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1F15A" w14:textId="69B55A21" w:rsidR="009D536C" w:rsidRDefault="009D536C" w:rsidP="00BA3A28">
      <w:pPr>
        <w:spacing w:after="200" w:line="276" w:lineRule="auto"/>
        <w:jc w:val="right"/>
        <w:rPr>
          <w:rFonts w:eastAsia="Calibri" w:cs="Times New Roman"/>
          <w:kern w:val="0"/>
          <w:sz w:val="24"/>
          <w:szCs w:val="24"/>
          <w14:ligatures w14:val="none"/>
        </w:rPr>
      </w:pPr>
      <w:r>
        <w:rPr>
          <w:noProof/>
        </w:rPr>
        <w:drawing>
          <wp:inline distT="0" distB="0" distL="0" distR="0" wp14:anchorId="55DCFC09" wp14:editId="63740D08">
            <wp:extent cx="5939790" cy="8174355"/>
            <wp:effectExtent l="0" t="0" r="3810" b="0"/>
            <wp:docPr id="136078444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7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7E954" w14:textId="77777777" w:rsidR="009D536C" w:rsidRDefault="009D536C" w:rsidP="00BA3A28">
      <w:pPr>
        <w:spacing w:after="200" w:line="276" w:lineRule="auto"/>
        <w:jc w:val="right"/>
        <w:rPr>
          <w:rFonts w:eastAsia="Calibri" w:cs="Times New Roman"/>
          <w:kern w:val="0"/>
          <w:sz w:val="24"/>
          <w:szCs w:val="24"/>
          <w14:ligatures w14:val="none"/>
        </w:rPr>
      </w:pPr>
    </w:p>
    <w:p w14:paraId="6D98F06D" w14:textId="77777777" w:rsidR="009D536C" w:rsidRDefault="009D536C" w:rsidP="00BA3A28">
      <w:pPr>
        <w:spacing w:after="200" w:line="276" w:lineRule="auto"/>
        <w:jc w:val="right"/>
        <w:rPr>
          <w:rFonts w:eastAsia="Calibri" w:cs="Times New Roman"/>
          <w:kern w:val="0"/>
          <w:sz w:val="24"/>
          <w:szCs w:val="24"/>
          <w14:ligatures w14:val="none"/>
        </w:rPr>
      </w:pPr>
    </w:p>
    <w:p w14:paraId="2AA5FC08" w14:textId="77777777" w:rsidR="009D536C" w:rsidRDefault="009D536C" w:rsidP="00BA3A28">
      <w:pPr>
        <w:spacing w:after="200" w:line="276" w:lineRule="auto"/>
        <w:jc w:val="right"/>
        <w:rPr>
          <w:rFonts w:eastAsia="Calibri" w:cs="Times New Roman"/>
          <w:kern w:val="0"/>
          <w:sz w:val="24"/>
          <w:szCs w:val="24"/>
          <w14:ligatures w14:val="none"/>
        </w:rPr>
      </w:pPr>
    </w:p>
    <w:p w14:paraId="0D6B2B98" w14:textId="77777777" w:rsidR="009D536C" w:rsidRDefault="009D536C" w:rsidP="00BA3A28">
      <w:pPr>
        <w:spacing w:after="200" w:line="276" w:lineRule="auto"/>
        <w:jc w:val="right"/>
        <w:rPr>
          <w:rFonts w:eastAsia="Calibri" w:cs="Times New Roman"/>
          <w:kern w:val="0"/>
          <w:sz w:val="24"/>
          <w:szCs w:val="24"/>
          <w14:ligatures w14:val="none"/>
        </w:rPr>
      </w:pPr>
    </w:p>
    <w:p w14:paraId="03E4802F" w14:textId="3CC284BD" w:rsidR="00BA3A28" w:rsidRPr="00BA3A28" w:rsidRDefault="00BA3A28" w:rsidP="00BA3A28">
      <w:pPr>
        <w:spacing w:after="200" w:line="276" w:lineRule="auto"/>
        <w:jc w:val="right"/>
        <w:rPr>
          <w:rFonts w:eastAsia="Calibri" w:cs="Times New Roman"/>
          <w:kern w:val="0"/>
          <w:sz w:val="24"/>
          <w:szCs w:val="24"/>
          <w14:ligatures w14:val="none"/>
        </w:rPr>
      </w:pPr>
      <w:r w:rsidRPr="00BA3A28">
        <w:rPr>
          <w:rFonts w:eastAsia="Calibri" w:cs="Times New Roman"/>
          <w:kern w:val="0"/>
          <w:sz w:val="24"/>
          <w:szCs w:val="24"/>
          <w14:ligatures w14:val="none"/>
        </w:rPr>
        <w:t xml:space="preserve">Приложение к </w:t>
      </w:r>
      <w:r w:rsidR="009D536C">
        <w:rPr>
          <w:rFonts w:eastAsia="Calibri" w:cs="Times New Roman"/>
          <w:kern w:val="0"/>
          <w:sz w:val="24"/>
          <w:szCs w:val="24"/>
          <w14:ligatures w14:val="none"/>
        </w:rPr>
        <w:t>Ф</w:t>
      </w:r>
      <w:r w:rsidRPr="00BA3A28">
        <w:rPr>
          <w:rFonts w:eastAsia="Calibri" w:cs="Times New Roman"/>
          <w:kern w:val="0"/>
          <w:sz w:val="24"/>
          <w:szCs w:val="24"/>
          <w14:ligatures w14:val="none"/>
        </w:rPr>
        <w:t>АООП ООО</w:t>
      </w:r>
    </w:p>
    <w:p w14:paraId="70164225" w14:textId="77777777" w:rsidR="00BA3A28" w:rsidRPr="00BA3A28" w:rsidRDefault="00BA3A28" w:rsidP="00BA3A28">
      <w:pPr>
        <w:spacing w:after="200"/>
        <w:jc w:val="center"/>
        <w:rPr>
          <w:rFonts w:eastAsia="Calibri" w:cs="Times New Roman"/>
          <w:kern w:val="0"/>
          <w:sz w:val="24"/>
          <w:szCs w:val="24"/>
          <w14:ligatures w14:val="none"/>
        </w:rPr>
      </w:pPr>
      <w:r w:rsidRPr="00BA3A28">
        <w:rPr>
          <w:rFonts w:eastAsia="Calibri" w:cs="Times New Roman"/>
          <w:kern w:val="0"/>
          <w:sz w:val="24"/>
          <w:szCs w:val="24"/>
          <w14:ligatures w14:val="none"/>
        </w:rPr>
        <w:t xml:space="preserve">бюджетное общеобразовательное </w:t>
      </w:r>
      <w:proofErr w:type="gramStart"/>
      <w:r w:rsidRPr="00BA3A28">
        <w:rPr>
          <w:rFonts w:eastAsia="Calibri" w:cs="Times New Roman"/>
          <w:kern w:val="0"/>
          <w:sz w:val="24"/>
          <w:szCs w:val="24"/>
          <w14:ligatures w14:val="none"/>
        </w:rPr>
        <w:t>учреждение  Сокольского</w:t>
      </w:r>
      <w:proofErr w:type="gramEnd"/>
      <w:r w:rsidRPr="00BA3A28">
        <w:rPr>
          <w:rFonts w:eastAsia="Calibri" w:cs="Times New Roman"/>
          <w:kern w:val="0"/>
          <w:sz w:val="24"/>
          <w:szCs w:val="24"/>
          <w14:ligatures w14:val="none"/>
        </w:rPr>
        <w:t xml:space="preserve"> муниципального района «Общеобразовательная школа для обучающихся с ограниченными возможностями здоровья(нарушение интеллекта)»</w:t>
      </w:r>
    </w:p>
    <w:p w14:paraId="20F472B0" w14:textId="77777777" w:rsidR="00BA3A28" w:rsidRPr="00BA3A28" w:rsidRDefault="00BA3A28" w:rsidP="00BA3A28">
      <w:pPr>
        <w:spacing w:after="200"/>
        <w:rPr>
          <w:rFonts w:eastAsia="Calibri" w:cs="Times New Roman"/>
          <w:kern w:val="0"/>
          <w:sz w:val="24"/>
          <w:szCs w:val="24"/>
          <w14:ligatures w14:val="none"/>
        </w:rPr>
      </w:pPr>
      <w:r w:rsidRPr="00BA3A28">
        <w:rPr>
          <w:rFonts w:eastAsia="Calibri" w:cs="Times New Roman"/>
          <w:kern w:val="0"/>
          <w:sz w:val="24"/>
          <w:szCs w:val="24"/>
          <w14:ligatures w14:val="none"/>
        </w:rPr>
        <w:t xml:space="preserve">Принята на заседании педагогического совета          Утверждена приказом директора              </w:t>
      </w:r>
    </w:p>
    <w:p w14:paraId="5CE09D7B" w14:textId="77777777" w:rsidR="00BA3A28" w:rsidRPr="00BA3A28" w:rsidRDefault="00BA3A28" w:rsidP="00BA3A28">
      <w:pPr>
        <w:spacing w:after="200"/>
        <w:rPr>
          <w:rFonts w:eastAsia="Calibri" w:cs="Times New Roman"/>
          <w:kern w:val="0"/>
          <w:sz w:val="24"/>
          <w:szCs w:val="24"/>
          <w14:ligatures w14:val="none"/>
        </w:rPr>
      </w:pPr>
      <w:r w:rsidRPr="00BA3A28">
        <w:rPr>
          <w:rFonts w:eastAsia="Calibri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               школы от 29.08.22           № 63</w:t>
      </w:r>
    </w:p>
    <w:p w14:paraId="300665D4" w14:textId="77777777" w:rsidR="00BA3A28" w:rsidRPr="00BA3A28" w:rsidRDefault="00BA3A28" w:rsidP="00BA3A28">
      <w:pPr>
        <w:spacing w:after="200"/>
        <w:rPr>
          <w:rFonts w:eastAsia="Calibri" w:cs="Times New Roman"/>
          <w:kern w:val="0"/>
          <w:sz w:val="24"/>
          <w:szCs w:val="24"/>
          <w14:ligatures w14:val="none"/>
        </w:rPr>
      </w:pPr>
      <w:r w:rsidRPr="00BA3A28">
        <w:rPr>
          <w:rFonts w:eastAsia="Calibri" w:cs="Times New Roman"/>
          <w:kern w:val="0"/>
          <w:sz w:val="24"/>
          <w:szCs w:val="24"/>
          <w14:ligatures w14:val="none"/>
        </w:rPr>
        <w:t xml:space="preserve">(протокол </w:t>
      </w:r>
      <w:proofErr w:type="gramStart"/>
      <w:r w:rsidRPr="00BA3A28">
        <w:rPr>
          <w:rFonts w:eastAsia="Calibri" w:cs="Times New Roman"/>
          <w:kern w:val="0"/>
          <w:sz w:val="24"/>
          <w:szCs w:val="24"/>
          <w14:ligatures w14:val="none"/>
        </w:rPr>
        <w:t>от  29.08.22</w:t>
      </w:r>
      <w:proofErr w:type="gramEnd"/>
      <w:r w:rsidRPr="00BA3A28">
        <w:rPr>
          <w:rFonts w:eastAsia="Calibri" w:cs="Times New Roman"/>
          <w:kern w:val="0"/>
          <w:sz w:val="24"/>
          <w:szCs w:val="24"/>
          <w14:ligatures w14:val="none"/>
        </w:rPr>
        <w:t xml:space="preserve">  № 1 )                                      Директор школы:    /</w:t>
      </w:r>
      <w:proofErr w:type="spellStart"/>
      <w:r w:rsidRPr="00BA3A28">
        <w:rPr>
          <w:rFonts w:eastAsia="Calibri" w:cs="Times New Roman"/>
          <w:kern w:val="0"/>
          <w:sz w:val="24"/>
          <w:szCs w:val="24"/>
          <w14:ligatures w14:val="none"/>
        </w:rPr>
        <w:t>Староверова</w:t>
      </w:r>
      <w:proofErr w:type="spellEnd"/>
      <w:r w:rsidRPr="00BA3A28">
        <w:rPr>
          <w:rFonts w:eastAsia="Calibri" w:cs="Times New Roman"/>
          <w:kern w:val="0"/>
          <w:sz w:val="24"/>
          <w:szCs w:val="24"/>
          <w14:ligatures w14:val="none"/>
        </w:rPr>
        <w:t xml:space="preserve"> И.Н../</w:t>
      </w:r>
    </w:p>
    <w:p w14:paraId="007D504F" w14:textId="77777777" w:rsidR="00BA3A28" w:rsidRPr="00BA3A28" w:rsidRDefault="00BA3A28" w:rsidP="00BA3A28">
      <w:pPr>
        <w:spacing w:after="200"/>
        <w:jc w:val="center"/>
        <w:rPr>
          <w:rFonts w:eastAsia="Calibri" w:cs="Times New Roman"/>
          <w:kern w:val="0"/>
          <w:sz w:val="24"/>
          <w:szCs w:val="24"/>
          <w14:ligatures w14:val="none"/>
        </w:rPr>
      </w:pPr>
    </w:p>
    <w:p w14:paraId="627E9574" w14:textId="77777777" w:rsidR="00BA3A28" w:rsidRPr="00BA3A28" w:rsidRDefault="00BA3A28" w:rsidP="00BA3A28">
      <w:pPr>
        <w:spacing w:after="200"/>
        <w:jc w:val="center"/>
        <w:rPr>
          <w:rFonts w:eastAsia="Calibri" w:cs="Times New Roman"/>
          <w:kern w:val="0"/>
          <w:sz w:val="24"/>
          <w:szCs w:val="24"/>
          <w14:ligatures w14:val="none"/>
        </w:rPr>
      </w:pPr>
      <w:r w:rsidRPr="00BA3A28">
        <w:rPr>
          <w:rFonts w:eastAsia="Calibri" w:cs="Times New Roman"/>
          <w:kern w:val="0"/>
          <w:sz w:val="24"/>
          <w:szCs w:val="24"/>
          <w14:ligatures w14:val="none"/>
        </w:rPr>
        <w:t>РАБОЧАЯ ПРОГРАММА</w:t>
      </w:r>
    </w:p>
    <w:p w14:paraId="684DCF8E" w14:textId="34C9420C" w:rsidR="00BA3A28" w:rsidRPr="00BA3A28" w:rsidRDefault="00BA3A28" w:rsidP="00BA3A28">
      <w:pPr>
        <w:spacing w:after="200"/>
        <w:jc w:val="center"/>
        <w:rPr>
          <w:rFonts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Труд </w:t>
      </w:r>
      <w:proofErr w:type="gramStart"/>
      <w:r>
        <w:rPr>
          <w:rFonts w:eastAsia="Calibri" w:cs="Times New Roman"/>
          <w:kern w:val="0"/>
          <w:sz w:val="24"/>
          <w:szCs w:val="24"/>
          <w14:ligatures w14:val="none"/>
        </w:rPr>
        <w:t>( столярное</w:t>
      </w:r>
      <w:proofErr w:type="gramEnd"/>
      <w:r>
        <w:rPr>
          <w:rFonts w:eastAsia="Calibri" w:cs="Times New Roman"/>
          <w:kern w:val="0"/>
          <w:sz w:val="24"/>
          <w:szCs w:val="24"/>
          <w14:ligatures w14:val="none"/>
        </w:rPr>
        <w:t xml:space="preserve"> дело) 7</w:t>
      </w:r>
      <w:r w:rsidRPr="00BA3A28">
        <w:rPr>
          <w:rFonts w:eastAsia="Calibri" w:cs="Times New Roman"/>
          <w:kern w:val="0"/>
          <w:sz w:val="24"/>
          <w:szCs w:val="24"/>
          <w14:ligatures w14:val="none"/>
        </w:rPr>
        <w:t xml:space="preserve"> класс</w:t>
      </w:r>
    </w:p>
    <w:p w14:paraId="0C2075EC" w14:textId="77777777" w:rsidR="00BA3A28" w:rsidRPr="00BA3A28" w:rsidRDefault="00BA3A28" w:rsidP="00BA3A28">
      <w:pPr>
        <w:spacing w:after="200"/>
        <w:jc w:val="center"/>
        <w:rPr>
          <w:rFonts w:eastAsia="Calibri" w:cs="Times New Roman"/>
          <w:kern w:val="0"/>
          <w:sz w:val="24"/>
          <w:szCs w:val="24"/>
          <w14:ligatures w14:val="none"/>
        </w:rPr>
      </w:pPr>
      <w:r w:rsidRPr="00BA3A28">
        <w:rPr>
          <w:rFonts w:eastAsia="Calibri" w:cs="Times New Roman"/>
          <w:kern w:val="0"/>
          <w:sz w:val="24"/>
          <w:szCs w:val="24"/>
          <w14:ligatures w14:val="none"/>
        </w:rPr>
        <w:t xml:space="preserve"> (срок реализации -1 год)</w:t>
      </w:r>
    </w:p>
    <w:p w14:paraId="54589176" w14:textId="77777777" w:rsidR="00BA3A28" w:rsidRPr="00BA3A28" w:rsidRDefault="00BA3A28" w:rsidP="00BA3A28">
      <w:pPr>
        <w:spacing w:after="200"/>
        <w:rPr>
          <w:rFonts w:eastAsia="Calibri" w:cs="Times New Roman"/>
          <w:kern w:val="0"/>
          <w:sz w:val="24"/>
          <w:szCs w:val="24"/>
          <w14:ligatures w14:val="none"/>
        </w:rPr>
      </w:pPr>
      <w:r w:rsidRPr="00BA3A28">
        <w:rPr>
          <w:rFonts w:eastAsia="Calibri" w:cs="Times New Roman"/>
          <w:b/>
          <w:kern w:val="0"/>
          <w:sz w:val="24"/>
          <w:szCs w:val="24"/>
          <w14:ligatures w14:val="none"/>
        </w:rPr>
        <w:t xml:space="preserve">Автор –составитель: </w:t>
      </w:r>
      <w:r w:rsidRPr="00BA3A28">
        <w:rPr>
          <w:rFonts w:eastAsia="Calibri" w:cs="Times New Roman"/>
          <w:kern w:val="0"/>
          <w:sz w:val="24"/>
          <w:szCs w:val="24"/>
          <w14:ligatures w14:val="none"/>
        </w:rPr>
        <w:t>методическое объединение учителей предметного цикла БОУ СМР «Общеобразовательная школа для обучающихся с ОВЗ», учитель Ежов В.Л.</w:t>
      </w:r>
    </w:p>
    <w:p w14:paraId="60A47A64" w14:textId="77777777" w:rsidR="00BA3A28" w:rsidRDefault="00BA3A28" w:rsidP="00BA3A28">
      <w:pPr>
        <w:shd w:val="clear" w:color="auto" w:fill="FFFFFF"/>
        <w:spacing w:after="0"/>
        <w:rPr>
          <w:rFonts w:eastAsia="Calibri" w:cs="Times New Roman"/>
          <w:b/>
          <w:kern w:val="0"/>
          <w:sz w:val="24"/>
          <w:szCs w:val="24"/>
          <w14:ligatures w14:val="none"/>
        </w:rPr>
      </w:pPr>
    </w:p>
    <w:p w14:paraId="499B0F4A" w14:textId="77777777" w:rsidR="00BA3A28" w:rsidRPr="00BA3A28" w:rsidRDefault="00BA3A28" w:rsidP="00BA3A28">
      <w:pPr>
        <w:spacing w:after="0"/>
        <w:rPr>
          <w:rFonts w:eastAsia="Calibri" w:cs="Times New Roman"/>
          <w:kern w:val="0"/>
          <w:sz w:val="24"/>
          <w:szCs w:val="24"/>
          <w14:ligatures w14:val="none"/>
        </w:rPr>
      </w:pPr>
      <w:r w:rsidRPr="00BA3A28">
        <w:rPr>
          <w:rFonts w:eastAsia="Calibri" w:cs="Times New Roman"/>
          <w:b/>
          <w:kern w:val="0"/>
          <w:sz w:val="24"/>
          <w:szCs w:val="24"/>
          <w14:ligatures w14:val="none"/>
        </w:rPr>
        <w:t>Стандарт:</w:t>
      </w:r>
      <w:r w:rsidRPr="00BA3A28">
        <w:rPr>
          <w:rFonts w:eastAsia="Calibri" w:cs="Times New Roman"/>
          <w:kern w:val="0"/>
          <w:sz w:val="24"/>
          <w:szCs w:val="24"/>
          <w14:ligatures w14:val="none"/>
        </w:rPr>
        <w:t xml:space="preserve"> федеральный государственный стандарт образования обучающихся с умственной отсталостью (интеллектуальными нарушениями</w:t>
      </w:r>
      <w:proofErr w:type="gramStart"/>
      <w:r w:rsidRPr="00BA3A28">
        <w:rPr>
          <w:rFonts w:eastAsia="Calibri" w:cs="Times New Roman"/>
          <w:kern w:val="0"/>
          <w:sz w:val="24"/>
          <w:szCs w:val="24"/>
          <w14:ligatures w14:val="none"/>
        </w:rPr>
        <w:t>) )</w:t>
      </w:r>
      <w:proofErr w:type="gramEnd"/>
      <w:r w:rsidRPr="00BA3A28">
        <w:rPr>
          <w:rFonts w:eastAsia="Calibri" w:cs="Times New Roman"/>
          <w:kern w:val="0"/>
          <w:sz w:val="24"/>
          <w:szCs w:val="24"/>
          <w14:ligatures w14:val="none"/>
        </w:rPr>
        <w:t>(№1599 от 19.12.2014) (</w:t>
      </w:r>
      <w:proofErr w:type="spellStart"/>
      <w:r w:rsidRPr="00BA3A28">
        <w:rPr>
          <w:rFonts w:eastAsia="Calibri" w:cs="Times New Roman"/>
          <w:kern w:val="0"/>
          <w:sz w:val="24"/>
          <w:szCs w:val="24"/>
          <w14:ligatures w14:val="none"/>
        </w:rPr>
        <w:t>ред.от</w:t>
      </w:r>
      <w:proofErr w:type="spellEnd"/>
      <w:r w:rsidRPr="00BA3A28">
        <w:rPr>
          <w:rFonts w:eastAsia="Calibri" w:cs="Times New Roman"/>
          <w:kern w:val="0"/>
          <w:sz w:val="24"/>
          <w:szCs w:val="24"/>
          <w14:ligatures w14:val="none"/>
        </w:rPr>
        <w:t xml:space="preserve"> 08.11.2022).</w:t>
      </w:r>
    </w:p>
    <w:p w14:paraId="6F3D3C58" w14:textId="77777777" w:rsidR="00BA3A28" w:rsidRDefault="00BA3A28" w:rsidP="00BA3A28">
      <w:pPr>
        <w:shd w:val="clear" w:color="auto" w:fill="FFFFFF"/>
        <w:spacing w:after="0"/>
        <w:rPr>
          <w:rFonts w:eastAsia="Calibri" w:cs="Times New Roman"/>
          <w:b/>
          <w:kern w:val="0"/>
          <w:sz w:val="24"/>
          <w:szCs w:val="24"/>
          <w14:ligatures w14:val="none"/>
        </w:rPr>
      </w:pPr>
    </w:p>
    <w:p w14:paraId="270E560C" w14:textId="77777777" w:rsidR="00BA3A28" w:rsidRDefault="00BA3A28" w:rsidP="00BA3A28">
      <w:pPr>
        <w:shd w:val="clear" w:color="auto" w:fill="FFFFFF"/>
        <w:spacing w:after="0"/>
        <w:rPr>
          <w:rFonts w:eastAsia="Calibri" w:cs="Times New Roman"/>
          <w:b/>
          <w:kern w:val="0"/>
          <w:sz w:val="24"/>
          <w:szCs w:val="24"/>
          <w14:ligatures w14:val="none"/>
        </w:rPr>
      </w:pPr>
    </w:p>
    <w:p w14:paraId="48DB145E" w14:textId="1B40FBF3" w:rsidR="00BA3A28" w:rsidRPr="00BA3A28" w:rsidRDefault="00BA3A28" w:rsidP="00BA3A28">
      <w:pPr>
        <w:shd w:val="clear" w:color="auto" w:fill="FFFFFF"/>
        <w:spacing w:after="0"/>
        <w:rPr>
          <w:rFonts w:eastAsia="Times New Roman" w:cs="Times New Roman"/>
          <w:color w:val="000000"/>
          <w:kern w:val="0"/>
          <w:sz w:val="20"/>
          <w:szCs w:val="20"/>
          <w:lang w:eastAsia="ru-RU"/>
          <w14:ligatures w14:val="none"/>
        </w:rPr>
      </w:pPr>
      <w:r w:rsidRPr="00BA3A28"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t>Программы:</w:t>
      </w:r>
      <w:r w:rsidRPr="00BA3A28">
        <w:rPr>
          <w:rFonts w:eastAsia="Calibri" w:cs="Times New Roman"/>
          <w:kern w:val="0"/>
          <w:sz w:val="24"/>
          <w:szCs w:val="24"/>
          <w14:ligatures w14:val="none"/>
        </w:rPr>
        <w:t xml:space="preserve"> </w:t>
      </w:r>
    </w:p>
    <w:p w14:paraId="0DABD064" w14:textId="77777777" w:rsidR="00BA3A28" w:rsidRPr="00BA3A28" w:rsidRDefault="00BA3A28" w:rsidP="00BA3A28">
      <w:pPr>
        <w:shd w:val="clear" w:color="auto" w:fill="FFFFFF"/>
        <w:spacing w:after="0"/>
        <w:rPr>
          <w:rFonts w:eastAsia="Times New Roman" w:cs="Times New Roman"/>
          <w:color w:val="05080F"/>
          <w:kern w:val="0"/>
          <w:sz w:val="24"/>
          <w:szCs w:val="24"/>
          <w:lang w:eastAsia="ru-RU"/>
          <w14:ligatures w14:val="none"/>
        </w:rPr>
      </w:pPr>
      <w:r w:rsidRPr="00BA3A28">
        <w:rPr>
          <w:rFonts w:eastAsia="Times New Roman" w:cs="Times New Roman"/>
          <w:color w:val="05080F"/>
          <w:kern w:val="0"/>
          <w:sz w:val="24"/>
          <w:szCs w:val="24"/>
          <w:lang w:eastAsia="ru-RU"/>
          <w14:ligatures w14:val="none"/>
        </w:rPr>
        <w:t xml:space="preserve">Федеральная адаптированная </w:t>
      </w:r>
      <w:proofErr w:type="gramStart"/>
      <w:r w:rsidRPr="00BA3A28">
        <w:rPr>
          <w:rFonts w:eastAsia="Times New Roman" w:cs="Times New Roman"/>
          <w:color w:val="05080F"/>
          <w:kern w:val="0"/>
          <w:sz w:val="24"/>
          <w:szCs w:val="24"/>
          <w:lang w:eastAsia="ru-RU"/>
          <w14:ligatures w14:val="none"/>
        </w:rPr>
        <w:t>основная  общеобразовательная</w:t>
      </w:r>
      <w:proofErr w:type="gramEnd"/>
      <w:r w:rsidRPr="00BA3A28">
        <w:rPr>
          <w:rFonts w:eastAsia="Times New Roman" w:cs="Times New Roman"/>
          <w:color w:val="05080F"/>
          <w:kern w:val="0"/>
          <w:sz w:val="24"/>
          <w:szCs w:val="24"/>
          <w:lang w:eastAsia="ru-RU"/>
          <w14:ligatures w14:val="none"/>
        </w:rPr>
        <w:t xml:space="preserve"> программа  обучающихся с умственной отсталостью (интеллектуальными нарушениями) / М-во образования и науки Рос. Федерации. –приказ №1026 от 24.12.2022</w:t>
      </w:r>
      <w:proofErr w:type="gramStart"/>
      <w:r w:rsidRPr="00BA3A28">
        <w:rPr>
          <w:rFonts w:eastAsia="Times New Roman" w:cs="Times New Roman"/>
          <w:color w:val="05080F"/>
          <w:kern w:val="0"/>
          <w:sz w:val="24"/>
          <w:szCs w:val="24"/>
          <w:lang w:eastAsia="ru-RU"/>
          <w14:ligatures w14:val="none"/>
        </w:rPr>
        <w:t>г..</w:t>
      </w:r>
      <w:proofErr w:type="gramEnd"/>
    </w:p>
    <w:p w14:paraId="6CB6149A" w14:textId="77777777" w:rsidR="00BA3A28" w:rsidRPr="00BA3A28" w:rsidRDefault="00BA3A28" w:rsidP="00BA3A28">
      <w:pPr>
        <w:spacing w:after="200"/>
        <w:rPr>
          <w:rFonts w:eastAsia="Calibri" w:cs="Times New Roman"/>
          <w:b/>
          <w:kern w:val="0"/>
          <w:sz w:val="24"/>
          <w:szCs w:val="24"/>
          <w14:ligatures w14:val="none"/>
        </w:rPr>
      </w:pPr>
      <w:r w:rsidRPr="00BA3A28">
        <w:rPr>
          <w:rFonts w:eastAsia="Calibri" w:cs="Times New Roman"/>
          <w:b/>
          <w:kern w:val="0"/>
          <w:sz w:val="24"/>
          <w:szCs w:val="24"/>
          <w14:ligatures w14:val="none"/>
        </w:rPr>
        <w:t>Количество часов:</w:t>
      </w:r>
    </w:p>
    <w:p w14:paraId="20414E69" w14:textId="7BDA21D1" w:rsidR="00BA3A28" w:rsidRPr="00BA3A28" w:rsidRDefault="00BA3A28" w:rsidP="00BA3A28">
      <w:pPr>
        <w:spacing w:after="200"/>
        <w:rPr>
          <w:rFonts w:eastAsia="Calibri" w:cs="Times New Roman"/>
          <w:kern w:val="0"/>
          <w:sz w:val="24"/>
          <w:szCs w:val="24"/>
          <w14:ligatures w14:val="none"/>
        </w:rPr>
      </w:pPr>
      <w:r>
        <w:rPr>
          <w:rFonts w:eastAsia="Calibri" w:cs="Times New Roman"/>
          <w:kern w:val="0"/>
          <w:sz w:val="24"/>
          <w:szCs w:val="24"/>
          <w14:ligatures w14:val="none"/>
        </w:rPr>
        <w:t>7</w:t>
      </w:r>
      <w:r w:rsidRPr="00BA3A28">
        <w:rPr>
          <w:rFonts w:eastAsia="Calibri" w:cs="Times New Roman"/>
          <w:kern w:val="0"/>
          <w:sz w:val="24"/>
          <w:szCs w:val="24"/>
          <w14:ligatures w14:val="none"/>
        </w:rPr>
        <w:t xml:space="preserve"> класс – </w:t>
      </w: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7 </w:t>
      </w:r>
      <w:r w:rsidRPr="00BA3A28">
        <w:rPr>
          <w:rFonts w:eastAsia="Calibri" w:cs="Times New Roman"/>
          <w:kern w:val="0"/>
          <w:sz w:val="24"/>
          <w:szCs w:val="24"/>
          <w14:ligatures w14:val="none"/>
        </w:rPr>
        <w:t>час в неделю</w:t>
      </w:r>
    </w:p>
    <w:p w14:paraId="14AA72B8" w14:textId="77777777" w:rsidR="00F12C76" w:rsidRDefault="00F12C76" w:rsidP="00BA3A28">
      <w:pPr>
        <w:spacing w:after="0"/>
        <w:jc w:val="both"/>
      </w:pPr>
    </w:p>
    <w:p w14:paraId="777C8559" w14:textId="77777777" w:rsidR="00BA3A28" w:rsidRDefault="00BA3A28" w:rsidP="00BA3A28">
      <w:pPr>
        <w:spacing w:after="0"/>
        <w:jc w:val="both"/>
      </w:pPr>
    </w:p>
    <w:p w14:paraId="55918E58" w14:textId="77777777" w:rsidR="00BA3A28" w:rsidRDefault="00BA3A28" w:rsidP="00BA3A28">
      <w:pPr>
        <w:spacing w:after="0"/>
        <w:jc w:val="both"/>
      </w:pPr>
    </w:p>
    <w:p w14:paraId="6A0403A0" w14:textId="77777777" w:rsidR="00BA3A28" w:rsidRDefault="00BA3A28" w:rsidP="00BA3A28">
      <w:pPr>
        <w:spacing w:after="0"/>
        <w:jc w:val="both"/>
      </w:pPr>
    </w:p>
    <w:p w14:paraId="6232F584" w14:textId="77777777" w:rsidR="00BA3A28" w:rsidRDefault="00BA3A28" w:rsidP="00BA3A28">
      <w:pPr>
        <w:spacing w:after="0"/>
        <w:jc w:val="both"/>
      </w:pPr>
    </w:p>
    <w:p w14:paraId="56A8DF8C" w14:textId="77777777" w:rsidR="00BA3A28" w:rsidRDefault="00BA3A28" w:rsidP="00BA3A28">
      <w:pPr>
        <w:spacing w:after="0"/>
        <w:jc w:val="both"/>
      </w:pPr>
    </w:p>
    <w:p w14:paraId="177C592A" w14:textId="77777777" w:rsidR="00BA3A28" w:rsidRDefault="00BA3A28" w:rsidP="00BA3A28">
      <w:pPr>
        <w:spacing w:after="0"/>
        <w:jc w:val="both"/>
      </w:pPr>
    </w:p>
    <w:p w14:paraId="67F7A685" w14:textId="77777777" w:rsidR="00BA3A28" w:rsidRDefault="00BA3A28" w:rsidP="00BA3A28">
      <w:pPr>
        <w:spacing w:after="0"/>
        <w:jc w:val="both"/>
      </w:pPr>
    </w:p>
    <w:p w14:paraId="2642FBD7" w14:textId="77777777" w:rsidR="00BA3A28" w:rsidRDefault="00BA3A28" w:rsidP="00BA3A28">
      <w:pPr>
        <w:spacing w:after="0"/>
        <w:jc w:val="both"/>
      </w:pPr>
    </w:p>
    <w:p w14:paraId="6C75672C" w14:textId="77777777" w:rsidR="00BA3A28" w:rsidRDefault="00BA3A28" w:rsidP="00BA3A28">
      <w:pPr>
        <w:spacing w:after="0"/>
        <w:jc w:val="both"/>
      </w:pPr>
    </w:p>
    <w:p w14:paraId="05B0B492" w14:textId="77777777" w:rsidR="00BA3A28" w:rsidRDefault="00BA3A28" w:rsidP="00BA3A28">
      <w:pPr>
        <w:spacing w:after="0"/>
        <w:jc w:val="both"/>
      </w:pPr>
    </w:p>
    <w:p w14:paraId="51C82BEF" w14:textId="77777777" w:rsidR="00BA3A28" w:rsidRDefault="00BA3A28" w:rsidP="00BA3A28">
      <w:pPr>
        <w:spacing w:after="0"/>
        <w:jc w:val="both"/>
      </w:pPr>
    </w:p>
    <w:p w14:paraId="4979FF1A" w14:textId="77777777" w:rsidR="00BA3A28" w:rsidRDefault="00BA3A28" w:rsidP="00BA3A28">
      <w:pPr>
        <w:spacing w:after="0"/>
        <w:jc w:val="both"/>
      </w:pPr>
    </w:p>
    <w:p w14:paraId="6D3D7717" w14:textId="77777777" w:rsidR="00BA3A28" w:rsidRDefault="00BA3A28" w:rsidP="00BA3A28">
      <w:pPr>
        <w:spacing w:after="0"/>
        <w:jc w:val="both"/>
      </w:pPr>
    </w:p>
    <w:p w14:paraId="4C4E04ED" w14:textId="77777777" w:rsidR="00BA3A28" w:rsidRDefault="00BA3A28" w:rsidP="00BA3A28">
      <w:pPr>
        <w:spacing w:after="0"/>
        <w:jc w:val="both"/>
      </w:pPr>
    </w:p>
    <w:p w14:paraId="273E9BF1" w14:textId="77777777" w:rsidR="00BA3A28" w:rsidRDefault="00BA3A28" w:rsidP="00BA3A28">
      <w:pPr>
        <w:spacing w:after="0"/>
        <w:jc w:val="both"/>
      </w:pPr>
    </w:p>
    <w:p w14:paraId="689D1BC1" w14:textId="2FD6869D" w:rsidR="00BA3A28" w:rsidRPr="00BA3A28" w:rsidRDefault="00BA3A28" w:rsidP="00BA3A28">
      <w:pPr>
        <w:spacing w:after="0"/>
        <w:jc w:val="both"/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</w:pPr>
      <w:r w:rsidRPr="00BA3A28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Планируемые результаты обучения</w:t>
      </w:r>
    </w:p>
    <w:p w14:paraId="7258782A" w14:textId="77777777" w:rsidR="00C478B0" w:rsidRPr="00C478B0" w:rsidRDefault="00C478B0" w:rsidP="00C478B0">
      <w:pPr>
        <w:shd w:val="clear" w:color="auto" w:fill="FFFFFF"/>
        <w:spacing w:after="100" w:afterAutospacing="1" w:line="306" w:lineRule="atLeast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Учащиеся должны знать:</w:t>
      </w:r>
    </w:p>
    <w:p w14:paraId="4706E269" w14:textId="77777777" w:rsidR="00C478B0" w:rsidRPr="00C478B0" w:rsidRDefault="00C478B0" w:rsidP="00C478B0">
      <w:pPr>
        <w:shd w:val="clear" w:color="auto" w:fill="FFFFFF"/>
        <w:spacing w:after="100" w:afterAutospacing="1" w:line="306" w:lineRule="atLeast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материалы, применяемые в столярном производстве;</w:t>
      </w:r>
    </w:p>
    <w:p w14:paraId="6E28B96C" w14:textId="77777777" w:rsidR="00C478B0" w:rsidRPr="00C478B0" w:rsidRDefault="00C478B0" w:rsidP="00C478B0">
      <w:pPr>
        <w:shd w:val="clear" w:color="auto" w:fill="FFFFFF"/>
        <w:spacing w:after="100" w:afterAutospacing="1" w:line="306" w:lineRule="atLeast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основные породы, свойства и пороки древесины;</w:t>
      </w:r>
    </w:p>
    <w:p w14:paraId="2B5E57ED" w14:textId="77777777" w:rsidR="00C478B0" w:rsidRPr="00C478B0" w:rsidRDefault="00C478B0" w:rsidP="00C478B0">
      <w:pPr>
        <w:shd w:val="clear" w:color="auto" w:fill="FFFFFF"/>
        <w:spacing w:after="100" w:afterAutospacing="1" w:line="306" w:lineRule="atLeast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сущность и назначение основных столярных операций;</w:t>
      </w: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br/>
        <w:t>способы и приемы выполнения разметки, пиления, строгания, долбления и резания стамеской, сверления;</w:t>
      </w:r>
    </w:p>
    <w:p w14:paraId="5D5FE3F5" w14:textId="77777777" w:rsidR="00C478B0" w:rsidRPr="00C478B0" w:rsidRDefault="00C478B0" w:rsidP="00C478B0">
      <w:pPr>
        <w:shd w:val="clear" w:color="auto" w:fill="FFFFFF"/>
        <w:spacing w:after="100" w:afterAutospacing="1" w:line="306" w:lineRule="atLeast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назначение и применение шиповых соединений, способы и приемы их выполнения;</w:t>
      </w:r>
    </w:p>
    <w:p w14:paraId="42B90512" w14:textId="77777777" w:rsidR="00C478B0" w:rsidRPr="00C478B0" w:rsidRDefault="00C478B0" w:rsidP="00C478B0">
      <w:pPr>
        <w:shd w:val="clear" w:color="auto" w:fill="FFFFFF"/>
        <w:spacing w:after="100" w:afterAutospacing="1" w:line="306" w:lineRule="atLeast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виды соединений деревянных деталей по длине (сращивание), кромкам (сплачивание), угловые (концевые, серединные), их применение;</w:t>
      </w:r>
    </w:p>
    <w:p w14:paraId="4F045FED" w14:textId="77777777" w:rsidR="00C478B0" w:rsidRPr="00C478B0" w:rsidRDefault="00C478B0" w:rsidP="00C478B0">
      <w:pPr>
        <w:shd w:val="clear" w:color="auto" w:fill="FFFFFF"/>
        <w:spacing w:after="100" w:afterAutospacing="1" w:line="306" w:lineRule="atLeast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способы и приемы выполнения разъемных и неразъемных столярных соединений;</w:t>
      </w:r>
    </w:p>
    <w:p w14:paraId="75E0DF83" w14:textId="77777777" w:rsidR="00C478B0" w:rsidRPr="00C478B0" w:rsidRDefault="00C478B0" w:rsidP="00C478B0">
      <w:pPr>
        <w:shd w:val="clear" w:color="auto" w:fill="FFFFFF"/>
        <w:spacing w:after="100" w:afterAutospacing="1" w:line="306" w:lineRule="atLeast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 виды клеев, способы приготовления клеевых растворов и их применение;</w:t>
      </w:r>
    </w:p>
    <w:p w14:paraId="4EEB8B51" w14:textId="77777777" w:rsidR="00C478B0" w:rsidRPr="00C478B0" w:rsidRDefault="00C478B0" w:rsidP="00C478B0">
      <w:pPr>
        <w:shd w:val="clear" w:color="auto" w:fill="FFFFFF"/>
        <w:spacing w:after="100" w:afterAutospacing="1" w:line="306" w:lineRule="atLeast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 контрольно-измерительные инструменты, шаблоны, приспособления и правила их применения и использования;</w:t>
      </w:r>
    </w:p>
    <w:p w14:paraId="3D4C7D77" w14:textId="77777777" w:rsidR="00C478B0" w:rsidRPr="00C478B0" w:rsidRDefault="00C478B0" w:rsidP="00C478B0">
      <w:pPr>
        <w:shd w:val="clear" w:color="auto" w:fill="FFFFFF"/>
        <w:spacing w:after="100" w:afterAutospacing="1" w:line="306" w:lineRule="atLeast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способы контроля точности и качества выполняемых работ, предупреждение и исправление брака;</w:t>
      </w:r>
    </w:p>
    <w:p w14:paraId="3A760C4E" w14:textId="77777777" w:rsidR="00C478B0" w:rsidRPr="00C478B0" w:rsidRDefault="00C478B0" w:rsidP="00C478B0">
      <w:pPr>
        <w:shd w:val="clear" w:color="auto" w:fill="FFFFFF"/>
        <w:spacing w:after="100" w:afterAutospacing="1" w:line="306" w:lineRule="atLeast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 устройство и правила обращения с ручными столярными инструментами;</w:t>
      </w:r>
    </w:p>
    <w:p w14:paraId="5DC2F083" w14:textId="77777777" w:rsidR="00C478B0" w:rsidRPr="00C478B0" w:rsidRDefault="00C478B0" w:rsidP="00C478B0">
      <w:pPr>
        <w:shd w:val="clear" w:color="auto" w:fill="FFFFFF"/>
        <w:spacing w:after="100" w:afterAutospacing="1" w:line="306" w:lineRule="atLeast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 устройство и правила работы на токарном и сверлильном станке, способы экономного расходования материалов и электроэнергии, бережного обращения с инструментами, оборудованием и приспособлениями;</w:t>
      </w:r>
    </w:p>
    <w:p w14:paraId="1A91CC2D" w14:textId="77777777" w:rsidR="00C478B0" w:rsidRPr="00C478B0" w:rsidRDefault="00C478B0" w:rsidP="00C478B0">
      <w:pPr>
        <w:shd w:val="clear" w:color="auto" w:fill="FFFFFF"/>
        <w:spacing w:after="100" w:afterAutospacing="1" w:line="306" w:lineRule="atLeast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правила безопасности труда, производственной санитарии, электро- и пожарной безопасности, внутреннего распорядка и организации рабочего места;</w:t>
      </w:r>
    </w:p>
    <w:p w14:paraId="6652941E" w14:textId="77777777" w:rsidR="00C478B0" w:rsidRPr="00C478B0" w:rsidRDefault="00C478B0" w:rsidP="00C478B0">
      <w:pPr>
        <w:shd w:val="clear" w:color="auto" w:fill="FFFFFF"/>
        <w:spacing w:after="100" w:afterAutospacing="1" w:line="306" w:lineRule="atLeast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специальную терминологию и пользоваться ею.</w:t>
      </w:r>
    </w:p>
    <w:p w14:paraId="09091E77" w14:textId="77777777" w:rsidR="00C478B0" w:rsidRPr="00C478B0" w:rsidRDefault="00C478B0" w:rsidP="00C478B0">
      <w:pPr>
        <w:shd w:val="clear" w:color="auto" w:fill="FFFFFF"/>
        <w:spacing w:after="100" w:afterAutospacing="1" w:line="306" w:lineRule="atLeast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Учащиеся должны уметь:</w:t>
      </w:r>
    </w:p>
    <w:p w14:paraId="3DE26D5C" w14:textId="77777777" w:rsidR="00C478B0" w:rsidRPr="00C478B0" w:rsidRDefault="00C478B0" w:rsidP="00C478B0">
      <w:pPr>
        <w:shd w:val="clear" w:color="auto" w:fill="FFFFFF"/>
        <w:spacing w:after="100" w:afterAutospacing="1" w:line="306" w:lineRule="atLeast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 выполнять столярные работы ручными инструментами;</w:t>
      </w:r>
    </w:p>
    <w:p w14:paraId="328A29C1" w14:textId="77777777" w:rsidR="00C478B0" w:rsidRPr="00C478B0" w:rsidRDefault="00C478B0" w:rsidP="00C478B0">
      <w:pPr>
        <w:shd w:val="clear" w:color="auto" w:fill="FFFFFF"/>
        <w:spacing w:after="100" w:afterAutospacing="1" w:line="306" w:lineRule="atLeast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 размечать и выполнять разъемные и неразъемные соединения, шиповые, угловые, концевые, серединные и ящичные вязки, соединения по длине, по кромкам, сплачивать, сращивать и склеивать детали;</w:t>
      </w:r>
    </w:p>
    <w:p w14:paraId="7970A7F4" w14:textId="77777777" w:rsidR="00C478B0" w:rsidRPr="00C478B0" w:rsidRDefault="00C478B0" w:rsidP="00C478B0">
      <w:pPr>
        <w:shd w:val="clear" w:color="auto" w:fill="FFFFFF"/>
        <w:spacing w:after="100" w:afterAutospacing="1" w:line="306" w:lineRule="atLeast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собирать столярные изделия (с помощью клеев и специальных приспособлений);</w:t>
      </w:r>
    </w:p>
    <w:p w14:paraId="71E8297C" w14:textId="77777777" w:rsidR="00C478B0" w:rsidRPr="00C478B0" w:rsidRDefault="00C478B0" w:rsidP="00C478B0">
      <w:pPr>
        <w:shd w:val="clear" w:color="auto" w:fill="FFFFFF"/>
        <w:spacing w:after="100" w:afterAutospacing="1" w:line="306" w:lineRule="atLeast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lastRenderedPageBreak/>
        <w:t>пользоваться контрольно-измерительными инструментами и приспособлениями;</w:t>
      </w:r>
    </w:p>
    <w:p w14:paraId="728C5EF9" w14:textId="77777777" w:rsidR="00C478B0" w:rsidRPr="00C478B0" w:rsidRDefault="00C478B0" w:rsidP="00C478B0">
      <w:pPr>
        <w:shd w:val="clear" w:color="auto" w:fill="FFFFFF"/>
        <w:spacing w:after="100" w:afterAutospacing="1" w:line="306" w:lineRule="atLeast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рационально раскраивать заготовки, экономно расходовать материалы и электроэнергию;</w:t>
      </w:r>
    </w:p>
    <w:p w14:paraId="0E246A13" w14:textId="77777777" w:rsidR="00C478B0" w:rsidRPr="00C478B0" w:rsidRDefault="00C478B0" w:rsidP="00C478B0">
      <w:pPr>
        <w:shd w:val="clear" w:color="auto" w:fill="FFFFFF"/>
        <w:spacing w:after="100" w:afterAutospacing="1" w:line="306" w:lineRule="atLeast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бережно обращаться с оборудованием, инструментами и приспособлениями;</w:t>
      </w: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br/>
        <w:t> подготавливать и рационально организовывать рабочее место;</w:t>
      </w:r>
    </w:p>
    <w:p w14:paraId="536D6601" w14:textId="033627E3" w:rsidR="00C478B0" w:rsidRPr="00C478B0" w:rsidRDefault="00C478B0" w:rsidP="00C478B0">
      <w:pPr>
        <w:shd w:val="clear" w:color="auto" w:fill="FFFFFF"/>
        <w:spacing w:after="100" w:afterAutospacing="1" w:line="306" w:lineRule="atLeast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 соблюдать требования безопасности труда, производственной санитарии, электро- и пожарной безопасности и охраны природы.</w:t>
      </w:r>
    </w:p>
    <w:p w14:paraId="12F02671" w14:textId="32D29365" w:rsidR="00BA3A28" w:rsidRPr="00BA3A28" w:rsidRDefault="00BA3A28" w:rsidP="00BA3A28">
      <w:pPr>
        <w:pStyle w:val="a3"/>
        <w:shd w:val="clear" w:color="auto" w:fill="FFFFFF"/>
        <w:spacing w:before="0" w:beforeAutospacing="0" w:line="306" w:lineRule="atLeast"/>
        <w:rPr>
          <w:b/>
          <w:bCs/>
          <w:color w:val="212529"/>
        </w:rPr>
      </w:pPr>
      <w:r w:rsidRPr="00BA3A28">
        <w:rPr>
          <w:b/>
          <w:bCs/>
          <w:color w:val="212529"/>
        </w:rPr>
        <w:t>Содержание программы.</w:t>
      </w:r>
    </w:p>
    <w:p w14:paraId="13BA95EF" w14:textId="77777777" w:rsidR="00C478B0" w:rsidRPr="00C478B0" w:rsidRDefault="00C478B0" w:rsidP="00C478B0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C478B0">
        <w:rPr>
          <w:color w:val="212529"/>
        </w:rPr>
        <w:t>Программа включает теоретические и практические занятия. При составлении программы учтены принципы повторяемости учебного материала и постепенности ввода нового. Преподавание базируется на знаниях, получаемым учащимся на уроках математики, естествознания, истории и др. предметах.</w:t>
      </w:r>
    </w:p>
    <w:p w14:paraId="7816B794" w14:textId="77777777" w:rsidR="00C478B0" w:rsidRPr="00C478B0" w:rsidRDefault="00C478B0" w:rsidP="00C478B0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C478B0">
        <w:rPr>
          <w:color w:val="212529"/>
        </w:rPr>
        <w:t>Воспитательная направленность трудового обучения осуществляется в ходе целенаправленной работы учителя по формированию совокупностей ценностных качеств личности: трудолюбия и уважения к людям труда, ответственности и дисциплинированности, чувства коллективизма и товарищеской взаимопомощи, бережного отношения к общественной собственности, родной природе. Воспитание школьников организуется в процессе их трудовой деятельности, с использованием разъяснения и убеждения, бесед и демонстраций, примеров правильного отношения к труду, оценки состояния окружающей среды, практических заданий и общественных поручений.</w:t>
      </w:r>
    </w:p>
    <w:p w14:paraId="1A8DAD17" w14:textId="77777777" w:rsidR="00C478B0" w:rsidRPr="00C478B0" w:rsidRDefault="00C478B0" w:rsidP="00C478B0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C478B0">
        <w:rPr>
          <w:color w:val="212529"/>
        </w:rPr>
        <w:t>Предметом осуждения является брак в работе, неэкономное расходование материалов, сломанный инструмент, случай нарушения правил безопасности труда, дисциплины и др.</w:t>
      </w:r>
    </w:p>
    <w:p w14:paraId="48361CCD" w14:textId="77777777" w:rsidR="00C478B0" w:rsidRPr="00C478B0" w:rsidRDefault="00C478B0" w:rsidP="00C478B0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C478B0">
        <w:rPr>
          <w:color w:val="212529"/>
        </w:rPr>
        <w:t>В целях воспитания рекомендуется применять на уроках коллективные формы труда, обеспечивать взаимопомощь, взаимный контроль, совместное обсуждение результатов работы.</w:t>
      </w:r>
    </w:p>
    <w:p w14:paraId="5EFBCF52" w14:textId="77777777" w:rsidR="00C478B0" w:rsidRPr="00C478B0" w:rsidRDefault="00C478B0" w:rsidP="00C478B0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C478B0">
        <w:rPr>
          <w:color w:val="212529"/>
        </w:rPr>
        <w:t xml:space="preserve">Программа предусматривает овладение учащимся промышленной технологией изготовления мебели. В процессе трудового обучения учащиеся должны получить </w:t>
      </w:r>
      <w:proofErr w:type="spellStart"/>
      <w:r w:rsidRPr="00C478B0">
        <w:rPr>
          <w:color w:val="212529"/>
        </w:rPr>
        <w:t>общетрудовую</w:t>
      </w:r>
      <w:proofErr w:type="spellEnd"/>
      <w:r w:rsidRPr="00C478B0">
        <w:rPr>
          <w:color w:val="212529"/>
        </w:rPr>
        <w:t xml:space="preserve"> подготовку с профессиональной направленностью, способствующую их интеллектуальному и профессиональному становлению. Предшествующая подготовка позволяет школьнику специализироваться не только по изготовлению мебели, но и ремонту мебели с учетом нужд школы. Количество часов, отведенных на изучении той или иной темы, определяется исходя из уровня подготовленности учащихся, дается содержание контрольных работ.</w:t>
      </w:r>
    </w:p>
    <w:p w14:paraId="1F569F99" w14:textId="77777777" w:rsidR="00C478B0" w:rsidRDefault="00C478B0" w:rsidP="00C478B0">
      <w:pPr>
        <w:shd w:val="clear" w:color="auto" w:fill="FFFFFF"/>
        <w:spacing w:after="100" w:afterAutospacing="1" w:line="306" w:lineRule="atLeast"/>
        <w:jc w:val="center"/>
        <w:rPr>
          <w:rFonts w:eastAsia="Times New Roman" w:cs="Times New Roman"/>
          <w:b/>
          <w:bCs/>
          <w:color w:val="212529"/>
          <w:kern w:val="0"/>
          <w:sz w:val="24"/>
          <w:szCs w:val="24"/>
          <w:lang w:eastAsia="ru-RU"/>
          <w14:ligatures w14:val="none"/>
        </w:rPr>
      </w:pPr>
    </w:p>
    <w:p w14:paraId="702CC68B" w14:textId="77777777" w:rsidR="00C478B0" w:rsidRDefault="00C478B0" w:rsidP="00C478B0">
      <w:pPr>
        <w:shd w:val="clear" w:color="auto" w:fill="FFFFFF"/>
        <w:spacing w:after="100" w:afterAutospacing="1" w:line="306" w:lineRule="atLeast"/>
        <w:jc w:val="center"/>
        <w:rPr>
          <w:rFonts w:eastAsia="Times New Roman" w:cs="Times New Roman"/>
          <w:b/>
          <w:bCs/>
          <w:color w:val="212529"/>
          <w:kern w:val="0"/>
          <w:sz w:val="24"/>
          <w:szCs w:val="24"/>
          <w:lang w:eastAsia="ru-RU"/>
          <w14:ligatures w14:val="none"/>
        </w:rPr>
      </w:pPr>
    </w:p>
    <w:p w14:paraId="527975D0" w14:textId="77777777" w:rsidR="00C478B0" w:rsidRDefault="00C478B0" w:rsidP="00C478B0">
      <w:pPr>
        <w:shd w:val="clear" w:color="auto" w:fill="FFFFFF"/>
        <w:spacing w:after="100" w:afterAutospacing="1" w:line="306" w:lineRule="atLeast"/>
        <w:jc w:val="center"/>
        <w:rPr>
          <w:rFonts w:eastAsia="Times New Roman" w:cs="Times New Roman"/>
          <w:b/>
          <w:bCs/>
          <w:color w:val="212529"/>
          <w:kern w:val="0"/>
          <w:sz w:val="24"/>
          <w:szCs w:val="24"/>
          <w:lang w:eastAsia="ru-RU"/>
          <w14:ligatures w14:val="none"/>
        </w:rPr>
      </w:pPr>
    </w:p>
    <w:p w14:paraId="3A9E9A2B" w14:textId="77777777" w:rsidR="00C478B0" w:rsidRDefault="00C478B0" w:rsidP="00C478B0">
      <w:pPr>
        <w:shd w:val="clear" w:color="auto" w:fill="FFFFFF"/>
        <w:spacing w:after="100" w:afterAutospacing="1" w:line="306" w:lineRule="atLeast"/>
        <w:jc w:val="center"/>
        <w:rPr>
          <w:rFonts w:eastAsia="Times New Roman" w:cs="Times New Roman"/>
          <w:b/>
          <w:bCs/>
          <w:color w:val="212529"/>
          <w:kern w:val="0"/>
          <w:sz w:val="24"/>
          <w:szCs w:val="24"/>
          <w:lang w:eastAsia="ru-RU"/>
          <w14:ligatures w14:val="none"/>
        </w:rPr>
      </w:pPr>
    </w:p>
    <w:p w14:paraId="1CCB97F0" w14:textId="18A986A1" w:rsidR="00C478B0" w:rsidRPr="00C478B0" w:rsidRDefault="00C478B0" w:rsidP="00C478B0">
      <w:pPr>
        <w:shd w:val="clear" w:color="auto" w:fill="FFFFFF"/>
        <w:spacing w:after="100" w:afterAutospacing="1" w:line="306" w:lineRule="atLeast"/>
        <w:jc w:val="center"/>
        <w:rPr>
          <w:rFonts w:eastAsia="Times New Roman" w:cs="Times New Roman"/>
          <w:b/>
          <w:bCs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b/>
          <w:bCs/>
          <w:color w:val="212529"/>
          <w:kern w:val="0"/>
          <w:sz w:val="24"/>
          <w:szCs w:val="24"/>
          <w:lang w:eastAsia="ru-RU"/>
          <w14:ligatures w14:val="none"/>
        </w:rPr>
        <w:t>Содержание учебно-тематического планирования 7 класса</w:t>
      </w:r>
    </w:p>
    <w:p w14:paraId="49909240" w14:textId="61D76C58" w:rsidR="00C478B0" w:rsidRPr="00C478B0" w:rsidRDefault="00C478B0" w:rsidP="00C478B0">
      <w:pPr>
        <w:shd w:val="clear" w:color="auto" w:fill="FFFFFF"/>
        <w:spacing w:after="100" w:afterAutospacing="1" w:line="306" w:lineRule="atLeast"/>
        <w:jc w:val="center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(7 часов в неделю)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5145"/>
        <w:gridCol w:w="3375"/>
      </w:tblGrid>
      <w:tr w:rsidR="00C478B0" w:rsidRPr="00C478B0" w14:paraId="20F873BF" w14:textId="77777777" w:rsidTr="00C478B0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4786B4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  <w:p w14:paraId="35077EFC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п/п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9F49FB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Темы программы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8E62A7B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Кол-во часов</w:t>
            </w:r>
          </w:p>
        </w:tc>
      </w:tr>
      <w:tr w:rsidR="00C478B0" w:rsidRPr="00C478B0" w14:paraId="0B199165" w14:textId="77777777" w:rsidTr="00C478B0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7D2FAA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9A7F53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I четверть</w:t>
            </w:r>
          </w:p>
          <w:p w14:paraId="311362A7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Вводное занятие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FBC6FCB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C478B0" w:rsidRPr="00C478B0" w14:paraId="6E10579A" w14:textId="77777777" w:rsidTr="00C478B0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EB9094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166324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Фугование.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BE65324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</w:tr>
      <w:tr w:rsidR="00C478B0" w:rsidRPr="00C478B0" w14:paraId="4BDECAF7" w14:textId="77777777" w:rsidTr="00C478B0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FDB2C0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BF1058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Хранение и сушка древесины.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AE2DA55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</w:tr>
      <w:tr w:rsidR="00C478B0" w:rsidRPr="00C478B0" w14:paraId="2DD171FD" w14:textId="77777777" w:rsidTr="00C478B0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1D48A3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7786610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Геометрическая резьба по дереву.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F04D47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</w:tr>
      <w:tr w:rsidR="00C478B0" w:rsidRPr="00C478B0" w14:paraId="095D2E3B" w14:textId="77777777" w:rsidTr="00C478B0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0EBE8A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B0A6D8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Практическое повторение.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FDB031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</w:tr>
      <w:tr w:rsidR="00C478B0" w:rsidRPr="00C478B0" w14:paraId="013F67C9" w14:textId="77777777" w:rsidTr="00C478B0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C34C99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D5E6825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Самостоятельная работа.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CE0FC2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C478B0" w:rsidRPr="00C478B0" w14:paraId="3496CA74" w14:textId="77777777" w:rsidTr="00C478B0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87D497B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78EE1D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II Четверть</w:t>
            </w:r>
          </w:p>
          <w:p w14:paraId="2F53D2A3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Вводное занятие.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C473AF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C478B0" w:rsidRPr="00C478B0" w14:paraId="2FCA13A4" w14:textId="77777777" w:rsidTr="00C478B0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E1A1BB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063164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Угловое концевое соединение на шип с </w:t>
            </w:r>
            <w:proofErr w:type="spellStart"/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полупотёмком</w:t>
            </w:r>
            <w:proofErr w:type="spellEnd"/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несквозной УК-4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A1947A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</w:tr>
      <w:tr w:rsidR="00C478B0" w:rsidRPr="00C478B0" w14:paraId="4F60BE4C" w14:textId="77777777" w:rsidTr="00C478B0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605636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D85B70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Непрозрачная отделка столярного изделия.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F38C169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</w:tr>
      <w:tr w:rsidR="00C478B0" w:rsidRPr="00C478B0" w14:paraId="3CA8DB27" w14:textId="77777777" w:rsidTr="00C478B0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714BB1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71963A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Токарные работы.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9CE924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</w:tr>
      <w:tr w:rsidR="00C478B0" w:rsidRPr="00C478B0" w14:paraId="0D478062" w14:textId="77777777" w:rsidTr="00C478B0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4EC2F2D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3DA9A2D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Практическое повторение.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4599F77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</w:tr>
      <w:tr w:rsidR="00C478B0" w:rsidRPr="00C478B0" w14:paraId="23CE5CE0" w14:textId="77777777" w:rsidTr="00C478B0">
        <w:trPr>
          <w:trHeight w:val="25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14F583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E1B6820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Самостоятельная работа.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765CAE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C478B0" w:rsidRPr="00C478B0" w14:paraId="4D022623" w14:textId="77777777" w:rsidTr="00C478B0">
        <w:trPr>
          <w:trHeight w:val="19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ECDB2CD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512980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III Четверть.</w:t>
            </w:r>
          </w:p>
          <w:p w14:paraId="68B21B31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Вводное занятие.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3CA2535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C478B0" w:rsidRPr="00C478B0" w14:paraId="1E3E872E" w14:textId="77777777" w:rsidTr="00C478B0">
        <w:trPr>
          <w:trHeight w:val="270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7DFC48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4441C2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Обработка деталей из древесины твёрдых пород.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9B5CA8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</w:tr>
      <w:tr w:rsidR="00C478B0" w:rsidRPr="00C478B0" w14:paraId="2FC46D3C" w14:textId="77777777" w:rsidTr="00C478B0">
        <w:trPr>
          <w:trHeight w:val="10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D4A3C9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9C3912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Угловое соединение на ус со вставным плоским шипом сквозным УК-2.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466CB0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</w:tr>
      <w:tr w:rsidR="00C478B0" w:rsidRPr="00C478B0" w14:paraId="7BDB9F18" w14:textId="77777777" w:rsidTr="00C478B0">
        <w:trPr>
          <w:trHeight w:val="58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D9F73B6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926C997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Круглые лесоматериалы.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010495F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C478B0" w:rsidRPr="00C478B0" w14:paraId="6DC969C6" w14:textId="77777777" w:rsidTr="00C478B0">
        <w:trPr>
          <w:trHeight w:val="34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7356E7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D9A712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Затачивание резцов (ножей) строгального инструмента.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EB3E7F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</w:tr>
      <w:tr w:rsidR="00C478B0" w:rsidRPr="00C478B0" w14:paraId="3278CC70" w14:textId="77777777" w:rsidTr="00C478B0">
        <w:trPr>
          <w:trHeight w:val="315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EBB063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DAAFB1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Практическое повторение.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92D818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41</w:t>
            </w:r>
          </w:p>
        </w:tc>
      </w:tr>
      <w:tr w:rsidR="00C478B0" w:rsidRPr="00C478B0" w14:paraId="1439241C" w14:textId="77777777" w:rsidTr="00C478B0">
        <w:trPr>
          <w:trHeight w:val="90"/>
        </w:trPr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47B59C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0F021A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Самостоятельная работа.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D096E2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C478B0" w:rsidRPr="00C478B0" w14:paraId="13F21747" w14:textId="77777777" w:rsidTr="00C478B0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2B0F00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EB621E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IV Четверть</w:t>
            </w:r>
          </w:p>
          <w:p w14:paraId="1E200120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Вводное занятие.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D7F580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C478B0" w:rsidRPr="00C478B0" w14:paraId="19EC6A83" w14:textId="77777777" w:rsidTr="00C478B0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73C839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D50CD8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Угловые ящичные соединения УЯ-1 и Уя-2.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5AA803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</w:tr>
      <w:tr w:rsidR="00C478B0" w:rsidRPr="00C478B0" w14:paraId="3D70017A" w14:textId="77777777" w:rsidTr="00C478B0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DBEDAF7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E2F220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Свойства древесины.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6F7889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C478B0" w:rsidRPr="00C478B0" w14:paraId="2FA530CE" w14:textId="77777777" w:rsidTr="00C478B0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F579C5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4D22E1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Выполнение криволинейного отверстия и выемки. Обработка криволинейной кромки.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3FE0EF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</w:tr>
      <w:tr w:rsidR="00C478B0" w:rsidRPr="00C478B0" w14:paraId="356E600C" w14:textId="77777777" w:rsidTr="00C478B0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4E0B9A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5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01FF8B3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Практическое повторение.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94B848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</w:tr>
      <w:tr w:rsidR="00C478B0" w:rsidRPr="00C478B0" w14:paraId="7271563E" w14:textId="77777777" w:rsidTr="00C478B0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67878C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C7E1DF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Контрольная работа.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3103F4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C478B0" w:rsidRPr="00C478B0" w14:paraId="2CB88AA3" w14:textId="77777777" w:rsidTr="00C478B0"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0687FB" w14:textId="77777777" w:rsidR="00C478B0" w:rsidRPr="00C478B0" w:rsidRDefault="00C478B0" w:rsidP="00C478B0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5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9B5A9C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3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CEFF5E1" w14:textId="36C53333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338</w:t>
            </w:r>
          </w:p>
        </w:tc>
      </w:tr>
    </w:tbl>
    <w:p w14:paraId="3EAB5725" w14:textId="77777777" w:rsidR="00C478B0" w:rsidRPr="00C478B0" w:rsidRDefault="00C478B0" w:rsidP="00C478B0">
      <w:pPr>
        <w:shd w:val="clear" w:color="auto" w:fill="FFFFFF"/>
        <w:spacing w:after="100" w:afterAutospacing="1" w:line="306" w:lineRule="atLeast"/>
        <w:jc w:val="center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Содержание самостоятельных и контрольных работ 7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5445"/>
        <w:gridCol w:w="2295"/>
      </w:tblGrid>
      <w:tr w:rsidR="00C478B0" w:rsidRPr="00C478B0" w14:paraId="0A20A3F1" w14:textId="77777777" w:rsidTr="00C478B0"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3B0EAB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Четверть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AE82FF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Тема</w:t>
            </w:r>
          </w:p>
        </w:tc>
        <w:tc>
          <w:tcPr>
            <w:tcW w:w="2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E4586A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</w:tr>
      <w:tr w:rsidR="00C478B0" w:rsidRPr="00C478B0" w14:paraId="719F1C8C" w14:textId="77777777" w:rsidTr="00C478B0"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13E0854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I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3D245B2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Самостоятельная работа. Изготовление ящика для цветов.</w:t>
            </w:r>
          </w:p>
        </w:tc>
        <w:tc>
          <w:tcPr>
            <w:tcW w:w="2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C8ACEF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C478B0" w:rsidRPr="00C478B0" w14:paraId="75862A37" w14:textId="77777777" w:rsidTr="00C478B0"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170AE5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II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F099330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Самостоятельная работа. Изготовление подставки.</w:t>
            </w:r>
          </w:p>
        </w:tc>
        <w:tc>
          <w:tcPr>
            <w:tcW w:w="2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60616A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C478B0" w:rsidRPr="00C478B0" w14:paraId="21006008" w14:textId="77777777" w:rsidTr="00C478B0"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0E80C8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III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26F5BC9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Самостоятельная работа. Изготовление рамки для фото.</w:t>
            </w:r>
          </w:p>
        </w:tc>
        <w:tc>
          <w:tcPr>
            <w:tcW w:w="2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2113C6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C478B0" w:rsidRPr="00C478B0" w14:paraId="49C159CD" w14:textId="77777777" w:rsidTr="00C478B0"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70E93A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IV</w:t>
            </w:r>
          </w:p>
        </w:tc>
        <w:tc>
          <w:tcPr>
            <w:tcW w:w="5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4B01323" w14:textId="77777777" w:rsidR="00C478B0" w:rsidRPr="00C478B0" w:rsidRDefault="00C478B0" w:rsidP="00C478B0">
            <w:pPr>
              <w:spacing w:after="100" w:afterAutospacing="1" w:line="306" w:lineRule="atLeast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Контрольная работа. Изготовление полочки для цветов.</w:t>
            </w:r>
          </w:p>
        </w:tc>
        <w:tc>
          <w:tcPr>
            <w:tcW w:w="2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DB00FB" w14:textId="77777777" w:rsidR="00C478B0" w:rsidRPr="00C478B0" w:rsidRDefault="00C478B0" w:rsidP="00C478B0">
            <w:pPr>
              <w:spacing w:after="100" w:afterAutospacing="1" w:line="306" w:lineRule="atLeast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478B0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</w:tbl>
    <w:p w14:paraId="736E3592" w14:textId="0AC5D084" w:rsidR="00DC4B43" w:rsidRPr="00DC4B43" w:rsidRDefault="00C478B0" w:rsidP="00F237C7">
      <w:pPr>
        <w:shd w:val="clear" w:color="auto" w:fill="FFFFFF"/>
        <w:spacing w:after="100" w:afterAutospacing="1" w:line="306" w:lineRule="atLeast"/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bookmarkStart w:id="0" w:name="_Hlk177663342"/>
      <w:r w:rsidRPr="00C478B0">
        <w:rPr>
          <w:rFonts w:eastAsia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 </w:t>
      </w:r>
      <w:bookmarkEnd w:id="0"/>
    </w:p>
    <w:p w14:paraId="419EEF5B" w14:textId="77777777" w:rsidR="00F237C7" w:rsidRPr="00F237C7" w:rsidRDefault="00F237C7" w:rsidP="00F237C7">
      <w:pPr>
        <w:spacing w:after="0"/>
        <w:ind w:left="-567" w:firstLine="360"/>
        <w:jc w:val="center"/>
        <w:rPr>
          <w:rFonts w:eastAsia="Calibri" w:cs="Times New Roman"/>
          <w:b/>
          <w:kern w:val="0"/>
          <w:szCs w:val="28"/>
          <w:lang w:bidi="en-US"/>
          <w14:ligatures w14:val="none"/>
        </w:rPr>
      </w:pPr>
      <w:r w:rsidRPr="00F237C7">
        <w:rPr>
          <w:rFonts w:eastAsia="Calibri" w:cs="Times New Roman"/>
          <w:b/>
          <w:kern w:val="0"/>
          <w:szCs w:val="28"/>
          <w:lang w:bidi="en-US"/>
          <w14:ligatures w14:val="none"/>
        </w:rPr>
        <w:t xml:space="preserve">Календарно – </w:t>
      </w:r>
      <w:proofErr w:type="gramStart"/>
      <w:r w:rsidRPr="00F237C7">
        <w:rPr>
          <w:rFonts w:eastAsia="Calibri" w:cs="Times New Roman"/>
          <w:b/>
          <w:kern w:val="0"/>
          <w:szCs w:val="28"/>
          <w:lang w:bidi="en-US"/>
          <w14:ligatures w14:val="none"/>
        </w:rPr>
        <w:t>тематическое  планирование</w:t>
      </w:r>
      <w:proofErr w:type="gramEnd"/>
      <w:r w:rsidRPr="00F237C7">
        <w:rPr>
          <w:rFonts w:eastAsia="Calibri" w:cs="Times New Roman"/>
          <w:b/>
          <w:kern w:val="0"/>
          <w:szCs w:val="28"/>
          <w:lang w:bidi="en-US"/>
          <w14:ligatures w14:val="none"/>
        </w:rPr>
        <w:t xml:space="preserve"> в 7 классе (столярное дело)</w:t>
      </w:r>
    </w:p>
    <w:tbl>
      <w:tblPr>
        <w:tblW w:w="95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5"/>
        <w:gridCol w:w="7"/>
        <w:gridCol w:w="8530"/>
        <w:gridCol w:w="498"/>
      </w:tblGrid>
      <w:tr w:rsidR="00F237C7" w:rsidRPr="00F237C7" w14:paraId="1F3E2043" w14:textId="77777777" w:rsidTr="00F237C7">
        <w:trPr>
          <w:trHeight w:val="315"/>
          <w:tblHeader/>
        </w:trPr>
        <w:tc>
          <w:tcPr>
            <w:tcW w:w="5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3D2B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16"/>
                <w:szCs w:val="16"/>
                <w:lang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16"/>
                <w:szCs w:val="16"/>
                <w:lang w:bidi="en-US"/>
                <w14:ligatures w14:val="none"/>
              </w:rPr>
              <w:t>№</w:t>
            </w: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5C90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  <w:proofErr w:type="gramStart"/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Тема  занятия</w:t>
            </w:r>
            <w:proofErr w:type="gramEnd"/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7FADCC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0"/>
                <w:szCs w:val="20"/>
                <w:lang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0"/>
                <w:szCs w:val="20"/>
                <w:lang w:bidi="en-US"/>
                <w14:ligatures w14:val="none"/>
              </w:rPr>
              <w:t>Часы</w:t>
            </w:r>
          </w:p>
        </w:tc>
      </w:tr>
      <w:tr w:rsidR="00F237C7" w:rsidRPr="00F237C7" w14:paraId="2395837A" w14:textId="77777777" w:rsidTr="00F237C7">
        <w:trPr>
          <w:trHeight w:val="221"/>
          <w:tblHeader/>
        </w:trPr>
        <w:tc>
          <w:tcPr>
            <w:tcW w:w="5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64B6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16"/>
                <w:szCs w:val="16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C60B4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90EA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</w:tr>
      <w:tr w:rsidR="00F237C7" w:rsidRPr="00F237C7" w14:paraId="62D11770" w14:textId="77777777" w:rsidTr="00F237C7">
        <w:trPr>
          <w:trHeight w:val="53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19AE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03D8" w14:textId="77777777" w:rsidR="00F237C7" w:rsidRPr="00F237C7" w:rsidRDefault="00F237C7" w:rsidP="00F237C7">
            <w:pPr>
              <w:spacing w:after="0"/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  <w:t>Организация работы в столярной мастерской.</w:t>
            </w:r>
          </w:p>
          <w:p w14:paraId="092A7B4B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b/>
                <w:kern w:val="0"/>
                <w:sz w:val="24"/>
                <w:szCs w:val="24"/>
                <w:u w:val="single"/>
                <w:lang w:bidi="en-US"/>
                <w14:ligatures w14:val="none"/>
              </w:rPr>
            </w:pPr>
            <w:r w:rsidRPr="00F237C7"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  <w:t>Правила безопасности труда. (6 часов)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AF9B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0612E12E" w14:textId="77777777" w:rsidTr="00F237C7">
        <w:trPr>
          <w:trHeight w:val="696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1236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5205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 xml:space="preserve">Инструктаж по соблюдению </w:t>
            </w:r>
            <w:proofErr w:type="gramStart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техники  безопасности</w:t>
            </w:r>
            <w:proofErr w:type="gramEnd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 xml:space="preserve"> (далее ТБ), противопожарной безопасности. Ознакомление с учебным планом на 1-ый триместр. 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70B2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1</w:t>
            </w:r>
          </w:p>
        </w:tc>
      </w:tr>
      <w:tr w:rsidR="00F237C7" w:rsidRPr="00F237C7" w14:paraId="5C55F233" w14:textId="77777777" w:rsidTr="00F237C7">
        <w:trPr>
          <w:trHeight w:val="345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4EBF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AF3B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 xml:space="preserve">Организация рабочего места. Настройка верстака по высоте. Раскладывание инструмента. Установка </w:t>
            </w:r>
            <w:proofErr w:type="spellStart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стусла</w:t>
            </w:r>
            <w:proofErr w:type="spellEnd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4CF7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2</w:t>
            </w:r>
          </w:p>
        </w:tc>
      </w:tr>
      <w:tr w:rsidR="00F237C7" w:rsidRPr="00F237C7" w14:paraId="0294CB99" w14:textId="77777777" w:rsidTr="00F237C7">
        <w:trPr>
          <w:trHeight w:val="345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7B52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CEF1B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8B04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</w:tr>
      <w:tr w:rsidR="00F237C7" w:rsidRPr="00F237C7" w14:paraId="7BF77B78" w14:textId="77777777" w:rsidTr="00F237C7">
        <w:trPr>
          <w:trHeight w:val="56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5951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3CC4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Правила безопасности труда в мастерской.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E87F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1</w:t>
            </w:r>
          </w:p>
        </w:tc>
      </w:tr>
      <w:tr w:rsidR="00F237C7" w:rsidRPr="00F237C7" w14:paraId="2291306A" w14:textId="77777777" w:rsidTr="00F237C7">
        <w:trPr>
          <w:trHeight w:val="296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A09B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3771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Правильная установка заготовок на верстаке для различных видов обработки древесины.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E1C9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2</w:t>
            </w:r>
          </w:p>
        </w:tc>
      </w:tr>
      <w:tr w:rsidR="00F237C7" w:rsidRPr="00F237C7" w14:paraId="4F4BC363" w14:textId="77777777" w:rsidTr="00F237C7">
        <w:trPr>
          <w:trHeight w:val="296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0E74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6379B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0960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</w:tr>
      <w:tr w:rsidR="00F237C7" w:rsidRPr="00F237C7" w14:paraId="39ED629E" w14:textId="77777777" w:rsidTr="00F237C7">
        <w:trPr>
          <w:trHeight w:val="358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9711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72272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  <w:t>Угловое концевое соединение брусков на ус. (33 часа)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3CE4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</w:tr>
      <w:tr w:rsidR="00F237C7" w:rsidRPr="00F237C7" w14:paraId="4849E689" w14:textId="77777777" w:rsidTr="00F237C7">
        <w:trPr>
          <w:trHeight w:val="358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261B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BCA6D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Способы соединения деталей.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91AA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1</w:t>
            </w:r>
          </w:p>
        </w:tc>
      </w:tr>
      <w:tr w:rsidR="00F237C7" w:rsidRPr="00F237C7" w14:paraId="1E153063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0290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544A0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 xml:space="preserve">Разметка мест соединения деталей. Спиливание углов в </w:t>
            </w:r>
            <w:proofErr w:type="spellStart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стусле</w:t>
            </w:r>
            <w:proofErr w:type="spellEnd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. Выполнение пропилов по углам детали.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80B2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2</w:t>
            </w:r>
          </w:p>
        </w:tc>
      </w:tr>
      <w:tr w:rsidR="00F237C7" w:rsidRPr="00F237C7" w14:paraId="57F5A758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0821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9C61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E62A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</w:tr>
      <w:tr w:rsidR="00F237C7" w:rsidRPr="00F237C7" w14:paraId="301BD68A" w14:textId="77777777" w:rsidTr="00F237C7">
        <w:trPr>
          <w:trHeight w:val="47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C0A6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6670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Устройство и назначение фальцгобеля. Правила безопасной работы.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B121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1</w:t>
            </w:r>
          </w:p>
        </w:tc>
      </w:tr>
      <w:tr w:rsidR="00F237C7" w:rsidRPr="00F237C7" w14:paraId="0052BEAA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39C2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EA835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Разметка и строгание фальца фальцгобелем.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E634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00A5D831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2108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4D5E6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9DED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47895CAA" w14:textId="77777777" w:rsidTr="00F237C7">
        <w:trPr>
          <w:trHeight w:val="53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6FDE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78DF7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Устройство и назначение зензубеля. Правила безопасной работы.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F48D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17992BC1" w14:textId="77777777" w:rsidTr="00F237C7">
        <w:trPr>
          <w:trHeight w:val="344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B212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049A2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Разметка и строгание фальца фальцгобелем. Подчистка фальца зензубелем.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B7AD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30DA8D1A" w14:textId="77777777" w:rsidTr="00F237C7">
        <w:trPr>
          <w:trHeight w:val="344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4136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29400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A69C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4E8CEF20" w14:textId="77777777" w:rsidTr="00F237C7">
        <w:trPr>
          <w:trHeight w:val="42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F450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810B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Устройство и назначение шпунтубеля. Правила безопасной работы.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76FD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41558014" w14:textId="77777777" w:rsidTr="00F237C7">
        <w:trPr>
          <w:trHeight w:val="325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72FF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E6859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proofErr w:type="spellStart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Выстругивание</w:t>
            </w:r>
            <w:proofErr w:type="spellEnd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 xml:space="preserve"> шпунта разной глубины и ширины.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CB4B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7DDF60FF" w14:textId="77777777" w:rsidTr="00F237C7">
        <w:trPr>
          <w:trHeight w:val="314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4733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B3164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9634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7AD45DFD" w14:textId="77777777" w:rsidTr="00F237C7">
        <w:trPr>
          <w:trHeight w:val="464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0CB8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9F93C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Изготовление портретной рамки с фальцем. План работы.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5F85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2F19802C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6BCB4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20BB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Подбор материала, разметка и изготовление брусков нужных размеров.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6985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7CEB65A8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F0B4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CDF44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FE2F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2C4E7E29" w14:textId="77777777" w:rsidTr="00F237C7">
        <w:trPr>
          <w:trHeight w:val="334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E2F4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A8D78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Соединение брусков на ус со вставным шипом.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24E8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625B9570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C841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4BE5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Выполнение фальца на заготовках деталей для рамки.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4159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6EEC5CB1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CB17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C36A7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83E7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745677E2" w14:textId="77777777" w:rsidTr="00F237C7">
        <w:trPr>
          <w:trHeight w:val="514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EDEE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B894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Материал для изготовления шипа. Инструмент для пропила.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B5A6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131F1F9A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152F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37E1E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 xml:space="preserve">Разметить и спилить в </w:t>
            </w:r>
            <w:proofErr w:type="spellStart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стусле</w:t>
            </w:r>
            <w:proofErr w:type="spellEnd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 xml:space="preserve"> углы для соединения деталей на ус. Собрать рамку, проверить плотность соединений. Склеить рамку.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4121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444B9EC6" w14:textId="77777777" w:rsidTr="00F237C7">
        <w:trPr>
          <w:trHeight w:val="37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119E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C967D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2D2E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1234A84D" w14:textId="77777777" w:rsidTr="00F237C7">
        <w:trPr>
          <w:trHeight w:val="47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EF24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1106C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Отличие соединения на шип сквозной одинарный от соединения на ус одинарным шипом.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B8A1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054BD645" w14:textId="77777777" w:rsidTr="00F237C7">
        <w:trPr>
          <w:trHeight w:val="34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3D23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B0CCF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Сделать пропилы для вставок, изготовить и вклеить шипы. Застрогать и зачистить рамку.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114E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47687FA6" w14:textId="77777777" w:rsidTr="00F237C7">
        <w:trPr>
          <w:trHeight w:val="34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BD01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AA216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EDDA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4C7CB494" w14:textId="77777777" w:rsidTr="00F237C7">
        <w:trPr>
          <w:trHeight w:val="376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EEFB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DC756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 xml:space="preserve">Изготовление рамки с фальцем в одну треть. 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F1E7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5BE0AF60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60E3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9DD7A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Подобрать материал. Изготовить бруски. Разметить места соединений. Запилить шипы и проушины.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5235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5200D558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D69B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9E542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CC7F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1A260336" w14:textId="77777777" w:rsidTr="00F237C7">
        <w:trPr>
          <w:trHeight w:val="338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63EB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E4C5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Последовательность изготовления рамки с различным соединением брусков.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2E75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4E746427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E803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29A2C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Выполнение фальца в одну треть на заготовках деталей для рамки.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7715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0B34636E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1D88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0E3CA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A01C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28C8C326" w14:textId="77777777" w:rsidTr="00F237C7">
        <w:trPr>
          <w:trHeight w:val="474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1833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840EF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Соединение деталей на шип открытый сквозной одинарный.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D396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0D6820A3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40ED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E9FCF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Спилить щечки у бруска, выдолбить проушины, подогнать соединения, склеить рамку.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AEA1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6D3A315B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D5AB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9F3C3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5663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5BCEB5DF" w14:textId="77777777" w:rsidTr="00F237C7">
        <w:trPr>
          <w:trHeight w:val="614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6FA9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C8D1F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  <w:t xml:space="preserve">Затачивание ножей строгального инструмента. </w:t>
            </w:r>
            <w:proofErr w:type="gramStart"/>
            <w:r w:rsidRPr="00F237C7"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  <w:t>( 6</w:t>
            </w:r>
            <w:proofErr w:type="gramEnd"/>
            <w:r w:rsidRPr="00F237C7"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  <w:t xml:space="preserve"> часов)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B94C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0763EEBA" w14:textId="77777777" w:rsidTr="00F237C7">
        <w:trPr>
          <w:trHeight w:val="464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2433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D797E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Устройство ножа и угол заточки. Правила безопасности при затачивании.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9CC1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118AD3AB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FC89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9D8A1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Выполнить рисунок ножа и надписать его основные элементы. Проверить угол заточки ножа.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6F8F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11939A59" w14:textId="77777777" w:rsidTr="00F237C7">
        <w:trPr>
          <w:trHeight w:val="319"/>
        </w:trPr>
        <w:tc>
          <w:tcPr>
            <w:tcW w:w="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02FE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A82C5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97C2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5EE35144" w14:textId="77777777" w:rsidTr="00F237C7">
        <w:trPr>
          <w:trHeight w:val="3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0000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DFEA0" w14:textId="77777777" w:rsidR="00F237C7" w:rsidRPr="00F237C7" w:rsidRDefault="00F237C7" w:rsidP="00F237C7">
            <w:pPr>
              <w:suppressAutoHyphens/>
              <w:spacing w:after="0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 xml:space="preserve"> Приемы заточки инструмента.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3F47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28011B45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8B66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D9EE6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Затачивание ножа рубанка.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A50A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1BE0BE40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E588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5667A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2885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7D638F03" w14:textId="77777777" w:rsidTr="00F237C7">
        <w:trPr>
          <w:trHeight w:val="37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5047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78204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  <w:t>Угловые ящичные соединения. (27 часов)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C592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6C1DC42D" w14:textId="77777777" w:rsidTr="00F237C7">
        <w:trPr>
          <w:trHeight w:val="37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66D0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F3C2A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Основные виды ящичных соединений.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E1D0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212ADA4C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DF25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5E63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Подбор материала. Изготовление досок для ящика.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F4E5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3C053C6C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69E8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CAA05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5943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03092909" w14:textId="77777777" w:rsidTr="00F237C7">
        <w:trPr>
          <w:trHeight w:val="476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C6FD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DA3E4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Соединение досок на шип прямой открытый. Последовательность выполнения.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1C58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3F8312D8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FCD6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B6AEC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color w:val="92D050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Разметка и выполнение проушин. Разметка и выполнение шипов. Соединение деталей.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ADA8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5C45ACE1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CDDA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3D9EB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EF46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1FEBAED0" w14:textId="77777777" w:rsidTr="00F237C7">
        <w:trPr>
          <w:trHeight w:val="438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0D93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3B871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Соединение досок на шип открытый "Ласточкин хвост". Последовательность выполнения.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7A3B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30834F6E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2FCA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C2422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 xml:space="preserve">Разметка торцов проушин, разметка проушин на </w:t>
            </w:r>
            <w:proofErr w:type="spellStart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пласти</w:t>
            </w:r>
            <w:proofErr w:type="spellEnd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, разметка шипов. Выполнение шипов и проушин. Соединение деталей.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1EB2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14C32EE9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007C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E6080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E4F8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77C081BB" w14:textId="77777777" w:rsidTr="00F237C7">
        <w:trPr>
          <w:trHeight w:val="386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6189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83C9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 xml:space="preserve">Соединение досок на шип "Ласточкин хвост" </w:t>
            </w:r>
            <w:proofErr w:type="spellStart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вполупотай</w:t>
            </w:r>
            <w:proofErr w:type="spellEnd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86A4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12757C7E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C8EA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174B9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Разметка и выполнение проушин. Разметка и выполнение шипов. Соединение деталей.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D47D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0A5290E4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9F14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489AC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694B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2F31CA30" w14:textId="77777777" w:rsidTr="00F237C7">
        <w:trPr>
          <w:trHeight w:val="49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258A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5E723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Изготовление ящика. Последовательность изготовления.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18E9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0B999659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5C92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A0B4D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Подготовка досок по заданному размеру. Разметка и выполнение шипов и проушин для соединения передней, задней и боковых стенок ящика.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8700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075DA7ED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7D8C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1397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5662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0042D3DF" w14:textId="77777777" w:rsidTr="00F237C7">
        <w:trPr>
          <w:trHeight w:val="46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DB4F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D2B1F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Соединение стенок ящика.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160C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38DED042" w14:textId="77777777" w:rsidTr="00F237C7">
        <w:trPr>
          <w:trHeight w:val="34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C6C3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3FBE2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proofErr w:type="gramStart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Сборка ,</w:t>
            </w:r>
            <w:proofErr w:type="gramEnd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 xml:space="preserve"> подгон элементов сопряжения, разборка ящика. Зачистка стенок с внутренней стороны. Сборка ящика </w:t>
            </w:r>
            <w:proofErr w:type="gramStart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на клею</w:t>
            </w:r>
            <w:proofErr w:type="gramEnd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. Зачистка стенок с внешней стороны.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FB8B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193DDBB4" w14:textId="77777777" w:rsidTr="00F237C7">
        <w:trPr>
          <w:trHeight w:val="34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4007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D3465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D716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6409D2E9" w14:textId="77777777" w:rsidTr="00F237C7">
        <w:trPr>
          <w:trHeight w:val="464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5A5C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170AF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Переносной ящик. Его назначение, план работы по изготовлению.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CDC0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329FA1D2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227D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0FA31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Подобрать материал. Выпилить и выстрогать нужное количество брусков.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90B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6CC6E66C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D69F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969BA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E7DA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1EFF4B6B" w14:textId="77777777" w:rsidTr="00F237C7">
        <w:trPr>
          <w:trHeight w:val="6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A3F7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8EF68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Способы соединения брусков.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36DB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68420A5C" w14:textId="77777777" w:rsidTr="00F237C7">
        <w:trPr>
          <w:trHeight w:val="34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F8B9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EBB87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Разметить и соединить детали рамки на шипах, выстрогать шпунт, выпилить и вставить филенки.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2094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67EF7223" w14:textId="77777777" w:rsidTr="00F237C7">
        <w:trPr>
          <w:trHeight w:val="34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52AC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475DC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6FE8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2D935BC4" w14:textId="77777777" w:rsidTr="00F237C7">
        <w:trPr>
          <w:trHeight w:val="563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895F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4E77E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Столярный клей, подготовка к склеиванию.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886A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5C3F8CB1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4187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28AEC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Склеить и застрогать рамки, соединить рамки, изготовить и установить дно и ручки.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4006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019F2F0F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46C8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93063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159E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0D8A44B4" w14:textId="77777777" w:rsidTr="00F237C7">
        <w:trPr>
          <w:trHeight w:val="6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FA4F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B9AD2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  <w:t xml:space="preserve">Характеристика древесины твердых пород и ее применение. </w:t>
            </w:r>
            <w:proofErr w:type="gramStart"/>
            <w:r w:rsidRPr="00F237C7"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  <w:t>( 6</w:t>
            </w:r>
            <w:proofErr w:type="gramEnd"/>
            <w:r w:rsidRPr="00F237C7"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  <w:t xml:space="preserve"> часов)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1B5E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272F8D17" w14:textId="77777777" w:rsidTr="00F237C7">
        <w:trPr>
          <w:trHeight w:val="474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71CE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9918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Строение древесины.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FC77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000BB8E5" w14:textId="77777777" w:rsidTr="00F237C7">
        <w:trPr>
          <w:trHeight w:val="28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7A67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8B375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 xml:space="preserve">Основные разрезы ствола: поперечный, радиальный, </w:t>
            </w:r>
            <w:proofErr w:type="spellStart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тангентальный</w:t>
            </w:r>
            <w:proofErr w:type="spellEnd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7AE1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3FD3F63F" w14:textId="77777777" w:rsidTr="00F237C7">
        <w:trPr>
          <w:trHeight w:val="28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C9C9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9FE62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DF52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45C0F7E9" w14:textId="77777777" w:rsidTr="00F237C7">
        <w:trPr>
          <w:trHeight w:val="577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A581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C1ECD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Свойства и применение древесины основных твердых пород.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8F9E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1AD383F4" w14:textId="77777777" w:rsidTr="00F237C7">
        <w:trPr>
          <w:trHeight w:val="341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82B6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2FA0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Определение вида древесины по срезу.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C6BF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3E981706" w14:textId="77777777" w:rsidTr="00F237C7">
        <w:trPr>
          <w:trHeight w:val="341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E3BC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270B3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4EDB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02EE6FA6" w14:textId="77777777" w:rsidTr="00F237C7">
        <w:trPr>
          <w:trHeight w:val="6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1D0A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EFD00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  <w:t>Обработка деталей из древесины твердых пород. (39 часов)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9FEC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638A338D" w14:textId="77777777" w:rsidTr="00F237C7">
        <w:trPr>
          <w:trHeight w:val="6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F745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3BBE1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Твердые породы дерева. Технические характеристики.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7EDB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681DC839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8B0E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61F7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Пробное пиление заготовок из древесины мягких и твердых пород.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1E50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73182C2E" w14:textId="77777777" w:rsidTr="00F237C7">
        <w:trPr>
          <w:trHeight w:val="606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2F89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78C24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EDBC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4AD8EF85" w14:textId="77777777" w:rsidTr="00F237C7">
        <w:trPr>
          <w:trHeight w:val="6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D36E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2DA08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Особенности обработки деталей из древесины твердых пород.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5228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517656B8" w14:textId="77777777" w:rsidTr="00F237C7">
        <w:trPr>
          <w:trHeight w:val="32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9D66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5B54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Подбор и наладка инструмента, пробное строгание заготовок из древесины мягких и твердых пород.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5000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0E215622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A4D7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59755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7FCE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6BF5EEBE" w14:textId="77777777" w:rsidTr="00F237C7">
        <w:trPr>
          <w:trHeight w:val="6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0329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00732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Правильный подбор древесины, пригодной для изготовления ручек к столярным инструментам.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F80F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6F9464F4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EAE1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39D52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Черновая разметка и выпиливание заготовок с учетом направления волокон древесины.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15A0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5B802794" w14:textId="77777777" w:rsidTr="00F237C7">
        <w:trPr>
          <w:trHeight w:val="286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D4F6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9FA3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E185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0FB82674" w14:textId="77777777" w:rsidTr="00F237C7">
        <w:trPr>
          <w:trHeight w:val="6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500D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AE328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Ручка для молотка. Требования к материалу. Последовательность работы при изготовлении.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469B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156B10D9" w14:textId="77777777" w:rsidTr="00F237C7">
        <w:trPr>
          <w:trHeight w:val="295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F933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FD0D4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Подбор материала и инструмента, разметка и выпиливание заготовки.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0A71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42B6D3B7" w14:textId="77777777" w:rsidTr="00F237C7">
        <w:trPr>
          <w:trHeight w:val="295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08FB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F6F34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1EEB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22129B5E" w14:textId="77777777" w:rsidTr="00F237C7">
        <w:trPr>
          <w:trHeight w:val="6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E094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88A72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Технические требования к качеству выполнения операций.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1AD8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181042E6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1CE5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45C6E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Строгание заготовки по размерам, указанным на чертеже.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9644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59D3883D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24CE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7D5F8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4A7D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47E5BFF1" w14:textId="77777777" w:rsidTr="00F237C7">
        <w:trPr>
          <w:trHeight w:val="6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66E7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E5E1E" w14:textId="77777777" w:rsidR="00F237C7" w:rsidRPr="00F237C7" w:rsidRDefault="00F237C7" w:rsidP="00F237C7">
            <w:pPr>
              <w:suppressAutoHyphens/>
              <w:spacing w:after="0"/>
              <w:ind w:left="-108"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Последовательность и способ крепления ручки в отверстии молотка.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9990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0C356086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6388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43039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Придание заготовке овального сечения (разметка, строгание фаски, закругление грани на глаз).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D00D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45C95A64" w14:textId="77777777" w:rsidTr="00F237C7">
        <w:trPr>
          <w:trHeight w:val="274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B364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304CD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27E2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296FD064" w14:textId="77777777" w:rsidTr="00F237C7">
        <w:trPr>
          <w:trHeight w:val="6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980D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F0FE1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Клинья для расклинивания ручки молотка и расположение клина в головке.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E674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215E49EB" w14:textId="77777777" w:rsidTr="00F237C7">
        <w:trPr>
          <w:trHeight w:val="32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4EDD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05983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Отпиливание припуска по длине, обработка торца ручки.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DFA3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492A354E" w14:textId="77777777" w:rsidTr="00F237C7">
        <w:trPr>
          <w:trHeight w:val="32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7218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3E59F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FBF8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4A12A57A" w14:textId="77777777" w:rsidTr="00F237C7">
        <w:trPr>
          <w:trHeight w:val="51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D091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D45B5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Способы отделки изделия.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147C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17F5BA73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1DB9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82B55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Зачистка поверхности ручки шлифовальной шкуркой. Насадка молотка на ручку. Проверка качества насадки ручки на молоток.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2FA7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0D49AC11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7A82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EB7EC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CBBF" w14:textId="77777777" w:rsidR="00F237C7" w:rsidRPr="00F237C7" w:rsidRDefault="00F237C7" w:rsidP="00F237C7">
            <w:pPr>
              <w:spacing w:after="0"/>
              <w:rPr>
                <w:rFonts w:ascii="Baskerville Old Face" w:eastAsia="Calibri" w:hAnsi="Baskerville Old Face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71863A2E" w14:textId="77777777" w:rsidTr="00F237C7">
        <w:trPr>
          <w:trHeight w:val="47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CB3C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3AC70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Ручка для стамески (долота).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3741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54871809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E082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BC759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Изготовить макет ручки из древесины мягкой породы.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7F4B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22754E26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02C9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1B9FB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874F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56F85C76" w14:textId="77777777" w:rsidTr="00F237C7">
        <w:trPr>
          <w:trHeight w:val="6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BCEF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3C7FD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Способы насадки заготовки на хвостовик стамески.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DA00" w14:textId="77777777" w:rsidR="00F237C7" w:rsidRPr="00F237C7" w:rsidRDefault="00F237C7" w:rsidP="00F237C7">
            <w:pPr>
              <w:spacing w:after="0"/>
              <w:rPr>
                <w:rFonts w:ascii="Cambria" w:eastAsia="Calibri" w:hAnsi="Cambria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mbria" w:eastAsia="Calibri" w:hAnsi="Cambria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599F6BB1" w14:textId="77777777" w:rsidTr="00F237C7">
        <w:trPr>
          <w:trHeight w:val="34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F0AA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5C69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Изготовление ручки из древесины твердой породы.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F9E3" w14:textId="77777777" w:rsidR="00F237C7" w:rsidRPr="00F237C7" w:rsidRDefault="00F237C7" w:rsidP="00F237C7">
            <w:pPr>
              <w:spacing w:after="0"/>
              <w:rPr>
                <w:rFonts w:ascii="Cambria" w:eastAsia="Calibri" w:hAnsi="Cambria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mbria" w:eastAsia="Calibri" w:hAnsi="Cambria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3A31D585" w14:textId="77777777" w:rsidTr="00F237C7">
        <w:trPr>
          <w:trHeight w:val="34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4D9A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4E0CA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890A" w14:textId="77777777" w:rsidR="00F237C7" w:rsidRPr="00F237C7" w:rsidRDefault="00F237C7" w:rsidP="00F237C7">
            <w:pPr>
              <w:spacing w:after="0"/>
              <w:rPr>
                <w:rFonts w:ascii="Cambria" w:eastAsia="Calibri" w:hAnsi="Cambria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0CDB3F6B" w14:textId="77777777" w:rsidTr="00F237C7">
        <w:trPr>
          <w:trHeight w:val="6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190C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2B102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Контроль при изготовлении ручки стамески.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76C9" w14:textId="77777777" w:rsidR="00F237C7" w:rsidRPr="00F237C7" w:rsidRDefault="00F237C7" w:rsidP="00F237C7">
            <w:pPr>
              <w:spacing w:after="0"/>
              <w:rPr>
                <w:rFonts w:ascii="Cambria" w:eastAsia="Calibri" w:hAnsi="Cambria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mbria" w:eastAsia="Calibri" w:hAnsi="Cambria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0AAF044A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B5E6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B2414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Соединение стамески с заготовкой ручки. Доводка ручки.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DFD8" w14:textId="77777777" w:rsidR="00F237C7" w:rsidRPr="00F237C7" w:rsidRDefault="00F237C7" w:rsidP="00F237C7">
            <w:pPr>
              <w:spacing w:after="0"/>
              <w:rPr>
                <w:rFonts w:ascii="Cambria" w:eastAsia="Calibri" w:hAnsi="Cambria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mbria" w:eastAsia="Calibri" w:hAnsi="Cambria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0880EB4F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3A02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6899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7173" w14:textId="77777777" w:rsidR="00F237C7" w:rsidRPr="00F237C7" w:rsidRDefault="00F237C7" w:rsidP="00F237C7">
            <w:pPr>
              <w:spacing w:after="0"/>
              <w:rPr>
                <w:rFonts w:ascii="Cambria" w:eastAsia="Calibri" w:hAnsi="Cambria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334720FF" w14:textId="77777777" w:rsidTr="00F237C7">
        <w:trPr>
          <w:trHeight w:val="485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DC36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FEB65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Киянка для жестяницких работ. План работ по изготовлению.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4B1F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424DF1EC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B858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DC6A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Подобрать материал для головки и ручки, выстрогать заготовку для головки, высверлить отверстие, изготовить ручку.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9D2F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00076A63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CE2A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FFC86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5D4D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2702B32B" w14:textId="77777777" w:rsidTr="00F237C7">
        <w:trPr>
          <w:trHeight w:val="6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0D17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7FCE2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Клин. Соединение деталей киянки.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1CD4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1FCAC8EE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4845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15C20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Отпилить и обработать головку, подогнать ручку, соединить детали, зачистить киянку.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2864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32EE8490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17FF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45AB2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15F6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546E7EB7" w14:textId="77777777" w:rsidTr="00F237C7">
        <w:trPr>
          <w:trHeight w:val="67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55A4" w14:textId="77777777" w:rsidR="00F237C7" w:rsidRPr="00F237C7" w:rsidRDefault="00F237C7" w:rsidP="00F237C7">
            <w:pPr>
              <w:spacing w:after="0"/>
              <w:ind w:left="250"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3970" w14:textId="77777777" w:rsidR="00F237C7" w:rsidRPr="00F237C7" w:rsidRDefault="00F237C7" w:rsidP="00F237C7">
            <w:pPr>
              <w:spacing w:after="0"/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  <w:t>Соединения в столярно-мебельных изделиях и деревянных конструкциях.</w:t>
            </w:r>
          </w:p>
          <w:p w14:paraId="332254C1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4"/>
                <w:szCs w:val="24"/>
                <w:u w:val="single"/>
                <w:lang w:bidi="en-US"/>
                <w14:ligatures w14:val="none"/>
              </w:rPr>
            </w:pPr>
            <w:r w:rsidRPr="00F237C7"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  <w:t>(18 часов)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4C80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7FF1E42A" w14:textId="77777777" w:rsidTr="00F237C7">
        <w:trPr>
          <w:trHeight w:val="498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0654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F81CE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Виды столярных соединений.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AC01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6C75ED20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22C1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13DEC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Порядок изготовления полки. Подбор материала, разметка и выпиливание заготовок по длине и ширине.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71A8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31D86A3C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E7D4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6597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26D4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52B96A84" w14:textId="77777777" w:rsidTr="00F237C7">
        <w:trPr>
          <w:trHeight w:val="6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3EBC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3A251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Выбор вида соединения при изготовлении изделий вручную.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C61C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3ADE0642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2298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3F67D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Выстрогать заготовки для полки по заданному размеру, обработать торцы детали, разметить и выпилить прорези для крестообразного соединения.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E802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007ADE37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EF56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49C84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71E8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3668FE9C" w14:textId="77777777" w:rsidTr="00F237C7">
        <w:trPr>
          <w:trHeight w:val="50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9E81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C6905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Экономичное расходование материала при различных видах соединения.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C5F4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1ADD1946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866D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E090C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Зачистить внутренние детали полки, соединить верхнюю, нижнюю и боковые стенки, прикрепить заднюю стенку.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D82B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50DA965E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5A70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D4384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0E13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75A8BF47" w14:textId="77777777" w:rsidTr="00F237C7">
        <w:trPr>
          <w:trHeight w:val="49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6FEF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E1138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Соединение по кромке на гладкую фугу на круглых вставных шипах.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72AD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03DC77C4" w14:textId="77777777" w:rsidTr="00F237C7">
        <w:trPr>
          <w:trHeight w:val="325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05A5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878B5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Изготовление щита. Подбор материала, разметка и выпиливание деталей щита</w:t>
            </w:r>
            <w:proofErr w:type="gramStart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, Выстрогать</w:t>
            </w:r>
            <w:proofErr w:type="gramEnd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 xml:space="preserve"> кромки заготовок.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BBEE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5D3BD4D6" w14:textId="77777777" w:rsidTr="00F237C7">
        <w:trPr>
          <w:trHeight w:val="218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5B2B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5469B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74CF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5DF331F7" w14:textId="77777777" w:rsidTr="00F237C7">
        <w:trPr>
          <w:trHeight w:val="438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0276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5836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Способы разметки соосных отверстий на сопрягаемых деталях.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E64F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5701EB0F" w14:textId="77777777" w:rsidTr="00F237C7">
        <w:trPr>
          <w:trHeight w:val="34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B0A3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54A3C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Разметить и высверлить центры отверстий, соединить детали щита на круглых шипах, сжать щит без клея, проверить правильность сборки, склеить щит.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C4A6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22AF828B" w14:textId="77777777" w:rsidTr="00F237C7">
        <w:trPr>
          <w:trHeight w:val="34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86BF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54798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75F4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1527E513" w14:textId="77777777" w:rsidTr="00F237C7">
        <w:trPr>
          <w:trHeight w:val="6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DA19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ED57C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Возможные ошибки при выполнении соединения по кромке на круглых вставных шипах.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DF2C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0F63B32C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D415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3FCBA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Обработать широкую сторону щита, разметить и выстрогать окончательно все плоскости и грани по заданным размерам, проверить прямолинейность и перекос.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2FE9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3C0859DD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6916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5637C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5481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6D77C378" w14:textId="77777777" w:rsidTr="00F237C7">
        <w:trPr>
          <w:trHeight w:val="6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47BB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89F9D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  <w:t>Изготовление разметочных инструментов. (27 часов)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F2DE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1BEFEE53" w14:textId="77777777" w:rsidTr="00F237C7">
        <w:trPr>
          <w:trHeight w:val="6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C144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D0C1E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Разметочные инструменты.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C07F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3D578063" w14:textId="77777777" w:rsidTr="00F237C7">
        <w:trPr>
          <w:trHeight w:val="34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A3BE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95B3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Столярный угольник. Подбор материала, разметка по чертежу, выпиливание заготовок, строгание по заданным размерам.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E086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25158701" w14:textId="77777777" w:rsidTr="00F237C7">
        <w:trPr>
          <w:trHeight w:val="34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3CC4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90D22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BAB3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1AAF4169" w14:textId="77777777" w:rsidTr="00F237C7">
        <w:trPr>
          <w:trHeight w:val="6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F001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2A83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Требования к разметочным инструментам.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9664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630221DD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0CC5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FC12E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Разметить, запилить и выдолбить проушину. Подготовить к склеиванию, склеить и проверить угольник контрольными инструментами. Исправить дефекты.</w:t>
            </w:r>
          </w:p>
          <w:p w14:paraId="5FF2AC7E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531C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5B61BB45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04EF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2302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E9EF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161AF219" w14:textId="77777777" w:rsidTr="00F237C7">
        <w:trPr>
          <w:trHeight w:val="6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211B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4D6E2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Применение угольника.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8047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2E278461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70A4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C08F7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Разметить длину пера и колодки, отпилить припуск. Зачистить угольник, проверить правильность изготовления, исправить неровности, сравнить изделие с чертежом и образцом.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A6D9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7D8A07A1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5548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A6F0A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C233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31CCCDEB" w14:textId="77777777" w:rsidTr="00F237C7">
        <w:trPr>
          <w:trHeight w:val="6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B0C9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EE41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Малка. Устройство. План работ по изготовлению.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0848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3E31D0E8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783B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52A53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Подобрать материал, изготовить три заготовки для колодки и пера.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A984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7BA3F51A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2EF2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DCB83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3303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0AF451FF" w14:textId="77777777" w:rsidTr="00F237C7">
        <w:trPr>
          <w:trHeight w:val="476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CDB2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60B31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 xml:space="preserve">Назначение малки.  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355D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284E263B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5503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C48D3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Разметить и распилить заготовку для пера под углом 45 градусов. Подготовить вставку и склеить колодку.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C6B4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366DD99B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78AE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B88FB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FE92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2E187C9E" w14:textId="77777777" w:rsidTr="00F237C7">
        <w:trPr>
          <w:trHeight w:val="55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DF1C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8F9CF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Разметка торцов для скругления.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3C5D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48A52DCE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8BE4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0A982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Вложить перо в колодку, выполнить отверстие для винта, скруглить торцы, выбрать канавку, зачистить изделие.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A77C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70D87DEA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023E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1C62A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F13A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51CE323B" w14:textId="77777777" w:rsidTr="00F237C7">
        <w:trPr>
          <w:trHeight w:val="467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7E7B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13EB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Рейсмус с винтовым креплением брусочков. План работ по изготовлению.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F309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7CA332C1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DB1F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1E5C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Подобрать материал, сделать заготовку для колодки. Разметить, просверлить и выдолбить отверстия для брусочков.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910E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6CCA4660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1D10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AA788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F980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1E124347" w14:textId="77777777" w:rsidTr="00F237C7">
        <w:trPr>
          <w:trHeight w:val="524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C3AB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13515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Основные части рейсмуса.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6F25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2C6979CD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C1AD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1DD3F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Изготовить прижимную шайбу, выполнить отверстие в колодке для установки шайбы и винта.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73BB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53CDC795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85BC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7C72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2AFD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1BC6E40C" w14:textId="77777777" w:rsidTr="00F237C7">
        <w:trPr>
          <w:trHeight w:val="457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83FC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A20C1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Назначение рейсмуса.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6D84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5EBDCB72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5290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72C9D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Изготовить брусочки, пробить через калибровочное отверстие. Отпилить колодку от заготовки. Зачистить детали, забить и заточить гвозди.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55C1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7489EBD7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C016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FE681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CCE2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286B18E1" w14:textId="77777777" w:rsidTr="00F237C7">
        <w:trPr>
          <w:trHeight w:val="39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85EC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3A173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  <w:t>Свойства древесины. (12 часов)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9623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6ECC97DB" w14:textId="77777777" w:rsidTr="00F237C7">
        <w:trPr>
          <w:trHeight w:val="39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3FBA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78572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Строение древесины.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3175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7DEB7CFE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97A2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7EB0E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Выполнение рисунка строения древесины. (дуб, береза, сосна)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63AF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7DB5A22E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1FC6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AC060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0DB9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63A43FE4" w14:textId="77777777" w:rsidTr="00F237C7">
        <w:trPr>
          <w:trHeight w:val="475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C92E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1B6F7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Физические свойства древесины.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DFA0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7C9DBB7A" w14:textId="77777777" w:rsidTr="00F237C7">
        <w:trPr>
          <w:trHeight w:val="325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EA11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758A7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Выпиливание заготовок из сырой и высушенной доски. Сравнить заготовки.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EDA3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1C25DFDC" w14:textId="77777777" w:rsidTr="00F237C7">
        <w:trPr>
          <w:trHeight w:val="314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2A69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DD7FB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B038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670FE8DF" w14:textId="77777777" w:rsidTr="00F237C7">
        <w:trPr>
          <w:trHeight w:val="386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A926" w14:textId="77777777" w:rsidR="00F237C7" w:rsidRPr="00F237C7" w:rsidRDefault="00F237C7">
            <w:pPr>
              <w:numPr>
                <w:ilvl w:val="0"/>
                <w:numId w:val="1"/>
              </w:numPr>
              <w:spacing w:after="10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B19C8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Механические свойства древесины.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D49E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4E552401" w14:textId="77777777" w:rsidTr="00F237C7">
        <w:trPr>
          <w:trHeight w:hRule="exact" w:val="408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A174" w14:textId="77777777" w:rsidR="00F237C7" w:rsidRPr="00F237C7" w:rsidRDefault="00F237C7">
            <w:pPr>
              <w:numPr>
                <w:ilvl w:val="0"/>
                <w:numId w:val="1"/>
              </w:numPr>
              <w:spacing w:after="10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FD54E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Подбор инструмента для обработки древесины мягких и твердых пород. Пробная обработка заготовок.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D5F9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73F79735" w14:textId="77777777" w:rsidTr="00F237C7">
        <w:trPr>
          <w:trHeight w:val="144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11BB" w14:textId="77777777" w:rsidR="00F237C7" w:rsidRPr="00F237C7" w:rsidRDefault="00F237C7">
            <w:pPr>
              <w:numPr>
                <w:ilvl w:val="0"/>
                <w:numId w:val="1"/>
              </w:numPr>
              <w:spacing w:after="10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04D5" w14:textId="77777777" w:rsidR="00F237C7" w:rsidRPr="00F237C7" w:rsidRDefault="00F237C7" w:rsidP="00F237C7">
            <w:pPr>
              <w:spacing w:after="10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274F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7C03A858" w14:textId="77777777" w:rsidTr="00F237C7">
        <w:trPr>
          <w:trHeight w:val="436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B9CC" w14:textId="77777777" w:rsidR="00F237C7" w:rsidRPr="00F237C7" w:rsidRDefault="00F237C7">
            <w:pPr>
              <w:numPr>
                <w:ilvl w:val="0"/>
                <w:numId w:val="1"/>
              </w:numPr>
              <w:spacing w:after="10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4B688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Технологические свойства древесины.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36C7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4DE686B4" w14:textId="77777777" w:rsidTr="00F237C7">
        <w:trPr>
          <w:trHeight w:val="363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37F3" w14:textId="77777777" w:rsidR="00F237C7" w:rsidRPr="00F237C7" w:rsidRDefault="00F237C7">
            <w:pPr>
              <w:numPr>
                <w:ilvl w:val="0"/>
                <w:numId w:val="1"/>
              </w:numPr>
              <w:spacing w:after="10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5220B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Сопротивление, гнутье и раскалывание древесины различных пород.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E5C0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6C4174DB" w14:textId="77777777" w:rsidTr="00F237C7">
        <w:trPr>
          <w:trHeight w:val="37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7CBC" w14:textId="77777777" w:rsidR="00F237C7" w:rsidRPr="00F237C7" w:rsidRDefault="00F237C7">
            <w:pPr>
              <w:numPr>
                <w:ilvl w:val="0"/>
                <w:numId w:val="1"/>
              </w:numPr>
              <w:spacing w:after="10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0DDE" w14:textId="77777777" w:rsidR="00F237C7" w:rsidRPr="00F237C7" w:rsidRDefault="00F237C7" w:rsidP="00F237C7">
            <w:pPr>
              <w:spacing w:after="10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C1C3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77C85EA1" w14:textId="77777777" w:rsidTr="00F237C7">
        <w:trPr>
          <w:trHeight w:val="516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F6A9" w14:textId="77777777" w:rsidR="00F237C7" w:rsidRPr="00F237C7" w:rsidRDefault="00F237C7" w:rsidP="00F237C7">
            <w:pPr>
              <w:spacing w:after="100"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F8A09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  <w:t>Выполнение отверстий разной формы. (3 часа)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5089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5E3F7BD1" w14:textId="77777777" w:rsidTr="00F237C7">
        <w:trPr>
          <w:trHeight w:val="516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4E8E" w14:textId="77777777" w:rsidR="00F237C7" w:rsidRPr="00F237C7" w:rsidRDefault="00F237C7">
            <w:pPr>
              <w:numPr>
                <w:ilvl w:val="0"/>
                <w:numId w:val="1"/>
              </w:numPr>
              <w:spacing w:after="10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99865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 xml:space="preserve">Инструменты для выполнения отверстий. Методы получения отверстий. Типы </w:t>
            </w:r>
            <w:proofErr w:type="gramStart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свёрл..</w:t>
            </w:r>
            <w:proofErr w:type="gramEnd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 xml:space="preserve">    ТБ при работе с инструментом.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295D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25B2CCC7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DE70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B3C8A" w14:textId="77777777" w:rsidR="00F237C7" w:rsidRPr="00F237C7" w:rsidRDefault="00F237C7" w:rsidP="00F237C7">
            <w:pPr>
              <w:suppressAutoHyphens/>
              <w:spacing w:after="0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 xml:space="preserve"> Выполнение отверстий различных форм и разными свёрлами. Заточка сверла.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4969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0A6A2C5A" w14:textId="77777777" w:rsidTr="00F237C7">
        <w:trPr>
          <w:trHeight w:val="415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C608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815A6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34A1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6A4CCAF1" w14:textId="77777777" w:rsidTr="00F237C7">
        <w:trPr>
          <w:trHeight w:val="367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3DDB" w14:textId="77777777" w:rsidR="00F237C7" w:rsidRPr="00F237C7" w:rsidRDefault="00F237C7" w:rsidP="00F237C7">
            <w:pPr>
              <w:spacing w:after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5C723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b/>
                <w:kern w:val="0"/>
                <w:sz w:val="22"/>
                <w:u w:val="single"/>
                <w:lang w:bidi="en-US"/>
                <w14:ligatures w14:val="none"/>
              </w:rPr>
            </w:pPr>
            <w:proofErr w:type="gramStart"/>
            <w:r w:rsidRPr="00F237C7">
              <w:rPr>
                <w:rFonts w:eastAsia="Calibri" w:cs="Times New Roman"/>
                <w:b/>
                <w:kern w:val="0"/>
                <w:sz w:val="22"/>
                <w:u w:val="single"/>
                <w:lang w:bidi="en-US"/>
                <w14:ligatures w14:val="none"/>
              </w:rPr>
              <w:t>Контрольная  работа</w:t>
            </w:r>
            <w:proofErr w:type="gramEnd"/>
            <w:r w:rsidRPr="00F237C7">
              <w:rPr>
                <w:rFonts w:eastAsia="Calibri" w:cs="Times New Roman"/>
                <w:b/>
                <w:kern w:val="0"/>
                <w:sz w:val="22"/>
                <w:u w:val="single"/>
                <w:lang w:bidi="en-US"/>
                <w14:ligatures w14:val="none"/>
              </w:rPr>
              <w:t>. (3 часа)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559E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297659B0" w14:textId="77777777" w:rsidTr="00F237C7">
        <w:trPr>
          <w:trHeight w:val="7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126442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  <w:tc>
          <w:tcPr>
            <w:tcW w:w="8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9CF040" w14:textId="77777777" w:rsidR="00F237C7" w:rsidRPr="00F237C7" w:rsidRDefault="00F237C7" w:rsidP="00F237C7">
            <w:pPr>
              <w:spacing w:after="0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 xml:space="preserve"> Инструменты для выполнения отверстий. Методы получения отверстий. Типы </w:t>
            </w:r>
            <w:proofErr w:type="gramStart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свёрл..</w:t>
            </w:r>
            <w:proofErr w:type="gramEnd"/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 xml:space="preserve"> ТБ при работе с инструментом. Свойства древесины.</w:t>
            </w:r>
          </w:p>
          <w:p w14:paraId="62B98A89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0"/>
                <w:szCs w:val="20"/>
                <w:lang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 xml:space="preserve"> 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0487F5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</w:tr>
      <w:tr w:rsidR="00F237C7" w:rsidRPr="00F237C7" w14:paraId="3E75B5B7" w14:textId="77777777" w:rsidTr="00F237C7">
        <w:trPr>
          <w:trHeight w:val="401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9106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77616" w14:textId="77777777" w:rsidR="00F237C7" w:rsidRPr="00F237C7" w:rsidRDefault="00F237C7" w:rsidP="00F237C7">
            <w:pPr>
              <w:suppressAutoHyphens/>
              <w:spacing w:after="0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Выполнение отверстий различных форм и разными свёрлами. Заточка сверла.</w:t>
            </w:r>
          </w:p>
          <w:p w14:paraId="27D9FAD7" w14:textId="77777777" w:rsidR="00F237C7" w:rsidRPr="00F237C7" w:rsidRDefault="00F237C7" w:rsidP="00F237C7">
            <w:pPr>
              <w:suppressAutoHyphens/>
              <w:spacing w:after="0"/>
              <w:rPr>
                <w:rFonts w:ascii="Cambria" w:eastAsia="Times New Roman" w:hAnsi="Cambria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  <w:t>Обработка деталей из древесины.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78E391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7A8A3C7F" w14:textId="77777777" w:rsidTr="00F237C7">
        <w:trPr>
          <w:trHeight w:val="344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017A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A708C" w14:textId="77777777" w:rsidR="00F237C7" w:rsidRPr="00F237C7" w:rsidRDefault="00F237C7" w:rsidP="00F237C7">
            <w:pPr>
              <w:suppressAutoHyphens/>
              <w:spacing w:after="0"/>
              <w:ind w:firstLine="360"/>
              <w:rPr>
                <w:rFonts w:ascii="Cambria" w:eastAsia="Times New Roman" w:hAnsi="Cambria" w:cs="Calibri"/>
                <w:b/>
                <w:kern w:val="0"/>
                <w:sz w:val="36"/>
                <w:szCs w:val="36"/>
                <w:lang w:eastAsia="ar-SA"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92C9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754E26E8" w14:textId="77777777" w:rsidTr="00F237C7">
        <w:trPr>
          <w:trHeight w:val="548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9704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B7076" w14:textId="77777777" w:rsidR="00F237C7" w:rsidRPr="00F237C7" w:rsidRDefault="00F237C7" w:rsidP="00F237C7">
            <w:pPr>
              <w:suppressAutoHyphens/>
              <w:spacing w:after="0"/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</w:pPr>
            <w:r w:rsidRPr="00F237C7">
              <w:rPr>
                <w:rFonts w:eastAsia="Times New Roman" w:cs="Calibri"/>
                <w:b/>
                <w:kern w:val="0"/>
                <w:sz w:val="22"/>
                <w:u w:val="single"/>
                <w:lang w:eastAsia="ar-SA" w:bidi="en-US"/>
                <w14:ligatures w14:val="none"/>
              </w:rPr>
              <w:t>Практическое повторение. (6 часов)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2A06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6AE8755C" w14:textId="77777777" w:rsidTr="00F237C7">
        <w:trPr>
          <w:trHeight w:val="463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783A6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24A67" w14:textId="77777777" w:rsidR="00F237C7" w:rsidRPr="00F237C7" w:rsidRDefault="00F237C7" w:rsidP="00F237C7">
            <w:pPr>
              <w:suppressAutoHyphens/>
              <w:spacing w:after="0"/>
              <w:ind w:firstLine="68"/>
              <w:rPr>
                <w:rFonts w:eastAsia="Times New Roman" w:cs="Calibri"/>
                <w:kern w:val="0"/>
                <w:sz w:val="22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  <w:t>Ручка для ножовки. План работы по изготовлению.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15C0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568B9E95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3AE3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F0908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 xml:space="preserve">Подбор материала, разметка, выпиливание и </w:t>
            </w:r>
            <w:proofErr w:type="spellStart"/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выстругивание</w:t>
            </w:r>
            <w:proofErr w:type="spellEnd"/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 xml:space="preserve"> заготовки, разметка контура ручки, выполнение отверстий, выполнение пропилов.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4768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7F6F6BD3" w14:textId="77777777" w:rsidTr="00F237C7">
        <w:trPr>
          <w:trHeight w:val="516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9BAF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47573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6D55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51510A1D" w14:textId="77777777" w:rsidTr="00F237C7">
        <w:trPr>
          <w:trHeight w:val="424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8891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C19E3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Пиление и сверление. Соединение полотна пилы с ручкой.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F301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28636AB0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EB01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D517E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Обработка контуров и зачистка ручки, выполнение пропила под полотно, соединение полотна с ручкой.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173A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32CC1DD5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9C4F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94947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2D0C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410F9622" w14:textId="77777777" w:rsidTr="00F237C7">
        <w:trPr>
          <w:trHeight w:val="468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32A5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0BB9B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b/>
                <w:kern w:val="0"/>
                <w:sz w:val="24"/>
                <w:szCs w:val="24"/>
                <w:u w:val="single"/>
                <w:lang w:bidi="en-US"/>
                <w14:ligatures w14:val="none"/>
              </w:rPr>
            </w:pPr>
            <w:r w:rsidRPr="00F237C7">
              <w:rPr>
                <w:rFonts w:eastAsia="Calibri" w:cs="Times New Roman"/>
                <w:b/>
                <w:kern w:val="0"/>
                <w:sz w:val="24"/>
                <w:szCs w:val="24"/>
                <w:u w:val="single"/>
                <w:lang w:bidi="en-US"/>
                <w14:ligatures w14:val="none"/>
              </w:rPr>
              <w:t>Материалы из древесины. (9 часов)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1714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0997F8B8" w14:textId="77777777" w:rsidTr="00F237C7">
        <w:trPr>
          <w:trHeight w:val="468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7A02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86889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Лесоматериалы.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0007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598DF217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7254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7BEEF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 xml:space="preserve">Определение группы лесоматериала по внешним признакам. 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9610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49B4D912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3585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0F01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4B1E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46702F3A" w14:textId="77777777" w:rsidTr="00F237C7">
        <w:trPr>
          <w:trHeight w:val="47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5F95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79B05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Пиломатериалы.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B1A8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3C495938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9777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F9070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Измерение, определение объема пиломатериалов.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FB37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36E9B9DB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8073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CA413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671C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1F8B918A" w14:textId="77777777" w:rsidTr="00F237C7">
        <w:trPr>
          <w:trHeight w:val="458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D66F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2BED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Шпон, фанера и древесные плиты.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0781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49577A3E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1B1F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52BE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Обработка досок и брусков. Обрезка листов фанеры, правильность обрезки.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4519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24E87B8A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6CD9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18FE1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9CC8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08676987" w14:textId="77777777" w:rsidTr="00F237C7">
        <w:trPr>
          <w:trHeight w:val="52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3268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26804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b/>
                <w:kern w:val="0"/>
                <w:sz w:val="24"/>
                <w:szCs w:val="24"/>
                <w:u w:val="single"/>
                <w:lang w:bidi="en-US"/>
                <w14:ligatures w14:val="none"/>
              </w:rPr>
            </w:pPr>
            <w:r w:rsidRPr="00F237C7">
              <w:rPr>
                <w:rFonts w:eastAsia="Calibri" w:cs="Times New Roman"/>
                <w:b/>
                <w:kern w:val="0"/>
                <w:sz w:val="24"/>
                <w:szCs w:val="24"/>
                <w:u w:val="single"/>
                <w:lang w:bidi="en-US"/>
                <w14:ligatures w14:val="none"/>
              </w:rPr>
              <w:t>Устранение пороков древесины и ремонт столярных изделий. (18 часов)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500D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5ACE244F" w14:textId="77777777" w:rsidTr="00F237C7">
        <w:trPr>
          <w:trHeight w:val="52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25A8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947B2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Основные пороки древесины.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2AD8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35E0CADA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DF4A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9E5A2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Определение пороков и дефектов древесины на заготовках.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B6A32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0996F3A1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E218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5E7A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D4B27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5A5C16ED" w14:textId="77777777" w:rsidTr="00F237C7">
        <w:trPr>
          <w:trHeight w:val="608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192A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B4A82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Группы пороков древесины.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2694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5D342C78" w14:textId="77777777" w:rsidTr="00F237C7">
        <w:trPr>
          <w:trHeight w:val="35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55B8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D4299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Подготовить образцы древесины, определить размер повреждения.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09763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00A5F34B" w14:textId="77777777" w:rsidTr="00F237C7">
        <w:trPr>
          <w:trHeight w:val="28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EAFC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594E6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DFCBF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20891863" w14:textId="77777777" w:rsidTr="00F237C7">
        <w:trPr>
          <w:trHeight w:val="61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3C4A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CDDFD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Разновидности сучков.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D2913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46C36305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4663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1530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Определение разновидности сучков на пиленых лесоматериалах.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FA862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6600D81A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821E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A7CB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7E9FE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295563A5" w14:textId="77777777" w:rsidTr="00F237C7">
        <w:trPr>
          <w:trHeight w:val="64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594D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1C27A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Устранение пороков и дефектов древесины.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A48D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122910FF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72BA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A35D7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Определение формы, разметка и выпиливание вставки.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6500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57B706EE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C401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52B24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B035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0AFA2D0E" w14:textId="77777777" w:rsidTr="00F237C7">
        <w:trPr>
          <w:trHeight w:val="476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C269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C09D7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Отверстия под вставки.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52D2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16AE6272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15D4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53226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 xml:space="preserve">Разметка и выполнение отверстия под вставку. Установка вставки </w:t>
            </w:r>
            <w:proofErr w:type="gramStart"/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на клею</w:t>
            </w:r>
            <w:proofErr w:type="gramEnd"/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, строгание поверхности.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7DE6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7EAB86A5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7BA7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9BC3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3ACB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5BBC1FEA" w14:textId="77777777" w:rsidTr="00F237C7">
        <w:trPr>
          <w:trHeight w:val="464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6214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44FBE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Ремонт столярных изделий.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3E186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4B202160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3FD4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A9078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proofErr w:type="spellStart"/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Застругивание</w:t>
            </w:r>
            <w:proofErr w:type="spellEnd"/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 xml:space="preserve"> выступов, заделка отверстий.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0703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5C4EF964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41BC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8550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3ADB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3D8E5F24" w14:textId="77777777" w:rsidTr="00F237C7">
        <w:trPr>
          <w:trHeight w:val="4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5C40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9E4CF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b/>
                <w:kern w:val="0"/>
                <w:sz w:val="24"/>
                <w:szCs w:val="24"/>
                <w:u w:val="single"/>
                <w:lang w:bidi="en-US"/>
                <w14:ligatures w14:val="none"/>
              </w:rPr>
            </w:pPr>
            <w:r w:rsidRPr="00F237C7">
              <w:rPr>
                <w:rFonts w:eastAsia="Calibri" w:cs="Times New Roman"/>
                <w:b/>
                <w:kern w:val="0"/>
                <w:sz w:val="24"/>
                <w:szCs w:val="24"/>
                <w:u w:val="single"/>
                <w:lang w:bidi="en-US"/>
                <w14:ligatures w14:val="none"/>
              </w:rPr>
              <w:t>Практическое повторение. (12 часов)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9FB5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65DC1B8C" w14:textId="77777777" w:rsidTr="00F237C7">
        <w:trPr>
          <w:trHeight w:val="4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D028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24D78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Дверца для тумбочки. План изготовления дверцы для тумбочки со шпунтованными деталями.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E49D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0F8EB00D" w14:textId="77777777" w:rsidTr="00F237C7">
        <w:trPr>
          <w:trHeight w:val="325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A8DE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32C7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Определение размеров деталей, составление эскиза.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C5E0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030B03A1" w14:textId="77777777" w:rsidTr="00F237C7">
        <w:trPr>
          <w:trHeight w:val="314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A7E1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955AD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C043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36037F24" w14:textId="77777777" w:rsidTr="00F237C7">
        <w:trPr>
          <w:trHeight w:val="468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DE00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F8DC8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Подбор материала для рамки и филенки.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EEBB9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292B5BF2" w14:textId="77777777" w:rsidTr="00F237C7">
        <w:trPr>
          <w:trHeight w:val="338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558E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BFB61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 xml:space="preserve">Выпиливание и </w:t>
            </w:r>
            <w:proofErr w:type="spellStart"/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выстругивание</w:t>
            </w:r>
            <w:proofErr w:type="spellEnd"/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 xml:space="preserve"> брусков для рамки.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7AD6C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1CE2670D" w14:textId="77777777" w:rsidTr="00F237C7">
        <w:trPr>
          <w:trHeight w:val="301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24E2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AF2DD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3FB26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6B97772B" w14:textId="77777777" w:rsidTr="00F237C7">
        <w:trPr>
          <w:trHeight w:val="52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104D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624C0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Разметка и выполнение шипов и проушин.</w:t>
            </w:r>
          </w:p>
          <w:p w14:paraId="0EACBE3B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AA72B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14118C6E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94A0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97618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Выстрогать шпунт, разметить и выпилить филенку.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46ADB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79CC4957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0226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02965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0ED5F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1D49B184" w14:textId="77777777" w:rsidTr="00F237C7">
        <w:trPr>
          <w:trHeight w:val="454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97E0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D3D39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Столярный клей. Подготовка к склеиванию.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28D2B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075C97FF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E02F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43B06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Склеивание деталей дверцы, зачистка изделия.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927BF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744AC829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BB13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88C89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u w:val="single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44C4C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5DC73035" w14:textId="77777777" w:rsidTr="00F237C7">
        <w:trPr>
          <w:trHeight w:val="47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CA9F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32E2D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b/>
                <w:kern w:val="0"/>
                <w:sz w:val="24"/>
                <w:szCs w:val="24"/>
                <w:u w:val="single"/>
                <w:lang w:bidi="en-US"/>
                <w14:ligatures w14:val="none"/>
              </w:rPr>
            </w:pPr>
            <w:r w:rsidRPr="00F237C7">
              <w:rPr>
                <w:rFonts w:eastAsia="Calibri" w:cs="Times New Roman"/>
                <w:b/>
                <w:kern w:val="0"/>
                <w:sz w:val="24"/>
                <w:szCs w:val="24"/>
                <w:u w:val="single"/>
                <w:lang w:bidi="en-US"/>
                <w14:ligatures w14:val="none"/>
              </w:rPr>
              <w:t>Фугование.  (6 часов)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23EE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0B5567CE" w14:textId="77777777" w:rsidTr="00F237C7">
        <w:trPr>
          <w:trHeight w:val="47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53D2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96EB7" w14:textId="77777777" w:rsidR="00F237C7" w:rsidRPr="00F237C7" w:rsidRDefault="00F237C7" w:rsidP="00F237C7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proofErr w:type="gramStart"/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Общие  сведения</w:t>
            </w:r>
            <w:proofErr w:type="gramEnd"/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 xml:space="preserve"> о фуговании. Инструменты для фугования и их устройство. Правила безопасной работы при фуговании.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2AA4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243D3695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0447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D0BB5" w14:textId="77777777" w:rsidR="00F237C7" w:rsidRPr="00F237C7" w:rsidRDefault="00F237C7" w:rsidP="00F237C7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 xml:space="preserve">Разборка и сборка </w:t>
            </w:r>
            <w:proofErr w:type="spellStart"/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полуфуганка</w:t>
            </w:r>
            <w:proofErr w:type="spellEnd"/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, подготовка к работе, настройка.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F884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26A63C7A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C719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9E32D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E7B3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12F0FD65" w14:textId="77777777" w:rsidTr="00F237C7">
        <w:trPr>
          <w:trHeight w:val="565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DCB3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AAB2" w14:textId="77777777" w:rsidR="00F237C7" w:rsidRPr="00F237C7" w:rsidRDefault="00F237C7" w:rsidP="00F237C7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Двойной нож: назначение, требования к заточке.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6F8B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661FC75C" w14:textId="77777777" w:rsidTr="00F237C7">
        <w:trPr>
          <w:trHeight w:val="32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BBDF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52BFC" w14:textId="77777777" w:rsidR="00F237C7" w:rsidRPr="00F237C7" w:rsidRDefault="00F237C7" w:rsidP="00F237C7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 xml:space="preserve">Строгание </w:t>
            </w:r>
            <w:proofErr w:type="spellStart"/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полуфуганком</w:t>
            </w:r>
            <w:proofErr w:type="spellEnd"/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 xml:space="preserve"> (на отходах материалов). Сравнение фугования со строганием.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3173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4D208944" w14:textId="77777777" w:rsidTr="00F237C7">
        <w:trPr>
          <w:trHeight w:val="296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0FD4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1814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65A6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4759D031" w14:textId="77777777" w:rsidTr="00F237C7">
        <w:trPr>
          <w:trHeight w:val="4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CA4B" w14:textId="77777777" w:rsidR="00F237C7" w:rsidRPr="00F237C7" w:rsidRDefault="00F237C7" w:rsidP="00F237C7">
            <w:pPr>
              <w:spacing w:after="0"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A239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b/>
                <w:kern w:val="0"/>
                <w:sz w:val="24"/>
                <w:szCs w:val="24"/>
                <w:u w:val="single"/>
                <w:lang w:bidi="en-US"/>
                <w14:ligatures w14:val="none"/>
              </w:rPr>
            </w:pPr>
            <w:r w:rsidRPr="00F237C7">
              <w:rPr>
                <w:rFonts w:eastAsia="Calibri" w:cs="Times New Roman"/>
                <w:b/>
                <w:kern w:val="0"/>
                <w:sz w:val="24"/>
                <w:szCs w:val="24"/>
                <w:u w:val="single"/>
                <w:lang w:bidi="en-US"/>
                <w14:ligatures w14:val="none"/>
              </w:rPr>
              <w:t xml:space="preserve">Токарные </w:t>
            </w:r>
            <w:proofErr w:type="gramStart"/>
            <w:r w:rsidRPr="00F237C7">
              <w:rPr>
                <w:rFonts w:eastAsia="Calibri" w:cs="Times New Roman"/>
                <w:b/>
                <w:kern w:val="0"/>
                <w:sz w:val="24"/>
                <w:szCs w:val="24"/>
                <w:u w:val="single"/>
                <w:lang w:bidi="en-US"/>
                <w14:ligatures w14:val="none"/>
              </w:rPr>
              <w:t>работы .</w:t>
            </w:r>
            <w:proofErr w:type="gramEnd"/>
            <w:r w:rsidRPr="00F237C7">
              <w:rPr>
                <w:rFonts w:eastAsia="Calibri" w:cs="Times New Roman"/>
                <w:b/>
                <w:kern w:val="0"/>
                <w:sz w:val="24"/>
                <w:szCs w:val="24"/>
                <w:u w:val="single"/>
                <w:lang w:bidi="en-US"/>
                <w14:ligatures w14:val="none"/>
              </w:rPr>
              <w:t xml:space="preserve"> (21 час)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2BAA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4A9F53AD" w14:textId="77777777" w:rsidTr="00F237C7">
        <w:trPr>
          <w:trHeight w:val="45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BD25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90A02" w14:textId="77777777" w:rsidR="00F237C7" w:rsidRPr="00F237C7" w:rsidRDefault="00F237C7" w:rsidP="00F237C7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 xml:space="preserve"> Правила безопасной работы на станке. Основные правила электробезопасности.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D933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12FC69B2" w14:textId="77777777" w:rsidTr="00F237C7">
        <w:trPr>
          <w:trHeight w:val="34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F541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29D8C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Токарный станок: устройство основных частей, их название и назначение.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E305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1F2C23C7" w14:textId="77777777" w:rsidTr="00F237C7">
        <w:trPr>
          <w:trHeight w:val="34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8FA0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5F5A4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92FC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532817FE" w14:textId="77777777" w:rsidTr="00F237C7">
        <w:trPr>
          <w:trHeight w:val="426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4EF9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3A3CF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Способы крепления заготовки.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380E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78FE6F1C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5140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2E642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Установка и крепление подручника. Пробный пуск станка.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3BEF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6CFC0962" w14:textId="77777777" w:rsidTr="00F237C7">
        <w:trPr>
          <w:trHeight w:val="31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8838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BC0B6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BCF7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5183387B" w14:textId="77777777" w:rsidTr="00F237C7">
        <w:trPr>
          <w:trHeight w:val="456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D8EF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F04B1" w14:textId="77777777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 w:rsidRPr="00F237C7"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  <w:t>Токарные резцы: устройство, применение, правила безопасной работы.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D928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  <w:tr w:rsidR="00F237C7" w:rsidRPr="00F237C7" w14:paraId="52877E20" w14:textId="77777777" w:rsidTr="00F237C7">
        <w:trPr>
          <w:trHeight w:val="34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AD69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B701C" w14:textId="753B4EFD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  <w:t>Годовая контрольная работа.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A947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2</w:t>
            </w:r>
          </w:p>
        </w:tc>
      </w:tr>
      <w:tr w:rsidR="00F237C7" w:rsidRPr="00F237C7" w14:paraId="3EA30ADE" w14:textId="77777777" w:rsidTr="00F237C7">
        <w:trPr>
          <w:trHeight w:val="34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7F3F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463C2" w14:textId="77777777" w:rsidR="00F237C7" w:rsidRPr="00F237C7" w:rsidRDefault="00F237C7" w:rsidP="00F237C7">
            <w:pPr>
              <w:spacing w:after="0"/>
              <w:ind w:firstLine="68"/>
              <w:rPr>
                <w:rFonts w:eastAsia="Calibri" w:cs="Times New Roman"/>
                <w:kern w:val="0"/>
                <w:sz w:val="24"/>
                <w:szCs w:val="24"/>
                <w:lang w:bidi="en-US"/>
                <w14:ligatures w14:val="none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FB71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</w:p>
        </w:tc>
      </w:tr>
      <w:tr w:rsidR="00F237C7" w:rsidRPr="00F237C7" w14:paraId="089BD360" w14:textId="77777777" w:rsidTr="00F237C7">
        <w:trPr>
          <w:trHeight w:val="430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BCE5" w14:textId="77777777" w:rsidR="00F237C7" w:rsidRPr="00F237C7" w:rsidRDefault="00F237C7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rFonts w:eastAsia="Calibri" w:cs="Times New Roman"/>
                <w:kern w:val="0"/>
                <w:sz w:val="22"/>
                <w:lang w:bidi="en-US"/>
                <w14:ligatures w14:val="none"/>
              </w:rPr>
            </w:pPr>
          </w:p>
        </w:tc>
        <w:tc>
          <w:tcPr>
            <w:tcW w:w="8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534A" w14:textId="4C181A6F" w:rsidR="00F237C7" w:rsidRPr="00F237C7" w:rsidRDefault="00F237C7" w:rsidP="00F237C7">
            <w:pPr>
              <w:spacing w:after="0"/>
              <w:ind w:firstLine="68"/>
              <w:rPr>
                <w:rFonts w:eastAsia="Times New Roman" w:cs="Times New Roman"/>
                <w:kern w:val="0"/>
                <w:sz w:val="24"/>
                <w:szCs w:val="24"/>
                <w:lang w:eastAsia="ar-SA" w:bidi="en-US"/>
                <w14:ligatures w14:val="none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1D45" w14:textId="77777777" w:rsidR="00F237C7" w:rsidRPr="00F237C7" w:rsidRDefault="00F237C7" w:rsidP="00F237C7">
            <w:pPr>
              <w:spacing w:after="0"/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</w:pPr>
            <w:r w:rsidRPr="00F237C7">
              <w:rPr>
                <w:rFonts w:ascii="Calibri" w:eastAsia="Calibri" w:hAnsi="Calibri" w:cs="Times New Roman"/>
                <w:kern w:val="0"/>
                <w:sz w:val="22"/>
                <w:lang w:bidi="en-US"/>
                <w14:ligatures w14:val="none"/>
              </w:rPr>
              <w:t>1</w:t>
            </w:r>
          </w:p>
        </w:tc>
      </w:tr>
    </w:tbl>
    <w:p w14:paraId="2A60DDD8" w14:textId="77777777" w:rsidR="00DC4B43" w:rsidRPr="00DC4B43" w:rsidRDefault="00DC4B43" w:rsidP="00DC4B43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612B82E1" w14:textId="77777777" w:rsidR="00DC4B43" w:rsidRPr="00DC4B43" w:rsidRDefault="00DC4B43" w:rsidP="00DC4B43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5D48E2A7" w14:textId="77777777" w:rsidR="00DC4B43" w:rsidRPr="00DC4B43" w:rsidRDefault="00DC4B43" w:rsidP="00DC4B43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502C169B" w14:textId="77777777" w:rsidR="00DC4B43" w:rsidRPr="00DC4B43" w:rsidRDefault="00DC4B43" w:rsidP="00DC4B43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466C0E67" w14:textId="77777777" w:rsidR="00DC4B43" w:rsidRPr="00DC4B43" w:rsidRDefault="00DC4B43" w:rsidP="00DC4B43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3A7153F2" w14:textId="77777777" w:rsidR="00DC4B43" w:rsidRPr="00DC4B43" w:rsidRDefault="00DC4B43" w:rsidP="00DC4B43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28AE2C2E" w14:textId="77777777" w:rsidR="00DC4B43" w:rsidRPr="00DC4B43" w:rsidRDefault="00DC4B43" w:rsidP="00DC4B43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3CE19C34" w14:textId="77777777" w:rsidR="00DC4B43" w:rsidRPr="00DC4B43" w:rsidRDefault="00DC4B43" w:rsidP="00DC4B43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36325946" w14:textId="77777777" w:rsidR="00DC4B43" w:rsidRPr="00DC4B43" w:rsidRDefault="00DC4B43" w:rsidP="00DC4B43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449798DD" w14:textId="77777777" w:rsidR="00DC4B43" w:rsidRPr="00DC4B43" w:rsidRDefault="00DC4B43" w:rsidP="00DC4B43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06D0263D" w14:textId="77777777" w:rsidR="00DC4B43" w:rsidRPr="00DC4B43" w:rsidRDefault="00DC4B43" w:rsidP="00DC4B43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7A579E5D" w14:textId="77777777" w:rsidR="00DC4B43" w:rsidRPr="00DC4B43" w:rsidRDefault="00DC4B43" w:rsidP="00DC4B43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0E635C6F" w14:textId="77777777" w:rsidR="00DC4B43" w:rsidRPr="00DC4B43" w:rsidRDefault="00DC4B43" w:rsidP="00DC4B43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46C36767" w14:textId="77777777" w:rsidR="00BA3A28" w:rsidRPr="00C478B0" w:rsidRDefault="00BA3A28" w:rsidP="00BA3A28">
      <w:pPr>
        <w:spacing w:after="0"/>
        <w:jc w:val="both"/>
        <w:rPr>
          <w:rFonts w:cs="Times New Roman"/>
          <w:b/>
          <w:bCs/>
          <w:sz w:val="24"/>
          <w:szCs w:val="24"/>
        </w:rPr>
      </w:pPr>
    </w:p>
    <w:sectPr w:rsidR="00BA3A28" w:rsidRPr="00C478B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7"/>
    <w:multiLevelType w:val="singleLevel"/>
    <w:tmpl w:val="00000007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singleLevel"/>
    <w:tmpl w:val="00000008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DE52DD4"/>
    <w:multiLevelType w:val="hybridMultilevel"/>
    <w:tmpl w:val="B9F20612"/>
    <w:lvl w:ilvl="0" w:tplc="6484894C">
      <w:start w:val="1"/>
      <w:numFmt w:val="decimal"/>
      <w:suff w:val="nothing"/>
      <w:lvlText w:val="%1."/>
      <w:lvlJc w:val="left"/>
      <w:pPr>
        <w:ind w:left="61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9126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4F0"/>
    <w:rsid w:val="006C0B77"/>
    <w:rsid w:val="008242FF"/>
    <w:rsid w:val="00870751"/>
    <w:rsid w:val="008D67B6"/>
    <w:rsid w:val="00922C48"/>
    <w:rsid w:val="009D536C"/>
    <w:rsid w:val="00AD49C4"/>
    <w:rsid w:val="00B915B7"/>
    <w:rsid w:val="00BA3A28"/>
    <w:rsid w:val="00C478B0"/>
    <w:rsid w:val="00DC4B43"/>
    <w:rsid w:val="00EA59DF"/>
    <w:rsid w:val="00EE4070"/>
    <w:rsid w:val="00F12C76"/>
    <w:rsid w:val="00F237C7"/>
    <w:rsid w:val="00FA093A"/>
    <w:rsid w:val="00FE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9CC5E"/>
  <w15:chartTrackingRefBased/>
  <w15:docId w15:val="{285E4509-7028-4D59-BA41-01634CEC8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1"/>
    <w:uiPriority w:val="9"/>
    <w:qFormat/>
    <w:rsid w:val="00F237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37C7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2"/>
      <w:szCs w:val="24"/>
      <w:lang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37C7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4F81BD"/>
      <w:sz w:val="22"/>
      <w:szCs w:val="24"/>
      <w:lang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37C7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4F81BD"/>
      <w:sz w:val="22"/>
      <w:szCs w:val="24"/>
      <w:lang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37C7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4F81BD"/>
      <w:sz w:val="22"/>
      <w:lang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37C7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4F81BD"/>
      <w:sz w:val="22"/>
      <w:lang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37C7"/>
    <w:pPr>
      <w:keepNext/>
      <w:keepLines/>
      <w:spacing w:before="40" w:after="0"/>
      <w:outlineLvl w:val="6"/>
    </w:pPr>
    <w:rPr>
      <w:rFonts w:ascii="Cambria" w:eastAsia="Times New Roman" w:hAnsi="Cambria" w:cs="Times New Roman"/>
      <w:b/>
      <w:bCs/>
      <w:color w:val="9BBB59"/>
      <w:sz w:val="20"/>
      <w:szCs w:val="20"/>
      <w:lang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37C7"/>
    <w:pPr>
      <w:keepNext/>
      <w:keepLines/>
      <w:spacing w:before="40" w:after="0"/>
      <w:outlineLvl w:val="7"/>
    </w:pPr>
    <w:rPr>
      <w:rFonts w:ascii="Cambria" w:eastAsia="Times New Roman" w:hAnsi="Cambria" w:cs="Times New Roman"/>
      <w:b/>
      <w:bCs/>
      <w:i/>
      <w:iCs/>
      <w:color w:val="9BBB59"/>
      <w:sz w:val="20"/>
      <w:szCs w:val="20"/>
      <w:lang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37C7"/>
    <w:pPr>
      <w:keepNext/>
      <w:keepLines/>
      <w:spacing w:before="40" w:after="0"/>
      <w:outlineLvl w:val="8"/>
    </w:pPr>
    <w:rPr>
      <w:rFonts w:ascii="Cambria" w:eastAsia="Times New Roman" w:hAnsi="Cambria" w:cs="Times New Roman"/>
      <w:i/>
      <w:iCs/>
      <w:color w:val="9BBB59"/>
      <w:sz w:val="20"/>
      <w:szCs w:val="20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3A28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numbering" w:customStyle="1" w:styleId="10">
    <w:name w:val="Нет списка1"/>
    <w:next w:val="a2"/>
    <w:uiPriority w:val="99"/>
    <w:semiHidden/>
    <w:unhideWhenUsed/>
    <w:rsid w:val="00DC4B43"/>
  </w:style>
  <w:style w:type="paragraph" w:customStyle="1" w:styleId="msonormal0">
    <w:name w:val="msonormal"/>
    <w:basedOn w:val="a"/>
    <w:rsid w:val="00DC4B43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110">
    <w:name w:val="Заголовок 11"/>
    <w:basedOn w:val="a"/>
    <w:next w:val="a"/>
    <w:link w:val="12"/>
    <w:uiPriority w:val="9"/>
    <w:qFormat/>
    <w:rsid w:val="00F237C7"/>
    <w:p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 w:cs="Times New Roman"/>
      <w:b/>
      <w:bCs/>
      <w:color w:val="365F91"/>
      <w:sz w:val="22"/>
      <w:szCs w:val="24"/>
      <w:lang w:bidi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F237C7"/>
    <w:p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 w:cs="Times New Roman"/>
      <w:color w:val="365F91"/>
      <w:kern w:val="0"/>
      <w:sz w:val="24"/>
      <w:szCs w:val="24"/>
      <w:lang w:bidi="en-US"/>
      <w14:ligatures w14:val="none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F237C7"/>
    <w:p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 w:cs="Times New Roman"/>
      <w:color w:val="4F81BD"/>
      <w:kern w:val="0"/>
      <w:sz w:val="24"/>
      <w:szCs w:val="24"/>
      <w:lang w:bidi="en-US"/>
      <w14:ligatures w14:val="none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F237C7"/>
    <w:p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 w:cs="Times New Roman"/>
      <w:i/>
      <w:iCs/>
      <w:color w:val="4F81BD"/>
      <w:kern w:val="0"/>
      <w:sz w:val="24"/>
      <w:szCs w:val="24"/>
      <w:lang w:bidi="en-US"/>
      <w14:ligatures w14:val="none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F237C7"/>
    <w:pPr>
      <w:spacing w:before="200" w:after="80"/>
      <w:outlineLvl w:val="4"/>
    </w:pPr>
    <w:rPr>
      <w:rFonts w:ascii="Cambria" w:eastAsia="Times New Roman" w:hAnsi="Cambria" w:cs="Times New Roman"/>
      <w:color w:val="4F81BD"/>
      <w:kern w:val="0"/>
      <w:sz w:val="22"/>
      <w:lang w:bidi="en-US"/>
      <w14:ligatures w14:val="none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F237C7"/>
    <w:pPr>
      <w:spacing w:before="280" w:after="100"/>
      <w:outlineLvl w:val="5"/>
    </w:pPr>
    <w:rPr>
      <w:rFonts w:ascii="Cambria" w:eastAsia="Times New Roman" w:hAnsi="Cambria" w:cs="Times New Roman"/>
      <w:i/>
      <w:iCs/>
      <w:color w:val="4F81BD"/>
      <w:kern w:val="0"/>
      <w:sz w:val="22"/>
      <w:lang w:bidi="en-US"/>
      <w14:ligatures w14:val="none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F237C7"/>
    <w:pPr>
      <w:spacing w:before="320" w:after="100"/>
      <w:outlineLvl w:val="6"/>
    </w:pPr>
    <w:rPr>
      <w:rFonts w:ascii="Cambria" w:eastAsia="Times New Roman" w:hAnsi="Cambria" w:cs="Times New Roman"/>
      <w:b/>
      <w:bCs/>
      <w:color w:val="9BBB59"/>
      <w:kern w:val="0"/>
      <w:sz w:val="20"/>
      <w:szCs w:val="20"/>
      <w:lang w:bidi="en-US"/>
      <w14:ligatures w14:val="none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F237C7"/>
    <w:pPr>
      <w:spacing w:before="320" w:after="100"/>
      <w:outlineLvl w:val="7"/>
    </w:pPr>
    <w:rPr>
      <w:rFonts w:ascii="Cambria" w:eastAsia="Times New Roman" w:hAnsi="Cambria" w:cs="Times New Roman"/>
      <w:b/>
      <w:bCs/>
      <w:i/>
      <w:iCs/>
      <w:color w:val="9BBB59"/>
      <w:kern w:val="0"/>
      <w:sz w:val="20"/>
      <w:szCs w:val="20"/>
      <w:lang w:bidi="en-US"/>
      <w14:ligatures w14:val="none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F237C7"/>
    <w:pPr>
      <w:spacing w:before="320" w:after="100"/>
      <w:outlineLvl w:val="8"/>
    </w:pPr>
    <w:rPr>
      <w:rFonts w:ascii="Cambria" w:eastAsia="Times New Roman" w:hAnsi="Cambria" w:cs="Times New Roman"/>
      <w:i/>
      <w:iCs/>
      <w:color w:val="9BBB59"/>
      <w:kern w:val="0"/>
      <w:sz w:val="20"/>
      <w:szCs w:val="20"/>
      <w:lang w:bidi="en-US"/>
      <w14:ligatures w14:val="none"/>
    </w:rPr>
  </w:style>
  <w:style w:type="numbering" w:customStyle="1" w:styleId="22">
    <w:name w:val="Нет списка2"/>
    <w:next w:val="a2"/>
    <w:uiPriority w:val="99"/>
    <w:semiHidden/>
    <w:unhideWhenUsed/>
    <w:rsid w:val="00F237C7"/>
  </w:style>
  <w:style w:type="character" w:customStyle="1" w:styleId="12">
    <w:name w:val="Заголовок 1 Знак"/>
    <w:basedOn w:val="a0"/>
    <w:link w:val="110"/>
    <w:uiPriority w:val="9"/>
    <w:rsid w:val="00F237C7"/>
    <w:rPr>
      <w:rFonts w:ascii="Cambria" w:eastAsia="Times New Roman" w:hAnsi="Cambria" w:cs="Times New Roman"/>
      <w:b/>
      <w:bCs/>
      <w:color w:val="365F91"/>
      <w:szCs w:val="24"/>
      <w:lang w:bidi="en-US"/>
    </w:rPr>
  </w:style>
  <w:style w:type="character" w:customStyle="1" w:styleId="20">
    <w:name w:val="Заголовок 2 Знак"/>
    <w:basedOn w:val="a0"/>
    <w:link w:val="2"/>
    <w:uiPriority w:val="9"/>
    <w:rsid w:val="00F237C7"/>
    <w:rPr>
      <w:rFonts w:ascii="Cambria" w:eastAsia="Times New Roman" w:hAnsi="Cambria" w:cs="Times New Roman"/>
      <w:color w:val="365F91"/>
      <w:szCs w:val="24"/>
      <w:lang w:bidi="en-US"/>
    </w:rPr>
  </w:style>
  <w:style w:type="character" w:customStyle="1" w:styleId="30">
    <w:name w:val="Заголовок 3 Знак"/>
    <w:basedOn w:val="a0"/>
    <w:link w:val="3"/>
    <w:uiPriority w:val="9"/>
    <w:rsid w:val="00F237C7"/>
    <w:rPr>
      <w:rFonts w:ascii="Cambria" w:eastAsia="Times New Roman" w:hAnsi="Cambria" w:cs="Times New Roman"/>
      <w:color w:val="4F81BD"/>
      <w:szCs w:val="24"/>
      <w:lang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F237C7"/>
    <w:rPr>
      <w:rFonts w:ascii="Cambria" w:eastAsia="Times New Roman" w:hAnsi="Cambria" w:cs="Times New Roman"/>
      <w:i/>
      <w:iCs/>
      <w:color w:val="4F81BD"/>
      <w:szCs w:val="24"/>
      <w:lang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F237C7"/>
    <w:rPr>
      <w:rFonts w:ascii="Cambria" w:eastAsia="Times New Roman" w:hAnsi="Cambria" w:cs="Times New Roman"/>
      <w:color w:val="4F81BD"/>
      <w:sz w:val="22"/>
      <w:lang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F237C7"/>
    <w:rPr>
      <w:rFonts w:ascii="Cambria" w:eastAsia="Times New Roman" w:hAnsi="Cambria" w:cs="Times New Roman"/>
      <w:i/>
      <w:iCs/>
      <w:color w:val="4F81BD"/>
      <w:sz w:val="22"/>
      <w:lang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F237C7"/>
    <w:rPr>
      <w:rFonts w:ascii="Cambria" w:eastAsia="Times New Roman" w:hAnsi="Cambria" w:cs="Times New Roman"/>
      <w:b/>
      <w:bCs/>
      <w:color w:val="9BBB59"/>
      <w:sz w:val="20"/>
      <w:szCs w:val="20"/>
      <w:lang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F237C7"/>
    <w:rPr>
      <w:rFonts w:ascii="Cambria" w:eastAsia="Times New Roman" w:hAnsi="Cambria" w:cs="Times New Roman"/>
      <w:b/>
      <w:bCs/>
      <w:i/>
      <w:iCs/>
      <w:color w:val="9BBB59"/>
      <w:sz w:val="20"/>
      <w:szCs w:val="20"/>
      <w:lang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F237C7"/>
    <w:rPr>
      <w:rFonts w:ascii="Cambria" w:eastAsia="Times New Roman" w:hAnsi="Cambria" w:cs="Times New Roman"/>
      <w:i/>
      <w:iCs/>
      <w:color w:val="9BBB59"/>
      <w:sz w:val="20"/>
      <w:szCs w:val="20"/>
      <w:lang w:bidi="en-US"/>
    </w:rPr>
  </w:style>
  <w:style w:type="paragraph" w:customStyle="1" w:styleId="13">
    <w:name w:val="Заголовок1"/>
    <w:basedOn w:val="a"/>
    <w:next w:val="a"/>
    <w:uiPriority w:val="10"/>
    <w:qFormat/>
    <w:rsid w:val="00F237C7"/>
    <w:pPr>
      <w:pBdr>
        <w:top w:val="single" w:sz="8" w:space="10" w:color="A7BFDE"/>
        <w:bottom w:val="single" w:sz="24" w:space="15" w:color="9BBB59"/>
      </w:pBdr>
      <w:spacing w:after="0"/>
      <w:jc w:val="center"/>
    </w:pPr>
    <w:rPr>
      <w:rFonts w:ascii="Cambria" w:eastAsia="Times New Roman" w:hAnsi="Cambria" w:cs="Times New Roman"/>
      <w:i/>
      <w:iCs/>
      <w:color w:val="243F60"/>
      <w:kern w:val="0"/>
      <w:sz w:val="60"/>
      <w:szCs w:val="60"/>
      <w:lang w:bidi="en-US"/>
      <w14:ligatures w14:val="none"/>
    </w:rPr>
  </w:style>
  <w:style w:type="character" w:customStyle="1" w:styleId="a4">
    <w:name w:val="Заголовок Знак"/>
    <w:basedOn w:val="a0"/>
    <w:link w:val="a5"/>
    <w:uiPriority w:val="10"/>
    <w:rsid w:val="00F237C7"/>
    <w:rPr>
      <w:rFonts w:ascii="Cambria" w:eastAsia="Times New Roman" w:hAnsi="Cambria" w:cs="Times New Roman"/>
      <w:i/>
      <w:iCs/>
      <w:color w:val="243F60"/>
      <w:sz w:val="60"/>
      <w:szCs w:val="60"/>
      <w:lang w:bidi="en-US"/>
    </w:rPr>
  </w:style>
  <w:style w:type="paragraph" w:styleId="a6">
    <w:name w:val="Subtitle"/>
    <w:basedOn w:val="a"/>
    <w:next w:val="a"/>
    <w:link w:val="a7"/>
    <w:uiPriority w:val="11"/>
    <w:qFormat/>
    <w:rsid w:val="00F237C7"/>
    <w:pPr>
      <w:spacing w:before="200" w:after="900"/>
      <w:jc w:val="right"/>
    </w:pPr>
    <w:rPr>
      <w:rFonts w:ascii="Calibri" w:hAnsi="Calibri"/>
      <w:i/>
      <w:iCs/>
      <w:kern w:val="0"/>
      <w:sz w:val="24"/>
      <w:szCs w:val="24"/>
      <w:lang w:bidi="en-US"/>
      <w14:ligatures w14:val="none"/>
    </w:rPr>
  </w:style>
  <w:style w:type="character" w:customStyle="1" w:styleId="a7">
    <w:name w:val="Подзаголовок Знак"/>
    <w:basedOn w:val="a0"/>
    <w:link w:val="a6"/>
    <w:uiPriority w:val="11"/>
    <w:rsid w:val="00F237C7"/>
    <w:rPr>
      <w:rFonts w:ascii="Calibri" w:hAnsi="Calibri"/>
      <w:i/>
      <w:iCs/>
      <w:kern w:val="0"/>
      <w:sz w:val="24"/>
      <w:szCs w:val="24"/>
      <w:lang w:bidi="en-US"/>
      <w14:ligatures w14:val="none"/>
    </w:rPr>
  </w:style>
  <w:style w:type="character" w:styleId="a8">
    <w:name w:val="Strong"/>
    <w:basedOn w:val="a0"/>
    <w:uiPriority w:val="22"/>
    <w:qFormat/>
    <w:rsid w:val="00F237C7"/>
    <w:rPr>
      <w:b/>
      <w:bCs/>
      <w:spacing w:val="0"/>
    </w:rPr>
  </w:style>
  <w:style w:type="character" w:customStyle="1" w:styleId="14">
    <w:name w:val="Выделение1"/>
    <w:uiPriority w:val="20"/>
    <w:qFormat/>
    <w:rsid w:val="00F237C7"/>
    <w:rPr>
      <w:b/>
      <w:bCs/>
      <w:i/>
      <w:iCs/>
      <w:color w:val="5A5A5A"/>
    </w:rPr>
  </w:style>
  <w:style w:type="paragraph" w:styleId="a9">
    <w:name w:val="No Spacing"/>
    <w:basedOn w:val="a"/>
    <w:link w:val="aa"/>
    <w:uiPriority w:val="1"/>
    <w:qFormat/>
    <w:rsid w:val="00F237C7"/>
    <w:pPr>
      <w:spacing w:after="0"/>
    </w:pPr>
    <w:rPr>
      <w:rFonts w:ascii="Calibri" w:hAnsi="Calibri"/>
      <w:kern w:val="0"/>
      <w:sz w:val="22"/>
      <w:lang w:bidi="en-US"/>
      <w14:ligatures w14:val="none"/>
    </w:rPr>
  </w:style>
  <w:style w:type="character" w:customStyle="1" w:styleId="aa">
    <w:name w:val="Без интервала Знак"/>
    <w:basedOn w:val="a0"/>
    <w:link w:val="a9"/>
    <w:uiPriority w:val="1"/>
    <w:rsid w:val="00F237C7"/>
    <w:rPr>
      <w:rFonts w:ascii="Calibri" w:hAnsi="Calibri"/>
      <w:kern w:val="0"/>
      <w:lang w:bidi="en-US"/>
      <w14:ligatures w14:val="none"/>
    </w:rPr>
  </w:style>
  <w:style w:type="paragraph" w:styleId="ab">
    <w:name w:val="List Paragraph"/>
    <w:basedOn w:val="a"/>
    <w:uiPriority w:val="34"/>
    <w:qFormat/>
    <w:rsid w:val="00F237C7"/>
    <w:pPr>
      <w:spacing w:after="0"/>
      <w:ind w:left="720" w:firstLine="360"/>
      <w:contextualSpacing/>
    </w:pPr>
    <w:rPr>
      <w:rFonts w:ascii="Calibri" w:hAnsi="Calibri"/>
      <w:kern w:val="0"/>
      <w:sz w:val="22"/>
      <w:lang w:bidi="en-US"/>
      <w14:ligatures w14:val="none"/>
    </w:rPr>
  </w:style>
  <w:style w:type="paragraph" w:customStyle="1" w:styleId="210">
    <w:name w:val="Цитата 21"/>
    <w:basedOn w:val="a"/>
    <w:next w:val="a"/>
    <w:uiPriority w:val="29"/>
    <w:qFormat/>
    <w:rsid w:val="00F237C7"/>
    <w:pPr>
      <w:spacing w:after="0"/>
      <w:ind w:firstLine="360"/>
    </w:pPr>
    <w:rPr>
      <w:rFonts w:ascii="Cambria" w:eastAsia="Times New Roman" w:hAnsi="Cambria" w:cs="Times New Roman"/>
      <w:i/>
      <w:iCs/>
      <w:color w:val="5A5A5A"/>
      <w:kern w:val="0"/>
      <w:sz w:val="22"/>
      <w:lang w:bidi="en-US"/>
      <w14:ligatures w14:val="none"/>
    </w:rPr>
  </w:style>
  <w:style w:type="character" w:customStyle="1" w:styleId="23">
    <w:name w:val="Цитата 2 Знак"/>
    <w:basedOn w:val="a0"/>
    <w:link w:val="24"/>
    <w:uiPriority w:val="29"/>
    <w:rsid w:val="00F237C7"/>
    <w:rPr>
      <w:rFonts w:ascii="Cambria" w:eastAsia="Times New Roman" w:hAnsi="Cambria" w:cs="Times New Roman"/>
      <w:i/>
      <w:iCs/>
      <w:color w:val="5A5A5A"/>
      <w:sz w:val="22"/>
      <w:lang w:bidi="en-US"/>
    </w:rPr>
  </w:style>
  <w:style w:type="paragraph" w:customStyle="1" w:styleId="15">
    <w:name w:val="Выделенная цитата1"/>
    <w:basedOn w:val="a"/>
    <w:next w:val="a"/>
    <w:uiPriority w:val="30"/>
    <w:qFormat/>
    <w:rsid w:val="00F237C7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eastAsia="Times New Roman" w:hAnsi="Cambria" w:cs="Times New Roman"/>
      <w:i/>
      <w:iCs/>
      <w:color w:val="FFFFFF"/>
      <w:kern w:val="0"/>
      <w:sz w:val="24"/>
      <w:szCs w:val="24"/>
      <w:lang w:bidi="en-US"/>
      <w14:ligatures w14:val="none"/>
    </w:rPr>
  </w:style>
  <w:style w:type="character" w:customStyle="1" w:styleId="ac">
    <w:name w:val="Выделенная цитата Знак"/>
    <w:basedOn w:val="a0"/>
    <w:link w:val="ad"/>
    <w:uiPriority w:val="30"/>
    <w:rsid w:val="00F237C7"/>
    <w:rPr>
      <w:rFonts w:ascii="Cambria" w:eastAsia="Times New Roman" w:hAnsi="Cambria" w:cs="Times New Roman"/>
      <w:i/>
      <w:iCs/>
      <w:color w:val="FFFFFF"/>
      <w:szCs w:val="24"/>
      <w:shd w:val="clear" w:color="auto" w:fill="4F81BD"/>
      <w:lang w:bidi="en-US"/>
    </w:rPr>
  </w:style>
  <w:style w:type="character" w:customStyle="1" w:styleId="16">
    <w:name w:val="Слабое выделение1"/>
    <w:uiPriority w:val="19"/>
    <w:qFormat/>
    <w:rsid w:val="00F237C7"/>
    <w:rPr>
      <w:i/>
      <w:iCs/>
      <w:color w:val="5A5A5A"/>
    </w:rPr>
  </w:style>
  <w:style w:type="character" w:customStyle="1" w:styleId="17">
    <w:name w:val="Сильное выделение1"/>
    <w:uiPriority w:val="21"/>
    <w:qFormat/>
    <w:rsid w:val="00F237C7"/>
    <w:rPr>
      <w:b/>
      <w:bCs/>
      <w:i/>
      <w:iCs/>
      <w:color w:val="4F81BD"/>
      <w:sz w:val="22"/>
      <w:szCs w:val="22"/>
    </w:rPr>
  </w:style>
  <w:style w:type="character" w:customStyle="1" w:styleId="18">
    <w:name w:val="Слабая ссылка1"/>
    <w:uiPriority w:val="31"/>
    <w:qFormat/>
    <w:rsid w:val="00F237C7"/>
    <w:rPr>
      <w:color w:val="auto"/>
      <w:u w:val="single" w:color="9BBB59"/>
    </w:rPr>
  </w:style>
  <w:style w:type="character" w:customStyle="1" w:styleId="19">
    <w:name w:val="Сильная ссылка1"/>
    <w:basedOn w:val="a0"/>
    <w:uiPriority w:val="32"/>
    <w:qFormat/>
    <w:rsid w:val="00F237C7"/>
    <w:rPr>
      <w:b/>
      <w:bCs/>
      <w:color w:val="76923C"/>
      <w:u w:val="single" w:color="9BBB59"/>
    </w:rPr>
  </w:style>
  <w:style w:type="character" w:customStyle="1" w:styleId="1a">
    <w:name w:val="Название книги1"/>
    <w:basedOn w:val="a0"/>
    <w:uiPriority w:val="33"/>
    <w:qFormat/>
    <w:rsid w:val="00F237C7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F237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e">
    <w:name w:val="TOC Heading"/>
    <w:basedOn w:val="1"/>
    <w:next w:val="a"/>
    <w:uiPriority w:val="39"/>
    <w:semiHidden/>
    <w:unhideWhenUsed/>
    <w:qFormat/>
    <w:rsid w:val="00F237C7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b/>
      <w:bCs/>
      <w:kern w:val="0"/>
      <w:sz w:val="24"/>
      <w:szCs w:val="24"/>
      <w:lang w:bidi="en-US"/>
      <w14:ligatures w14:val="none"/>
    </w:rPr>
  </w:style>
  <w:style w:type="table" w:customStyle="1" w:styleId="1b">
    <w:name w:val="Сетка таблицы1"/>
    <w:basedOn w:val="a1"/>
    <w:next w:val="af"/>
    <w:uiPriority w:val="59"/>
    <w:rsid w:val="00F237C7"/>
    <w:pPr>
      <w:spacing w:after="0" w:afterAutospacing="1" w:line="240" w:lineRule="auto"/>
    </w:pPr>
    <w:rPr>
      <w:kern w:val="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header"/>
    <w:basedOn w:val="a"/>
    <w:link w:val="af1"/>
    <w:uiPriority w:val="99"/>
    <w:semiHidden/>
    <w:unhideWhenUsed/>
    <w:rsid w:val="00F237C7"/>
    <w:pPr>
      <w:tabs>
        <w:tab w:val="center" w:pos="4677"/>
        <w:tab w:val="right" w:pos="9355"/>
      </w:tabs>
      <w:spacing w:after="0"/>
      <w:ind w:firstLine="360"/>
    </w:pPr>
    <w:rPr>
      <w:rFonts w:ascii="Calibri" w:hAnsi="Calibri"/>
      <w:kern w:val="0"/>
      <w:sz w:val="22"/>
      <w:lang w:bidi="en-US"/>
      <w14:ligatures w14:val="none"/>
    </w:rPr>
  </w:style>
  <w:style w:type="character" w:customStyle="1" w:styleId="af1">
    <w:name w:val="Верхний колонтитул Знак"/>
    <w:basedOn w:val="a0"/>
    <w:link w:val="af0"/>
    <w:uiPriority w:val="99"/>
    <w:semiHidden/>
    <w:rsid w:val="00F237C7"/>
    <w:rPr>
      <w:rFonts w:ascii="Calibri" w:hAnsi="Calibri"/>
      <w:kern w:val="0"/>
      <w:lang w:bidi="en-US"/>
      <w14:ligatures w14:val="none"/>
    </w:rPr>
  </w:style>
  <w:style w:type="character" w:customStyle="1" w:styleId="af2">
    <w:name w:val="Нижний колонтитул Знак"/>
    <w:basedOn w:val="a0"/>
    <w:link w:val="af3"/>
    <w:uiPriority w:val="99"/>
    <w:semiHidden/>
    <w:rsid w:val="00F237C7"/>
    <w:rPr>
      <w:rFonts w:ascii="Calibri" w:hAnsi="Calibri"/>
      <w:lang w:bidi="en-US"/>
    </w:rPr>
  </w:style>
  <w:style w:type="paragraph" w:styleId="af3">
    <w:name w:val="footer"/>
    <w:basedOn w:val="a"/>
    <w:link w:val="af2"/>
    <w:uiPriority w:val="99"/>
    <w:semiHidden/>
    <w:unhideWhenUsed/>
    <w:rsid w:val="00F237C7"/>
    <w:pPr>
      <w:tabs>
        <w:tab w:val="center" w:pos="4677"/>
        <w:tab w:val="right" w:pos="9355"/>
      </w:tabs>
      <w:spacing w:after="0"/>
      <w:ind w:firstLine="360"/>
    </w:pPr>
    <w:rPr>
      <w:rFonts w:ascii="Calibri" w:hAnsi="Calibri"/>
      <w:sz w:val="22"/>
      <w:lang w:bidi="en-US"/>
    </w:rPr>
  </w:style>
  <w:style w:type="character" w:customStyle="1" w:styleId="1c">
    <w:name w:val="Нижний колонтитул Знак1"/>
    <w:basedOn w:val="a0"/>
    <w:uiPriority w:val="99"/>
    <w:semiHidden/>
    <w:rsid w:val="00F237C7"/>
    <w:rPr>
      <w:rFonts w:ascii="Times New Roman" w:hAnsi="Times New Roman"/>
      <w:sz w:val="28"/>
    </w:rPr>
  </w:style>
  <w:style w:type="paragraph" w:customStyle="1" w:styleId="1d">
    <w:name w:val="Рецензия1"/>
    <w:next w:val="af4"/>
    <w:hidden/>
    <w:uiPriority w:val="99"/>
    <w:semiHidden/>
    <w:rsid w:val="00F237C7"/>
    <w:pPr>
      <w:spacing w:after="0" w:line="240" w:lineRule="auto"/>
    </w:pPr>
    <w:rPr>
      <w:kern w:val="0"/>
      <w:lang w:bidi="en-US"/>
      <w14:ligatures w14:val="none"/>
    </w:rPr>
  </w:style>
  <w:style w:type="paragraph" w:styleId="af5">
    <w:name w:val="Balloon Text"/>
    <w:basedOn w:val="a"/>
    <w:link w:val="af6"/>
    <w:uiPriority w:val="99"/>
    <w:semiHidden/>
    <w:unhideWhenUsed/>
    <w:rsid w:val="00F237C7"/>
    <w:pPr>
      <w:spacing w:after="0"/>
      <w:ind w:firstLine="360"/>
    </w:pPr>
    <w:rPr>
      <w:rFonts w:ascii="Tahoma" w:hAnsi="Tahoma" w:cs="Tahoma"/>
      <w:kern w:val="0"/>
      <w:sz w:val="16"/>
      <w:szCs w:val="16"/>
      <w:lang w:bidi="en-US"/>
      <w14:ligatures w14:val="none"/>
    </w:rPr>
  </w:style>
  <w:style w:type="character" w:customStyle="1" w:styleId="af6">
    <w:name w:val="Текст выноски Знак"/>
    <w:basedOn w:val="a0"/>
    <w:link w:val="af5"/>
    <w:uiPriority w:val="99"/>
    <w:semiHidden/>
    <w:rsid w:val="00F237C7"/>
    <w:rPr>
      <w:rFonts w:ascii="Tahoma" w:hAnsi="Tahoma" w:cs="Tahoma"/>
      <w:kern w:val="0"/>
      <w:sz w:val="16"/>
      <w:szCs w:val="16"/>
      <w:lang w:bidi="en-US"/>
      <w14:ligatures w14:val="none"/>
    </w:rPr>
  </w:style>
  <w:style w:type="character" w:customStyle="1" w:styleId="211">
    <w:name w:val="Заголовок 2 Знак1"/>
    <w:basedOn w:val="a0"/>
    <w:uiPriority w:val="9"/>
    <w:semiHidden/>
    <w:rsid w:val="00F237C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F237C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F237C7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character" w:customStyle="1" w:styleId="510">
    <w:name w:val="Заголовок 5 Знак1"/>
    <w:basedOn w:val="a0"/>
    <w:uiPriority w:val="9"/>
    <w:semiHidden/>
    <w:rsid w:val="00F237C7"/>
    <w:rPr>
      <w:rFonts w:asciiTheme="majorHAnsi" w:eastAsiaTheme="majorEastAsia" w:hAnsiTheme="majorHAnsi" w:cstheme="majorBidi"/>
      <w:color w:val="2E74B5" w:themeColor="accent1" w:themeShade="BF"/>
      <w:sz w:val="28"/>
    </w:rPr>
  </w:style>
  <w:style w:type="character" w:customStyle="1" w:styleId="610">
    <w:name w:val="Заголовок 6 Знак1"/>
    <w:basedOn w:val="a0"/>
    <w:uiPriority w:val="9"/>
    <w:semiHidden/>
    <w:rsid w:val="00F237C7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character" w:customStyle="1" w:styleId="710">
    <w:name w:val="Заголовок 7 Знак1"/>
    <w:basedOn w:val="a0"/>
    <w:uiPriority w:val="9"/>
    <w:semiHidden/>
    <w:rsid w:val="00F237C7"/>
    <w:rPr>
      <w:rFonts w:asciiTheme="majorHAnsi" w:eastAsiaTheme="majorEastAsia" w:hAnsiTheme="majorHAnsi" w:cstheme="majorBidi"/>
      <w:i/>
      <w:iCs/>
      <w:color w:val="1F4D78" w:themeColor="accent1" w:themeShade="7F"/>
      <w:sz w:val="28"/>
    </w:rPr>
  </w:style>
  <w:style w:type="character" w:customStyle="1" w:styleId="810">
    <w:name w:val="Заголовок 8 Знак1"/>
    <w:basedOn w:val="a0"/>
    <w:uiPriority w:val="9"/>
    <w:semiHidden/>
    <w:rsid w:val="00F237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F237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5">
    <w:name w:val="Title"/>
    <w:basedOn w:val="a"/>
    <w:next w:val="a"/>
    <w:link w:val="a4"/>
    <w:uiPriority w:val="10"/>
    <w:qFormat/>
    <w:rsid w:val="00F237C7"/>
    <w:pPr>
      <w:spacing w:after="0"/>
      <w:contextualSpacing/>
    </w:pPr>
    <w:rPr>
      <w:rFonts w:ascii="Cambria" w:eastAsia="Times New Roman" w:hAnsi="Cambria" w:cs="Times New Roman"/>
      <w:i/>
      <w:iCs/>
      <w:color w:val="243F60"/>
      <w:sz w:val="60"/>
      <w:szCs w:val="60"/>
      <w:lang w:bidi="en-US"/>
    </w:rPr>
  </w:style>
  <w:style w:type="character" w:customStyle="1" w:styleId="1e">
    <w:name w:val="Заголовок Знак1"/>
    <w:basedOn w:val="a0"/>
    <w:uiPriority w:val="10"/>
    <w:rsid w:val="00F237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7">
    <w:name w:val="Emphasis"/>
    <w:basedOn w:val="a0"/>
    <w:uiPriority w:val="20"/>
    <w:qFormat/>
    <w:rsid w:val="00F237C7"/>
    <w:rPr>
      <w:i/>
      <w:iCs/>
    </w:rPr>
  </w:style>
  <w:style w:type="paragraph" w:styleId="24">
    <w:name w:val="Quote"/>
    <w:basedOn w:val="a"/>
    <w:next w:val="a"/>
    <w:link w:val="23"/>
    <w:uiPriority w:val="29"/>
    <w:qFormat/>
    <w:rsid w:val="00F237C7"/>
    <w:pPr>
      <w:spacing w:before="200"/>
      <w:ind w:left="864" w:right="864"/>
      <w:jc w:val="center"/>
    </w:pPr>
    <w:rPr>
      <w:rFonts w:ascii="Cambria" w:eastAsia="Times New Roman" w:hAnsi="Cambria" w:cs="Times New Roman"/>
      <w:i/>
      <w:iCs/>
      <w:color w:val="5A5A5A"/>
      <w:sz w:val="22"/>
      <w:lang w:bidi="en-US"/>
    </w:rPr>
  </w:style>
  <w:style w:type="character" w:customStyle="1" w:styleId="212">
    <w:name w:val="Цитата 2 Знак1"/>
    <w:basedOn w:val="a0"/>
    <w:uiPriority w:val="29"/>
    <w:rsid w:val="00F237C7"/>
    <w:rPr>
      <w:rFonts w:ascii="Times New Roman" w:hAnsi="Times New Roman"/>
      <w:i/>
      <w:iCs/>
      <w:color w:val="404040" w:themeColor="text1" w:themeTint="BF"/>
      <w:sz w:val="28"/>
    </w:rPr>
  </w:style>
  <w:style w:type="paragraph" w:styleId="ad">
    <w:name w:val="Intense Quote"/>
    <w:basedOn w:val="a"/>
    <w:next w:val="a"/>
    <w:link w:val="ac"/>
    <w:uiPriority w:val="30"/>
    <w:qFormat/>
    <w:rsid w:val="00F237C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Cambria" w:eastAsia="Times New Roman" w:hAnsi="Cambria" w:cs="Times New Roman"/>
      <w:i/>
      <w:iCs/>
      <w:color w:val="FFFFFF"/>
      <w:sz w:val="22"/>
      <w:szCs w:val="24"/>
      <w:lang w:bidi="en-US"/>
    </w:rPr>
  </w:style>
  <w:style w:type="character" w:customStyle="1" w:styleId="1f">
    <w:name w:val="Выделенная цитата Знак1"/>
    <w:basedOn w:val="a0"/>
    <w:uiPriority w:val="30"/>
    <w:rsid w:val="00F237C7"/>
    <w:rPr>
      <w:rFonts w:ascii="Times New Roman" w:hAnsi="Times New Roman"/>
      <w:i/>
      <w:iCs/>
      <w:color w:val="5B9BD5" w:themeColor="accent1"/>
      <w:sz w:val="28"/>
    </w:rPr>
  </w:style>
  <w:style w:type="character" w:styleId="af8">
    <w:name w:val="Subtle Emphasis"/>
    <w:basedOn w:val="a0"/>
    <w:uiPriority w:val="19"/>
    <w:qFormat/>
    <w:rsid w:val="00F237C7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F237C7"/>
    <w:rPr>
      <w:i/>
      <w:iCs/>
      <w:color w:val="5B9BD5" w:themeColor="accent1"/>
    </w:rPr>
  </w:style>
  <w:style w:type="character" w:styleId="afa">
    <w:name w:val="Subtle Reference"/>
    <w:basedOn w:val="a0"/>
    <w:uiPriority w:val="31"/>
    <w:qFormat/>
    <w:rsid w:val="00F237C7"/>
    <w:rPr>
      <w:smallCaps/>
      <w:color w:val="5A5A5A" w:themeColor="text1" w:themeTint="A5"/>
    </w:rPr>
  </w:style>
  <w:style w:type="character" w:styleId="afb">
    <w:name w:val="Intense Reference"/>
    <w:basedOn w:val="a0"/>
    <w:uiPriority w:val="32"/>
    <w:qFormat/>
    <w:rsid w:val="00F237C7"/>
    <w:rPr>
      <w:b/>
      <w:bCs/>
      <w:smallCaps/>
      <w:color w:val="5B9BD5" w:themeColor="accent1"/>
      <w:spacing w:val="5"/>
    </w:rPr>
  </w:style>
  <w:style w:type="character" w:styleId="afc">
    <w:name w:val="Book Title"/>
    <w:basedOn w:val="a0"/>
    <w:uiPriority w:val="33"/>
    <w:qFormat/>
    <w:rsid w:val="00F237C7"/>
    <w:rPr>
      <w:b/>
      <w:bCs/>
      <w:i/>
      <w:iCs/>
      <w:spacing w:val="5"/>
    </w:rPr>
  </w:style>
  <w:style w:type="table" w:styleId="af">
    <w:name w:val="Table Grid"/>
    <w:basedOn w:val="a1"/>
    <w:uiPriority w:val="39"/>
    <w:rsid w:val="00F23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Revision"/>
    <w:hidden/>
    <w:uiPriority w:val="99"/>
    <w:semiHidden/>
    <w:rsid w:val="00F237C7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5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013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70793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5994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5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64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5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2837</Words>
  <Characters>16176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2024-09-19T15:22:00Z</dcterms:created>
  <dcterms:modified xsi:type="dcterms:W3CDTF">2024-09-23T14:01:00Z</dcterms:modified>
</cp:coreProperties>
</file>