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1E9" w:rsidRPr="00E10EB5" w:rsidRDefault="00E10EB5" w:rsidP="001E3F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1E3FC9" w:rsidRDefault="00B37AFE" w:rsidP="00B37AF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110730" cy="9480973"/>
            <wp:effectExtent l="19050" t="0" r="0" b="0"/>
            <wp:docPr id="1" name="Рисунок 1" descr="C:\Users\Ксю\Desktop\ОСЖ 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сю\Desktop\ОСЖ 5-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0730" cy="9480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AFE" w:rsidRDefault="00B37AFE" w:rsidP="00B37A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7AFE" w:rsidRDefault="00B37AFE" w:rsidP="00B37A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7AFE" w:rsidRDefault="00B37AFE" w:rsidP="00B37A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7AFE" w:rsidRDefault="00B37AFE" w:rsidP="00B37A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3FC9" w:rsidRPr="00925BD2" w:rsidRDefault="001E3FC9" w:rsidP="004F59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3BE5" w:rsidRDefault="00D63BE5" w:rsidP="00D63B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5013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 «</w:t>
      </w:r>
      <w:r>
        <w:rPr>
          <w:rFonts w:ascii="Times New Roman" w:hAnsi="Times New Roman"/>
          <w:b/>
          <w:sz w:val="28"/>
          <w:szCs w:val="28"/>
        </w:rPr>
        <w:t>Основы социальной жизни</w:t>
      </w:r>
      <w:r w:rsidRPr="00005013">
        <w:rPr>
          <w:rFonts w:ascii="Times New Roman" w:hAnsi="Times New Roman"/>
          <w:b/>
          <w:sz w:val="28"/>
          <w:szCs w:val="28"/>
        </w:rPr>
        <w:t>».</w:t>
      </w:r>
    </w:p>
    <w:p w:rsidR="00D63BE5" w:rsidRPr="002814EE" w:rsidRDefault="00D63BE5" w:rsidP="00D63BE5">
      <w:pPr>
        <w:pStyle w:val="a4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814EE">
        <w:rPr>
          <w:color w:val="000000"/>
          <w:sz w:val="28"/>
          <w:szCs w:val="28"/>
        </w:rPr>
        <w:t xml:space="preserve">Стандарт устанавливает требования к результатам освоения </w:t>
      </w:r>
      <w:proofErr w:type="gramStart"/>
      <w:r w:rsidRPr="002814EE">
        <w:rPr>
          <w:color w:val="000000"/>
          <w:sz w:val="28"/>
          <w:szCs w:val="28"/>
        </w:rPr>
        <w:t>обучающимися</w:t>
      </w:r>
      <w:proofErr w:type="gramEnd"/>
      <w:r w:rsidRPr="002814EE">
        <w:rPr>
          <w:color w:val="000000"/>
          <w:sz w:val="28"/>
          <w:szCs w:val="28"/>
        </w:rPr>
        <w:t xml:space="preserve"> основной образовательной программы основного общего образования:</w:t>
      </w:r>
    </w:p>
    <w:p w:rsidR="00D63BE5" w:rsidRPr="002814EE" w:rsidRDefault="00D63BE5" w:rsidP="00D63BE5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2814EE">
        <w:rPr>
          <w:b/>
          <w:bCs/>
          <w:color w:val="000000"/>
          <w:sz w:val="28"/>
          <w:szCs w:val="28"/>
        </w:rPr>
        <w:t>личностным</w:t>
      </w:r>
      <w:r w:rsidRPr="002814EE">
        <w:rPr>
          <w:color w:val="000000"/>
          <w:sz w:val="28"/>
          <w:szCs w:val="28"/>
        </w:rPr>
        <w:t>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 способность к осознанию российской идентичности в поликультурном социуме;</w:t>
      </w:r>
      <w:proofErr w:type="gramEnd"/>
    </w:p>
    <w:p w:rsidR="00D63BE5" w:rsidRPr="00CA2F85" w:rsidRDefault="00D63BE5" w:rsidP="00D63BE5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2814EE">
        <w:rPr>
          <w:b/>
          <w:bCs/>
          <w:color w:val="000000"/>
          <w:sz w:val="28"/>
          <w:szCs w:val="28"/>
        </w:rPr>
        <w:t>предметным,  </w:t>
      </w:r>
      <w:r w:rsidRPr="002814EE">
        <w:rPr>
          <w:color w:val="000000"/>
          <w:sz w:val="28"/>
          <w:szCs w:val="28"/>
        </w:rPr>
        <w:t>включающим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 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</w:p>
    <w:p w:rsidR="00D63BE5" w:rsidRPr="00CA2F85" w:rsidRDefault="00D63BE5" w:rsidP="00D63BE5">
      <w:pPr>
        <w:pStyle w:val="a4"/>
        <w:shd w:val="clear" w:color="auto" w:fill="FFFFFF"/>
        <w:spacing w:before="0" w:beforeAutospacing="0" w:after="0" w:afterAutospacing="0" w:line="360" w:lineRule="atLeast"/>
        <w:ind w:left="720"/>
        <w:rPr>
          <w:rFonts w:ascii="Arial" w:hAnsi="Arial" w:cs="Arial"/>
          <w:color w:val="000000"/>
          <w:sz w:val="28"/>
          <w:szCs w:val="28"/>
        </w:rPr>
      </w:pPr>
    </w:p>
    <w:p w:rsidR="00D63BE5" w:rsidRDefault="00EA6225" w:rsidP="00D63BE5">
      <w:pPr>
        <w:pStyle w:val="a5"/>
        <w:spacing w:after="0" w:line="100" w:lineRule="atLeast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Личностные результаты</w:t>
      </w:r>
    </w:p>
    <w:p w:rsidR="00EA6225" w:rsidRPr="00EA6225" w:rsidRDefault="00EA6225" w:rsidP="00D63BE5">
      <w:pPr>
        <w:pStyle w:val="a5"/>
        <w:spacing w:after="0" w:line="100" w:lineRule="atLeast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2C79C0" w:rsidRDefault="002C79C0" w:rsidP="002C79C0">
      <w:pPr>
        <w:pStyle w:val="10"/>
        <w:numPr>
          <w:ilvl w:val="0"/>
          <w:numId w:val="4"/>
        </w:numPr>
        <w:shd w:val="clear" w:color="auto" w:fill="FFFFFF"/>
        <w:spacing w:before="0" w:after="0"/>
        <w:ind w:left="284"/>
        <w:rPr>
          <w:sz w:val="28"/>
          <w:szCs w:val="28"/>
        </w:rPr>
      </w:pPr>
      <w:r>
        <w:rPr>
          <w:sz w:val="28"/>
          <w:szCs w:val="28"/>
        </w:rPr>
        <w:t>формирование личностных качеств: трудолюбие, аккуратность, терпение, усидчивость;</w:t>
      </w:r>
    </w:p>
    <w:p w:rsidR="002C79C0" w:rsidRPr="002C79C0" w:rsidRDefault="002C79C0" w:rsidP="002C79C0">
      <w:pPr>
        <w:pStyle w:val="10"/>
        <w:numPr>
          <w:ilvl w:val="0"/>
          <w:numId w:val="4"/>
        </w:numPr>
        <w:shd w:val="clear" w:color="auto" w:fill="FFFFFF"/>
        <w:spacing w:before="0" w:after="0"/>
        <w:ind w:left="284"/>
        <w:rPr>
          <w:sz w:val="28"/>
          <w:szCs w:val="28"/>
        </w:rPr>
      </w:pPr>
      <w:r>
        <w:rPr>
          <w:sz w:val="28"/>
          <w:szCs w:val="28"/>
        </w:rPr>
        <w:t>воспитание элементов трудовой культуры: организация труда, экономное и бережное отношение к продуктам, оборудованию и использованию электроэнергии, строгое соблюдение правил техники безопасности;</w:t>
      </w:r>
    </w:p>
    <w:p w:rsidR="006E02DD" w:rsidRPr="00EA6225" w:rsidRDefault="006E02DD" w:rsidP="006E02DD">
      <w:pPr>
        <w:pStyle w:val="a5"/>
        <w:widowControl w:val="0"/>
        <w:numPr>
          <w:ilvl w:val="0"/>
          <w:numId w:val="4"/>
        </w:numPr>
        <w:tabs>
          <w:tab w:val="left" w:pos="421"/>
        </w:tabs>
        <w:suppressAutoHyphens w:val="0"/>
        <w:kinsoku w:val="0"/>
        <w:overflowPunct w:val="0"/>
        <w:autoSpaceDE w:val="0"/>
        <w:autoSpaceDN w:val="0"/>
        <w:adjustRightInd w:val="0"/>
        <w:spacing w:before="6" w:after="0" w:line="240" w:lineRule="auto"/>
        <w:ind w:left="119" w:right="112" w:firstLine="0"/>
        <w:jc w:val="both"/>
        <w:rPr>
          <w:rFonts w:ascii="Times New Roman" w:hAnsi="Times New Roman"/>
          <w:sz w:val="28"/>
          <w:szCs w:val="28"/>
        </w:rPr>
      </w:pPr>
      <w:r w:rsidRPr="00EA6225">
        <w:rPr>
          <w:rFonts w:ascii="Times New Roman" w:hAnsi="Times New Roman"/>
          <w:sz w:val="28"/>
          <w:szCs w:val="28"/>
        </w:rPr>
        <w:t>о</w:t>
      </w:r>
      <w:r w:rsidRPr="00EA6225">
        <w:rPr>
          <w:rFonts w:ascii="Times New Roman" w:hAnsi="Times New Roman"/>
          <w:spacing w:val="-8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ла</w:t>
      </w:r>
      <w:r w:rsidRPr="00EA6225">
        <w:rPr>
          <w:rFonts w:ascii="Times New Roman" w:hAnsi="Times New Roman"/>
          <w:spacing w:val="3"/>
          <w:sz w:val="28"/>
          <w:szCs w:val="28"/>
        </w:rPr>
        <w:t>д</w:t>
      </w:r>
      <w:r w:rsidRPr="00EA6225">
        <w:rPr>
          <w:rFonts w:ascii="Times New Roman" w:hAnsi="Times New Roman"/>
          <w:sz w:val="28"/>
          <w:szCs w:val="28"/>
        </w:rPr>
        <w:t>ение</w:t>
      </w:r>
      <w:r w:rsidRPr="00EA6225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соци</w:t>
      </w:r>
      <w:r w:rsidRPr="00EA6225">
        <w:rPr>
          <w:rFonts w:ascii="Times New Roman" w:hAnsi="Times New Roman"/>
          <w:spacing w:val="7"/>
          <w:sz w:val="28"/>
          <w:szCs w:val="28"/>
        </w:rPr>
        <w:t>а</w:t>
      </w:r>
      <w:r w:rsidRPr="00EA6225">
        <w:rPr>
          <w:rFonts w:ascii="Times New Roman" w:hAnsi="Times New Roman"/>
          <w:sz w:val="28"/>
          <w:szCs w:val="28"/>
        </w:rPr>
        <w:t>л</w:t>
      </w:r>
      <w:r w:rsidRPr="00EA6225">
        <w:rPr>
          <w:rFonts w:ascii="Times New Roman" w:hAnsi="Times New Roman"/>
          <w:spacing w:val="-2"/>
          <w:sz w:val="28"/>
          <w:szCs w:val="28"/>
        </w:rPr>
        <w:t>ь</w:t>
      </w:r>
      <w:r w:rsidRPr="00EA6225">
        <w:rPr>
          <w:rFonts w:ascii="Times New Roman" w:hAnsi="Times New Roman"/>
          <w:sz w:val="28"/>
          <w:szCs w:val="28"/>
        </w:rPr>
        <w:t>н</w:t>
      </w:r>
      <w:r w:rsidRPr="00EA6225">
        <w:rPr>
          <w:rFonts w:ascii="Times New Roman" w:hAnsi="Times New Roman"/>
          <w:spacing w:val="4"/>
          <w:sz w:val="28"/>
          <w:szCs w:val="28"/>
        </w:rPr>
        <w:t>о</w:t>
      </w:r>
      <w:r w:rsidRPr="00EA6225">
        <w:rPr>
          <w:rFonts w:ascii="Times New Roman" w:hAnsi="Times New Roman"/>
          <w:spacing w:val="-2"/>
          <w:sz w:val="28"/>
          <w:szCs w:val="28"/>
        </w:rPr>
        <w:t>-</w:t>
      </w:r>
      <w:r w:rsidRPr="00EA6225">
        <w:rPr>
          <w:rFonts w:ascii="Times New Roman" w:hAnsi="Times New Roman"/>
          <w:spacing w:val="2"/>
          <w:sz w:val="28"/>
          <w:szCs w:val="28"/>
        </w:rPr>
        <w:t>б</w:t>
      </w:r>
      <w:r w:rsidRPr="00EA6225">
        <w:rPr>
          <w:rFonts w:ascii="Times New Roman" w:hAnsi="Times New Roman"/>
          <w:sz w:val="28"/>
          <w:szCs w:val="28"/>
        </w:rPr>
        <w:t>ы</w:t>
      </w:r>
      <w:r w:rsidRPr="00EA6225">
        <w:rPr>
          <w:rFonts w:ascii="Times New Roman" w:hAnsi="Times New Roman"/>
          <w:spacing w:val="-8"/>
          <w:sz w:val="28"/>
          <w:szCs w:val="28"/>
        </w:rPr>
        <w:t>т</w:t>
      </w:r>
      <w:r w:rsidRPr="00EA6225">
        <w:rPr>
          <w:rFonts w:ascii="Times New Roman" w:hAnsi="Times New Roman"/>
          <w:spacing w:val="4"/>
          <w:sz w:val="28"/>
          <w:szCs w:val="28"/>
        </w:rPr>
        <w:t>о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ыми</w:t>
      </w:r>
      <w:r w:rsidRPr="00EA6225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на</w:t>
      </w:r>
      <w:r w:rsidRPr="00EA6225">
        <w:rPr>
          <w:rFonts w:ascii="Times New Roman" w:hAnsi="Times New Roman"/>
          <w:spacing w:val="-1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ы</w:t>
      </w:r>
      <w:r w:rsidRPr="00EA6225">
        <w:rPr>
          <w:rFonts w:ascii="Times New Roman" w:hAnsi="Times New Roman"/>
          <w:spacing w:val="-7"/>
          <w:sz w:val="28"/>
          <w:szCs w:val="28"/>
        </w:rPr>
        <w:t>к</w:t>
      </w:r>
      <w:r w:rsidRPr="00EA6225">
        <w:rPr>
          <w:rFonts w:ascii="Times New Roman" w:hAnsi="Times New Roman"/>
          <w:sz w:val="28"/>
          <w:szCs w:val="28"/>
        </w:rPr>
        <w:t>ам</w:t>
      </w:r>
      <w:r w:rsidRPr="00EA6225">
        <w:rPr>
          <w:rFonts w:ascii="Times New Roman" w:hAnsi="Times New Roman"/>
          <w:spacing w:val="2"/>
          <w:sz w:val="28"/>
          <w:szCs w:val="28"/>
        </w:rPr>
        <w:t>и</w:t>
      </w:r>
      <w:r w:rsidRPr="00EA6225">
        <w:rPr>
          <w:rFonts w:ascii="Times New Roman" w:hAnsi="Times New Roman"/>
          <w:sz w:val="28"/>
          <w:szCs w:val="28"/>
        </w:rPr>
        <w:t>,</w:t>
      </w:r>
      <w:r w:rsidRPr="00EA6225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исп</w:t>
      </w:r>
      <w:r w:rsidRPr="00EA6225">
        <w:rPr>
          <w:rFonts w:ascii="Times New Roman" w:hAnsi="Times New Roman"/>
          <w:spacing w:val="-5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>л</w:t>
      </w:r>
      <w:r w:rsidRPr="00EA6225">
        <w:rPr>
          <w:rFonts w:ascii="Times New Roman" w:hAnsi="Times New Roman"/>
          <w:spacing w:val="-2"/>
          <w:sz w:val="28"/>
          <w:szCs w:val="28"/>
        </w:rPr>
        <w:t>ь</w:t>
      </w:r>
      <w:r w:rsidRPr="00EA6225">
        <w:rPr>
          <w:rFonts w:ascii="Times New Roman" w:hAnsi="Times New Roman"/>
          <w:sz w:val="28"/>
          <w:szCs w:val="28"/>
        </w:rPr>
        <w:t>з</w:t>
      </w:r>
      <w:r w:rsidRPr="00EA6225">
        <w:rPr>
          <w:rFonts w:ascii="Times New Roman" w:hAnsi="Times New Roman"/>
          <w:spacing w:val="-11"/>
          <w:sz w:val="28"/>
          <w:szCs w:val="28"/>
        </w:rPr>
        <w:t>у</w:t>
      </w:r>
      <w:r w:rsidRPr="00EA6225">
        <w:rPr>
          <w:rFonts w:ascii="Times New Roman" w:hAnsi="Times New Roman"/>
          <w:sz w:val="28"/>
          <w:szCs w:val="28"/>
        </w:rPr>
        <w:t>емыми</w:t>
      </w:r>
      <w:r w:rsidRPr="00EA622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в</w:t>
      </w:r>
      <w:r w:rsidRPr="00EA6225">
        <w:rPr>
          <w:rFonts w:ascii="Times New Roman" w:hAnsi="Times New Roman"/>
          <w:w w:val="99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по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pacing w:val="6"/>
          <w:sz w:val="28"/>
          <w:szCs w:val="28"/>
        </w:rPr>
        <w:t>с</w:t>
      </w:r>
      <w:r w:rsidRPr="00EA6225">
        <w:rPr>
          <w:rFonts w:ascii="Times New Roman" w:hAnsi="Times New Roman"/>
          <w:spacing w:val="-5"/>
          <w:sz w:val="28"/>
          <w:szCs w:val="28"/>
        </w:rPr>
        <w:t>е</w:t>
      </w:r>
      <w:r w:rsidRPr="00EA6225">
        <w:rPr>
          <w:rFonts w:ascii="Times New Roman" w:hAnsi="Times New Roman"/>
          <w:spacing w:val="2"/>
          <w:sz w:val="28"/>
          <w:szCs w:val="28"/>
        </w:rPr>
        <w:t>д</w:t>
      </w:r>
      <w:r w:rsidRPr="00EA6225">
        <w:rPr>
          <w:rFonts w:ascii="Times New Roman" w:hAnsi="Times New Roman"/>
          <w:sz w:val="28"/>
          <w:szCs w:val="28"/>
        </w:rPr>
        <w:t>не</w:t>
      </w:r>
      <w:r w:rsidRPr="00EA6225">
        <w:rPr>
          <w:rFonts w:ascii="Times New Roman" w:hAnsi="Times New Roman"/>
          <w:spacing w:val="-1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ной</w:t>
      </w:r>
      <w:r w:rsidRPr="00EA6225">
        <w:rPr>
          <w:rFonts w:ascii="Times New Roman" w:hAnsi="Times New Roman"/>
          <w:spacing w:val="-23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жи</w:t>
      </w:r>
      <w:r w:rsidRPr="00EA6225">
        <w:rPr>
          <w:rFonts w:ascii="Times New Roman" w:hAnsi="Times New Roman"/>
          <w:spacing w:val="4"/>
          <w:sz w:val="28"/>
          <w:szCs w:val="28"/>
        </w:rPr>
        <w:t>з</w:t>
      </w:r>
      <w:r w:rsidRPr="00EA6225">
        <w:rPr>
          <w:rFonts w:ascii="Times New Roman" w:hAnsi="Times New Roman"/>
          <w:sz w:val="28"/>
          <w:szCs w:val="28"/>
        </w:rPr>
        <w:t>н</w:t>
      </w:r>
      <w:r w:rsidRPr="00EA6225">
        <w:rPr>
          <w:rFonts w:ascii="Times New Roman" w:hAnsi="Times New Roman"/>
          <w:spacing w:val="-1"/>
          <w:sz w:val="28"/>
          <w:szCs w:val="28"/>
        </w:rPr>
        <w:t>и</w:t>
      </w:r>
      <w:r w:rsidRPr="00EA6225">
        <w:rPr>
          <w:rFonts w:ascii="Times New Roman" w:hAnsi="Times New Roman"/>
          <w:sz w:val="28"/>
          <w:szCs w:val="28"/>
        </w:rPr>
        <w:t>;</w:t>
      </w:r>
    </w:p>
    <w:p w:rsidR="006E02DD" w:rsidRPr="00EA6225" w:rsidRDefault="006E02DD" w:rsidP="006E02DD">
      <w:pPr>
        <w:pStyle w:val="a5"/>
        <w:widowControl w:val="0"/>
        <w:numPr>
          <w:ilvl w:val="0"/>
          <w:numId w:val="4"/>
        </w:numPr>
        <w:tabs>
          <w:tab w:val="left" w:pos="421"/>
        </w:tabs>
        <w:suppressAutoHyphens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left="119" w:right="112" w:firstLine="0"/>
        <w:jc w:val="both"/>
        <w:rPr>
          <w:rFonts w:ascii="Times New Roman" w:hAnsi="Times New Roman"/>
          <w:sz w:val="28"/>
          <w:szCs w:val="28"/>
        </w:rPr>
      </w:pPr>
      <w:r w:rsidRPr="00EA6225">
        <w:rPr>
          <w:rFonts w:ascii="Times New Roman" w:hAnsi="Times New Roman"/>
          <w:sz w:val="28"/>
          <w:szCs w:val="28"/>
        </w:rPr>
        <w:t>сп</w:t>
      </w:r>
      <w:r w:rsidRPr="00EA6225">
        <w:rPr>
          <w:rFonts w:ascii="Times New Roman" w:hAnsi="Times New Roman"/>
          <w:spacing w:val="5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>со</w:t>
      </w:r>
      <w:r w:rsidRPr="00EA6225">
        <w:rPr>
          <w:rFonts w:ascii="Times New Roman" w:hAnsi="Times New Roman"/>
          <w:spacing w:val="3"/>
          <w:sz w:val="28"/>
          <w:szCs w:val="28"/>
        </w:rPr>
        <w:t>б</w:t>
      </w:r>
      <w:r w:rsidRPr="00EA6225">
        <w:rPr>
          <w:rFonts w:ascii="Times New Roman" w:hAnsi="Times New Roman"/>
          <w:sz w:val="28"/>
          <w:szCs w:val="28"/>
        </w:rPr>
        <w:t>н</w:t>
      </w:r>
      <w:r w:rsidRPr="00EA6225">
        <w:rPr>
          <w:rFonts w:ascii="Times New Roman" w:hAnsi="Times New Roman"/>
          <w:spacing w:val="4"/>
          <w:sz w:val="28"/>
          <w:szCs w:val="28"/>
        </w:rPr>
        <w:t>о</w:t>
      </w:r>
      <w:r w:rsidRPr="00EA6225">
        <w:rPr>
          <w:rFonts w:ascii="Times New Roman" w:hAnsi="Times New Roman"/>
          <w:spacing w:val="6"/>
          <w:sz w:val="28"/>
          <w:szCs w:val="28"/>
        </w:rPr>
        <w:t>с</w:t>
      </w:r>
      <w:r w:rsidRPr="00EA6225">
        <w:rPr>
          <w:rFonts w:ascii="Times New Roman" w:hAnsi="Times New Roman"/>
          <w:spacing w:val="-2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ь</w:t>
      </w:r>
      <w:r w:rsidRPr="00EA6225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к</w:t>
      </w:r>
      <w:r w:rsidRPr="00EA6225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4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>смысле</w:t>
      </w:r>
      <w:r w:rsidRPr="00EA6225">
        <w:rPr>
          <w:rFonts w:ascii="Times New Roman" w:hAnsi="Times New Roman"/>
          <w:spacing w:val="10"/>
          <w:sz w:val="28"/>
          <w:szCs w:val="28"/>
        </w:rPr>
        <w:t>н</w:t>
      </w:r>
      <w:r w:rsidRPr="00EA6225">
        <w:rPr>
          <w:rFonts w:ascii="Times New Roman" w:hAnsi="Times New Roman"/>
          <w:sz w:val="28"/>
          <w:szCs w:val="28"/>
        </w:rPr>
        <w:t>ию</w:t>
      </w:r>
      <w:r w:rsidRPr="00EA6225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со</w:t>
      </w:r>
      <w:r w:rsidRPr="00EA6225">
        <w:rPr>
          <w:rFonts w:ascii="Times New Roman" w:hAnsi="Times New Roman"/>
          <w:spacing w:val="5"/>
          <w:sz w:val="28"/>
          <w:szCs w:val="28"/>
        </w:rPr>
        <w:t>ц</w:t>
      </w:r>
      <w:r w:rsidRPr="00EA6225">
        <w:rPr>
          <w:rFonts w:ascii="Times New Roman" w:hAnsi="Times New Roman"/>
          <w:sz w:val="28"/>
          <w:szCs w:val="28"/>
        </w:rPr>
        <w:t>и</w:t>
      </w:r>
      <w:r w:rsidRPr="00EA6225">
        <w:rPr>
          <w:rFonts w:ascii="Times New Roman" w:hAnsi="Times New Roman"/>
          <w:spacing w:val="5"/>
          <w:sz w:val="28"/>
          <w:szCs w:val="28"/>
        </w:rPr>
        <w:t>а</w:t>
      </w:r>
      <w:r w:rsidRPr="00EA6225">
        <w:rPr>
          <w:rFonts w:ascii="Times New Roman" w:hAnsi="Times New Roman"/>
          <w:sz w:val="28"/>
          <w:szCs w:val="28"/>
        </w:rPr>
        <w:t>л</w:t>
      </w:r>
      <w:r w:rsidRPr="00EA6225">
        <w:rPr>
          <w:rFonts w:ascii="Times New Roman" w:hAnsi="Times New Roman"/>
          <w:spacing w:val="2"/>
          <w:sz w:val="28"/>
          <w:szCs w:val="28"/>
        </w:rPr>
        <w:t>ь</w:t>
      </w:r>
      <w:r w:rsidRPr="00EA6225">
        <w:rPr>
          <w:rFonts w:ascii="Times New Roman" w:hAnsi="Times New Roman"/>
          <w:sz w:val="28"/>
          <w:szCs w:val="28"/>
        </w:rPr>
        <w:t>но</w:t>
      </w:r>
      <w:r w:rsidRPr="00EA6225">
        <w:rPr>
          <w:rFonts w:ascii="Times New Roman" w:hAnsi="Times New Roman"/>
          <w:spacing w:val="-5"/>
          <w:sz w:val="28"/>
          <w:szCs w:val="28"/>
        </w:rPr>
        <w:t>г</w:t>
      </w:r>
      <w:r w:rsidRPr="00EA6225">
        <w:rPr>
          <w:rFonts w:ascii="Times New Roman" w:hAnsi="Times New Roman"/>
          <w:sz w:val="28"/>
          <w:szCs w:val="28"/>
        </w:rPr>
        <w:t>о</w:t>
      </w:r>
      <w:r w:rsidRPr="00EA6225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окр</w:t>
      </w:r>
      <w:r w:rsidRPr="00EA6225">
        <w:rPr>
          <w:rFonts w:ascii="Times New Roman" w:hAnsi="Times New Roman"/>
          <w:spacing w:val="-7"/>
          <w:sz w:val="28"/>
          <w:szCs w:val="28"/>
        </w:rPr>
        <w:t>уж</w:t>
      </w:r>
      <w:r w:rsidRPr="00EA6225">
        <w:rPr>
          <w:rFonts w:ascii="Times New Roman" w:hAnsi="Times New Roman"/>
          <w:sz w:val="28"/>
          <w:szCs w:val="28"/>
        </w:rPr>
        <w:t>ени</w:t>
      </w:r>
      <w:r w:rsidRPr="00EA6225">
        <w:rPr>
          <w:rFonts w:ascii="Times New Roman" w:hAnsi="Times New Roman"/>
          <w:spacing w:val="2"/>
          <w:sz w:val="28"/>
          <w:szCs w:val="28"/>
        </w:rPr>
        <w:t>я</w:t>
      </w:r>
      <w:r w:rsidRPr="00EA6225">
        <w:rPr>
          <w:rFonts w:ascii="Times New Roman" w:hAnsi="Times New Roman"/>
          <w:sz w:val="28"/>
          <w:szCs w:val="28"/>
        </w:rPr>
        <w:t>,</w:t>
      </w:r>
      <w:r w:rsidRPr="00EA6225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-1"/>
          <w:sz w:val="28"/>
          <w:szCs w:val="28"/>
        </w:rPr>
        <w:t>в</w:t>
      </w:r>
      <w:r w:rsidRPr="00EA6225">
        <w:rPr>
          <w:rFonts w:ascii="Times New Roman" w:hAnsi="Times New Roman"/>
          <w:spacing w:val="4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>е</w:t>
      </w:r>
      <w:r w:rsidRPr="00EA6225">
        <w:rPr>
          <w:rFonts w:ascii="Times New Roman" w:hAnsi="Times New Roman"/>
          <w:spacing w:val="-3"/>
          <w:sz w:val="28"/>
          <w:szCs w:val="28"/>
        </w:rPr>
        <w:t>г</w:t>
      </w:r>
      <w:r w:rsidRPr="00EA6225">
        <w:rPr>
          <w:rFonts w:ascii="Times New Roman" w:hAnsi="Times New Roman"/>
          <w:sz w:val="28"/>
          <w:szCs w:val="28"/>
        </w:rPr>
        <w:t>о</w:t>
      </w:r>
      <w:r w:rsidRPr="00EA6225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м</w:t>
      </w:r>
      <w:r w:rsidRPr="00EA6225">
        <w:rPr>
          <w:rFonts w:ascii="Times New Roman" w:hAnsi="Times New Roman"/>
          <w:spacing w:val="7"/>
          <w:sz w:val="28"/>
          <w:szCs w:val="28"/>
        </w:rPr>
        <w:t>е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4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а</w:t>
      </w:r>
      <w:r w:rsidRPr="00EA6225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в</w:t>
      </w:r>
      <w:r w:rsidRPr="00EA6225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не</w:t>
      </w:r>
      <w:r w:rsidRPr="00EA6225">
        <w:rPr>
          <w:rFonts w:ascii="Times New Roman" w:hAnsi="Times New Roman"/>
          <w:spacing w:val="2"/>
          <w:sz w:val="28"/>
          <w:szCs w:val="28"/>
        </w:rPr>
        <w:t>м</w:t>
      </w:r>
      <w:r w:rsidRPr="00EA6225">
        <w:rPr>
          <w:rFonts w:ascii="Times New Roman" w:hAnsi="Times New Roman"/>
          <w:sz w:val="28"/>
          <w:szCs w:val="28"/>
        </w:rPr>
        <w:t>,</w:t>
      </w:r>
      <w:r w:rsidRPr="00EA6225">
        <w:rPr>
          <w:rFonts w:ascii="Times New Roman" w:hAnsi="Times New Roman"/>
          <w:w w:val="99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прин</w:t>
      </w:r>
      <w:r w:rsidRPr="00EA6225">
        <w:rPr>
          <w:rFonts w:ascii="Times New Roman" w:hAnsi="Times New Roman"/>
          <w:spacing w:val="1"/>
          <w:sz w:val="28"/>
          <w:szCs w:val="28"/>
        </w:rPr>
        <w:t>я</w:t>
      </w:r>
      <w:r w:rsidRPr="00EA6225">
        <w:rPr>
          <w:rFonts w:ascii="Times New Roman" w:hAnsi="Times New Roman"/>
          <w:spacing w:val="-2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ие</w:t>
      </w:r>
      <w:r w:rsidRPr="00EA6225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соо</w:t>
      </w:r>
      <w:r w:rsidRPr="00EA6225">
        <w:rPr>
          <w:rFonts w:ascii="Times New Roman" w:hAnsi="Times New Roman"/>
          <w:spacing w:val="-1"/>
          <w:sz w:val="28"/>
          <w:szCs w:val="28"/>
        </w:rPr>
        <w:t>т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е</w:t>
      </w:r>
      <w:r w:rsidRPr="00EA6225">
        <w:rPr>
          <w:rFonts w:ascii="Times New Roman" w:hAnsi="Times New Roman"/>
          <w:spacing w:val="4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4"/>
          <w:sz w:val="28"/>
          <w:szCs w:val="28"/>
        </w:rPr>
        <w:t>т</w:t>
      </w:r>
      <w:r w:rsidRPr="00EA6225">
        <w:rPr>
          <w:rFonts w:ascii="Times New Roman" w:hAnsi="Times New Roman"/>
          <w:spacing w:val="-8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ующ</w:t>
      </w:r>
      <w:r w:rsidRPr="00EA6225">
        <w:rPr>
          <w:rFonts w:ascii="Times New Roman" w:hAnsi="Times New Roman"/>
          <w:spacing w:val="4"/>
          <w:sz w:val="28"/>
          <w:szCs w:val="28"/>
        </w:rPr>
        <w:t>и</w:t>
      </w:r>
      <w:r w:rsidRPr="00EA6225">
        <w:rPr>
          <w:rFonts w:ascii="Times New Roman" w:hAnsi="Times New Roman"/>
          <w:sz w:val="28"/>
          <w:szCs w:val="28"/>
        </w:rPr>
        <w:t>х</w:t>
      </w:r>
      <w:r w:rsidRPr="00EA6225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озра</w:t>
      </w:r>
      <w:r w:rsidRPr="00EA6225">
        <w:rPr>
          <w:rFonts w:ascii="Times New Roman" w:hAnsi="Times New Roman"/>
          <w:spacing w:val="7"/>
          <w:sz w:val="28"/>
          <w:szCs w:val="28"/>
        </w:rPr>
        <w:t>с</w:t>
      </w:r>
      <w:r w:rsidRPr="00EA6225">
        <w:rPr>
          <w:rFonts w:ascii="Times New Roman" w:hAnsi="Times New Roman"/>
          <w:spacing w:val="-2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у</w:t>
      </w:r>
      <w:r w:rsidRPr="00EA6225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це</w:t>
      </w:r>
      <w:r w:rsidRPr="00EA6225">
        <w:rPr>
          <w:rFonts w:ascii="Times New Roman" w:hAnsi="Times New Roman"/>
          <w:spacing w:val="5"/>
          <w:sz w:val="28"/>
          <w:szCs w:val="28"/>
        </w:rPr>
        <w:t>н</w:t>
      </w:r>
      <w:r w:rsidRPr="00EA6225">
        <w:rPr>
          <w:rFonts w:ascii="Times New Roman" w:hAnsi="Times New Roman"/>
          <w:sz w:val="28"/>
          <w:szCs w:val="28"/>
        </w:rPr>
        <w:t>н</w:t>
      </w:r>
      <w:r w:rsidRPr="00EA6225">
        <w:rPr>
          <w:rFonts w:ascii="Times New Roman" w:hAnsi="Times New Roman"/>
          <w:spacing w:val="4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-1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ей</w:t>
      </w:r>
      <w:r w:rsidRPr="00EA6225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и</w:t>
      </w:r>
      <w:r w:rsidRPr="00EA6225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соци</w:t>
      </w:r>
      <w:r w:rsidRPr="00EA6225">
        <w:rPr>
          <w:rFonts w:ascii="Times New Roman" w:hAnsi="Times New Roman"/>
          <w:spacing w:val="7"/>
          <w:sz w:val="28"/>
          <w:szCs w:val="28"/>
        </w:rPr>
        <w:t>а</w:t>
      </w:r>
      <w:r w:rsidRPr="00EA6225">
        <w:rPr>
          <w:rFonts w:ascii="Times New Roman" w:hAnsi="Times New Roman"/>
          <w:sz w:val="28"/>
          <w:szCs w:val="28"/>
        </w:rPr>
        <w:t>л</w:t>
      </w:r>
      <w:r w:rsidRPr="00EA6225">
        <w:rPr>
          <w:rFonts w:ascii="Times New Roman" w:hAnsi="Times New Roman"/>
          <w:spacing w:val="-2"/>
          <w:sz w:val="28"/>
          <w:szCs w:val="28"/>
        </w:rPr>
        <w:t>ь</w:t>
      </w:r>
      <w:r w:rsidRPr="00EA6225">
        <w:rPr>
          <w:rFonts w:ascii="Times New Roman" w:hAnsi="Times New Roman"/>
          <w:spacing w:val="4"/>
          <w:sz w:val="28"/>
          <w:szCs w:val="28"/>
        </w:rPr>
        <w:t>ны</w:t>
      </w:r>
      <w:r w:rsidRPr="00EA6225">
        <w:rPr>
          <w:rFonts w:ascii="Times New Roman" w:hAnsi="Times New Roman"/>
          <w:sz w:val="28"/>
          <w:szCs w:val="28"/>
        </w:rPr>
        <w:t>х</w:t>
      </w:r>
      <w:r w:rsidRPr="00EA6225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р</w:t>
      </w:r>
      <w:r w:rsidRPr="00EA6225">
        <w:rPr>
          <w:rFonts w:ascii="Times New Roman" w:hAnsi="Times New Roman"/>
          <w:spacing w:val="-6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>ле</w:t>
      </w:r>
      <w:r w:rsidRPr="00EA6225">
        <w:rPr>
          <w:rFonts w:ascii="Times New Roman" w:hAnsi="Times New Roman"/>
          <w:spacing w:val="1"/>
          <w:sz w:val="28"/>
          <w:szCs w:val="28"/>
        </w:rPr>
        <w:t>й</w:t>
      </w:r>
      <w:r w:rsidRPr="00EA6225">
        <w:rPr>
          <w:rFonts w:ascii="Times New Roman" w:hAnsi="Times New Roman"/>
          <w:sz w:val="28"/>
          <w:szCs w:val="28"/>
        </w:rPr>
        <w:t>;</w:t>
      </w:r>
    </w:p>
    <w:p w:rsidR="006E02DD" w:rsidRPr="00EA6225" w:rsidRDefault="006E02DD" w:rsidP="006E02DD">
      <w:pPr>
        <w:pStyle w:val="a5"/>
        <w:widowControl w:val="0"/>
        <w:numPr>
          <w:ilvl w:val="0"/>
          <w:numId w:val="4"/>
        </w:numPr>
        <w:tabs>
          <w:tab w:val="left" w:pos="421"/>
        </w:tabs>
        <w:suppressAutoHyphens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19" w:right="109" w:firstLine="0"/>
        <w:jc w:val="both"/>
        <w:rPr>
          <w:rFonts w:ascii="Times New Roman" w:hAnsi="Times New Roman"/>
          <w:sz w:val="28"/>
          <w:szCs w:val="28"/>
        </w:rPr>
      </w:pPr>
      <w:r w:rsidRPr="00EA6225">
        <w:rPr>
          <w:rFonts w:ascii="Times New Roman" w:hAnsi="Times New Roman"/>
          <w:spacing w:val="6"/>
          <w:sz w:val="28"/>
          <w:szCs w:val="28"/>
        </w:rPr>
        <w:t>с</w:t>
      </w:r>
      <w:r w:rsidRPr="00EA6225">
        <w:rPr>
          <w:rFonts w:ascii="Times New Roman" w:hAnsi="Times New Roman"/>
          <w:spacing w:val="2"/>
          <w:sz w:val="28"/>
          <w:szCs w:val="28"/>
        </w:rPr>
        <w:t>ф</w:t>
      </w:r>
      <w:r w:rsidRPr="00EA6225">
        <w:rPr>
          <w:rFonts w:ascii="Times New Roman" w:hAnsi="Times New Roman"/>
          <w:sz w:val="28"/>
          <w:szCs w:val="28"/>
        </w:rPr>
        <w:t>о</w:t>
      </w:r>
      <w:r w:rsidRPr="00EA6225">
        <w:rPr>
          <w:rFonts w:ascii="Times New Roman" w:hAnsi="Times New Roman"/>
          <w:spacing w:val="-6"/>
          <w:sz w:val="28"/>
          <w:szCs w:val="28"/>
        </w:rPr>
        <w:t>р</w:t>
      </w:r>
      <w:r w:rsidRPr="00EA6225">
        <w:rPr>
          <w:rFonts w:ascii="Times New Roman" w:hAnsi="Times New Roman"/>
          <w:sz w:val="28"/>
          <w:szCs w:val="28"/>
        </w:rPr>
        <w:t>миро</w:t>
      </w:r>
      <w:r w:rsidRPr="00EA6225">
        <w:rPr>
          <w:rFonts w:ascii="Times New Roman" w:hAnsi="Times New Roman"/>
          <w:spacing w:val="-7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а</w:t>
      </w:r>
      <w:r w:rsidRPr="00EA6225">
        <w:rPr>
          <w:rFonts w:ascii="Times New Roman" w:hAnsi="Times New Roman"/>
          <w:spacing w:val="5"/>
          <w:sz w:val="28"/>
          <w:szCs w:val="28"/>
        </w:rPr>
        <w:t>н</w:t>
      </w:r>
      <w:r w:rsidRPr="00EA6225">
        <w:rPr>
          <w:rFonts w:ascii="Times New Roman" w:hAnsi="Times New Roman"/>
          <w:sz w:val="28"/>
          <w:szCs w:val="28"/>
        </w:rPr>
        <w:t>н</w:t>
      </w:r>
      <w:r w:rsidRPr="00EA6225">
        <w:rPr>
          <w:rFonts w:ascii="Times New Roman" w:hAnsi="Times New Roman"/>
          <w:spacing w:val="4"/>
          <w:sz w:val="28"/>
          <w:szCs w:val="28"/>
        </w:rPr>
        <w:t>о</w:t>
      </w:r>
      <w:r w:rsidRPr="00EA6225">
        <w:rPr>
          <w:rFonts w:ascii="Times New Roman" w:hAnsi="Times New Roman"/>
          <w:spacing w:val="6"/>
          <w:sz w:val="28"/>
          <w:szCs w:val="28"/>
        </w:rPr>
        <w:t>с</w:t>
      </w:r>
      <w:r w:rsidRPr="00EA6225">
        <w:rPr>
          <w:rFonts w:ascii="Times New Roman" w:hAnsi="Times New Roman"/>
          <w:spacing w:val="-2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ь</w:t>
      </w:r>
      <w:r w:rsidRPr="00EA6225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а</w:t>
      </w:r>
      <w:r w:rsidRPr="00EA6225">
        <w:rPr>
          <w:rFonts w:ascii="Times New Roman" w:hAnsi="Times New Roman"/>
          <w:spacing w:val="3"/>
          <w:sz w:val="28"/>
          <w:szCs w:val="28"/>
        </w:rPr>
        <w:t>д</w:t>
      </w:r>
      <w:r w:rsidRPr="00EA6225">
        <w:rPr>
          <w:rFonts w:ascii="Times New Roman" w:hAnsi="Times New Roman"/>
          <w:sz w:val="28"/>
          <w:szCs w:val="28"/>
        </w:rPr>
        <w:t>ек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pacing w:val="-10"/>
          <w:sz w:val="28"/>
          <w:szCs w:val="28"/>
        </w:rPr>
        <w:t>а</w:t>
      </w:r>
      <w:r w:rsidRPr="00EA6225">
        <w:rPr>
          <w:rFonts w:ascii="Times New Roman" w:hAnsi="Times New Roman"/>
          <w:spacing w:val="-2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н</w:t>
      </w:r>
      <w:r w:rsidRPr="00EA6225">
        <w:rPr>
          <w:rFonts w:ascii="Times New Roman" w:hAnsi="Times New Roman"/>
          <w:spacing w:val="4"/>
          <w:sz w:val="28"/>
          <w:szCs w:val="28"/>
        </w:rPr>
        <w:t>ы</w:t>
      </w:r>
      <w:r w:rsidRPr="00EA6225">
        <w:rPr>
          <w:rFonts w:ascii="Times New Roman" w:hAnsi="Times New Roman"/>
          <w:sz w:val="28"/>
          <w:szCs w:val="28"/>
        </w:rPr>
        <w:t>х</w:t>
      </w:r>
      <w:r w:rsidRPr="00EA6225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пр</w:t>
      </w:r>
      <w:r w:rsidRPr="00EA6225">
        <w:rPr>
          <w:rFonts w:ascii="Times New Roman" w:hAnsi="Times New Roman"/>
          <w:spacing w:val="-5"/>
          <w:sz w:val="28"/>
          <w:szCs w:val="28"/>
        </w:rPr>
        <w:t>е</w:t>
      </w:r>
      <w:r w:rsidRPr="00EA6225">
        <w:rPr>
          <w:rFonts w:ascii="Times New Roman" w:hAnsi="Times New Roman"/>
          <w:spacing w:val="2"/>
          <w:sz w:val="28"/>
          <w:szCs w:val="28"/>
        </w:rPr>
        <w:t>д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4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а</w:t>
      </w:r>
      <w:r w:rsidRPr="00EA6225">
        <w:rPr>
          <w:rFonts w:ascii="Times New Roman" w:hAnsi="Times New Roman"/>
          <w:spacing w:val="-7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лений</w:t>
      </w:r>
      <w:r w:rsidRPr="00EA6225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о</w:t>
      </w:r>
      <w:r w:rsidRPr="00EA6225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со</w:t>
      </w:r>
      <w:r w:rsidRPr="00EA6225">
        <w:rPr>
          <w:rFonts w:ascii="Times New Roman" w:hAnsi="Times New Roman"/>
          <w:spacing w:val="3"/>
          <w:sz w:val="28"/>
          <w:szCs w:val="28"/>
        </w:rPr>
        <w:t>б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-1"/>
          <w:sz w:val="28"/>
          <w:szCs w:val="28"/>
        </w:rPr>
        <w:t>т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енн</w:t>
      </w:r>
      <w:r w:rsidRPr="00EA6225">
        <w:rPr>
          <w:rFonts w:ascii="Times New Roman" w:hAnsi="Times New Roman"/>
          <w:spacing w:val="5"/>
          <w:sz w:val="28"/>
          <w:szCs w:val="28"/>
        </w:rPr>
        <w:t>ы</w:t>
      </w:r>
      <w:r w:rsidRPr="00EA6225">
        <w:rPr>
          <w:rFonts w:ascii="Times New Roman" w:hAnsi="Times New Roman"/>
          <w:sz w:val="28"/>
          <w:szCs w:val="28"/>
        </w:rPr>
        <w:t>х</w:t>
      </w:r>
      <w:r w:rsidRPr="00EA6225">
        <w:rPr>
          <w:rFonts w:ascii="Times New Roman" w:hAnsi="Times New Roman"/>
          <w:w w:val="99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о</w:t>
      </w:r>
      <w:r w:rsidRPr="00EA6225">
        <w:rPr>
          <w:rFonts w:ascii="Times New Roman" w:hAnsi="Times New Roman"/>
          <w:spacing w:val="-6"/>
          <w:sz w:val="28"/>
          <w:szCs w:val="28"/>
        </w:rPr>
        <w:t>з</w:t>
      </w:r>
      <w:r w:rsidRPr="00EA6225">
        <w:rPr>
          <w:rFonts w:ascii="Times New Roman" w:hAnsi="Times New Roman"/>
          <w:sz w:val="28"/>
          <w:szCs w:val="28"/>
        </w:rPr>
        <w:t>м</w:t>
      </w:r>
      <w:r w:rsidRPr="00EA6225">
        <w:rPr>
          <w:rFonts w:ascii="Times New Roman" w:hAnsi="Times New Roman"/>
          <w:spacing w:val="-5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>жн</w:t>
      </w:r>
      <w:r w:rsidRPr="00EA6225">
        <w:rPr>
          <w:rFonts w:ascii="Times New Roman" w:hAnsi="Times New Roman"/>
          <w:spacing w:val="4"/>
          <w:sz w:val="28"/>
          <w:szCs w:val="28"/>
        </w:rPr>
        <w:t>о</w:t>
      </w:r>
      <w:r w:rsidRPr="00EA6225">
        <w:rPr>
          <w:rFonts w:ascii="Times New Roman" w:hAnsi="Times New Roman"/>
          <w:spacing w:val="6"/>
          <w:sz w:val="28"/>
          <w:szCs w:val="28"/>
        </w:rPr>
        <w:t>с</w:t>
      </w:r>
      <w:r w:rsidRPr="00EA6225">
        <w:rPr>
          <w:rFonts w:ascii="Times New Roman" w:hAnsi="Times New Roman"/>
          <w:spacing w:val="-8"/>
          <w:sz w:val="28"/>
          <w:szCs w:val="28"/>
        </w:rPr>
        <w:t>т</w:t>
      </w:r>
      <w:r w:rsidRPr="00EA6225">
        <w:rPr>
          <w:rFonts w:ascii="Times New Roman" w:hAnsi="Times New Roman"/>
          <w:spacing w:val="6"/>
          <w:sz w:val="28"/>
          <w:szCs w:val="28"/>
        </w:rPr>
        <w:t>я</w:t>
      </w:r>
      <w:r w:rsidRPr="00EA6225">
        <w:rPr>
          <w:rFonts w:ascii="Times New Roman" w:hAnsi="Times New Roman"/>
          <w:spacing w:val="-6"/>
          <w:sz w:val="28"/>
          <w:szCs w:val="28"/>
        </w:rPr>
        <w:t>х</w:t>
      </w:r>
      <w:r w:rsidRPr="00EA6225">
        <w:rPr>
          <w:rFonts w:ascii="Times New Roman" w:hAnsi="Times New Roman"/>
          <w:sz w:val="28"/>
          <w:szCs w:val="28"/>
        </w:rPr>
        <w:t>,</w:t>
      </w:r>
      <w:r w:rsidRPr="00EA6225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о</w:t>
      </w:r>
      <w:r w:rsidRPr="00EA622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на</w:t>
      </w:r>
      <w:r w:rsidRPr="00EA6225">
        <w:rPr>
          <w:rFonts w:ascii="Times New Roman" w:hAnsi="Times New Roman"/>
          <w:spacing w:val="-3"/>
          <w:sz w:val="28"/>
          <w:szCs w:val="28"/>
        </w:rPr>
        <w:t>с</w:t>
      </w:r>
      <w:r w:rsidRPr="00EA6225">
        <w:rPr>
          <w:rFonts w:ascii="Times New Roman" w:hAnsi="Times New Roman"/>
          <w:spacing w:val="-7"/>
          <w:sz w:val="28"/>
          <w:szCs w:val="28"/>
        </w:rPr>
        <w:t>у</w:t>
      </w:r>
      <w:r w:rsidRPr="00EA6225">
        <w:rPr>
          <w:rFonts w:ascii="Times New Roman" w:hAnsi="Times New Roman"/>
          <w:sz w:val="28"/>
          <w:szCs w:val="28"/>
        </w:rPr>
        <w:t>щно</w:t>
      </w:r>
      <w:r w:rsidRPr="00EA6225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нео</w:t>
      </w:r>
      <w:r w:rsidRPr="00EA6225">
        <w:rPr>
          <w:rFonts w:ascii="Times New Roman" w:hAnsi="Times New Roman"/>
          <w:spacing w:val="-2"/>
          <w:sz w:val="28"/>
          <w:szCs w:val="28"/>
        </w:rPr>
        <w:t>б</w:t>
      </w:r>
      <w:r w:rsidRPr="00EA6225">
        <w:rPr>
          <w:rFonts w:ascii="Times New Roman" w:hAnsi="Times New Roman"/>
          <w:spacing w:val="-16"/>
          <w:sz w:val="28"/>
          <w:szCs w:val="28"/>
        </w:rPr>
        <w:t>х</w:t>
      </w:r>
      <w:r w:rsidRPr="00EA6225">
        <w:rPr>
          <w:rFonts w:ascii="Times New Roman" w:hAnsi="Times New Roman"/>
          <w:spacing w:val="-11"/>
          <w:sz w:val="28"/>
          <w:szCs w:val="28"/>
        </w:rPr>
        <w:t>о</w:t>
      </w:r>
      <w:r w:rsidRPr="00EA6225">
        <w:rPr>
          <w:rFonts w:ascii="Times New Roman" w:hAnsi="Times New Roman"/>
          <w:spacing w:val="2"/>
          <w:sz w:val="28"/>
          <w:szCs w:val="28"/>
        </w:rPr>
        <w:t>д</w:t>
      </w:r>
      <w:r w:rsidRPr="00EA6225">
        <w:rPr>
          <w:rFonts w:ascii="Times New Roman" w:hAnsi="Times New Roman"/>
          <w:sz w:val="28"/>
          <w:szCs w:val="28"/>
        </w:rPr>
        <w:t>им</w:t>
      </w:r>
      <w:r w:rsidRPr="00EA6225">
        <w:rPr>
          <w:rFonts w:ascii="Times New Roman" w:hAnsi="Times New Roman"/>
          <w:spacing w:val="-5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>м</w:t>
      </w:r>
      <w:r w:rsidRPr="00EA6225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жизнео</w:t>
      </w:r>
      <w:r w:rsidRPr="00EA6225">
        <w:rPr>
          <w:rFonts w:ascii="Times New Roman" w:hAnsi="Times New Roman"/>
          <w:spacing w:val="-2"/>
          <w:sz w:val="28"/>
          <w:szCs w:val="28"/>
        </w:rPr>
        <w:t>б</w:t>
      </w:r>
      <w:r w:rsidRPr="00EA6225">
        <w:rPr>
          <w:rFonts w:ascii="Times New Roman" w:hAnsi="Times New Roman"/>
          <w:spacing w:val="6"/>
          <w:sz w:val="28"/>
          <w:szCs w:val="28"/>
        </w:rPr>
        <w:t>е</w:t>
      </w:r>
      <w:r w:rsidRPr="00EA6225">
        <w:rPr>
          <w:rFonts w:ascii="Times New Roman" w:hAnsi="Times New Roman"/>
          <w:sz w:val="28"/>
          <w:szCs w:val="28"/>
        </w:rPr>
        <w:t>сп</w:t>
      </w:r>
      <w:r w:rsidRPr="00EA6225">
        <w:rPr>
          <w:rFonts w:ascii="Times New Roman" w:hAnsi="Times New Roman"/>
          <w:spacing w:val="-3"/>
          <w:sz w:val="28"/>
          <w:szCs w:val="28"/>
        </w:rPr>
        <w:t>е</w:t>
      </w:r>
      <w:r w:rsidRPr="00EA6225">
        <w:rPr>
          <w:rFonts w:ascii="Times New Roman" w:hAnsi="Times New Roman"/>
          <w:sz w:val="28"/>
          <w:szCs w:val="28"/>
        </w:rPr>
        <w:t>чени</w:t>
      </w:r>
      <w:r w:rsidRPr="00EA6225">
        <w:rPr>
          <w:rFonts w:ascii="Times New Roman" w:hAnsi="Times New Roman"/>
          <w:spacing w:val="4"/>
          <w:sz w:val="28"/>
          <w:szCs w:val="28"/>
        </w:rPr>
        <w:t>и</w:t>
      </w:r>
      <w:r w:rsidRPr="00EA6225">
        <w:rPr>
          <w:rFonts w:ascii="Times New Roman" w:hAnsi="Times New Roman"/>
          <w:sz w:val="28"/>
          <w:szCs w:val="28"/>
        </w:rPr>
        <w:t>;</w:t>
      </w:r>
    </w:p>
    <w:p w:rsidR="006E02DD" w:rsidRPr="00EA6225" w:rsidRDefault="006E02DD" w:rsidP="006E02DD">
      <w:pPr>
        <w:pStyle w:val="a5"/>
        <w:widowControl w:val="0"/>
        <w:numPr>
          <w:ilvl w:val="0"/>
          <w:numId w:val="4"/>
        </w:numPr>
        <w:tabs>
          <w:tab w:val="left" w:pos="421"/>
        </w:tabs>
        <w:suppressAutoHyphens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left="119" w:right="114" w:firstLine="0"/>
        <w:jc w:val="both"/>
        <w:rPr>
          <w:rFonts w:ascii="Times New Roman" w:hAnsi="Times New Roman"/>
          <w:sz w:val="28"/>
          <w:szCs w:val="28"/>
        </w:rPr>
      </w:pPr>
      <w:r w:rsidRPr="00EA6225">
        <w:rPr>
          <w:rFonts w:ascii="Times New Roman" w:hAnsi="Times New Roman"/>
          <w:spacing w:val="-8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ла</w:t>
      </w:r>
      <w:r w:rsidRPr="00EA6225">
        <w:rPr>
          <w:rFonts w:ascii="Times New Roman" w:hAnsi="Times New Roman"/>
          <w:spacing w:val="3"/>
          <w:sz w:val="28"/>
          <w:szCs w:val="28"/>
        </w:rPr>
        <w:t>д</w:t>
      </w:r>
      <w:r w:rsidRPr="00EA6225">
        <w:rPr>
          <w:rFonts w:ascii="Times New Roman" w:hAnsi="Times New Roman"/>
          <w:sz w:val="28"/>
          <w:szCs w:val="28"/>
        </w:rPr>
        <w:t>ение</w:t>
      </w:r>
      <w:r w:rsidRPr="00EA6225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н</w:t>
      </w:r>
      <w:r w:rsidRPr="00EA6225">
        <w:rPr>
          <w:rFonts w:ascii="Times New Roman" w:hAnsi="Times New Roman"/>
          <w:spacing w:val="5"/>
          <w:sz w:val="28"/>
          <w:szCs w:val="28"/>
        </w:rPr>
        <w:t>а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ы</w:t>
      </w:r>
      <w:r w:rsidRPr="00EA6225">
        <w:rPr>
          <w:rFonts w:ascii="Times New Roman" w:hAnsi="Times New Roman"/>
          <w:spacing w:val="-7"/>
          <w:sz w:val="28"/>
          <w:szCs w:val="28"/>
        </w:rPr>
        <w:t>к</w:t>
      </w:r>
      <w:r w:rsidRPr="00EA6225">
        <w:rPr>
          <w:rFonts w:ascii="Times New Roman" w:hAnsi="Times New Roman"/>
          <w:sz w:val="28"/>
          <w:szCs w:val="28"/>
        </w:rPr>
        <w:t>ами</w:t>
      </w:r>
      <w:r w:rsidRPr="00EA6225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-17"/>
          <w:sz w:val="28"/>
          <w:szCs w:val="28"/>
        </w:rPr>
        <w:t>к</w:t>
      </w:r>
      <w:r w:rsidRPr="00EA6225">
        <w:rPr>
          <w:rFonts w:ascii="Times New Roman" w:hAnsi="Times New Roman"/>
          <w:spacing w:val="-6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>м</w:t>
      </w:r>
      <w:r w:rsidRPr="00EA6225">
        <w:rPr>
          <w:rFonts w:ascii="Times New Roman" w:hAnsi="Times New Roman"/>
          <w:spacing w:val="7"/>
          <w:sz w:val="28"/>
          <w:szCs w:val="28"/>
        </w:rPr>
        <w:t>м</w:t>
      </w:r>
      <w:r w:rsidRPr="00EA6225">
        <w:rPr>
          <w:rFonts w:ascii="Times New Roman" w:hAnsi="Times New Roman"/>
          <w:spacing w:val="-7"/>
          <w:sz w:val="28"/>
          <w:szCs w:val="28"/>
        </w:rPr>
        <w:t>у</w:t>
      </w:r>
      <w:r w:rsidRPr="00EA6225">
        <w:rPr>
          <w:rFonts w:ascii="Times New Roman" w:hAnsi="Times New Roman"/>
          <w:sz w:val="28"/>
          <w:szCs w:val="28"/>
        </w:rPr>
        <w:t>ни</w:t>
      </w:r>
      <w:r w:rsidRPr="00EA6225">
        <w:rPr>
          <w:rFonts w:ascii="Times New Roman" w:hAnsi="Times New Roman"/>
          <w:spacing w:val="-7"/>
          <w:sz w:val="28"/>
          <w:szCs w:val="28"/>
        </w:rPr>
        <w:t>к</w:t>
      </w:r>
      <w:r w:rsidRPr="00EA6225">
        <w:rPr>
          <w:rFonts w:ascii="Times New Roman" w:hAnsi="Times New Roman"/>
          <w:spacing w:val="6"/>
          <w:sz w:val="28"/>
          <w:szCs w:val="28"/>
        </w:rPr>
        <w:t>а</w:t>
      </w:r>
      <w:r w:rsidRPr="00EA6225">
        <w:rPr>
          <w:rFonts w:ascii="Times New Roman" w:hAnsi="Times New Roman"/>
          <w:sz w:val="28"/>
          <w:szCs w:val="28"/>
        </w:rPr>
        <w:t>ции</w:t>
      </w:r>
      <w:r w:rsidRPr="00EA6225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и</w:t>
      </w:r>
      <w:r w:rsidRPr="00EA6225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прин</w:t>
      </w:r>
      <w:r w:rsidRPr="00EA6225">
        <w:rPr>
          <w:rFonts w:ascii="Times New Roman" w:hAnsi="Times New Roman"/>
          <w:spacing w:val="1"/>
          <w:sz w:val="28"/>
          <w:szCs w:val="28"/>
        </w:rPr>
        <w:t>я</w:t>
      </w:r>
      <w:r w:rsidRPr="00EA6225">
        <w:rPr>
          <w:rFonts w:ascii="Times New Roman" w:hAnsi="Times New Roman"/>
          <w:spacing w:val="3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ыми</w:t>
      </w:r>
      <w:r w:rsidRPr="00EA6225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но</w:t>
      </w:r>
      <w:r w:rsidRPr="00EA6225">
        <w:rPr>
          <w:rFonts w:ascii="Times New Roman" w:hAnsi="Times New Roman"/>
          <w:spacing w:val="-6"/>
          <w:sz w:val="28"/>
          <w:szCs w:val="28"/>
        </w:rPr>
        <w:t>р</w:t>
      </w:r>
      <w:r w:rsidRPr="00EA6225">
        <w:rPr>
          <w:rFonts w:ascii="Times New Roman" w:hAnsi="Times New Roman"/>
          <w:sz w:val="28"/>
          <w:szCs w:val="28"/>
        </w:rPr>
        <w:t>мами</w:t>
      </w:r>
      <w:r w:rsidRPr="00EA6225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соци</w:t>
      </w:r>
      <w:r w:rsidRPr="00EA6225">
        <w:rPr>
          <w:rFonts w:ascii="Times New Roman" w:hAnsi="Times New Roman"/>
          <w:spacing w:val="7"/>
          <w:sz w:val="28"/>
          <w:szCs w:val="28"/>
        </w:rPr>
        <w:t>а</w:t>
      </w:r>
      <w:r w:rsidRPr="00EA6225">
        <w:rPr>
          <w:rFonts w:ascii="Times New Roman" w:hAnsi="Times New Roman"/>
          <w:spacing w:val="5"/>
          <w:sz w:val="28"/>
          <w:szCs w:val="28"/>
        </w:rPr>
        <w:t>л</w:t>
      </w:r>
      <w:r w:rsidRPr="00EA6225">
        <w:rPr>
          <w:rFonts w:ascii="Times New Roman" w:hAnsi="Times New Roman"/>
          <w:spacing w:val="-3"/>
          <w:sz w:val="28"/>
          <w:szCs w:val="28"/>
        </w:rPr>
        <w:t>ь</w:t>
      </w:r>
      <w:r w:rsidRPr="00EA6225">
        <w:rPr>
          <w:rFonts w:ascii="Times New Roman" w:hAnsi="Times New Roman"/>
          <w:sz w:val="28"/>
          <w:szCs w:val="28"/>
        </w:rPr>
        <w:t>но</w:t>
      </w:r>
      <w:r w:rsidRPr="00EA6225">
        <w:rPr>
          <w:rFonts w:ascii="Times New Roman" w:hAnsi="Times New Roman"/>
          <w:spacing w:val="-5"/>
          <w:sz w:val="28"/>
          <w:szCs w:val="28"/>
        </w:rPr>
        <w:t>г</w:t>
      </w:r>
      <w:r w:rsidRPr="00EA6225">
        <w:rPr>
          <w:rFonts w:ascii="Times New Roman" w:hAnsi="Times New Roman"/>
          <w:sz w:val="28"/>
          <w:szCs w:val="28"/>
        </w:rPr>
        <w:t>о</w:t>
      </w:r>
      <w:r w:rsidRPr="00EA6225">
        <w:rPr>
          <w:rFonts w:ascii="Times New Roman" w:hAnsi="Times New Roman"/>
          <w:w w:val="99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заим</w:t>
      </w:r>
      <w:r w:rsidRPr="00EA6225">
        <w:rPr>
          <w:rFonts w:ascii="Times New Roman" w:hAnsi="Times New Roman"/>
          <w:spacing w:val="-8"/>
          <w:sz w:val="28"/>
          <w:szCs w:val="28"/>
        </w:rPr>
        <w:t>о</w:t>
      </w:r>
      <w:r w:rsidRPr="00EA6225">
        <w:rPr>
          <w:rFonts w:ascii="Times New Roman" w:hAnsi="Times New Roman"/>
          <w:spacing w:val="2"/>
          <w:sz w:val="28"/>
          <w:szCs w:val="28"/>
        </w:rPr>
        <w:t>д</w:t>
      </w:r>
      <w:r w:rsidRPr="00EA6225">
        <w:rPr>
          <w:rFonts w:ascii="Times New Roman" w:hAnsi="Times New Roman"/>
          <w:sz w:val="28"/>
          <w:szCs w:val="28"/>
        </w:rPr>
        <w:t>ейс</w:t>
      </w:r>
      <w:r w:rsidRPr="00EA6225">
        <w:rPr>
          <w:rFonts w:ascii="Times New Roman" w:hAnsi="Times New Roman"/>
          <w:spacing w:val="5"/>
          <w:sz w:val="28"/>
          <w:szCs w:val="28"/>
        </w:rPr>
        <w:t>т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и</w:t>
      </w:r>
      <w:r w:rsidRPr="00EA6225">
        <w:rPr>
          <w:rFonts w:ascii="Times New Roman" w:hAnsi="Times New Roman"/>
          <w:spacing w:val="1"/>
          <w:sz w:val="28"/>
          <w:szCs w:val="28"/>
        </w:rPr>
        <w:t>я</w:t>
      </w:r>
      <w:r w:rsidRPr="00EA6225">
        <w:rPr>
          <w:rFonts w:ascii="Times New Roman" w:hAnsi="Times New Roman"/>
          <w:sz w:val="28"/>
          <w:szCs w:val="28"/>
        </w:rPr>
        <w:t>;</w:t>
      </w:r>
    </w:p>
    <w:p w:rsidR="006E02DD" w:rsidRPr="006E02DD" w:rsidRDefault="006E02DD" w:rsidP="006E02DD">
      <w:pPr>
        <w:pStyle w:val="a5"/>
        <w:widowControl w:val="0"/>
        <w:numPr>
          <w:ilvl w:val="0"/>
          <w:numId w:val="4"/>
        </w:numPr>
        <w:tabs>
          <w:tab w:val="left" w:pos="421"/>
        </w:tabs>
        <w:suppressAutoHyphens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421" w:right="116"/>
        <w:jc w:val="both"/>
        <w:rPr>
          <w:rFonts w:ascii="Times New Roman" w:hAnsi="Times New Roman"/>
          <w:sz w:val="28"/>
          <w:szCs w:val="28"/>
        </w:rPr>
      </w:pPr>
      <w:r w:rsidRPr="00EA6225">
        <w:rPr>
          <w:rFonts w:ascii="Times New Roman" w:hAnsi="Times New Roman"/>
          <w:sz w:val="28"/>
          <w:szCs w:val="28"/>
        </w:rPr>
        <w:t>прин</w:t>
      </w:r>
      <w:r w:rsidRPr="00EA6225">
        <w:rPr>
          <w:rFonts w:ascii="Times New Roman" w:hAnsi="Times New Roman"/>
          <w:spacing w:val="1"/>
          <w:sz w:val="28"/>
          <w:szCs w:val="28"/>
        </w:rPr>
        <w:t>я</w:t>
      </w:r>
      <w:r w:rsidRPr="00EA6225">
        <w:rPr>
          <w:rFonts w:ascii="Times New Roman" w:hAnsi="Times New Roman"/>
          <w:spacing w:val="-2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 xml:space="preserve">ие  </w:t>
      </w:r>
      <w:r w:rsidRPr="00EA6225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 xml:space="preserve">и  </w:t>
      </w:r>
      <w:r w:rsidRPr="00EA6225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4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-1"/>
          <w:sz w:val="28"/>
          <w:szCs w:val="28"/>
        </w:rPr>
        <w:t>в</w:t>
      </w:r>
      <w:r w:rsidRPr="00EA6225">
        <w:rPr>
          <w:rFonts w:ascii="Times New Roman" w:hAnsi="Times New Roman"/>
          <w:spacing w:val="4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 xml:space="preserve">ение  </w:t>
      </w:r>
      <w:r w:rsidRPr="00EA6225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6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>ци</w:t>
      </w:r>
      <w:r w:rsidRPr="00EA6225">
        <w:rPr>
          <w:rFonts w:ascii="Times New Roman" w:hAnsi="Times New Roman"/>
          <w:spacing w:val="5"/>
          <w:sz w:val="28"/>
          <w:szCs w:val="28"/>
        </w:rPr>
        <w:t>а</w:t>
      </w:r>
      <w:r w:rsidRPr="00EA6225">
        <w:rPr>
          <w:rFonts w:ascii="Times New Roman" w:hAnsi="Times New Roman"/>
          <w:sz w:val="28"/>
          <w:szCs w:val="28"/>
        </w:rPr>
        <w:t>л</w:t>
      </w:r>
      <w:r w:rsidRPr="00EA6225">
        <w:rPr>
          <w:rFonts w:ascii="Times New Roman" w:hAnsi="Times New Roman"/>
          <w:spacing w:val="-2"/>
          <w:sz w:val="28"/>
          <w:szCs w:val="28"/>
        </w:rPr>
        <w:t>ь</w:t>
      </w:r>
      <w:r w:rsidRPr="00EA6225">
        <w:rPr>
          <w:rFonts w:ascii="Times New Roman" w:hAnsi="Times New Roman"/>
          <w:sz w:val="28"/>
          <w:szCs w:val="28"/>
        </w:rPr>
        <w:t>н</w:t>
      </w:r>
      <w:r w:rsidRPr="00EA6225">
        <w:rPr>
          <w:rFonts w:ascii="Times New Roman" w:hAnsi="Times New Roman"/>
          <w:spacing w:val="4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 xml:space="preserve">й  </w:t>
      </w:r>
      <w:r w:rsidRPr="00EA6225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р</w:t>
      </w:r>
      <w:r w:rsidRPr="00EA6225">
        <w:rPr>
          <w:rFonts w:ascii="Times New Roman" w:hAnsi="Times New Roman"/>
          <w:spacing w:val="-6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 xml:space="preserve">ли  </w:t>
      </w:r>
      <w:r w:rsidRPr="00EA6225">
        <w:rPr>
          <w:rFonts w:ascii="Times New Roman" w:hAnsi="Times New Roman"/>
          <w:spacing w:val="43"/>
          <w:sz w:val="28"/>
          <w:szCs w:val="28"/>
        </w:rPr>
        <w:t xml:space="preserve"> </w:t>
      </w:r>
      <w:proofErr w:type="gramStart"/>
      <w:r w:rsidRPr="00EA6225">
        <w:rPr>
          <w:rFonts w:ascii="Times New Roman" w:hAnsi="Times New Roman"/>
          <w:sz w:val="28"/>
          <w:szCs w:val="28"/>
        </w:rPr>
        <w:t>о</w:t>
      </w:r>
      <w:r w:rsidRPr="00EA6225">
        <w:rPr>
          <w:rFonts w:ascii="Times New Roman" w:hAnsi="Times New Roman"/>
          <w:spacing w:val="-3"/>
          <w:sz w:val="28"/>
          <w:szCs w:val="28"/>
        </w:rPr>
        <w:t>б</w:t>
      </w:r>
      <w:r w:rsidRPr="00EA6225">
        <w:rPr>
          <w:rFonts w:ascii="Times New Roman" w:hAnsi="Times New Roman"/>
          <w:spacing w:val="-7"/>
          <w:sz w:val="28"/>
          <w:szCs w:val="28"/>
        </w:rPr>
        <w:t>у</w:t>
      </w:r>
      <w:r w:rsidRPr="00EA6225">
        <w:rPr>
          <w:rFonts w:ascii="Times New Roman" w:hAnsi="Times New Roman"/>
          <w:sz w:val="28"/>
          <w:szCs w:val="28"/>
        </w:rPr>
        <w:t>ч</w:t>
      </w:r>
      <w:r w:rsidRPr="00EA6225">
        <w:rPr>
          <w:rFonts w:ascii="Times New Roman" w:hAnsi="Times New Roman"/>
          <w:spacing w:val="5"/>
          <w:sz w:val="28"/>
          <w:szCs w:val="28"/>
        </w:rPr>
        <w:t>а</w:t>
      </w:r>
      <w:r w:rsidRPr="00EA6225">
        <w:rPr>
          <w:rFonts w:ascii="Times New Roman" w:hAnsi="Times New Roman"/>
          <w:sz w:val="28"/>
          <w:szCs w:val="28"/>
        </w:rPr>
        <w:t>юще</w:t>
      </w:r>
      <w:r w:rsidRPr="00EA6225">
        <w:rPr>
          <w:rFonts w:ascii="Times New Roman" w:hAnsi="Times New Roman"/>
          <w:spacing w:val="-3"/>
          <w:sz w:val="28"/>
          <w:szCs w:val="28"/>
        </w:rPr>
        <w:t>г</w:t>
      </w:r>
      <w:r w:rsidRPr="00EA6225">
        <w:rPr>
          <w:rFonts w:ascii="Times New Roman" w:hAnsi="Times New Roman"/>
          <w:spacing w:val="4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2"/>
          <w:sz w:val="28"/>
          <w:szCs w:val="28"/>
        </w:rPr>
        <w:t>я</w:t>
      </w:r>
      <w:proofErr w:type="gramEnd"/>
      <w:r w:rsidRPr="00EA6225">
        <w:rPr>
          <w:rFonts w:ascii="Times New Roman" w:hAnsi="Times New Roman"/>
          <w:sz w:val="28"/>
          <w:szCs w:val="28"/>
        </w:rPr>
        <w:t xml:space="preserve">,   </w:t>
      </w:r>
      <w:r w:rsidRPr="00EA6225">
        <w:rPr>
          <w:rFonts w:ascii="Times New Roman" w:hAnsi="Times New Roman"/>
          <w:spacing w:val="-19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пр</w:t>
      </w:r>
      <w:r w:rsidRPr="00EA6225">
        <w:rPr>
          <w:rFonts w:ascii="Times New Roman" w:hAnsi="Times New Roman"/>
          <w:spacing w:val="-6"/>
          <w:sz w:val="28"/>
          <w:szCs w:val="28"/>
        </w:rPr>
        <w:t>о</w:t>
      </w:r>
      <w:r w:rsidRPr="00EA6225">
        <w:rPr>
          <w:rFonts w:ascii="Times New Roman" w:hAnsi="Times New Roman"/>
          <w:spacing w:val="1"/>
          <w:sz w:val="28"/>
          <w:szCs w:val="28"/>
        </w:rPr>
        <w:t>я</w:t>
      </w:r>
      <w:r w:rsidRPr="00EA6225">
        <w:rPr>
          <w:rFonts w:ascii="Times New Roman" w:hAnsi="Times New Roman"/>
          <w:spacing w:val="-8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02DD">
        <w:rPr>
          <w:rFonts w:ascii="Times New Roman" w:hAnsi="Times New Roman"/>
          <w:sz w:val="28"/>
          <w:szCs w:val="28"/>
        </w:rPr>
        <w:t>соци</w:t>
      </w:r>
      <w:r w:rsidRPr="006E02DD">
        <w:rPr>
          <w:rFonts w:ascii="Times New Roman" w:hAnsi="Times New Roman"/>
          <w:spacing w:val="7"/>
          <w:sz w:val="28"/>
          <w:szCs w:val="28"/>
        </w:rPr>
        <w:t>а</w:t>
      </w:r>
      <w:r w:rsidRPr="006E02DD">
        <w:rPr>
          <w:rFonts w:ascii="Times New Roman" w:hAnsi="Times New Roman"/>
          <w:sz w:val="28"/>
          <w:szCs w:val="28"/>
        </w:rPr>
        <w:t>л</w:t>
      </w:r>
      <w:r w:rsidRPr="006E02DD">
        <w:rPr>
          <w:rFonts w:ascii="Times New Roman" w:hAnsi="Times New Roman"/>
          <w:spacing w:val="-2"/>
          <w:sz w:val="28"/>
          <w:szCs w:val="28"/>
        </w:rPr>
        <w:t>ь</w:t>
      </w:r>
      <w:r w:rsidRPr="006E02DD">
        <w:rPr>
          <w:rFonts w:ascii="Times New Roman" w:hAnsi="Times New Roman"/>
          <w:sz w:val="28"/>
          <w:szCs w:val="28"/>
        </w:rPr>
        <w:t>но</w:t>
      </w:r>
      <w:r w:rsidRPr="006E02DD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6E02DD">
        <w:rPr>
          <w:rFonts w:ascii="Times New Roman" w:hAnsi="Times New Roman"/>
          <w:sz w:val="28"/>
          <w:szCs w:val="28"/>
        </w:rPr>
        <w:t>зн</w:t>
      </w:r>
      <w:r w:rsidRPr="006E02DD">
        <w:rPr>
          <w:rFonts w:ascii="Times New Roman" w:hAnsi="Times New Roman"/>
          <w:spacing w:val="-10"/>
          <w:sz w:val="28"/>
          <w:szCs w:val="28"/>
        </w:rPr>
        <w:t>а</w:t>
      </w:r>
      <w:r w:rsidRPr="006E02DD">
        <w:rPr>
          <w:rFonts w:ascii="Times New Roman" w:hAnsi="Times New Roman"/>
          <w:sz w:val="28"/>
          <w:szCs w:val="28"/>
        </w:rPr>
        <w:t>чим</w:t>
      </w:r>
      <w:r w:rsidRPr="006E02DD">
        <w:rPr>
          <w:rFonts w:ascii="Times New Roman" w:hAnsi="Times New Roman"/>
          <w:spacing w:val="5"/>
          <w:sz w:val="28"/>
          <w:szCs w:val="28"/>
        </w:rPr>
        <w:t>ы</w:t>
      </w:r>
      <w:r w:rsidRPr="006E02DD">
        <w:rPr>
          <w:rFonts w:ascii="Times New Roman" w:hAnsi="Times New Roman"/>
          <w:sz w:val="28"/>
          <w:szCs w:val="28"/>
        </w:rPr>
        <w:t>х</w:t>
      </w:r>
      <w:r w:rsidRPr="006E02DD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6E02DD">
        <w:rPr>
          <w:rFonts w:ascii="Times New Roman" w:hAnsi="Times New Roman"/>
          <w:sz w:val="28"/>
          <w:szCs w:val="28"/>
        </w:rPr>
        <w:t>мо</w:t>
      </w:r>
      <w:r w:rsidRPr="006E02DD">
        <w:rPr>
          <w:rFonts w:ascii="Times New Roman" w:hAnsi="Times New Roman"/>
          <w:spacing w:val="-1"/>
          <w:sz w:val="28"/>
          <w:szCs w:val="28"/>
        </w:rPr>
        <w:t>т</w:t>
      </w:r>
      <w:r w:rsidRPr="006E02DD">
        <w:rPr>
          <w:rFonts w:ascii="Times New Roman" w:hAnsi="Times New Roman"/>
          <w:sz w:val="28"/>
          <w:szCs w:val="28"/>
        </w:rPr>
        <w:t>и</w:t>
      </w:r>
      <w:r w:rsidRPr="006E02DD">
        <w:rPr>
          <w:rFonts w:ascii="Times New Roman" w:hAnsi="Times New Roman"/>
          <w:spacing w:val="-2"/>
          <w:sz w:val="28"/>
          <w:szCs w:val="28"/>
        </w:rPr>
        <w:t>в</w:t>
      </w:r>
      <w:r w:rsidRPr="006E02DD">
        <w:rPr>
          <w:rFonts w:ascii="Times New Roman" w:hAnsi="Times New Roman"/>
          <w:spacing w:val="4"/>
          <w:sz w:val="28"/>
          <w:szCs w:val="28"/>
        </w:rPr>
        <w:t>о</w:t>
      </w:r>
      <w:r w:rsidRPr="006E02DD">
        <w:rPr>
          <w:rFonts w:ascii="Times New Roman" w:hAnsi="Times New Roman"/>
          <w:sz w:val="28"/>
          <w:szCs w:val="28"/>
        </w:rPr>
        <w:t>в</w:t>
      </w:r>
      <w:r w:rsidRPr="006E02DD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6E02DD">
        <w:rPr>
          <w:rFonts w:ascii="Times New Roman" w:hAnsi="Times New Roman"/>
          <w:sz w:val="28"/>
          <w:szCs w:val="28"/>
        </w:rPr>
        <w:t>уче</w:t>
      </w:r>
      <w:r w:rsidRPr="006E02DD">
        <w:rPr>
          <w:rFonts w:ascii="Times New Roman" w:hAnsi="Times New Roman"/>
          <w:spacing w:val="2"/>
          <w:sz w:val="28"/>
          <w:szCs w:val="28"/>
        </w:rPr>
        <w:t>б</w:t>
      </w:r>
      <w:r w:rsidRPr="006E02DD">
        <w:rPr>
          <w:rFonts w:ascii="Times New Roman" w:hAnsi="Times New Roman"/>
          <w:sz w:val="28"/>
          <w:szCs w:val="28"/>
        </w:rPr>
        <w:t>ной</w:t>
      </w:r>
      <w:r w:rsidRPr="006E02DD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6E02DD">
        <w:rPr>
          <w:rFonts w:ascii="Times New Roman" w:hAnsi="Times New Roman"/>
          <w:spacing w:val="2"/>
          <w:sz w:val="28"/>
          <w:szCs w:val="28"/>
        </w:rPr>
        <w:t>д</w:t>
      </w:r>
      <w:r w:rsidRPr="006E02DD">
        <w:rPr>
          <w:rFonts w:ascii="Times New Roman" w:hAnsi="Times New Roman"/>
          <w:sz w:val="28"/>
          <w:szCs w:val="28"/>
        </w:rPr>
        <w:t>е</w:t>
      </w:r>
      <w:r w:rsidRPr="006E02DD">
        <w:rPr>
          <w:rFonts w:ascii="Times New Roman" w:hAnsi="Times New Roman"/>
          <w:spacing w:val="2"/>
          <w:sz w:val="28"/>
          <w:szCs w:val="28"/>
        </w:rPr>
        <w:t>я</w:t>
      </w:r>
      <w:r w:rsidRPr="006E02DD">
        <w:rPr>
          <w:rFonts w:ascii="Times New Roman" w:hAnsi="Times New Roman"/>
          <w:spacing w:val="-2"/>
          <w:sz w:val="28"/>
          <w:szCs w:val="28"/>
        </w:rPr>
        <w:t>т</w:t>
      </w:r>
      <w:r w:rsidRPr="006E02DD">
        <w:rPr>
          <w:rFonts w:ascii="Times New Roman" w:hAnsi="Times New Roman"/>
          <w:sz w:val="28"/>
          <w:szCs w:val="28"/>
        </w:rPr>
        <w:t>ел</w:t>
      </w:r>
      <w:r w:rsidRPr="006E02DD">
        <w:rPr>
          <w:rFonts w:ascii="Times New Roman" w:hAnsi="Times New Roman"/>
          <w:spacing w:val="-1"/>
          <w:sz w:val="28"/>
          <w:szCs w:val="28"/>
        </w:rPr>
        <w:t>ь</w:t>
      </w:r>
      <w:r w:rsidRPr="006E02DD">
        <w:rPr>
          <w:rFonts w:ascii="Times New Roman" w:hAnsi="Times New Roman"/>
          <w:spacing w:val="4"/>
          <w:sz w:val="28"/>
          <w:szCs w:val="28"/>
        </w:rPr>
        <w:t>но</w:t>
      </w:r>
      <w:r w:rsidRPr="006E02DD">
        <w:rPr>
          <w:rFonts w:ascii="Times New Roman" w:hAnsi="Times New Roman"/>
          <w:sz w:val="28"/>
          <w:szCs w:val="28"/>
        </w:rPr>
        <w:t>с</w:t>
      </w:r>
      <w:r w:rsidRPr="006E02DD">
        <w:rPr>
          <w:rFonts w:ascii="Times New Roman" w:hAnsi="Times New Roman"/>
          <w:spacing w:val="-1"/>
          <w:sz w:val="28"/>
          <w:szCs w:val="28"/>
        </w:rPr>
        <w:t>ти</w:t>
      </w:r>
      <w:r w:rsidRPr="006E02DD">
        <w:rPr>
          <w:rFonts w:ascii="Times New Roman" w:hAnsi="Times New Roman"/>
          <w:sz w:val="28"/>
          <w:szCs w:val="28"/>
        </w:rPr>
        <w:t>;</w:t>
      </w:r>
    </w:p>
    <w:p w:rsidR="006E02DD" w:rsidRPr="006E02DD" w:rsidRDefault="006E02DD" w:rsidP="00EA6225">
      <w:pPr>
        <w:pStyle w:val="a5"/>
        <w:widowControl w:val="0"/>
        <w:numPr>
          <w:ilvl w:val="0"/>
          <w:numId w:val="4"/>
        </w:numPr>
        <w:tabs>
          <w:tab w:val="left" w:pos="421"/>
        </w:tabs>
        <w:suppressAutoHyphens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 w:right="11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6E02DD" w:rsidRPr="00EA6225" w:rsidRDefault="006E02DD" w:rsidP="006E02DD">
      <w:pPr>
        <w:pStyle w:val="a5"/>
        <w:widowControl w:val="0"/>
        <w:numPr>
          <w:ilvl w:val="0"/>
          <w:numId w:val="4"/>
        </w:numPr>
        <w:tabs>
          <w:tab w:val="left" w:pos="142"/>
          <w:tab w:val="left" w:pos="9355"/>
        </w:tabs>
        <w:suppressAutoHyphens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560" w:right="3054" w:hanging="418"/>
        <w:rPr>
          <w:rFonts w:ascii="Times New Roman" w:hAnsi="Times New Roman"/>
          <w:sz w:val="28"/>
          <w:szCs w:val="28"/>
        </w:rPr>
      </w:pPr>
      <w:r w:rsidRPr="00EA6225">
        <w:rPr>
          <w:rFonts w:ascii="Times New Roman" w:hAnsi="Times New Roman"/>
          <w:sz w:val="28"/>
          <w:szCs w:val="28"/>
        </w:rPr>
        <w:t>пр</w:t>
      </w:r>
      <w:r w:rsidRPr="00EA6225">
        <w:rPr>
          <w:rFonts w:ascii="Times New Roman" w:hAnsi="Times New Roman"/>
          <w:spacing w:val="-6"/>
          <w:sz w:val="28"/>
          <w:szCs w:val="28"/>
        </w:rPr>
        <w:t>о</w:t>
      </w:r>
      <w:r w:rsidRPr="00EA6225">
        <w:rPr>
          <w:rFonts w:ascii="Times New Roman" w:hAnsi="Times New Roman"/>
          <w:spacing w:val="1"/>
          <w:sz w:val="28"/>
          <w:szCs w:val="28"/>
        </w:rPr>
        <w:t>я</w:t>
      </w:r>
      <w:r w:rsidRPr="00EA6225">
        <w:rPr>
          <w:rFonts w:ascii="Times New Roman" w:hAnsi="Times New Roman"/>
          <w:spacing w:val="-8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л</w:t>
      </w:r>
      <w:r w:rsidRPr="00EA6225">
        <w:rPr>
          <w:rFonts w:ascii="Times New Roman" w:hAnsi="Times New Roman"/>
          <w:spacing w:val="6"/>
          <w:sz w:val="28"/>
          <w:szCs w:val="28"/>
        </w:rPr>
        <w:t>е</w:t>
      </w:r>
      <w:r w:rsidRPr="00EA6225">
        <w:rPr>
          <w:rFonts w:ascii="Times New Roman" w:hAnsi="Times New Roman"/>
          <w:spacing w:val="-1"/>
          <w:sz w:val="28"/>
          <w:szCs w:val="28"/>
        </w:rPr>
        <w:t>н</w:t>
      </w:r>
      <w:r w:rsidRPr="00EA6225">
        <w:rPr>
          <w:rFonts w:ascii="Times New Roman" w:hAnsi="Times New Roman"/>
          <w:sz w:val="28"/>
          <w:szCs w:val="28"/>
        </w:rPr>
        <w:t>ие</w:t>
      </w:r>
      <w:r w:rsidRPr="00EA622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-5"/>
          <w:sz w:val="28"/>
          <w:szCs w:val="28"/>
        </w:rPr>
        <w:t>г</w:t>
      </w:r>
      <w:r w:rsidRPr="00EA6225">
        <w:rPr>
          <w:rFonts w:ascii="Times New Roman" w:hAnsi="Times New Roman"/>
          <w:spacing w:val="-6"/>
          <w:sz w:val="28"/>
          <w:szCs w:val="28"/>
        </w:rPr>
        <w:t>о</w:t>
      </w:r>
      <w:r w:rsidRPr="00EA6225">
        <w:rPr>
          <w:rFonts w:ascii="Times New Roman" w:hAnsi="Times New Roman"/>
          <w:spacing w:val="-8"/>
          <w:sz w:val="28"/>
          <w:szCs w:val="28"/>
        </w:rPr>
        <w:t>т</w:t>
      </w:r>
      <w:r w:rsidRPr="00EA6225">
        <w:rPr>
          <w:rFonts w:ascii="Times New Roman" w:hAnsi="Times New Roman"/>
          <w:spacing w:val="4"/>
          <w:sz w:val="28"/>
          <w:szCs w:val="28"/>
        </w:rPr>
        <w:t>о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н</w:t>
      </w:r>
      <w:r w:rsidRPr="00EA6225">
        <w:rPr>
          <w:rFonts w:ascii="Times New Roman" w:hAnsi="Times New Roman"/>
          <w:spacing w:val="4"/>
          <w:sz w:val="28"/>
          <w:szCs w:val="28"/>
        </w:rPr>
        <w:t>о</w:t>
      </w:r>
      <w:r w:rsidRPr="00EA6225">
        <w:rPr>
          <w:rFonts w:ascii="Times New Roman" w:hAnsi="Times New Roman"/>
          <w:spacing w:val="6"/>
          <w:sz w:val="28"/>
          <w:szCs w:val="28"/>
        </w:rPr>
        <w:t>с</w:t>
      </w:r>
      <w:r w:rsidRPr="00EA6225">
        <w:rPr>
          <w:rFonts w:ascii="Times New Roman" w:hAnsi="Times New Roman"/>
          <w:spacing w:val="-2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и</w:t>
      </w:r>
      <w:r w:rsidRPr="00EA6225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к</w:t>
      </w:r>
      <w:r w:rsidRPr="00EA6225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6"/>
          <w:sz w:val="28"/>
          <w:szCs w:val="28"/>
        </w:rPr>
        <w:t>с</w:t>
      </w:r>
      <w:r w:rsidRPr="00EA6225">
        <w:rPr>
          <w:rFonts w:ascii="Times New Roman" w:hAnsi="Times New Roman"/>
          <w:sz w:val="28"/>
          <w:szCs w:val="28"/>
        </w:rPr>
        <w:t>ам</w:t>
      </w:r>
      <w:r w:rsidRPr="00EA6225">
        <w:rPr>
          <w:rFonts w:ascii="Times New Roman" w:hAnsi="Times New Roman"/>
          <w:spacing w:val="7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-7"/>
          <w:sz w:val="28"/>
          <w:szCs w:val="28"/>
        </w:rPr>
        <w:t>т</w:t>
      </w:r>
      <w:r w:rsidRPr="00EA6225">
        <w:rPr>
          <w:rFonts w:ascii="Times New Roman" w:hAnsi="Times New Roman"/>
          <w:spacing w:val="-6"/>
          <w:sz w:val="28"/>
          <w:szCs w:val="28"/>
        </w:rPr>
        <w:t>о</w:t>
      </w:r>
      <w:r w:rsidRPr="00EA6225">
        <w:rPr>
          <w:rFonts w:ascii="Times New Roman" w:hAnsi="Times New Roman"/>
          <w:spacing w:val="1"/>
          <w:sz w:val="28"/>
          <w:szCs w:val="28"/>
        </w:rPr>
        <w:t>я</w:t>
      </w:r>
      <w:r w:rsidRPr="00EA6225">
        <w:rPr>
          <w:rFonts w:ascii="Times New Roman" w:hAnsi="Times New Roman"/>
          <w:spacing w:val="-2"/>
          <w:sz w:val="28"/>
          <w:szCs w:val="28"/>
        </w:rPr>
        <w:t>т</w:t>
      </w:r>
      <w:r w:rsidRPr="00EA6225">
        <w:rPr>
          <w:rFonts w:ascii="Times New Roman" w:hAnsi="Times New Roman"/>
          <w:spacing w:val="6"/>
          <w:sz w:val="28"/>
          <w:szCs w:val="28"/>
        </w:rPr>
        <w:t>е</w:t>
      </w:r>
      <w:r w:rsidRPr="00EA6225">
        <w:rPr>
          <w:rFonts w:ascii="Times New Roman" w:hAnsi="Times New Roman"/>
          <w:sz w:val="28"/>
          <w:szCs w:val="28"/>
        </w:rPr>
        <w:t>л</w:t>
      </w:r>
      <w:r w:rsidRPr="00EA6225">
        <w:rPr>
          <w:rFonts w:ascii="Times New Roman" w:hAnsi="Times New Roman"/>
          <w:spacing w:val="-2"/>
          <w:sz w:val="28"/>
          <w:szCs w:val="28"/>
        </w:rPr>
        <w:t>ь</w:t>
      </w:r>
      <w:r w:rsidRPr="00EA6225">
        <w:rPr>
          <w:rFonts w:ascii="Times New Roman" w:hAnsi="Times New Roman"/>
          <w:sz w:val="28"/>
          <w:szCs w:val="28"/>
        </w:rPr>
        <w:t>ной</w:t>
      </w:r>
      <w:r>
        <w:rPr>
          <w:rFonts w:ascii="Times New Roman" w:hAnsi="Times New Roman"/>
          <w:spacing w:val="1"/>
          <w:sz w:val="28"/>
          <w:szCs w:val="28"/>
        </w:rPr>
        <w:t xml:space="preserve"> жизни;</w:t>
      </w:r>
    </w:p>
    <w:p w:rsidR="00EA6225" w:rsidRPr="006E02DD" w:rsidRDefault="00EA6225" w:rsidP="006E02DD">
      <w:pPr>
        <w:pStyle w:val="a5"/>
        <w:widowControl w:val="0"/>
        <w:numPr>
          <w:ilvl w:val="0"/>
          <w:numId w:val="4"/>
        </w:numPr>
        <w:tabs>
          <w:tab w:val="left" w:pos="421"/>
        </w:tabs>
        <w:suppressAutoHyphens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left="119" w:right="114" w:firstLine="0"/>
        <w:jc w:val="both"/>
        <w:rPr>
          <w:rFonts w:ascii="Times New Roman" w:hAnsi="Times New Roman"/>
          <w:sz w:val="28"/>
          <w:szCs w:val="28"/>
        </w:rPr>
      </w:pP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pacing w:val="4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>спи</w:t>
      </w:r>
      <w:r w:rsidRPr="00EA6225">
        <w:rPr>
          <w:rFonts w:ascii="Times New Roman" w:hAnsi="Times New Roman"/>
          <w:spacing w:val="4"/>
          <w:sz w:val="28"/>
          <w:szCs w:val="28"/>
        </w:rPr>
        <w:t>т</w:t>
      </w:r>
      <w:r w:rsidRPr="00EA6225">
        <w:rPr>
          <w:rFonts w:ascii="Times New Roman" w:hAnsi="Times New Roman"/>
          <w:spacing w:val="6"/>
          <w:sz w:val="28"/>
          <w:szCs w:val="28"/>
        </w:rPr>
        <w:t>а</w:t>
      </w:r>
      <w:r w:rsidRPr="00EA6225">
        <w:rPr>
          <w:rFonts w:ascii="Times New Roman" w:hAnsi="Times New Roman"/>
          <w:sz w:val="28"/>
          <w:szCs w:val="28"/>
        </w:rPr>
        <w:t>ние</w:t>
      </w:r>
      <w:r w:rsidRPr="00EA622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у</w:t>
      </w:r>
      <w:r w:rsidRPr="00EA6225">
        <w:rPr>
          <w:rFonts w:ascii="Times New Roman" w:hAnsi="Times New Roman"/>
          <w:spacing w:val="-8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а</w:t>
      </w:r>
      <w:r w:rsidRPr="00EA6225">
        <w:rPr>
          <w:rFonts w:ascii="Times New Roman" w:hAnsi="Times New Roman"/>
          <w:spacing w:val="5"/>
          <w:sz w:val="28"/>
          <w:szCs w:val="28"/>
        </w:rPr>
        <w:t>ж</w:t>
      </w:r>
      <w:r w:rsidRPr="00EA6225">
        <w:rPr>
          <w:rFonts w:ascii="Times New Roman" w:hAnsi="Times New Roman"/>
          <w:sz w:val="28"/>
          <w:szCs w:val="28"/>
        </w:rPr>
        <w:t>и</w:t>
      </w:r>
      <w:r w:rsidRPr="00EA6225">
        <w:rPr>
          <w:rFonts w:ascii="Times New Roman" w:hAnsi="Times New Roman"/>
          <w:spacing w:val="-2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е</w:t>
      </w:r>
      <w:r w:rsidRPr="00EA6225">
        <w:rPr>
          <w:rFonts w:ascii="Times New Roman" w:hAnsi="Times New Roman"/>
          <w:spacing w:val="6"/>
          <w:sz w:val="28"/>
          <w:szCs w:val="28"/>
        </w:rPr>
        <w:t>л</w:t>
      </w:r>
      <w:r w:rsidRPr="00EA6225">
        <w:rPr>
          <w:rFonts w:ascii="Times New Roman" w:hAnsi="Times New Roman"/>
          <w:spacing w:val="-3"/>
          <w:sz w:val="28"/>
          <w:szCs w:val="28"/>
        </w:rPr>
        <w:t>ь</w:t>
      </w:r>
      <w:r w:rsidRPr="00EA6225">
        <w:rPr>
          <w:rFonts w:ascii="Times New Roman" w:hAnsi="Times New Roman"/>
          <w:sz w:val="28"/>
          <w:szCs w:val="28"/>
        </w:rPr>
        <w:t>но</w:t>
      </w:r>
      <w:r w:rsidRPr="00EA6225">
        <w:rPr>
          <w:rFonts w:ascii="Times New Roman" w:hAnsi="Times New Roman"/>
          <w:spacing w:val="-5"/>
          <w:sz w:val="28"/>
          <w:szCs w:val="28"/>
        </w:rPr>
        <w:t>г</w:t>
      </w:r>
      <w:r w:rsidRPr="00EA6225">
        <w:rPr>
          <w:rFonts w:ascii="Times New Roman" w:hAnsi="Times New Roman"/>
          <w:sz w:val="28"/>
          <w:szCs w:val="28"/>
        </w:rPr>
        <w:t xml:space="preserve">о </w:t>
      </w:r>
      <w:r w:rsidRPr="00EA6225">
        <w:rPr>
          <w:rFonts w:ascii="Times New Roman" w:hAnsi="Times New Roman"/>
          <w:spacing w:val="-6"/>
          <w:sz w:val="28"/>
          <w:szCs w:val="28"/>
        </w:rPr>
        <w:t>о</w:t>
      </w:r>
      <w:r w:rsidRPr="00EA6225">
        <w:rPr>
          <w:rFonts w:ascii="Times New Roman" w:hAnsi="Times New Roman"/>
          <w:spacing w:val="-2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нош</w:t>
      </w:r>
      <w:r w:rsidRPr="00EA6225">
        <w:rPr>
          <w:rFonts w:ascii="Times New Roman" w:hAnsi="Times New Roman"/>
          <w:spacing w:val="7"/>
          <w:sz w:val="28"/>
          <w:szCs w:val="28"/>
        </w:rPr>
        <w:t>е</w:t>
      </w:r>
      <w:r w:rsidRPr="00EA6225">
        <w:rPr>
          <w:rFonts w:ascii="Times New Roman" w:hAnsi="Times New Roman"/>
          <w:sz w:val="28"/>
          <w:szCs w:val="28"/>
        </w:rPr>
        <w:t>ния</w:t>
      </w:r>
      <w:r w:rsidRPr="00EA622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к</w:t>
      </w:r>
      <w:r w:rsidRPr="00EA6225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ин</w:t>
      </w:r>
      <w:r w:rsidRPr="00EA6225">
        <w:rPr>
          <w:rFonts w:ascii="Times New Roman" w:hAnsi="Times New Roman"/>
          <w:spacing w:val="-6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>му</w:t>
      </w:r>
      <w:r w:rsidRPr="00EA6225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мнен</w:t>
      </w:r>
      <w:r w:rsidRPr="00EA6225">
        <w:rPr>
          <w:rFonts w:ascii="Times New Roman" w:hAnsi="Times New Roman"/>
          <w:spacing w:val="7"/>
          <w:sz w:val="28"/>
          <w:szCs w:val="28"/>
        </w:rPr>
        <w:t>и</w:t>
      </w:r>
      <w:r w:rsidRPr="00EA6225">
        <w:rPr>
          <w:rFonts w:ascii="Times New Roman" w:hAnsi="Times New Roman"/>
          <w:spacing w:val="-2"/>
          <w:sz w:val="28"/>
          <w:szCs w:val="28"/>
        </w:rPr>
        <w:t>ю</w:t>
      </w:r>
      <w:r w:rsidRPr="00EA6225">
        <w:rPr>
          <w:rFonts w:ascii="Times New Roman" w:hAnsi="Times New Roman"/>
          <w:sz w:val="28"/>
          <w:szCs w:val="28"/>
        </w:rPr>
        <w:t>,</w:t>
      </w:r>
      <w:r w:rsidRPr="00EA6225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ис</w:t>
      </w:r>
      <w:r w:rsidRPr="00EA6225">
        <w:rPr>
          <w:rFonts w:ascii="Times New Roman" w:hAnsi="Times New Roman"/>
          <w:spacing w:val="-7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ор</w:t>
      </w:r>
      <w:r w:rsidRPr="00EA6225">
        <w:rPr>
          <w:rFonts w:ascii="Times New Roman" w:hAnsi="Times New Roman"/>
          <w:spacing w:val="4"/>
          <w:sz w:val="28"/>
          <w:szCs w:val="28"/>
        </w:rPr>
        <w:t>и</w:t>
      </w:r>
      <w:r w:rsidRPr="00EA6225">
        <w:rPr>
          <w:rFonts w:ascii="Times New Roman" w:hAnsi="Times New Roman"/>
          <w:sz w:val="28"/>
          <w:szCs w:val="28"/>
        </w:rPr>
        <w:t>и и</w:t>
      </w:r>
      <w:r w:rsidRPr="00EA6225">
        <w:rPr>
          <w:rFonts w:ascii="Times New Roman" w:hAnsi="Times New Roman"/>
          <w:w w:val="99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к</w:t>
      </w:r>
      <w:r w:rsidRPr="00EA6225">
        <w:rPr>
          <w:rFonts w:ascii="Times New Roman" w:hAnsi="Times New Roman"/>
          <w:spacing w:val="-22"/>
          <w:sz w:val="28"/>
          <w:szCs w:val="28"/>
        </w:rPr>
        <w:t>у</w:t>
      </w:r>
      <w:r w:rsidRPr="00EA6225">
        <w:rPr>
          <w:rFonts w:ascii="Times New Roman" w:hAnsi="Times New Roman"/>
          <w:spacing w:val="5"/>
          <w:sz w:val="28"/>
          <w:szCs w:val="28"/>
        </w:rPr>
        <w:t>л</w:t>
      </w:r>
      <w:r w:rsidRPr="00EA6225">
        <w:rPr>
          <w:rFonts w:ascii="Times New Roman" w:hAnsi="Times New Roman"/>
          <w:spacing w:val="-13"/>
          <w:sz w:val="28"/>
          <w:szCs w:val="28"/>
        </w:rPr>
        <w:t>ь</w:t>
      </w:r>
      <w:r w:rsidRPr="00EA6225">
        <w:rPr>
          <w:rFonts w:ascii="Times New Roman" w:hAnsi="Times New Roman"/>
          <w:spacing w:val="-2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уре</w:t>
      </w:r>
      <w:r w:rsidRPr="00EA6225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2"/>
          <w:sz w:val="28"/>
          <w:szCs w:val="28"/>
        </w:rPr>
        <w:t>д</w:t>
      </w:r>
      <w:r w:rsidRPr="00EA6225">
        <w:rPr>
          <w:rFonts w:ascii="Times New Roman" w:hAnsi="Times New Roman"/>
          <w:spacing w:val="-6"/>
          <w:sz w:val="28"/>
          <w:szCs w:val="28"/>
        </w:rPr>
        <w:t>р</w:t>
      </w:r>
      <w:r w:rsidRPr="00EA6225">
        <w:rPr>
          <w:rFonts w:ascii="Times New Roman" w:hAnsi="Times New Roman"/>
          <w:spacing w:val="-7"/>
          <w:sz w:val="28"/>
          <w:szCs w:val="28"/>
        </w:rPr>
        <w:t>у</w:t>
      </w:r>
      <w:r w:rsidRPr="00EA6225">
        <w:rPr>
          <w:rFonts w:ascii="Times New Roman" w:hAnsi="Times New Roman"/>
          <w:sz w:val="28"/>
          <w:szCs w:val="28"/>
        </w:rPr>
        <w:t>г</w:t>
      </w:r>
      <w:r w:rsidRPr="00EA6225">
        <w:rPr>
          <w:rFonts w:ascii="Times New Roman" w:hAnsi="Times New Roman"/>
          <w:spacing w:val="5"/>
          <w:sz w:val="28"/>
          <w:szCs w:val="28"/>
        </w:rPr>
        <w:t>и</w:t>
      </w:r>
      <w:r w:rsidRPr="00EA6225">
        <w:rPr>
          <w:rFonts w:ascii="Times New Roman" w:hAnsi="Times New Roman"/>
          <w:sz w:val="28"/>
          <w:szCs w:val="28"/>
        </w:rPr>
        <w:t>х</w:t>
      </w:r>
      <w:r w:rsidRPr="00EA6225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на</w:t>
      </w:r>
      <w:r w:rsidRPr="00EA6225">
        <w:rPr>
          <w:rFonts w:ascii="Times New Roman" w:hAnsi="Times New Roman"/>
          <w:spacing w:val="5"/>
          <w:sz w:val="28"/>
          <w:szCs w:val="28"/>
        </w:rPr>
        <w:t>р</w:t>
      </w:r>
      <w:r w:rsidRPr="00EA6225">
        <w:rPr>
          <w:rFonts w:ascii="Times New Roman" w:hAnsi="Times New Roman"/>
          <w:spacing w:val="-11"/>
          <w:sz w:val="28"/>
          <w:szCs w:val="28"/>
        </w:rPr>
        <w:t>о</w:t>
      </w:r>
      <w:r w:rsidRPr="00EA6225">
        <w:rPr>
          <w:rFonts w:ascii="Times New Roman" w:hAnsi="Times New Roman"/>
          <w:spacing w:val="2"/>
          <w:sz w:val="28"/>
          <w:szCs w:val="28"/>
        </w:rPr>
        <w:t>д</w:t>
      </w:r>
      <w:r w:rsidRPr="00EA6225">
        <w:rPr>
          <w:rFonts w:ascii="Times New Roman" w:hAnsi="Times New Roman"/>
          <w:sz w:val="28"/>
          <w:szCs w:val="28"/>
        </w:rPr>
        <w:t>о</w:t>
      </w:r>
      <w:r w:rsidRPr="00EA6225">
        <w:rPr>
          <w:rFonts w:ascii="Times New Roman" w:hAnsi="Times New Roman"/>
          <w:spacing w:val="3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;</w:t>
      </w:r>
    </w:p>
    <w:p w:rsidR="00EA6225" w:rsidRPr="00EA6225" w:rsidRDefault="00EA6225" w:rsidP="00EA6225">
      <w:pPr>
        <w:pStyle w:val="a5"/>
        <w:widowControl w:val="0"/>
        <w:numPr>
          <w:ilvl w:val="0"/>
          <w:numId w:val="4"/>
        </w:numPr>
        <w:tabs>
          <w:tab w:val="left" w:pos="421"/>
        </w:tabs>
        <w:suppressAutoHyphens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 w:right="107" w:firstLine="0"/>
        <w:jc w:val="both"/>
        <w:rPr>
          <w:rFonts w:ascii="Times New Roman" w:hAnsi="Times New Roman"/>
          <w:sz w:val="28"/>
          <w:szCs w:val="28"/>
        </w:rPr>
      </w:pPr>
      <w:r w:rsidRPr="00EA6225">
        <w:rPr>
          <w:rFonts w:ascii="Times New Roman" w:hAnsi="Times New Roman"/>
          <w:spacing w:val="6"/>
          <w:sz w:val="28"/>
          <w:szCs w:val="28"/>
        </w:rPr>
        <w:t>с</w:t>
      </w:r>
      <w:r w:rsidRPr="00EA6225">
        <w:rPr>
          <w:rFonts w:ascii="Times New Roman" w:hAnsi="Times New Roman"/>
          <w:spacing w:val="2"/>
          <w:sz w:val="28"/>
          <w:szCs w:val="28"/>
        </w:rPr>
        <w:t>ф</w:t>
      </w:r>
      <w:r w:rsidRPr="00EA6225">
        <w:rPr>
          <w:rFonts w:ascii="Times New Roman" w:hAnsi="Times New Roman"/>
          <w:sz w:val="28"/>
          <w:szCs w:val="28"/>
        </w:rPr>
        <w:t>о</w:t>
      </w:r>
      <w:r w:rsidRPr="00EA6225">
        <w:rPr>
          <w:rFonts w:ascii="Times New Roman" w:hAnsi="Times New Roman"/>
          <w:spacing w:val="-6"/>
          <w:sz w:val="28"/>
          <w:szCs w:val="28"/>
        </w:rPr>
        <w:t>р</w:t>
      </w:r>
      <w:r w:rsidRPr="00EA6225">
        <w:rPr>
          <w:rFonts w:ascii="Times New Roman" w:hAnsi="Times New Roman"/>
          <w:sz w:val="28"/>
          <w:szCs w:val="28"/>
        </w:rPr>
        <w:t>миро</w:t>
      </w:r>
      <w:r w:rsidRPr="00EA6225">
        <w:rPr>
          <w:rFonts w:ascii="Times New Roman" w:hAnsi="Times New Roman"/>
          <w:spacing w:val="-7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а</w:t>
      </w:r>
      <w:r w:rsidRPr="00EA6225">
        <w:rPr>
          <w:rFonts w:ascii="Times New Roman" w:hAnsi="Times New Roman"/>
          <w:spacing w:val="5"/>
          <w:sz w:val="28"/>
          <w:szCs w:val="28"/>
        </w:rPr>
        <w:t>н</w:t>
      </w:r>
      <w:r w:rsidRPr="00EA6225">
        <w:rPr>
          <w:rFonts w:ascii="Times New Roman" w:hAnsi="Times New Roman"/>
          <w:sz w:val="28"/>
          <w:szCs w:val="28"/>
        </w:rPr>
        <w:t>н</w:t>
      </w:r>
      <w:r w:rsidRPr="00EA6225">
        <w:rPr>
          <w:rFonts w:ascii="Times New Roman" w:hAnsi="Times New Roman"/>
          <w:spacing w:val="4"/>
          <w:sz w:val="28"/>
          <w:szCs w:val="28"/>
        </w:rPr>
        <w:t>о</w:t>
      </w:r>
      <w:r w:rsidRPr="00EA6225">
        <w:rPr>
          <w:rFonts w:ascii="Times New Roman" w:hAnsi="Times New Roman"/>
          <w:spacing w:val="6"/>
          <w:sz w:val="28"/>
          <w:szCs w:val="28"/>
        </w:rPr>
        <w:t>с</w:t>
      </w:r>
      <w:r w:rsidRPr="00EA6225">
        <w:rPr>
          <w:rFonts w:ascii="Times New Roman" w:hAnsi="Times New Roman"/>
          <w:spacing w:val="-2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ь</w:t>
      </w:r>
      <w:r w:rsidRPr="00EA6225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на</w:t>
      </w:r>
      <w:r w:rsidRPr="00EA6225">
        <w:rPr>
          <w:rFonts w:ascii="Times New Roman" w:hAnsi="Times New Roman"/>
          <w:spacing w:val="-1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ы</w:t>
      </w:r>
      <w:r w:rsidRPr="00EA6225">
        <w:rPr>
          <w:rFonts w:ascii="Times New Roman" w:hAnsi="Times New Roman"/>
          <w:spacing w:val="-12"/>
          <w:sz w:val="28"/>
          <w:szCs w:val="28"/>
        </w:rPr>
        <w:t>к</w:t>
      </w:r>
      <w:r w:rsidRPr="00EA6225">
        <w:rPr>
          <w:rFonts w:ascii="Times New Roman" w:hAnsi="Times New Roman"/>
          <w:sz w:val="28"/>
          <w:szCs w:val="28"/>
        </w:rPr>
        <w:t>ов</w:t>
      </w:r>
      <w:r w:rsidRPr="00EA6225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-5"/>
          <w:sz w:val="28"/>
          <w:szCs w:val="28"/>
        </w:rPr>
        <w:t>о</w:t>
      </w:r>
      <w:r w:rsidRPr="00EA6225">
        <w:rPr>
          <w:rFonts w:ascii="Times New Roman" w:hAnsi="Times New Roman"/>
          <w:spacing w:val="3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р</w:t>
      </w:r>
      <w:r w:rsidRPr="00EA6225">
        <w:rPr>
          <w:rFonts w:ascii="Times New Roman" w:hAnsi="Times New Roman"/>
          <w:spacing w:val="-26"/>
          <w:sz w:val="28"/>
          <w:szCs w:val="28"/>
        </w:rPr>
        <w:t>у</w:t>
      </w:r>
      <w:r w:rsidRPr="00EA6225">
        <w:rPr>
          <w:rFonts w:ascii="Times New Roman" w:hAnsi="Times New Roman"/>
          <w:spacing w:val="2"/>
          <w:sz w:val="28"/>
          <w:szCs w:val="28"/>
        </w:rPr>
        <w:t>д</w:t>
      </w:r>
      <w:r w:rsidRPr="00EA6225">
        <w:rPr>
          <w:rFonts w:ascii="Times New Roman" w:hAnsi="Times New Roman"/>
          <w:spacing w:val="4"/>
          <w:sz w:val="28"/>
          <w:szCs w:val="28"/>
        </w:rPr>
        <w:t>ни</w:t>
      </w:r>
      <w:r w:rsidRPr="00EA6225">
        <w:rPr>
          <w:rFonts w:ascii="Times New Roman" w:hAnsi="Times New Roman"/>
          <w:sz w:val="28"/>
          <w:szCs w:val="28"/>
        </w:rPr>
        <w:t>ч</w:t>
      </w:r>
      <w:r w:rsidRPr="00EA6225">
        <w:rPr>
          <w:rFonts w:ascii="Times New Roman" w:hAnsi="Times New Roman"/>
          <w:spacing w:val="5"/>
          <w:sz w:val="28"/>
          <w:szCs w:val="28"/>
        </w:rPr>
        <w:t>е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4"/>
          <w:sz w:val="28"/>
          <w:szCs w:val="28"/>
        </w:rPr>
        <w:t>т</w:t>
      </w:r>
      <w:r w:rsidRPr="00EA6225">
        <w:rPr>
          <w:rFonts w:ascii="Times New Roman" w:hAnsi="Times New Roman"/>
          <w:spacing w:val="-8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а</w:t>
      </w:r>
      <w:r w:rsidRPr="00EA6225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зр</w:t>
      </w:r>
      <w:r w:rsidRPr="00EA6225">
        <w:rPr>
          <w:rFonts w:ascii="Times New Roman" w:hAnsi="Times New Roman"/>
          <w:spacing w:val="5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>слыми</w:t>
      </w:r>
      <w:r w:rsidRPr="00EA6225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и</w:t>
      </w:r>
      <w:r w:rsidRPr="00EA6225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-1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ерстни</w:t>
      </w:r>
      <w:r w:rsidRPr="00EA6225">
        <w:rPr>
          <w:rFonts w:ascii="Times New Roman" w:hAnsi="Times New Roman"/>
          <w:spacing w:val="-7"/>
          <w:sz w:val="28"/>
          <w:szCs w:val="28"/>
        </w:rPr>
        <w:t>к</w:t>
      </w:r>
      <w:r w:rsidRPr="00EA6225">
        <w:rPr>
          <w:rFonts w:ascii="Times New Roman" w:hAnsi="Times New Roman"/>
          <w:sz w:val="28"/>
          <w:szCs w:val="28"/>
        </w:rPr>
        <w:t>ами</w:t>
      </w:r>
      <w:r w:rsidRPr="00EA6225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в</w:t>
      </w:r>
      <w:r w:rsidRPr="00EA6225">
        <w:rPr>
          <w:rFonts w:ascii="Times New Roman" w:hAnsi="Times New Roman"/>
          <w:w w:val="99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разн</w:t>
      </w:r>
      <w:r w:rsidRPr="00EA6225">
        <w:rPr>
          <w:rFonts w:ascii="Times New Roman" w:hAnsi="Times New Roman"/>
          <w:spacing w:val="6"/>
          <w:sz w:val="28"/>
          <w:szCs w:val="28"/>
        </w:rPr>
        <w:t>ы</w:t>
      </w:r>
      <w:r w:rsidRPr="00EA6225">
        <w:rPr>
          <w:rFonts w:ascii="Times New Roman" w:hAnsi="Times New Roman"/>
          <w:sz w:val="28"/>
          <w:szCs w:val="28"/>
        </w:rPr>
        <w:t>х</w:t>
      </w:r>
      <w:r w:rsidRPr="00EA6225">
        <w:rPr>
          <w:rFonts w:ascii="Times New Roman" w:hAnsi="Times New Roman"/>
          <w:spacing w:val="-21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соци</w:t>
      </w:r>
      <w:r w:rsidRPr="00EA6225">
        <w:rPr>
          <w:rFonts w:ascii="Times New Roman" w:hAnsi="Times New Roman"/>
          <w:spacing w:val="7"/>
          <w:sz w:val="28"/>
          <w:szCs w:val="28"/>
        </w:rPr>
        <w:t>а</w:t>
      </w:r>
      <w:r w:rsidRPr="00EA6225">
        <w:rPr>
          <w:rFonts w:ascii="Times New Roman" w:hAnsi="Times New Roman"/>
          <w:sz w:val="28"/>
          <w:szCs w:val="28"/>
        </w:rPr>
        <w:t>л</w:t>
      </w:r>
      <w:r w:rsidRPr="00EA6225">
        <w:rPr>
          <w:rFonts w:ascii="Times New Roman" w:hAnsi="Times New Roman"/>
          <w:spacing w:val="-2"/>
          <w:sz w:val="28"/>
          <w:szCs w:val="28"/>
        </w:rPr>
        <w:t>ь</w:t>
      </w:r>
      <w:r w:rsidRPr="00EA6225">
        <w:rPr>
          <w:rFonts w:ascii="Times New Roman" w:hAnsi="Times New Roman"/>
          <w:sz w:val="28"/>
          <w:szCs w:val="28"/>
        </w:rPr>
        <w:t>н</w:t>
      </w:r>
      <w:r w:rsidRPr="00EA6225">
        <w:rPr>
          <w:rFonts w:ascii="Times New Roman" w:hAnsi="Times New Roman"/>
          <w:spacing w:val="4"/>
          <w:sz w:val="28"/>
          <w:szCs w:val="28"/>
        </w:rPr>
        <w:t>ы</w:t>
      </w:r>
      <w:r w:rsidRPr="00EA6225">
        <w:rPr>
          <w:rFonts w:ascii="Times New Roman" w:hAnsi="Times New Roman"/>
          <w:sz w:val="28"/>
          <w:szCs w:val="28"/>
        </w:rPr>
        <w:t>х</w:t>
      </w:r>
      <w:r w:rsidRPr="00EA6225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5"/>
          <w:sz w:val="28"/>
          <w:szCs w:val="28"/>
        </w:rPr>
        <w:t>и</w:t>
      </w:r>
      <w:r w:rsidRPr="00EA6225">
        <w:rPr>
          <w:rFonts w:ascii="Times New Roman" w:hAnsi="Times New Roman"/>
          <w:spacing w:val="-2"/>
          <w:sz w:val="28"/>
          <w:szCs w:val="28"/>
        </w:rPr>
        <w:t>т</w:t>
      </w:r>
      <w:r w:rsidRPr="00EA6225">
        <w:rPr>
          <w:rFonts w:ascii="Times New Roman" w:hAnsi="Times New Roman"/>
          <w:spacing w:val="-11"/>
          <w:sz w:val="28"/>
          <w:szCs w:val="28"/>
        </w:rPr>
        <w:t>у</w:t>
      </w:r>
      <w:r w:rsidRPr="00EA6225">
        <w:rPr>
          <w:rFonts w:ascii="Times New Roman" w:hAnsi="Times New Roman"/>
          <w:sz w:val="28"/>
          <w:szCs w:val="28"/>
        </w:rPr>
        <w:t>аци</w:t>
      </w:r>
      <w:r w:rsidRPr="00EA6225">
        <w:rPr>
          <w:rFonts w:ascii="Times New Roman" w:hAnsi="Times New Roman"/>
          <w:spacing w:val="7"/>
          <w:sz w:val="28"/>
          <w:szCs w:val="28"/>
        </w:rPr>
        <w:t>я</w:t>
      </w:r>
      <w:r w:rsidRPr="00EA6225">
        <w:rPr>
          <w:rFonts w:ascii="Times New Roman" w:hAnsi="Times New Roman"/>
          <w:sz w:val="28"/>
          <w:szCs w:val="28"/>
        </w:rPr>
        <w:t>х;</w:t>
      </w:r>
    </w:p>
    <w:p w:rsidR="00EA6225" w:rsidRPr="006E02DD" w:rsidRDefault="00EA6225" w:rsidP="006E02DD">
      <w:pPr>
        <w:pStyle w:val="a5"/>
        <w:widowControl w:val="0"/>
        <w:numPr>
          <w:ilvl w:val="0"/>
          <w:numId w:val="4"/>
        </w:numPr>
        <w:tabs>
          <w:tab w:val="left" w:pos="560"/>
        </w:tabs>
        <w:suppressAutoHyphens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left="560" w:right="1750" w:hanging="442"/>
        <w:jc w:val="both"/>
        <w:rPr>
          <w:rFonts w:ascii="Times New Roman" w:hAnsi="Times New Roman"/>
          <w:sz w:val="28"/>
          <w:szCs w:val="28"/>
        </w:rPr>
      </w:pP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pacing w:val="4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>сп</w:t>
      </w:r>
      <w:r w:rsidRPr="00EA6225">
        <w:rPr>
          <w:rFonts w:ascii="Times New Roman" w:hAnsi="Times New Roman"/>
          <w:spacing w:val="5"/>
          <w:sz w:val="28"/>
          <w:szCs w:val="28"/>
        </w:rPr>
        <w:t>и</w:t>
      </w:r>
      <w:r w:rsidRPr="00EA6225">
        <w:rPr>
          <w:rFonts w:ascii="Times New Roman" w:hAnsi="Times New Roman"/>
          <w:spacing w:val="3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ание</w:t>
      </w:r>
      <w:r w:rsidRPr="00EA622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эсте</w:t>
      </w:r>
      <w:r w:rsidRPr="00EA6225">
        <w:rPr>
          <w:rFonts w:ascii="Times New Roman" w:hAnsi="Times New Roman"/>
          <w:spacing w:val="-1"/>
          <w:sz w:val="28"/>
          <w:szCs w:val="28"/>
        </w:rPr>
        <w:t>т</w:t>
      </w:r>
      <w:r w:rsidRPr="00EA6225">
        <w:rPr>
          <w:rFonts w:ascii="Times New Roman" w:hAnsi="Times New Roman"/>
          <w:spacing w:val="4"/>
          <w:sz w:val="28"/>
          <w:szCs w:val="28"/>
        </w:rPr>
        <w:t>и</w:t>
      </w:r>
      <w:r w:rsidRPr="00EA6225">
        <w:rPr>
          <w:rFonts w:ascii="Times New Roman" w:hAnsi="Times New Roman"/>
          <w:sz w:val="28"/>
          <w:szCs w:val="28"/>
        </w:rPr>
        <w:t>ч</w:t>
      </w:r>
      <w:r w:rsidRPr="00EA6225">
        <w:rPr>
          <w:rFonts w:ascii="Times New Roman" w:hAnsi="Times New Roman"/>
          <w:spacing w:val="5"/>
          <w:sz w:val="28"/>
          <w:szCs w:val="28"/>
        </w:rPr>
        <w:t>е</w:t>
      </w:r>
      <w:r w:rsidRPr="00EA6225">
        <w:rPr>
          <w:rFonts w:ascii="Times New Roman" w:hAnsi="Times New Roman"/>
          <w:sz w:val="28"/>
          <w:szCs w:val="28"/>
        </w:rPr>
        <w:t>ск</w:t>
      </w:r>
      <w:r w:rsidRPr="00EA6225">
        <w:rPr>
          <w:rFonts w:ascii="Times New Roman" w:hAnsi="Times New Roman"/>
          <w:spacing w:val="5"/>
          <w:sz w:val="28"/>
          <w:szCs w:val="28"/>
        </w:rPr>
        <w:t>и</w:t>
      </w:r>
      <w:r w:rsidRPr="00EA6225">
        <w:rPr>
          <w:rFonts w:ascii="Times New Roman" w:hAnsi="Times New Roman"/>
          <w:sz w:val="28"/>
          <w:szCs w:val="28"/>
        </w:rPr>
        <w:t>х</w:t>
      </w:r>
      <w:r w:rsidRPr="00EA6225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4"/>
          <w:sz w:val="28"/>
          <w:szCs w:val="28"/>
        </w:rPr>
        <w:t>п</w:t>
      </w:r>
      <w:r w:rsidRPr="00EA6225">
        <w:rPr>
          <w:rFonts w:ascii="Times New Roman" w:hAnsi="Times New Roman"/>
          <w:spacing w:val="-6"/>
          <w:sz w:val="28"/>
          <w:szCs w:val="28"/>
        </w:rPr>
        <w:t>о</w:t>
      </w:r>
      <w:r w:rsidRPr="00EA6225">
        <w:rPr>
          <w:rFonts w:ascii="Times New Roman" w:hAnsi="Times New Roman"/>
          <w:spacing w:val="3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ре</w:t>
      </w:r>
      <w:r w:rsidRPr="00EA6225">
        <w:rPr>
          <w:rFonts w:ascii="Times New Roman" w:hAnsi="Times New Roman"/>
          <w:spacing w:val="3"/>
          <w:sz w:val="28"/>
          <w:szCs w:val="28"/>
        </w:rPr>
        <w:t>б</w:t>
      </w:r>
      <w:r w:rsidRPr="00EA6225">
        <w:rPr>
          <w:rFonts w:ascii="Times New Roman" w:hAnsi="Times New Roman"/>
          <w:spacing w:val="4"/>
          <w:sz w:val="28"/>
          <w:szCs w:val="28"/>
        </w:rPr>
        <w:t>но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4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е</w:t>
      </w:r>
      <w:r w:rsidRPr="00EA6225">
        <w:rPr>
          <w:rFonts w:ascii="Times New Roman" w:hAnsi="Times New Roman"/>
          <w:spacing w:val="1"/>
          <w:sz w:val="28"/>
          <w:szCs w:val="28"/>
        </w:rPr>
        <w:t>й</w:t>
      </w:r>
      <w:r w:rsidRPr="00EA6225">
        <w:rPr>
          <w:rFonts w:ascii="Times New Roman" w:hAnsi="Times New Roman"/>
          <w:sz w:val="28"/>
          <w:szCs w:val="28"/>
        </w:rPr>
        <w:t>,</w:t>
      </w:r>
      <w:r w:rsidRPr="00EA6225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ценн</w:t>
      </w:r>
      <w:r w:rsidRPr="00EA6225">
        <w:rPr>
          <w:rFonts w:ascii="Times New Roman" w:hAnsi="Times New Roman"/>
          <w:spacing w:val="5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-1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ей</w:t>
      </w:r>
      <w:r w:rsidRPr="00EA622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и</w:t>
      </w:r>
      <w:r w:rsidRPr="00EA622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4"/>
          <w:sz w:val="28"/>
          <w:szCs w:val="28"/>
        </w:rPr>
        <w:t>ч</w:t>
      </w:r>
      <w:r w:rsidRPr="00EA6225">
        <w:rPr>
          <w:rFonts w:ascii="Times New Roman" w:hAnsi="Times New Roman"/>
          <w:spacing w:val="-7"/>
          <w:sz w:val="28"/>
          <w:szCs w:val="28"/>
        </w:rPr>
        <w:t>у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4"/>
          <w:sz w:val="28"/>
          <w:szCs w:val="28"/>
        </w:rPr>
        <w:t>т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;</w:t>
      </w:r>
    </w:p>
    <w:p w:rsidR="00EA6225" w:rsidRPr="00EA6225" w:rsidRDefault="00EA6225" w:rsidP="00EA6225">
      <w:pPr>
        <w:pStyle w:val="a5"/>
        <w:widowControl w:val="0"/>
        <w:numPr>
          <w:ilvl w:val="0"/>
          <w:numId w:val="4"/>
        </w:numPr>
        <w:tabs>
          <w:tab w:val="left" w:pos="551"/>
        </w:tabs>
        <w:suppressAutoHyphens w:val="0"/>
        <w:kinsoku w:val="0"/>
        <w:overflowPunct w:val="0"/>
        <w:autoSpaceDE w:val="0"/>
        <w:autoSpaceDN w:val="0"/>
        <w:adjustRightInd w:val="0"/>
        <w:spacing w:after="0" w:line="240" w:lineRule="auto"/>
        <w:ind w:left="119" w:right="115" w:firstLine="0"/>
        <w:jc w:val="both"/>
        <w:rPr>
          <w:rFonts w:ascii="Times New Roman" w:hAnsi="Times New Roman"/>
          <w:sz w:val="28"/>
          <w:szCs w:val="28"/>
        </w:rPr>
      </w:pPr>
      <w:r w:rsidRPr="00EA6225">
        <w:rPr>
          <w:rFonts w:ascii="Times New Roman" w:hAnsi="Times New Roman"/>
          <w:sz w:val="28"/>
          <w:szCs w:val="28"/>
        </w:rPr>
        <w:t>раз</w:t>
      </w:r>
      <w:r w:rsidRPr="00EA6225">
        <w:rPr>
          <w:rFonts w:ascii="Times New Roman" w:hAnsi="Times New Roman"/>
          <w:spacing w:val="-1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и</w:t>
      </w:r>
      <w:r w:rsidRPr="00EA6225">
        <w:rPr>
          <w:rFonts w:ascii="Times New Roman" w:hAnsi="Times New Roman"/>
          <w:spacing w:val="3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ие</w:t>
      </w:r>
      <w:r w:rsidRPr="00EA6225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э</w:t>
      </w:r>
      <w:r w:rsidRPr="00EA6225">
        <w:rPr>
          <w:rFonts w:ascii="Times New Roman" w:hAnsi="Times New Roman"/>
          <w:spacing w:val="-2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и</w:t>
      </w:r>
      <w:r w:rsidRPr="00EA6225">
        <w:rPr>
          <w:rFonts w:ascii="Times New Roman" w:hAnsi="Times New Roman"/>
          <w:spacing w:val="3"/>
          <w:sz w:val="28"/>
          <w:szCs w:val="28"/>
        </w:rPr>
        <w:t>ч</w:t>
      </w:r>
      <w:r w:rsidRPr="00EA6225">
        <w:rPr>
          <w:rFonts w:ascii="Times New Roman" w:hAnsi="Times New Roman"/>
          <w:spacing w:val="6"/>
          <w:sz w:val="28"/>
          <w:szCs w:val="28"/>
        </w:rPr>
        <w:t>е</w:t>
      </w:r>
      <w:r w:rsidRPr="00EA6225">
        <w:rPr>
          <w:rFonts w:ascii="Times New Roman" w:hAnsi="Times New Roman"/>
          <w:sz w:val="28"/>
          <w:szCs w:val="28"/>
        </w:rPr>
        <w:t>ск</w:t>
      </w:r>
      <w:r w:rsidRPr="00EA6225">
        <w:rPr>
          <w:rFonts w:ascii="Times New Roman" w:hAnsi="Times New Roman"/>
          <w:spacing w:val="5"/>
          <w:sz w:val="28"/>
          <w:szCs w:val="28"/>
        </w:rPr>
        <w:t>и</w:t>
      </w:r>
      <w:r w:rsidRPr="00EA6225">
        <w:rPr>
          <w:rFonts w:ascii="Times New Roman" w:hAnsi="Times New Roman"/>
          <w:sz w:val="28"/>
          <w:szCs w:val="28"/>
        </w:rPr>
        <w:t>х</w:t>
      </w:r>
      <w:r w:rsidRPr="00EA6225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4"/>
          <w:sz w:val="28"/>
          <w:szCs w:val="28"/>
        </w:rPr>
        <w:t>ч</w:t>
      </w:r>
      <w:r w:rsidRPr="00EA6225">
        <w:rPr>
          <w:rFonts w:ascii="Times New Roman" w:hAnsi="Times New Roman"/>
          <w:spacing w:val="-7"/>
          <w:sz w:val="28"/>
          <w:szCs w:val="28"/>
        </w:rPr>
        <w:t>у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4"/>
          <w:sz w:val="28"/>
          <w:szCs w:val="28"/>
        </w:rPr>
        <w:t>т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,</w:t>
      </w:r>
      <w:r w:rsidRPr="00EA6225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пр</w:t>
      </w:r>
      <w:r w:rsidRPr="00EA6225">
        <w:rPr>
          <w:rFonts w:ascii="Times New Roman" w:hAnsi="Times New Roman"/>
          <w:spacing w:val="-6"/>
          <w:sz w:val="28"/>
          <w:szCs w:val="28"/>
        </w:rPr>
        <w:t>о</w:t>
      </w:r>
      <w:r w:rsidRPr="00EA6225">
        <w:rPr>
          <w:rFonts w:ascii="Times New Roman" w:hAnsi="Times New Roman"/>
          <w:spacing w:val="1"/>
          <w:sz w:val="28"/>
          <w:szCs w:val="28"/>
        </w:rPr>
        <w:t>я</w:t>
      </w:r>
      <w:r w:rsidRPr="00EA6225">
        <w:rPr>
          <w:rFonts w:ascii="Times New Roman" w:hAnsi="Times New Roman"/>
          <w:spacing w:val="-8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ление</w:t>
      </w:r>
      <w:r w:rsidRPr="00EA6225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2"/>
          <w:sz w:val="28"/>
          <w:szCs w:val="28"/>
        </w:rPr>
        <w:t>д</w:t>
      </w:r>
      <w:r w:rsidRPr="00EA6225">
        <w:rPr>
          <w:rFonts w:ascii="Times New Roman" w:hAnsi="Times New Roman"/>
          <w:sz w:val="28"/>
          <w:szCs w:val="28"/>
        </w:rPr>
        <w:t>о</w:t>
      </w:r>
      <w:r w:rsidRPr="00EA6225">
        <w:rPr>
          <w:rFonts w:ascii="Times New Roman" w:hAnsi="Times New Roman"/>
          <w:spacing w:val="2"/>
          <w:sz w:val="28"/>
          <w:szCs w:val="28"/>
        </w:rPr>
        <w:t>б</w:t>
      </w:r>
      <w:r w:rsidRPr="00EA6225">
        <w:rPr>
          <w:rFonts w:ascii="Times New Roman" w:hAnsi="Times New Roman"/>
          <w:sz w:val="28"/>
          <w:szCs w:val="28"/>
        </w:rPr>
        <w:t>р</w:t>
      </w:r>
      <w:r w:rsidRPr="00EA6225">
        <w:rPr>
          <w:rFonts w:ascii="Times New Roman" w:hAnsi="Times New Roman"/>
          <w:spacing w:val="-6"/>
          <w:sz w:val="28"/>
          <w:szCs w:val="28"/>
        </w:rPr>
        <w:t>о</w:t>
      </w:r>
      <w:r w:rsidRPr="00EA6225">
        <w:rPr>
          <w:rFonts w:ascii="Times New Roman" w:hAnsi="Times New Roman"/>
          <w:spacing w:val="-7"/>
          <w:sz w:val="28"/>
          <w:szCs w:val="28"/>
        </w:rPr>
        <w:t>ж</w:t>
      </w:r>
      <w:r w:rsidRPr="00EA6225">
        <w:rPr>
          <w:rFonts w:ascii="Times New Roman" w:hAnsi="Times New Roman"/>
          <w:sz w:val="28"/>
          <w:szCs w:val="28"/>
        </w:rPr>
        <w:t>ел</w:t>
      </w:r>
      <w:r w:rsidRPr="00EA6225">
        <w:rPr>
          <w:rFonts w:ascii="Times New Roman" w:hAnsi="Times New Roman"/>
          <w:spacing w:val="-3"/>
          <w:sz w:val="28"/>
          <w:szCs w:val="28"/>
        </w:rPr>
        <w:t>а</w:t>
      </w:r>
      <w:r w:rsidRPr="00EA6225">
        <w:rPr>
          <w:rFonts w:ascii="Times New Roman" w:hAnsi="Times New Roman"/>
          <w:spacing w:val="-2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ел</w:t>
      </w:r>
      <w:r w:rsidRPr="00EA6225">
        <w:rPr>
          <w:rFonts w:ascii="Times New Roman" w:hAnsi="Times New Roman"/>
          <w:spacing w:val="-1"/>
          <w:sz w:val="28"/>
          <w:szCs w:val="28"/>
        </w:rPr>
        <w:t>ь</w:t>
      </w:r>
      <w:r w:rsidRPr="00EA6225">
        <w:rPr>
          <w:rFonts w:ascii="Times New Roman" w:hAnsi="Times New Roman"/>
          <w:spacing w:val="4"/>
          <w:sz w:val="28"/>
          <w:szCs w:val="28"/>
        </w:rPr>
        <w:t>но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4"/>
          <w:sz w:val="28"/>
          <w:szCs w:val="28"/>
        </w:rPr>
        <w:t>т</w:t>
      </w:r>
      <w:r w:rsidRPr="00EA6225">
        <w:rPr>
          <w:rFonts w:ascii="Times New Roman" w:hAnsi="Times New Roman"/>
          <w:spacing w:val="-1"/>
          <w:sz w:val="28"/>
          <w:szCs w:val="28"/>
        </w:rPr>
        <w:t>и</w:t>
      </w:r>
      <w:r w:rsidRPr="00EA6225">
        <w:rPr>
          <w:rFonts w:ascii="Times New Roman" w:hAnsi="Times New Roman"/>
          <w:sz w:val="28"/>
          <w:szCs w:val="28"/>
        </w:rPr>
        <w:t>,</w:t>
      </w:r>
      <w:r w:rsidRPr="00EA6225">
        <w:rPr>
          <w:rFonts w:ascii="Times New Roman" w:hAnsi="Times New Roman"/>
          <w:w w:val="99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-6"/>
          <w:sz w:val="28"/>
          <w:szCs w:val="28"/>
        </w:rPr>
        <w:t>э</w:t>
      </w:r>
      <w:r w:rsidRPr="00EA6225">
        <w:rPr>
          <w:rFonts w:ascii="Times New Roman" w:hAnsi="Times New Roman"/>
          <w:sz w:val="28"/>
          <w:szCs w:val="28"/>
        </w:rPr>
        <w:t>моцион</w:t>
      </w:r>
      <w:r w:rsidRPr="00EA6225">
        <w:rPr>
          <w:rFonts w:ascii="Times New Roman" w:hAnsi="Times New Roman"/>
          <w:spacing w:val="7"/>
          <w:sz w:val="28"/>
          <w:szCs w:val="28"/>
        </w:rPr>
        <w:t>а</w:t>
      </w:r>
      <w:r w:rsidRPr="00EA6225">
        <w:rPr>
          <w:rFonts w:ascii="Times New Roman" w:hAnsi="Times New Roman"/>
          <w:sz w:val="28"/>
          <w:szCs w:val="28"/>
        </w:rPr>
        <w:t>л</w:t>
      </w:r>
      <w:r w:rsidRPr="00EA6225">
        <w:rPr>
          <w:rFonts w:ascii="Times New Roman" w:hAnsi="Times New Roman"/>
          <w:spacing w:val="2"/>
          <w:sz w:val="28"/>
          <w:szCs w:val="28"/>
        </w:rPr>
        <w:t>ь</w:t>
      </w:r>
      <w:r w:rsidRPr="00EA6225">
        <w:rPr>
          <w:rFonts w:ascii="Times New Roman" w:hAnsi="Times New Roman"/>
          <w:sz w:val="28"/>
          <w:szCs w:val="28"/>
        </w:rPr>
        <w:t>н</w:t>
      </w:r>
      <w:r w:rsidRPr="00EA6225">
        <w:rPr>
          <w:rFonts w:ascii="Times New Roman" w:hAnsi="Times New Roman"/>
          <w:spacing w:val="-1"/>
          <w:sz w:val="28"/>
          <w:szCs w:val="28"/>
        </w:rPr>
        <w:t>о</w:t>
      </w:r>
      <w:r w:rsidRPr="00EA6225">
        <w:rPr>
          <w:rFonts w:ascii="Times New Roman" w:hAnsi="Times New Roman"/>
          <w:spacing w:val="3"/>
          <w:sz w:val="28"/>
          <w:szCs w:val="28"/>
        </w:rPr>
        <w:t>-</w:t>
      </w:r>
      <w:r w:rsidRPr="00EA6225">
        <w:rPr>
          <w:rFonts w:ascii="Times New Roman" w:hAnsi="Times New Roman"/>
          <w:sz w:val="28"/>
          <w:szCs w:val="28"/>
        </w:rPr>
        <w:t>нр</w:t>
      </w:r>
      <w:r w:rsidRPr="00EA6225">
        <w:rPr>
          <w:rFonts w:ascii="Times New Roman" w:hAnsi="Times New Roman"/>
          <w:spacing w:val="5"/>
          <w:sz w:val="28"/>
          <w:szCs w:val="28"/>
        </w:rPr>
        <w:t>а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-1"/>
          <w:sz w:val="28"/>
          <w:szCs w:val="28"/>
        </w:rPr>
        <w:t>т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енной</w:t>
      </w:r>
      <w:r w:rsidRPr="00EA6225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-6"/>
          <w:sz w:val="28"/>
          <w:szCs w:val="28"/>
        </w:rPr>
        <w:t>о</w:t>
      </w:r>
      <w:r w:rsidRPr="00EA6225">
        <w:rPr>
          <w:rFonts w:ascii="Times New Roman" w:hAnsi="Times New Roman"/>
          <w:spacing w:val="3"/>
          <w:sz w:val="28"/>
          <w:szCs w:val="28"/>
        </w:rPr>
        <w:t>т</w:t>
      </w:r>
      <w:r w:rsidRPr="00EA6225">
        <w:rPr>
          <w:rFonts w:ascii="Times New Roman" w:hAnsi="Times New Roman"/>
          <w:spacing w:val="5"/>
          <w:sz w:val="28"/>
          <w:szCs w:val="28"/>
        </w:rPr>
        <w:t>з</w:t>
      </w:r>
      <w:r w:rsidRPr="00EA6225">
        <w:rPr>
          <w:rFonts w:ascii="Times New Roman" w:hAnsi="Times New Roman"/>
          <w:sz w:val="28"/>
          <w:szCs w:val="28"/>
        </w:rPr>
        <w:t>ы</w:t>
      </w:r>
      <w:r w:rsidRPr="00EA6225">
        <w:rPr>
          <w:rFonts w:ascii="Times New Roman" w:hAnsi="Times New Roman"/>
          <w:spacing w:val="-13"/>
          <w:sz w:val="28"/>
          <w:szCs w:val="28"/>
        </w:rPr>
        <w:t>в</w:t>
      </w:r>
      <w:r w:rsidRPr="00EA6225">
        <w:rPr>
          <w:rFonts w:ascii="Times New Roman" w:hAnsi="Times New Roman"/>
          <w:spacing w:val="4"/>
          <w:sz w:val="28"/>
          <w:szCs w:val="28"/>
        </w:rPr>
        <w:t>ч</w:t>
      </w:r>
      <w:r w:rsidRPr="00EA6225">
        <w:rPr>
          <w:rFonts w:ascii="Times New Roman" w:hAnsi="Times New Roman"/>
          <w:sz w:val="28"/>
          <w:szCs w:val="28"/>
        </w:rPr>
        <w:t>и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pacing w:val="9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-1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и</w:t>
      </w:r>
      <w:r w:rsidRPr="00EA6225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и</w:t>
      </w:r>
      <w:r w:rsidRPr="00EA6225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заимоп</w:t>
      </w:r>
      <w:r w:rsidRPr="00EA6225">
        <w:rPr>
          <w:rFonts w:ascii="Times New Roman" w:hAnsi="Times New Roman"/>
          <w:spacing w:val="-2"/>
          <w:sz w:val="28"/>
          <w:szCs w:val="28"/>
        </w:rPr>
        <w:t>о</w:t>
      </w:r>
      <w:r w:rsidRPr="00EA6225">
        <w:rPr>
          <w:rFonts w:ascii="Times New Roman" w:hAnsi="Times New Roman"/>
          <w:spacing w:val="6"/>
          <w:sz w:val="28"/>
          <w:szCs w:val="28"/>
        </w:rPr>
        <w:t>м</w:t>
      </w:r>
      <w:r w:rsidRPr="00EA6225">
        <w:rPr>
          <w:rFonts w:ascii="Times New Roman" w:hAnsi="Times New Roman"/>
          <w:sz w:val="28"/>
          <w:szCs w:val="28"/>
        </w:rPr>
        <w:t>ощ</w:t>
      </w:r>
      <w:r w:rsidRPr="00EA6225">
        <w:rPr>
          <w:rFonts w:ascii="Times New Roman" w:hAnsi="Times New Roman"/>
          <w:spacing w:val="1"/>
          <w:sz w:val="28"/>
          <w:szCs w:val="28"/>
        </w:rPr>
        <w:t>и</w:t>
      </w:r>
      <w:r w:rsidRPr="00EA6225">
        <w:rPr>
          <w:rFonts w:ascii="Times New Roman" w:hAnsi="Times New Roman"/>
          <w:sz w:val="28"/>
          <w:szCs w:val="28"/>
        </w:rPr>
        <w:t>,</w:t>
      </w:r>
      <w:r w:rsidRPr="00EA6225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пр</w:t>
      </w:r>
      <w:r w:rsidRPr="00EA6225">
        <w:rPr>
          <w:rFonts w:ascii="Times New Roman" w:hAnsi="Times New Roman"/>
          <w:spacing w:val="-6"/>
          <w:sz w:val="28"/>
          <w:szCs w:val="28"/>
        </w:rPr>
        <w:t>о</w:t>
      </w:r>
      <w:r w:rsidRPr="00EA6225">
        <w:rPr>
          <w:rFonts w:ascii="Times New Roman" w:hAnsi="Times New Roman"/>
          <w:spacing w:val="1"/>
          <w:sz w:val="28"/>
          <w:szCs w:val="28"/>
        </w:rPr>
        <w:t>я</w:t>
      </w:r>
      <w:r w:rsidRPr="00EA6225">
        <w:rPr>
          <w:rFonts w:ascii="Times New Roman" w:hAnsi="Times New Roman"/>
          <w:spacing w:val="-8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лен</w:t>
      </w:r>
      <w:r w:rsidRPr="00EA6225">
        <w:rPr>
          <w:rFonts w:ascii="Times New Roman" w:hAnsi="Times New Roman"/>
          <w:spacing w:val="6"/>
          <w:sz w:val="28"/>
          <w:szCs w:val="28"/>
        </w:rPr>
        <w:t>и</w:t>
      </w:r>
      <w:r w:rsidRPr="00EA6225">
        <w:rPr>
          <w:rFonts w:ascii="Times New Roman" w:hAnsi="Times New Roman"/>
          <w:sz w:val="28"/>
          <w:szCs w:val="28"/>
        </w:rPr>
        <w:t>е</w:t>
      </w:r>
      <w:r w:rsidRPr="00EA6225">
        <w:rPr>
          <w:rFonts w:ascii="Times New Roman" w:hAnsi="Times New Roman"/>
          <w:w w:val="99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сопережи</w:t>
      </w:r>
      <w:r w:rsidRPr="00EA6225">
        <w:rPr>
          <w:rFonts w:ascii="Times New Roman" w:hAnsi="Times New Roman"/>
          <w:spacing w:val="-5"/>
          <w:sz w:val="28"/>
          <w:szCs w:val="28"/>
        </w:rPr>
        <w:t>в</w:t>
      </w:r>
      <w:r w:rsidRPr="00EA6225">
        <w:rPr>
          <w:rFonts w:ascii="Times New Roman" w:hAnsi="Times New Roman"/>
          <w:spacing w:val="6"/>
          <w:sz w:val="28"/>
          <w:szCs w:val="28"/>
        </w:rPr>
        <w:t>а</w:t>
      </w:r>
      <w:r w:rsidRPr="00EA6225">
        <w:rPr>
          <w:rFonts w:ascii="Times New Roman" w:hAnsi="Times New Roman"/>
          <w:sz w:val="28"/>
          <w:szCs w:val="28"/>
        </w:rPr>
        <w:t>ния</w:t>
      </w:r>
      <w:r w:rsidRPr="00EA6225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к</w:t>
      </w:r>
      <w:r w:rsidRPr="00EA6225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4"/>
          <w:sz w:val="28"/>
          <w:szCs w:val="28"/>
        </w:rPr>
        <w:t>ч</w:t>
      </w:r>
      <w:r w:rsidRPr="00EA6225">
        <w:rPr>
          <w:rFonts w:ascii="Times New Roman" w:hAnsi="Times New Roman"/>
          <w:spacing w:val="-7"/>
          <w:sz w:val="28"/>
          <w:szCs w:val="28"/>
        </w:rPr>
        <w:t>у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4"/>
          <w:sz w:val="28"/>
          <w:szCs w:val="28"/>
        </w:rPr>
        <w:t>т</w:t>
      </w:r>
      <w:r w:rsidRPr="00EA6225">
        <w:rPr>
          <w:rFonts w:ascii="Times New Roman" w:hAnsi="Times New Roman"/>
          <w:spacing w:val="-8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ам</w:t>
      </w:r>
      <w:r w:rsidRPr="00EA6225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2"/>
          <w:sz w:val="28"/>
          <w:szCs w:val="28"/>
        </w:rPr>
        <w:t>д</w:t>
      </w:r>
      <w:r w:rsidRPr="00EA6225">
        <w:rPr>
          <w:rFonts w:ascii="Times New Roman" w:hAnsi="Times New Roman"/>
          <w:sz w:val="28"/>
          <w:szCs w:val="28"/>
        </w:rPr>
        <w:t>р</w:t>
      </w:r>
      <w:r w:rsidRPr="00EA6225">
        <w:rPr>
          <w:rFonts w:ascii="Times New Roman" w:hAnsi="Times New Roman"/>
          <w:spacing w:val="-7"/>
          <w:sz w:val="28"/>
          <w:szCs w:val="28"/>
        </w:rPr>
        <w:t>у</w:t>
      </w:r>
      <w:r w:rsidRPr="00EA6225">
        <w:rPr>
          <w:rFonts w:ascii="Times New Roman" w:hAnsi="Times New Roman"/>
          <w:sz w:val="28"/>
          <w:szCs w:val="28"/>
        </w:rPr>
        <w:t>г</w:t>
      </w:r>
      <w:r w:rsidRPr="00EA6225">
        <w:rPr>
          <w:rFonts w:ascii="Times New Roman" w:hAnsi="Times New Roman"/>
          <w:spacing w:val="5"/>
          <w:sz w:val="28"/>
          <w:szCs w:val="28"/>
        </w:rPr>
        <w:t>и</w:t>
      </w:r>
      <w:r w:rsidRPr="00EA6225">
        <w:rPr>
          <w:rFonts w:ascii="Times New Roman" w:hAnsi="Times New Roman"/>
          <w:sz w:val="28"/>
          <w:szCs w:val="28"/>
        </w:rPr>
        <w:t>х</w:t>
      </w:r>
      <w:r w:rsidRPr="00EA622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л</w:t>
      </w:r>
      <w:r w:rsidRPr="00EA6225">
        <w:rPr>
          <w:rFonts w:ascii="Times New Roman" w:hAnsi="Times New Roman"/>
          <w:spacing w:val="-17"/>
          <w:sz w:val="28"/>
          <w:szCs w:val="28"/>
        </w:rPr>
        <w:t>ю</w:t>
      </w:r>
      <w:r w:rsidRPr="00EA6225">
        <w:rPr>
          <w:rFonts w:ascii="Times New Roman" w:hAnsi="Times New Roman"/>
          <w:spacing w:val="2"/>
          <w:sz w:val="28"/>
          <w:szCs w:val="28"/>
        </w:rPr>
        <w:t>д</w:t>
      </w:r>
      <w:r w:rsidRPr="00EA6225">
        <w:rPr>
          <w:rFonts w:ascii="Times New Roman" w:hAnsi="Times New Roman"/>
          <w:sz w:val="28"/>
          <w:szCs w:val="28"/>
        </w:rPr>
        <w:t>е</w:t>
      </w:r>
      <w:r w:rsidRPr="00EA6225">
        <w:rPr>
          <w:rFonts w:ascii="Times New Roman" w:hAnsi="Times New Roman"/>
          <w:spacing w:val="5"/>
          <w:sz w:val="28"/>
          <w:szCs w:val="28"/>
        </w:rPr>
        <w:t>й</w:t>
      </w:r>
      <w:r w:rsidRPr="00EA6225">
        <w:rPr>
          <w:rFonts w:ascii="Times New Roman" w:hAnsi="Times New Roman"/>
          <w:sz w:val="28"/>
          <w:szCs w:val="28"/>
        </w:rPr>
        <w:t>;</w:t>
      </w:r>
    </w:p>
    <w:p w:rsidR="00EA6225" w:rsidRDefault="00EA6225" w:rsidP="00EA6225">
      <w:pPr>
        <w:pStyle w:val="a5"/>
        <w:widowControl w:val="0"/>
        <w:numPr>
          <w:ilvl w:val="0"/>
          <w:numId w:val="4"/>
        </w:numPr>
        <w:tabs>
          <w:tab w:val="left" w:pos="560"/>
        </w:tabs>
        <w:suppressAutoHyphens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19" w:right="109" w:firstLine="0"/>
        <w:jc w:val="both"/>
        <w:rPr>
          <w:rFonts w:ascii="Times New Roman" w:hAnsi="Times New Roman"/>
          <w:sz w:val="28"/>
          <w:szCs w:val="28"/>
        </w:rPr>
      </w:pPr>
      <w:r w:rsidRPr="00EA6225">
        <w:rPr>
          <w:rFonts w:ascii="Times New Roman" w:hAnsi="Times New Roman"/>
          <w:spacing w:val="6"/>
          <w:sz w:val="28"/>
          <w:szCs w:val="28"/>
        </w:rPr>
        <w:t>с</w:t>
      </w:r>
      <w:r w:rsidRPr="00EA6225">
        <w:rPr>
          <w:rFonts w:ascii="Times New Roman" w:hAnsi="Times New Roman"/>
          <w:spacing w:val="2"/>
          <w:sz w:val="28"/>
          <w:szCs w:val="28"/>
        </w:rPr>
        <w:t>ф</w:t>
      </w:r>
      <w:r w:rsidRPr="00EA6225">
        <w:rPr>
          <w:rFonts w:ascii="Times New Roman" w:hAnsi="Times New Roman"/>
          <w:sz w:val="28"/>
          <w:szCs w:val="28"/>
        </w:rPr>
        <w:t>о</w:t>
      </w:r>
      <w:r w:rsidRPr="00EA6225">
        <w:rPr>
          <w:rFonts w:ascii="Times New Roman" w:hAnsi="Times New Roman"/>
          <w:spacing w:val="-6"/>
          <w:sz w:val="28"/>
          <w:szCs w:val="28"/>
        </w:rPr>
        <w:t>р</w:t>
      </w:r>
      <w:r w:rsidRPr="00EA6225">
        <w:rPr>
          <w:rFonts w:ascii="Times New Roman" w:hAnsi="Times New Roman"/>
          <w:sz w:val="28"/>
          <w:szCs w:val="28"/>
        </w:rPr>
        <w:t>миро</w:t>
      </w:r>
      <w:r w:rsidRPr="00EA6225">
        <w:rPr>
          <w:rFonts w:ascii="Times New Roman" w:hAnsi="Times New Roman"/>
          <w:spacing w:val="-7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а</w:t>
      </w:r>
      <w:r w:rsidRPr="00EA6225">
        <w:rPr>
          <w:rFonts w:ascii="Times New Roman" w:hAnsi="Times New Roman"/>
          <w:spacing w:val="5"/>
          <w:sz w:val="28"/>
          <w:szCs w:val="28"/>
        </w:rPr>
        <w:t>н</w:t>
      </w:r>
      <w:r w:rsidRPr="00EA6225">
        <w:rPr>
          <w:rFonts w:ascii="Times New Roman" w:hAnsi="Times New Roman"/>
          <w:sz w:val="28"/>
          <w:szCs w:val="28"/>
        </w:rPr>
        <w:t>н</w:t>
      </w:r>
      <w:r w:rsidRPr="00EA6225">
        <w:rPr>
          <w:rFonts w:ascii="Times New Roman" w:hAnsi="Times New Roman"/>
          <w:spacing w:val="4"/>
          <w:sz w:val="28"/>
          <w:szCs w:val="28"/>
        </w:rPr>
        <w:t>о</w:t>
      </w:r>
      <w:r w:rsidRPr="00EA6225">
        <w:rPr>
          <w:rFonts w:ascii="Times New Roman" w:hAnsi="Times New Roman"/>
          <w:spacing w:val="6"/>
          <w:sz w:val="28"/>
          <w:szCs w:val="28"/>
        </w:rPr>
        <w:t>с</w:t>
      </w:r>
      <w:r w:rsidRPr="00EA6225">
        <w:rPr>
          <w:rFonts w:ascii="Times New Roman" w:hAnsi="Times New Roman"/>
          <w:spacing w:val="-2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ь</w:t>
      </w:r>
      <w:r w:rsidRPr="00EA6225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-7"/>
          <w:sz w:val="28"/>
          <w:szCs w:val="28"/>
        </w:rPr>
        <w:t>у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4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а</w:t>
      </w:r>
      <w:r w:rsidRPr="00EA6225">
        <w:rPr>
          <w:rFonts w:ascii="Times New Roman" w:hAnsi="Times New Roman"/>
          <w:spacing w:val="5"/>
          <w:sz w:val="28"/>
          <w:szCs w:val="28"/>
        </w:rPr>
        <w:t>н</w:t>
      </w:r>
      <w:r w:rsidRPr="00EA6225">
        <w:rPr>
          <w:rFonts w:ascii="Times New Roman" w:hAnsi="Times New Roman"/>
          <w:sz w:val="28"/>
          <w:szCs w:val="28"/>
        </w:rPr>
        <w:t>о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pacing w:val="3"/>
          <w:sz w:val="28"/>
          <w:szCs w:val="28"/>
        </w:rPr>
        <w:t>к</w:t>
      </w:r>
      <w:r w:rsidRPr="00EA6225">
        <w:rPr>
          <w:rFonts w:ascii="Times New Roman" w:hAnsi="Times New Roman"/>
          <w:sz w:val="28"/>
          <w:szCs w:val="28"/>
        </w:rPr>
        <w:t>и</w:t>
      </w:r>
      <w:r w:rsidRPr="00EA6225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на</w:t>
      </w:r>
      <w:r w:rsidRPr="00EA6225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-3"/>
          <w:sz w:val="28"/>
          <w:szCs w:val="28"/>
        </w:rPr>
        <w:t>б</w:t>
      </w:r>
      <w:r w:rsidRPr="00EA6225">
        <w:rPr>
          <w:rFonts w:ascii="Times New Roman" w:hAnsi="Times New Roman"/>
          <w:spacing w:val="6"/>
          <w:sz w:val="28"/>
          <w:szCs w:val="28"/>
        </w:rPr>
        <w:t>е</w:t>
      </w:r>
      <w:r w:rsidRPr="00EA6225">
        <w:rPr>
          <w:rFonts w:ascii="Times New Roman" w:hAnsi="Times New Roman"/>
          <w:sz w:val="28"/>
          <w:szCs w:val="28"/>
        </w:rPr>
        <w:t>зопасны</w:t>
      </w:r>
      <w:r w:rsidRPr="00EA6225">
        <w:rPr>
          <w:rFonts w:ascii="Times New Roman" w:hAnsi="Times New Roman"/>
          <w:spacing w:val="2"/>
          <w:sz w:val="28"/>
          <w:szCs w:val="28"/>
        </w:rPr>
        <w:t>й</w:t>
      </w:r>
      <w:r w:rsidRPr="00EA6225">
        <w:rPr>
          <w:rFonts w:ascii="Times New Roman" w:hAnsi="Times New Roman"/>
          <w:sz w:val="28"/>
          <w:szCs w:val="28"/>
        </w:rPr>
        <w:t>,</w:t>
      </w:r>
      <w:r w:rsidRPr="00EA6225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-6"/>
          <w:sz w:val="28"/>
          <w:szCs w:val="28"/>
        </w:rPr>
        <w:t>з</w:t>
      </w:r>
      <w:r w:rsidRPr="00EA6225">
        <w:rPr>
          <w:rFonts w:ascii="Times New Roman" w:hAnsi="Times New Roman"/>
          <w:spacing w:val="2"/>
          <w:sz w:val="28"/>
          <w:szCs w:val="28"/>
        </w:rPr>
        <w:t>д</w:t>
      </w:r>
      <w:r w:rsidRPr="00EA6225">
        <w:rPr>
          <w:rFonts w:ascii="Times New Roman" w:hAnsi="Times New Roman"/>
          <w:sz w:val="28"/>
          <w:szCs w:val="28"/>
        </w:rPr>
        <w:t>оро</w:t>
      </w:r>
      <w:r w:rsidRPr="00EA6225">
        <w:rPr>
          <w:rFonts w:ascii="Times New Roman" w:hAnsi="Times New Roman"/>
          <w:spacing w:val="-2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ый</w:t>
      </w:r>
      <w:r w:rsidRPr="00EA6225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о</w:t>
      </w:r>
      <w:r w:rsidRPr="00EA6225">
        <w:rPr>
          <w:rFonts w:ascii="Times New Roman" w:hAnsi="Times New Roman"/>
          <w:spacing w:val="2"/>
          <w:sz w:val="28"/>
          <w:szCs w:val="28"/>
        </w:rPr>
        <w:t>б</w:t>
      </w:r>
      <w:r w:rsidRPr="00EA6225">
        <w:rPr>
          <w:rFonts w:ascii="Times New Roman" w:hAnsi="Times New Roman"/>
          <w:sz w:val="28"/>
          <w:szCs w:val="28"/>
        </w:rPr>
        <w:t>раз</w:t>
      </w:r>
      <w:r w:rsidRPr="00EA6225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жизн</w:t>
      </w:r>
      <w:r w:rsidRPr="00EA6225">
        <w:rPr>
          <w:rFonts w:ascii="Times New Roman" w:hAnsi="Times New Roman"/>
          <w:spacing w:val="-1"/>
          <w:sz w:val="28"/>
          <w:szCs w:val="28"/>
        </w:rPr>
        <w:t>и</w:t>
      </w:r>
      <w:r w:rsidRPr="00EA6225">
        <w:rPr>
          <w:rFonts w:ascii="Times New Roman" w:hAnsi="Times New Roman"/>
          <w:sz w:val="28"/>
          <w:szCs w:val="28"/>
        </w:rPr>
        <w:t>,</w:t>
      </w:r>
      <w:r w:rsidRPr="00EA6225">
        <w:rPr>
          <w:rFonts w:ascii="Times New Roman" w:hAnsi="Times New Roman"/>
          <w:w w:val="99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н</w:t>
      </w:r>
      <w:r w:rsidRPr="00EA6225">
        <w:rPr>
          <w:rFonts w:ascii="Times New Roman" w:hAnsi="Times New Roman"/>
          <w:spacing w:val="5"/>
          <w:sz w:val="28"/>
          <w:szCs w:val="28"/>
        </w:rPr>
        <w:t>а</w:t>
      </w:r>
      <w:r w:rsidRPr="00EA6225">
        <w:rPr>
          <w:rFonts w:ascii="Times New Roman" w:hAnsi="Times New Roman"/>
          <w:sz w:val="28"/>
          <w:szCs w:val="28"/>
        </w:rPr>
        <w:t xml:space="preserve">личие </w:t>
      </w:r>
      <w:r w:rsidRPr="00EA6225">
        <w:rPr>
          <w:rFonts w:ascii="Times New Roman" w:hAnsi="Times New Roman"/>
          <w:sz w:val="28"/>
          <w:szCs w:val="28"/>
        </w:rPr>
        <w:lastRenderedPageBreak/>
        <w:t>м</w:t>
      </w:r>
      <w:r w:rsidRPr="00EA6225">
        <w:rPr>
          <w:rFonts w:ascii="Times New Roman" w:hAnsi="Times New Roman"/>
          <w:spacing w:val="-5"/>
          <w:sz w:val="28"/>
          <w:szCs w:val="28"/>
        </w:rPr>
        <w:t>о</w:t>
      </w:r>
      <w:r w:rsidRPr="00EA6225">
        <w:rPr>
          <w:rFonts w:ascii="Times New Roman" w:hAnsi="Times New Roman"/>
          <w:spacing w:val="-2"/>
          <w:sz w:val="28"/>
          <w:szCs w:val="28"/>
        </w:rPr>
        <w:t>т</w:t>
      </w:r>
      <w:r w:rsidRPr="00EA6225">
        <w:rPr>
          <w:rFonts w:ascii="Times New Roman" w:hAnsi="Times New Roman"/>
          <w:spacing w:val="4"/>
          <w:sz w:val="28"/>
          <w:szCs w:val="28"/>
        </w:rPr>
        <w:t>и</w:t>
      </w:r>
      <w:r w:rsidRPr="00EA6225">
        <w:rPr>
          <w:rFonts w:ascii="Times New Roman" w:hAnsi="Times New Roman"/>
          <w:spacing w:val="-8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ац</w:t>
      </w:r>
      <w:r w:rsidRPr="00EA6225">
        <w:rPr>
          <w:rFonts w:ascii="Times New Roman" w:hAnsi="Times New Roman"/>
          <w:spacing w:val="5"/>
          <w:sz w:val="28"/>
          <w:szCs w:val="28"/>
        </w:rPr>
        <w:t>и</w:t>
      </w:r>
      <w:r w:rsidRPr="00EA6225">
        <w:rPr>
          <w:rFonts w:ascii="Times New Roman" w:hAnsi="Times New Roman"/>
          <w:sz w:val="28"/>
          <w:szCs w:val="28"/>
        </w:rPr>
        <w:t>и</w:t>
      </w:r>
      <w:r w:rsidRPr="00EA6225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к</w:t>
      </w:r>
      <w:r w:rsidRPr="00EA6225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-2"/>
          <w:sz w:val="28"/>
          <w:szCs w:val="28"/>
        </w:rPr>
        <w:t>т</w:t>
      </w:r>
      <w:r w:rsidRPr="00EA6225">
        <w:rPr>
          <w:rFonts w:ascii="Times New Roman" w:hAnsi="Times New Roman"/>
          <w:spacing w:val="3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о</w:t>
      </w:r>
      <w:r w:rsidRPr="00EA6225">
        <w:rPr>
          <w:rFonts w:ascii="Times New Roman" w:hAnsi="Times New Roman"/>
          <w:spacing w:val="-6"/>
          <w:sz w:val="28"/>
          <w:szCs w:val="28"/>
        </w:rPr>
        <w:t>р</w:t>
      </w:r>
      <w:r w:rsidRPr="00EA6225">
        <w:rPr>
          <w:rFonts w:ascii="Times New Roman" w:hAnsi="Times New Roman"/>
          <w:sz w:val="28"/>
          <w:szCs w:val="28"/>
        </w:rPr>
        <w:t>ч</w:t>
      </w:r>
      <w:r w:rsidRPr="00EA6225">
        <w:rPr>
          <w:rFonts w:ascii="Times New Roman" w:hAnsi="Times New Roman"/>
          <w:spacing w:val="5"/>
          <w:sz w:val="28"/>
          <w:szCs w:val="28"/>
        </w:rPr>
        <w:t>е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-16"/>
          <w:sz w:val="28"/>
          <w:szCs w:val="28"/>
        </w:rPr>
        <w:t>к</w:t>
      </w:r>
      <w:r w:rsidRPr="00EA6225">
        <w:rPr>
          <w:rFonts w:ascii="Times New Roman" w:hAnsi="Times New Roman"/>
          <w:spacing w:val="-6"/>
          <w:sz w:val="28"/>
          <w:szCs w:val="28"/>
        </w:rPr>
        <w:t>о</w:t>
      </w:r>
      <w:r w:rsidRPr="00EA6225">
        <w:rPr>
          <w:rFonts w:ascii="Times New Roman" w:hAnsi="Times New Roman"/>
          <w:spacing w:val="6"/>
          <w:sz w:val="28"/>
          <w:szCs w:val="28"/>
        </w:rPr>
        <w:t>м</w:t>
      </w:r>
      <w:r w:rsidRPr="00EA6225">
        <w:rPr>
          <w:rFonts w:ascii="Times New Roman" w:hAnsi="Times New Roman"/>
          <w:sz w:val="28"/>
          <w:szCs w:val="28"/>
        </w:rPr>
        <w:t>у</w:t>
      </w:r>
      <w:r w:rsidRPr="00EA6225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7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р</w:t>
      </w:r>
      <w:r w:rsidRPr="00EA6225">
        <w:rPr>
          <w:rFonts w:ascii="Times New Roman" w:hAnsi="Times New Roman"/>
          <w:spacing w:val="-21"/>
          <w:sz w:val="28"/>
          <w:szCs w:val="28"/>
        </w:rPr>
        <w:t>у</w:t>
      </w:r>
      <w:r w:rsidRPr="00EA6225">
        <w:rPr>
          <w:rFonts w:ascii="Times New Roman" w:hAnsi="Times New Roman"/>
          <w:spacing w:val="2"/>
          <w:sz w:val="28"/>
          <w:szCs w:val="28"/>
        </w:rPr>
        <w:t>д</w:t>
      </w:r>
      <w:r w:rsidRPr="00EA6225">
        <w:rPr>
          <w:rFonts w:ascii="Times New Roman" w:hAnsi="Times New Roman"/>
          <w:spacing w:val="-35"/>
          <w:sz w:val="28"/>
          <w:szCs w:val="28"/>
        </w:rPr>
        <w:t>у</w:t>
      </w:r>
      <w:r w:rsidRPr="00EA6225">
        <w:rPr>
          <w:rFonts w:ascii="Times New Roman" w:hAnsi="Times New Roman"/>
          <w:sz w:val="28"/>
          <w:szCs w:val="28"/>
        </w:rPr>
        <w:t>,</w:t>
      </w:r>
      <w:r w:rsidRPr="00EA622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ра</w:t>
      </w:r>
      <w:r w:rsidRPr="00EA6225">
        <w:rPr>
          <w:rFonts w:ascii="Times New Roman" w:hAnsi="Times New Roman"/>
          <w:spacing w:val="3"/>
          <w:sz w:val="28"/>
          <w:szCs w:val="28"/>
        </w:rPr>
        <w:t>б</w:t>
      </w:r>
      <w:r w:rsidRPr="00EA6225">
        <w:rPr>
          <w:rFonts w:ascii="Times New Roman" w:hAnsi="Times New Roman"/>
          <w:spacing w:val="-6"/>
          <w:sz w:val="28"/>
          <w:szCs w:val="28"/>
        </w:rPr>
        <w:t>о</w:t>
      </w:r>
      <w:r w:rsidRPr="00EA6225">
        <w:rPr>
          <w:rFonts w:ascii="Times New Roman" w:hAnsi="Times New Roman"/>
          <w:spacing w:val="-2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е</w:t>
      </w:r>
      <w:r w:rsidRPr="00EA622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на р</w:t>
      </w:r>
      <w:r w:rsidRPr="00EA6225">
        <w:rPr>
          <w:rFonts w:ascii="Times New Roman" w:hAnsi="Times New Roman"/>
          <w:spacing w:val="6"/>
          <w:sz w:val="28"/>
          <w:szCs w:val="28"/>
        </w:rPr>
        <w:t>е</w:t>
      </w:r>
      <w:r w:rsidRPr="00EA6225">
        <w:rPr>
          <w:rFonts w:ascii="Times New Roman" w:hAnsi="Times New Roman"/>
          <w:sz w:val="28"/>
          <w:szCs w:val="28"/>
        </w:rPr>
        <w:t>з</w:t>
      </w:r>
      <w:r w:rsidRPr="00EA6225">
        <w:rPr>
          <w:rFonts w:ascii="Times New Roman" w:hAnsi="Times New Roman"/>
          <w:spacing w:val="-20"/>
          <w:sz w:val="28"/>
          <w:szCs w:val="28"/>
        </w:rPr>
        <w:t>у</w:t>
      </w:r>
      <w:r w:rsidRPr="00EA6225">
        <w:rPr>
          <w:rFonts w:ascii="Times New Roman" w:hAnsi="Times New Roman"/>
          <w:spacing w:val="5"/>
          <w:sz w:val="28"/>
          <w:szCs w:val="28"/>
        </w:rPr>
        <w:t>л</w:t>
      </w:r>
      <w:r w:rsidRPr="00EA6225">
        <w:rPr>
          <w:rFonts w:ascii="Times New Roman" w:hAnsi="Times New Roman"/>
          <w:spacing w:val="-13"/>
          <w:sz w:val="28"/>
          <w:szCs w:val="28"/>
        </w:rPr>
        <w:t>ь</w:t>
      </w:r>
      <w:r w:rsidRPr="00EA6225">
        <w:rPr>
          <w:rFonts w:ascii="Times New Roman" w:hAnsi="Times New Roman"/>
          <w:spacing w:val="3"/>
          <w:sz w:val="28"/>
          <w:szCs w:val="28"/>
        </w:rPr>
        <w:t>т</w:t>
      </w:r>
      <w:r w:rsidRPr="00EA6225">
        <w:rPr>
          <w:rFonts w:ascii="Times New Roman" w:hAnsi="Times New Roman"/>
          <w:spacing w:val="-10"/>
          <w:sz w:val="28"/>
          <w:szCs w:val="28"/>
        </w:rPr>
        <w:t>а</w:t>
      </w:r>
      <w:r w:rsidRPr="00EA6225">
        <w:rPr>
          <w:rFonts w:ascii="Times New Roman" w:hAnsi="Times New Roman"/>
          <w:spacing w:val="-22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,</w:t>
      </w:r>
      <w:r w:rsidRPr="00EA622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-3"/>
          <w:sz w:val="28"/>
          <w:szCs w:val="28"/>
        </w:rPr>
        <w:t>б</w:t>
      </w:r>
      <w:r w:rsidRPr="00EA6225">
        <w:rPr>
          <w:rFonts w:ascii="Times New Roman" w:hAnsi="Times New Roman"/>
          <w:sz w:val="28"/>
          <w:szCs w:val="28"/>
        </w:rPr>
        <w:t>ережн</w:t>
      </w:r>
      <w:r w:rsidRPr="00EA6225">
        <w:rPr>
          <w:rFonts w:ascii="Times New Roman" w:hAnsi="Times New Roman"/>
          <w:spacing w:val="-3"/>
          <w:sz w:val="28"/>
          <w:szCs w:val="28"/>
        </w:rPr>
        <w:t>о</w:t>
      </w:r>
      <w:r w:rsidRPr="00EA6225">
        <w:rPr>
          <w:rFonts w:ascii="Times New Roman" w:hAnsi="Times New Roman"/>
          <w:spacing w:val="11"/>
          <w:sz w:val="28"/>
          <w:szCs w:val="28"/>
        </w:rPr>
        <w:t>м</w:t>
      </w:r>
      <w:r w:rsidRPr="00EA6225">
        <w:rPr>
          <w:rFonts w:ascii="Times New Roman" w:hAnsi="Times New Roman"/>
          <w:sz w:val="28"/>
          <w:szCs w:val="28"/>
        </w:rPr>
        <w:t>у</w:t>
      </w:r>
      <w:r w:rsidRPr="00EA6225">
        <w:rPr>
          <w:rFonts w:ascii="Times New Roman" w:hAnsi="Times New Roman"/>
          <w:w w:val="99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-6"/>
          <w:sz w:val="28"/>
          <w:szCs w:val="28"/>
        </w:rPr>
        <w:t>о</w:t>
      </w:r>
      <w:r w:rsidRPr="00EA6225">
        <w:rPr>
          <w:rFonts w:ascii="Times New Roman" w:hAnsi="Times New Roman"/>
          <w:spacing w:val="-2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ношен</w:t>
      </w:r>
      <w:r w:rsidRPr="00EA6225">
        <w:rPr>
          <w:rFonts w:ascii="Times New Roman" w:hAnsi="Times New Roman"/>
          <w:spacing w:val="7"/>
          <w:sz w:val="28"/>
          <w:szCs w:val="28"/>
        </w:rPr>
        <w:t>и</w:t>
      </w:r>
      <w:r w:rsidRPr="00EA6225">
        <w:rPr>
          <w:rFonts w:ascii="Times New Roman" w:hAnsi="Times New Roman"/>
          <w:sz w:val="28"/>
          <w:szCs w:val="28"/>
        </w:rPr>
        <w:t>ю</w:t>
      </w:r>
      <w:r w:rsidRPr="00EA6225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к</w:t>
      </w:r>
      <w:r w:rsidRPr="00EA6225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м</w:t>
      </w:r>
      <w:r w:rsidRPr="00EA6225">
        <w:rPr>
          <w:rFonts w:ascii="Times New Roman" w:hAnsi="Times New Roman"/>
          <w:spacing w:val="-8"/>
          <w:sz w:val="28"/>
          <w:szCs w:val="28"/>
        </w:rPr>
        <w:t>а</w:t>
      </w:r>
      <w:r w:rsidRPr="00EA6225">
        <w:rPr>
          <w:rFonts w:ascii="Times New Roman" w:hAnsi="Times New Roman"/>
          <w:spacing w:val="-2"/>
          <w:sz w:val="28"/>
          <w:szCs w:val="28"/>
        </w:rPr>
        <w:t>т</w:t>
      </w:r>
      <w:r w:rsidRPr="00EA6225">
        <w:rPr>
          <w:rFonts w:ascii="Times New Roman" w:hAnsi="Times New Roman"/>
          <w:sz w:val="28"/>
          <w:szCs w:val="28"/>
        </w:rPr>
        <w:t>ери</w:t>
      </w:r>
      <w:r w:rsidRPr="00EA6225">
        <w:rPr>
          <w:rFonts w:ascii="Times New Roman" w:hAnsi="Times New Roman"/>
          <w:spacing w:val="7"/>
          <w:sz w:val="28"/>
          <w:szCs w:val="28"/>
        </w:rPr>
        <w:t>а</w:t>
      </w:r>
      <w:r w:rsidRPr="00EA6225">
        <w:rPr>
          <w:rFonts w:ascii="Times New Roman" w:hAnsi="Times New Roman"/>
          <w:sz w:val="28"/>
          <w:szCs w:val="28"/>
        </w:rPr>
        <w:t>л</w:t>
      </w:r>
      <w:r w:rsidRPr="00EA6225">
        <w:rPr>
          <w:rFonts w:ascii="Times New Roman" w:hAnsi="Times New Roman"/>
          <w:spacing w:val="2"/>
          <w:sz w:val="28"/>
          <w:szCs w:val="28"/>
        </w:rPr>
        <w:t>ь</w:t>
      </w:r>
      <w:r w:rsidRPr="00EA6225">
        <w:rPr>
          <w:rFonts w:ascii="Times New Roman" w:hAnsi="Times New Roman"/>
          <w:sz w:val="28"/>
          <w:szCs w:val="28"/>
        </w:rPr>
        <w:t>ным</w:t>
      </w:r>
      <w:r w:rsidRPr="00EA6225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и</w:t>
      </w:r>
      <w:r w:rsidRPr="00EA6225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EA6225">
        <w:rPr>
          <w:rFonts w:ascii="Times New Roman" w:hAnsi="Times New Roman"/>
          <w:spacing w:val="2"/>
          <w:sz w:val="28"/>
          <w:szCs w:val="28"/>
        </w:rPr>
        <w:t>д</w:t>
      </w:r>
      <w:r w:rsidRPr="00EA6225">
        <w:rPr>
          <w:rFonts w:ascii="Times New Roman" w:hAnsi="Times New Roman"/>
          <w:sz w:val="28"/>
          <w:szCs w:val="28"/>
        </w:rPr>
        <w:t>у</w:t>
      </w:r>
      <w:r w:rsidRPr="00EA6225">
        <w:rPr>
          <w:rFonts w:ascii="Times New Roman" w:hAnsi="Times New Roman"/>
          <w:spacing w:val="-16"/>
          <w:sz w:val="28"/>
          <w:szCs w:val="28"/>
        </w:rPr>
        <w:t>х</w:t>
      </w:r>
      <w:r w:rsidRPr="00EA6225">
        <w:rPr>
          <w:rFonts w:ascii="Times New Roman" w:hAnsi="Times New Roman"/>
          <w:sz w:val="28"/>
          <w:szCs w:val="28"/>
        </w:rPr>
        <w:t>о</w:t>
      </w:r>
      <w:r w:rsidRPr="00EA6225">
        <w:rPr>
          <w:rFonts w:ascii="Times New Roman" w:hAnsi="Times New Roman"/>
          <w:spacing w:val="3"/>
          <w:sz w:val="28"/>
          <w:szCs w:val="28"/>
        </w:rPr>
        <w:t>в</w:t>
      </w:r>
      <w:r w:rsidRPr="00EA6225">
        <w:rPr>
          <w:rFonts w:ascii="Times New Roman" w:hAnsi="Times New Roman"/>
          <w:sz w:val="28"/>
          <w:szCs w:val="28"/>
        </w:rPr>
        <w:t>ным</w:t>
      </w:r>
      <w:r w:rsidRPr="00EA622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A6225">
        <w:rPr>
          <w:rFonts w:ascii="Times New Roman" w:hAnsi="Times New Roman"/>
          <w:sz w:val="28"/>
          <w:szCs w:val="28"/>
        </w:rPr>
        <w:t>ценн</w:t>
      </w:r>
      <w:r w:rsidRPr="00EA6225">
        <w:rPr>
          <w:rFonts w:ascii="Times New Roman" w:hAnsi="Times New Roman"/>
          <w:spacing w:val="5"/>
          <w:sz w:val="28"/>
          <w:szCs w:val="28"/>
        </w:rPr>
        <w:t>о</w:t>
      </w:r>
      <w:r w:rsidRPr="00EA6225">
        <w:rPr>
          <w:rFonts w:ascii="Times New Roman" w:hAnsi="Times New Roman"/>
          <w:sz w:val="28"/>
          <w:szCs w:val="28"/>
        </w:rPr>
        <w:t>с</w:t>
      </w:r>
      <w:r w:rsidRPr="00EA6225">
        <w:rPr>
          <w:rFonts w:ascii="Times New Roman" w:hAnsi="Times New Roman"/>
          <w:spacing w:val="-7"/>
          <w:sz w:val="28"/>
          <w:szCs w:val="28"/>
        </w:rPr>
        <w:t>т</w:t>
      </w:r>
      <w:r w:rsidRPr="00EA6225">
        <w:rPr>
          <w:rFonts w:ascii="Times New Roman" w:hAnsi="Times New Roman"/>
          <w:spacing w:val="1"/>
          <w:sz w:val="28"/>
          <w:szCs w:val="28"/>
        </w:rPr>
        <w:t>ям</w:t>
      </w:r>
      <w:r w:rsidR="002C79C0">
        <w:rPr>
          <w:rFonts w:ascii="Times New Roman" w:hAnsi="Times New Roman"/>
          <w:sz w:val="28"/>
          <w:szCs w:val="28"/>
        </w:rPr>
        <w:t>;</w:t>
      </w:r>
    </w:p>
    <w:p w:rsidR="002C79C0" w:rsidRDefault="002C79C0" w:rsidP="002C79C0">
      <w:pPr>
        <w:pStyle w:val="10"/>
        <w:numPr>
          <w:ilvl w:val="0"/>
          <w:numId w:val="4"/>
        </w:numPr>
        <w:shd w:val="clear" w:color="auto" w:fill="FFFFFF"/>
        <w:spacing w:before="0" w:after="0"/>
        <w:ind w:left="284"/>
        <w:rPr>
          <w:sz w:val="28"/>
          <w:szCs w:val="28"/>
        </w:rPr>
      </w:pPr>
      <w:r>
        <w:rPr>
          <w:sz w:val="28"/>
          <w:szCs w:val="28"/>
        </w:rPr>
        <w:t>развитие художественного вкуса, обоняния, осязания, ловкости, скорости, пространственной ориентировки;</w:t>
      </w:r>
    </w:p>
    <w:p w:rsidR="003B0592" w:rsidRPr="002C79C0" w:rsidRDefault="002C79C0" w:rsidP="002C79C0">
      <w:pPr>
        <w:pStyle w:val="10"/>
        <w:numPr>
          <w:ilvl w:val="0"/>
          <w:numId w:val="4"/>
        </w:numPr>
        <w:shd w:val="clear" w:color="auto" w:fill="FFFFFF"/>
        <w:spacing w:before="0" w:after="150"/>
        <w:ind w:left="284"/>
        <w:rPr>
          <w:b/>
          <w:sz w:val="28"/>
          <w:szCs w:val="28"/>
        </w:rPr>
      </w:pPr>
      <w:r>
        <w:rPr>
          <w:sz w:val="28"/>
          <w:szCs w:val="28"/>
        </w:rPr>
        <w:t>развитие всех познавательных процессов (память, мышление, внимание, воображение, речь).</w:t>
      </w:r>
    </w:p>
    <w:p w:rsidR="00EA4255" w:rsidRDefault="003B0592" w:rsidP="003B059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 результаты</w:t>
      </w:r>
    </w:p>
    <w:p w:rsidR="003B0592" w:rsidRPr="003B0592" w:rsidRDefault="003B0592" w:rsidP="00975535">
      <w:pPr>
        <w:pStyle w:val="a5"/>
        <w:kinsoku w:val="0"/>
        <w:overflowPunct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B0592">
        <w:rPr>
          <w:rFonts w:ascii="Times New Roman" w:hAnsi="Times New Roman"/>
          <w:sz w:val="28"/>
          <w:szCs w:val="28"/>
          <w:u w:val="single"/>
        </w:rPr>
        <w:t>Миним</w:t>
      </w:r>
      <w:r w:rsidRPr="003B0592">
        <w:rPr>
          <w:rFonts w:ascii="Times New Roman" w:hAnsi="Times New Roman"/>
          <w:spacing w:val="9"/>
          <w:sz w:val="28"/>
          <w:szCs w:val="28"/>
          <w:u w:val="single"/>
        </w:rPr>
        <w:t>а</w:t>
      </w:r>
      <w:r w:rsidRPr="003B0592">
        <w:rPr>
          <w:rFonts w:ascii="Times New Roman" w:hAnsi="Times New Roman"/>
          <w:sz w:val="28"/>
          <w:szCs w:val="28"/>
          <w:u w:val="single"/>
        </w:rPr>
        <w:t>л</w:t>
      </w:r>
      <w:r w:rsidRPr="003B0592">
        <w:rPr>
          <w:rFonts w:ascii="Times New Roman" w:hAnsi="Times New Roman"/>
          <w:spacing w:val="-2"/>
          <w:sz w:val="28"/>
          <w:szCs w:val="28"/>
          <w:u w:val="single"/>
        </w:rPr>
        <w:t>ь</w:t>
      </w:r>
      <w:r w:rsidRPr="003B0592">
        <w:rPr>
          <w:rFonts w:ascii="Times New Roman" w:hAnsi="Times New Roman"/>
          <w:sz w:val="28"/>
          <w:szCs w:val="28"/>
          <w:u w:val="single"/>
        </w:rPr>
        <w:t>ный</w:t>
      </w:r>
      <w:r w:rsidRPr="003B0592">
        <w:rPr>
          <w:rFonts w:ascii="Times New Roman" w:hAnsi="Times New Roman"/>
          <w:spacing w:val="-27"/>
          <w:sz w:val="28"/>
          <w:szCs w:val="28"/>
          <w:u w:val="single"/>
        </w:rPr>
        <w:t xml:space="preserve"> </w:t>
      </w:r>
      <w:r w:rsidRPr="003B0592">
        <w:rPr>
          <w:rFonts w:ascii="Times New Roman" w:hAnsi="Times New Roman"/>
          <w:sz w:val="28"/>
          <w:szCs w:val="28"/>
          <w:u w:val="single"/>
        </w:rPr>
        <w:t>уро</w:t>
      </w:r>
      <w:r w:rsidRPr="003B0592">
        <w:rPr>
          <w:rFonts w:ascii="Times New Roman" w:hAnsi="Times New Roman"/>
          <w:spacing w:val="-2"/>
          <w:sz w:val="28"/>
          <w:szCs w:val="28"/>
          <w:u w:val="single"/>
        </w:rPr>
        <w:t>в</w:t>
      </w:r>
      <w:r w:rsidRPr="003B0592">
        <w:rPr>
          <w:rFonts w:ascii="Times New Roman" w:hAnsi="Times New Roman"/>
          <w:sz w:val="28"/>
          <w:szCs w:val="28"/>
          <w:u w:val="single"/>
        </w:rPr>
        <w:t>е</w:t>
      </w:r>
      <w:r w:rsidRPr="003B0592">
        <w:rPr>
          <w:rFonts w:ascii="Times New Roman" w:hAnsi="Times New Roman"/>
          <w:spacing w:val="5"/>
          <w:sz w:val="28"/>
          <w:szCs w:val="28"/>
          <w:u w:val="single"/>
        </w:rPr>
        <w:t>н</w:t>
      </w:r>
      <w:r w:rsidRPr="003B0592">
        <w:rPr>
          <w:rFonts w:ascii="Times New Roman" w:hAnsi="Times New Roman"/>
          <w:spacing w:val="2"/>
          <w:sz w:val="28"/>
          <w:szCs w:val="28"/>
          <w:u w:val="single"/>
        </w:rPr>
        <w:t>ь</w:t>
      </w:r>
      <w:r w:rsidRPr="003B0592">
        <w:rPr>
          <w:rFonts w:ascii="Times New Roman" w:hAnsi="Times New Roman"/>
          <w:sz w:val="28"/>
          <w:szCs w:val="28"/>
          <w:u w:val="single"/>
        </w:rPr>
        <w:t>:</w:t>
      </w:r>
    </w:p>
    <w:p w:rsidR="003B0592" w:rsidRPr="003B0592" w:rsidRDefault="003B0592" w:rsidP="003B0592">
      <w:pPr>
        <w:pStyle w:val="a5"/>
        <w:numPr>
          <w:ilvl w:val="0"/>
          <w:numId w:val="5"/>
        </w:numPr>
        <w:kinsoku w:val="0"/>
        <w:overflowPunct w:val="0"/>
        <w:spacing w:after="0" w:line="240" w:lineRule="auto"/>
        <w:ind w:left="142" w:right="109" w:firstLine="0"/>
        <w:jc w:val="both"/>
        <w:rPr>
          <w:rFonts w:ascii="Times New Roman" w:hAnsi="Times New Roman"/>
          <w:sz w:val="28"/>
          <w:szCs w:val="28"/>
        </w:rPr>
      </w:pPr>
      <w:r w:rsidRPr="003B0592">
        <w:rPr>
          <w:rFonts w:ascii="Times New Roman" w:hAnsi="Times New Roman"/>
          <w:sz w:val="28"/>
          <w:szCs w:val="28"/>
        </w:rPr>
        <w:t>пр</w:t>
      </w:r>
      <w:r w:rsidRPr="003B0592">
        <w:rPr>
          <w:rFonts w:ascii="Times New Roman" w:hAnsi="Times New Roman"/>
          <w:spacing w:val="-5"/>
          <w:sz w:val="28"/>
          <w:szCs w:val="28"/>
        </w:rPr>
        <w:t>е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с</w:t>
      </w:r>
      <w:r w:rsidRPr="003B0592">
        <w:rPr>
          <w:rFonts w:ascii="Times New Roman" w:hAnsi="Times New Roman"/>
          <w:spacing w:val="4"/>
          <w:sz w:val="28"/>
          <w:szCs w:val="28"/>
        </w:rPr>
        <w:t>т</w:t>
      </w:r>
      <w:r w:rsidRPr="003B0592">
        <w:rPr>
          <w:rFonts w:ascii="Times New Roman" w:hAnsi="Times New Roman"/>
          <w:sz w:val="28"/>
          <w:szCs w:val="28"/>
        </w:rPr>
        <w:t>а</w:t>
      </w:r>
      <w:r w:rsidRPr="003B0592">
        <w:rPr>
          <w:rFonts w:ascii="Times New Roman" w:hAnsi="Times New Roman"/>
          <w:spacing w:val="-7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лени</w:t>
      </w:r>
      <w:r>
        <w:rPr>
          <w:rFonts w:ascii="Times New Roman" w:hAnsi="Times New Roman"/>
          <w:sz w:val="28"/>
          <w:szCs w:val="28"/>
        </w:rPr>
        <w:t>е</w:t>
      </w:r>
      <w:r w:rsidRPr="003B059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разн</w:t>
      </w:r>
      <w:r w:rsidRPr="003B0592">
        <w:rPr>
          <w:rFonts w:ascii="Times New Roman" w:hAnsi="Times New Roman"/>
          <w:spacing w:val="6"/>
          <w:sz w:val="28"/>
          <w:szCs w:val="28"/>
        </w:rPr>
        <w:t>ы</w:t>
      </w:r>
      <w:r w:rsidRPr="003B0592">
        <w:rPr>
          <w:rFonts w:ascii="Times New Roman" w:hAnsi="Times New Roman"/>
          <w:sz w:val="28"/>
          <w:szCs w:val="28"/>
        </w:rPr>
        <w:t>х</w:t>
      </w:r>
      <w:r w:rsidRPr="003B059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гр</w:t>
      </w:r>
      <w:r w:rsidRPr="003B0592">
        <w:rPr>
          <w:rFonts w:ascii="Times New Roman" w:hAnsi="Times New Roman"/>
          <w:spacing w:val="-5"/>
          <w:sz w:val="28"/>
          <w:szCs w:val="28"/>
        </w:rPr>
        <w:t>у</w:t>
      </w:r>
      <w:r w:rsidRPr="003B0592">
        <w:rPr>
          <w:rFonts w:ascii="Times New Roman" w:hAnsi="Times New Roman"/>
          <w:spacing w:val="4"/>
          <w:sz w:val="28"/>
          <w:szCs w:val="28"/>
        </w:rPr>
        <w:t>п</w:t>
      </w:r>
      <w:r w:rsidRPr="003B0592">
        <w:rPr>
          <w:rFonts w:ascii="Times New Roman" w:hAnsi="Times New Roman"/>
          <w:sz w:val="28"/>
          <w:szCs w:val="28"/>
        </w:rPr>
        <w:t>п</w:t>
      </w:r>
      <w:r w:rsidRPr="003B0592">
        <w:rPr>
          <w:rFonts w:ascii="Times New Roman" w:hAnsi="Times New Roman"/>
          <w:spacing w:val="5"/>
          <w:sz w:val="28"/>
          <w:szCs w:val="28"/>
        </w:rPr>
        <w:t>а</w:t>
      </w:r>
      <w:r w:rsidRPr="003B0592">
        <w:rPr>
          <w:rFonts w:ascii="Times New Roman" w:hAnsi="Times New Roman"/>
          <w:sz w:val="28"/>
          <w:szCs w:val="28"/>
        </w:rPr>
        <w:t>х</w:t>
      </w:r>
      <w:r w:rsidRPr="003B059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пр</w:t>
      </w:r>
      <w:r w:rsidRPr="003B0592">
        <w:rPr>
          <w:rFonts w:ascii="Times New Roman" w:hAnsi="Times New Roman"/>
          <w:spacing w:val="-11"/>
          <w:sz w:val="28"/>
          <w:szCs w:val="28"/>
        </w:rPr>
        <w:t>о</w:t>
      </w:r>
      <w:r w:rsidRPr="003B0592">
        <w:rPr>
          <w:rFonts w:ascii="Times New Roman" w:hAnsi="Times New Roman"/>
          <w:spacing w:val="7"/>
          <w:sz w:val="28"/>
          <w:szCs w:val="28"/>
        </w:rPr>
        <w:t>д</w:t>
      </w:r>
      <w:r w:rsidRPr="003B0592">
        <w:rPr>
          <w:rFonts w:ascii="Times New Roman" w:hAnsi="Times New Roman"/>
          <w:spacing w:val="-7"/>
          <w:sz w:val="28"/>
          <w:szCs w:val="28"/>
        </w:rPr>
        <w:t>у</w:t>
      </w:r>
      <w:r w:rsidRPr="003B0592">
        <w:rPr>
          <w:rFonts w:ascii="Times New Roman" w:hAnsi="Times New Roman"/>
          <w:sz w:val="28"/>
          <w:szCs w:val="28"/>
        </w:rPr>
        <w:t>к</w:t>
      </w:r>
      <w:r w:rsidRPr="003B0592">
        <w:rPr>
          <w:rFonts w:ascii="Times New Roman" w:hAnsi="Times New Roman"/>
          <w:spacing w:val="-9"/>
          <w:sz w:val="28"/>
          <w:szCs w:val="28"/>
        </w:rPr>
        <w:t>т</w:t>
      </w:r>
      <w:r w:rsidRPr="003B0592">
        <w:rPr>
          <w:rFonts w:ascii="Times New Roman" w:hAnsi="Times New Roman"/>
          <w:sz w:val="28"/>
          <w:szCs w:val="28"/>
        </w:rPr>
        <w:t>ов</w:t>
      </w:r>
      <w:r w:rsidRPr="003B059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</w:t>
      </w:r>
      <w:r w:rsidRPr="003B0592">
        <w:rPr>
          <w:rFonts w:ascii="Times New Roman" w:hAnsi="Times New Roman"/>
          <w:spacing w:val="4"/>
          <w:sz w:val="28"/>
          <w:szCs w:val="28"/>
        </w:rPr>
        <w:t>и</w:t>
      </w:r>
      <w:r w:rsidRPr="003B0592">
        <w:rPr>
          <w:rFonts w:ascii="Times New Roman" w:hAnsi="Times New Roman"/>
          <w:spacing w:val="3"/>
          <w:sz w:val="28"/>
          <w:szCs w:val="28"/>
        </w:rPr>
        <w:t>т</w:t>
      </w:r>
      <w:r w:rsidRPr="003B0592">
        <w:rPr>
          <w:rFonts w:ascii="Times New Roman" w:hAnsi="Times New Roman"/>
          <w:sz w:val="28"/>
          <w:szCs w:val="28"/>
        </w:rPr>
        <w:t>ани</w:t>
      </w:r>
      <w:r w:rsidRPr="003B0592">
        <w:rPr>
          <w:rFonts w:ascii="Times New Roman" w:hAnsi="Times New Roman"/>
          <w:spacing w:val="2"/>
          <w:sz w:val="28"/>
          <w:szCs w:val="28"/>
        </w:rPr>
        <w:t>я</w:t>
      </w:r>
      <w:r w:rsidRPr="003B0592">
        <w:rPr>
          <w:rFonts w:ascii="Times New Roman" w:hAnsi="Times New Roman"/>
          <w:sz w:val="28"/>
          <w:szCs w:val="28"/>
        </w:rPr>
        <w:t>;</w:t>
      </w:r>
      <w:r w:rsidRPr="003B059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знание</w:t>
      </w:r>
      <w:r w:rsidRPr="003B059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8"/>
          <w:sz w:val="28"/>
          <w:szCs w:val="28"/>
        </w:rPr>
        <w:t>т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ел</w:t>
      </w:r>
      <w:r w:rsidRPr="003B0592">
        <w:rPr>
          <w:rFonts w:ascii="Times New Roman" w:hAnsi="Times New Roman"/>
          <w:spacing w:val="-1"/>
          <w:sz w:val="28"/>
          <w:szCs w:val="28"/>
        </w:rPr>
        <w:t>ь</w:t>
      </w:r>
      <w:r w:rsidRPr="003B0592">
        <w:rPr>
          <w:rFonts w:ascii="Times New Roman" w:hAnsi="Times New Roman"/>
          <w:sz w:val="28"/>
          <w:szCs w:val="28"/>
        </w:rPr>
        <w:t>н</w:t>
      </w:r>
      <w:r w:rsidRPr="003B0592">
        <w:rPr>
          <w:rFonts w:ascii="Times New Roman" w:hAnsi="Times New Roman"/>
          <w:spacing w:val="9"/>
          <w:sz w:val="28"/>
          <w:szCs w:val="28"/>
        </w:rPr>
        <w:t>ы</w:t>
      </w:r>
      <w:r w:rsidRPr="003B0592">
        <w:rPr>
          <w:rFonts w:ascii="Times New Roman" w:hAnsi="Times New Roman"/>
          <w:sz w:val="28"/>
          <w:szCs w:val="28"/>
        </w:rPr>
        <w:t>х</w:t>
      </w:r>
      <w:r w:rsidRPr="003B0592">
        <w:rPr>
          <w:rFonts w:ascii="Times New Roman" w:hAnsi="Times New Roman"/>
          <w:w w:val="99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и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ов</w:t>
      </w:r>
      <w:r w:rsidRPr="003B059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4"/>
          <w:sz w:val="28"/>
          <w:szCs w:val="28"/>
        </w:rPr>
        <w:t>п</w:t>
      </w:r>
      <w:r w:rsidRPr="003B0592">
        <w:rPr>
          <w:rFonts w:ascii="Times New Roman" w:hAnsi="Times New Roman"/>
          <w:sz w:val="28"/>
          <w:szCs w:val="28"/>
        </w:rPr>
        <w:t>р</w:t>
      </w:r>
      <w:r w:rsidRPr="003B0592">
        <w:rPr>
          <w:rFonts w:ascii="Times New Roman" w:hAnsi="Times New Roman"/>
          <w:spacing w:val="-11"/>
          <w:sz w:val="28"/>
          <w:szCs w:val="28"/>
        </w:rPr>
        <w:t>о</w:t>
      </w:r>
      <w:r w:rsidRPr="003B0592">
        <w:rPr>
          <w:rFonts w:ascii="Times New Roman" w:hAnsi="Times New Roman"/>
          <w:spacing w:val="7"/>
          <w:sz w:val="28"/>
          <w:szCs w:val="28"/>
        </w:rPr>
        <w:t>д</w:t>
      </w:r>
      <w:r w:rsidRPr="003B0592">
        <w:rPr>
          <w:rFonts w:ascii="Times New Roman" w:hAnsi="Times New Roman"/>
          <w:spacing w:val="-7"/>
          <w:sz w:val="28"/>
          <w:szCs w:val="28"/>
        </w:rPr>
        <w:t>у</w:t>
      </w:r>
      <w:r w:rsidRPr="003B0592">
        <w:rPr>
          <w:rFonts w:ascii="Times New Roman" w:hAnsi="Times New Roman"/>
          <w:sz w:val="28"/>
          <w:szCs w:val="28"/>
        </w:rPr>
        <w:t>к</w:t>
      </w:r>
      <w:r w:rsidRPr="003B0592">
        <w:rPr>
          <w:rFonts w:ascii="Times New Roman" w:hAnsi="Times New Roman"/>
          <w:spacing w:val="-9"/>
          <w:sz w:val="28"/>
          <w:szCs w:val="28"/>
        </w:rPr>
        <w:t>т</w:t>
      </w:r>
      <w:r w:rsidRPr="003B0592">
        <w:rPr>
          <w:rFonts w:ascii="Times New Roman" w:hAnsi="Times New Roman"/>
          <w:spacing w:val="4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в</w:t>
      </w:r>
      <w:r w:rsidRPr="003B059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</w:t>
      </w:r>
      <w:r w:rsidRPr="003B0592">
        <w:rPr>
          <w:rFonts w:ascii="Times New Roman" w:hAnsi="Times New Roman"/>
          <w:spacing w:val="4"/>
          <w:sz w:val="28"/>
          <w:szCs w:val="28"/>
        </w:rPr>
        <w:t>и</w:t>
      </w:r>
      <w:r w:rsidRPr="003B0592">
        <w:rPr>
          <w:rFonts w:ascii="Times New Roman" w:hAnsi="Times New Roman"/>
          <w:spacing w:val="3"/>
          <w:sz w:val="28"/>
          <w:szCs w:val="28"/>
        </w:rPr>
        <w:t>т</w:t>
      </w:r>
      <w:r w:rsidRPr="003B0592">
        <w:rPr>
          <w:rFonts w:ascii="Times New Roman" w:hAnsi="Times New Roman"/>
          <w:sz w:val="28"/>
          <w:szCs w:val="28"/>
        </w:rPr>
        <w:t>ани</w:t>
      </w:r>
      <w:r w:rsidRPr="003B0592">
        <w:rPr>
          <w:rFonts w:ascii="Times New Roman" w:hAnsi="Times New Roman"/>
          <w:spacing w:val="2"/>
          <w:sz w:val="28"/>
          <w:szCs w:val="28"/>
        </w:rPr>
        <w:t>я</w:t>
      </w:r>
      <w:r w:rsidRPr="003B0592">
        <w:rPr>
          <w:rFonts w:ascii="Times New Roman" w:hAnsi="Times New Roman"/>
          <w:sz w:val="28"/>
          <w:szCs w:val="28"/>
        </w:rPr>
        <w:t>,</w:t>
      </w:r>
      <w:r w:rsidRPr="003B059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6"/>
          <w:sz w:val="28"/>
          <w:szCs w:val="28"/>
        </w:rPr>
        <w:t>о</w:t>
      </w:r>
      <w:r w:rsidRPr="003B0592">
        <w:rPr>
          <w:rFonts w:ascii="Times New Roman" w:hAnsi="Times New Roman"/>
          <w:spacing w:val="-2"/>
          <w:sz w:val="28"/>
          <w:szCs w:val="28"/>
        </w:rPr>
        <w:t>т</w:t>
      </w:r>
      <w:r w:rsidRPr="003B0592">
        <w:rPr>
          <w:rFonts w:ascii="Times New Roman" w:hAnsi="Times New Roman"/>
          <w:spacing w:val="4"/>
          <w:sz w:val="28"/>
          <w:szCs w:val="28"/>
        </w:rPr>
        <w:t>но</w:t>
      </w:r>
      <w:r w:rsidRPr="003B0592">
        <w:rPr>
          <w:rFonts w:ascii="Times New Roman" w:hAnsi="Times New Roman"/>
          <w:sz w:val="28"/>
          <w:szCs w:val="28"/>
        </w:rPr>
        <w:t>с</w:t>
      </w:r>
      <w:r w:rsidRPr="003B0592">
        <w:rPr>
          <w:rFonts w:ascii="Times New Roman" w:hAnsi="Times New Roman"/>
          <w:spacing w:val="2"/>
          <w:sz w:val="28"/>
          <w:szCs w:val="28"/>
        </w:rPr>
        <w:t>я</w:t>
      </w:r>
      <w:r w:rsidRPr="003B0592">
        <w:rPr>
          <w:rFonts w:ascii="Times New Roman" w:hAnsi="Times New Roman"/>
          <w:sz w:val="28"/>
          <w:szCs w:val="28"/>
        </w:rPr>
        <w:t>щ</w:t>
      </w:r>
      <w:r w:rsidRPr="003B0592">
        <w:rPr>
          <w:rFonts w:ascii="Times New Roman" w:hAnsi="Times New Roman"/>
          <w:spacing w:val="6"/>
          <w:sz w:val="28"/>
          <w:szCs w:val="28"/>
        </w:rPr>
        <w:t>и</w:t>
      </w:r>
      <w:r w:rsidRPr="003B0592">
        <w:rPr>
          <w:rFonts w:ascii="Times New Roman" w:hAnsi="Times New Roman"/>
          <w:spacing w:val="-16"/>
          <w:sz w:val="28"/>
          <w:szCs w:val="28"/>
        </w:rPr>
        <w:t>х</w:t>
      </w:r>
      <w:r w:rsidRPr="003B0592">
        <w:rPr>
          <w:rFonts w:ascii="Times New Roman" w:hAnsi="Times New Roman"/>
          <w:sz w:val="28"/>
          <w:szCs w:val="28"/>
        </w:rPr>
        <w:t>ся</w:t>
      </w:r>
      <w:r w:rsidRPr="003B059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к</w:t>
      </w:r>
      <w:r w:rsidRPr="003B059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различ</w:t>
      </w:r>
      <w:r w:rsidRPr="003B0592">
        <w:rPr>
          <w:rFonts w:ascii="Times New Roman" w:hAnsi="Times New Roman"/>
          <w:spacing w:val="5"/>
          <w:sz w:val="28"/>
          <w:szCs w:val="28"/>
        </w:rPr>
        <w:t>н</w:t>
      </w:r>
      <w:r w:rsidRPr="003B0592">
        <w:rPr>
          <w:rFonts w:ascii="Times New Roman" w:hAnsi="Times New Roman"/>
          <w:sz w:val="28"/>
          <w:szCs w:val="28"/>
        </w:rPr>
        <w:t>ым</w:t>
      </w:r>
      <w:r w:rsidRPr="003B059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гр</w:t>
      </w:r>
      <w:r w:rsidRPr="003B0592">
        <w:rPr>
          <w:rFonts w:ascii="Times New Roman" w:hAnsi="Times New Roman"/>
          <w:spacing w:val="-5"/>
          <w:sz w:val="28"/>
          <w:szCs w:val="28"/>
        </w:rPr>
        <w:t>у</w:t>
      </w:r>
      <w:r w:rsidRPr="003B0592">
        <w:rPr>
          <w:rFonts w:ascii="Times New Roman" w:hAnsi="Times New Roman"/>
          <w:sz w:val="28"/>
          <w:szCs w:val="28"/>
        </w:rPr>
        <w:t>ппа</w:t>
      </w:r>
      <w:r w:rsidRPr="003B0592">
        <w:rPr>
          <w:rFonts w:ascii="Times New Roman" w:hAnsi="Times New Roman"/>
          <w:spacing w:val="2"/>
          <w:sz w:val="28"/>
          <w:szCs w:val="28"/>
        </w:rPr>
        <w:t>м</w:t>
      </w:r>
      <w:r w:rsidRPr="003B0592">
        <w:rPr>
          <w:rFonts w:ascii="Times New Roman" w:hAnsi="Times New Roman"/>
          <w:sz w:val="28"/>
          <w:szCs w:val="28"/>
        </w:rPr>
        <w:t>;</w:t>
      </w:r>
      <w:r w:rsidRPr="003B059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1"/>
          <w:sz w:val="28"/>
          <w:szCs w:val="28"/>
        </w:rPr>
        <w:t>п</w:t>
      </w:r>
      <w:r w:rsidRPr="003B0592">
        <w:rPr>
          <w:rFonts w:ascii="Times New Roman" w:hAnsi="Times New Roman"/>
          <w:sz w:val="28"/>
          <w:szCs w:val="28"/>
        </w:rPr>
        <w:t>онимание</w:t>
      </w:r>
      <w:r w:rsidRPr="003B059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9"/>
          <w:sz w:val="28"/>
          <w:szCs w:val="28"/>
        </w:rPr>
        <w:t>и</w:t>
      </w:r>
      <w:r w:rsidRPr="003B0592">
        <w:rPr>
          <w:rFonts w:ascii="Times New Roman" w:hAnsi="Times New Roman"/>
          <w:sz w:val="28"/>
          <w:szCs w:val="28"/>
        </w:rPr>
        <w:t>х</w:t>
      </w:r>
      <w:r w:rsidRPr="003B0592">
        <w:rPr>
          <w:rFonts w:ascii="Times New Roman" w:hAnsi="Times New Roman"/>
          <w:w w:val="99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зн</w:t>
      </w:r>
      <w:r w:rsidRPr="003B0592">
        <w:rPr>
          <w:rFonts w:ascii="Times New Roman" w:hAnsi="Times New Roman"/>
          <w:spacing w:val="-10"/>
          <w:sz w:val="28"/>
          <w:szCs w:val="28"/>
        </w:rPr>
        <w:t>а</w:t>
      </w:r>
      <w:r w:rsidRPr="003B0592">
        <w:rPr>
          <w:rFonts w:ascii="Times New Roman" w:hAnsi="Times New Roman"/>
          <w:sz w:val="28"/>
          <w:szCs w:val="28"/>
        </w:rPr>
        <w:t>чения</w:t>
      </w:r>
      <w:r w:rsidRPr="003B059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ля</w:t>
      </w:r>
      <w:r w:rsidRPr="003B0592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6"/>
          <w:sz w:val="28"/>
          <w:szCs w:val="28"/>
        </w:rPr>
        <w:t>з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оро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5"/>
          <w:sz w:val="28"/>
          <w:szCs w:val="28"/>
        </w:rPr>
        <w:t>г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2"/>
          <w:sz w:val="28"/>
          <w:szCs w:val="28"/>
        </w:rPr>
        <w:t>б</w:t>
      </w:r>
      <w:r w:rsidRPr="003B0592">
        <w:rPr>
          <w:rFonts w:ascii="Times New Roman" w:hAnsi="Times New Roman"/>
          <w:sz w:val="28"/>
          <w:szCs w:val="28"/>
        </w:rPr>
        <w:t>раза</w:t>
      </w:r>
      <w:r w:rsidRPr="003B0592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жизни</w:t>
      </w:r>
      <w:r w:rsidRPr="003B0592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чело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е</w:t>
      </w:r>
      <w:r w:rsidRPr="003B0592">
        <w:rPr>
          <w:rFonts w:ascii="Times New Roman" w:hAnsi="Times New Roman"/>
          <w:spacing w:val="-6"/>
          <w:sz w:val="28"/>
          <w:szCs w:val="28"/>
        </w:rPr>
        <w:t>к</w:t>
      </w:r>
      <w:r w:rsidRPr="003B0592">
        <w:rPr>
          <w:rFonts w:ascii="Times New Roman" w:hAnsi="Times New Roman"/>
          <w:spacing w:val="1"/>
          <w:sz w:val="28"/>
          <w:szCs w:val="28"/>
        </w:rPr>
        <w:t>а</w:t>
      </w:r>
      <w:r w:rsidRPr="003B0592">
        <w:rPr>
          <w:rFonts w:ascii="Times New Roman" w:hAnsi="Times New Roman"/>
          <w:sz w:val="28"/>
          <w:szCs w:val="28"/>
        </w:rPr>
        <w:t>;</w:t>
      </w:r>
    </w:p>
    <w:p w:rsidR="003B0592" w:rsidRPr="00881926" w:rsidRDefault="003B0592" w:rsidP="00881926">
      <w:pPr>
        <w:pStyle w:val="a5"/>
        <w:numPr>
          <w:ilvl w:val="0"/>
          <w:numId w:val="5"/>
        </w:numPr>
        <w:kinsoku w:val="0"/>
        <w:overflowPunct w:val="0"/>
        <w:spacing w:before="8" w:after="0" w:line="240" w:lineRule="auto"/>
        <w:ind w:left="709" w:right="111" w:hanging="567"/>
        <w:rPr>
          <w:rFonts w:ascii="Times New Roman" w:hAnsi="Times New Roman"/>
          <w:sz w:val="28"/>
          <w:szCs w:val="28"/>
        </w:rPr>
      </w:pPr>
      <w:r w:rsidRPr="003B0592">
        <w:rPr>
          <w:rFonts w:ascii="Times New Roman" w:hAnsi="Times New Roman"/>
          <w:sz w:val="28"/>
          <w:szCs w:val="28"/>
        </w:rPr>
        <w:t>при</w:t>
      </w:r>
      <w:r w:rsidRPr="003B0592">
        <w:rPr>
          <w:rFonts w:ascii="Times New Roman" w:hAnsi="Times New Roman"/>
          <w:spacing w:val="-5"/>
          <w:sz w:val="28"/>
          <w:szCs w:val="28"/>
        </w:rPr>
        <w:t>г</w:t>
      </w:r>
      <w:r w:rsidRPr="003B0592">
        <w:rPr>
          <w:rFonts w:ascii="Times New Roman" w:hAnsi="Times New Roman"/>
          <w:spacing w:val="-6"/>
          <w:sz w:val="28"/>
          <w:szCs w:val="28"/>
        </w:rPr>
        <w:t>о</w:t>
      </w:r>
      <w:r w:rsidRPr="003B0592">
        <w:rPr>
          <w:rFonts w:ascii="Times New Roman" w:hAnsi="Times New Roman"/>
          <w:spacing w:val="-8"/>
          <w:sz w:val="28"/>
          <w:szCs w:val="28"/>
        </w:rPr>
        <w:t>т</w:t>
      </w:r>
      <w:r w:rsidRPr="003B0592">
        <w:rPr>
          <w:rFonts w:ascii="Times New Roman" w:hAnsi="Times New Roman"/>
          <w:spacing w:val="4"/>
          <w:sz w:val="28"/>
          <w:szCs w:val="28"/>
        </w:rPr>
        <w:t>о</w:t>
      </w:r>
      <w:r w:rsidRPr="003B0592">
        <w:rPr>
          <w:rFonts w:ascii="Times New Roman" w:hAnsi="Times New Roman"/>
          <w:spacing w:val="-8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ле</w:t>
      </w:r>
      <w:r w:rsidRPr="003B0592">
        <w:rPr>
          <w:rFonts w:ascii="Times New Roman" w:hAnsi="Times New Roman"/>
          <w:spacing w:val="6"/>
          <w:sz w:val="28"/>
          <w:szCs w:val="28"/>
        </w:rPr>
        <w:t>н</w:t>
      </w:r>
      <w:r w:rsidRPr="003B0592">
        <w:rPr>
          <w:rFonts w:ascii="Times New Roman" w:hAnsi="Times New Roman"/>
          <w:sz w:val="28"/>
          <w:szCs w:val="28"/>
        </w:rPr>
        <w:t>ие</w:t>
      </w:r>
      <w:r w:rsidRPr="003B059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н</w:t>
      </w:r>
      <w:r w:rsidRPr="003B0592">
        <w:rPr>
          <w:rFonts w:ascii="Times New Roman" w:hAnsi="Times New Roman"/>
          <w:spacing w:val="5"/>
          <w:sz w:val="28"/>
          <w:szCs w:val="28"/>
        </w:rPr>
        <w:t>е</w:t>
      </w:r>
      <w:r w:rsidRPr="003B0592">
        <w:rPr>
          <w:rFonts w:ascii="Times New Roman" w:hAnsi="Times New Roman"/>
          <w:sz w:val="28"/>
          <w:szCs w:val="28"/>
        </w:rPr>
        <w:t>сл</w:t>
      </w:r>
      <w:r w:rsidRPr="003B0592">
        <w:rPr>
          <w:rFonts w:ascii="Times New Roman" w:hAnsi="Times New Roman"/>
          <w:spacing w:val="-5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жн</w:t>
      </w:r>
      <w:r w:rsidRPr="003B0592">
        <w:rPr>
          <w:rFonts w:ascii="Times New Roman" w:hAnsi="Times New Roman"/>
          <w:spacing w:val="4"/>
          <w:sz w:val="28"/>
          <w:szCs w:val="28"/>
        </w:rPr>
        <w:t>ы</w:t>
      </w:r>
      <w:r w:rsidRPr="003B0592">
        <w:rPr>
          <w:rFonts w:ascii="Times New Roman" w:hAnsi="Times New Roman"/>
          <w:sz w:val="28"/>
          <w:szCs w:val="28"/>
        </w:rPr>
        <w:t>х</w:t>
      </w:r>
      <w:r w:rsidRPr="003B0592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и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pacing w:val="4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в</w:t>
      </w:r>
      <w:r w:rsidRPr="003B0592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3"/>
          <w:sz w:val="28"/>
          <w:szCs w:val="28"/>
        </w:rPr>
        <w:t>б</w:t>
      </w:r>
      <w:r w:rsidRPr="003B0592">
        <w:rPr>
          <w:rFonts w:ascii="Times New Roman" w:hAnsi="Times New Roman"/>
          <w:sz w:val="28"/>
          <w:szCs w:val="28"/>
        </w:rPr>
        <w:t>л</w:t>
      </w:r>
      <w:r w:rsidRPr="003B0592">
        <w:rPr>
          <w:rFonts w:ascii="Times New Roman" w:hAnsi="Times New Roman"/>
          <w:spacing w:val="-17"/>
          <w:sz w:val="28"/>
          <w:szCs w:val="28"/>
        </w:rPr>
        <w:t>ю</w:t>
      </w:r>
      <w:r w:rsidRPr="003B0592">
        <w:rPr>
          <w:rFonts w:ascii="Times New Roman" w:hAnsi="Times New Roman"/>
          <w:sz w:val="28"/>
          <w:szCs w:val="28"/>
        </w:rPr>
        <w:t>д</w:t>
      </w:r>
      <w:r w:rsidRPr="003B0592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</w:t>
      </w:r>
      <w:r w:rsidRPr="003B0592">
        <w:rPr>
          <w:rFonts w:ascii="Times New Roman" w:hAnsi="Times New Roman"/>
          <w:spacing w:val="-11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д</w:t>
      </w:r>
      <w:r w:rsidRPr="003B0592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6"/>
          <w:sz w:val="28"/>
          <w:szCs w:val="28"/>
        </w:rPr>
        <w:t>р</w:t>
      </w:r>
      <w:r w:rsidRPr="003B0592">
        <w:rPr>
          <w:rFonts w:ascii="Times New Roman" w:hAnsi="Times New Roman"/>
          <w:sz w:val="28"/>
          <w:szCs w:val="28"/>
        </w:rPr>
        <w:t>у</w:t>
      </w:r>
      <w:r w:rsidRPr="003B0592">
        <w:rPr>
          <w:rFonts w:ascii="Times New Roman" w:hAnsi="Times New Roman"/>
          <w:spacing w:val="-17"/>
          <w:sz w:val="28"/>
          <w:szCs w:val="28"/>
        </w:rPr>
        <w:t>к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pacing w:val="-11"/>
          <w:sz w:val="28"/>
          <w:szCs w:val="28"/>
        </w:rPr>
        <w:t>о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pacing w:val="6"/>
          <w:sz w:val="28"/>
          <w:szCs w:val="28"/>
        </w:rPr>
        <w:t>с</w:t>
      </w:r>
      <w:r w:rsidRPr="003B0592">
        <w:rPr>
          <w:rFonts w:ascii="Times New Roman" w:hAnsi="Times New Roman"/>
          <w:spacing w:val="-2"/>
          <w:sz w:val="28"/>
          <w:szCs w:val="28"/>
        </w:rPr>
        <w:t>тв</w:t>
      </w:r>
      <w:r w:rsidRPr="003B0592">
        <w:rPr>
          <w:rFonts w:ascii="Times New Roman" w:hAnsi="Times New Roman"/>
          <w:spacing w:val="-6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м</w:t>
      </w:r>
      <w:r w:rsidRPr="003B059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учи</w:t>
      </w:r>
      <w:r w:rsidRPr="003B0592">
        <w:rPr>
          <w:rFonts w:ascii="Times New Roman" w:hAnsi="Times New Roman"/>
          <w:spacing w:val="-3"/>
          <w:sz w:val="28"/>
          <w:szCs w:val="28"/>
        </w:rPr>
        <w:t>т</w:t>
      </w:r>
      <w:r w:rsidRPr="003B0592">
        <w:rPr>
          <w:rFonts w:ascii="Times New Roman" w:hAnsi="Times New Roman"/>
          <w:sz w:val="28"/>
          <w:szCs w:val="28"/>
        </w:rPr>
        <w:t>ел</w:t>
      </w:r>
      <w:r w:rsidRPr="003B0592">
        <w:rPr>
          <w:rFonts w:ascii="Times New Roman" w:hAnsi="Times New Roman"/>
          <w:spacing w:val="3"/>
          <w:sz w:val="28"/>
          <w:szCs w:val="28"/>
        </w:rPr>
        <w:t>я</w:t>
      </w:r>
      <w:r w:rsidRPr="003B0592">
        <w:rPr>
          <w:rFonts w:ascii="Times New Roman" w:hAnsi="Times New Roman"/>
          <w:sz w:val="28"/>
          <w:szCs w:val="28"/>
        </w:rPr>
        <w:t>;</w:t>
      </w:r>
      <w:r w:rsidRPr="003B0592">
        <w:rPr>
          <w:rFonts w:ascii="Times New Roman" w:hAnsi="Times New Roman"/>
          <w:w w:val="99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пр</w:t>
      </w:r>
      <w:r w:rsidRPr="003B0592">
        <w:rPr>
          <w:rFonts w:ascii="Times New Roman" w:hAnsi="Times New Roman"/>
          <w:spacing w:val="-5"/>
          <w:sz w:val="28"/>
          <w:szCs w:val="28"/>
        </w:rPr>
        <w:t>е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с</w:t>
      </w:r>
      <w:r w:rsidRPr="003B0592">
        <w:rPr>
          <w:rFonts w:ascii="Times New Roman" w:hAnsi="Times New Roman"/>
          <w:spacing w:val="4"/>
          <w:sz w:val="28"/>
          <w:szCs w:val="28"/>
        </w:rPr>
        <w:t>т</w:t>
      </w:r>
      <w:r w:rsidRPr="003B0592">
        <w:rPr>
          <w:rFonts w:ascii="Times New Roman" w:hAnsi="Times New Roman"/>
          <w:sz w:val="28"/>
          <w:szCs w:val="28"/>
        </w:rPr>
        <w:t>а</w:t>
      </w:r>
      <w:r w:rsidRPr="003B0592">
        <w:rPr>
          <w:rFonts w:ascii="Times New Roman" w:hAnsi="Times New Roman"/>
          <w:spacing w:val="-7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 xml:space="preserve">ления </w:t>
      </w:r>
      <w:r w:rsidRPr="003B059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 xml:space="preserve">о </w:t>
      </w:r>
      <w:r w:rsidRPr="003B059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6"/>
          <w:sz w:val="28"/>
          <w:szCs w:val="28"/>
        </w:rPr>
        <w:t>с</w:t>
      </w:r>
      <w:r w:rsidRPr="003B0592">
        <w:rPr>
          <w:rFonts w:ascii="Times New Roman" w:hAnsi="Times New Roman"/>
          <w:sz w:val="28"/>
          <w:szCs w:val="28"/>
        </w:rPr>
        <w:t>ани</w:t>
      </w:r>
      <w:r w:rsidRPr="003B0592">
        <w:rPr>
          <w:rFonts w:ascii="Times New Roman" w:hAnsi="Times New Roman"/>
          <w:spacing w:val="4"/>
          <w:sz w:val="28"/>
          <w:szCs w:val="28"/>
        </w:rPr>
        <w:t>т</w:t>
      </w:r>
      <w:r w:rsidRPr="003B0592">
        <w:rPr>
          <w:rFonts w:ascii="Times New Roman" w:hAnsi="Times New Roman"/>
          <w:sz w:val="28"/>
          <w:szCs w:val="28"/>
        </w:rPr>
        <w:t>арн</w:t>
      </w:r>
      <w:r w:rsidRPr="003B0592">
        <w:rPr>
          <w:rFonts w:ascii="Times New Roman" w:hAnsi="Times New Roman"/>
          <w:spacing w:val="5"/>
          <w:sz w:val="28"/>
          <w:szCs w:val="28"/>
        </w:rPr>
        <w:t>о</w:t>
      </w:r>
      <w:r w:rsidRPr="003B0592">
        <w:rPr>
          <w:rFonts w:ascii="Times New Roman" w:hAnsi="Times New Roman"/>
          <w:spacing w:val="-2"/>
          <w:sz w:val="28"/>
          <w:szCs w:val="28"/>
        </w:rPr>
        <w:t>-</w:t>
      </w:r>
      <w:r w:rsidRPr="003B0592">
        <w:rPr>
          <w:rFonts w:ascii="Times New Roman" w:hAnsi="Times New Roman"/>
          <w:sz w:val="28"/>
          <w:szCs w:val="28"/>
        </w:rPr>
        <w:t>гигиен</w:t>
      </w:r>
      <w:r w:rsidRPr="003B0592">
        <w:rPr>
          <w:rFonts w:ascii="Times New Roman" w:hAnsi="Times New Roman"/>
          <w:spacing w:val="7"/>
          <w:sz w:val="28"/>
          <w:szCs w:val="28"/>
        </w:rPr>
        <w:t>и</w:t>
      </w:r>
      <w:r w:rsidRPr="003B0592">
        <w:rPr>
          <w:rFonts w:ascii="Times New Roman" w:hAnsi="Times New Roman"/>
          <w:sz w:val="28"/>
          <w:szCs w:val="28"/>
        </w:rPr>
        <w:t>ч</w:t>
      </w:r>
      <w:r w:rsidRPr="003B0592">
        <w:rPr>
          <w:rFonts w:ascii="Times New Roman" w:hAnsi="Times New Roman"/>
          <w:spacing w:val="10"/>
          <w:sz w:val="28"/>
          <w:szCs w:val="28"/>
        </w:rPr>
        <w:t>е</w:t>
      </w:r>
      <w:r w:rsidRPr="003B0592">
        <w:rPr>
          <w:rFonts w:ascii="Times New Roman" w:hAnsi="Times New Roman"/>
          <w:sz w:val="28"/>
          <w:szCs w:val="28"/>
        </w:rPr>
        <w:t>ск</w:t>
      </w:r>
      <w:r w:rsidRPr="003B0592">
        <w:rPr>
          <w:rFonts w:ascii="Times New Roman" w:hAnsi="Times New Roman"/>
          <w:spacing w:val="5"/>
          <w:sz w:val="28"/>
          <w:szCs w:val="28"/>
        </w:rPr>
        <w:t>и</w:t>
      </w:r>
      <w:r w:rsidRPr="003B0592">
        <w:rPr>
          <w:rFonts w:ascii="Times New Roman" w:hAnsi="Times New Roman"/>
          <w:sz w:val="28"/>
          <w:szCs w:val="28"/>
        </w:rPr>
        <w:t xml:space="preserve">х </w:t>
      </w:r>
      <w:r w:rsidRPr="003B059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3"/>
          <w:sz w:val="28"/>
          <w:szCs w:val="28"/>
        </w:rPr>
        <w:t>т</w:t>
      </w:r>
      <w:r w:rsidRPr="003B0592">
        <w:rPr>
          <w:rFonts w:ascii="Times New Roman" w:hAnsi="Times New Roman"/>
          <w:sz w:val="28"/>
          <w:szCs w:val="28"/>
        </w:rPr>
        <w:t>ре</w:t>
      </w:r>
      <w:r w:rsidRPr="003B0592">
        <w:rPr>
          <w:rFonts w:ascii="Times New Roman" w:hAnsi="Times New Roman"/>
          <w:spacing w:val="3"/>
          <w:sz w:val="28"/>
          <w:szCs w:val="28"/>
        </w:rPr>
        <w:t>б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8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а</w:t>
      </w:r>
      <w:r w:rsidRPr="003B0592">
        <w:rPr>
          <w:rFonts w:ascii="Times New Roman" w:hAnsi="Times New Roman"/>
          <w:spacing w:val="5"/>
          <w:sz w:val="28"/>
          <w:szCs w:val="28"/>
        </w:rPr>
        <w:t>н</w:t>
      </w:r>
      <w:r w:rsidRPr="003B0592">
        <w:rPr>
          <w:rFonts w:ascii="Times New Roman" w:hAnsi="Times New Roman"/>
          <w:sz w:val="28"/>
          <w:szCs w:val="28"/>
        </w:rPr>
        <w:t>и</w:t>
      </w:r>
      <w:r w:rsidRPr="003B0592">
        <w:rPr>
          <w:rFonts w:ascii="Times New Roman" w:hAnsi="Times New Roman"/>
          <w:spacing w:val="6"/>
          <w:sz w:val="28"/>
          <w:szCs w:val="28"/>
        </w:rPr>
        <w:t>я</w:t>
      </w:r>
      <w:r w:rsidRPr="003B0592">
        <w:rPr>
          <w:rFonts w:ascii="Times New Roman" w:hAnsi="Times New Roman"/>
          <w:sz w:val="28"/>
          <w:szCs w:val="28"/>
        </w:rPr>
        <w:t xml:space="preserve">х </w:t>
      </w:r>
      <w:r w:rsidRPr="003B059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 xml:space="preserve">к </w:t>
      </w:r>
      <w:r w:rsidRPr="003B059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про</w:t>
      </w:r>
      <w:r w:rsidRPr="003B0592">
        <w:rPr>
          <w:rFonts w:ascii="Times New Roman" w:hAnsi="Times New Roman"/>
          <w:spacing w:val="4"/>
          <w:sz w:val="28"/>
          <w:szCs w:val="28"/>
        </w:rPr>
        <w:t>ц</w:t>
      </w:r>
      <w:r w:rsidRPr="003B0592">
        <w:rPr>
          <w:rFonts w:ascii="Times New Roman" w:hAnsi="Times New Roman"/>
          <w:spacing w:val="6"/>
          <w:sz w:val="28"/>
          <w:szCs w:val="28"/>
        </w:rPr>
        <w:t>е</w:t>
      </w:r>
      <w:r w:rsidRPr="003B0592">
        <w:rPr>
          <w:rFonts w:ascii="Times New Roman" w:hAnsi="Times New Roman"/>
          <w:sz w:val="28"/>
          <w:szCs w:val="28"/>
        </w:rPr>
        <w:t>ссу</w:t>
      </w:r>
      <w:r w:rsidR="00881926">
        <w:rPr>
          <w:rFonts w:ascii="Times New Roman" w:hAnsi="Times New Roman"/>
          <w:sz w:val="28"/>
          <w:szCs w:val="28"/>
        </w:rPr>
        <w:t xml:space="preserve"> </w:t>
      </w:r>
      <w:r w:rsidRPr="00881926">
        <w:rPr>
          <w:rFonts w:ascii="Times New Roman" w:hAnsi="Times New Roman"/>
          <w:sz w:val="28"/>
          <w:szCs w:val="28"/>
        </w:rPr>
        <w:t>при</w:t>
      </w:r>
      <w:r w:rsidRPr="00881926">
        <w:rPr>
          <w:rFonts w:ascii="Times New Roman" w:hAnsi="Times New Roman"/>
          <w:spacing w:val="-5"/>
          <w:sz w:val="28"/>
          <w:szCs w:val="28"/>
        </w:rPr>
        <w:t>г</w:t>
      </w:r>
      <w:r w:rsidRPr="00881926">
        <w:rPr>
          <w:rFonts w:ascii="Times New Roman" w:hAnsi="Times New Roman"/>
          <w:spacing w:val="-6"/>
          <w:sz w:val="28"/>
          <w:szCs w:val="28"/>
        </w:rPr>
        <w:t>о</w:t>
      </w:r>
      <w:r w:rsidRPr="00881926">
        <w:rPr>
          <w:rFonts w:ascii="Times New Roman" w:hAnsi="Times New Roman"/>
          <w:spacing w:val="-8"/>
          <w:sz w:val="28"/>
          <w:szCs w:val="28"/>
        </w:rPr>
        <w:t>т</w:t>
      </w:r>
      <w:r w:rsidRPr="00881926">
        <w:rPr>
          <w:rFonts w:ascii="Times New Roman" w:hAnsi="Times New Roman"/>
          <w:spacing w:val="4"/>
          <w:sz w:val="28"/>
          <w:szCs w:val="28"/>
        </w:rPr>
        <w:t>о</w:t>
      </w:r>
      <w:r w:rsidRPr="00881926">
        <w:rPr>
          <w:rFonts w:ascii="Times New Roman" w:hAnsi="Times New Roman"/>
          <w:spacing w:val="-8"/>
          <w:sz w:val="28"/>
          <w:szCs w:val="28"/>
        </w:rPr>
        <w:t>в</w:t>
      </w:r>
      <w:r w:rsidRPr="00881926">
        <w:rPr>
          <w:rFonts w:ascii="Times New Roman" w:hAnsi="Times New Roman"/>
          <w:sz w:val="28"/>
          <w:szCs w:val="28"/>
        </w:rPr>
        <w:t>ле</w:t>
      </w:r>
      <w:r w:rsidRPr="00881926">
        <w:rPr>
          <w:rFonts w:ascii="Times New Roman" w:hAnsi="Times New Roman"/>
          <w:spacing w:val="6"/>
          <w:sz w:val="28"/>
          <w:szCs w:val="28"/>
        </w:rPr>
        <w:t>н</w:t>
      </w:r>
      <w:r w:rsidRPr="00881926">
        <w:rPr>
          <w:rFonts w:ascii="Times New Roman" w:hAnsi="Times New Roman"/>
          <w:sz w:val="28"/>
          <w:szCs w:val="28"/>
        </w:rPr>
        <w:t xml:space="preserve">ия </w:t>
      </w:r>
      <w:r w:rsidRPr="00881926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81926">
        <w:rPr>
          <w:rFonts w:ascii="Times New Roman" w:hAnsi="Times New Roman"/>
          <w:sz w:val="28"/>
          <w:szCs w:val="28"/>
        </w:rPr>
        <w:t>пищ</w:t>
      </w:r>
      <w:r w:rsidRPr="00881926">
        <w:rPr>
          <w:rFonts w:ascii="Times New Roman" w:hAnsi="Times New Roman"/>
          <w:spacing w:val="1"/>
          <w:sz w:val="28"/>
          <w:szCs w:val="28"/>
        </w:rPr>
        <w:t>и</w:t>
      </w:r>
      <w:r w:rsidRPr="00881926">
        <w:rPr>
          <w:rFonts w:ascii="Times New Roman" w:hAnsi="Times New Roman"/>
          <w:sz w:val="28"/>
          <w:szCs w:val="28"/>
        </w:rPr>
        <w:t xml:space="preserve">; </w:t>
      </w:r>
      <w:r w:rsidRPr="00881926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881926">
        <w:rPr>
          <w:rFonts w:ascii="Times New Roman" w:hAnsi="Times New Roman"/>
          <w:sz w:val="28"/>
          <w:szCs w:val="28"/>
        </w:rPr>
        <w:t>со</w:t>
      </w:r>
      <w:r w:rsidRPr="00881926">
        <w:rPr>
          <w:rFonts w:ascii="Times New Roman" w:hAnsi="Times New Roman"/>
          <w:spacing w:val="-2"/>
          <w:sz w:val="28"/>
          <w:szCs w:val="28"/>
        </w:rPr>
        <w:t>б</w:t>
      </w:r>
      <w:r w:rsidRPr="00881926">
        <w:rPr>
          <w:rFonts w:ascii="Times New Roman" w:hAnsi="Times New Roman"/>
          <w:sz w:val="28"/>
          <w:szCs w:val="28"/>
        </w:rPr>
        <w:t>л</w:t>
      </w:r>
      <w:r w:rsidRPr="00881926">
        <w:rPr>
          <w:rFonts w:ascii="Times New Roman" w:hAnsi="Times New Roman"/>
          <w:spacing w:val="-17"/>
          <w:sz w:val="28"/>
          <w:szCs w:val="28"/>
        </w:rPr>
        <w:t>ю</w:t>
      </w:r>
      <w:r w:rsidRPr="00881926">
        <w:rPr>
          <w:rFonts w:ascii="Times New Roman" w:hAnsi="Times New Roman"/>
          <w:spacing w:val="2"/>
          <w:sz w:val="28"/>
          <w:szCs w:val="28"/>
        </w:rPr>
        <w:t>д</w:t>
      </w:r>
      <w:r w:rsidRPr="00881926">
        <w:rPr>
          <w:rFonts w:ascii="Times New Roman" w:hAnsi="Times New Roman"/>
          <w:sz w:val="28"/>
          <w:szCs w:val="28"/>
        </w:rPr>
        <w:t xml:space="preserve">ение </w:t>
      </w:r>
      <w:r w:rsidRPr="00881926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81926">
        <w:rPr>
          <w:rFonts w:ascii="Times New Roman" w:hAnsi="Times New Roman"/>
          <w:spacing w:val="3"/>
          <w:sz w:val="28"/>
          <w:szCs w:val="28"/>
        </w:rPr>
        <w:t>т</w:t>
      </w:r>
      <w:r w:rsidRPr="00881926">
        <w:rPr>
          <w:rFonts w:ascii="Times New Roman" w:hAnsi="Times New Roman"/>
          <w:sz w:val="28"/>
          <w:szCs w:val="28"/>
        </w:rPr>
        <w:t>р</w:t>
      </w:r>
      <w:r w:rsidRPr="00881926">
        <w:rPr>
          <w:rFonts w:ascii="Times New Roman" w:hAnsi="Times New Roman"/>
          <w:spacing w:val="6"/>
          <w:sz w:val="28"/>
          <w:szCs w:val="28"/>
        </w:rPr>
        <w:t>е</w:t>
      </w:r>
      <w:r w:rsidRPr="00881926">
        <w:rPr>
          <w:rFonts w:ascii="Times New Roman" w:hAnsi="Times New Roman"/>
          <w:spacing w:val="2"/>
          <w:sz w:val="28"/>
          <w:szCs w:val="28"/>
        </w:rPr>
        <w:t>б</w:t>
      </w:r>
      <w:r w:rsidRPr="00881926">
        <w:rPr>
          <w:rFonts w:ascii="Times New Roman" w:hAnsi="Times New Roman"/>
          <w:sz w:val="28"/>
          <w:szCs w:val="28"/>
        </w:rPr>
        <w:t>о</w:t>
      </w:r>
      <w:r w:rsidRPr="00881926">
        <w:rPr>
          <w:rFonts w:ascii="Times New Roman" w:hAnsi="Times New Roman"/>
          <w:spacing w:val="-8"/>
          <w:sz w:val="28"/>
          <w:szCs w:val="28"/>
        </w:rPr>
        <w:t>в</w:t>
      </w:r>
      <w:r w:rsidRPr="00881926">
        <w:rPr>
          <w:rFonts w:ascii="Times New Roman" w:hAnsi="Times New Roman"/>
          <w:sz w:val="28"/>
          <w:szCs w:val="28"/>
        </w:rPr>
        <w:t xml:space="preserve">аний </w:t>
      </w:r>
      <w:r w:rsidRPr="00881926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881926">
        <w:rPr>
          <w:rFonts w:ascii="Times New Roman" w:hAnsi="Times New Roman"/>
          <w:spacing w:val="3"/>
          <w:sz w:val="28"/>
          <w:szCs w:val="28"/>
        </w:rPr>
        <w:t>т</w:t>
      </w:r>
      <w:r w:rsidRPr="00881926">
        <w:rPr>
          <w:rFonts w:ascii="Times New Roman" w:hAnsi="Times New Roman"/>
          <w:sz w:val="28"/>
          <w:szCs w:val="28"/>
        </w:rPr>
        <w:t>е</w:t>
      </w:r>
      <w:r w:rsidRPr="00881926">
        <w:rPr>
          <w:rFonts w:ascii="Times New Roman" w:hAnsi="Times New Roman"/>
          <w:spacing w:val="-5"/>
          <w:sz w:val="28"/>
          <w:szCs w:val="28"/>
        </w:rPr>
        <w:t>х</w:t>
      </w:r>
      <w:r w:rsidRPr="00881926">
        <w:rPr>
          <w:rFonts w:ascii="Times New Roman" w:hAnsi="Times New Roman"/>
          <w:sz w:val="28"/>
          <w:szCs w:val="28"/>
        </w:rPr>
        <w:t>н</w:t>
      </w:r>
      <w:r w:rsidRPr="00881926">
        <w:rPr>
          <w:rFonts w:ascii="Times New Roman" w:hAnsi="Times New Roman"/>
          <w:spacing w:val="4"/>
          <w:sz w:val="28"/>
          <w:szCs w:val="28"/>
        </w:rPr>
        <w:t>и</w:t>
      </w:r>
      <w:r w:rsidRPr="00881926">
        <w:rPr>
          <w:rFonts w:ascii="Times New Roman" w:hAnsi="Times New Roman"/>
          <w:sz w:val="28"/>
          <w:szCs w:val="28"/>
        </w:rPr>
        <w:t xml:space="preserve">ки </w:t>
      </w:r>
      <w:r w:rsidRPr="00881926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881926">
        <w:rPr>
          <w:rFonts w:ascii="Times New Roman" w:hAnsi="Times New Roman"/>
          <w:spacing w:val="-3"/>
          <w:sz w:val="28"/>
          <w:szCs w:val="28"/>
        </w:rPr>
        <w:t>б</w:t>
      </w:r>
      <w:r w:rsidRPr="00881926">
        <w:rPr>
          <w:rFonts w:ascii="Times New Roman" w:hAnsi="Times New Roman"/>
          <w:spacing w:val="6"/>
          <w:sz w:val="28"/>
          <w:szCs w:val="28"/>
        </w:rPr>
        <w:t>е</w:t>
      </w:r>
      <w:r w:rsidRPr="00881926">
        <w:rPr>
          <w:rFonts w:ascii="Times New Roman" w:hAnsi="Times New Roman"/>
          <w:sz w:val="28"/>
          <w:szCs w:val="28"/>
        </w:rPr>
        <w:t>зопасн</w:t>
      </w:r>
      <w:r w:rsidRPr="00881926">
        <w:rPr>
          <w:rFonts w:ascii="Times New Roman" w:hAnsi="Times New Roman"/>
          <w:spacing w:val="7"/>
          <w:sz w:val="28"/>
          <w:szCs w:val="28"/>
        </w:rPr>
        <w:t>о</w:t>
      </w:r>
      <w:r w:rsidRPr="00881926">
        <w:rPr>
          <w:rFonts w:ascii="Times New Roman" w:hAnsi="Times New Roman"/>
          <w:sz w:val="28"/>
          <w:szCs w:val="28"/>
        </w:rPr>
        <w:t>с</w:t>
      </w:r>
      <w:r w:rsidRPr="00881926">
        <w:rPr>
          <w:rFonts w:ascii="Times New Roman" w:hAnsi="Times New Roman"/>
          <w:spacing w:val="-1"/>
          <w:sz w:val="28"/>
          <w:szCs w:val="28"/>
        </w:rPr>
        <w:t>т</w:t>
      </w:r>
      <w:r w:rsidRPr="00881926">
        <w:rPr>
          <w:rFonts w:ascii="Times New Roman" w:hAnsi="Times New Roman"/>
          <w:sz w:val="28"/>
          <w:szCs w:val="28"/>
        </w:rPr>
        <w:t xml:space="preserve">и </w:t>
      </w:r>
      <w:r w:rsidRPr="00881926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881926">
        <w:rPr>
          <w:rFonts w:ascii="Times New Roman" w:hAnsi="Times New Roman"/>
          <w:spacing w:val="4"/>
          <w:sz w:val="28"/>
          <w:szCs w:val="28"/>
        </w:rPr>
        <w:t>п</w:t>
      </w:r>
      <w:r w:rsidRPr="00881926">
        <w:rPr>
          <w:rFonts w:ascii="Times New Roman" w:hAnsi="Times New Roman"/>
          <w:sz w:val="28"/>
          <w:szCs w:val="28"/>
        </w:rPr>
        <w:t>ри</w:t>
      </w:r>
      <w:r w:rsidRPr="00881926">
        <w:rPr>
          <w:rFonts w:ascii="Times New Roman" w:hAnsi="Times New Roman"/>
          <w:w w:val="99"/>
          <w:sz w:val="28"/>
          <w:szCs w:val="28"/>
        </w:rPr>
        <w:t xml:space="preserve"> </w:t>
      </w:r>
      <w:r w:rsidRPr="00881926">
        <w:rPr>
          <w:rFonts w:ascii="Times New Roman" w:hAnsi="Times New Roman"/>
          <w:sz w:val="28"/>
          <w:szCs w:val="28"/>
        </w:rPr>
        <w:t>при</w:t>
      </w:r>
      <w:r w:rsidRPr="00881926">
        <w:rPr>
          <w:rFonts w:ascii="Times New Roman" w:hAnsi="Times New Roman"/>
          <w:spacing w:val="-5"/>
          <w:sz w:val="28"/>
          <w:szCs w:val="28"/>
        </w:rPr>
        <w:t>г</w:t>
      </w:r>
      <w:r w:rsidRPr="00881926">
        <w:rPr>
          <w:rFonts w:ascii="Times New Roman" w:hAnsi="Times New Roman"/>
          <w:spacing w:val="-6"/>
          <w:sz w:val="28"/>
          <w:szCs w:val="28"/>
        </w:rPr>
        <w:t>о</w:t>
      </w:r>
      <w:r w:rsidRPr="00881926">
        <w:rPr>
          <w:rFonts w:ascii="Times New Roman" w:hAnsi="Times New Roman"/>
          <w:spacing w:val="-8"/>
          <w:sz w:val="28"/>
          <w:szCs w:val="28"/>
        </w:rPr>
        <w:t>т</w:t>
      </w:r>
      <w:r w:rsidRPr="00881926">
        <w:rPr>
          <w:rFonts w:ascii="Times New Roman" w:hAnsi="Times New Roman"/>
          <w:spacing w:val="4"/>
          <w:sz w:val="28"/>
          <w:szCs w:val="28"/>
        </w:rPr>
        <w:t>о</w:t>
      </w:r>
      <w:r w:rsidRPr="00881926">
        <w:rPr>
          <w:rFonts w:ascii="Times New Roman" w:hAnsi="Times New Roman"/>
          <w:spacing w:val="-8"/>
          <w:sz w:val="28"/>
          <w:szCs w:val="28"/>
        </w:rPr>
        <w:t>в</w:t>
      </w:r>
      <w:r w:rsidRPr="00881926">
        <w:rPr>
          <w:rFonts w:ascii="Times New Roman" w:hAnsi="Times New Roman"/>
          <w:sz w:val="28"/>
          <w:szCs w:val="28"/>
        </w:rPr>
        <w:t>ле</w:t>
      </w:r>
      <w:r w:rsidRPr="00881926">
        <w:rPr>
          <w:rFonts w:ascii="Times New Roman" w:hAnsi="Times New Roman"/>
          <w:spacing w:val="6"/>
          <w:sz w:val="28"/>
          <w:szCs w:val="28"/>
        </w:rPr>
        <w:t>н</w:t>
      </w:r>
      <w:r w:rsidRPr="00881926">
        <w:rPr>
          <w:rFonts w:ascii="Times New Roman" w:hAnsi="Times New Roman"/>
          <w:sz w:val="28"/>
          <w:szCs w:val="28"/>
        </w:rPr>
        <w:t>ии</w:t>
      </w:r>
      <w:r w:rsidRPr="00881926">
        <w:rPr>
          <w:rFonts w:ascii="Times New Roman" w:hAnsi="Times New Roman"/>
          <w:spacing w:val="-21"/>
          <w:sz w:val="28"/>
          <w:szCs w:val="28"/>
        </w:rPr>
        <w:t xml:space="preserve"> </w:t>
      </w:r>
      <w:r w:rsidRPr="00881926">
        <w:rPr>
          <w:rFonts w:ascii="Times New Roman" w:hAnsi="Times New Roman"/>
          <w:sz w:val="28"/>
          <w:szCs w:val="28"/>
        </w:rPr>
        <w:t>пищ</w:t>
      </w:r>
      <w:r w:rsidRPr="00881926">
        <w:rPr>
          <w:rFonts w:ascii="Times New Roman" w:hAnsi="Times New Roman"/>
          <w:spacing w:val="1"/>
          <w:sz w:val="28"/>
          <w:szCs w:val="28"/>
        </w:rPr>
        <w:t>и</w:t>
      </w:r>
      <w:r w:rsidRPr="00881926">
        <w:rPr>
          <w:rFonts w:ascii="Times New Roman" w:hAnsi="Times New Roman"/>
          <w:sz w:val="28"/>
          <w:szCs w:val="28"/>
        </w:rPr>
        <w:t>;</w:t>
      </w:r>
    </w:p>
    <w:p w:rsidR="003B0592" w:rsidRPr="003B0592" w:rsidRDefault="003B0592" w:rsidP="00881926">
      <w:pPr>
        <w:pStyle w:val="a5"/>
        <w:numPr>
          <w:ilvl w:val="0"/>
          <w:numId w:val="5"/>
        </w:numPr>
        <w:kinsoku w:val="0"/>
        <w:overflowPunct w:val="0"/>
        <w:spacing w:before="6" w:after="0" w:line="240" w:lineRule="auto"/>
        <w:ind w:right="116" w:hanging="578"/>
        <w:jc w:val="both"/>
        <w:rPr>
          <w:rFonts w:ascii="Times New Roman" w:hAnsi="Times New Roman"/>
          <w:sz w:val="28"/>
          <w:szCs w:val="28"/>
        </w:rPr>
      </w:pPr>
      <w:r w:rsidRPr="003B0592">
        <w:rPr>
          <w:rFonts w:ascii="Times New Roman" w:hAnsi="Times New Roman"/>
          <w:sz w:val="28"/>
          <w:szCs w:val="28"/>
        </w:rPr>
        <w:t>знание</w:t>
      </w:r>
      <w:r w:rsidRPr="003B059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8"/>
          <w:sz w:val="28"/>
          <w:szCs w:val="28"/>
        </w:rPr>
        <w:t>т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ел</w:t>
      </w:r>
      <w:r w:rsidRPr="003B0592">
        <w:rPr>
          <w:rFonts w:ascii="Times New Roman" w:hAnsi="Times New Roman"/>
          <w:spacing w:val="-1"/>
          <w:sz w:val="28"/>
          <w:szCs w:val="28"/>
        </w:rPr>
        <w:t>ь</w:t>
      </w:r>
      <w:r w:rsidRPr="003B0592">
        <w:rPr>
          <w:rFonts w:ascii="Times New Roman" w:hAnsi="Times New Roman"/>
          <w:sz w:val="28"/>
          <w:szCs w:val="28"/>
        </w:rPr>
        <w:t>н</w:t>
      </w:r>
      <w:r w:rsidRPr="003B0592">
        <w:rPr>
          <w:rFonts w:ascii="Times New Roman" w:hAnsi="Times New Roman"/>
          <w:spacing w:val="4"/>
          <w:sz w:val="28"/>
          <w:szCs w:val="28"/>
        </w:rPr>
        <w:t>ы</w:t>
      </w:r>
      <w:r w:rsidRPr="003B0592">
        <w:rPr>
          <w:rFonts w:ascii="Times New Roman" w:hAnsi="Times New Roman"/>
          <w:sz w:val="28"/>
          <w:szCs w:val="28"/>
        </w:rPr>
        <w:t>х</w:t>
      </w:r>
      <w:r w:rsidRPr="003B059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и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pacing w:val="4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в</w:t>
      </w:r>
      <w:r w:rsidRPr="003B059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11"/>
          <w:sz w:val="28"/>
          <w:szCs w:val="28"/>
        </w:rPr>
        <w:t>о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еж</w:t>
      </w:r>
      <w:r w:rsidRPr="003B0592">
        <w:rPr>
          <w:rFonts w:ascii="Times New Roman" w:hAnsi="Times New Roman"/>
          <w:spacing w:val="3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ы</w:t>
      </w:r>
      <w:r w:rsidRPr="003B059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и</w:t>
      </w:r>
      <w:r w:rsidRPr="003B059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3"/>
          <w:sz w:val="28"/>
          <w:szCs w:val="28"/>
        </w:rPr>
        <w:t>б</w:t>
      </w:r>
      <w:r w:rsidRPr="003B0592">
        <w:rPr>
          <w:rFonts w:ascii="Times New Roman" w:hAnsi="Times New Roman"/>
          <w:sz w:val="28"/>
          <w:szCs w:val="28"/>
        </w:rPr>
        <w:t>у</w:t>
      </w:r>
      <w:r w:rsidRPr="003B0592">
        <w:rPr>
          <w:rFonts w:ascii="Times New Roman" w:hAnsi="Times New Roman"/>
          <w:spacing w:val="-3"/>
          <w:sz w:val="28"/>
          <w:szCs w:val="28"/>
        </w:rPr>
        <w:t>в</w:t>
      </w:r>
      <w:r w:rsidRPr="003B0592">
        <w:rPr>
          <w:rFonts w:ascii="Times New Roman" w:hAnsi="Times New Roman"/>
          <w:spacing w:val="-1"/>
          <w:sz w:val="28"/>
          <w:szCs w:val="28"/>
        </w:rPr>
        <w:t>и</w:t>
      </w:r>
      <w:r w:rsidRPr="003B0592">
        <w:rPr>
          <w:rFonts w:ascii="Times New Roman" w:hAnsi="Times New Roman"/>
          <w:sz w:val="28"/>
          <w:szCs w:val="28"/>
        </w:rPr>
        <w:t>,</w:t>
      </w:r>
      <w:r w:rsidRPr="003B059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не</w:t>
      </w:r>
      <w:r w:rsidRPr="003B0592">
        <w:rPr>
          <w:rFonts w:ascii="Times New Roman" w:hAnsi="Times New Roman"/>
          <w:spacing w:val="-16"/>
          <w:sz w:val="28"/>
          <w:szCs w:val="28"/>
        </w:rPr>
        <w:t>к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8"/>
          <w:sz w:val="28"/>
          <w:szCs w:val="28"/>
        </w:rPr>
        <w:t>т</w:t>
      </w:r>
      <w:r w:rsidRPr="003B0592">
        <w:rPr>
          <w:rFonts w:ascii="Times New Roman" w:hAnsi="Times New Roman"/>
          <w:sz w:val="28"/>
          <w:szCs w:val="28"/>
        </w:rPr>
        <w:t>ор</w:t>
      </w:r>
      <w:r w:rsidRPr="003B0592">
        <w:rPr>
          <w:rFonts w:ascii="Times New Roman" w:hAnsi="Times New Roman"/>
          <w:spacing w:val="5"/>
          <w:sz w:val="28"/>
          <w:szCs w:val="28"/>
        </w:rPr>
        <w:t>ы</w:t>
      </w:r>
      <w:r w:rsidRPr="003B0592">
        <w:rPr>
          <w:rFonts w:ascii="Times New Roman" w:hAnsi="Times New Roman"/>
          <w:sz w:val="28"/>
          <w:szCs w:val="28"/>
        </w:rPr>
        <w:t>х</w:t>
      </w:r>
      <w:r w:rsidRPr="003B059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пра</w:t>
      </w:r>
      <w:r w:rsidRPr="003B0592">
        <w:rPr>
          <w:rFonts w:ascii="Times New Roman" w:hAnsi="Times New Roman"/>
          <w:spacing w:val="4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ил</w:t>
      </w:r>
      <w:r w:rsidRPr="003B059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у</w:t>
      </w:r>
      <w:r w:rsidRPr="003B0592">
        <w:rPr>
          <w:rFonts w:ascii="Times New Roman" w:hAnsi="Times New Roman"/>
          <w:spacing w:val="-16"/>
          <w:sz w:val="28"/>
          <w:szCs w:val="28"/>
        </w:rPr>
        <w:t>х</w:t>
      </w:r>
      <w:r w:rsidRPr="003B0592">
        <w:rPr>
          <w:rFonts w:ascii="Times New Roman" w:hAnsi="Times New Roman"/>
          <w:spacing w:val="-11"/>
          <w:sz w:val="28"/>
          <w:szCs w:val="28"/>
        </w:rPr>
        <w:t>о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а</w:t>
      </w:r>
      <w:r w:rsidRPr="003B059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за</w:t>
      </w:r>
      <w:r w:rsidRPr="003B0592">
        <w:rPr>
          <w:rFonts w:ascii="Times New Roman" w:hAnsi="Times New Roman"/>
          <w:w w:val="99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ним</w:t>
      </w:r>
      <w:r w:rsidRPr="003B0592">
        <w:rPr>
          <w:rFonts w:ascii="Times New Roman" w:hAnsi="Times New Roman"/>
          <w:spacing w:val="1"/>
          <w:sz w:val="28"/>
          <w:szCs w:val="28"/>
        </w:rPr>
        <w:t>и</w:t>
      </w:r>
      <w:r w:rsidRPr="003B0592">
        <w:rPr>
          <w:rFonts w:ascii="Times New Roman" w:hAnsi="Times New Roman"/>
          <w:sz w:val="28"/>
          <w:szCs w:val="28"/>
        </w:rPr>
        <w:t>;</w:t>
      </w:r>
      <w:r w:rsidRPr="003B0592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со</w:t>
      </w:r>
      <w:r w:rsidRPr="003B0592">
        <w:rPr>
          <w:rFonts w:ascii="Times New Roman" w:hAnsi="Times New Roman"/>
          <w:spacing w:val="-2"/>
          <w:sz w:val="28"/>
          <w:szCs w:val="28"/>
        </w:rPr>
        <w:t>б</w:t>
      </w:r>
      <w:r w:rsidRPr="003B0592">
        <w:rPr>
          <w:rFonts w:ascii="Times New Roman" w:hAnsi="Times New Roman"/>
          <w:sz w:val="28"/>
          <w:szCs w:val="28"/>
        </w:rPr>
        <w:t>л</w:t>
      </w:r>
      <w:r w:rsidRPr="003B0592">
        <w:rPr>
          <w:rFonts w:ascii="Times New Roman" w:hAnsi="Times New Roman"/>
          <w:spacing w:val="-17"/>
          <w:sz w:val="28"/>
          <w:szCs w:val="28"/>
        </w:rPr>
        <w:t>ю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ение</w:t>
      </w:r>
      <w:r w:rsidRPr="003B0592">
        <w:rPr>
          <w:rFonts w:ascii="Times New Roman" w:hAnsi="Times New Roman"/>
          <w:spacing w:val="-7"/>
          <w:sz w:val="28"/>
          <w:szCs w:val="28"/>
        </w:rPr>
        <w:t xml:space="preserve"> у</w:t>
      </w:r>
      <w:r w:rsidRPr="003B0592">
        <w:rPr>
          <w:rFonts w:ascii="Times New Roman" w:hAnsi="Times New Roman"/>
          <w:sz w:val="28"/>
          <w:szCs w:val="28"/>
        </w:rPr>
        <w:t>с</w:t>
      </w:r>
      <w:r w:rsidRPr="003B0592">
        <w:rPr>
          <w:rFonts w:ascii="Times New Roman" w:hAnsi="Times New Roman"/>
          <w:spacing w:val="-1"/>
          <w:sz w:val="28"/>
          <w:szCs w:val="28"/>
        </w:rPr>
        <w:t>в</w:t>
      </w:r>
      <w:r w:rsidRPr="003B0592">
        <w:rPr>
          <w:rFonts w:ascii="Times New Roman" w:hAnsi="Times New Roman"/>
          <w:spacing w:val="4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енн</w:t>
      </w:r>
      <w:r w:rsidRPr="003B0592">
        <w:rPr>
          <w:rFonts w:ascii="Times New Roman" w:hAnsi="Times New Roman"/>
          <w:spacing w:val="5"/>
          <w:sz w:val="28"/>
          <w:szCs w:val="28"/>
        </w:rPr>
        <w:t>ы</w:t>
      </w:r>
      <w:r w:rsidRPr="003B0592">
        <w:rPr>
          <w:rFonts w:ascii="Times New Roman" w:hAnsi="Times New Roman"/>
          <w:sz w:val="28"/>
          <w:szCs w:val="28"/>
        </w:rPr>
        <w:t>х</w:t>
      </w:r>
      <w:r w:rsidRPr="003B0592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пр</w:t>
      </w:r>
      <w:r w:rsidRPr="003B0592">
        <w:rPr>
          <w:rFonts w:ascii="Times New Roman" w:hAnsi="Times New Roman"/>
          <w:spacing w:val="5"/>
          <w:sz w:val="28"/>
          <w:szCs w:val="28"/>
        </w:rPr>
        <w:t>а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ил</w:t>
      </w:r>
      <w:r w:rsidRPr="003B0592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в</w:t>
      </w:r>
      <w:r w:rsidRPr="003B0592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4"/>
          <w:sz w:val="28"/>
          <w:szCs w:val="28"/>
        </w:rPr>
        <w:t>п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pacing w:val="6"/>
          <w:sz w:val="28"/>
          <w:szCs w:val="28"/>
        </w:rPr>
        <w:t>с</w:t>
      </w:r>
      <w:r w:rsidRPr="003B0592">
        <w:rPr>
          <w:rFonts w:ascii="Times New Roman" w:hAnsi="Times New Roman"/>
          <w:spacing w:val="-5"/>
          <w:sz w:val="28"/>
          <w:szCs w:val="28"/>
        </w:rPr>
        <w:t>е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не</w:t>
      </w:r>
      <w:r w:rsidRPr="003B0592">
        <w:rPr>
          <w:rFonts w:ascii="Times New Roman" w:hAnsi="Times New Roman"/>
          <w:spacing w:val="-1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ной</w:t>
      </w:r>
      <w:r w:rsidRPr="003B0592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жиз</w:t>
      </w:r>
      <w:r w:rsidRPr="003B0592">
        <w:rPr>
          <w:rFonts w:ascii="Times New Roman" w:hAnsi="Times New Roman"/>
          <w:spacing w:val="4"/>
          <w:sz w:val="28"/>
          <w:szCs w:val="28"/>
        </w:rPr>
        <w:t>н</w:t>
      </w:r>
      <w:r w:rsidRPr="003B0592">
        <w:rPr>
          <w:rFonts w:ascii="Times New Roman" w:hAnsi="Times New Roman"/>
          <w:spacing w:val="-1"/>
          <w:sz w:val="28"/>
          <w:szCs w:val="28"/>
        </w:rPr>
        <w:t>и</w:t>
      </w:r>
      <w:r w:rsidRPr="003B0592">
        <w:rPr>
          <w:rFonts w:ascii="Times New Roman" w:hAnsi="Times New Roman"/>
          <w:sz w:val="28"/>
          <w:szCs w:val="28"/>
        </w:rPr>
        <w:t>;</w:t>
      </w:r>
    </w:p>
    <w:p w:rsidR="003B0592" w:rsidRPr="003B0592" w:rsidRDefault="003B0592" w:rsidP="00881926">
      <w:pPr>
        <w:pStyle w:val="a5"/>
        <w:numPr>
          <w:ilvl w:val="0"/>
          <w:numId w:val="5"/>
        </w:numPr>
        <w:kinsoku w:val="0"/>
        <w:overflowPunct w:val="0"/>
        <w:spacing w:before="10" w:after="0" w:line="240" w:lineRule="auto"/>
        <w:ind w:right="115" w:hanging="578"/>
        <w:jc w:val="both"/>
        <w:rPr>
          <w:rFonts w:ascii="Times New Roman" w:hAnsi="Times New Roman"/>
          <w:sz w:val="28"/>
          <w:szCs w:val="28"/>
        </w:rPr>
      </w:pPr>
      <w:r w:rsidRPr="003B0592">
        <w:rPr>
          <w:rFonts w:ascii="Times New Roman" w:hAnsi="Times New Roman"/>
          <w:sz w:val="28"/>
          <w:szCs w:val="28"/>
        </w:rPr>
        <w:t>знание</w:t>
      </w:r>
      <w:r w:rsidRPr="003B059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пра</w:t>
      </w:r>
      <w:r w:rsidRPr="003B0592">
        <w:rPr>
          <w:rFonts w:ascii="Times New Roman" w:hAnsi="Times New Roman"/>
          <w:spacing w:val="-1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ил</w:t>
      </w:r>
      <w:r w:rsidRPr="003B059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личной</w:t>
      </w:r>
      <w:r w:rsidRPr="003B059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гигиены</w:t>
      </w:r>
      <w:r w:rsidRPr="003B059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и</w:t>
      </w:r>
      <w:r w:rsidRPr="003B059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 xml:space="preserve">их  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ып</w:t>
      </w:r>
      <w:r w:rsidRPr="003B0592">
        <w:rPr>
          <w:rFonts w:ascii="Times New Roman" w:hAnsi="Times New Roman"/>
          <w:spacing w:val="-6"/>
          <w:sz w:val="28"/>
          <w:szCs w:val="28"/>
        </w:rPr>
        <w:t>о</w:t>
      </w:r>
      <w:r w:rsidRPr="003B0592">
        <w:rPr>
          <w:rFonts w:ascii="Times New Roman" w:hAnsi="Times New Roman"/>
          <w:spacing w:val="5"/>
          <w:sz w:val="28"/>
          <w:szCs w:val="28"/>
        </w:rPr>
        <w:t>л</w:t>
      </w:r>
      <w:r w:rsidRPr="003B0592">
        <w:rPr>
          <w:rFonts w:ascii="Times New Roman" w:hAnsi="Times New Roman"/>
          <w:sz w:val="28"/>
          <w:szCs w:val="28"/>
        </w:rPr>
        <w:t>нение</w:t>
      </w:r>
      <w:r w:rsidRPr="003B059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</w:t>
      </w:r>
      <w:r w:rsidRPr="003B0592">
        <w:rPr>
          <w:rFonts w:ascii="Times New Roman" w:hAnsi="Times New Roman"/>
          <w:spacing w:val="-11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д</w:t>
      </w:r>
      <w:r w:rsidRPr="003B059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6"/>
          <w:sz w:val="28"/>
          <w:szCs w:val="28"/>
        </w:rPr>
        <w:t>р</w:t>
      </w:r>
      <w:r w:rsidRPr="003B0592">
        <w:rPr>
          <w:rFonts w:ascii="Times New Roman" w:hAnsi="Times New Roman"/>
          <w:sz w:val="28"/>
          <w:szCs w:val="28"/>
        </w:rPr>
        <w:t>у</w:t>
      </w:r>
      <w:r w:rsidRPr="003B0592">
        <w:rPr>
          <w:rFonts w:ascii="Times New Roman" w:hAnsi="Times New Roman"/>
          <w:spacing w:val="-17"/>
          <w:sz w:val="28"/>
          <w:szCs w:val="28"/>
        </w:rPr>
        <w:t>к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pacing w:val="-11"/>
          <w:sz w:val="28"/>
          <w:szCs w:val="28"/>
        </w:rPr>
        <w:t>о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с</w:t>
      </w:r>
      <w:r w:rsidRPr="003B0592">
        <w:rPr>
          <w:rFonts w:ascii="Times New Roman" w:hAnsi="Times New Roman"/>
          <w:spacing w:val="4"/>
          <w:sz w:val="28"/>
          <w:szCs w:val="28"/>
        </w:rPr>
        <w:t>т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pacing w:val="-6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м</w:t>
      </w:r>
      <w:r w:rsidRPr="003B0592">
        <w:rPr>
          <w:rFonts w:ascii="Times New Roman" w:hAnsi="Times New Roman"/>
          <w:w w:val="99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зр</w:t>
      </w:r>
      <w:r w:rsidRPr="003B0592">
        <w:rPr>
          <w:rFonts w:ascii="Times New Roman" w:hAnsi="Times New Roman"/>
          <w:spacing w:val="5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с</w:t>
      </w:r>
      <w:r w:rsidRPr="003B0592">
        <w:rPr>
          <w:rFonts w:ascii="Times New Roman" w:hAnsi="Times New Roman"/>
          <w:spacing w:val="6"/>
          <w:sz w:val="28"/>
          <w:szCs w:val="28"/>
        </w:rPr>
        <w:t>л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5"/>
          <w:sz w:val="28"/>
          <w:szCs w:val="28"/>
        </w:rPr>
        <w:t>г</w:t>
      </w:r>
      <w:r w:rsidRPr="003B0592">
        <w:rPr>
          <w:rFonts w:ascii="Times New Roman" w:hAnsi="Times New Roman"/>
          <w:sz w:val="28"/>
          <w:szCs w:val="28"/>
        </w:rPr>
        <w:t>о;</w:t>
      </w:r>
    </w:p>
    <w:p w:rsidR="003B0592" w:rsidRPr="00881926" w:rsidRDefault="003B0592" w:rsidP="00881926">
      <w:pPr>
        <w:pStyle w:val="a5"/>
        <w:numPr>
          <w:ilvl w:val="0"/>
          <w:numId w:val="5"/>
        </w:numPr>
        <w:kinsoku w:val="0"/>
        <w:overflowPunct w:val="0"/>
        <w:spacing w:before="8" w:after="0" w:line="240" w:lineRule="auto"/>
        <w:ind w:right="115" w:hanging="578"/>
        <w:rPr>
          <w:rFonts w:ascii="Times New Roman" w:hAnsi="Times New Roman"/>
          <w:sz w:val="28"/>
          <w:szCs w:val="28"/>
        </w:rPr>
      </w:pPr>
      <w:r w:rsidRPr="003B0592">
        <w:rPr>
          <w:rFonts w:ascii="Times New Roman" w:hAnsi="Times New Roman"/>
          <w:sz w:val="28"/>
          <w:szCs w:val="28"/>
        </w:rPr>
        <w:t>знание</w:t>
      </w:r>
      <w:r w:rsidRPr="003B0592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наз</w:t>
      </w:r>
      <w:r w:rsidRPr="003B0592">
        <w:rPr>
          <w:rFonts w:ascii="Times New Roman" w:hAnsi="Times New Roman"/>
          <w:spacing w:val="-7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аний</w:t>
      </w:r>
      <w:r w:rsidRPr="003B059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8"/>
          <w:sz w:val="28"/>
          <w:szCs w:val="28"/>
        </w:rPr>
        <w:t>т</w:t>
      </w:r>
      <w:r w:rsidRPr="003B0592">
        <w:rPr>
          <w:rFonts w:ascii="Times New Roman" w:hAnsi="Times New Roman"/>
          <w:sz w:val="28"/>
          <w:szCs w:val="28"/>
        </w:rPr>
        <w:t>ор</w:t>
      </w:r>
      <w:r w:rsidRPr="003B0592">
        <w:rPr>
          <w:rFonts w:ascii="Times New Roman" w:hAnsi="Times New Roman"/>
          <w:spacing w:val="-5"/>
          <w:sz w:val="28"/>
          <w:szCs w:val="28"/>
        </w:rPr>
        <w:t>г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pacing w:val="4"/>
          <w:sz w:val="28"/>
          <w:szCs w:val="28"/>
        </w:rPr>
        <w:t>ы</w:t>
      </w:r>
      <w:r w:rsidRPr="003B0592">
        <w:rPr>
          <w:rFonts w:ascii="Times New Roman" w:hAnsi="Times New Roman"/>
          <w:sz w:val="28"/>
          <w:szCs w:val="28"/>
        </w:rPr>
        <w:t>х</w:t>
      </w:r>
      <w:r w:rsidRPr="003B0592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4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рганизаци</w:t>
      </w:r>
      <w:r w:rsidRPr="003B0592">
        <w:rPr>
          <w:rFonts w:ascii="Times New Roman" w:hAnsi="Times New Roman"/>
          <w:spacing w:val="3"/>
          <w:sz w:val="28"/>
          <w:szCs w:val="28"/>
        </w:rPr>
        <w:t>й</w:t>
      </w:r>
      <w:r w:rsidRPr="003B0592">
        <w:rPr>
          <w:rFonts w:ascii="Times New Roman" w:hAnsi="Times New Roman"/>
          <w:sz w:val="28"/>
          <w:szCs w:val="28"/>
        </w:rPr>
        <w:t>,</w:t>
      </w:r>
      <w:r w:rsidRPr="003B0592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их</w:t>
      </w:r>
      <w:r w:rsidRPr="003B0592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3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и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ов</w:t>
      </w:r>
      <w:r w:rsidRPr="003B0592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и</w:t>
      </w:r>
      <w:r w:rsidRPr="003B0592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назн</w:t>
      </w:r>
      <w:r w:rsidRPr="003B0592">
        <w:rPr>
          <w:rFonts w:ascii="Times New Roman" w:hAnsi="Times New Roman"/>
          <w:spacing w:val="-8"/>
          <w:sz w:val="28"/>
          <w:szCs w:val="28"/>
        </w:rPr>
        <w:t>а</w:t>
      </w:r>
      <w:r w:rsidRPr="003B0592">
        <w:rPr>
          <w:rFonts w:ascii="Times New Roman" w:hAnsi="Times New Roman"/>
          <w:sz w:val="28"/>
          <w:szCs w:val="28"/>
        </w:rPr>
        <w:t>чени</w:t>
      </w:r>
      <w:r w:rsidRPr="003B0592">
        <w:rPr>
          <w:rFonts w:ascii="Times New Roman" w:hAnsi="Times New Roman"/>
          <w:spacing w:val="1"/>
          <w:sz w:val="28"/>
          <w:szCs w:val="28"/>
        </w:rPr>
        <w:t>я</w:t>
      </w:r>
      <w:r w:rsidRPr="003B0592">
        <w:rPr>
          <w:rFonts w:ascii="Times New Roman" w:hAnsi="Times New Roman"/>
          <w:sz w:val="28"/>
          <w:szCs w:val="28"/>
        </w:rPr>
        <w:t>;</w:t>
      </w:r>
      <w:r w:rsidRPr="003B0592">
        <w:rPr>
          <w:rFonts w:ascii="Times New Roman" w:hAnsi="Times New Roman"/>
          <w:w w:val="99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со</w:t>
      </w:r>
      <w:r w:rsidRPr="003B0592">
        <w:rPr>
          <w:rFonts w:ascii="Times New Roman" w:hAnsi="Times New Roman"/>
          <w:spacing w:val="-1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ершение</w:t>
      </w:r>
      <w:r w:rsidRPr="003B0592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пок</w:t>
      </w:r>
      <w:r w:rsidRPr="003B0592">
        <w:rPr>
          <w:rFonts w:ascii="Times New Roman" w:hAnsi="Times New Roman"/>
          <w:spacing w:val="-8"/>
          <w:sz w:val="28"/>
          <w:szCs w:val="28"/>
        </w:rPr>
        <w:t>у</w:t>
      </w:r>
      <w:r w:rsidRPr="003B0592">
        <w:rPr>
          <w:rFonts w:ascii="Times New Roman" w:hAnsi="Times New Roman"/>
          <w:sz w:val="28"/>
          <w:szCs w:val="28"/>
        </w:rPr>
        <w:t>п</w:t>
      </w:r>
      <w:r w:rsidRPr="003B0592">
        <w:rPr>
          <w:rFonts w:ascii="Times New Roman" w:hAnsi="Times New Roman"/>
          <w:spacing w:val="4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к</w:t>
      </w:r>
      <w:r w:rsidRPr="003B0592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различн</w:t>
      </w:r>
      <w:r w:rsidRPr="003B0592">
        <w:rPr>
          <w:rFonts w:ascii="Times New Roman" w:hAnsi="Times New Roman"/>
          <w:spacing w:val="5"/>
          <w:sz w:val="28"/>
          <w:szCs w:val="28"/>
        </w:rPr>
        <w:t>ы</w:t>
      </w:r>
      <w:r w:rsidRPr="003B0592">
        <w:rPr>
          <w:rFonts w:ascii="Times New Roman" w:hAnsi="Times New Roman"/>
          <w:sz w:val="28"/>
          <w:szCs w:val="28"/>
        </w:rPr>
        <w:t>х</w:t>
      </w:r>
      <w:r w:rsidRPr="003B0592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8"/>
          <w:sz w:val="28"/>
          <w:szCs w:val="28"/>
        </w:rPr>
        <w:t>т</w:t>
      </w:r>
      <w:r w:rsidRPr="003B0592">
        <w:rPr>
          <w:rFonts w:ascii="Times New Roman" w:hAnsi="Times New Roman"/>
          <w:spacing w:val="4"/>
          <w:sz w:val="28"/>
          <w:szCs w:val="28"/>
        </w:rPr>
        <w:t>о</w:t>
      </w:r>
      <w:r w:rsidRPr="003B0592">
        <w:rPr>
          <w:rFonts w:ascii="Times New Roman" w:hAnsi="Times New Roman"/>
          <w:spacing w:val="-8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ар</w:t>
      </w:r>
      <w:r w:rsidRPr="003B0592">
        <w:rPr>
          <w:rFonts w:ascii="Times New Roman" w:hAnsi="Times New Roman"/>
          <w:spacing w:val="6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в</w:t>
      </w:r>
      <w:r w:rsidRPr="003B0592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</w:t>
      </w:r>
      <w:r w:rsidRPr="003B0592">
        <w:rPr>
          <w:rFonts w:ascii="Times New Roman" w:hAnsi="Times New Roman"/>
          <w:spacing w:val="-11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д</w:t>
      </w:r>
      <w:r w:rsidRPr="003B059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р</w:t>
      </w:r>
      <w:r w:rsidRPr="003B0592">
        <w:rPr>
          <w:rFonts w:ascii="Times New Roman" w:hAnsi="Times New Roman"/>
          <w:spacing w:val="-7"/>
          <w:sz w:val="28"/>
          <w:szCs w:val="28"/>
        </w:rPr>
        <w:t>у</w:t>
      </w:r>
      <w:r w:rsidRPr="003B0592">
        <w:rPr>
          <w:rFonts w:ascii="Times New Roman" w:hAnsi="Times New Roman"/>
          <w:spacing w:val="-17"/>
          <w:sz w:val="28"/>
          <w:szCs w:val="28"/>
        </w:rPr>
        <w:t>к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3"/>
          <w:sz w:val="28"/>
          <w:szCs w:val="28"/>
        </w:rPr>
        <w:t>в</w:t>
      </w:r>
      <w:r w:rsidRPr="003B0592">
        <w:rPr>
          <w:rFonts w:ascii="Times New Roman" w:hAnsi="Times New Roman"/>
          <w:spacing w:val="-11"/>
          <w:sz w:val="28"/>
          <w:szCs w:val="28"/>
        </w:rPr>
        <w:t>о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с</w:t>
      </w:r>
      <w:r w:rsidRPr="003B0592">
        <w:rPr>
          <w:rFonts w:ascii="Times New Roman" w:hAnsi="Times New Roman"/>
          <w:spacing w:val="-1"/>
          <w:sz w:val="28"/>
          <w:szCs w:val="28"/>
        </w:rPr>
        <w:t>т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pacing w:val="-6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м</w:t>
      </w:r>
      <w:r w:rsidRPr="003B0592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з</w:t>
      </w:r>
      <w:r w:rsidRPr="003B0592">
        <w:rPr>
          <w:rFonts w:ascii="Times New Roman" w:hAnsi="Times New Roman"/>
          <w:spacing w:val="4"/>
          <w:sz w:val="28"/>
          <w:szCs w:val="28"/>
        </w:rPr>
        <w:t>ро</w:t>
      </w:r>
      <w:r w:rsidRPr="003B0592">
        <w:rPr>
          <w:rFonts w:ascii="Times New Roman" w:hAnsi="Times New Roman"/>
          <w:sz w:val="28"/>
          <w:szCs w:val="28"/>
        </w:rPr>
        <w:t>сло</w:t>
      </w:r>
      <w:r w:rsidRPr="003B0592">
        <w:rPr>
          <w:rFonts w:ascii="Times New Roman" w:hAnsi="Times New Roman"/>
          <w:spacing w:val="-3"/>
          <w:sz w:val="28"/>
          <w:szCs w:val="28"/>
        </w:rPr>
        <w:t>г</w:t>
      </w:r>
      <w:r w:rsidRPr="003B0592">
        <w:rPr>
          <w:rFonts w:ascii="Times New Roman" w:hAnsi="Times New Roman"/>
          <w:sz w:val="28"/>
          <w:szCs w:val="28"/>
        </w:rPr>
        <w:t>о;</w:t>
      </w:r>
    </w:p>
    <w:p w:rsidR="00975535" w:rsidRPr="00975535" w:rsidRDefault="00975535" w:rsidP="00975535">
      <w:pPr>
        <w:pStyle w:val="a5"/>
        <w:numPr>
          <w:ilvl w:val="0"/>
          <w:numId w:val="5"/>
        </w:numPr>
        <w:tabs>
          <w:tab w:val="left" w:pos="1847"/>
          <w:tab w:val="left" w:pos="2207"/>
          <w:tab w:val="left" w:pos="3843"/>
          <w:tab w:val="left" w:pos="4890"/>
          <w:tab w:val="left" w:pos="6339"/>
          <w:tab w:val="left" w:pos="6680"/>
          <w:tab w:val="left" w:pos="8648"/>
        </w:tabs>
        <w:kinsoku w:val="0"/>
        <w:overflowPunct w:val="0"/>
        <w:spacing w:line="240" w:lineRule="auto"/>
        <w:ind w:right="109" w:hanging="578"/>
        <w:rPr>
          <w:rFonts w:ascii="Times New Roman" w:hAnsi="Times New Roman"/>
          <w:sz w:val="28"/>
          <w:szCs w:val="28"/>
        </w:rPr>
      </w:pPr>
      <w:r w:rsidRPr="00975535">
        <w:rPr>
          <w:rFonts w:ascii="Times New Roman" w:hAnsi="Times New Roman"/>
          <w:sz w:val="28"/>
          <w:szCs w:val="28"/>
        </w:rPr>
        <w:t>знание</w:t>
      </w:r>
      <w:r w:rsidRPr="00975535">
        <w:rPr>
          <w:rFonts w:ascii="Times New Roman" w:hAnsi="Times New Roman"/>
          <w:sz w:val="28"/>
          <w:szCs w:val="28"/>
        </w:rPr>
        <w:tab/>
        <w:t>и</w:t>
      </w:r>
      <w:r w:rsidRPr="00975535">
        <w:rPr>
          <w:rFonts w:ascii="Times New Roman" w:hAnsi="Times New Roman"/>
          <w:sz w:val="28"/>
          <w:szCs w:val="28"/>
        </w:rPr>
        <w:tab/>
        <w:t>со</w:t>
      </w:r>
      <w:r w:rsidRPr="00975535">
        <w:rPr>
          <w:rFonts w:ascii="Times New Roman" w:hAnsi="Times New Roman"/>
          <w:spacing w:val="-2"/>
          <w:sz w:val="28"/>
          <w:szCs w:val="28"/>
        </w:rPr>
        <w:t>б</w:t>
      </w:r>
      <w:r w:rsidRPr="00975535">
        <w:rPr>
          <w:rFonts w:ascii="Times New Roman" w:hAnsi="Times New Roman"/>
          <w:sz w:val="28"/>
          <w:szCs w:val="28"/>
        </w:rPr>
        <w:t>л</w:t>
      </w:r>
      <w:r w:rsidRPr="00975535">
        <w:rPr>
          <w:rFonts w:ascii="Times New Roman" w:hAnsi="Times New Roman"/>
          <w:spacing w:val="-17"/>
          <w:sz w:val="28"/>
          <w:szCs w:val="28"/>
        </w:rPr>
        <w:t>ю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ение</w:t>
      </w:r>
      <w:r w:rsidRPr="00975535">
        <w:rPr>
          <w:rFonts w:ascii="Times New Roman" w:hAnsi="Times New Roman"/>
          <w:sz w:val="28"/>
          <w:szCs w:val="28"/>
        </w:rPr>
        <w:tab/>
        <w:t>пра</w:t>
      </w:r>
      <w:r w:rsidRPr="00975535">
        <w:rPr>
          <w:rFonts w:ascii="Times New Roman" w:hAnsi="Times New Roman"/>
          <w:spacing w:val="-1"/>
          <w:sz w:val="28"/>
          <w:szCs w:val="28"/>
        </w:rPr>
        <w:t>в</w:t>
      </w:r>
      <w:r w:rsidRPr="00975535">
        <w:rPr>
          <w:rFonts w:ascii="Times New Roman" w:hAnsi="Times New Roman"/>
          <w:sz w:val="28"/>
          <w:szCs w:val="28"/>
        </w:rPr>
        <w:t>ил</w:t>
      </w:r>
      <w:r w:rsidRPr="00975535">
        <w:rPr>
          <w:rFonts w:ascii="Times New Roman" w:hAnsi="Times New Roman"/>
          <w:sz w:val="28"/>
          <w:szCs w:val="28"/>
        </w:rPr>
        <w:tab/>
        <w:t>по</w:t>
      </w:r>
      <w:r w:rsidRPr="00975535">
        <w:rPr>
          <w:rFonts w:ascii="Times New Roman" w:hAnsi="Times New Roman"/>
          <w:spacing w:val="-2"/>
          <w:sz w:val="28"/>
          <w:szCs w:val="28"/>
        </w:rPr>
        <w:t>в</w:t>
      </w:r>
      <w:r w:rsidRPr="00975535">
        <w:rPr>
          <w:rFonts w:ascii="Times New Roman" w:hAnsi="Times New Roman"/>
          <w:spacing w:val="-5"/>
          <w:sz w:val="28"/>
          <w:szCs w:val="28"/>
        </w:rPr>
        <w:t>е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pacing w:val="6"/>
          <w:sz w:val="28"/>
          <w:szCs w:val="28"/>
        </w:rPr>
        <w:t>е</w:t>
      </w:r>
      <w:r w:rsidRPr="00975535">
        <w:rPr>
          <w:rFonts w:ascii="Times New Roman" w:hAnsi="Times New Roman"/>
          <w:sz w:val="28"/>
          <w:szCs w:val="28"/>
        </w:rPr>
        <w:t>ния</w:t>
      </w:r>
      <w:r w:rsidRPr="00975535">
        <w:rPr>
          <w:rFonts w:ascii="Times New Roman" w:hAnsi="Times New Roman"/>
          <w:sz w:val="28"/>
          <w:szCs w:val="28"/>
        </w:rPr>
        <w:tab/>
        <w:t>в</w:t>
      </w:r>
      <w:r w:rsidRPr="00975535">
        <w:rPr>
          <w:rFonts w:ascii="Times New Roman" w:hAnsi="Times New Roman"/>
          <w:sz w:val="28"/>
          <w:szCs w:val="28"/>
        </w:rPr>
        <w:tab/>
        <w:t>о</w:t>
      </w:r>
      <w:r w:rsidRPr="00975535">
        <w:rPr>
          <w:rFonts w:ascii="Times New Roman" w:hAnsi="Times New Roman"/>
          <w:spacing w:val="2"/>
          <w:sz w:val="28"/>
          <w:szCs w:val="28"/>
        </w:rPr>
        <w:t>б</w:t>
      </w:r>
      <w:r w:rsidRPr="00975535">
        <w:rPr>
          <w:rFonts w:ascii="Times New Roman" w:hAnsi="Times New Roman"/>
          <w:sz w:val="28"/>
          <w:szCs w:val="28"/>
        </w:rPr>
        <w:t>щ</w:t>
      </w:r>
      <w:r w:rsidRPr="00975535">
        <w:rPr>
          <w:rFonts w:ascii="Times New Roman" w:hAnsi="Times New Roman"/>
          <w:spacing w:val="7"/>
          <w:sz w:val="28"/>
          <w:szCs w:val="28"/>
        </w:rPr>
        <w:t>е</w:t>
      </w:r>
      <w:r w:rsidRPr="00975535">
        <w:rPr>
          <w:rFonts w:ascii="Times New Roman" w:hAnsi="Times New Roman"/>
          <w:sz w:val="28"/>
          <w:szCs w:val="28"/>
        </w:rPr>
        <w:t>с</w:t>
      </w:r>
      <w:r w:rsidRPr="00975535">
        <w:rPr>
          <w:rFonts w:ascii="Times New Roman" w:hAnsi="Times New Roman"/>
          <w:spacing w:val="-1"/>
          <w:sz w:val="28"/>
          <w:szCs w:val="28"/>
        </w:rPr>
        <w:t>т</w:t>
      </w:r>
      <w:r w:rsidRPr="00975535">
        <w:rPr>
          <w:rFonts w:ascii="Times New Roman" w:hAnsi="Times New Roman"/>
          <w:spacing w:val="-2"/>
          <w:sz w:val="28"/>
          <w:szCs w:val="28"/>
        </w:rPr>
        <w:t>в</w:t>
      </w:r>
      <w:r w:rsidRPr="00975535">
        <w:rPr>
          <w:rFonts w:ascii="Times New Roman" w:hAnsi="Times New Roman"/>
          <w:sz w:val="28"/>
          <w:szCs w:val="28"/>
        </w:rPr>
        <w:t>е</w:t>
      </w:r>
      <w:r w:rsidRPr="00975535">
        <w:rPr>
          <w:rFonts w:ascii="Times New Roman" w:hAnsi="Times New Roman"/>
          <w:spacing w:val="5"/>
          <w:sz w:val="28"/>
          <w:szCs w:val="28"/>
        </w:rPr>
        <w:t>н</w:t>
      </w:r>
      <w:r w:rsidRPr="00975535">
        <w:rPr>
          <w:rFonts w:ascii="Times New Roman" w:hAnsi="Times New Roman"/>
          <w:sz w:val="28"/>
          <w:szCs w:val="28"/>
        </w:rPr>
        <w:t>н</w:t>
      </w:r>
      <w:r w:rsidRPr="00975535">
        <w:rPr>
          <w:rFonts w:ascii="Times New Roman" w:hAnsi="Times New Roman"/>
          <w:spacing w:val="4"/>
          <w:sz w:val="28"/>
          <w:szCs w:val="28"/>
        </w:rPr>
        <w:t>ы</w:t>
      </w:r>
      <w:r w:rsidRPr="00975535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5535">
        <w:rPr>
          <w:rFonts w:ascii="Times New Roman" w:hAnsi="Times New Roman"/>
          <w:w w:val="95"/>
          <w:sz w:val="28"/>
          <w:szCs w:val="28"/>
        </w:rPr>
        <w:t>м</w:t>
      </w:r>
      <w:r w:rsidRPr="00975535">
        <w:rPr>
          <w:rFonts w:ascii="Times New Roman" w:hAnsi="Times New Roman"/>
          <w:spacing w:val="6"/>
          <w:w w:val="95"/>
          <w:sz w:val="28"/>
          <w:szCs w:val="28"/>
        </w:rPr>
        <w:t>е</w:t>
      </w:r>
      <w:r w:rsidRPr="00975535">
        <w:rPr>
          <w:rFonts w:ascii="Times New Roman" w:hAnsi="Times New Roman"/>
          <w:w w:val="95"/>
          <w:sz w:val="28"/>
          <w:szCs w:val="28"/>
        </w:rPr>
        <w:t>с</w:t>
      </w:r>
      <w:r w:rsidRPr="00975535">
        <w:rPr>
          <w:rFonts w:ascii="Times New Roman" w:hAnsi="Times New Roman"/>
          <w:spacing w:val="3"/>
          <w:w w:val="95"/>
          <w:sz w:val="28"/>
          <w:szCs w:val="28"/>
        </w:rPr>
        <w:t>т</w:t>
      </w:r>
      <w:r w:rsidRPr="00975535">
        <w:rPr>
          <w:rFonts w:ascii="Times New Roman" w:hAnsi="Times New Roman"/>
          <w:spacing w:val="5"/>
          <w:w w:val="95"/>
          <w:sz w:val="28"/>
          <w:szCs w:val="28"/>
        </w:rPr>
        <w:t>а</w:t>
      </w:r>
      <w:r w:rsidRPr="00975535">
        <w:rPr>
          <w:rFonts w:ascii="Times New Roman" w:hAnsi="Times New Roman"/>
          <w:w w:val="95"/>
          <w:sz w:val="28"/>
          <w:szCs w:val="28"/>
        </w:rPr>
        <w:t>х</w:t>
      </w:r>
      <w:r w:rsidRPr="00975535">
        <w:rPr>
          <w:rFonts w:ascii="Times New Roman" w:hAnsi="Times New Roman"/>
          <w:w w:val="99"/>
          <w:sz w:val="28"/>
          <w:szCs w:val="28"/>
        </w:rPr>
        <w:t xml:space="preserve"> </w:t>
      </w:r>
      <w:r w:rsidRPr="00975535">
        <w:rPr>
          <w:rFonts w:ascii="Times New Roman" w:hAnsi="Times New Roman"/>
          <w:spacing w:val="-2"/>
          <w:sz w:val="28"/>
          <w:szCs w:val="28"/>
        </w:rPr>
        <w:t>(</w:t>
      </w:r>
      <w:r w:rsidRPr="00975535">
        <w:rPr>
          <w:rFonts w:ascii="Times New Roman" w:hAnsi="Times New Roman"/>
          <w:sz w:val="28"/>
          <w:szCs w:val="28"/>
        </w:rPr>
        <w:t>магазина</w:t>
      </w:r>
      <w:r w:rsidRPr="00975535">
        <w:rPr>
          <w:rFonts w:ascii="Times New Roman" w:hAnsi="Times New Roman"/>
          <w:spacing w:val="1"/>
          <w:sz w:val="28"/>
          <w:szCs w:val="28"/>
        </w:rPr>
        <w:t>х</w:t>
      </w:r>
      <w:r w:rsidRPr="00975535">
        <w:rPr>
          <w:rFonts w:ascii="Times New Roman" w:hAnsi="Times New Roman"/>
          <w:sz w:val="28"/>
          <w:szCs w:val="28"/>
        </w:rPr>
        <w:t>,</w:t>
      </w:r>
      <w:r w:rsidRPr="0097553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75535">
        <w:rPr>
          <w:rFonts w:ascii="Times New Roman" w:hAnsi="Times New Roman"/>
          <w:spacing w:val="3"/>
          <w:sz w:val="28"/>
          <w:szCs w:val="28"/>
        </w:rPr>
        <w:t>т</w:t>
      </w:r>
      <w:r w:rsidRPr="00975535">
        <w:rPr>
          <w:rFonts w:ascii="Times New Roman" w:hAnsi="Times New Roman"/>
          <w:sz w:val="28"/>
          <w:szCs w:val="28"/>
        </w:rPr>
        <w:t>ранспорт</w:t>
      </w:r>
      <w:r w:rsidRPr="00975535">
        <w:rPr>
          <w:rFonts w:ascii="Times New Roman" w:hAnsi="Times New Roman"/>
          <w:spacing w:val="1"/>
          <w:sz w:val="28"/>
          <w:szCs w:val="28"/>
        </w:rPr>
        <w:t>е</w:t>
      </w:r>
      <w:r w:rsidRPr="00975535">
        <w:rPr>
          <w:rFonts w:ascii="Times New Roman" w:hAnsi="Times New Roman"/>
          <w:sz w:val="28"/>
          <w:szCs w:val="28"/>
        </w:rPr>
        <w:t>,</w:t>
      </w:r>
      <w:r w:rsidRPr="0097553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м</w:t>
      </w:r>
      <w:r w:rsidRPr="00975535">
        <w:rPr>
          <w:rFonts w:ascii="Times New Roman" w:hAnsi="Times New Roman"/>
          <w:spacing w:val="-5"/>
          <w:sz w:val="28"/>
          <w:szCs w:val="28"/>
        </w:rPr>
        <w:t>у</w:t>
      </w:r>
      <w:r w:rsidRPr="00975535">
        <w:rPr>
          <w:rFonts w:ascii="Times New Roman" w:hAnsi="Times New Roman"/>
          <w:sz w:val="28"/>
          <w:szCs w:val="28"/>
        </w:rPr>
        <w:t>зе</w:t>
      </w:r>
      <w:r w:rsidRPr="00975535">
        <w:rPr>
          <w:rFonts w:ascii="Times New Roman" w:hAnsi="Times New Roman"/>
          <w:spacing w:val="8"/>
          <w:sz w:val="28"/>
          <w:szCs w:val="28"/>
        </w:rPr>
        <w:t>я</w:t>
      </w:r>
      <w:r w:rsidRPr="00975535">
        <w:rPr>
          <w:rFonts w:ascii="Times New Roman" w:hAnsi="Times New Roman"/>
          <w:spacing w:val="-6"/>
          <w:sz w:val="28"/>
          <w:szCs w:val="28"/>
        </w:rPr>
        <w:t>х</w:t>
      </w:r>
      <w:r w:rsidRPr="00975535">
        <w:rPr>
          <w:rFonts w:ascii="Times New Roman" w:hAnsi="Times New Roman"/>
          <w:sz w:val="28"/>
          <w:szCs w:val="28"/>
        </w:rPr>
        <w:t>,</w:t>
      </w:r>
      <w:r w:rsidRPr="0097553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м</w:t>
      </w:r>
      <w:r w:rsidRPr="00975535">
        <w:rPr>
          <w:rFonts w:ascii="Times New Roman" w:hAnsi="Times New Roman"/>
          <w:spacing w:val="-3"/>
          <w:sz w:val="28"/>
          <w:szCs w:val="28"/>
        </w:rPr>
        <w:t>е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ицинск</w:t>
      </w:r>
      <w:r w:rsidRPr="00975535">
        <w:rPr>
          <w:rFonts w:ascii="Times New Roman" w:hAnsi="Times New Roman"/>
          <w:spacing w:val="4"/>
          <w:sz w:val="28"/>
          <w:szCs w:val="28"/>
        </w:rPr>
        <w:t>и</w:t>
      </w:r>
      <w:r w:rsidRPr="00975535">
        <w:rPr>
          <w:rFonts w:ascii="Times New Roman" w:hAnsi="Times New Roman"/>
          <w:sz w:val="28"/>
          <w:szCs w:val="28"/>
        </w:rPr>
        <w:t>х</w:t>
      </w:r>
      <w:r w:rsidRPr="00975535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975535">
        <w:rPr>
          <w:rFonts w:ascii="Times New Roman" w:hAnsi="Times New Roman"/>
          <w:spacing w:val="-7"/>
          <w:sz w:val="28"/>
          <w:szCs w:val="28"/>
        </w:rPr>
        <w:t>у</w:t>
      </w:r>
      <w:r w:rsidRPr="00975535">
        <w:rPr>
          <w:rFonts w:ascii="Times New Roman" w:hAnsi="Times New Roman"/>
          <w:sz w:val="28"/>
          <w:szCs w:val="28"/>
        </w:rPr>
        <w:t>чреж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ени</w:t>
      </w:r>
      <w:r w:rsidRPr="00975535">
        <w:rPr>
          <w:rFonts w:ascii="Times New Roman" w:hAnsi="Times New Roman"/>
          <w:spacing w:val="7"/>
          <w:sz w:val="28"/>
          <w:szCs w:val="28"/>
        </w:rPr>
        <w:t>я</w:t>
      </w:r>
      <w:r w:rsidRPr="00975535">
        <w:rPr>
          <w:rFonts w:ascii="Times New Roman" w:hAnsi="Times New Roman"/>
          <w:sz w:val="28"/>
          <w:szCs w:val="28"/>
        </w:rPr>
        <w:t>х</w:t>
      </w:r>
      <w:r w:rsidRPr="00975535">
        <w:rPr>
          <w:rFonts w:ascii="Times New Roman" w:hAnsi="Times New Roman"/>
          <w:spacing w:val="-2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975535" w:rsidRPr="00975535" w:rsidRDefault="00975535" w:rsidP="00975535">
      <w:pPr>
        <w:pStyle w:val="a5"/>
        <w:kinsoku w:val="0"/>
        <w:overflowPunct w:val="0"/>
        <w:spacing w:before="1" w:after="0" w:line="240" w:lineRule="auto"/>
        <w:ind w:left="142"/>
        <w:rPr>
          <w:rFonts w:ascii="Times New Roman" w:hAnsi="Times New Roman"/>
          <w:sz w:val="28"/>
          <w:szCs w:val="28"/>
          <w:u w:val="single"/>
        </w:rPr>
      </w:pPr>
      <w:r w:rsidRPr="00975535">
        <w:rPr>
          <w:rFonts w:ascii="Times New Roman" w:hAnsi="Times New Roman"/>
          <w:spacing w:val="2"/>
          <w:sz w:val="28"/>
          <w:szCs w:val="28"/>
          <w:u w:val="single"/>
        </w:rPr>
        <w:t>Д</w:t>
      </w:r>
      <w:r w:rsidRPr="00975535">
        <w:rPr>
          <w:rFonts w:ascii="Times New Roman" w:hAnsi="Times New Roman"/>
          <w:spacing w:val="4"/>
          <w:sz w:val="28"/>
          <w:szCs w:val="28"/>
          <w:u w:val="single"/>
        </w:rPr>
        <w:t>о</w:t>
      </w:r>
      <w:r w:rsidRPr="00975535">
        <w:rPr>
          <w:rFonts w:ascii="Times New Roman" w:hAnsi="Times New Roman"/>
          <w:sz w:val="28"/>
          <w:szCs w:val="28"/>
          <w:u w:val="single"/>
        </w:rPr>
        <w:t>с</w:t>
      </w:r>
      <w:r w:rsidRPr="00975535">
        <w:rPr>
          <w:rFonts w:ascii="Times New Roman" w:hAnsi="Times New Roman"/>
          <w:spacing w:val="4"/>
          <w:sz w:val="28"/>
          <w:szCs w:val="28"/>
          <w:u w:val="single"/>
        </w:rPr>
        <w:t>т</w:t>
      </w:r>
      <w:r w:rsidRPr="00975535">
        <w:rPr>
          <w:rFonts w:ascii="Times New Roman" w:hAnsi="Times New Roman"/>
          <w:spacing w:val="-5"/>
          <w:sz w:val="28"/>
          <w:szCs w:val="28"/>
          <w:u w:val="single"/>
        </w:rPr>
        <w:t>а</w:t>
      </w:r>
      <w:r w:rsidRPr="00975535">
        <w:rPr>
          <w:rFonts w:ascii="Times New Roman" w:hAnsi="Times New Roman"/>
          <w:spacing w:val="-8"/>
          <w:sz w:val="28"/>
          <w:szCs w:val="28"/>
          <w:u w:val="single"/>
        </w:rPr>
        <w:t>т</w:t>
      </w:r>
      <w:r w:rsidRPr="00975535">
        <w:rPr>
          <w:rFonts w:ascii="Times New Roman" w:hAnsi="Times New Roman"/>
          <w:spacing w:val="-6"/>
          <w:sz w:val="28"/>
          <w:szCs w:val="28"/>
          <w:u w:val="single"/>
        </w:rPr>
        <w:t>о</w:t>
      </w:r>
      <w:r w:rsidRPr="00975535">
        <w:rPr>
          <w:rFonts w:ascii="Times New Roman" w:hAnsi="Times New Roman"/>
          <w:sz w:val="28"/>
          <w:szCs w:val="28"/>
          <w:u w:val="single"/>
        </w:rPr>
        <w:t>чный</w:t>
      </w:r>
      <w:r w:rsidRPr="00975535">
        <w:rPr>
          <w:rFonts w:ascii="Times New Roman" w:hAnsi="Times New Roman"/>
          <w:spacing w:val="-17"/>
          <w:sz w:val="28"/>
          <w:szCs w:val="28"/>
          <w:u w:val="single"/>
        </w:rPr>
        <w:t xml:space="preserve"> </w:t>
      </w:r>
      <w:r w:rsidRPr="00975535">
        <w:rPr>
          <w:rFonts w:ascii="Times New Roman" w:hAnsi="Times New Roman"/>
          <w:spacing w:val="-7"/>
          <w:sz w:val="28"/>
          <w:szCs w:val="28"/>
          <w:u w:val="single"/>
        </w:rPr>
        <w:t>у</w:t>
      </w:r>
      <w:r w:rsidRPr="00975535">
        <w:rPr>
          <w:rFonts w:ascii="Times New Roman" w:hAnsi="Times New Roman"/>
          <w:sz w:val="28"/>
          <w:szCs w:val="28"/>
          <w:u w:val="single"/>
        </w:rPr>
        <w:t>ро</w:t>
      </w:r>
      <w:r w:rsidRPr="00975535">
        <w:rPr>
          <w:rFonts w:ascii="Times New Roman" w:hAnsi="Times New Roman"/>
          <w:spacing w:val="-2"/>
          <w:sz w:val="28"/>
          <w:szCs w:val="28"/>
          <w:u w:val="single"/>
        </w:rPr>
        <w:t>в</w:t>
      </w:r>
      <w:r w:rsidRPr="00975535">
        <w:rPr>
          <w:rFonts w:ascii="Times New Roman" w:hAnsi="Times New Roman"/>
          <w:spacing w:val="6"/>
          <w:sz w:val="28"/>
          <w:szCs w:val="28"/>
          <w:u w:val="single"/>
        </w:rPr>
        <w:t>е</w:t>
      </w:r>
      <w:r w:rsidRPr="00975535">
        <w:rPr>
          <w:rFonts w:ascii="Times New Roman" w:hAnsi="Times New Roman"/>
          <w:sz w:val="28"/>
          <w:szCs w:val="28"/>
          <w:u w:val="single"/>
        </w:rPr>
        <w:t>н</w:t>
      </w:r>
      <w:r w:rsidRPr="00975535">
        <w:rPr>
          <w:rFonts w:ascii="Times New Roman" w:hAnsi="Times New Roman"/>
          <w:spacing w:val="2"/>
          <w:sz w:val="28"/>
          <w:szCs w:val="28"/>
          <w:u w:val="single"/>
        </w:rPr>
        <w:t>ь</w:t>
      </w:r>
      <w:r w:rsidRPr="00975535">
        <w:rPr>
          <w:rFonts w:ascii="Times New Roman" w:hAnsi="Times New Roman"/>
          <w:sz w:val="28"/>
          <w:szCs w:val="28"/>
          <w:u w:val="single"/>
        </w:rPr>
        <w:t>:</w:t>
      </w:r>
    </w:p>
    <w:p w:rsidR="002059F6" w:rsidRPr="002059F6" w:rsidRDefault="00975535" w:rsidP="002059F6">
      <w:pPr>
        <w:pStyle w:val="a5"/>
        <w:numPr>
          <w:ilvl w:val="0"/>
          <w:numId w:val="6"/>
        </w:numPr>
        <w:tabs>
          <w:tab w:val="left" w:pos="2471"/>
          <w:tab w:val="left" w:pos="3517"/>
          <w:tab w:val="left" w:pos="4597"/>
          <w:tab w:val="left" w:pos="5807"/>
          <w:tab w:val="left" w:pos="6311"/>
          <w:tab w:val="left" w:pos="7199"/>
          <w:tab w:val="left" w:pos="7650"/>
          <w:tab w:val="left" w:pos="9018"/>
        </w:tabs>
        <w:kinsoku w:val="0"/>
        <w:overflowPunct w:val="0"/>
        <w:spacing w:after="0" w:line="240" w:lineRule="auto"/>
        <w:ind w:right="112"/>
        <w:rPr>
          <w:rFonts w:ascii="Times New Roman" w:hAnsi="Times New Roman"/>
          <w:sz w:val="28"/>
          <w:szCs w:val="28"/>
        </w:rPr>
      </w:pPr>
      <w:r w:rsidRPr="00975535">
        <w:rPr>
          <w:rFonts w:ascii="Times New Roman" w:hAnsi="Times New Roman"/>
          <w:sz w:val="28"/>
          <w:szCs w:val="28"/>
        </w:rPr>
        <w:t>знание</w:t>
      </w:r>
      <w:r w:rsidRPr="00975535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сп</w:t>
      </w:r>
      <w:r w:rsidRPr="00975535">
        <w:rPr>
          <w:rFonts w:ascii="Times New Roman" w:hAnsi="Times New Roman"/>
          <w:spacing w:val="5"/>
          <w:sz w:val="28"/>
          <w:szCs w:val="28"/>
        </w:rPr>
        <w:t>о</w:t>
      </w:r>
      <w:r w:rsidRPr="00975535">
        <w:rPr>
          <w:rFonts w:ascii="Times New Roman" w:hAnsi="Times New Roman"/>
          <w:sz w:val="28"/>
          <w:szCs w:val="28"/>
        </w:rPr>
        <w:t>со</w:t>
      </w:r>
      <w:r w:rsidRPr="00975535">
        <w:rPr>
          <w:rFonts w:ascii="Times New Roman" w:hAnsi="Times New Roman"/>
          <w:spacing w:val="3"/>
          <w:sz w:val="28"/>
          <w:szCs w:val="28"/>
        </w:rPr>
        <w:t>б</w:t>
      </w:r>
      <w:r w:rsidRPr="00975535">
        <w:rPr>
          <w:rFonts w:ascii="Times New Roman" w:hAnsi="Times New Roman"/>
          <w:sz w:val="28"/>
          <w:szCs w:val="28"/>
        </w:rPr>
        <w:t>ов</w:t>
      </w:r>
      <w:r w:rsidRPr="00975535">
        <w:rPr>
          <w:rFonts w:ascii="Times New Roman" w:hAnsi="Times New Roman"/>
          <w:spacing w:val="-6"/>
          <w:sz w:val="28"/>
          <w:szCs w:val="28"/>
        </w:rPr>
        <w:t xml:space="preserve"> х</w:t>
      </w:r>
      <w:r w:rsidRPr="00975535">
        <w:rPr>
          <w:rFonts w:ascii="Times New Roman" w:hAnsi="Times New Roman"/>
          <w:sz w:val="28"/>
          <w:szCs w:val="28"/>
        </w:rPr>
        <w:t>ранения</w:t>
      </w:r>
      <w:r w:rsidRPr="0097553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и</w:t>
      </w:r>
      <w:r w:rsidRPr="00975535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перера</w:t>
      </w:r>
      <w:r w:rsidRPr="00975535">
        <w:rPr>
          <w:rFonts w:ascii="Times New Roman" w:hAnsi="Times New Roman"/>
          <w:spacing w:val="5"/>
          <w:sz w:val="28"/>
          <w:szCs w:val="28"/>
        </w:rPr>
        <w:t>б</w:t>
      </w:r>
      <w:r w:rsidRPr="00975535">
        <w:rPr>
          <w:rFonts w:ascii="Times New Roman" w:hAnsi="Times New Roman"/>
          <w:spacing w:val="-6"/>
          <w:sz w:val="28"/>
          <w:szCs w:val="28"/>
        </w:rPr>
        <w:t>о</w:t>
      </w:r>
      <w:r w:rsidRPr="00975535">
        <w:rPr>
          <w:rFonts w:ascii="Times New Roman" w:hAnsi="Times New Roman"/>
          <w:spacing w:val="3"/>
          <w:sz w:val="28"/>
          <w:szCs w:val="28"/>
        </w:rPr>
        <w:t>тк</w:t>
      </w:r>
      <w:r w:rsidRPr="00975535">
        <w:rPr>
          <w:rFonts w:ascii="Times New Roman" w:hAnsi="Times New Roman"/>
          <w:sz w:val="28"/>
          <w:szCs w:val="28"/>
        </w:rPr>
        <w:t>и</w:t>
      </w:r>
      <w:r w:rsidRPr="00975535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пр</w:t>
      </w:r>
      <w:r w:rsidRPr="00975535">
        <w:rPr>
          <w:rFonts w:ascii="Times New Roman" w:hAnsi="Times New Roman"/>
          <w:spacing w:val="-11"/>
          <w:sz w:val="28"/>
          <w:szCs w:val="28"/>
        </w:rPr>
        <w:t>о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ук</w:t>
      </w:r>
      <w:r w:rsidRPr="00975535">
        <w:rPr>
          <w:rFonts w:ascii="Times New Roman" w:hAnsi="Times New Roman"/>
          <w:spacing w:val="-9"/>
          <w:sz w:val="28"/>
          <w:szCs w:val="28"/>
        </w:rPr>
        <w:t>т</w:t>
      </w:r>
      <w:r w:rsidRPr="00975535">
        <w:rPr>
          <w:rFonts w:ascii="Times New Roman" w:hAnsi="Times New Roman"/>
          <w:sz w:val="28"/>
          <w:szCs w:val="28"/>
        </w:rPr>
        <w:t>ов</w:t>
      </w:r>
      <w:r w:rsidRPr="00975535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п</w:t>
      </w:r>
      <w:r w:rsidRPr="00975535">
        <w:rPr>
          <w:rFonts w:ascii="Times New Roman" w:hAnsi="Times New Roman"/>
          <w:spacing w:val="4"/>
          <w:sz w:val="28"/>
          <w:szCs w:val="28"/>
        </w:rPr>
        <w:t>и</w:t>
      </w:r>
      <w:r w:rsidRPr="00975535">
        <w:rPr>
          <w:rFonts w:ascii="Times New Roman" w:hAnsi="Times New Roman"/>
          <w:spacing w:val="3"/>
          <w:sz w:val="28"/>
          <w:szCs w:val="28"/>
        </w:rPr>
        <w:t>т</w:t>
      </w:r>
      <w:r w:rsidRPr="00975535">
        <w:rPr>
          <w:rFonts w:ascii="Times New Roman" w:hAnsi="Times New Roman"/>
          <w:sz w:val="28"/>
          <w:szCs w:val="28"/>
        </w:rPr>
        <w:t>ани</w:t>
      </w:r>
      <w:r w:rsidRPr="00975535">
        <w:rPr>
          <w:rFonts w:ascii="Times New Roman" w:hAnsi="Times New Roman"/>
          <w:spacing w:val="2"/>
          <w:sz w:val="28"/>
          <w:szCs w:val="28"/>
        </w:rPr>
        <w:t>я</w:t>
      </w:r>
      <w:r w:rsidRPr="00975535">
        <w:rPr>
          <w:rFonts w:ascii="Times New Roman" w:hAnsi="Times New Roman"/>
          <w:sz w:val="28"/>
          <w:szCs w:val="28"/>
        </w:rPr>
        <w:t>;</w:t>
      </w:r>
    </w:p>
    <w:p w:rsidR="002059F6" w:rsidRPr="002059F6" w:rsidRDefault="00975535" w:rsidP="002059F6">
      <w:pPr>
        <w:pStyle w:val="a5"/>
        <w:numPr>
          <w:ilvl w:val="0"/>
          <w:numId w:val="6"/>
        </w:numPr>
        <w:tabs>
          <w:tab w:val="left" w:pos="2471"/>
          <w:tab w:val="left" w:pos="3517"/>
          <w:tab w:val="left" w:pos="4597"/>
          <w:tab w:val="left" w:pos="5807"/>
          <w:tab w:val="left" w:pos="6311"/>
          <w:tab w:val="left" w:pos="7199"/>
          <w:tab w:val="left" w:pos="7650"/>
          <w:tab w:val="left" w:pos="9018"/>
        </w:tabs>
        <w:kinsoku w:val="0"/>
        <w:overflowPunct w:val="0"/>
        <w:spacing w:after="0" w:line="240" w:lineRule="auto"/>
        <w:ind w:right="112"/>
        <w:rPr>
          <w:rFonts w:ascii="Times New Roman" w:hAnsi="Times New Roman"/>
          <w:sz w:val="28"/>
          <w:szCs w:val="28"/>
        </w:rPr>
      </w:pPr>
      <w:r w:rsidRPr="00975535">
        <w:rPr>
          <w:rFonts w:ascii="Times New Roman" w:hAnsi="Times New Roman"/>
          <w:spacing w:val="6"/>
          <w:sz w:val="28"/>
          <w:szCs w:val="28"/>
        </w:rPr>
        <w:t>с</w:t>
      </w:r>
      <w:r w:rsidRPr="00975535">
        <w:rPr>
          <w:rFonts w:ascii="Times New Roman" w:hAnsi="Times New Roman"/>
          <w:sz w:val="28"/>
          <w:szCs w:val="28"/>
        </w:rPr>
        <w:t>ам</w:t>
      </w:r>
      <w:r w:rsidRPr="00975535">
        <w:rPr>
          <w:rFonts w:ascii="Times New Roman" w:hAnsi="Times New Roman"/>
          <w:spacing w:val="7"/>
          <w:sz w:val="28"/>
          <w:szCs w:val="28"/>
        </w:rPr>
        <w:t>о</w:t>
      </w:r>
      <w:r w:rsidRPr="00975535">
        <w:rPr>
          <w:rFonts w:ascii="Times New Roman" w:hAnsi="Times New Roman"/>
          <w:sz w:val="28"/>
          <w:szCs w:val="28"/>
        </w:rPr>
        <w:t>с</w:t>
      </w:r>
      <w:r w:rsidRPr="00975535">
        <w:rPr>
          <w:rFonts w:ascii="Times New Roman" w:hAnsi="Times New Roman"/>
          <w:spacing w:val="-7"/>
          <w:sz w:val="28"/>
          <w:szCs w:val="28"/>
        </w:rPr>
        <w:t>т</w:t>
      </w:r>
      <w:r w:rsidRPr="00975535">
        <w:rPr>
          <w:rFonts w:ascii="Times New Roman" w:hAnsi="Times New Roman"/>
          <w:spacing w:val="-6"/>
          <w:sz w:val="28"/>
          <w:szCs w:val="28"/>
        </w:rPr>
        <w:t>о</w:t>
      </w:r>
      <w:r w:rsidRPr="00975535">
        <w:rPr>
          <w:rFonts w:ascii="Times New Roman" w:hAnsi="Times New Roman"/>
          <w:spacing w:val="1"/>
          <w:sz w:val="28"/>
          <w:szCs w:val="28"/>
        </w:rPr>
        <w:t>я</w:t>
      </w:r>
      <w:r w:rsidRPr="00975535">
        <w:rPr>
          <w:rFonts w:ascii="Times New Roman" w:hAnsi="Times New Roman"/>
          <w:spacing w:val="-2"/>
          <w:sz w:val="28"/>
          <w:szCs w:val="28"/>
        </w:rPr>
        <w:t>т</w:t>
      </w:r>
      <w:r w:rsidRPr="00975535">
        <w:rPr>
          <w:rFonts w:ascii="Times New Roman" w:hAnsi="Times New Roman"/>
          <w:sz w:val="28"/>
          <w:szCs w:val="28"/>
        </w:rPr>
        <w:t>е</w:t>
      </w:r>
      <w:r w:rsidRPr="00975535">
        <w:rPr>
          <w:rFonts w:ascii="Times New Roman" w:hAnsi="Times New Roman"/>
          <w:spacing w:val="6"/>
          <w:sz w:val="28"/>
          <w:szCs w:val="28"/>
        </w:rPr>
        <w:t>л</w:t>
      </w:r>
      <w:r w:rsidRPr="00975535">
        <w:rPr>
          <w:rFonts w:ascii="Times New Roman" w:hAnsi="Times New Roman"/>
          <w:spacing w:val="-3"/>
          <w:sz w:val="28"/>
          <w:szCs w:val="28"/>
        </w:rPr>
        <w:t>ь</w:t>
      </w:r>
      <w:r w:rsidRPr="00975535">
        <w:rPr>
          <w:rFonts w:ascii="Times New Roman" w:hAnsi="Times New Roman"/>
          <w:sz w:val="28"/>
          <w:szCs w:val="28"/>
        </w:rPr>
        <w:t>н</w:t>
      </w:r>
      <w:r w:rsidRPr="00975535">
        <w:rPr>
          <w:rFonts w:ascii="Times New Roman" w:hAnsi="Times New Roman"/>
          <w:spacing w:val="4"/>
          <w:sz w:val="28"/>
          <w:szCs w:val="28"/>
        </w:rPr>
        <w:t>о</w:t>
      </w:r>
      <w:r w:rsidRPr="00975535">
        <w:rPr>
          <w:rFonts w:ascii="Times New Roman" w:hAnsi="Times New Roman"/>
          <w:sz w:val="28"/>
          <w:szCs w:val="28"/>
        </w:rPr>
        <w:t>е</w:t>
      </w:r>
      <w:r w:rsidRPr="0097553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при</w:t>
      </w:r>
      <w:r w:rsidRPr="00975535">
        <w:rPr>
          <w:rFonts w:ascii="Times New Roman" w:hAnsi="Times New Roman"/>
          <w:spacing w:val="-5"/>
          <w:sz w:val="28"/>
          <w:szCs w:val="28"/>
        </w:rPr>
        <w:t>г</w:t>
      </w:r>
      <w:r w:rsidRPr="00975535">
        <w:rPr>
          <w:rFonts w:ascii="Times New Roman" w:hAnsi="Times New Roman"/>
          <w:spacing w:val="-6"/>
          <w:sz w:val="28"/>
          <w:szCs w:val="28"/>
        </w:rPr>
        <w:t>о</w:t>
      </w:r>
      <w:r w:rsidRPr="00975535">
        <w:rPr>
          <w:rFonts w:ascii="Times New Roman" w:hAnsi="Times New Roman"/>
          <w:spacing w:val="-8"/>
          <w:sz w:val="28"/>
          <w:szCs w:val="28"/>
        </w:rPr>
        <w:t>т</w:t>
      </w:r>
      <w:r w:rsidRPr="00975535">
        <w:rPr>
          <w:rFonts w:ascii="Times New Roman" w:hAnsi="Times New Roman"/>
          <w:spacing w:val="4"/>
          <w:sz w:val="28"/>
          <w:szCs w:val="28"/>
        </w:rPr>
        <w:t>о</w:t>
      </w:r>
      <w:r w:rsidRPr="00975535">
        <w:rPr>
          <w:rFonts w:ascii="Times New Roman" w:hAnsi="Times New Roman"/>
          <w:spacing w:val="-8"/>
          <w:sz w:val="28"/>
          <w:szCs w:val="28"/>
        </w:rPr>
        <w:t>в</w:t>
      </w:r>
      <w:r w:rsidRPr="00975535">
        <w:rPr>
          <w:rFonts w:ascii="Times New Roman" w:hAnsi="Times New Roman"/>
          <w:sz w:val="28"/>
          <w:szCs w:val="28"/>
        </w:rPr>
        <w:t>ле</w:t>
      </w:r>
      <w:r w:rsidRPr="00975535">
        <w:rPr>
          <w:rFonts w:ascii="Times New Roman" w:hAnsi="Times New Roman"/>
          <w:spacing w:val="6"/>
          <w:sz w:val="28"/>
          <w:szCs w:val="28"/>
        </w:rPr>
        <w:t>н</w:t>
      </w:r>
      <w:r w:rsidRPr="00975535">
        <w:rPr>
          <w:rFonts w:ascii="Times New Roman" w:hAnsi="Times New Roman"/>
          <w:sz w:val="28"/>
          <w:szCs w:val="28"/>
        </w:rPr>
        <w:t>ие</w:t>
      </w:r>
      <w:r w:rsidRPr="0097553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н</w:t>
      </w:r>
      <w:r w:rsidRPr="00975535">
        <w:rPr>
          <w:rFonts w:ascii="Times New Roman" w:hAnsi="Times New Roman"/>
          <w:spacing w:val="5"/>
          <w:sz w:val="28"/>
          <w:szCs w:val="28"/>
        </w:rPr>
        <w:t>е</w:t>
      </w:r>
      <w:r w:rsidRPr="00975535">
        <w:rPr>
          <w:rFonts w:ascii="Times New Roman" w:hAnsi="Times New Roman"/>
          <w:sz w:val="28"/>
          <w:szCs w:val="28"/>
        </w:rPr>
        <w:t>сл</w:t>
      </w:r>
      <w:r w:rsidRPr="00975535">
        <w:rPr>
          <w:rFonts w:ascii="Times New Roman" w:hAnsi="Times New Roman"/>
          <w:spacing w:val="-5"/>
          <w:sz w:val="28"/>
          <w:szCs w:val="28"/>
        </w:rPr>
        <w:t>о</w:t>
      </w:r>
      <w:r w:rsidRPr="00975535">
        <w:rPr>
          <w:rFonts w:ascii="Times New Roman" w:hAnsi="Times New Roman"/>
          <w:spacing w:val="4"/>
          <w:sz w:val="28"/>
          <w:szCs w:val="28"/>
        </w:rPr>
        <w:t>ж</w:t>
      </w:r>
      <w:r w:rsidRPr="00975535">
        <w:rPr>
          <w:rFonts w:ascii="Times New Roman" w:hAnsi="Times New Roman"/>
          <w:sz w:val="28"/>
          <w:szCs w:val="28"/>
        </w:rPr>
        <w:t>н</w:t>
      </w:r>
      <w:r w:rsidRPr="00975535">
        <w:rPr>
          <w:rFonts w:ascii="Times New Roman" w:hAnsi="Times New Roman"/>
          <w:spacing w:val="4"/>
          <w:sz w:val="28"/>
          <w:szCs w:val="28"/>
        </w:rPr>
        <w:t>ы</w:t>
      </w:r>
      <w:r w:rsidRPr="00975535">
        <w:rPr>
          <w:rFonts w:ascii="Times New Roman" w:hAnsi="Times New Roman"/>
          <w:sz w:val="28"/>
          <w:szCs w:val="28"/>
        </w:rPr>
        <w:t>х</w:t>
      </w:r>
      <w:r w:rsidRPr="00975535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зна</w:t>
      </w:r>
      <w:r w:rsidRPr="00975535">
        <w:rPr>
          <w:rFonts w:ascii="Times New Roman" w:hAnsi="Times New Roman"/>
          <w:spacing w:val="-15"/>
          <w:sz w:val="28"/>
          <w:szCs w:val="28"/>
        </w:rPr>
        <w:t>к</w:t>
      </w:r>
      <w:r w:rsidRPr="00975535">
        <w:rPr>
          <w:rFonts w:ascii="Times New Roman" w:hAnsi="Times New Roman"/>
          <w:spacing w:val="-6"/>
          <w:sz w:val="28"/>
          <w:szCs w:val="28"/>
        </w:rPr>
        <w:t>о</w:t>
      </w:r>
      <w:r w:rsidRPr="00975535">
        <w:rPr>
          <w:rFonts w:ascii="Times New Roman" w:hAnsi="Times New Roman"/>
          <w:sz w:val="28"/>
          <w:szCs w:val="28"/>
        </w:rPr>
        <w:t>м</w:t>
      </w:r>
      <w:r w:rsidRPr="00975535">
        <w:rPr>
          <w:rFonts w:ascii="Times New Roman" w:hAnsi="Times New Roman"/>
          <w:spacing w:val="6"/>
          <w:sz w:val="28"/>
          <w:szCs w:val="28"/>
        </w:rPr>
        <w:t>ы</w:t>
      </w:r>
      <w:r w:rsidRPr="00975535">
        <w:rPr>
          <w:rFonts w:ascii="Times New Roman" w:hAnsi="Times New Roman"/>
          <w:sz w:val="28"/>
          <w:szCs w:val="28"/>
        </w:rPr>
        <w:t>х</w:t>
      </w:r>
      <w:r w:rsidRPr="00975535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975535">
        <w:rPr>
          <w:rFonts w:ascii="Times New Roman" w:hAnsi="Times New Roman"/>
          <w:spacing w:val="-3"/>
          <w:sz w:val="28"/>
          <w:szCs w:val="28"/>
        </w:rPr>
        <w:t>б</w:t>
      </w:r>
      <w:r w:rsidRPr="00975535">
        <w:rPr>
          <w:rFonts w:ascii="Times New Roman" w:hAnsi="Times New Roman"/>
          <w:sz w:val="28"/>
          <w:szCs w:val="28"/>
        </w:rPr>
        <w:t>л</w:t>
      </w:r>
      <w:r w:rsidRPr="00975535">
        <w:rPr>
          <w:rFonts w:ascii="Times New Roman" w:hAnsi="Times New Roman"/>
          <w:spacing w:val="-17"/>
          <w:sz w:val="28"/>
          <w:szCs w:val="28"/>
        </w:rPr>
        <w:t>ю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;</w:t>
      </w:r>
    </w:p>
    <w:p w:rsidR="002059F6" w:rsidRDefault="00975535" w:rsidP="002059F6">
      <w:pPr>
        <w:pStyle w:val="a5"/>
        <w:numPr>
          <w:ilvl w:val="0"/>
          <w:numId w:val="6"/>
        </w:numPr>
        <w:tabs>
          <w:tab w:val="left" w:pos="2471"/>
          <w:tab w:val="left" w:pos="3517"/>
          <w:tab w:val="left" w:pos="4597"/>
          <w:tab w:val="left" w:pos="5807"/>
          <w:tab w:val="left" w:pos="6311"/>
          <w:tab w:val="left" w:pos="7199"/>
          <w:tab w:val="left" w:pos="7650"/>
          <w:tab w:val="left" w:pos="9018"/>
        </w:tabs>
        <w:kinsoku w:val="0"/>
        <w:overflowPunct w:val="0"/>
        <w:spacing w:after="0" w:line="240" w:lineRule="auto"/>
        <w:ind w:right="112"/>
        <w:rPr>
          <w:rFonts w:ascii="Times New Roman" w:hAnsi="Times New Roman"/>
          <w:sz w:val="28"/>
          <w:szCs w:val="28"/>
        </w:rPr>
      </w:pPr>
      <w:r w:rsidRPr="00975535">
        <w:rPr>
          <w:rFonts w:ascii="Times New Roman" w:hAnsi="Times New Roman"/>
          <w:spacing w:val="6"/>
          <w:sz w:val="28"/>
          <w:szCs w:val="28"/>
        </w:rPr>
        <w:t>с</w:t>
      </w:r>
      <w:r w:rsidRPr="00975535">
        <w:rPr>
          <w:rFonts w:ascii="Times New Roman" w:hAnsi="Times New Roman"/>
          <w:sz w:val="28"/>
          <w:szCs w:val="28"/>
        </w:rPr>
        <w:t>ам</w:t>
      </w:r>
      <w:r w:rsidRPr="00975535">
        <w:rPr>
          <w:rFonts w:ascii="Times New Roman" w:hAnsi="Times New Roman"/>
          <w:spacing w:val="7"/>
          <w:sz w:val="28"/>
          <w:szCs w:val="28"/>
        </w:rPr>
        <w:t>о</w:t>
      </w:r>
      <w:r w:rsidRPr="00975535">
        <w:rPr>
          <w:rFonts w:ascii="Times New Roman" w:hAnsi="Times New Roman"/>
          <w:sz w:val="28"/>
          <w:szCs w:val="28"/>
        </w:rPr>
        <w:t>с</w:t>
      </w:r>
      <w:r w:rsidRPr="00975535">
        <w:rPr>
          <w:rFonts w:ascii="Times New Roman" w:hAnsi="Times New Roman"/>
          <w:spacing w:val="-7"/>
          <w:sz w:val="28"/>
          <w:szCs w:val="28"/>
        </w:rPr>
        <w:t>т</w:t>
      </w:r>
      <w:r w:rsidRPr="00975535">
        <w:rPr>
          <w:rFonts w:ascii="Times New Roman" w:hAnsi="Times New Roman"/>
          <w:spacing w:val="-6"/>
          <w:sz w:val="28"/>
          <w:szCs w:val="28"/>
        </w:rPr>
        <w:t>о</w:t>
      </w:r>
      <w:r w:rsidRPr="00975535">
        <w:rPr>
          <w:rFonts w:ascii="Times New Roman" w:hAnsi="Times New Roman"/>
          <w:spacing w:val="1"/>
          <w:sz w:val="28"/>
          <w:szCs w:val="28"/>
        </w:rPr>
        <w:t>я</w:t>
      </w:r>
      <w:r w:rsidRPr="00975535">
        <w:rPr>
          <w:rFonts w:ascii="Times New Roman" w:hAnsi="Times New Roman"/>
          <w:spacing w:val="-2"/>
          <w:sz w:val="28"/>
          <w:szCs w:val="28"/>
        </w:rPr>
        <w:t>т</w:t>
      </w:r>
      <w:r w:rsidRPr="00975535">
        <w:rPr>
          <w:rFonts w:ascii="Times New Roman" w:hAnsi="Times New Roman"/>
          <w:sz w:val="28"/>
          <w:szCs w:val="28"/>
        </w:rPr>
        <w:t>е</w:t>
      </w:r>
      <w:r w:rsidRPr="00975535">
        <w:rPr>
          <w:rFonts w:ascii="Times New Roman" w:hAnsi="Times New Roman"/>
          <w:spacing w:val="6"/>
          <w:sz w:val="28"/>
          <w:szCs w:val="28"/>
        </w:rPr>
        <w:t>л</w:t>
      </w:r>
      <w:r w:rsidRPr="00975535">
        <w:rPr>
          <w:rFonts w:ascii="Times New Roman" w:hAnsi="Times New Roman"/>
          <w:spacing w:val="-3"/>
          <w:sz w:val="28"/>
          <w:szCs w:val="28"/>
        </w:rPr>
        <w:t>ь</w:t>
      </w:r>
      <w:r w:rsidRPr="00975535">
        <w:rPr>
          <w:rFonts w:ascii="Times New Roman" w:hAnsi="Times New Roman"/>
          <w:sz w:val="28"/>
          <w:szCs w:val="28"/>
        </w:rPr>
        <w:t>н</w:t>
      </w:r>
      <w:r w:rsidRPr="00975535">
        <w:rPr>
          <w:rFonts w:ascii="Times New Roman" w:hAnsi="Times New Roman"/>
          <w:spacing w:val="4"/>
          <w:sz w:val="28"/>
          <w:szCs w:val="28"/>
        </w:rPr>
        <w:t>о</w:t>
      </w:r>
      <w:r w:rsidRPr="00975535">
        <w:rPr>
          <w:rFonts w:ascii="Times New Roman" w:hAnsi="Times New Roman"/>
          <w:sz w:val="28"/>
          <w:szCs w:val="28"/>
        </w:rPr>
        <w:t>е</w:t>
      </w:r>
      <w:r w:rsidRPr="00975535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со</w:t>
      </w:r>
      <w:r w:rsidRPr="00975535">
        <w:rPr>
          <w:rFonts w:ascii="Times New Roman" w:hAnsi="Times New Roman"/>
          <w:spacing w:val="-1"/>
          <w:sz w:val="28"/>
          <w:szCs w:val="28"/>
        </w:rPr>
        <w:t>в</w:t>
      </w:r>
      <w:r w:rsidRPr="00975535">
        <w:rPr>
          <w:rFonts w:ascii="Times New Roman" w:hAnsi="Times New Roman"/>
          <w:sz w:val="28"/>
          <w:szCs w:val="28"/>
        </w:rPr>
        <w:t>ершение</w:t>
      </w:r>
      <w:r w:rsidRPr="00975535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пок</w:t>
      </w:r>
      <w:r w:rsidRPr="00975535">
        <w:rPr>
          <w:rFonts w:ascii="Times New Roman" w:hAnsi="Times New Roman"/>
          <w:spacing w:val="-8"/>
          <w:sz w:val="28"/>
          <w:szCs w:val="28"/>
        </w:rPr>
        <w:t>у</w:t>
      </w:r>
      <w:r w:rsidRPr="00975535">
        <w:rPr>
          <w:rFonts w:ascii="Times New Roman" w:hAnsi="Times New Roman"/>
          <w:spacing w:val="4"/>
          <w:sz w:val="28"/>
          <w:szCs w:val="28"/>
        </w:rPr>
        <w:t>п</w:t>
      </w:r>
      <w:r w:rsidRPr="00975535">
        <w:rPr>
          <w:rFonts w:ascii="Times New Roman" w:hAnsi="Times New Roman"/>
          <w:sz w:val="28"/>
          <w:szCs w:val="28"/>
        </w:rPr>
        <w:t>ок</w:t>
      </w:r>
      <w:r w:rsidRPr="00975535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975535">
        <w:rPr>
          <w:rFonts w:ascii="Times New Roman" w:hAnsi="Times New Roman"/>
          <w:spacing w:val="-8"/>
          <w:sz w:val="28"/>
          <w:szCs w:val="28"/>
        </w:rPr>
        <w:t>т</w:t>
      </w:r>
      <w:r w:rsidRPr="00975535">
        <w:rPr>
          <w:rFonts w:ascii="Times New Roman" w:hAnsi="Times New Roman"/>
          <w:spacing w:val="4"/>
          <w:sz w:val="28"/>
          <w:szCs w:val="28"/>
        </w:rPr>
        <w:t>о</w:t>
      </w:r>
      <w:r w:rsidRPr="00975535">
        <w:rPr>
          <w:rFonts w:ascii="Times New Roman" w:hAnsi="Times New Roman"/>
          <w:spacing w:val="-8"/>
          <w:sz w:val="28"/>
          <w:szCs w:val="28"/>
        </w:rPr>
        <w:t>в</w:t>
      </w:r>
      <w:r w:rsidRPr="00975535">
        <w:rPr>
          <w:rFonts w:ascii="Times New Roman" w:hAnsi="Times New Roman"/>
          <w:sz w:val="28"/>
          <w:szCs w:val="28"/>
        </w:rPr>
        <w:t>ар</w:t>
      </w:r>
      <w:r w:rsidRPr="00975535">
        <w:rPr>
          <w:rFonts w:ascii="Times New Roman" w:hAnsi="Times New Roman"/>
          <w:spacing w:val="6"/>
          <w:sz w:val="28"/>
          <w:szCs w:val="28"/>
        </w:rPr>
        <w:t>о</w:t>
      </w:r>
      <w:r w:rsidRPr="00975535">
        <w:rPr>
          <w:rFonts w:ascii="Times New Roman" w:hAnsi="Times New Roman"/>
          <w:sz w:val="28"/>
          <w:szCs w:val="28"/>
        </w:rPr>
        <w:t>в</w:t>
      </w:r>
      <w:r w:rsidRPr="00975535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е</w:t>
      </w:r>
      <w:r w:rsidRPr="00975535">
        <w:rPr>
          <w:rFonts w:ascii="Times New Roman" w:hAnsi="Times New Roman"/>
          <w:spacing w:val="-5"/>
          <w:sz w:val="28"/>
          <w:szCs w:val="28"/>
        </w:rPr>
        <w:t>же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не</w:t>
      </w:r>
      <w:r w:rsidRPr="00975535">
        <w:rPr>
          <w:rFonts w:ascii="Times New Roman" w:hAnsi="Times New Roman"/>
          <w:spacing w:val="-1"/>
          <w:sz w:val="28"/>
          <w:szCs w:val="28"/>
        </w:rPr>
        <w:t>в</w:t>
      </w:r>
      <w:r w:rsidRPr="00975535">
        <w:rPr>
          <w:rFonts w:ascii="Times New Roman" w:hAnsi="Times New Roman"/>
          <w:sz w:val="28"/>
          <w:szCs w:val="28"/>
        </w:rPr>
        <w:t>но</w:t>
      </w:r>
      <w:r w:rsidRPr="00975535">
        <w:rPr>
          <w:rFonts w:ascii="Times New Roman" w:hAnsi="Times New Roman"/>
          <w:spacing w:val="-5"/>
          <w:sz w:val="28"/>
          <w:szCs w:val="28"/>
        </w:rPr>
        <w:t>г</w:t>
      </w:r>
      <w:r w:rsidRPr="00975535">
        <w:rPr>
          <w:rFonts w:ascii="Times New Roman" w:hAnsi="Times New Roman"/>
          <w:sz w:val="28"/>
          <w:szCs w:val="28"/>
        </w:rPr>
        <w:t>о</w:t>
      </w:r>
      <w:r w:rsidRPr="0097553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назн</w:t>
      </w:r>
      <w:r w:rsidRPr="00975535">
        <w:rPr>
          <w:rFonts w:ascii="Times New Roman" w:hAnsi="Times New Roman"/>
          <w:spacing w:val="-8"/>
          <w:sz w:val="28"/>
          <w:szCs w:val="28"/>
        </w:rPr>
        <w:t>а</w:t>
      </w:r>
      <w:r w:rsidRPr="00975535">
        <w:rPr>
          <w:rFonts w:ascii="Times New Roman" w:hAnsi="Times New Roman"/>
          <w:sz w:val="28"/>
          <w:szCs w:val="28"/>
        </w:rPr>
        <w:t>чени</w:t>
      </w:r>
      <w:r w:rsidRPr="00975535">
        <w:rPr>
          <w:rFonts w:ascii="Times New Roman" w:hAnsi="Times New Roman"/>
          <w:spacing w:val="1"/>
          <w:sz w:val="28"/>
          <w:szCs w:val="28"/>
        </w:rPr>
        <w:t>я</w:t>
      </w:r>
      <w:r w:rsidRPr="00975535">
        <w:rPr>
          <w:rFonts w:ascii="Times New Roman" w:hAnsi="Times New Roman"/>
          <w:sz w:val="28"/>
          <w:szCs w:val="28"/>
        </w:rPr>
        <w:t>;</w:t>
      </w:r>
    </w:p>
    <w:p w:rsidR="00975535" w:rsidRPr="002059F6" w:rsidRDefault="00975535" w:rsidP="002059F6">
      <w:pPr>
        <w:pStyle w:val="a5"/>
        <w:numPr>
          <w:ilvl w:val="0"/>
          <w:numId w:val="6"/>
        </w:numPr>
        <w:tabs>
          <w:tab w:val="left" w:pos="2471"/>
          <w:tab w:val="left" w:pos="3517"/>
          <w:tab w:val="left" w:pos="4597"/>
          <w:tab w:val="left" w:pos="5807"/>
          <w:tab w:val="left" w:pos="6311"/>
          <w:tab w:val="left" w:pos="7199"/>
          <w:tab w:val="left" w:pos="7650"/>
          <w:tab w:val="left" w:pos="9018"/>
        </w:tabs>
        <w:kinsoku w:val="0"/>
        <w:overflowPunct w:val="0"/>
        <w:spacing w:after="0" w:line="240" w:lineRule="auto"/>
        <w:ind w:right="112"/>
        <w:rPr>
          <w:rFonts w:ascii="Times New Roman" w:hAnsi="Times New Roman"/>
          <w:sz w:val="28"/>
          <w:szCs w:val="28"/>
        </w:rPr>
      </w:pPr>
      <w:r w:rsidRPr="00975535">
        <w:rPr>
          <w:rFonts w:ascii="Times New Roman" w:hAnsi="Times New Roman"/>
          <w:w w:val="99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со</w:t>
      </w:r>
      <w:r w:rsidRPr="00975535">
        <w:rPr>
          <w:rFonts w:ascii="Times New Roman" w:hAnsi="Times New Roman"/>
          <w:spacing w:val="-2"/>
          <w:sz w:val="28"/>
          <w:szCs w:val="28"/>
        </w:rPr>
        <w:t>б</w:t>
      </w:r>
      <w:r w:rsidRPr="00975535">
        <w:rPr>
          <w:rFonts w:ascii="Times New Roman" w:hAnsi="Times New Roman"/>
          <w:sz w:val="28"/>
          <w:szCs w:val="28"/>
        </w:rPr>
        <w:t>л</w:t>
      </w:r>
      <w:r w:rsidRPr="00975535">
        <w:rPr>
          <w:rFonts w:ascii="Times New Roman" w:hAnsi="Times New Roman"/>
          <w:spacing w:val="-17"/>
          <w:sz w:val="28"/>
          <w:szCs w:val="28"/>
        </w:rPr>
        <w:t>ю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ение</w:t>
      </w:r>
      <w:r w:rsidRPr="00975535">
        <w:rPr>
          <w:rFonts w:ascii="Times New Roman" w:hAnsi="Times New Roman"/>
          <w:sz w:val="28"/>
          <w:szCs w:val="28"/>
        </w:rPr>
        <w:tab/>
        <w:t>пра</w:t>
      </w:r>
      <w:r w:rsidRPr="00975535">
        <w:rPr>
          <w:rFonts w:ascii="Times New Roman" w:hAnsi="Times New Roman"/>
          <w:spacing w:val="-1"/>
          <w:sz w:val="28"/>
          <w:szCs w:val="28"/>
        </w:rPr>
        <w:t>в</w:t>
      </w:r>
      <w:r w:rsidRPr="00975535">
        <w:rPr>
          <w:rFonts w:ascii="Times New Roman" w:hAnsi="Times New Roman"/>
          <w:sz w:val="28"/>
          <w:szCs w:val="28"/>
        </w:rPr>
        <w:t>ил</w:t>
      </w:r>
      <w:r w:rsidRPr="00975535">
        <w:rPr>
          <w:rFonts w:ascii="Times New Roman" w:hAnsi="Times New Roman"/>
          <w:sz w:val="28"/>
          <w:szCs w:val="28"/>
        </w:rPr>
        <w:tab/>
        <w:t>личной</w:t>
      </w:r>
      <w:r w:rsidRPr="00975535">
        <w:rPr>
          <w:rFonts w:ascii="Times New Roman" w:hAnsi="Times New Roman"/>
          <w:sz w:val="28"/>
          <w:szCs w:val="28"/>
        </w:rPr>
        <w:tab/>
        <w:t>гигиены</w:t>
      </w:r>
      <w:r w:rsidR="00005455">
        <w:rPr>
          <w:rFonts w:ascii="Times New Roman" w:hAnsi="Times New Roman"/>
          <w:sz w:val="28"/>
          <w:szCs w:val="28"/>
        </w:rPr>
        <w:t>;</w:t>
      </w:r>
    </w:p>
    <w:p w:rsidR="00975535" w:rsidRPr="00975535" w:rsidRDefault="00975535" w:rsidP="00975535">
      <w:pPr>
        <w:pStyle w:val="a5"/>
        <w:numPr>
          <w:ilvl w:val="0"/>
          <w:numId w:val="5"/>
        </w:numPr>
        <w:tabs>
          <w:tab w:val="left" w:pos="2471"/>
          <w:tab w:val="left" w:pos="3642"/>
          <w:tab w:val="left" w:pos="5091"/>
          <w:tab w:val="left" w:pos="5437"/>
          <w:tab w:val="left" w:pos="6239"/>
          <w:tab w:val="left" w:pos="6603"/>
          <w:tab w:val="left" w:pos="8571"/>
        </w:tabs>
        <w:kinsoku w:val="0"/>
        <w:overflowPunct w:val="0"/>
        <w:spacing w:after="0" w:line="240" w:lineRule="auto"/>
        <w:ind w:right="113"/>
        <w:rPr>
          <w:rFonts w:ascii="Times New Roman" w:hAnsi="Times New Roman"/>
          <w:sz w:val="28"/>
          <w:szCs w:val="28"/>
        </w:rPr>
      </w:pPr>
      <w:r w:rsidRPr="00975535">
        <w:rPr>
          <w:rFonts w:ascii="Times New Roman" w:hAnsi="Times New Roman"/>
          <w:sz w:val="28"/>
          <w:szCs w:val="28"/>
        </w:rPr>
        <w:t>со</w:t>
      </w:r>
      <w:r w:rsidRPr="00975535">
        <w:rPr>
          <w:rFonts w:ascii="Times New Roman" w:hAnsi="Times New Roman"/>
          <w:spacing w:val="-2"/>
          <w:sz w:val="28"/>
          <w:szCs w:val="28"/>
        </w:rPr>
        <w:t>б</w:t>
      </w:r>
      <w:r w:rsidRPr="00975535">
        <w:rPr>
          <w:rFonts w:ascii="Times New Roman" w:hAnsi="Times New Roman"/>
          <w:sz w:val="28"/>
          <w:szCs w:val="28"/>
        </w:rPr>
        <w:t>л</w:t>
      </w:r>
      <w:r w:rsidRPr="00975535">
        <w:rPr>
          <w:rFonts w:ascii="Times New Roman" w:hAnsi="Times New Roman"/>
          <w:spacing w:val="-17"/>
          <w:sz w:val="28"/>
          <w:szCs w:val="28"/>
        </w:rPr>
        <w:t>ю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ение</w:t>
      </w:r>
      <w:r w:rsidRPr="00975535">
        <w:rPr>
          <w:rFonts w:ascii="Times New Roman" w:hAnsi="Times New Roman"/>
          <w:sz w:val="28"/>
          <w:szCs w:val="28"/>
        </w:rPr>
        <w:tab/>
        <w:t>пра</w:t>
      </w:r>
      <w:r w:rsidRPr="00975535">
        <w:rPr>
          <w:rFonts w:ascii="Times New Roman" w:hAnsi="Times New Roman"/>
          <w:spacing w:val="-1"/>
          <w:sz w:val="28"/>
          <w:szCs w:val="28"/>
        </w:rPr>
        <w:t>в</w:t>
      </w:r>
      <w:r w:rsidRPr="00975535">
        <w:rPr>
          <w:rFonts w:ascii="Times New Roman" w:hAnsi="Times New Roman"/>
          <w:sz w:val="28"/>
          <w:szCs w:val="28"/>
        </w:rPr>
        <w:t>ила</w:t>
      </w:r>
      <w:r w:rsidRPr="00975535">
        <w:rPr>
          <w:rFonts w:ascii="Times New Roman" w:hAnsi="Times New Roman"/>
          <w:sz w:val="28"/>
          <w:szCs w:val="28"/>
        </w:rPr>
        <w:tab/>
        <w:t>по</w:t>
      </w:r>
      <w:r w:rsidRPr="00975535">
        <w:rPr>
          <w:rFonts w:ascii="Times New Roman" w:hAnsi="Times New Roman"/>
          <w:spacing w:val="-2"/>
          <w:sz w:val="28"/>
          <w:szCs w:val="28"/>
        </w:rPr>
        <w:t>в</w:t>
      </w:r>
      <w:r w:rsidRPr="00975535">
        <w:rPr>
          <w:rFonts w:ascii="Times New Roman" w:hAnsi="Times New Roman"/>
          <w:spacing w:val="-5"/>
          <w:sz w:val="28"/>
          <w:szCs w:val="28"/>
        </w:rPr>
        <w:t>е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ения</w:t>
      </w:r>
      <w:r w:rsidRPr="00975535">
        <w:rPr>
          <w:rFonts w:ascii="Times New Roman" w:hAnsi="Times New Roman"/>
          <w:sz w:val="28"/>
          <w:szCs w:val="28"/>
        </w:rPr>
        <w:tab/>
        <w:t>в</w:t>
      </w:r>
      <w:r w:rsidRPr="00975535">
        <w:rPr>
          <w:rFonts w:ascii="Times New Roman" w:hAnsi="Times New Roman"/>
          <w:sz w:val="28"/>
          <w:szCs w:val="28"/>
        </w:rPr>
        <w:tab/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оме</w:t>
      </w:r>
      <w:r w:rsidRPr="00975535">
        <w:rPr>
          <w:rFonts w:ascii="Times New Roman" w:hAnsi="Times New Roman"/>
          <w:sz w:val="28"/>
          <w:szCs w:val="28"/>
        </w:rPr>
        <w:tab/>
        <w:t>и</w:t>
      </w:r>
      <w:r w:rsidRPr="00975535">
        <w:rPr>
          <w:rFonts w:ascii="Times New Roman" w:hAnsi="Times New Roman"/>
          <w:sz w:val="28"/>
          <w:szCs w:val="28"/>
        </w:rPr>
        <w:tab/>
        <w:t>о</w:t>
      </w:r>
      <w:r w:rsidRPr="00975535">
        <w:rPr>
          <w:rFonts w:ascii="Times New Roman" w:hAnsi="Times New Roman"/>
          <w:spacing w:val="2"/>
          <w:sz w:val="28"/>
          <w:szCs w:val="28"/>
        </w:rPr>
        <w:t>б</w:t>
      </w:r>
      <w:r w:rsidRPr="00975535">
        <w:rPr>
          <w:rFonts w:ascii="Times New Roman" w:hAnsi="Times New Roman"/>
          <w:sz w:val="28"/>
          <w:szCs w:val="28"/>
        </w:rPr>
        <w:t>щ</w:t>
      </w:r>
      <w:r w:rsidRPr="00975535">
        <w:rPr>
          <w:rFonts w:ascii="Times New Roman" w:hAnsi="Times New Roman"/>
          <w:spacing w:val="7"/>
          <w:sz w:val="28"/>
          <w:szCs w:val="28"/>
        </w:rPr>
        <w:t>е</w:t>
      </w:r>
      <w:r w:rsidRPr="00975535">
        <w:rPr>
          <w:rFonts w:ascii="Times New Roman" w:hAnsi="Times New Roman"/>
          <w:sz w:val="28"/>
          <w:szCs w:val="28"/>
        </w:rPr>
        <w:t>с</w:t>
      </w:r>
      <w:r w:rsidRPr="00975535">
        <w:rPr>
          <w:rFonts w:ascii="Times New Roman" w:hAnsi="Times New Roman"/>
          <w:spacing w:val="-1"/>
          <w:sz w:val="28"/>
          <w:szCs w:val="28"/>
        </w:rPr>
        <w:t>т</w:t>
      </w:r>
      <w:r w:rsidRPr="00975535">
        <w:rPr>
          <w:rFonts w:ascii="Times New Roman" w:hAnsi="Times New Roman"/>
          <w:spacing w:val="-2"/>
          <w:sz w:val="28"/>
          <w:szCs w:val="28"/>
        </w:rPr>
        <w:t>в</w:t>
      </w:r>
      <w:r w:rsidRPr="00975535">
        <w:rPr>
          <w:rFonts w:ascii="Times New Roman" w:hAnsi="Times New Roman"/>
          <w:sz w:val="28"/>
          <w:szCs w:val="28"/>
        </w:rPr>
        <w:t>енн</w:t>
      </w:r>
      <w:r w:rsidRPr="00975535">
        <w:rPr>
          <w:rFonts w:ascii="Times New Roman" w:hAnsi="Times New Roman"/>
          <w:spacing w:val="5"/>
          <w:sz w:val="28"/>
          <w:szCs w:val="28"/>
        </w:rPr>
        <w:t>ы</w:t>
      </w:r>
      <w:r w:rsidRPr="00975535">
        <w:rPr>
          <w:rFonts w:ascii="Times New Roman" w:hAnsi="Times New Roman"/>
          <w:sz w:val="28"/>
          <w:szCs w:val="28"/>
        </w:rPr>
        <w:t>х</w:t>
      </w:r>
      <w:r w:rsidR="002059F6">
        <w:rPr>
          <w:rFonts w:ascii="Times New Roman" w:hAnsi="Times New Roman"/>
          <w:sz w:val="28"/>
          <w:szCs w:val="28"/>
        </w:rPr>
        <w:t xml:space="preserve"> </w:t>
      </w:r>
      <w:r w:rsidRPr="00975535">
        <w:rPr>
          <w:rFonts w:ascii="Times New Roman" w:hAnsi="Times New Roman"/>
          <w:w w:val="95"/>
          <w:sz w:val="28"/>
          <w:szCs w:val="28"/>
        </w:rPr>
        <w:t>м</w:t>
      </w:r>
      <w:r w:rsidRPr="00975535">
        <w:rPr>
          <w:rFonts w:ascii="Times New Roman" w:hAnsi="Times New Roman"/>
          <w:spacing w:val="6"/>
          <w:w w:val="95"/>
          <w:sz w:val="28"/>
          <w:szCs w:val="28"/>
        </w:rPr>
        <w:t>е</w:t>
      </w:r>
      <w:r w:rsidRPr="00975535">
        <w:rPr>
          <w:rFonts w:ascii="Times New Roman" w:hAnsi="Times New Roman"/>
          <w:w w:val="95"/>
          <w:sz w:val="28"/>
          <w:szCs w:val="28"/>
        </w:rPr>
        <w:t>с</w:t>
      </w:r>
      <w:r w:rsidRPr="00975535">
        <w:rPr>
          <w:rFonts w:ascii="Times New Roman" w:hAnsi="Times New Roman"/>
          <w:spacing w:val="3"/>
          <w:w w:val="95"/>
          <w:sz w:val="28"/>
          <w:szCs w:val="28"/>
        </w:rPr>
        <w:t>т</w:t>
      </w:r>
      <w:r w:rsidRPr="00975535">
        <w:rPr>
          <w:rFonts w:ascii="Times New Roman" w:hAnsi="Times New Roman"/>
          <w:spacing w:val="5"/>
          <w:w w:val="95"/>
          <w:sz w:val="28"/>
          <w:szCs w:val="28"/>
        </w:rPr>
        <w:t>а</w:t>
      </w:r>
      <w:r w:rsidRPr="00975535">
        <w:rPr>
          <w:rFonts w:ascii="Times New Roman" w:hAnsi="Times New Roman"/>
          <w:spacing w:val="-5"/>
          <w:w w:val="95"/>
          <w:sz w:val="28"/>
          <w:szCs w:val="28"/>
        </w:rPr>
        <w:t>х</w:t>
      </w:r>
      <w:r w:rsidRPr="00975535">
        <w:rPr>
          <w:rFonts w:ascii="Times New Roman" w:hAnsi="Times New Roman"/>
          <w:w w:val="95"/>
          <w:sz w:val="28"/>
          <w:szCs w:val="28"/>
        </w:rPr>
        <w:t>;</w:t>
      </w:r>
      <w:r w:rsidRPr="00975535">
        <w:rPr>
          <w:rFonts w:ascii="Times New Roman" w:hAnsi="Times New Roman"/>
          <w:w w:val="99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пр</w:t>
      </w:r>
      <w:r w:rsidRPr="00975535">
        <w:rPr>
          <w:rFonts w:ascii="Times New Roman" w:hAnsi="Times New Roman"/>
          <w:spacing w:val="-5"/>
          <w:sz w:val="28"/>
          <w:szCs w:val="28"/>
        </w:rPr>
        <w:t>е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с</w:t>
      </w:r>
      <w:r w:rsidRPr="00975535">
        <w:rPr>
          <w:rFonts w:ascii="Times New Roman" w:hAnsi="Times New Roman"/>
          <w:spacing w:val="4"/>
          <w:sz w:val="28"/>
          <w:szCs w:val="28"/>
        </w:rPr>
        <w:t>т</w:t>
      </w:r>
      <w:r w:rsidRPr="00975535">
        <w:rPr>
          <w:rFonts w:ascii="Times New Roman" w:hAnsi="Times New Roman"/>
          <w:sz w:val="28"/>
          <w:szCs w:val="28"/>
        </w:rPr>
        <w:t>а</w:t>
      </w:r>
      <w:r w:rsidRPr="00975535">
        <w:rPr>
          <w:rFonts w:ascii="Times New Roman" w:hAnsi="Times New Roman"/>
          <w:spacing w:val="-7"/>
          <w:sz w:val="28"/>
          <w:szCs w:val="28"/>
        </w:rPr>
        <w:t>в</w:t>
      </w:r>
      <w:r w:rsidRPr="00975535">
        <w:rPr>
          <w:rFonts w:ascii="Times New Roman" w:hAnsi="Times New Roman"/>
          <w:sz w:val="28"/>
          <w:szCs w:val="28"/>
        </w:rPr>
        <w:t>ления</w:t>
      </w:r>
      <w:r w:rsidRPr="0097553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о</w:t>
      </w:r>
      <w:r w:rsidRPr="0097553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мор</w:t>
      </w:r>
      <w:r w:rsidRPr="00975535">
        <w:rPr>
          <w:rFonts w:ascii="Times New Roman" w:hAnsi="Times New Roman"/>
          <w:spacing w:val="7"/>
          <w:sz w:val="28"/>
          <w:szCs w:val="28"/>
        </w:rPr>
        <w:t>а</w:t>
      </w:r>
      <w:r w:rsidRPr="00975535">
        <w:rPr>
          <w:rFonts w:ascii="Times New Roman" w:hAnsi="Times New Roman"/>
          <w:sz w:val="28"/>
          <w:szCs w:val="28"/>
        </w:rPr>
        <w:t>л</w:t>
      </w:r>
      <w:r w:rsidRPr="00975535">
        <w:rPr>
          <w:rFonts w:ascii="Times New Roman" w:hAnsi="Times New Roman"/>
          <w:spacing w:val="-2"/>
          <w:sz w:val="28"/>
          <w:szCs w:val="28"/>
        </w:rPr>
        <w:t>ь</w:t>
      </w:r>
      <w:r w:rsidRPr="00975535">
        <w:rPr>
          <w:rFonts w:ascii="Times New Roman" w:hAnsi="Times New Roman"/>
          <w:sz w:val="28"/>
          <w:szCs w:val="28"/>
        </w:rPr>
        <w:t>н</w:t>
      </w:r>
      <w:r w:rsidRPr="00975535">
        <w:rPr>
          <w:rFonts w:ascii="Times New Roman" w:hAnsi="Times New Roman"/>
          <w:spacing w:val="4"/>
          <w:sz w:val="28"/>
          <w:szCs w:val="28"/>
        </w:rPr>
        <w:t>о</w:t>
      </w:r>
      <w:r w:rsidRPr="00975535">
        <w:rPr>
          <w:rFonts w:ascii="Times New Roman" w:hAnsi="Times New Roman"/>
          <w:spacing w:val="-2"/>
          <w:sz w:val="28"/>
          <w:szCs w:val="28"/>
        </w:rPr>
        <w:t>-</w:t>
      </w:r>
      <w:r w:rsidRPr="00975535">
        <w:rPr>
          <w:rFonts w:ascii="Times New Roman" w:hAnsi="Times New Roman"/>
          <w:sz w:val="28"/>
          <w:szCs w:val="28"/>
        </w:rPr>
        <w:t>э</w:t>
      </w:r>
      <w:r w:rsidRPr="00975535">
        <w:rPr>
          <w:rFonts w:ascii="Times New Roman" w:hAnsi="Times New Roman"/>
          <w:spacing w:val="-2"/>
          <w:sz w:val="28"/>
          <w:szCs w:val="28"/>
        </w:rPr>
        <w:t>т</w:t>
      </w:r>
      <w:r w:rsidRPr="00975535">
        <w:rPr>
          <w:rFonts w:ascii="Times New Roman" w:hAnsi="Times New Roman"/>
          <w:spacing w:val="4"/>
          <w:sz w:val="28"/>
          <w:szCs w:val="28"/>
        </w:rPr>
        <w:t>и</w:t>
      </w:r>
      <w:r w:rsidRPr="00975535">
        <w:rPr>
          <w:rFonts w:ascii="Times New Roman" w:hAnsi="Times New Roman"/>
          <w:sz w:val="28"/>
          <w:szCs w:val="28"/>
        </w:rPr>
        <w:t>ч</w:t>
      </w:r>
      <w:r w:rsidRPr="00975535">
        <w:rPr>
          <w:rFonts w:ascii="Times New Roman" w:hAnsi="Times New Roman"/>
          <w:spacing w:val="5"/>
          <w:sz w:val="28"/>
          <w:szCs w:val="28"/>
        </w:rPr>
        <w:t>е</w:t>
      </w:r>
      <w:r w:rsidRPr="00975535">
        <w:rPr>
          <w:rFonts w:ascii="Times New Roman" w:hAnsi="Times New Roman"/>
          <w:sz w:val="28"/>
          <w:szCs w:val="28"/>
        </w:rPr>
        <w:t>ск</w:t>
      </w:r>
      <w:r w:rsidRPr="00975535">
        <w:rPr>
          <w:rFonts w:ascii="Times New Roman" w:hAnsi="Times New Roman"/>
          <w:spacing w:val="5"/>
          <w:sz w:val="28"/>
          <w:szCs w:val="28"/>
        </w:rPr>
        <w:t>и</w:t>
      </w:r>
      <w:r w:rsidRPr="00975535">
        <w:rPr>
          <w:rFonts w:ascii="Times New Roman" w:hAnsi="Times New Roman"/>
          <w:sz w:val="28"/>
          <w:szCs w:val="28"/>
        </w:rPr>
        <w:t>х</w:t>
      </w:r>
      <w:r w:rsidRPr="00975535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975535">
        <w:rPr>
          <w:rFonts w:ascii="Times New Roman" w:hAnsi="Times New Roman"/>
          <w:spacing w:val="4"/>
          <w:sz w:val="28"/>
          <w:szCs w:val="28"/>
        </w:rPr>
        <w:t>но</w:t>
      </w:r>
      <w:r w:rsidRPr="00975535">
        <w:rPr>
          <w:rFonts w:ascii="Times New Roman" w:hAnsi="Times New Roman"/>
          <w:spacing w:val="-6"/>
          <w:sz w:val="28"/>
          <w:szCs w:val="28"/>
        </w:rPr>
        <w:t>р</w:t>
      </w:r>
      <w:r w:rsidRPr="00975535">
        <w:rPr>
          <w:rFonts w:ascii="Times New Roman" w:hAnsi="Times New Roman"/>
          <w:sz w:val="28"/>
          <w:szCs w:val="28"/>
        </w:rPr>
        <w:t>мах</w:t>
      </w:r>
      <w:r w:rsidRPr="00975535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по</w:t>
      </w:r>
      <w:r w:rsidRPr="00975535">
        <w:rPr>
          <w:rFonts w:ascii="Times New Roman" w:hAnsi="Times New Roman"/>
          <w:spacing w:val="-2"/>
          <w:sz w:val="28"/>
          <w:szCs w:val="28"/>
        </w:rPr>
        <w:t>в</w:t>
      </w:r>
      <w:r w:rsidRPr="00975535">
        <w:rPr>
          <w:rFonts w:ascii="Times New Roman" w:hAnsi="Times New Roman"/>
          <w:spacing w:val="-5"/>
          <w:sz w:val="28"/>
          <w:szCs w:val="28"/>
        </w:rPr>
        <w:t>е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ени</w:t>
      </w:r>
      <w:r w:rsidRPr="00975535">
        <w:rPr>
          <w:rFonts w:ascii="Times New Roman" w:hAnsi="Times New Roman"/>
          <w:spacing w:val="2"/>
          <w:sz w:val="28"/>
          <w:szCs w:val="28"/>
        </w:rPr>
        <w:t>я</w:t>
      </w:r>
      <w:r w:rsidRPr="00975535">
        <w:rPr>
          <w:rFonts w:ascii="Times New Roman" w:hAnsi="Times New Roman"/>
          <w:sz w:val="28"/>
          <w:szCs w:val="28"/>
        </w:rPr>
        <w:t>;</w:t>
      </w:r>
    </w:p>
    <w:p w:rsidR="00975535" w:rsidRPr="00CF702C" w:rsidRDefault="00975535" w:rsidP="00975535">
      <w:pPr>
        <w:pStyle w:val="a5"/>
        <w:numPr>
          <w:ilvl w:val="0"/>
          <w:numId w:val="5"/>
        </w:numPr>
        <w:kinsoku w:val="0"/>
        <w:overflowPunct w:val="0"/>
        <w:spacing w:before="10" w:after="0" w:line="240" w:lineRule="auto"/>
        <w:ind w:right="114"/>
        <w:rPr>
          <w:rFonts w:ascii="Times New Roman" w:hAnsi="Times New Roman"/>
          <w:sz w:val="28"/>
          <w:szCs w:val="28"/>
        </w:rPr>
      </w:pPr>
      <w:r w:rsidRPr="00975535">
        <w:rPr>
          <w:rFonts w:ascii="Times New Roman" w:hAnsi="Times New Roman"/>
          <w:spacing w:val="-1"/>
          <w:sz w:val="28"/>
          <w:szCs w:val="28"/>
        </w:rPr>
        <w:t>н</w:t>
      </w:r>
      <w:r w:rsidRPr="00975535">
        <w:rPr>
          <w:rFonts w:ascii="Times New Roman" w:hAnsi="Times New Roman"/>
          <w:sz w:val="28"/>
          <w:szCs w:val="28"/>
        </w:rPr>
        <w:t>е</w:t>
      </w:r>
      <w:r w:rsidRPr="00975535">
        <w:rPr>
          <w:rFonts w:ascii="Times New Roman" w:hAnsi="Times New Roman"/>
          <w:spacing w:val="-16"/>
          <w:sz w:val="28"/>
          <w:szCs w:val="28"/>
        </w:rPr>
        <w:t>к</w:t>
      </w:r>
      <w:r w:rsidRPr="00975535">
        <w:rPr>
          <w:rFonts w:ascii="Times New Roman" w:hAnsi="Times New Roman"/>
          <w:sz w:val="28"/>
          <w:szCs w:val="28"/>
        </w:rPr>
        <w:t>о</w:t>
      </w:r>
      <w:r w:rsidRPr="00975535">
        <w:rPr>
          <w:rFonts w:ascii="Times New Roman" w:hAnsi="Times New Roman"/>
          <w:spacing w:val="-8"/>
          <w:sz w:val="28"/>
          <w:szCs w:val="28"/>
        </w:rPr>
        <w:t>т</w:t>
      </w:r>
      <w:r w:rsidRPr="00975535">
        <w:rPr>
          <w:rFonts w:ascii="Times New Roman" w:hAnsi="Times New Roman"/>
          <w:sz w:val="28"/>
          <w:szCs w:val="28"/>
        </w:rPr>
        <w:t>орые</w:t>
      </w:r>
      <w:r w:rsidRPr="00975535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на</w:t>
      </w:r>
      <w:r w:rsidRPr="00975535">
        <w:rPr>
          <w:rFonts w:ascii="Times New Roman" w:hAnsi="Times New Roman"/>
          <w:spacing w:val="-1"/>
          <w:sz w:val="28"/>
          <w:szCs w:val="28"/>
        </w:rPr>
        <w:t>в</w:t>
      </w:r>
      <w:r w:rsidRPr="00975535">
        <w:rPr>
          <w:rFonts w:ascii="Times New Roman" w:hAnsi="Times New Roman"/>
          <w:spacing w:val="4"/>
          <w:sz w:val="28"/>
          <w:szCs w:val="28"/>
        </w:rPr>
        <w:t>ы</w:t>
      </w:r>
      <w:r w:rsidRPr="00975535">
        <w:rPr>
          <w:rFonts w:ascii="Times New Roman" w:hAnsi="Times New Roman"/>
          <w:sz w:val="28"/>
          <w:szCs w:val="28"/>
        </w:rPr>
        <w:t>ки</w:t>
      </w:r>
      <w:r w:rsidRPr="00975535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975535">
        <w:rPr>
          <w:rFonts w:ascii="Times New Roman" w:hAnsi="Times New Roman"/>
          <w:spacing w:val="-2"/>
          <w:sz w:val="28"/>
          <w:szCs w:val="28"/>
        </w:rPr>
        <w:t>в</w:t>
      </w:r>
      <w:r w:rsidRPr="00975535">
        <w:rPr>
          <w:rFonts w:ascii="Times New Roman" w:hAnsi="Times New Roman"/>
          <w:spacing w:val="-5"/>
          <w:sz w:val="28"/>
          <w:szCs w:val="28"/>
        </w:rPr>
        <w:t>е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ения</w:t>
      </w:r>
      <w:r w:rsidRPr="00975535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pacing w:val="-6"/>
          <w:sz w:val="28"/>
          <w:szCs w:val="28"/>
        </w:rPr>
        <w:t>о</w:t>
      </w:r>
      <w:r w:rsidRPr="00975535">
        <w:rPr>
          <w:rFonts w:ascii="Times New Roman" w:hAnsi="Times New Roman"/>
          <w:sz w:val="28"/>
          <w:szCs w:val="28"/>
        </w:rPr>
        <w:t>машне</w:t>
      </w:r>
      <w:r w:rsidRPr="00975535">
        <w:rPr>
          <w:rFonts w:ascii="Times New Roman" w:hAnsi="Times New Roman"/>
          <w:spacing w:val="1"/>
          <w:sz w:val="28"/>
          <w:szCs w:val="28"/>
        </w:rPr>
        <w:t>г</w:t>
      </w:r>
      <w:r w:rsidRPr="00975535">
        <w:rPr>
          <w:rFonts w:ascii="Times New Roman" w:hAnsi="Times New Roman"/>
          <w:sz w:val="28"/>
          <w:szCs w:val="28"/>
        </w:rPr>
        <w:t>о</w:t>
      </w:r>
      <w:r w:rsidRPr="00975535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975535">
        <w:rPr>
          <w:rFonts w:ascii="Times New Roman" w:hAnsi="Times New Roman"/>
          <w:spacing w:val="-16"/>
          <w:sz w:val="28"/>
          <w:szCs w:val="28"/>
        </w:rPr>
        <w:t>х</w:t>
      </w:r>
      <w:r w:rsidRPr="00975535">
        <w:rPr>
          <w:rFonts w:ascii="Times New Roman" w:hAnsi="Times New Roman"/>
          <w:sz w:val="28"/>
          <w:szCs w:val="28"/>
        </w:rPr>
        <w:t>оз</w:t>
      </w:r>
      <w:r w:rsidRPr="00975535">
        <w:rPr>
          <w:rFonts w:ascii="Times New Roman" w:hAnsi="Times New Roman"/>
          <w:spacing w:val="2"/>
          <w:sz w:val="28"/>
          <w:szCs w:val="28"/>
        </w:rPr>
        <w:t>я</w:t>
      </w:r>
      <w:r w:rsidRPr="00975535">
        <w:rPr>
          <w:rFonts w:ascii="Times New Roman" w:hAnsi="Times New Roman"/>
          <w:sz w:val="28"/>
          <w:szCs w:val="28"/>
        </w:rPr>
        <w:t>й</w:t>
      </w:r>
      <w:r w:rsidRPr="00975535">
        <w:rPr>
          <w:rFonts w:ascii="Times New Roman" w:hAnsi="Times New Roman"/>
          <w:spacing w:val="5"/>
          <w:sz w:val="28"/>
          <w:szCs w:val="28"/>
        </w:rPr>
        <w:t>с</w:t>
      </w:r>
      <w:r w:rsidRPr="00975535">
        <w:rPr>
          <w:rFonts w:ascii="Times New Roman" w:hAnsi="Times New Roman"/>
          <w:spacing w:val="-2"/>
          <w:sz w:val="28"/>
          <w:szCs w:val="28"/>
        </w:rPr>
        <w:t>т</w:t>
      </w:r>
      <w:r w:rsidRPr="00975535">
        <w:rPr>
          <w:rFonts w:ascii="Times New Roman" w:hAnsi="Times New Roman"/>
          <w:spacing w:val="-8"/>
          <w:sz w:val="28"/>
          <w:szCs w:val="28"/>
        </w:rPr>
        <w:t>в</w:t>
      </w:r>
      <w:r w:rsidRPr="00975535">
        <w:rPr>
          <w:rFonts w:ascii="Times New Roman" w:hAnsi="Times New Roman"/>
          <w:sz w:val="28"/>
          <w:szCs w:val="28"/>
        </w:rPr>
        <w:t>а</w:t>
      </w:r>
      <w:r w:rsidRPr="00975535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975535">
        <w:rPr>
          <w:rFonts w:ascii="Times New Roman" w:hAnsi="Times New Roman"/>
          <w:spacing w:val="3"/>
          <w:sz w:val="28"/>
          <w:szCs w:val="28"/>
        </w:rPr>
        <w:t>(</w:t>
      </w:r>
      <w:r w:rsidRPr="00975535">
        <w:rPr>
          <w:rFonts w:ascii="Times New Roman" w:hAnsi="Times New Roman"/>
          <w:sz w:val="28"/>
          <w:szCs w:val="28"/>
        </w:rPr>
        <w:t>мы</w:t>
      </w:r>
      <w:r w:rsidRPr="00975535">
        <w:rPr>
          <w:rFonts w:ascii="Times New Roman" w:hAnsi="Times New Roman"/>
          <w:spacing w:val="-1"/>
          <w:sz w:val="28"/>
          <w:szCs w:val="28"/>
        </w:rPr>
        <w:t>т</w:t>
      </w:r>
      <w:r w:rsidRPr="00975535">
        <w:rPr>
          <w:rFonts w:ascii="Times New Roman" w:hAnsi="Times New Roman"/>
          <w:spacing w:val="-3"/>
          <w:sz w:val="28"/>
          <w:szCs w:val="28"/>
        </w:rPr>
        <w:t>ь</w:t>
      </w:r>
      <w:r w:rsidRPr="00975535">
        <w:rPr>
          <w:rFonts w:ascii="Times New Roman" w:hAnsi="Times New Roman"/>
          <w:sz w:val="28"/>
          <w:szCs w:val="28"/>
        </w:rPr>
        <w:t>е</w:t>
      </w:r>
      <w:r w:rsidRPr="00975535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п</w:t>
      </w:r>
      <w:r w:rsidRPr="00975535">
        <w:rPr>
          <w:rFonts w:ascii="Times New Roman" w:hAnsi="Times New Roman"/>
          <w:spacing w:val="4"/>
          <w:sz w:val="28"/>
          <w:szCs w:val="28"/>
        </w:rPr>
        <w:t>о</w:t>
      </w:r>
      <w:r w:rsidRPr="00975535">
        <w:rPr>
          <w:rFonts w:ascii="Times New Roman" w:hAnsi="Times New Roman"/>
          <w:sz w:val="28"/>
          <w:szCs w:val="28"/>
        </w:rPr>
        <w:t>с</w:t>
      </w:r>
      <w:r w:rsidRPr="00975535">
        <w:rPr>
          <w:rFonts w:ascii="Times New Roman" w:hAnsi="Times New Roman"/>
          <w:spacing w:val="-25"/>
          <w:sz w:val="28"/>
          <w:szCs w:val="28"/>
        </w:rPr>
        <w:t>у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ы</w:t>
      </w:r>
      <w:r w:rsidR="00005455">
        <w:rPr>
          <w:rFonts w:ascii="Times New Roman" w:hAnsi="Times New Roman"/>
          <w:spacing w:val="-4"/>
          <w:sz w:val="28"/>
          <w:szCs w:val="28"/>
        </w:rPr>
        <w:t>, уход за комнатными растениями, домашними животными).</w:t>
      </w:r>
    </w:p>
    <w:p w:rsidR="00DD1516" w:rsidRDefault="00DD1516" w:rsidP="00CF702C">
      <w:pPr>
        <w:spacing w:after="0" w:line="100" w:lineRule="atLeast"/>
        <w:rPr>
          <w:rFonts w:ascii="Times New Roman" w:hAnsi="Times New Roman"/>
          <w:b/>
          <w:sz w:val="28"/>
          <w:szCs w:val="28"/>
        </w:rPr>
      </w:pPr>
    </w:p>
    <w:p w:rsidR="00CF702C" w:rsidRDefault="00CF702C" w:rsidP="00CF702C">
      <w:pPr>
        <w:spacing w:after="0" w:line="100" w:lineRule="atLeast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В области предметных результатов </w:t>
      </w:r>
      <w:proofErr w:type="gramStart"/>
      <w:r>
        <w:rPr>
          <w:rFonts w:ascii="Times New Roman" w:hAnsi="Times New Roman"/>
          <w:b/>
          <w:sz w:val="28"/>
          <w:szCs w:val="28"/>
        </w:rPr>
        <w:t>обучающемуся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предоставляется возможность научиться понимать (знать):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D1516" w:rsidRDefault="00DD1516" w:rsidP="00CF702C">
      <w:pPr>
        <w:spacing w:line="100" w:lineRule="atLeast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В 5 классе:</w:t>
      </w:r>
    </w:p>
    <w:p w:rsidR="00DD1516" w:rsidRPr="003B0592" w:rsidRDefault="00DD1516" w:rsidP="00DD1516">
      <w:pPr>
        <w:pStyle w:val="a5"/>
        <w:kinsoku w:val="0"/>
        <w:overflowPunct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B0592">
        <w:rPr>
          <w:rFonts w:ascii="Times New Roman" w:hAnsi="Times New Roman"/>
          <w:sz w:val="28"/>
          <w:szCs w:val="28"/>
          <w:u w:val="single"/>
        </w:rPr>
        <w:t>Миним</w:t>
      </w:r>
      <w:r w:rsidRPr="003B0592">
        <w:rPr>
          <w:rFonts w:ascii="Times New Roman" w:hAnsi="Times New Roman"/>
          <w:spacing w:val="9"/>
          <w:sz w:val="28"/>
          <w:szCs w:val="28"/>
          <w:u w:val="single"/>
        </w:rPr>
        <w:t>а</w:t>
      </w:r>
      <w:r w:rsidRPr="003B0592">
        <w:rPr>
          <w:rFonts w:ascii="Times New Roman" w:hAnsi="Times New Roman"/>
          <w:sz w:val="28"/>
          <w:szCs w:val="28"/>
          <w:u w:val="single"/>
        </w:rPr>
        <w:t>л</w:t>
      </w:r>
      <w:r w:rsidRPr="003B0592">
        <w:rPr>
          <w:rFonts w:ascii="Times New Roman" w:hAnsi="Times New Roman"/>
          <w:spacing w:val="-2"/>
          <w:sz w:val="28"/>
          <w:szCs w:val="28"/>
          <w:u w:val="single"/>
        </w:rPr>
        <w:t>ь</w:t>
      </w:r>
      <w:r w:rsidRPr="003B0592">
        <w:rPr>
          <w:rFonts w:ascii="Times New Roman" w:hAnsi="Times New Roman"/>
          <w:sz w:val="28"/>
          <w:szCs w:val="28"/>
          <w:u w:val="single"/>
        </w:rPr>
        <w:t>ный</w:t>
      </w:r>
      <w:r w:rsidRPr="003B0592">
        <w:rPr>
          <w:rFonts w:ascii="Times New Roman" w:hAnsi="Times New Roman"/>
          <w:spacing w:val="-27"/>
          <w:sz w:val="28"/>
          <w:szCs w:val="28"/>
          <w:u w:val="single"/>
        </w:rPr>
        <w:t xml:space="preserve"> </w:t>
      </w:r>
      <w:r w:rsidRPr="003B0592">
        <w:rPr>
          <w:rFonts w:ascii="Times New Roman" w:hAnsi="Times New Roman"/>
          <w:sz w:val="28"/>
          <w:szCs w:val="28"/>
          <w:u w:val="single"/>
        </w:rPr>
        <w:t>уро</w:t>
      </w:r>
      <w:r w:rsidRPr="003B0592">
        <w:rPr>
          <w:rFonts w:ascii="Times New Roman" w:hAnsi="Times New Roman"/>
          <w:spacing w:val="-2"/>
          <w:sz w:val="28"/>
          <w:szCs w:val="28"/>
          <w:u w:val="single"/>
        </w:rPr>
        <w:t>в</w:t>
      </w:r>
      <w:r w:rsidRPr="003B0592">
        <w:rPr>
          <w:rFonts w:ascii="Times New Roman" w:hAnsi="Times New Roman"/>
          <w:sz w:val="28"/>
          <w:szCs w:val="28"/>
          <w:u w:val="single"/>
        </w:rPr>
        <w:t>е</w:t>
      </w:r>
      <w:r w:rsidRPr="003B0592">
        <w:rPr>
          <w:rFonts w:ascii="Times New Roman" w:hAnsi="Times New Roman"/>
          <w:spacing w:val="5"/>
          <w:sz w:val="28"/>
          <w:szCs w:val="28"/>
          <w:u w:val="single"/>
        </w:rPr>
        <w:t>н</w:t>
      </w:r>
      <w:r w:rsidRPr="003B0592">
        <w:rPr>
          <w:rFonts w:ascii="Times New Roman" w:hAnsi="Times New Roman"/>
          <w:spacing w:val="2"/>
          <w:sz w:val="28"/>
          <w:szCs w:val="28"/>
          <w:u w:val="single"/>
        </w:rPr>
        <w:t>ь</w:t>
      </w:r>
      <w:r w:rsidRPr="003B0592">
        <w:rPr>
          <w:rFonts w:ascii="Times New Roman" w:hAnsi="Times New Roman"/>
          <w:sz w:val="28"/>
          <w:szCs w:val="28"/>
          <w:u w:val="single"/>
        </w:rPr>
        <w:t>:</w:t>
      </w:r>
    </w:p>
    <w:p w:rsidR="00DD1516" w:rsidRPr="003B0592" w:rsidRDefault="00DD1516" w:rsidP="00DD1516">
      <w:pPr>
        <w:pStyle w:val="a5"/>
        <w:numPr>
          <w:ilvl w:val="0"/>
          <w:numId w:val="5"/>
        </w:numPr>
        <w:kinsoku w:val="0"/>
        <w:overflowPunct w:val="0"/>
        <w:spacing w:after="0" w:line="240" w:lineRule="auto"/>
        <w:ind w:left="142" w:right="109" w:firstLine="0"/>
        <w:jc w:val="both"/>
        <w:rPr>
          <w:rFonts w:ascii="Times New Roman" w:hAnsi="Times New Roman"/>
          <w:sz w:val="28"/>
          <w:szCs w:val="28"/>
        </w:rPr>
      </w:pPr>
      <w:r w:rsidRPr="003B0592">
        <w:rPr>
          <w:rFonts w:ascii="Times New Roman" w:hAnsi="Times New Roman"/>
          <w:sz w:val="28"/>
          <w:szCs w:val="28"/>
        </w:rPr>
        <w:t>пр</w:t>
      </w:r>
      <w:r w:rsidRPr="003B0592">
        <w:rPr>
          <w:rFonts w:ascii="Times New Roman" w:hAnsi="Times New Roman"/>
          <w:spacing w:val="-5"/>
          <w:sz w:val="28"/>
          <w:szCs w:val="28"/>
        </w:rPr>
        <w:t>е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с</w:t>
      </w:r>
      <w:r w:rsidRPr="003B0592">
        <w:rPr>
          <w:rFonts w:ascii="Times New Roman" w:hAnsi="Times New Roman"/>
          <w:spacing w:val="4"/>
          <w:sz w:val="28"/>
          <w:szCs w:val="28"/>
        </w:rPr>
        <w:t>т</w:t>
      </w:r>
      <w:r w:rsidRPr="003B0592">
        <w:rPr>
          <w:rFonts w:ascii="Times New Roman" w:hAnsi="Times New Roman"/>
          <w:sz w:val="28"/>
          <w:szCs w:val="28"/>
        </w:rPr>
        <w:t>а</w:t>
      </w:r>
      <w:r w:rsidRPr="003B0592">
        <w:rPr>
          <w:rFonts w:ascii="Times New Roman" w:hAnsi="Times New Roman"/>
          <w:spacing w:val="-7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лени</w:t>
      </w:r>
      <w:r>
        <w:rPr>
          <w:rFonts w:ascii="Times New Roman" w:hAnsi="Times New Roman"/>
          <w:sz w:val="28"/>
          <w:szCs w:val="28"/>
        </w:rPr>
        <w:t>е</w:t>
      </w:r>
      <w:r w:rsidRPr="003B059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разн</w:t>
      </w:r>
      <w:r w:rsidRPr="003B0592">
        <w:rPr>
          <w:rFonts w:ascii="Times New Roman" w:hAnsi="Times New Roman"/>
          <w:spacing w:val="6"/>
          <w:sz w:val="28"/>
          <w:szCs w:val="28"/>
        </w:rPr>
        <w:t>ы</w:t>
      </w:r>
      <w:r w:rsidRPr="003B0592">
        <w:rPr>
          <w:rFonts w:ascii="Times New Roman" w:hAnsi="Times New Roman"/>
          <w:sz w:val="28"/>
          <w:szCs w:val="28"/>
        </w:rPr>
        <w:t>х</w:t>
      </w:r>
      <w:r w:rsidRPr="003B059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гр</w:t>
      </w:r>
      <w:r w:rsidRPr="003B0592">
        <w:rPr>
          <w:rFonts w:ascii="Times New Roman" w:hAnsi="Times New Roman"/>
          <w:spacing w:val="-5"/>
          <w:sz w:val="28"/>
          <w:szCs w:val="28"/>
        </w:rPr>
        <w:t>у</w:t>
      </w:r>
      <w:r w:rsidRPr="003B0592">
        <w:rPr>
          <w:rFonts w:ascii="Times New Roman" w:hAnsi="Times New Roman"/>
          <w:spacing w:val="4"/>
          <w:sz w:val="28"/>
          <w:szCs w:val="28"/>
        </w:rPr>
        <w:t>п</w:t>
      </w:r>
      <w:r w:rsidRPr="003B0592">
        <w:rPr>
          <w:rFonts w:ascii="Times New Roman" w:hAnsi="Times New Roman"/>
          <w:sz w:val="28"/>
          <w:szCs w:val="28"/>
        </w:rPr>
        <w:t>п</w:t>
      </w:r>
      <w:r w:rsidRPr="003B0592">
        <w:rPr>
          <w:rFonts w:ascii="Times New Roman" w:hAnsi="Times New Roman"/>
          <w:spacing w:val="5"/>
          <w:sz w:val="28"/>
          <w:szCs w:val="28"/>
        </w:rPr>
        <w:t>а</w:t>
      </w:r>
      <w:r w:rsidRPr="003B0592">
        <w:rPr>
          <w:rFonts w:ascii="Times New Roman" w:hAnsi="Times New Roman"/>
          <w:sz w:val="28"/>
          <w:szCs w:val="28"/>
        </w:rPr>
        <w:t>х</w:t>
      </w:r>
      <w:r w:rsidRPr="003B059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пр</w:t>
      </w:r>
      <w:r w:rsidRPr="003B0592">
        <w:rPr>
          <w:rFonts w:ascii="Times New Roman" w:hAnsi="Times New Roman"/>
          <w:spacing w:val="-11"/>
          <w:sz w:val="28"/>
          <w:szCs w:val="28"/>
        </w:rPr>
        <w:t>о</w:t>
      </w:r>
      <w:r w:rsidRPr="003B0592">
        <w:rPr>
          <w:rFonts w:ascii="Times New Roman" w:hAnsi="Times New Roman"/>
          <w:spacing w:val="7"/>
          <w:sz w:val="28"/>
          <w:szCs w:val="28"/>
        </w:rPr>
        <w:t>д</w:t>
      </w:r>
      <w:r w:rsidRPr="003B0592">
        <w:rPr>
          <w:rFonts w:ascii="Times New Roman" w:hAnsi="Times New Roman"/>
          <w:spacing w:val="-7"/>
          <w:sz w:val="28"/>
          <w:szCs w:val="28"/>
        </w:rPr>
        <w:t>у</w:t>
      </w:r>
      <w:r w:rsidRPr="003B0592">
        <w:rPr>
          <w:rFonts w:ascii="Times New Roman" w:hAnsi="Times New Roman"/>
          <w:sz w:val="28"/>
          <w:szCs w:val="28"/>
        </w:rPr>
        <w:t>к</w:t>
      </w:r>
      <w:r w:rsidRPr="003B0592">
        <w:rPr>
          <w:rFonts w:ascii="Times New Roman" w:hAnsi="Times New Roman"/>
          <w:spacing w:val="-9"/>
          <w:sz w:val="28"/>
          <w:szCs w:val="28"/>
        </w:rPr>
        <w:t>т</w:t>
      </w:r>
      <w:r w:rsidRPr="003B0592">
        <w:rPr>
          <w:rFonts w:ascii="Times New Roman" w:hAnsi="Times New Roman"/>
          <w:sz w:val="28"/>
          <w:szCs w:val="28"/>
        </w:rPr>
        <w:t>ов</w:t>
      </w:r>
      <w:r w:rsidRPr="003B059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</w:t>
      </w:r>
      <w:r w:rsidRPr="003B0592">
        <w:rPr>
          <w:rFonts w:ascii="Times New Roman" w:hAnsi="Times New Roman"/>
          <w:spacing w:val="4"/>
          <w:sz w:val="28"/>
          <w:szCs w:val="28"/>
        </w:rPr>
        <w:t>и</w:t>
      </w:r>
      <w:r w:rsidRPr="003B0592">
        <w:rPr>
          <w:rFonts w:ascii="Times New Roman" w:hAnsi="Times New Roman"/>
          <w:spacing w:val="3"/>
          <w:sz w:val="28"/>
          <w:szCs w:val="28"/>
        </w:rPr>
        <w:t>т</w:t>
      </w:r>
      <w:r w:rsidRPr="003B0592">
        <w:rPr>
          <w:rFonts w:ascii="Times New Roman" w:hAnsi="Times New Roman"/>
          <w:sz w:val="28"/>
          <w:szCs w:val="28"/>
        </w:rPr>
        <w:t>ани</w:t>
      </w:r>
      <w:r w:rsidRPr="003B0592">
        <w:rPr>
          <w:rFonts w:ascii="Times New Roman" w:hAnsi="Times New Roman"/>
          <w:spacing w:val="2"/>
          <w:sz w:val="28"/>
          <w:szCs w:val="28"/>
        </w:rPr>
        <w:t>я</w:t>
      </w:r>
      <w:r w:rsidRPr="003B0592">
        <w:rPr>
          <w:rFonts w:ascii="Times New Roman" w:hAnsi="Times New Roman"/>
          <w:sz w:val="28"/>
          <w:szCs w:val="28"/>
        </w:rPr>
        <w:t>;</w:t>
      </w:r>
      <w:r w:rsidRPr="003B059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знание</w:t>
      </w:r>
      <w:r w:rsidRPr="003B059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8"/>
          <w:sz w:val="28"/>
          <w:szCs w:val="28"/>
        </w:rPr>
        <w:t>т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ел</w:t>
      </w:r>
      <w:r w:rsidRPr="003B0592">
        <w:rPr>
          <w:rFonts w:ascii="Times New Roman" w:hAnsi="Times New Roman"/>
          <w:spacing w:val="-1"/>
          <w:sz w:val="28"/>
          <w:szCs w:val="28"/>
        </w:rPr>
        <w:t>ь</w:t>
      </w:r>
      <w:r w:rsidRPr="003B0592">
        <w:rPr>
          <w:rFonts w:ascii="Times New Roman" w:hAnsi="Times New Roman"/>
          <w:sz w:val="28"/>
          <w:szCs w:val="28"/>
        </w:rPr>
        <w:t>н</w:t>
      </w:r>
      <w:r w:rsidRPr="003B0592">
        <w:rPr>
          <w:rFonts w:ascii="Times New Roman" w:hAnsi="Times New Roman"/>
          <w:spacing w:val="9"/>
          <w:sz w:val="28"/>
          <w:szCs w:val="28"/>
        </w:rPr>
        <w:t>ы</w:t>
      </w:r>
      <w:r w:rsidRPr="003B0592">
        <w:rPr>
          <w:rFonts w:ascii="Times New Roman" w:hAnsi="Times New Roman"/>
          <w:sz w:val="28"/>
          <w:szCs w:val="28"/>
        </w:rPr>
        <w:t>х</w:t>
      </w:r>
      <w:r w:rsidRPr="003B0592">
        <w:rPr>
          <w:rFonts w:ascii="Times New Roman" w:hAnsi="Times New Roman"/>
          <w:w w:val="99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и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ов</w:t>
      </w:r>
      <w:r w:rsidRPr="003B059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4"/>
          <w:sz w:val="28"/>
          <w:szCs w:val="28"/>
        </w:rPr>
        <w:t>п</w:t>
      </w:r>
      <w:r w:rsidRPr="003B0592">
        <w:rPr>
          <w:rFonts w:ascii="Times New Roman" w:hAnsi="Times New Roman"/>
          <w:sz w:val="28"/>
          <w:szCs w:val="28"/>
        </w:rPr>
        <w:t>р</w:t>
      </w:r>
      <w:r w:rsidRPr="003B0592">
        <w:rPr>
          <w:rFonts w:ascii="Times New Roman" w:hAnsi="Times New Roman"/>
          <w:spacing w:val="-11"/>
          <w:sz w:val="28"/>
          <w:szCs w:val="28"/>
        </w:rPr>
        <w:t>о</w:t>
      </w:r>
      <w:r w:rsidRPr="003B0592">
        <w:rPr>
          <w:rFonts w:ascii="Times New Roman" w:hAnsi="Times New Roman"/>
          <w:spacing w:val="7"/>
          <w:sz w:val="28"/>
          <w:szCs w:val="28"/>
        </w:rPr>
        <w:t>д</w:t>
      </w:r>
      <w:r w:rsidRPr="003B0592">
        <w:rPr>
          <w:rFonts w:ascii="Times New Roman" w:hAnsi="Times New Roman"/>
          <w:spacing w:val="-7"/>
          <w:sz w:val="28"/>
          <w:szCs w:val="28"/>
        </w:rPr>
        <w:t>у</w:t>
      </w:r>
      <w:r w:rsidRPr="003B0592">
        <w:rPr>
          <w:rFonts w:ascii="Times New Roman" w:hAnsi="Times New Roman"/>
          <w:sz w:val="28"/>
          <w:szCs w:val="28"/>
        </w:rPr>
        <w:t>к</w:t>
      </w:r>
      <w:r w:rsidRPr="003B0592">
        <w:rPr>
          <w:rFonts w:ascii="Times New Roman" w:hAnsi="Times New Roman"/>
          <w:spacing w:val="-9"/>
          <w:sz w:val="28"/>
          <w:szCs w:val="28"/>
        </w:rPr>
        <w:t>т</w:t>
      </w:r>
      <w:r w:rsidRPr="003B0592">
        <w:rPr>
          <w:rFonts w:ascii="Times New Roman" w:hAnsi="Times New Roman"/>
          <w:spacing w:val="4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в</w:t>
      </w:r>
      <w:r w:rsidRPr="003B059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</w:t>
      </w:r>
      <w:r w:rsidRPr="003B0592">
        <w:rPr>
          <w:rFonts w:ascii="Times New Roman" w:hAnsi="Times New Roman"/>
          <w:spacing w:val="4"/>
          <w:sz w:val="28"/>
          <w:szCs w:val="28"/>
        </w:rPr>
        <w:t>и</w:t>
      </w:r>
      <w:r w:rsidRPr="003B0592">
        <w:rPr>
          <w:rFonts w:ascii="Times New Roman" w:hAnsi="Times New Roman"/>
          <w:spacing w:val="3"/>
          <w:sz w:val="28"/>
          <w:szCs w:val="28"/>
        </w:rPr>
        <w:t>т</w:t>
      </w:r>
      <w:r w:rsidRPr="003B0592">
        <w:rPr>
          <w:rFonts w:ascii="Times New Roman" w:hAnsi="Times New Roman"/>
          <w:sz w:val="28"/>
          <w:szCs w:val="28"/>
        </w:rPr>
        <w:t>ани</w:t>
      </w:r>
      <w:r w:rsidRPr="003B0592">
        <w:rPr>
          <w:rFonts w:ascii="Times New Roman" w:hAnsi="Times New Roman"/>
          <w:spacing w:val="2"/>
          <w:sz w:val="28"/>
          <w:szCs w:val="28"/>
        </w:rPr>
        <w:t>я</w:t>
      </w:r>
      <w:r w:rsidRPr="003B0592">
        <w:rPr>
          <w:rFonts w:ascii="Times New Roman" w:hAnsi="Times New Roman"/>
          <w:sz w:val="28"/>
          <w:szCs w:val="28"/>
        </w:rPr>
        <w:t>,</w:t>
      </w:r>
      <w:r w:rsidRPr="003B059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6"/>
          <w:sz w:val="28"/>
          <w:szCs w:val="28"/>
        </w:rPr>
        <w:t>о</w:t>
      </w:r>
      <w:r w:rsidRPr="003B0592">
        <w:rPr>
          <w:rFonts w:ascii="Times New Roman" w:hAnsi="Times New Roman"/>
          <w:spacing w:val="-2"/>
          <w:sz w:val="28"/>
          <w:szCs w:val="28"/>
        </w:rPr>
        <w:t>т</w:t>
      </w:r>
      <w:r w:rsidRPr="003B0592">
        <w:rPr>
          <w:rFonts w:ascii="Times New Roman" w:hAnsi="Times New Roman"/>
          <w:spacing w:val="4"/>
          <w:sz w:val="28"/>
          <w:szCs w:val="28"/>
        </w:rPr>
        <w:t>но</w:t>
      </w:r>
      <w:r w:rsidRPr="003B0592">
        <w:rPr>
          <w:rFonts w:ascii="Times New Roman" w:hAnsi="Times New Roman"/>
          <w:sz w:val="28"/>
          <w:szCs w:val="28"/>
        </w:rPr>
        <w:t>с</w:t>
      </w:r>
      <w:r w:rsidRPr="003B0592">
        <w:rPr>
          <w:rFonts w:ascii="Times New Roman" w:hAnsi="Times New Roman"/>
          <w:spacing w:val="2"/>
          <w:sz w:val="28"/>
          <w:szCs w:val="28"/>
        </w:rPr>
        <w:t>я</w:t>
      </w:r>
      <w:r w:rsidRPr="003B0592">
        <w:rPr>
          <w:rFonts w:ascii="Times New Roman" w:hAnsi="Times New Roman"/>
          <w:sz w:val="28"/>
          <w:szCs w:val="28"/>
        </w:rPr>
        <w:t>щ</w:t>
      </w:r>
      <w:r w:rsidRPr="003B0592">
        <w:rPr>
          <w:rFonts w:ascii="Times New Roman" w:hAnsi="Times New Roman"/>
          <w:spacing w:val="6"/>
          <w:sz w:val="28"/>
          <w:szCs w:val="28"/>
        </w:rPr>
        <w:t>и</w:t>
      </w:r>
      <w:r w:rsidRPr="003B0592">
        <w:rPr>
          <w:rFonts w:ascii="Times New Roman" w:hAnsi="Times New Roman"/>
          <w:spacing w:val="-16"/>
          <w:sz w:val="28"/>
          <w:szCs w:val="28"/>
        </w:rPr>
        <w:t>х</w:t>
      </w:r>
      <w:r w:rsidRPr="003B0592">
        <w:rPr>
          <w:rFonts w:ascii="Times New Roman" w:hAnsi="Times New Roman"/>
          <w:sz w:val="28"/>
          <w:szCs w:val="28"/>
        </w:rPr>
        <w:t>ся</w:t>
      </w:r>
      <w:r w:rsidRPr="003B059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к</w:t>
      </w:r>
      <w:r w:rsidRPr="003B059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различ</w:t>
      </w:r>
      <w:r w:rsidRPr="003B0592">
        <w:rPr>
          <w:rFonts w:ascii="Times New Roman" w:hAnsi="Times New Roman"/>
          <w:spacing w:val="5"/>
          <w:sz w:val="28"/>
          <w:szCs w:val="28"/>
        </w:rPr>
        <w:t>н</w:t>
      </w:r>
      <w:r w:rsidRPr="003B0592">
        <w:rPr>
          <w:rFonts w:ascii="Times New Roman" w:hAnsi="Times New Roman"/>
          <w:sz w:val="28"/>
          <w:szCs w:val="28"/>
        </w:rPr>
        <w:t>ым</w:t>
      </w:r>
      <w:r w:rsidRPr="003B059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гр</w:t>
      </w:r>
      <w:r w:rsidRPr="003B0592">
        <w:rPr>
          <w:rFonts w:ascii="Times New Roman" w:hAnsi="Times New Roman"/>
          <w:spacing w:val="-5"/>
          <w:sz w:val="28"/>
          <w:szCs w:val="28"/>
        </w:rPr>
        <w:t>у</w:t>
      </w:r>
      <w:r w:rsidRPr="003B0592">
        <w:rPr>
          <w:rFonts w:ascii="Times New Roman" w:hAnsi="Times New Roman"/>
          <w:sz w:val="28"/>
          <w:szCs w:val="28"/>
        </w:rPr>
        <w:t>ппа</w:t>
      </w:r>
      <w:r w:rsidRPr="003B0592">
        <w:rPr>
          <w:rFonts w:ascii="Times New Roman" w:hAnsi="Times New Roman"/>
          <w:spacing w:val="2"/>
          <w:sz w:val="28"/>
          <w:szCs w:val="28"/>
        </w:rPr>
        <w:t>м</w:t>
      </w:r>
      <w:r w:rsidRPr="003B0592">
        <w:rPr>
          <w:rFonts w:ascii="Times New Roman" w:hAnsi="Times New Roman"/>
          <w:sz w:val="28"/>
          <w:szCs w:val="28"/>
        </w:rPr>
        <w:t>;</w:t>
      </w:r>
      <w:r w:rsidRPr="003B059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1"/>
          <w:sz w:val="28"/>
          <w:szCs w:val="28"/>
        </w:rPr>
        <w:t>п</w:t>
      </w:r>
      <w:r w:rsidRPr="003B0592">
        <w:rPr>
          <w:rFonts w:ascii="Times New Roman" w:hAnsi="Times New Roman"/>
          <w:sz w:val="28"/>
          <w:szCs w:val="28"/>
        </w:rPr>
        <w:t>онимание</w:t>
      </w:r>
      <w:r w:rsidRPr="003B059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9"/>
          <w:sz w:val="28"/>
          <w:szCs w:val="28"/>
        </w:rPr>
        <w:t>и</w:t>
      </w:r>
      <w:r w:rsidRPr="003B0592">
        <w:rPr>
          <w:rFonts w:ascii="Times New Roman" w:hAnsi="Times New Roman"/>
          <w:sz w:val="28"/>
          <w:szCs w:val="28"/>
        </w:rPr>
        <w:t>х</w:t>
      </w:r>
      <w:r w:rsidRPr="003B0592">
        <w:rPr>
          <w:rFonts w:ascii="Times New Roman" w:hAnsi="Times New Roman"/>
          <w:w w:val="99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зн</w:t>
      </w:r>
      <w:r w:rsidRPr="003B0592">
        <w:rPr>
          <w:rFonts w:ascii="Times New Roman" w:hAnsi="Times New Roman"/>
          <w:spacing w:val="-10"/>
          <w:sz w:val="28"/>
          <w:szCs w:val="28"/>
        </w:rPr>
        <w:t>а</w:t>
      </w:r>
      <w:r w:rsidRPr="003B0592">
        <w:rPr>
          <w:rFonts w:ascii="Times New Roman" w:hAnsi="Times New Roman"/>
          <w:sz w:val="28"/>
          <w:szCs w:val="28"/>
        </w:rPr>
        <w:t>чения</w:t>
      </w:r>
      <w:r w:rsidRPr="003B059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ля</w:t>
      </w:r>
      <w:r w:rsidRPr="003B0592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6"/>
          <w:sz w:val="28"/>
          <w:szCs w:val="28"/>
        </w:rPr>
        <w:t>з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оро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5"/>
          <w:sz w:val="28"/>
          <w:szCs w:val="28"/>
        </w:rPr>
        <w:t>г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2"/>
          <w:sz w:val="28"/>
          <w:szCs w:val="28"/>
        </w:rPr>
        <w:t>б</w:t>
      </w:r>
      <w:r w:rsidRPr="003B0592">
        <w:rPr>
          <w:rFonts w:ascii="Times New Roman" w:hAnsi="Times New Roman"/>
          <w:sz w:val="28"/>
          <w:szCs w:val="28"/>
        </w:rPr>
        <w:t>раза</w:t>
      </w:r>
      <w:r w:rsidRPr="003B0592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жизни</w:t>
      </w:r>
      <w:r w:rsidRPr="003B0592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чело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е</w:t>
      </w:r>
      <w:r w:rsidRPr="003B0592">
        <w:rPr>
          <w:rFonts w:ascii="Times New Roman" w:hAnsi="Times New Roman"/>
          <w:spacing w:val="-6"/>
          <w:sz w:val="28"/>
          <w:szCs w:val="28"/>
        </w:rPr>
        <w:t>к</w:t>
      </w:r>
      <w:r w:rsidRPr="003B0592">
        <w:rPr>
          <w:rFonts w:ascii="Times New Roman" w:hAnsi="Times New Roman"/>
          <w:spacing w:val="1"/>
          <w:sz w:val="28"/>
          <w:szCs w:val="28"/>
        </w:rPr>
        <w:t>а</w:t>
      </w:r>
      <w:r w:rsidRPr="003B0592">
        <w:rPr>
          <w:rFonts w:ascii="Times New Roman" w:hAnsi="Times New Roman"/>
          <w:sz w:val="28"/>
          <w:szCs w:val="28"/>
        </w:rPr>
        <w:t>;</w:t>
      </w:r>
    </w:p>
    <w:p w:rsidR="00DD1516" w:rsidRPr="00881926" w:rsidRDefault="00DD1516" w:rsidP="00DD1516">
      <w:pPr>
        <w:pStyle w:val="a5"/>
        <w:numPr>
          <w:ilvl w:val="0"/>
          <w:numId w:val="5"/>
        </w:numPr>
        <w:kinsoku w:val="0"/>
        <w:overflowPunct w:val="0"/>
        <w:spacing w:before="8" w:after="0" w:line="240" w:lineRule="auto"/>
        <w:ind w:left="709" w:right="111" w:hanging="567"/>
        <w:rPr>
          <w:rFonts w:ascii="Times New Roman" w:hAnsi="Times New Roman"/>
          <w:sz w:val="28"/>
          <w:szCs w:val="28"/>
        </w:rPr>
      </w:pPr>
      <w:r w:rsidRPr="003B0592">
        <w:rPr>
          <w:rFonts w:ascii="Times New Roman" w:hAnsi="Times New Roman"/>
          <w:sz w:val="28"/>
          <w:szCs w:val="28"/>
        </w:rPr>
        <w:t>при</w:t>
      </w:r>
      <w:r w:rsidRPr="003B0592">
        <w:rPr>
          <w:rFonts w:ascii="Times New Roman" w:hAnsi="Times New Roman"/>
          <w:spacing w:val="-5"/>
          <w:sz w:val="28"/>
          <w:szCs w:val="28"/>
        </w:rPr>
        <w:t>г</w:t>
      </w:r>
      <w:r w:rsidRPr="003B0592">
        <w:rPr>
          <w:rFonts w:ascii="Times New Roman" w:hAnsi="Times New Roman"/>
          <w:spacing w:val="-6"/>
          <w:sz w:val="28"/>
          <w:szCs w:val="28"/>
        </w:rPr>
        <w:t>о</w:t>
      </w:r>
      <w:r w:rsidRPr="003B0592">
        <w:rPr>
          <w:rFonts w:ascii="Times New Roman" w:hAnsi="Times New Roman"/>
          <w:spacing w:val="-8"/>
          <w:sz w:val="28"/>
          <w:szCs w:val="28"/>
        </w:rPr>
        <w:t>т</w:t>
      </w:r>
      <w:r w:rsidRPr="003B0592">
        <w:rPr>
          <w:rFonts w:ascii="Times New Roman" w:hAnsi="Times New Roman"/>
          <w:spacing w:val="4"/>
          <w:sz w:val="28"/>
          <w:szCs w:val="28"/>
        </w:rPr>
        <w:t>о</w:t>
      </w:r>
      <w:r w:rsidRPr="003B0592">
        <w:rPr>
          <w:rFonts w:ascii="Times New Roman" w:hAnsi="Times New Roman"/>
          <w:spacing w:val="-8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ле</w:t>
      </w:r>
      <w:r w:rsidRPr="003B0592">
        <w:rPr>
          <w:rFonts w:ascii="Times New Roman" w:hAnsi="Times New Roman"/>
          <w:spacing w:val="6"/>
          <w:sz w:val="28"/>
          <w:szCs w:val="28"/>
        </w:rPr>
        <w:t>н</w:t>
      </w:r>
      <w:r w:rsidRPr="003B0592">
        <w:rPr>
          <w:rFonts w:ascii="Times New Roman" w:hAnsi="Times New Roman"/>
          <w:sz w:val="28"/>
          <w:szCs w:val="28"/>
        </w:rPr>
        <w:t>ие</w:t>
      </w:r>
      <w:r w:rsidRPr="003B059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н</w:t>
      </w:r>
      <w:r w:rsidRPr="003B0592">
        <w:rPr>
          <w:rFonts w:ascii="Times New Roman" w:hAnsi="Times New Roman"/>
          <w:spacing w:val="5"/>
          <w:sz w:val="28"/>
          <w:szCs w:val="28"/>
        </w:rPr>
        <w:t>е</w:t>
      </w:r>
      <w:r w:rsidRPr="003B0592">
        <w:rPr>
          <w:rFonts w:ascii="Times New Roman" w:hAnsi="Times New Roman"/>
          <w:sz w:val="28"/>
          <w:szCs w:val="28"/>
        </w:rPr>
        <w:t>сл</w:t>
      </w:r>
      <w:r w:rsidRPr="003B0592">
        <w:rPr>
          <w:rFonts w:ascii="Times New Roman" w:hAnsi="Times New Roman"/>
          <w:spacing w:val="-5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жн</w:t>
      </w:r>
      <w:r w:rsidRPr="003B0592">
        <w:rPr>
          <w:rFonts w:ascii="Times New Roman" w:hAnsi="Times New Roman"/>
          <w:spacing w:val="4"/>
          <w:sz w:val="28"/>
          <w:szCs w:val="28"/>
        </w:rPr>
        <w:t>ы</w:t>
      </w:r>
      <w:r w:rsidRPr="003B0592">
        <w:rPr>
          <w:rFonts w:ascii="Times New Roman" w:hAnsi="Times New Roman"/>
          <w:sz w:val="28"/>
          <w:szCs w:val="28"/>
        </w:rPr>
        <w:t>х</w:t>
      </w:r>
      <w:r w:rsidRPr="003B0592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и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pacing w:val="4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в</w:t>
      </w:r>
      <w:r w:rsidRPr="003B0592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3"/>
          <w:sz w:val="28"/>
          <w:szCs w:val="28"/>
        </w:rPr>
        <w:t>б</w:t>
      </w:r>
      <w:r w:rsidRPr="003B0592">
        <w:rPr>
          <w:rFonts w:ascii="Times New Roman" w:hAnsi="Times New Roman"/>
          <w:sz w:val="28"/>
          <w:szCs w:val="28"/>
        </w:rPr>
        <w:t>л</w:t>
      </w:r>
      <w:r w:rsidRPr="003B0592">
        <w:rPr>
          <w:rFonts w:ascii="Times New Roman" w:hAnsi="Times New Roman"/>
          <w:spacing w:val="-17"/>
          <w:sz w:val="28"/>
          <w:szCs w:val="28"/>
        </w:rPr>
        <w:t>ю</w:t>
      </w:r>
      <w:r w:rsidRPr="003B0592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 (бутербродов, винегрета)</w:t>
      </w:r>
      <w:r w:rsidRPr="003B0592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</w:t>
      </w:r>
      <w:r w:rsidRPr="003B0592">
        <w:rPr>
          <w:rFonts w:ascii="Times New Roman" w:hAnsi="Times New Roman"/>
          <w:spacing w:val="-11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д</w:t>
      </w:r>
      <w:r w:rsidRPr="003B0592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6"/>
          <w:sz w:val="28"/>
          <w:szCs w:val="28"/>
        </w:rPr>
        <w:t>р</w:t>
      </w:r>
      <w:r w:rsidRPr="003B0592">
        <w:rPr>
          <w:rFonts w:ascii="Times New Roman" w:hAnsi="Times New Roman"/>
          <w:sz w:val="28"/>
          <w:szCs w:val="28"/>
        </w:rPr>
        <w:t>у</w:t>
      </w:r>
      <w:r w:rsidRPr="003B0592">
        <w:rPr>
          <w:rFonts w:ascii="Times New Roman" w:hAnsi="Times New Roman"/>
          <w:spacing w:val="-17"/>
          <w:sz w:val="28"/>
          <w:szCs w:val="28"/>
        </w:rPr>
        <w:t>к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pacing w:val="-11"/>
          <w:sz w:val="28"/>
          <w:szCs w:val="28"/>
        </w:rPr>
        <w:t>о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pacing w:val="6"/>
          <w:sz w:val="28"/>
          <w:szCs w:val="28"/>
        </w:rPr>
        <w:t>с</w:t>
      </w:r>
      <w:r w:rsidRPr="003B0592">
        <w:rPr>
          <w:rFonts w:ascii="Times New Roman" w:hAnsi="Times New Roman"/>
          <w:spacing w:val="-2"/>
          <w:sz w:val="28"/>
          <w:szCs w:val="28"/>
        </w:rPr>
        <w:t>тв</w:t>
      </w:r>
      <w:r w:rsidRPr="003B0592">
        <w:rPr>
          <w:rFonts w:ascii="Times New Roman" w:hAnsi="Times New Roman"/>
          <w:spacing w:val="-6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м</w:t>
      </w:r>
      <w:r w:rsidRPr="003B059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учи</w:t>
      </w:r>
      <w:r w:rsidRPr="003B0592">
        <w:rPr>
          <w:rFonts w:ascii="Times New Roman" w:hAnsi="Times New Roman"/>
          <w:spacing w:val="-3"/>
          <w:sz w:val="28"/>
          <w:szCs w:val="28"/>
        </w:rPr>
        <w:t>т</w:t>
      </w:r>
      <w:r w:rsidRPr="003B0592">
        <w:rPr>
          <w:rFonts w:ascii="Times New Roman" w:hAnsi="Times New Roman"/>
          <w:sz w:val="28"/>
          <w:szCs w:val="28"/>
        </w:rPr>
        <w:t>ел</w:t>
      </w:r>
      <w:r w:rsidRPr="003B0592">
        <w:rPr>
          <w:rFonts w:ascii="Times New Roman" w:hAnsi="Times New Roman"/>
          <w:spacing w:val="3"/>
          <w:sz w:val="28"/>
          <w:szCs w:val="28"/>
        </w:rPr>
        <w:t>я</w:t>
      </w:r>
      <w:r w:rsidRPr="003B0592">
        <w:rPr>
          <w:rFonts w:ascii="Times New Roman" w:hAnsi="Times New Roman"/>
          <w:sz w:val="28"/>
          <w:szCs w:val="28"/>
        </w:rPr>
        <w:t>;</w:t>
      </w:r>
      <w:r w:rsidRPr="003B0592">
        <w:rPr>
          <w:rFonts w:ascii="Times New Roman" w:hAnsi="Times New Roman"/>
          <w:w w:val="99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пр</w:t>
      </w:r>
      <w:r w:rsidRPr="003B0592">
        <w:rPr>
          <w:rFonts w:ascii="Times New Roman" w:hAnsi="Times New Roman"/>
          <w:spacing w:val="-5"/>
          <w:sz w:val="28"/>
          <w:szCs w:val="28"/>
        </w:rPr>
        <w:t>е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с</w:t>
      </w:r>
      <w:r w:rsidRPr="003B0592">
        <w:rPr>
          <w:rFonts w:ascii="Times New Roman" w:hAnsi="Times New Roman"/>
          <w:spacing w:val="4"/>
          <w:sz w:val="28"/>
          <w:szCs w:val="28"/>
        </w:rPr>
        <w:t>т</w:t>
      </w:r>
      <w:r w:rsidRPr="003B0592">
        <w:rPr>
          <w:rFonts w:ascii="Times New Roman" w:hAnsi="Times New Roman"/>
          <w:sz w:val="28"/>
          <w:szCs w:val="28"/>
        </w:rPr>
        <w:t>а</w:t>
      </w:r>
      <w:r w:rsidRPr="003B0592">
        <w:rPr>
          <w:rFonts w:ascii="Times New Roman" w:hAnsi="Times New Roman"/>
          <w:spacing w:val="-7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 xml:space="preserve">ления </w:t>
      </w:r>
      <w:r w:rsidRPr="003B059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 xml:space="preserve">о </w:t>
      </w:r>
      <w:r w:rsidRPr="003B059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6"/>
          <w:sz w:val="28"/>
          <w:szCs w:val="28"/>
        </w:rPr>
        <w:t>с</w:t>
      </w:r>
      <w:r w:rsidRPr="003B0592">
        <w:rPr>
          <w:rFonts w:ascii="Times New Roman" w:hAnsi="Times New Roman"/>
          <w:sz w:val="28"/>
          <w:szCs w:val="28"/>
        </w:rPr>
        <w:t>ани</w:t>
      </w:r>
      <w:r w:rsidRPr="003B0592">
        <w:rPr>
          <w:rFonts w:ascii="Times New Roman" w:hAnsi="Times New Roman"/>
          <w:spacing w:val="4"/>
          <w:sz w:val="28"/>
          <w:szCs w:val="28"/>
        </w:rPr>
        <w:t>т</w:t>
      </w:r>
      <w:r w:rsidRPr="003B0592">
        <w:rPr>
          <w:rFonts w:ascii="Times New Roman" w:hAnsi="Times New Roman"/>
          <w:sz w:val="28"/>
          <w:szCs w:val="28"/>
        </w:rPr>
        <w:t>арн</w:t>
      </w:r>
      <w:r w:rsidRPr="003B0592">
        <w:rPr>
          <w:rFonts w:ascii="Times New Roman" w:hAnsi="Times New Roman"/>
          <w:spacing w:val="5"/>
          <w:sz w:val="28"/>
          <w:szCs w:val="28"/>
        </w:rPr>
        <w:t>о</w:t>
      </w:r>
      <w:r w:rsidRPr="003B0592">
        <w:rPr>
          <w:rFonts w:ascii="Times New Roman" w:hAnsi="Times New Roman"/>
          <w:spacing w:val="-2"/>
          <w:sz w:val="28"/>
          <w:szCs w:val="28"/>
        </w:rPr>
        <w:t>-</w:t>
      </w:r>
      <w:r w:rsidRPr="003B0592">
        <w:rPr>
          <w:rFonts w:ascii="Times New Roman" w:hAnsi="Times New Roman"/>
          <w:sz w:val="28"/>
          <w:szCs w:val="28"/>
        </w:rPr>
        <w:t>гигиен</w:t>
      </w:r>
      <w:r w:rsidRPr="003B0592">
        <w:rPr>
          <w:rFonts w:ascii="Times New Roman" w:hAnsi="Times New Roman"/>
          <w:spacing w:val="7"/>
          <w:sz w:val="28"/>
          <w:szCs w:val="28"/>
        </w:rPr>
        <w:t>и</w:t>
      </w:r>
      <w:r w:rsidRPr="003B0592">
        <w:rPr>
          <w:rFonts w:ascii="Times New Roman" w:hAnsi="Times New Roman"/>
          <w:sz w:val="28"/>
          <w:szCs w:val="28"/>
        </w:rPr>
        <w:t>ч</w:t>
      </w:r>
      <w:r w:rsidRPr="003B0592">
        <w:rPr>
          <w:rFonts w:ascii="Times New Roman" w:hAnsi="Times New Roman"/>
          <w:spacing w:val="10"/>
          <w:sz w:val="28"/>
          <w:szCs w:val="28"/>
        </w:rPr>
        <w:t>е</w:t>
      </w:r>
      <w:r w:rsidRPr="003B0592">
        <w:rPr>
          <w:rFonts w:ascii="Times New Roman" w:hAnsi="Times New Roman"/>
          <w:sz w:val="28"/>
          <w:szCs w:val="28"/>
        </w:rPr>
        <w:t>ск</w:t>
      </w:r>
      <w:r w:rsidRPr="003B0592">
        <w:rPr>
          <w:rFonts w:ascii="Times New Roman" w:hAnsi="Times New Roman"/>
          <w:spacing w:val="5"/>
          <w:sz w:val="28"/>
          <w:szCs w:val="28"/>
        </w:rPr>
        <w:t>и</w:t>
      </w:r>
      <w:r w:rsidRPr="003B0592">
        <w:rPr>
          <w:rFonts w:ascii="Times New Roman" w:hAnsi="Times New Roman"/>
          <w:sz w:val="28"/>
          <w:szCs w:val="28"/>
        </w:rPr>
        <w:t xml:space="preserve">х </w:t>
      </w:r>
      <w:r w:rsidRPr="003B059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3"/>
          <w:sz w:val="28"/>
          <w:szCs w:val="28"/>
        </w:rPr>
        <w:t>т</w:t>
      </w:r>
      <w:r w:rsidRPr="003B0592">
        <w:rPr>
          <w:rFonts w:ascii="Times New Roman" w:hAnsi="Times New Roman"/>
          <w:sz w:val="28"/>
          <w:szCs w:val="28"/>
        </w:rPr>
        <w:t>ре</w:t>
      </w:r>
      <w:r w:rsidRPr="003B0592">
        <w:rPr>
          <w:rFonts w:ascii="Times New Roman" w:hAnsi="Times New Roman"/>
          <w:spacing w:val="3"/>
          <w:sz w:val="28"/>
          <w:szCs w:val="28"/>
        </w:rPr>
        <w:t>б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8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а</w:t>
      </w:r>
      <w:r w:rsidRPr="003B0592">
        <w:rPr>
          <w:rFonts w:ascii="Times New Roman" w:hAnsi="Times New Roman"/>
          <w:spacing w:val="5"/>
          <w:sz w:val="28"/>
          <w:szCs w:val="28"/>
        </w:rPr>
        <w:t>н</w:t>
      </w:r>
      <w:r w:rsidRPr="003B0592">
        <w:rPr>
          <w:rFonts w:ascii="Times New Roman" w:hAnsi="Times New Roman"/>
          <w:sz w:val="28"/>
          <w:szCs w:val="28"/>
        </w:rPr>
        <w:t>и</w:t>
      </w:r>
      <w:r w:rsidRPr="003B0592">
        <w:rPr>
          <w:rFonts w:ascii="Times New Roman" w:hAnsi="Times New Roman"/>
          <w:spacing w:val="6"/>
          <w:sz w:val="28"/>
          <w:szCs w:val="28"/>
        </w:rPr>
        <w:t>я</w:t>
      </w:r>
      <w:r w:rsidRPr="003B0592">
        <w:rPr>
          <w:rFonts w:ascii="Times New Roman" w:hAnsi="Times New Roman"/>
          <w:sz w:val="28"/>
          <w:szCs w:val="28"/>
        </w:rPr>
        <w:t xml:space="preserve">х </w:t>
      </w:r>
      <w:r w:rsidRPr="003B059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 xml:space="preserve">к </w:t>
      </w:r>
      <w:r w:rsidRPr="003B059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про</w:t>
      </w:r>
      <w:r w:rsidRPr="003B0592">
        <w:rPr>
          <w:rFonts w:ascii="Times New Roman" w:hAnsi="Times New Roman"/>
          <w:spacing w:val="4"/>
          <w:sz w:val="28"/>
          <w:szCs w:val="28"/>
        </w:rPr>
        <w:t>ц</w:t>
      </w:r>
      <w:r w:rsidRPr="003B0592">
        <w:rPr>
          <w:rFonts w:ascii="Times New Roman" w:hAnsi="Times New Roman"/>
          <w:spacing w:val="6"/>
          <w:sz w:val="28"/>
          <w:szCs w:val="28"/>
        </w:rPr>
        <w:t>е</w:t>
      </w:r>
      <w:r w:rsidRPr="003B0592">
        <w:rPr>
          <w:rFonts w:ascii="Times New Roman" w:hAnsi="Times New Roman"/>
          <w:sz w:val="28"/>
          <w:szCs w:val="28"/>
        </w:rPr>
        <w:t>ссу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1926">
        <w:rPr>
          <w:rFonts w:ascii="Times New Roman" w:hAnsi="Times New Roman"/>
          <w:sz w:val="28"/>
          <w:szCs w:val="28"/>
        </w:rPr>
        <w:t>при</w:t>
      </w:r>
      <w:r w:rsidRPr="00881926">
        <w:rPr>
          <w:rFonts w:ascii="Times New Roman" w:hAnsi="Times New Roman"/>
          <w:spacing w:val="-5"/>
          <w:sz w:val="28"/>
          <w:szCs w:val="28"/>
        </w:rPr>
        <w:t>г</w:t>
      </w:r>
      <w:r w:rsidRPr="00881926">
        <w:rPr>
          <w:rFonts w:ascii="Times New Roman" w:hAnsi="Times New Roman"/>
          <w:spacing w:val="-6"/>
          <w:sz w:val="28"/>
          <w:szCs w:val="28"/>
        </w:rPr>
        <w:t>о</w:t>
      </w:r>
      <w:r w:rsidRPr="00881926">
        <w:rPr>
          <w:rFonts w:ascii="Times New Roman" w:hAnsi="Times New Roman"/>
          <w:spacing w:val="-8"/>
          <w:sz w:val="28"/>
          <w:szCs w:val="28"/>
        </w:rPr>
        <w:t>т</w:t>
      </w:r>
      <w:r w:rsidRPr="00881926">
        <w:rPr>
          <w:rFonts w:ascii="Times New Roman" w:hAnsi="Times New Roman"/>
          <w:spacing w:val="4"/>
          <w:sz w:val="28"/>
          <w:szCs w:val="28"/>
        </w:rPr>
        <w:t>о</w:t>
      </w:r>
      <w:r w:rsidRPr="00881926">
        <w:rPr>
          <w:rFonts w:ascii="Times New Roman" w:hAnsi="Times New Roman"/>
          <w:spacing w:val="-8"/>
          <w:sz w:val="28"/>
          <w:szCs w:val="28"/>
        </w:rPr>
        <w:t>в</w:t>
      </w:r>
      <w:r w:rsidRPr="00881926">
        <w:rPr>
          <w:rFonts w:ascii="Times New Roman" w:hAnsi="Times New Roman"/>
          <w:sz w:val="28"/>
          <w:szCs w:val="28"/>
        </w:rPr>
        <w:t>ле</w:t>
      </w:r>
      <w:r w:rsidRPr="00881926">
        <w:rPr>
          <w:rFonts w:ascii="Times New Roman" w:hAnsi="Times New Roman"/>
          <w:spacing w:val="6"/>
          <w:sz w:val="28"/>
          <w:szCs w:val="28"/>
        </w:rPr>
        <w:t>н</w:t>
      </w:r>
      <w:r w:rsidRPr="00881926">
        <w:rPr>
          <w:rFonts w:ascii="Times New Roman" w:hAnsi="Times New Roman"/>
          <w:sz w:val="28"/>
          <w:szCs w:val="28"/>
        </w:rPr>
        <w:t xml:space="preserve">ия </w:t>
      </w:r>
      <w:r w:rsidRPr="00881926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81926">
        <w:rPr>
          <w:rFonts w:ascii="Times New Roman" w:hAnsi="Times New Roman"/>
          <w:sz w:val="28"/>
          <w:szCs w:val="28"/>
        </w:rPr>
        <w:t>пищ</w:t>
      </w:r>
      <w:r w:rsidRPr="00881926">
        <w:rPr>
          <w:rFonts w:ascii="Times New Roman" w:hAnsi="Times New Roman"/>
          <w:spacing w:val="1"/>
          <w:sz w:val="28"/>
          <w:szCs w:val="28"/>
        </w:rPr>
        <w:t>и</w:t>
      </w:r>
      <w:r w:rsidRPr="00881926">
        <w:rPr>
          <w:rFonts w:ascii="Times New Roman" w:hAnsi="Times New Roman"/>
          <w:sz w:val="28"/>
          <w:szCs w:val="28"/>
        </w:rPr>
        <w:t xml:space="preserve">; </w:t>
      </w:r>
      <w:r w:rsidRPr="00881926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881926">
        <w:rPr>
          <w:rFonts w:ascii="Times New Roman" w:hAnsi="Times New Roman"/>
          <w:sz w:val="28"/>
          <w:szCs w:val="28"/>
        </w:rPr>
        <w:t>со</w:t>
      </w:r>
      <w:r w:rsidRPr="00881926">
        <w:rPr>
          <w:rFonts w:ascii="Times New Roman" w:hAnsi="Times New Roman"/>
          <w:spacing w:val="-2"/>
          <w:sz w:val="28"/>
          <w:szCs w:val="28"/>
        </w:rPr>
        <w:t>б</w:t>
      </w:r>
      <w:r w:rsidRPr="00881926">
        <w:rPr>
          <w:rFonts w:ascii="Times New Roman" w:hAnsi="Times New Roman"/>
          <w:sz w:val="28"/>
          <w:szCs w:val="28"/>
        </w:rPr>
        <w:t>л</w:t>
      </w:r>
      <w:r w:rsidRPr="00881926">
        <w:rPr>
          <w:rFonts w:ascii="Times New Roman" w:hAnsi="Times New Roman"/>
          <w:spacing w:val="-17"/>
          <w:sz w:val="28"/>
          <w:szCs w:val="28"/>
        </w:rPr>
        <w:t>ю</w:t>
      </w:r>
      <w:r w:rsidRPr="00881926">
        <w:rPr>
          <w:rFonts w:ascii="Times New Roman" w:hAnsi="Times New Roman"/>
          <w:spacing w:val="2"/>
          <w:sz w:val="28"/>
          <w:szCs w:val="28"/>
        </w:rPr>
        <w:t>д</w:t>
      </w:r>
      <w:r w:rsidRPr="00881926">
        <w:rPr>
          <w:rFonts w:ascii="Times New Roman" w:hAnsi="Times New Roman"/>
          <w:sz w:val="28"/>
          <w:szCs w:val="28"/>
        </w:rPr>
        <w:t xml:space="preserve">ение </w:t>
      </w:r>
      <w:r w:rsidRPr="00881926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81926">
        <w:rPr>
          <w:rFonts w:ascii="Times New Roman" w:hAnsi="Times New Roman"/>
          <w:spacing w:val="3"/>
          <w:sz w:val="28"/>
          <w:szCs w:val="28"/>
        </w:rPr>
        <w:t>т</w:t>
      </w:r>
      <w:r w:rsidRPr="00881926">
        <w:rPr>
          <w:rFonts w:ascii="Times New Roman" w:hAnsi="Times New Roman"/>
          <w:sz w:val="28"/>
          <w:szCs w:val="28"/>
        </w:rPr>
        <w:t>р</w:t>
      </w:r>
      <w:r w:rsidRPr="00881926">
        <w:rPr>
          <w:rFonts w:ascii="Times New Roman" w:hAnsi="Times New Roman"/>
          <w:spacing w:val="6"/>
          <w:sz w:val="28"/>
          <w:szCs w:val="28"/>
        </w:rPr>
        <w:t>е</w:t>
      </w:r>
      <w:r w:rsidRPr="00881926">
        <w:rPr>
          <w:rFonts w:ascii="Times New Roman" w:hAnsi="Times New Roman"/>
          <w:spacing w:val="2"/>
          <w:sz w:val="28"/>
          <w:szCs w:val="28"/>
        </w:rPr>
        <w:t>б</w:t>
      </w:r>
      <w:r w:rsidRPr="00881926">
        <w:rPr>
          <w:rFonts w:ascii="Times New Roman" w:hAnsi="Times New Roman"/>
          <w:sz w:val="28"/>
          <w:szCs w:val="28"/>
        </w:rPr>
        <w:t>о</w:t>
      </w:r>
      <w:r w:rsidRPr="00881926">
        <w:rPr>
          <w:rFonts w:ascii="Times New Roman" w:hAnsi="Times New Roman"/>
          <w:spacing w:val="-8"/>
          <w:sz w:val="28"/>
          <w:szCs w:val="28"/>
        </w:rPr>
        <w:t>в</w:t>
      </w:r>
      <w:r w:rsidRPr="00881926">
        <w:rPr>
          <w:rFonts w:ascii="Times New Roman" w:hAnsi="Times New Roman"/>
          <w:sz w:val="28"/>
          <w:szCs w:val="28"/>
        </w:rPr>
        <w:t xml:space="preserve">аний </w:t>
      </w:r>
      <w:r w:rsidRPr="00881926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881926">
        <w:rPr>
          <w:rFonts w:ascii="Times New Roman" w:hAnsi="Times New Roman"/>
          <w:spacing w:val="3"/>
          <w:sz w:val="28"/>
          <w:szCs w:val="28"/>
        </w:rPr>
        <w:t>т</w:t>
      </w:r>
      <w:r w:rsidRPr="00881926">
        <w:rPr>
          <w:rFonts w:ascii="Times New Roman" w:hAnsi="Times New Roman"/>
          <w:sz w:val="28"/>
          <w:szCs w:val="28"/>
        </w:rPr>
        <w:t>е</w:t>
      </w:r>
      <w:r w:rsidRPr="00881926">
        <w:rPr>
          <w:rFonts w:ascii="Times New Roman" w:hAnsi="Times New Roman"/>
          <w:spacing w:val="-5"/>
          <w:sz w:val="28"/>
          <w:szCs w:val="28"/>
        </w:rPr>
        <w:t>х</w:t>
      </w:r>
      <w:r w:rsidRPr="00881926">
        <w:rPr>
          <w:rFonts w:ascii="Times New Roman" w:hAnsi="Times New Roman"/>
          <w:sz w:val="28"/>
          <w:szCs w:val="28"/>
        </w:rPr>
        <w:t>н</w:t>
      </w:r>
      <w:r w:rsidRPr="00881926">
        <w:rPr>
          <w:rFonts w:ascii="Times New Roman" w:hAnsi="Times New Roman"/>
          <w:spacing w:val="4"/>
          <w:sz w:val="28"/>
          <w:szCs w:val="28"/>
        </w:rPr>
        <w:t>и</w:t>
      </w:r>
      <w:r w:rsidRPr="00881926">
        <w:rPr>
          <w:rFonts w:ascii="Times New Roman" w:hAnsi="Times New Roman"/>
          <w:sz w:val="28"/>
          <w:szCs w:val="28"/>
        </w:rPr>
        <w:t xml:space="preserve">ки </w:t>
      </w:r>
      <w:r w:rsidRPr="00881926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881926">
        <w:rPr>
          <w:rFonts w:ascii="Times New Roman" w:hAnsi="Times New Roman"/>
          <w:spacing w:val="-3"/>
          <w:sz w:val="28"/>
          <w:szCs w:val="28"/>
        </w:rPr>
        <w:t>б</w:t>
      </w:r>
      <w:r w:rsidRPr="00881926">
        <w:rPr>
          <w:rFonts w:ascii="Times New Roman" w:hAnsi="Times New Roman"/>
          <w:spacing w:val="6"/>
          <w:sz w:val="28"/>
          <w:szCs w:val="28"/>
        </w:rPr>
        <w:t>е</w:t>
      </w:r>
      <w:r w:rsidRPr="00881926">
        <w:rPr>
          <w:rFonts w:ascii="Times New Roman" w:hAnsi="Times New Roman"/>
          <w:sz w:val="28"/>
          <w:szCs w:val="28"/>
        </w:rPr>
        <w:t>зопасн</w:t>
      </w:r>
      <w:r w:rsidRPr="00881926">
        <w:rPr>
          <w:rFonts w:ascii="Times New Roman" w:hAnsi="Times New Roman"/>
          <w:spacing w:val="7"/>
          <w:sz w:val="28"/>
          <w:szCs w:val="28"/>
        </w:rPr>
        <w:t>о</w:t>
      </w:r>
      <w:r w:rsidRPr="00881926">
        <w:rPr>
          <w:rFonts w:ascii="Times New Roman" w:hAnsi="Times New Roman"/>
          <w:sz w:val="28"/>
          <w:szCs w:val="28"/>
        </w:rPr>
        <w:t>с</w:t>
      </w:r>
      <w:r w:rsidRPr="00881926">
        <w:rPr>
          <w:rFonts w:ascii="Times New Roman" w:hAnsi="Times New Roman"/>
          <w:spacing w:val="-1"/>
          <w:sz w:val="28"/>
          <w:szCs w:val="28"/>
        </w:rPr>
        <w:t>т</w:t>
      </w:r>
      <w:r w:rsidRPr="00881926">
        <w:rPr>
          <w:rFonts w:ascii="Times New Roman" w:hAnsi="Times New Roman"/>
          <w:sz w:val="28"/>
          <w:szCs w:val="28"/>
        </w:rPr>
        <w:t xml:space="preserve">и </w:t>
      </w:r>
      <w:r w:rsidRPr="00881926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881926">
        <w:rPr>
          <w:rFonts w:ascii="Times New Roman" w:hAnsi="Times New Roman"/>
          <w:spacing w:val="4"/>
          <w:sz w:val="28"/>
          <w:szCs w:val="28"/>
        </w:rPr>
        <w:t>п</w:t>
      </w:r>
      <w:r w:rsidRPr="00881926">
        <w:rPr>
          <w:rFonts w:ascii="Times New Roman" w:hAnsi="Times New Roman"/>
          <w:sz w:val="28"/>
          <w:szCs w:val="28"/>
        </w:rPr>
        <w:t>ри</w:t>
      </w:r>
      <w:r w:rsidRPr="00881926">
        <w:rPr>
          <w:rFonts w:ascii="Times New Roman" w:hAnsi="Times New Roman"/>
          <w:w w:val="99"/>
          <w:sz w:val="28"/>
          <w:szCs w:val="28"/>
        </w:rPr>
        <w:t xml:space="preserve"> </w:t>
      </w:r>
      <w:r w:rsidRPr="00881926">
        <w:rPr>
          <w:rFonts w:ascii="Times New Roman" w:hAnsi="Times New Roman"/>
          <w:sz w:val="28"/>
          <w:szCs w:val="28"/>
        </w:rPr>
        <w:t>при</w:t>
      </w:r>
      <w:r w:rsidRPr="00881926">
        <w:rPr>
          <w:rFonts w:ascii="Times New Roman" w:hAnsi="Times New Roman"/>
          <w:spacing w:val="-5"/>
          <w:sz w:val="28"/>
          <w:szCs w:val="28"/>
        </w:rPr>
        <w:t>г</w:t>
      </w:r>
      <w:r w:rsidRPr="00881926">
        <w:rPr>
          <w:rFonts w:ascii="Times New Roman" w:hAnsi="Times New Roman"/>
          <w:spacing w:val="-6"/>
          <w:sz w:val="28"/>
          <w:szCs w:val="28"/>
        </w:rPr>
        <w:t>о</w:t>
      </w:r>
      <w:r w:rsidRPr="00881926">
        <w:rPr>
          <w:rFonts w:ascii="Times New Roman" w:hAnsi="Times New Roman"/>
          <w:spacing w:val="-8"/>
          <w:sz w:val="28"/>
          <w:szCs w:val="28"/>
        </w:rPr>
        <w:t>т</w:t>
      </w:r>
      <w:r w:rsidRPr="00881926">
        <w:rPr>
          <w:rFonts w:ascii="Times New Roman" w:hAnsi="Times New Roman"/>
          <w:spacing w:val="4"/>
          <w:sz w:val="28"/>
          <w:szCs w:val="28"/>
        </w:rPr>
        <w:t>о</w:t>
      </w:r>
      <w:r w:rsidRPr="00881926">
        <w:rPr>
          <w:rFonts w:ascii="Times New Roman" w:hAnsi="Times New Roman"/>
          <w:spacing w:val="-8"/>
          <w:sz w:val="28"/>
          <w:szCs w:val="28"/>
        </w:rPr>
        <w:t>в</w:t>
      </w:r>
      <w:r w:rsidRPr="00881926">
        <w:rPr>
          <w:rFonts w:ascii="Times New Roman" w:hAnsi="Times New Roman"/>
          <w:sz w:val="28"/>
          <w:szCs w:val="28"/>
        </w:rPr>
        <w:t>ле</w:t>
      </w:r>
      <w:r w:rsidRPr="00881926">
        <w:rPr>
          <w:rFonts w:ascii="Times New Roman" w:hAnsi="Times New Roman"/>
          <w:spacing w:val="6"/>
          <w:sz w:val="28"/>
          <w:szCs w:val="28"/>
        </w:rPr>
        <w:t>н</w:t>
      </w:r>
      <w:r w:rsidRPr="00881926">
        <w:rPr>
          <w:rFonts w:ascii="Times New Roman" w:hAnsi="Times New Roman"/>
          <w:sz w:val="28"/>
          <w:szCs w:val="28"/>
        </w:rPr>
        <w:t>ии</w:t>
      </w:r>
      <w:r w:rsidRPr="00881926">
        <w:rPr>
          <w:rFonts w:ascii="Times New Roman" w:hAnsi="Times New Roman"/>
          <w:spacing w:val="-21"/>
          <w:sz w:val="28"/>
          <w:szCs w:val="28"/>
        </w:rPr>
        <w:t xml:space="preserve"> </w:t>
      </w:r>
      <w:r w:rsidRPr="00881926">
        <w:rPr>
          <w:rFonts w:ascii="Times New Roman" w:hAnsi="Times New Roman"/>
          <w:sz w:val="28"/>
          <w:szCs w:val="28"/>
        </w:rPr>
        <w:t>пищ</w:t>
      </w:r>
      <w:r w:rsidRPr="00881926">
        <w:rPr>
          <w:rFonts w:ascii="Times New Roman" w:hAnsi="Times New Roman"/>
          <w:spacing w:val="1"/>
          <w:sz w:val="28"/>
          <w:szCs w:val="28"/>
        </w:rPr>
        <w:t>и</w:t>
      </w:r>
      <w:r w:rsidRPr="00881926">
        <w:rPr>
          <w:rFonts w:ascii="Times New Roman" w:hAnsi="Times New Roman"/>
          <w:sz w:val="28"/>
          <w:szCs w:val="28"/>
        </w:rPr>
        <w:t>;</w:t>
      </w:r>
    </w:p>
    <w:p w:rsidR="00DD1516" w:rsidRPr="003B0592" w:rsidRDefault="00DD1516" w:rsidP="00DD1516">
      <w:pPr>
        <w:pStyle w:val="a5"/>
        <w:numPr>
          <w:ilvl w:val="0"/>
          <w:numId w:val="5"/>
        </w:numPr>
        <w:kinsoku w:val="0"/>
        <w:overflowPunct w:val="0"/>
        <w:spacing w:before="6" w:after="0" w:line="240" w:lineRule="auto"/>
        <w:ind w:right="116" w:hanging="578"/>
        <w:jc w:val="both"/>
        <w:rPr>
          <w:rFonts w:ascii="Times New Roman" w:hAnsi="Times New Roman"/>
          <w:sz w:val="28"/>
          <w:szCs w:val="28"/>
        </w:rPr>
      </w:pPr>
      <w:r w:rsidRPr="003B0592">
        <w:rPr>
          <w:rFonts w:ascii="Times New Roman" w:hAnsi="Times New Roman"/>
          <w:sz w:val="28"/>
          <w:szCs w:val="28"/>
        </w:rPr>
        <w:t>знание</w:t>
      </w:r>
      <w:r w:rsidRPr="003B059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8"/>
          <w:sz w:val="28"/>
          <w:szCs w:val="28"/>
        </w:rPr>
        <w:t>т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ел</w:t>
      </w:r>
      <w:r w:rsidRPr="003B0592">
        <w:rPr>
          <w:rFonts w:ascii="Times New Roman" w:hAnsi="Times New Roman"/>
          <w:spacing w:val="-1"/>
          <w:sz w:val="28"/>
          <w:szCs w:val="28"/>
        </w:rPr>
        <w:t>ь</w:t>
      </w:r>
      <w:r w:rsidRPr="003B0592">
        <w:rPr>
          <w:rFonts w:ascii="Times New Roman" w:hAnsi="Times New Roman"/>
          <w:sz w:val="28"/>
          <w:szCs w:val="28"/>
        </w:rPr>
        <w:t>н</w:t>
      </w:r>
      <w:r w:rsidRPr="003B0592">
        <w:rPr>
          <w:rFonts w:ascii="Times New Roman" w:hAnsi="Times New Roman"/>
          <w:spacing w:val="4"/>
          <w:sz w:val="28"/>
          <w:szCs w:val="28"/>
        </w:rPr>
        <w:t>ы</w:t>
      </w:r>
      <w:r w:rsidRPr="003B0592">
        <w:rPr>
          <w:rFonts w:ascii="Times New Roman" w:hAnsi="Times New Roman"/>
          <w:sz w:val="28"/>
          <w:szCs w:val="28"/>
        </w:rPr>
        <w:t>х</w:t>
      </w:r>
      <w:r w:rsidRPr="003B059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и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pacing w:val="4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в</w:t>
      </w:r>
      <w:r w:rsidRPr="003B059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11"/>
          <w:sz w:val="28"/>
          <w:szCs w:val="28"/>
        </w:rPr>
        <w:t>о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еж</w:t>
      </w:r>
      <w:r w:rsidRPr="003B0592">
        <w:rPr>
          <w:rFonts w:ascii="Times New Roman" w:hAnsi="Times New Roman"/>
          <w:spacing w:val="3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ы</w:t>
      </w:r>
      <w:r w:rsidRPr="003B059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и</w:t>
      </w:r>
      <w:r w:rsidRPr="003B059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3"/>
          <w:sz w:val="28"/>
          <w:szCs w:val="28"/>
        </w:rPr>
        <w:t>б</w:t>
      </w:r>
      <w:r w:rsidRPr="003B0592">
        <w:rPr>
          <w:rFonts w:ascii="Times New Roman" w:hAnsi="Times New Roman"/>
          <w:sz w:val="28"/>
          <w:szCs w:val="28"/>
        </w:rPr>
        <w:t>у</w:t>
      </w:r>
      <w:r w:rsidRPr="003B0592">
        <w:rPr>
          <w:rFonts w:ascii="Times New Roman" w:hAnsi="Times New Roman"/>
          <w:spacing w:val="-3"/>
          <w:sz w:val="28"/>
          <w:szCs w:val="28"/>
        </w:rPr>
        <w:t>в</w:t>
      </w:r>
      <w:r w:rsidRPr="003B0592">
        <w:rPr>
          <w:rFonts w:ascii="Times New Roman" w:hAnsi="Times New Roman"/>
          <w:spacing w:val="-1"/>
          <w:sz w:val="28"/>
          <w:szCs w:val="28"/>
        </w:rPr>
        <w:t>и</w:t>
      </w:r>
      <w:r w:rsidRPr="003B0592">
        <w:rPr>
          <w:rFonts w:ascii="Times New Roman" w:hAnsi="Times New Roman"/>
          <w:sz w:val="28"/>
          <w:szCs w:val="28"/>
        </w:rPr>
        <w:t>,</w:t>
      </w:r>
      <w:r w:rsidRPr="003B059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не</w:t>
      </w:r>
      <w:r w:rsidRPr="003B0592">
        <w:rPr>
          <w:rFonts w:ascii="Times New Roman" w:hAnsi="Times New Roman"/>
          <w:spacing w:val="-16"/>
          <w:sz w:val="28"/>
          <w:szCs w:val="28"/>
        </w:rPr>
        <w:t>к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8"/>
          <w:sz w:val="28"/>
          <w:szCs w:val="28"/>
        </w:rPr>
        <w:t>т</w:t>
      </w:r>
      <w:r w:rsidRPr="003B0592">
        <w:rPr>
          <w:rFonts w:ascii="Times New Roman" w:hAnsi="Times New Roman"/>
          <w:sz w:val="28"/>
          <w:szCs w:val="28"/>
        </w:rPr>
        <w:t>ор</w:t>
      </w:r>
      <w:r w:rsidRPr="003B0592">
        <w:rPr>
          <w:rFonts w:ascii="Times New Roman" w:hAnsi="Times New Roman"/>
          <w:spacing w:val="5"/>
          <w:sz w:val="28"/>
          <w:szCs w:val="28"/>
        </w:rPr>
        <w:t>ы</w:t>
      </w:r>
      <w:r w:rsidRPr="003B0592">
        <w:rPr>
          <w:rFonts w:ascii="Times New Roman" w:hAnsi="Times New Roman"/>
          <w:sz w:val="28"/>
          <w:szCs w:val="28"/>
        </w:rPr>
        <w:t>х</w:t>
      </w:r>
      <w:r w:rsidRPr="003B059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пра</w:t>
      </w:r>
      <w:r w:rsidRPr="003B0592">
        <w:rPr>
          <w:rFonts w:ascii="Times New Roman" w:hAnsi="Times New Roman"/>
          <w:spacing w:val="4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ил</w:t>
      </w:r>
      <w:r w:rsidRPr="003B059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у</w:t>
      </w:r>
      <w:r w:rsidRPr="003B0592">
        <w:rPr>
          <w:rFonts w:ascii="Times New Roman" w:hAnsi="Times New Roman"/>
          <w:spacing w:val="-16"/>
          <w:sz w:val="28"/>
          <w:szCs w:val="28"/>
        </w:rPr>
        <w:t>х</w:t>
      </w:r>
      <w:r w:rsidRPr="003B0592">
        <w:rPr>
          <w:rFonts w:ascii="Times New Roman" w:hAnsi="Times New Roman"/>
          <w:spacing w:val="-11"/>
          <w:sz w:val="28"/>
          <w:szCs w:val="28"/>
        </w:rPr>
        <w:t>о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а</w:t>
      </w:r>
      <w:r w:rsidRPr="003B059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за</w:t>
      </w:r>
      <w:r w:rsidRPr="003B0592">
        <w:rPr>
          <w:rFonts w:ascii="Times New Roman" w:hAnsi="Times New Roman"/>
          <w:w w:val="99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ним</w:t>
      </w:r>
      <w:r w:rsidRPr="003B0592">
        <w:rPr>
          <w:rFonts w:ascii="Times New Roman" w:hAnsi="Times New Roman"/>
          <w:spacing w:val="1"/>
          <w:sz w:val="28"/>
          <w:szCs w:val="28"/>
        </w:rPr>
        <w:t>и</w:t>
      </w:r>
      <w:r w:rsidRPr="003B0592">
        <w:rPr>
          <w:rFonts w:ascii="Times New Roman" w:hAnsi="Times New Roman"/>
          <w:sz w:val="28"/>
          <w:szCs w:val="28"/>
        </w:rPr>
        <w:t>;</w:t>
      </w:r>
      <w:r w:rsidRPr="003B0592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со</w:t>
      </w:r>
      <w:r w:rsidRPr="003B0592">
        <w:rPr>
          <w:rFonts w:ascii="Times New Roman" w:hAnsi="Times New Roman"/>
          <w:spacing w:val="-2"/>
          <w:sz w:val="28"/>
          <w:szCs w:val="28"/>
        </w:rPr>
        <w:t>б</w:t>
      </w:r>
      <w:r w:rsidRPr="003B0592">
        <w:rPr>
          <w:rFonts w:ascii="Times New Roman" w:hAnsi="Times New Roman"/>
          <w:sz w:val="28"/>
          <w:szCs w:val="28"/>
        </w:rPr>
        <w:t>л</w:t>
      </w:r>
      <w:r w:rsidRPr="003B0592">
        <w:rPr>
          <w:rFonts w:ascii="Times New Roman" w:hAnsi="Times New Roman"/>
          <w:spacing w:val="-17"/>
          <w:sz w:val="28"/>
          <w:szCs w:val="28"/>
        </w:rPr>
        <w:t>ю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ение</w:t>
      </w:r>
      <w:r w:rsidRPr="003B0592">
        <w:rPr>
          <w:rFonts w:ascii="Times New Roman" w:hAnsi="Times New Roman"/>
          <w:spacing w:val="-7"/>
          <w:sz w:val="28"/>
          <w:szCs w:val="28"/>
        </w:rPr>
        <w:t xml:space="preserve"> у</w:t>
      </w:r>
      <w:r w:rsidRPr="003B0592">
        <w:rPr>
          <w:rFonts w:ascii="Times New Roman" w:hAnsi="Times New Roman"/>
          <w:sz w:val="28"/>
          <w:szCs w:val="28"/>
        </w:rPr>
        <w:t>с</w:t>
      </w:r>
      <w:r w:rsidRPr="003B0592">
        <w:rPr>
          <w:rFonts w:ascii="Times New Roman" w:hAnsi="Times New Roman"/>
          <w:spacing w:val="-1"/>
          <w:sz w:val="28"/>
          <w:szCs w:val="28"/>
        </w:rPr>
        <w:t>в</w:t>
      </w:r>
      <w:r w:rsidRPr="003B0592">
        <w:rPr>
          <w:rFonts w:ascii="Times New Roman" w:hAnsi="Times New Roman"/>
          <w:spacing w:val="4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енн</w:t>
      </w:r>
      <w:r w:rsidRPr="003B0592">
        <w:rPr>
          <w:rFonts w:ascii="Times New Roman" w:hAnsi="Times New Roman"/>
          <w:spacing w:val="5"/>
          <w:sz w:val="28"/>
          <w:szCs w:val="28"/>
        </w:rPr>
        <w:t>ы</w:t>
      </w:r>
      <w:r w:rsidRPr="003B0592">
        <w:rPr>
          <w:rFonts w:ascii="Times New Roman" w:hAnsi="Times New Roman"/>
          <w:sz w:val="28"/>
          <w:szCs w:val="28"/>
        </w:rPr>
        <w:t>х</w:t>
      </w:r>
      <w:r w:rsidRPr="003B0592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пр</w:t>
      </w:r>
      <w:r w:rsidRPr="003B0592">
        <w:rPr>
          <w:rFonts w:ascii="Times New Roman" w:hAnsi="Times New Roman"/>
          <w:spacing w:val="5"/>
          <w:sz w:val="28"/>
          <w:szCs w:val="28"/>
        </w:rPr>
        <w:t>а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ил</w:t>
      </w:r>
      <w:r w:rsidRPr="003B0592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в</w:t>
      </w:r>
      <w:r w:rsidRPr="003B0592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4"/>
          <w:sz w:val="28"/>
          <w:szCs w:val="28"/>
        </w:rPr>
        <w:t>п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pacing w:val="6"/>
          <w:sz w:val="28"/>
          <w:szCs w:val="28"/>
        </w:rPr>
        <w:t>с</w:t>
      </w:r>
      <w:r w:rsidRPr="003B0592">
        <w:rPr>
          <w:rFonts w:ascii="Times New Roman" w:hAnsi="Times New Roman"/>
          <w:spacing w:val="-5"/>
          <w:sz w:val="28"/>
          <w:szCs w:val="28"/>
        </w:rPr>
        <w:t>е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не</w:t>
      </w:r>
      <w:r w:rsidRPr="003B0592">
        <w:rPr>
          <w:rFonts w:ascii="Times New Roman" w:hAnsi="Times New Roman"/>
          <w:spacing w:val="-1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ной</w:t>
      </w:r>
      <w:r w:rsidRPr="003B0592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жиз</w:t>
      </w:r>
      <w:r w:rsidRPr="003B0592">
        <w:rPr>
          <w:rFonts w:ascii="Times New Roman" w:hAnsi="Times New Roman"/>
          <w:spacing w:val="4"/>
          <w:sz w:val="28"/>
          <w:szCs w:val="28"/>
        </w:rPr>
        <w:t>н</w:t>
      </w:r>
      <w:r w:rsidRPr="003B0592">
        <w:rPr>
          <w:rFonts w:ascii="Times New Roman" w:hAnsi="Times New Roman"/>
          <w:spacing w:val="-1"/>
          <w:sz w:val="28"/>
          <w:szCs w:val="28"/>
        </w:rPr>
        <w:t>и</w:t>
      </w:r>
      <w:r w:rsidRPr="003B0592">
        <w:rPr>
          <w:rFonts w:ascii="Times New Roman" w:hAnsi="Times New Roman"/>
          <w:sz w:val="28"/>
          <w:szCs w:val="28"/>
        </w:rPr>
        <w:t>;</w:t>
      </w:r>
    </w:p>
    <w:p w:rsidR="00DD1516" w:rsidRPr="003B0592" w:rsidRDefault="00DD1516" w:rsidP="00DD1516">
      <w:pPr>
        <w:pStyle w:val="a5"/>
        <w:numPr>
          <w:ilvl w:val="0"/>
          <w:numId w:val="5"/>
        </w:numPr>
        <w:kinsoku w:val="0"/>
        <w:overflowPunct w:val="0"/>
        <w:spacing w:before="10" w:after="0" w:line="240" w:lineRule="auto"/>
        <w:ind w:right="115" w:hanging="578"/>
        <w:jc w:val="both"/>
        <w:rPr>
          <w:rFonts w:ascii="Times New Roman" w:hAnsi="Times New Roman"/>
          <w:sz w:val="28"/>
          <w:szCs w:val="28"/>
        </w:rPr>
      </w:pPr>
      <w:r w:rsidRPr="003B0592">
        <w:rPr>
          <w:rFonts w:ascii="Times New Roman" w:hAnsi="Times New Roman"/>
          <w:sz w:val="28"/>
          <w:szCs w:val="28"/>
        </w:rPr>
        <w:t>знание</w:t>
      </w:r>
      <w:r w:rsidRPr="003B059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пра</w:t>
      </w:r>
      <w:r w:rsidRPr="003B0592">
        <w:rPr>
          <w:rFonts w:ascii="Times New Roman" w:hAnsi="Times New Roman"/>
          <w:spacing w:val="-1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ил</w:t>
      </w:r>
      <w:r w:rsidRPr="003B059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личной</w:t>
      </w:r>
      <w:r w:rsidRPr="003B059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гигиены</w:t>
      </w:r>
      <w:r w:rsidRPr="003B059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и</w:t>
      </w:r>
      <w:r w:rsidRPr="003B059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 xml:space="preserve">их  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ып</w:t>
      </w:r>
      <w:r w:rsidRPr="003B0592">
        <w:rPr>
          <w:rFonts w:ascii="Times New Roman" w:hAnsi="Times New Roman"/>
          <w:spacing w:val="-6"/>
          <w:sz w:val="28"/>
          <w:szCs w:val="28"/>
        </w:rPr>
        <w:t>о</w:t>
      </w:r>
      <w:r w:rsidRPr="003B0592">
        <w:rPr>
          <w:rFonts w:ascii="Times New Roman" w:hAnsi="Times New Roman"/>
          <w:spacing w:val="5"/>
          <w:sz w:val="28"/>
          <w:szCs w:val="28"/>
        </w:rPr>
        <w:t>л</w:t>
      </w:r>
      <w:r w:rsidRPr="003B0592">
        <w:rPr>
          <w:rFonts w:ascii="Times New Roman" w:hAnsi="Times New Roman"/>
          <w:sz w:val="28"/>
          <w:szCs w:val="28"/>
        </w:rPr>
        <w:t>нение</w:t>
      </w:r>
      <w:r w:rsidRPr="003B059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</w:t>
      </w:r>
      <w:r w:rsidRPr="003B0592">
        <w:rPr>
          <w:rFonts w:ascii="Times New Roman" w:hAnsi="Times New Roman"/>
          <w:spacing w:val="-11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д</w:t>
      </w:r>
      <w:r w:rsidRPr="003B059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6"/>
          <w:sz w:val="28"/>
          <w:szCs w:val="28"/>
        </w:rPr>
        <w:t>р</w:t>
      </w:r>
      <w:r w:rsidRPr="003B0592">
        <w:rPr>
          <w:rFonts w:ascii="Times New Roman" w:hAnsi="Times New Roman"/>
          <w:sz w:val="28"/>
          <w:szCs w:val="28"/>
        </w:rPr>
        <w:t>у</w:t>
      </w:r>
      <w:r w:rsidRPr="003B0592">
        <w:rPr>
          <w:rFonts w:ascii="Times New Roman" w:hAnsi="Times New Roman"/>
          <w:spacing w:val="-17"/>
          <w:sz w:val="28"/>
          <w:szCs w:val="28"/>
        </w:rPr>
        <w:t>к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pacing w:val="-11"/>
          <w:sz w:val="28"/>
          <w:szCs w:val="28"/>
        </w:rPr>
        <w:t>о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с</w:t>
      </w:r>
      <w:r w:rsidRPr="003B0592">
        <w:rPr>
          <w:rFonts w:ascii="Times New Roman" w:hAnsi="Times New Roman"/>
          <w:spacing w:val="4"/>
          <w:sz w:val="28"/>
          <w:szCs w:val="28"/>
        </w:rPr>
        <w:t>т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pacing w:val="-6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м</w:t>
      </w:r>
      <w:r w:rsidRPr="003B0592">
        <w:rPr>
          <w:rFonts w:ascii="Times New Roman" w:hAnsi="Times New Roman"/>
          <w:w w:val="99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зр</w:t>
      </w:r>
      <w:r w:rsidRPr="003B0592">
        <w:rPr>
          <w:rFonts w:ascii="Times New Roman" w:hAnsi="Times New Roman"/>
          <w:spacing w:val="5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с</w:t>
      </w:r>
      <w:r w:rsidRPr="003B0592">
        <w:rPr>
          <w:rFonts w:ascii="Times New Roman" w:hAnsi="Times New Roman"/>
          <w:spacing w:val="6"/>
          <w:sz w:val="28"/>
          <w:szCs w:val="28"/>
        </w:rPr>
        <w:t>л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5"/>
          <w:sz w:val="28"/>
          <w:szCs w:val="28"/>
        </w:rPr>
        <w:t>г</w:t>
      </w:r>
      <w:r w:rsidRPr="003B0592">
        <w:rPr>
          <w:rFonts w:ascii="Times New Roman" w:hAnsi="Times New Roman"/>
          <w:sz w:val="28"/>
          <w:szCs w:val="28"/>
        </w:rPr>
        <w:t>о;</w:t>
      </w:r>
    </w:p>
    <w:p w:rsidR="00DD1516" w:rsidRPr="00881926" w:rsidRDefault="00DD1516" w:rsidP="00DD1516">
      <w:pPr>
        <w:pStyle w:val="a5"/>
        <w:numPr>
          <w:ilvl w:val="0"/>
          <w:numId w:val="5"/>
        </w:numPr>
        <w:kinsoku w:val="0"/>
        <w:overflowPunct w:val="0"/>
        <w:spacing w:before="8" w:after="0" w:line="240" w:lineRule="auto"/>
        <w:ind w:right="115" w:hanging="578"/>
        <w:rPr>
          <w:rFonts w:ascii="Times New Roman" w:hAnsi="Times New Roman"/>
          <w:sz w:val="28"/>
          <w:szCs w:val="28"/>
        </w:rPr>
      </w:pPr>
      <w:r w:rsidRPr="003B0592">
        <w:rPr>
          <w:rFonts w:ascii="Times New Roman" w:hAnsi="Times New Roman"/>
          <w:sz w:val="28"/>
          <w:szCs w:val="28"/>
        </w:rPr>
        <w:lastRenderedPageBreak/>
        <w:t>знание</w:t>
      </w:r>
      <w:r w:rsidRPr="003B0592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наз</w:t>
      </w:r>
      <w:r w:rsidRPr="003B0592">
        <w:rPr>
          <w:rFonts w:ascii="Times New Roman" w:hAnsi="Times New Roman"/>
          <w:spacing w:val="-7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аний</w:t>
      </w:r>
      <w:r w:rsidRPr="003B059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8"/>
          <w:sz w:val="28"/>
          <w:szCs w:val="28"/>
        </w:rPr>
        <w:t>т</w:t>
      </w:r>
      <w:r w:rsidRPr="003B0592">
        <w:rPr>
          <w:rFonts w:ascii="Times New Roman" w:hAnsi="Times New Roman"/>
          <w:sz w:val="28"/>
          <w:szCs w:val="28"/>
        </w:rPr>
        <w:t>ор</w:t>
      </w:r>
      <w:r w:rsidRPr="003B0592">
        <w:rPr>
          <w:rFonts w:ascii="Times New Roman" w:hAnsi="Times New Roman"/>
          <w:spacing w:val="-5"/>
          <w:sz w:val="28"/>
          <w:szCs w:val="28"/>
        </w:rPr>
        <w:t>г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pacing w:val="4"/>
          <w:sz w:val="28"/>
          <w:szCs w:val="28"/>
        </w:rPr>
        <w:t>ы</w:t>
      </w:r>
      <w:r w:rsidRPr="003B0592">
        <w:rPr>
          <w:rFonts w:ascii="Times New Roman" w:hAnsi="Times New Roman"/>
          <w:sz w:val="28"/>
          <w:szCs w:val="28"/>
        </w:rPr>
        <w:t>х</w:t>
      </w:r>
      <w:r w:rsidRPr="003B0592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4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рганизаци</w:t>
      </w:r>
      <w:r w:rsidRPr="003B0592">
        <w:rPr>
          <w:rFonts w:ascii="Times New Roman" w:hAnsi="Times New Roman"/>
          <w:spacing w:val="3"/>
          <w:sz w:val="28"/>
          <w:szCs w:val="28"/>
        </w:rPr>
        <w:t>й</w:t>
      </w:r>
      <w:r w:rsidRPr="003B0592">
        <w:rPr>
          <w:rFonts w:ascii="Times New Roman" w:hAnsi="Times New Roman"/>
          <w:sz w:val="28"/>
          <w:szCs w:val="28"/>
        </w:rPr>
        <w:t>,</w:t>
      </w:r>
      <w:r w:rsidRPr="003B0592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их</w:t>
      </w:r>
      <w:r w:rsidRPr="003B0592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3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и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ов</w:t>
      </w:r>
      <w:r w:rsidRPr="003B0592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и</w:t>
      </w:r>
      <w:r w:rsidRPr="003B0592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назн</w:t>
      </w:r>
      <w:r w:rsidRPr="003B0592">
        <w:rPr>
          <w:rFonts w:ascii="Times New Roman" w:hAnsi="Times New Roman"/>
          <w:spacing w:val="-8"/>
          <w:sz w:val="28"/>
          <w:szCs w:val="28"/>
        </w:rPr>
        <w:t>а</w:t>
      </w:r>
      <w:r w:rsidRPr="003B0592">
        <w:rPr>
          <w:rFonts w:ascii="Times New Roman" w:hAnsi="Times New Roman"/>
          <w:sz w:val="28"/>
          <w:szCs w:val="28"/>
        </w:rPr>
        <w:t>чени</w:t>
      </w:r>
      <w:r w:rsidRPr="003B0592">
        <w:rPr>
          <w:rFonts w:ascii="Times New Roman" w:hAnsi="Times New Roman"/>
          <w:spacing w:val="1"/>
          <w:sz w:val="28"/>
          <w:szCs w:val="28"/>
        </w:rPr>
        <w:t>я</w:t>
      </w:r>
      <w:r w:rsidRPr="003B0592">
        <w:rPr>
          <w:rFonts w:ascii="Times New Roman" w:hAnsi="Times New Roman"/>
          <w:sz w:val="28"/>
          <w:szCs w:val="28"/>
        </w:rPr>
        <w:t>;</w:t>
      </w:r>
      <w:r w:rsidRPr="003B0592">
        <w:rPr>
          <w:rFonts w:ascii="Times New Roman" w:hAnsi="Times New Roman"/>
          <w:w w:val="99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со</w:t>
      </w:r>
      <w:r w:rsidRPr="003B0592">
        <w:rPr>
          <w:rFonts w:ascii="Times New Roman" w:hAnsi="Times New Roman"/>
          <w:spacing w:val="-1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ершение</w:t>
      </w:r>
      <w:r w:rsidRPr="003B0592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пок</w:t>
      </w:r>
      <w:r w:rsidRPr="003B0592">
        <w:rPr>
          <w:rFonts w:ascii="Times New Roman" w:hAnsi="Times New Roman"/>
          <w:spacing w:val="-8"/>
          <w:sz w:val="28"/>
          <w:szCs w:val="28"/>
        </w:rPr>
        <w:t>у</w:t>
      </w:r>
      <w:r w:rsidRPr="003B0592">
        <w:rPr>
          <w:rFonts w:ascii="Times New Roman" w:hAnsi="Times New Roman"/>
          <w:sz w:val="28"/>
          <w:szCs w:val="28"/>
        </w:rPr>
        <w:t>п</w:t>
      </w:r>
      <w:r w:rsidRPr="003B0592">
        <w:rPr>
          <w:rFonts w:ascii="Times New Roman" w:hAnsi="Times New Roman"/>
          <w:spacing w:val="4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к</w:t>
      </w:r>
      <w:r w:rsidRPr="003B0592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различн</w:t>
      </w:r>
      <w:r w:rsidRPr="003B0592">
        <w:rPr>
          <w:rFonts w:ascii="Times New Roman" w:hAnsi="Times New Roman"/>
          <w:spacing w:val="5"/>
          <w:sz w:val="28"/>
          <w:szCs w:val="28"/>
        </w:rPr>
        <w:t>ы</w:t>
      </w:r>
      <w:r w:rsidRPr="003B0592">
        <w:rPr>
          <w:rFonts w:ascii="Times New Roman" w:hAnsi="Times New Roman"/>
          <w:sz w:val="28"/>
          <w:szCs w:val="28"/>
        </w:rPr>
        <w:t>х</w:t>
      </w:r>
      <w:r w:rsidRPr="003B0592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8"/>
          <w:sz w:val="28"/>
          <w:szCs w:val="28"/>
        </w:rPr>
        <w:t>т</w:t>
      </w:r>
      <w:r w:rsidRPr="003B0592">
        <w:rPr>
          <w:rFonts w:ascii="Times New Roman" w:hAnsi="Times New Roman"/>
          <w:spacing w:val="4"/>
          <w:sz w:val="28"/>
          <w:szCs w:val="28"/>
        </w:rPr>
        <w:t>о</w:t>
      </w:r>
      <w:r w:rsidRPr="003B0592">
        <w:rPr>
          <w:rFonts w:ascii="Times New Roman" w:hAnsi="Times New Roman"/>
          <w:spacing w:val="-8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ар</w:t>
      </w:r>
      <w:r w:rsidRPr="003B0592">
        <w:rPr>
          <w:rFonts w:ascii="Times New Roman" w:hAnsi="Times New Roman"/>
          <w:spacing w:val="6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в</w:t>
      </w:r>
      <w:r w:rsidRPr="003B0592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п</w:t>
      </w:r>
      <w:r w:rsidRPr="003B0592">
        <w:rPr>
          <w:rFonts w:ascii="Times New Roman" w:hAnsi="Times New Roman"/>
          <w:spacing w:val="-11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д</w:t>
      </w:r>
      <w:r w:rsidRPr="003B059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B0592">
        <w:rPr>
          <w:rFonts w:ascii="Times New Roman" w:hAnsi="Times New Roman"/>
          <w:sz w:val="28"/>
          <w:szCs w:val="28"/>
        </w:rPr>
        <w:t>р</w:t>
      </w:r>
      <w:r w:rsidRPr="003B0592">
        <w:rPr>
          <w:rFonts w:ascii="Times New Roman" w:hAnsi="Times New Roman"/>
          <w:spacing w:val="-7"/>
          <w:sz w:val="28"/>
          <w:szCs w:val="28"/>
        </w:rPr>
        <w:t>у</w:t>
      </w:r>
      <w:r w:rsidRPr="003B0592">
        <w:rPr>
          <w:rFonts w:ascii="Times New Roman" w:hAnsi="Times New Roman"/>
          <w:spacing w:val="-17"/>
          <w:sz w:val="28"/>
          <w:szCs w:val="28"/>
        </w:rPr>
        <w:t>к</w:t>
      </w:r>
      <w:r w:rsidRPr="003B0592">
        <w:rPr>
          <w:rFonts w:ascii="Times New Roman" w:hAnsi="Times New Roman"/>
          <w:sz w:val="28"/>
          <w:szCs w:val="28"/>
        </w:rPr>
        <w:t>о</w:t>
      </w:r>
      <w:r w:rsidRPr="003B0592">
        <w:rPr>
          <w:rFonts w:ascii="Times New Roman" w:hAnsi="Times New Roman"/>
          <w:spacing w:val="3"/>
          <w:sz w:val="28"/>
          <w:szCs w:val="28"/>
        </w:rPr>
        <w:t>в</w:t>
      </w:r>
      <w:r w:rsidRPr="003B0592">
        <w:rPr>
          <w:rFonts w:ascii="Times New Roman" w:hAnsi="Times New Roman"/>
          <w:spacing w:val="-11"/>
          <w:sz w:val="28"/>
          <w:szCs w:val="28"/>
        </w:rPr>
        <w:t>о</w:t>
      </w:r>
      <w:r w:rsidRPr="003B0592">
        <w:rPr>
          <w:rFonts w:ascii="Times New Roman" w:hAnsi="Times New Roman"/>
          <w:spacing w:val="2"/>
          <w:sz w:val="28"/>
          <w:szCs w:val="28"/>
        </w:rPr>
        <w:t>д</w:t>
      </w:r>
      <w:r w:rsidRPr="003B0592">
        <w:rPr>
          <w:rFonts w:ascii="Times New Roman" w:hAnsi="Times New Roman"/>
          <w:sz w:val="28"/>
          <w:szCs w:val="28"/>
        </w:rPr>
        <w:t>с</w:t>
      </w:r>
      <w:r w:rsidRPr="003B0592">
        <w:rPr>
          <w:rFonts w:ascii="Times New Roman" w:hAnsi="Times New Roman"/>
          <w:spacing w:val="-1"/>
          <w:sz w:val="28"/>
          <w:szCs w:val="28"/>
        </w:rPr>
        <w:t>т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pacing w:val="-6"/>
          <w:sz w:val="28"/>
          <w:szCs w:val="28"/>
        </w:rPr>
        <w:t>о</w:t>
      </w:r>
      <w:r w:rsidRPr="003B0592">
        <w:rPr>
          <w:rFonts w:ascii="Times New Roman" w:hAnsi="Times New Roman"/>
          <w:sz w:val="28"/>
          <w:szCs w:val="28"/>
        </w:rPr>
        <w:t>м</w:t>
      </w:r>
      <w:r w:rsidRPr="003B0592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B0592">
        <w:rPr>
          <w:rFonts w:ascii="Times New Roman" w:hAnsi="Times New Roman"/>
          <w:spacing w:val="-2"/>
          <w:sz w:val="28"/>
          <w:szCs w:val="28"/>
        </w:rPr>
        <w:t>в</w:t>
      </w:r>
      <w:r w:rsidRPr="003B0592">
        <w:rPr>
          <w:rFonts w:ascii="Times New Roman" w:hAnsi="Times New Roman"/>
          <w:sz w:val="28"/>
          <w:szCs w:val="28"/>
        </w:rPr>
        <w:t>з</w:t>
      </w:r>
      <w:r w:rsidRPr="003B0592">
        <w:rPr>
          <w:rFonts w:ascii="Times New Roman" w:hAnsi="Times New Roman"/>
          <w:spacing w:val="4"/>
          <w:sz w:val="28"/>
          <w:szCs w:val="28"/>
        </w:rPr>
        <w:t>ро</w:t>
      </w:r>
      <w:r w:rsidRPr="003B0592">
        <w:rPr>
          <w:rFonts w:ascii="Times New Roman" w:hAnsi="Times New Roman"/>
          <w:sz w:val="28"/>
          <w:szCs w:val="28"/>
        </w:rPr>
        <w:t>сло</w:t>
      </w:r>
      <w:r w:rsidRPr="003B0592">
        <w:rPr>
          <w:rFonts w:ascii="Times New Roman" w:hAnsi="Times New Roman"/>
          <w:spacing w:val="-3"/>
          <w:sz w:val="28"/>
          <w:szCs w:val="28"/>
        </w:rPr>
        <w:t>г</w:t>
      </w:r>
      <w:r w:rsidRPr="003B0592">
        <w:rPr>
          <w:rFonts w:ascii="Times New Roman" w:hAnsi="Times New Roman"/>
          <w:sz w:val="28"/>
          <w:szCs w:val="28"/>
        </w:rPr>
        <w:t>о;</w:t>
      </w:r>
    </w:p>
    <w:p w:rsidR="00DD1516" w:rsidRPr="00975535" w:rsidRDefault="00DD1516" w:rsidP="00DD1516">
      <w:pPr>
        <w:pStyle w:val="a5"/>
        <w:numPr>
          <w:ilvl w:val="0"/>
          <w:numId w:val="5"/>
        </w:numPr>
        <w:tabs>
          <w:tab w:val="left" w:pos="1847"/>
          <w:tab w:val="left" w:pos="2207"/>
          <w:tab w:val="left" w:pos="3843"/>
          <w:tab w:val="left" w:pos="4890"/>
          <w:tab w:val="left" w:pos="6339"/>
          <w:tab w:val="left" w:pos="6680"/>
          <w:tab w:val="left" w:pos="8648"/>
        </w:tabs>
        <w:kinsoku w:val="0"/>
        <w:overflowPunct w:val="0"/>
        <w:spacing w:line="240" w:lineRule="auto"/>
        <w:ind w:right="109" w:hanging="578"/>
        <w:rPr>
          <w:rFonts w:ascii="Times New Roman" w:hAnsi="Times New Roman"/>
          <w:sz w:val="28"/>
          <w:szCs w:val="28"/>
        </w:rPr>
      </w:pPr>
      <w:r w:rsidRPr="00975535">
        <w:rPr>
          <w:rFonts w:ascii="Times New Roman" w:hAnsi="Times New Roman"/>
          <w:sz w:val="28"/>
          <w:szCs w:val="28"/>
        </w:rPr>
        <w:t>знание</w:t>
      </w:r>
      <w:r w:rsidRPr="00975535">
        <w:rPr>
          <w:rFonts w:ascii="Times New Roman" w:hAnsi="Times New Roman"/>
          <w:sz w:val="28"/>
          <w:szCs w:val="28"/>
        </w:rPr>
        <w:tab/>
        <w:t>и</w:t>
      </w:r>
      <w:r w:rsidRPr="00975535">
        <w:rPr>
          <w:rFonts w:ascii="Times New Roman" w:hAnsi="Times New Roman"/>
          <w:sz w:val="28"/>
          <w:szCs w:val="28"/>
        </w:rPr>
        <w:tab/>
        <w:t>со</w:t>
      </w:r>
      <w:r w:rsidRPr="00975535">
        <w:rPr>
          <w:rFonts w:ascii="Times New Roman" w:hAnsi="Times New Roman"/>
          <w:spacing w:val="-2"/>
          <w:sz w:val="28"/>
          <w:szCs w:val="28"/>
        </w:rPr>
        <w:t>б</w:t>
      </w:r>
      <w:r w:rsidRPr="00975535">
        <w:rPr>
          <w:rFonts w:ascii="Times New Roman" w:hAnsi="Times New Roman"/>
          <w:sz w:val="28"/>
          <w:szCs w:val="28"/>
        </w:rPr>
        <w:t>л</w:t>
      </w:r>
      <w:r w:rsidRPr="00975535">
        <w:rPr>
          <w:rFonts w:ascii="Times New Roman" w:hAnsi="Times New Roman"/>
          <w:spacing w:val="-17"/>
          <w:sz w:val="28"/>
          <w:szCs w:val="28"/>
        </w:rPr>
        <w:t>ю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ение</w:t>
      </w:r>
      <w:r w:rsidRPr="00975535">
        <w:rPr>
          <w:rFonts w:ascii="Times New Roman" w:hAnsi="Times New Roman"/>
          <w:sz w:val="28"/>
          <w:szCs w:val="28"/>
        </w:rPr>
        <w:tab/>
        <w:t>пра</w:t>
      </w:r>
      <w:r w:rsidRPr="00975535">
        <w:rPr>
          <w:rFonts w:ascii="Times New Roman" w:hAnsi="Times New Roman"/>
          <w:spacing w:val="-1"/>
          <w:sz w:val="28"/>
          <w:szCs w:val="28"/>
        </w:rPr>
        <w:t>в</w:t>
      </w:r>
      <w:r w:rsidRPr="00975535">
        <w:rPr>
          <w:rFonts w:ascii="Times New Roman" w:hAnsi="Times New Roman"/>
          <w:sz w:val="28"/>
          <w:szCs w:val="28"/>
        </w:rPr>
        <w:t>ил</w:t>
      </w:r>
      <w:r w:rsidRPr="00975535">
        <w:rPr>
          <w:rFonts w:ascii="Times New Roman" w:hAnsi="Times New Roman"/>
          <w:sz w:val="28"/>
          <w:szCs w:val="28"/>
        </w:rPr>
        <w:tab/>
        <w:t>по</w:t>
      </w:r>
      <w:r w:rsidRPr="00975535">
        <w:rPr>
          <w:rFonts w:ascii="Times New Roman" w:hAnsi="Times New Roman"/>
          <w:spacing w:val="-2"/>
          <w:sz w:val="28"/>
          <w:szCs w:val="28"/>
        </w:rPr>
        <w:t>в</w:t>
      </w:r>
      <w:r w:rsidRPr="00975535">
        <w:rPr>
          <w:rFonts w:ascii="Times New Roman" w:hAnsi="Times New Roman"/>
          <w:spacing w:val="-5"/>
          <w:sz w:val="28"/>
          <w:szCs w:val="28"/>
        </w:rPr>
        <w:t>е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pacing w:val="6"/>
          <w:sz w:val="28"/>
          <w:szCs w:val="28"/>
        </w:rPr>
        <w:t>е</w:t>
      </w:r>
      <w:r w:rsidRPr="00975535">
        <w:rPr>
          <w:rFonts w:ascii="Times New Roman" w:hAnsi="Times New Roman"/>
          <w:sz w:val="28"/>
          <w:szCs w:val="28"/>
        </w:rPr>
        <w:t>ния</w:t>
      </w:r>
      <w:r w:rsidRPr="00975535">
        <w:rPr>
          <w:rFonts w:ascii="Times New Roman" w:hAnsi="Times New Roman"/>
          <w:sz w:val="28"/>
          <w:szCs w:val="28"/>
        </w:rPr>
        <w:tab/>
        <w:t>в</w:t>
      </w:r>
      <w:r w:rsidRPr="00975535">
        <w:rPr>
          <w:rFonts w:ascii="Times New Roman" w:hAnsi="Times New Roman"/>
          <w:sz w:val="28"/>
          <w:szCs w:val="28"/>
        </w:rPr>
        <w:tab/>
        <w:t>о</w:t>
      </w:r>
      <w:r w:rsidRPr="00975535">
        <w:rPr>
          <w:rFonts w:ascii="Times New Roman" w:hAnsi="Times New Roman"/>
          <w:spacing w:val="2"/>
          <w:sz w:val="28"/>
          <w:szCs w:val="28"/>
        </w:rPr>
        <w:t>б</w:t>
      </w:r>
      <w:r w:rsidRPr="00975535">
        <w:rPr>
          <w:rFonts w:ascii="Times New Roman" w:hAnsi="Times New Roman"/>
          <w:sz w:val="28"/>
          <w:szCs w:val="28"/>
        </w:rPr>
        <w:t>щ</w:t>
      </w:r>
      <w:r w:rsidRPr="00975535">
        <w:rPr>
          <w:rFonts w:ascii="Times New Roman" w:hAnsi="Times New Roman"/>
          <w:spacing w:val="7"/>
          <w:sz w:val="28"/>
          <w:szCs w:val="28"/>
        </w:rPr>
        <w:t>е</w:t>
      </w:r>
      <w:r w:rsidRPr="00975535">
        <w:rPr>
          <w:rFonts w:ascii="Times New Roman" w:hAnsi="Times New Roman"/>
          <w:sz w:val="28"/>
          <w:szCs w:val="28"/>
        </w:rPr>
        <w:t>с</w:t>
      </w:r>
      <w:r w:rsidRPr="00975535">
        <w:rPr>
          <w:rFonts w:ascii="Times New Roman" w:hAnsi="Times New Roman"/>
          <w:spacing w:val="-1"/>
          <w:sz w:val="28"/>
          <w:szCs w:val="28"/>
        </w:rPr>
        <w:t>т</w:t>
      </w:r>
      <w:r w:rsidRPr="00975535">
        <w:rPr>
          <w:rFonts w:ascii="Times New Roman" w:hAnsi="Times New Roman"/>
          <w:spacing w:val="-2"/>
          <w:sz w:val="28"/>
          <w:szCs w:val="28"/>
        </w:rPr>
        <w:t>в</w:t>
      </w:r>
      <w:r w:rsidRPr="00975535">
        <w:rPr>
          <w:rFonts w:ascii="Times New Roman" w:hAnsi="Times New Roman"/>
          <w:sz w:val="28"/>
          <w:szCs w:val="28"/>
        </w:rPr>
        <w:t>е</w:t>
      </w:r>
      <w:r w:rsidRPr="00975535">
        <w:rPr>
          <w:rFonts w:ascii="Times New Roman" w:hAnsi="Times New Roman"/>
          <w:spacing w:val="5"/>
          <w:sz w:val="28"/>
          <w:szCs w:val="28"/>
        </w:rPr>
        <w:t>н</w:t>
      </w:r>
      <w:r w:rsidRPr="00975535">
        <w:rPr>
          <w:rFonts w:ascii="Times New Roman" w:hAnsi="Times New Roman"/>
          <w:sz w:val="28"/>
          <w:szCs w:val="28"/>
        </w:rPr>
        <w:t>н</w:t>
      </w:r>
      <w:r w:rsidRPr="00975535">
        <w:rPr>
          <w:rFonts w:ascii="Times New Roman" w:hAnsi="Times New Roman"/>
          <w:spacing w:val="4"/>
          <w:sz w:val="28"/>
          <w:szCs w:val="28"/>
        </w:rPr>
        <w:t>ы</w:t>
      </w:r>
      <w:r w:rsidRPr="00975535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5535">
        <w:rPr>
          <w:rFonts w:ascii="Times New Roman" w:hAnsi="Times New Roman"/>
          <w:w w:val="95"/>
          <w:sz w:val="28"/>
          <w:szCs w:val="28"/>
        </w:rPr>
        <w:t>м</w:t>
      </w:r>
      <w:r w:rsidRPr="00975535">
        <w:rPr>
          <w:rFonts w:ascii="Times New Roman" w:hAnsi="Times New Roman"/>
          <w:spacing w:val="6"/>
          <w:w w:val="95"/>
          <w:sz w:val="28"/>
          <w:szCs w:val="28"/>
        </w:rPr>
        <w:t>е</w:t>
      </w:r>
      <w:r w:rsidRPr="00975535">
        <w:rPr>
          <w:rFonts w:ascii="Times New Roman" w:hAnsi="Times New Roman"/>
          <w:w w:val="95"/>
          <w:sz w:val="28"/>
          <w:szCs w:val="28"/>
        </w:rPr>
        <w:t>с</w:t>
      </w:r>
      <w:r w:rsidRPr="00975535">
        <w:rPr>
          <w:rFonts w:ascii="Times New Roman" w:hAnsi="Times New Roman"/>
          <w:spacing w:val="3"/>
          <w:w w:val="95"/>
          <w:sz w:val="28"/>
          <w:szCs w:val="28"/>
        </w:rPr>
        <w:t>т</w:t>
      </w:r>
      <w:r w:rsidRPr="00975535">
        <w:rPr>
          <w:rFonts w:ascii="Times New Roman" w:hAnsi="Times New Roman"/>
          <w:spacing w:val="5"/>
          <w:w w:val="95"/>
          <w:sz w:val="28"/>
          <w:szCs w:val="28"/>
        </w:rPr>
        <w:t>а</w:t>
      </w:r>
      <w:r w:rsidRPr="00975535">
        <w:rPr>
          <w:rFonts w:ascii="Times New Roman" w:hAnsi="Times New Roman"/>
          <w:w w:val="95"/>
          <w:sz w:val="28"/>
          <w:szCs w:val="28"/>
        </w:rPr>
        <w:t>х</w:t>
      </w:r>
      <w:r w:rsidRPr="00975535">
        <w:rPr>
          <w:rFonts w:ascii="Times New Roman" w:hAnsi="Times New Roman"/>
          <w:w w:val="99"/>
          <w:sz w:val="28"/>
          <w:szCs w:val="28"/>
        </w:rPr>
        <w:t xml:space="preserve"> </w:t>
      </w:r>
      <w:r w:rsidRPr="00975535">
        <w:rPr>
          <w:rFonts w:ascii="Times New Roman" w:hAnsi="Times New Roman"/>
          <w:spacing w:val="-2"/>
          <w:sz w:val="28"/>
          <w:szCs w:val="28"/>
        </w:rPr>
        <w:t>(</w:t>
      </w:r>
      <w:r w:rsidRPr="00975535">
        <w:rPr>
          <w:rFonts w:ascii="Times New Roman" w:hAnsi="Times New Roman"/>
          <w:sz w:val="28"/>
          <w:szCs w:val="28"/>
        </w:rPr>
        <w:t>магазина</w:t>
      </w:r>
      <w:r w:rsidRPr="00975535">
        <w:rPr>
          <w:rFonts w:ascii="Times New Roman" w:hAnsi="Times New Roman"/>
          <w:spacing w:val="1"/>
          <w:sz w:val="28"/>
          <w:szCs w:val="28"/>
        </w:rPr>
        <w:t>х</w:t>
      </w:r>
      <w:r w:rsidRPr="00975535">
        <w:rPr>
          <w:rFonts w:ascii="Times New Roman" w:hAnsi="Times New Roman"/>
          <w:sz w:val="28"/>
          <w:szCs w:val="28"/>
        </w:rPr>
        <w:t>,</w:t>
      </w:r>
      <w:r w:rsidRPr="0097553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75535">
        <w:rPr>
          <w:rFonts w:ascii="Times New Roman" w:hAnsi="Times New Roman"/>
          <w:spacing w:val="3"/>
          <w:sz w:val="28"/>
          <w:szCs w:val="28"/>
        </w:rPr>
        <w:t>т</w:t>
      </w:r>
      <w:r w:rsidRPr="00975535">
        <w:rPr>
          <w:rFonts w:ascii="Times New Roman" w:hAnsi="Times New Roman"/>
          <w:sz w:val="28"/>
          <w:szCs w:val="28"/>
        </w:rPr>
        <w:t>ранспорт</w:t>
      </w:r>
      <w:r w:rsidRPr="00975535">
        <w:rPr>
          <w:rFonts w:ascii="Times New Roman" w:hAnsi="Times New Roman"/>
          <w:spacing w:val="1"/>
          <w:sz w:val="28"/>
          <w:szCs w:val="28"/>
        </w:rPr>
        <w:t>е</w:t>
      </w:r>
      <w:r w:rsidRPr="00975535">
        <w:rPr>
          <w:rFonts w:ascii="Times New Roman" w:hAnsi="Times New Roman"/>
          <w:sz w:val="28"/>
          <w:szCs w:val="28"/>
        </w:rPr>
        <w:t>,</w:t>
      </w:r>
      <w:r w:rsidRPr="0097553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м</w:t>
      </w:r>
      <w:r w:rsidRPr="00975535">
        <w:rPr>
          <w:rFonts w:ascii="Times New Roman" w:hAnsi="Times New Roman"/>
          <w:spacing w:val="-5"/>
          <w:sz w:val="28"/>
          <w:szCs w:val="28"/>
        </w:rPr>
        <w:t>у</w:t>
      </w:r>
      <w:r w:rsidRPr="00975535">
        <w:rPr>
          <w:rFonts w:ascii="Times New Roman" w:hAnsi="Times New Roman"/>
          <w:sz w:val="28"/>
          <w:szCs w:val="28"/>
        </w:rPr>
        <w:t>зе</w:t>
      </w:r>
      <w:r w:rsidRPr="00975535">
        <w:rPr>
          <w:rFonts w:ascii="Times New Roman" w:hAnsi="Times New Roman"/>
          <w:spacing w:val="8"/>
          <w:sz w:val="28"/>
          <w:szCs w:val="28"/>
        </w:rPr>
        <w:t>я</w:t>
      </w:r>
      <w:r w:rsidRPr="00975535">
        <w:rPr>
          <w:rFonts w:ascii="Times New Roman" w:hAnsi="Times New Roman"/>
          <w:spacing w:val="-6"/>
          <w:sz w:val="28"/>
          <w:szCs w:val="28"/>
        </w:rPr>
        <w:t>х</w:t>
      </w:r>
      <w:r w:rsidRPr="00975535">
        <w:rPr>
          <w:rFonts w:ascii="Times New Roman" w:hAnsi="Times New Roman"/>
          <w:sz w:val="28"/>
          <w:szCs w:val="28"/>
        </w:rPr>
        <w:t>,</w:t>
      </w:r>
      <w:r w:rsidRPr="0097553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м</w:t>
      </w:r>
      <w:r w:rsidRPr="00975535">
        <w:rPr>
          <w:rFonts w:ascii="Times New Roman" w:hAnsi="Times New Roman"/>
          <w:spacing w:val="-3"/>
          <w:sz w:val="28"/>
          <w:szCs w:val="28"/>
        </w:rPr>
        <w:t>е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ицинск</w:t>
      </w:r>
      <w:r w:rsidRPr="00975535">
        <w:rPr>
          <w:rFonts w:ascii="Times New Roman" w:hAnsi="Times New Roman"/>
          <w:spacing w:val="4"/>
          <w:sz w:val="28"/>
          <w:szCs w:val="28"/>
        </w:rPr>
        <w:t>и</w:t>
      </w:r>
      <w:r w:rsidRPr="00975535">
        <w:rPr>
          <w:rFonts w:ascii="Times New Roman" w:hAnsi="Times New Roman"/>
          <w:sz w:val="28"/>
          <w:szCs w:val="28"/>
        </w:rPr>
        <w:t>х</w:t>
      </w:r>
      <w:r w:rsidRPr="00975535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975535">
        <w:rPr>
          <w:rFonts w:ascii="Times New Roman" w:hAnsi="Times New Roman"/>
          <w:spacing w:val="-7"/>
          <w:sz w:val="28"/>
          <w:szCs w:val="28"/>
        </w:rPr>
        <w:t>у</w:t>
      </w:r>
      <w:r w:rsidRPr="00975535">
        <w:rPr>
          <w:rFonts w:ascii="Times New Roman" w:hAnsi="Times New Roman"/>
          <w:sz w:val="28"/>
          <w:szCs w:val="28"/>
        </w:rPr>
        <w:t>чреж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ени</w:t>
      </w:r>
      <w:r w:rsidRPr="00975535">
        <w:rPr>
          <w:rFonts w:ascii="Times New Roman" w:hAnsi="Times New Roman"/>
          <w:spacing w:val="7"/>
          <w:sz w:val="28"/>
          <w:szCs w:val="28"/>
        </w:rPr>
        <w:t>я</w:t>
      </w:r>
      <w:r w:rsidRPr="00975535">
        <w:rPr>
          <w:rFonts w:ascii="Times New Roman" w:hAnsi="Times New Roman"/>
          <w:sz w:val="28"/>
          <w:szCs w:val="28"/>
        </w:rPr>
        <w:t>х</w:t>
      </w:r>
      <w:r w:rsidRPr="00975535">
        <w:rPr>
          <w:rFonts w:ascii="Times New Roman" w:hAnsi="Times New Roman"/>
          <w:spacing w:val="-2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DD1516" w:rsidRPr="00975535" w:rsidRDefault="00DD1516" w:rsidP="00DD1516">
      <w:pPr>
        <w:pStyle w:val="a5"/>
        <w:kinsoku w:val="0"/>
        <w:overflowPunct w:val="0"/>
        <w:spacing w:before="1" w:after="0" w:line="240" w:lineRule="auto"/>
        <w:ind w:left="142"/>
        <w:rPr>
          <w:rFonts w:ascii="Times New Roman" w:hAnsi="Times New Roman"/>
          <w:sz w:val="28"/>
          <w:szCs w:val="28"/>
          <w:u w:val="single"/>
        </w:rPr>
      </w:pPr>
      <w:r w:rsidRPr="00975535">
        <w:rPr>
          <w:rFonts w:ascii="Times New Roman" w:hAnsi="Times New Roman"/>
          <w:spacing w:val="2"/>
          <w:sz w:val="28"/>
          <w:szCs w:val="28"/>
          <w:u w:val="single"/>
        </w:rPr>
        <w:t>Д</w:t>
      </w:r>
      <w:r w:rsidRPr="00975535">
        <w:rPr>
          <w:rFonts w:ascii="Times New Roman" w:hAnsi="Times New Roman"/>
          <w:spacing w:val="4"/>
          <w:sz w:val="28"/>
          <w:szCs w:val="28"/>
          <w:u w:val="single"/>
        </w:rPr>
        <w:t>о</w:t>
      </w:r>
      <w:r w:rsidRPr="00975535">
        <w:rPr>
          <w:rFonts w:ascii="Times New Roman" w:hAnsi="Times New Roman"/>
          <w:sz w:val="28"/>
          <w:szCs w:val="28"/>
          <w:u w:val="single"/>
        </w:rPr>
        <w:t>с</w:t>
      </w:r>
      <w:r w:rsidRPr="00975535">
        <w:rPr>
          <w:rFonts w:ascii="Times New Roman" w:hAnsi="Times New Roman"/>
          <w:spacing w:val="4"/>
          <w:sz w:val="28"/>
          <w:szCs w:val="28"/>
          <w:u w:val="single"/>
        </w:rPr>
        <w:t>т</w:t>
      </w:r>
      <w:r w:rsidRPr="00975535">
        <w:rPr>
          <w:rFonts w:ascii="Times New Roman" w:hAnsi="Times New Roman"/>
          <w:spacing w:val="-5"/>
          <w:sz w:val="28"/>
          <w:szCs w:val="28"/>
          <w:u w:val="single"/>
        </w:rPr>
        <w:t>а</w:t>
      </w:r>
      <w:r w:rsidRPr="00975535">
        <w:rPr>
          <w:rFonts w:ascii="Times New Roman" w:hAnsi="Times New Roman"/>
          <w:spacing w:val="-8"/>
          <w:sz w:val="28"/>
          <w:szCs w:val="28"/>
          <w:u w:val="single"/>
        </w:rPr>
        <w:t>т</w:t>
      </w:r>
      <w:r w:rsidRPr="00975535">
        <w:rPr>
          <w:rFonts w:ascii="Times New Roman" w:hAnsi="Times New Roman"/>
          <w:spacing w:val="-6"/>
          <w:sz w:val="28"/>
          <w:szCs w:val="28"/>
          <w:u w:val="single"/>
        </w:rPr>
        <w:t>о</w:t>
      </w:r>
      <w:r w:rsidRPr="00975535">
        <w:rPr>
          <w:rFonts w:ascii="Times New Roman" w:hAnsi="Times New Roman"/>
          <w:sz w:val="28"/>
          <w:szCs w:val="28"/>
          <w:u w:val="single"/>
        </w:rPr>
        <w:t>чный</w:t>
      </w:r>
      <w:r w:rsidRPr="00975535">
        <w:rPr>
          <w:rFonts w:ascii="Times New Roman" w:hAnsi="Times New Roman"/>
          <w:spacing w:val="-17"/>
          <w:sz w:val="28"/>
          <w:szCs w:val="28"/>
          <w:u w:val="single"/>
        </w:rPr>
        <w:t xml:space="preserve"> </w:t>
      </w:r>
      <w:r w:rsidRPr="00975535">
        <w:rPr>
          <w:rFonts w:ascii="Times New Roman" w:hAnsi="Times New Roman"/>
          <w:spacing w:val="-7"/>
          <w:sz w:val="28"/>
          <w:szCs w:val="28"/>
          <w:u w:val="single"/>
        </w:rPr>
        <w:t>у</w:t>
      </w:r>
      <w:r w:rsidRPr="00975535">
        <w:rPr>
          <w:rFonts w:ascii="Times New Roman" w:hAnsi="Times New Roman"/>
          <w:sz w:val="28"/>
          <w:szCs w:val="28"/>
          <w:u w:val="single"/>
        </w:rPr>
        <w:t>ро</w:t>
      </w:r>
      <w:r w:rsidRPr="00975535">
        <w:rPr>
          <w:rFonts w:ascii="Times New Roman" w:hAnsi="Times New Roman"/>
          <w:spacing w:val="-2"/>
          <w:sz w:val="28"/>
          <w:szCs w:val="28"/>
          <w:u w:val="single"/>
        </w:rPr>
        <w:t>в</w:t>
      </w:r>
      <w:r w:rsidRPr="00975535">
        <w:rPr>
          <w:rFonts w:ascii="Times New Roman" w:hAnsi="Times New Roman"/>
          <w:spacing w:val="6"/>
          <w:sz w:val="28"/>
          <w:szCs w:val="28"/>
          <w:u w:val="single"/>
        </w:rPr>
        <w:t>е</w:t>
      </w:r>
      <w:r w:rsidRPr="00975535">
        <w:rPr>
          <w:rFonts w:ascii="Times New Roman" w:hAnsi="Times New Roman"/>
          <w:sz w:val="28"/>
          <w:szCs w:val="28"/>
          <w:u w:val="single"/>
        </w:rPr>
        <w:t>н</w:t>
      </w:r>
      <w:r w:rsidRPr="00975535">
        <w:rPr>
          <w:rFonts w:ascii="Times New Roman" w:hAnsi="Times New Roman"/>
          <w:spacing w:val="2"/>
          <w:sz w:val="28"/>
          <w:szCs w:val="28"/>
          <w:u w:val="single"/>
        </w:rPr>
        <w:t>ь</w:t>
      </w:r>
      <w:r w:rsidRPr="00975535">
        <w:rPr>
          <w:rFonts w:ascii="Times New Roman" w:hAnsi="Times New Roman"/>
          <w:sz w:val="28"/>
          <w:szCs w:val="28"/>
          <w:u w:val="single"/>
        </w:rPr>
        <w:t>:</w:t>
      </w:r>
    </w:p>
    <w:p w:rsidR="00DD1516" w:rsidRPr="002059F6" w:rsidRDefault="00DD1516" w:rsidP="00DD1516">
      <w:pPr>
        <w:pStyle w:val="a5"/>
        <w:numPr>
          <w:ilvl w:val="0"/>
          <w:numId w:val="6"/>
        </w:numPr>
        <w:tabs>
          <w:tab w:val="left" w:pos="2471"/>
          <w:tab w:val="left" w:pos="3517"/>
          <w:tab w:val="left" w:pos="4597"/>
          <w:tab w:val="left" w:pos="5807"/>
          <w:tab w:val="left" w:pos="6311"/>
          <w:tab w:val="left" w:pos="7199"/>
          <w:tab w:val="left" w:pos="7650"/>
          <w:tab w:val="left" w:pos="9018"/>
        </w:tabs>
        <w:kinsoku w:val="0"/>
        <w:overflowPunct w:val="0"/>
        <w:spacing w:after="0" w:line="240" w:lineRule="auto"/>
        <w:ind w:right="112"/>
        <w:rPr>
          <w:rFonts w:ascii="Times New Roman" w:hAnsi="Times New Roman"/>
          <w:sz w:val="28"/>
          <w:szCs w:val="28"/>
        </w:rPr>
      </w:pPr>
      <w:r w:rsidRPr="00975535">
        <w:rPr>
          <w:rFonts w:ascii="Times New Roman" w:hAnsi="Times New Roman"/>
          <w:sz w:val="28"/>
          <w:szCs w:val="28"/>
        </w:rPr>
        <w:t>знание</w:t>
      </w:r>
      <w:r w:rsidRPr="00975535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сп</w:t>
      </w:r>
      <w:r w:rsidRPr="00975535">
        <w:rPr>
          <w:rFonts w:ascii="Times New Roman" w:hAnsi="Times New Roman"/>
          <w:spacing w:val="5"/>
          <w:sz w:val="28"/>
          <w:szCs w:val="28"/>
        </w:rPr>
        <w:t>о</w:t>
      </w:r>
      <w:r w:rsidRPr="00975535">
        <w:rPr>
          <w:rFonts w:ascii="Times New Roman" w:hAnsi="Times New Roman"/>
          <w:sz w:val="28"/>
          <w:szCs w:val="28"/>
        </w:rPr>
        <w:t>со</w:t>
      </w:r>
      <w:r w:rsidRPr="00975535">
        <w:rPr>
          <w:rFonts w:ascii="Times New Roman" w:hAnsi="Times New Roman"/>
          <w:spacing w:val="3"/>
          <w:sz w:val="28"/>
          <w:szCs w:val="28"/>
        </w:rPr>
        <w:t>б</w:t>
      </w:r>
      <w:r w:rsidRPr="00975535">
        <w:rPr>
          <w:rFonts w:ascii="Times New Roman" w:hAnsi="Times New Roman"/>
          <w:sz w:val="28"/>
          <w:szCs w:val="28"/>
        </w:rPr>
        <w:t>ов</w:t>
      </w:r>
      <w:r w:rsidRPr="00975535">
        <w:rPr>
          <w:rFonts w:ascii="Times New Roman" w:hAnsi="Times New Roman"/>
          <w:spacing w:val="-6"/>
          <w:sz w:val="28"/>
          <w:szCs w:val="28"/>
        </w:rPr>
        <w:t xml:space="preserve"> х</w:t>
      </w:r>
      <w:r w:rsidRPr="00975535">
        <w:rPr>
          <w:rFonts w:ascii="Times New Roman" w:hAnsi="Times New Roman"/>
          <w:sz w:val="28"/>
          <w:szCs w:val="28"/>
        </w:rPr>
        <w:t>ранения</w:t>
      </w:r>
      <w:r w:rsidRPr="0097553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и</w:t>
      </w:r>
      <w:r w:rsidRPr="00975535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перера</w:t>
      </w:r>
      <w:r w:rsidRPr="00975535">
        <w:rPr>
          <w:rFonts w:ascii="Times New Roman" w:hAnsi="Times New Roman"/>
          <w:spacing w:val="5"/>
          <w:sz w:val="28"/>
          <w:szCs w:val="28"/>
        </w:rPr>
        <w:t>б</w:t>
      </w:r>
      <w:r w:rsidRPr="00975535">
        <w:rPr>
          <w:rFonts w:ascii="Times New Roman" w:hAnsi="Times New Roman"/>
          <w:spacing w:val="-6"/>
          <w:sz w:val="28"/>
          <w:szCs w:val="28"/>
        </w:rPr>
        <w:t>о</w:t>
      </w:r>
      <w:r w:rsidRPr="00975535">
        <w:rPr>
          <w:rFonts w:ascii="Times New Roman" w:hAnsi="Times New Roman"/>
          <w:spacing w:val="3"/>
          <w:sz w:val="28"/>
          <w:szCs w:val="28"/>
        </w:rPr>
        <w:t>тк</w:t>
      </w:r>
      <w:r w:rsidRPr="00975535">
        <w:rPr>
          <w:rFonts w:ascii="Times New Roman" w:hAnsi="Times New Roman"/>
          <w:sz w:val="28"/>
          <w:szCs w:val="28"/>
        </w:rPr>
        <w:t>и</w:t>
      </w:r>
      <w:r w:rsidRPr="00975535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пр</w:t>
      </w:r>
      <w:r w:rsidRPr="00975535">
        <w:rPr>
          <w:rFonts w:ascii="Times New Roman" w:hAnsi="Times New Roman"/>
          <w:spacing w:val="-11"/>
          <w:sz w:val="28"/>
          <w:szCs w:val="28"/>
        </w:rPr>
        <w:t>о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ук</w:t>
      </w:r>
      <w:r w:rsidRPr="00975535">
        <w:rPr>
          <w:rFonts w:ascii="Times New Roman" w:hAnsi="Times New Roman"/>
          <w:spacing w:val="-9"/>
          <w:sz w:val="28"/>
          <w:szCs w:val="28"/>
        </w:rPr>
        <w:t>т</w:t>
      </w:r>
      <w:r w:rsidRPr="00975535">
        <w:rPr>
          <w:rFonts w:ascii="Times New Roman" w:hAnsi="Times New Roman"/>
          <w:sz w:val="28"/>
          <w:szCs w:val="28"/>
        </w:rPr>
        <w:t>ов</w:t>
      </w:r>
      <w:r w:rsidRPr="00975535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п</w:t>
      </w:r>
      <w:r w:rsidRPr="00975535">
        <w:rPr>
          <w:rFonts w:ascii="Times New Roman" w:hAnsi="Times New Roman"/>
          <w:spacing w:val="4"/>
          <w:sz w:val="28"/>
          <w:szCs w:val="28"/>
        </w:rPr>
        <w:t>и</w:t>
      </w:r>
      <w:r w:rsidRPr="00975535">
        <w:rPr>
          <w:rFonts w:ascii="Times New Roman" w:hAnsi="Times New Roman"/>
          <w:spacing w:val="3"/>
          <w:sz w:val="28"/>
          <w:szCs w:val="28"/>
        </w:rPr>
        <w:t>т</w:t>
      </w:r>
      <w:r w:rsidRPr="00975535">
        <w:rPr>
          <w:rFonts w:ascii="Times New Roman" w:hAnsi="Times New Roman"/>
          <w:sz w:val="28"/>
          <w:szCs w:val="28"/>
        </w:rPr>
        <w:t>ани</w:t>
      </w:r>
      <w:r w:rsidRPr="00975535">
        <w:rPr>
          <w:rFonts w:ascii="Times New Roman" w:hAnsi="Times New Roman"/>
          <w:spacing w:val="2"/>
          <w:sz w:val="28"/>
          <w:szCs w:val="28"/>
        </w:rPr>
        <w:t>я</w:t>
      </w:r>
      <w:r w:rsidRPr="00975535">
        <w:rPr>
          <w:rFonts w:ascii="Times New Roman" w:hAnsi="Times New Roman"/>
          <w:sz w:val="28"/>
          <w:szCs w:val="28"/>
        </w:rPr>
        <w:t>;</w:t>
      </w:r>
    </w:p>
    <w:p w:rsidR="00DD1516" w:rsidRPr="002059F6" w:rsidRDefault="00DD1516" w:rsidP="00DD1516">
      <w:pPr>
        <w:pStyle w:val="a5"/>
        <w:numPr>
          <w:ilvl w:val="0"/>
          <w:numId w:val="6"/>
        </w:numPr>
        <w:tabs>
          <w:tab w:val="left" w:pos="2471"/>
          <w:tab w:val="left" w:pos="3517"/>
          <w:tab w:val="left" w:pos="4597"/>
          <w:tab w:val="left" w:pos="5807"/>
          <w:tab w:val="left" w:pos="6311"/>
          <w:tab w:val="left" w:pos="7199"/>
          <w:tab w:val="left" w:pos="7650"/>
          <w:tab w:val="left" w:pos="9018"/>
        </w:tabs>
        <w:kinsoku w:val="0"/>
        <w:overflowPunct w:val="0"/>
        <w:spacing w:after="0" w:line="240" w:lineRule="auto"/>
        <w:ind w:right="112"/>
        <w:rPr>
          <w:rFonts w:ascii="Times New Roman" w:hAnsi="Times New Roman"/>
          <w:sz w:val="28"/>
          <w:szCs w:val="28"/>
        </w:rPr>
      </w:pPr>
      <w:r w:rsidRPr="00975535">
        <w:rPr>
          <w:rFonts w:ascii="Times New Roman" w:hAnsi="Times New Roman"/>
          <w:spacing w:val="6"/>
          <w:sz w:val="28"/>
          <w:szCs w:val="28"/>
        </w:rPr>
        <w:t>с</w:t>
      </w:r>
      <w:r w:rsidRPr="00975535">
        <w:rPr>
          <w:rFonts w:ascii="Times New Roman" w:hAnsi="Times New Roman"/>
          <w:sz w:val="28"/>
          <w:szCs w:val="28"/>
        </w:rPr>
        <w:t>ам</w:t>
      </w:r>
      <w:r w:rsidRPr="00975535">
        <w:rPr>
          <w:rFonts w:ascii="Times New Roman" w:hAnsi="Times New Roman"/>
          <w:spacing w:val="7"/>
          <w:sz w:val="28"/>
          <w:szCs w:val="28"/>
        </w:rPr>
        <w:t>о</w:t>
      </w:r>
      <w:r w:rsidRPr="00975535">
        <w:rPr>
          <w:rFonts w:ascii="Times New Roman" w:hAnsi="Times New Roman"/>
          <w:sz w:val="28"/>
          <w:szCs w:val="28"/>
        </w:rPr>
        <w:t>с</w:t>
      </w:r>
      <w:r w:rsidRPr="00975535">
        <w:rPr>
          <w:rFonts w:ascii="Times New Roman" w:hAnsi="Times New Roman"/>
          <w:spacing w:val="-7"/>
          <w:sz w:val="28"/>
          <w:szCs w:val="28"/>
        </w:rPr>
        <w:t>т</w:t>
      </w:r>
      <w:r w:rsidRPr="00975535">
        <w:rPr>
          <w:rFonts w:ascii="Times New Roman" w:hAnsi="Times New Roman"/>
          <w:spacing w:val="-6"/>
          <w:sz w:val="28"/>
          <w:szCs w:val="28"/>
        </w:rPr>
        <w:t>о</w:t>
      </w:r>
      <w:r w:rsidRPr="00975535">
        <w:rPr>
          <w:rFonts w:ascii="Times New Roman" w:hAnsi="Times New Roman"/>
          <w:spacing w:val="1"/>
          <w:sz w:val="28"/>
          <w:szCs w:val="28"/>
        </w:rPr>
        <w:t>я</w:t>
      </w:r>
      <w:r w:rsidRPr="00975535">
        <w:rPr>
          <w:rFonts w:ascii="Times New Roman" w:hAnsi="Times New Roman"/>
          <w:spacing w:val="-2"/>
          <w:sz w:val="28"/>
          <w:szCs w:val="28"/>
        </w:rPr>
        <w:t>т</w:t>
      </w:r>
      <w:r w:rsidRPr="00975535">
        <w:rPr>
          <w:rFonts w:ascii="Times New Roman" w:hAnsi="Times New Roman"/>
          <w:sz w:val="28"/>
          <w:szCs w:val="28"/>
        </w:rPr>
        <w:t>е</w:t>
      </w:r>
      <w:r w:rsidRPr="00975535">
        <w:rPr>
          <w:rFonts w:ascii="Times New Roman" w:hAnsi="Times New Roman"/>
          <w:spacing w:val="6"/>
          <w:sz w:val="28"/>
          <w:szCs w:val="28"/>
        </w:rPr>
        <w:t>л</w:t>
      </w:r>
      <w:r w:rsidRPr="00975535">
        <w:rPr>
          <w:rFonts w:ascii="Times New Roman" w:hAnsi="Times New Roman"/>
          <w:spacing w:val="-3"/>
          <w:sz w:val="28"/>
          <w:szCs w:val="28"/>
        </w:rPr>
        <w:t>ь</w:t>
      </w:r>
      <w:r w:rsidRPr="00975535">
        <w:rPr>
          <w:rFonts w:ascii="Times New Roman" w:hAnsi="Times New Roman"/>
          <w:sz w:val="28"/>
          <w:szCs w:val="28"/>
        </w:rPr>
        <w:t>н</w:t>
      </w:r>
      <w:r w:rsidRPr="00975535">
        <w:rPr>
          <w:rFonts w:ascii="Times New Roman" w:hAnsi="Times New Roman"/>
          <w:spacing w:val="4"/>
          <w:sz w:val="28"/>
          <w:szCs w:val="28"/>
        </w:rPr>
        <w:t>о</w:t>
      </w:r>
      <w:r w:rsidRPr="00975535">
        <w:rPr>
          <w:rFonts w:ascii="Times New Roman" w:hAnsi="Times New Roman"/>
          <w:sz w:val="28"/>
          <w:szCs w:val="28"/>
        </w:rPr>
        <w:t>е</w:t>
      </w:r>
      <w:r w:rsidRPr="0097553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при</w:t>
      </w:r>
      <w:r w:rsidRPr="00975535">
        <w:rPr>
          <w:rFonts w:ascii="Times New Roman" w:hAnsi="Times New Roman"/>
          <w:spacing w:val="-5"/>
          <w:sz w:val="28"/>
          <w:szCs w:val="28"/>
        </w:rPr>
        <w:t>г</w:t>
      </w:r>
      <w:r w:rsidRPr="00975535">
        <w:rPr>
          <w:rFonts w:ascii="Times New Roman" w:hAnsi="Times New Roman"/>
          <w:spacing w:val="-6"/>
          <w:sz w:val="28"/>
          <w:szCs w:val="28"/>
        </w:rPr>
        <w:t>о</w:t>
      </w:r>
      <w:r w:rsidRPr="00975535">
        <w:rPr>
          <w:rFonts w:ascii="Times New Roman" w:hAnsi="Times New Roman"/>
          <w:spacing w:val="-8"/>
          <w:sz w:val="28"/>
          <w:szCs w:val="28"/>
        </w:rPr>
        <w:t>т</w:t>
      </w:r>
      <w:r w:rsidRPr="00975535">
        <w:rPr>
          <w:rFonts w:ascii="Times New Roman" w:hAnsi="Times New Roman"/>
          <w:spacing w:val="4"/>
          <w:sz w:val="28"/>
          <w:szCs w:val="28"/>
        </w:rPr>
        <w:t>о</w:t>
      </w:r>
      <w:r w:rsidRPr="00975535">
        <w:rPr>
          <w:rFonts w:ascii="Times New Roman" w:hAnsi="Times New Roman"/>
          <w:spacing w:val="-8"/>
          <w:sz w:val="28"/>
          <w:szCs w:val="28"/>
        </w:rPr>
        <w:t>в</w:t>
      </w:r>
      <w:r w:rsidRPr="00975535">
        <w:rPr>
          <w:rFonts w:ascii="Times New Roman" w:hAnsi="Times New Roman"/>
          <w:sz w:val="28"/>
          <w:szCs w:val="28"/>
        </w:rPr>
        <w:t>ле</w:t>
      </w:r>
      <w:r w:rsidRPr="00975535">
        <w:rPr>
          <w:rFonts w:ascii="Times New Roman" w:hAnsi="Times New Roman"/>
          <w:spacing w:val="6"/>
          <w:sz w:val="28"/>
          <w:szCs w:val="28"/>
        </w:rPr>
        <w:t>н</w:t>
      </w:r>
      <w:r w:rsidRPr="00975535">
        <w:rPr>
          <w:rFonts w:ascii="Times New Roman" w:hAnsi="Times New Roman"/>
          <w:sz w:val="28"/>
          <w:szCs w:val="28"/>
        </w:rPr>
        <w:t>ие</w:t>
      </w:r>
      <w:r w:rsidRPr="0097553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н</w:t>
      </w:r>
      <w:r w:rsidRPr="00975535">
        <w:rPr>
          <w:rFonts w:ascii="Times New Roman" w:hAnsi="Times New Roman"/>
          <w:spacing w:val="5"/>
          <w:sz w:val="28"/>
          <w:szCs w:val="28"/>
        </w:rPr>
        <w:t>е</w:t>
      </w:r>
      <w:r w:rsidRPr="00975535">
        <w:rPr>
          <w:rFonts w:ascii="Times New Roman" w:hAnsi="Times New Roman"/>
          <w:sz w:val="28"/>
          <w:szCs w:val="28"/>
        </w:rPr>
        <w:t>сл</w:t>
      </w:r>
      <w:r w:rsidRPr="00975535">
        <w:rPr>
          <w:rFonts w:ascii="Times New Roman" w:hAnsi="Times New Roman"/>
          <w:spacing w:val="-5"/>
          <w:sz w:val="28"/>
          <w:szCs w:val="28"/>
        </w:rPr>
        <w:t>о</w:t>
      </w:r>
      <w:r w:rsidRPr="00975535">
        <w:rPr>
          <w:rFonts w:ascii="Times New Roman" w:hAnsi="Times New Roman"/>
          <w:spacing w:val="4"/>
          <w:sz w:val="28"/>
          <w:szCs w:val="28"/>
        </w:rPr>
        <w:t>ж</w:t>
      </w:r>
      <w:r w:rsidRPr="00975535">
        <w:rPr>
          <w:rFonts w:ascii="Times New Roman" w:hAnsi="Times New Roman"/>
          <w:sz w:val="28"/>
          <w:szCs w:val="28"/>
        </w:rPr>
        <w:t>н</w:t>
      </w:r>
      <w:r w:rsidRPr="00975535">
        <w:rPr>
          <w:rFonts w:ascii="Times New Roman" w:hAnsi="Times New Roman"/>
          <w:spacing w:val="4"/>
          <w:sz w:val="28"/>
          <w:szCs w:val="28"/>
        </w:rPr>
        <w:t>ы</w:t>
      </w:r>
      <w:r w:rsidRPr="00975535">
        <w:rPr>
          <w:rFonts w:ascii="Times New Roman" w:hAnsi="Times New Roman"/>
          <w:sz w:val="28"/>
          <w:szCs w:val="28"/>
        </w:rPr>
        <w:t>х</w:t>
      </w:r>
      <w:r w:rsidRPr="00975535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зна</w:t>
      </w:r>
      <w:r w:rsidRPr="00975535">
        <w:rPr>
          <w:rFonts w:ascii="Times New Roman" w:hAnsi="Times New Roman"/>
          <w:spacing w:val="-15"/>
          <w:sz w:val="28"/>
          <w:szCs w:val="28"/>
        </w:rPr>
        <w:t>к</w:t>
      </w:r>
      <w:r w:rsidRPr="00975535">
        <w:rPr>
          <w:rFonts w:ascii="Times New Roman" w:hAnsi="Times New Roman"/>
          <w:spacing w:val="-6"/>
          <w:sz w:val="28"/>
          <w:szCs w:val="28"/>
        </w:rPr>
        <w:t>о</w:t>
      </w:r>
      <w:r w:rsidRPr="00975535">
        <w:rPr>
          <w:rFonts w:ascii="Times New Roman" w:hAnsi="Times New Roman"/>
          <w:sz w:val="28"/>
          <w:szCs w:val="28"/>
        </w:rPr>
        <w:t>м</w:t>
      </w:r>
      <w:r w:rsidRPr="00975535">
        <w:rPr>
          <w:rFonts w:ascii="Times New Roman" w:hAnsi="Times New Roman"/>
          <w:spacing w:val="6"/>
          <w:sz w:val="28"/>
          <w:szCs w:val="28"/>
        </w:rPr>
        <w:t>ы</w:t>
      </w:r>
      <w:r w:rsidRPr="00975535">
        <w:rPr>
          <w:rFonts w:ascii="Times New Roman" w:hAnsi="Times New Roman"/>
          <w:sz w:val="28"/>
          <w:szCs w:val="28"/>
        </w:rPr>
        <w:t>х</w:t>
      </w:r>
      <w:r w:rsidRPr="00975535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975535">
        <w:rPr>
          <w:rFonts w:ascii="Times New Roman" w:hAnsi="Times New Roman"/>
          <w:spacing w:val="-3"/>
          <w:sz w:val="28"/>
          <w:szCs w:val="28"/>
        </w:rPr>
        <w:t>б</w:t>
      </w:r>
      <w:r w:rsidRPr="00975535">
        <w:rPr>
          <w:rFonts w:ascii="Times New Roman" w:hAnsi="Times New Roman"/>
          <w:sz w:val="28"/>
          <w:szCs w:val="28"/>
        </w:rPr>
        <w:t>л</w:t>
      </w:r>
      <w:r w:rsidRPr="00975535">
        <w:rPr>
          <w:rFonts w:ascii="Times New Roman" w:hAnsi="Times New Roman"/>
          <w:spacing w:val="-17"/>
          <w:sz w:val="28"/>
          <w:szCs w:val="28"/>
        </w:rPr>
        <w:t>ю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;</w:t>
      </w:r>
    </w:p>
    <w:p w:rsidR="00DD1516" w:rsidRDefault="00DD1516" w:rsidP="00DD1516">
      <w:pPr>
        <w:pStyle w:val="a5"/>
        <w:numPr>
          <w:ilvl w:val="0"/>
          <w:numId w:val="6"/>
        </w:numPr>
        <w:tabs>
          <w:tab w:val="left" w:pos="2471"/>
          <w:tab w:val="left" w:pos="3517"/>
          <w:tab w:val="left" w:pos="4597"/>
          <w:tab w:val="left" w:pos="5807"/>
          <w:tab w:val="left" w:pos="6311"/>
          <w:tab w:val="left" w:pos="7199"/>
          <w:tab w:val="left" w:pos="7650"/>
          <w:tab w:val="left" w:pos="9018"/>
        </w:tabs>
        <w:kinsoku w:val="0"/>
        <w:overflowPunct w:val="0"/>
        <w:spacing w:after="0" w:line="240" w:lineRule="auto"/>
        <w:ind w:right="112"/>
        <w:rPr>
          <w:rFonts w:ascii="Times New Roman" w:hAnsi="Times New Roman"/>
          <w:sz w:val="28"/>
          <w:szCs w:val="28"/>
        </w:rPr>
      </w:pPr>
      <w:r w:rsidRPr="00975535">
        <w:rPr>
          <w:rFonts w:ascii="Times New Roman" w:hAnsi="Times New Roman"/>
          <w:spacing w:val="6"/>
          <w:sz w:val="28"/>
          <w:szCs w:val="28"/>
        </w:rPr>
        <w:t>с</w:t>
      </w:r>
      <w:r w:rsidRPr="00975535">
        <w:rPr>
          <w:rFonts w:ascii="Times New Roman" w:hAnsi="Times New Roman"/>
          <w:sz w:val="28"/>
          <w:szCs w:val="28"/>
        </w:rPr>
        <w:t>ам</w:t>
      </w:r>
      <w:r w:rsidRPr="00975535">
        <w:rPr>
          <w:rFonts w:ascii="Times New Roman" w:hAnsi="Times New Roman"/>
          <w:spacing w:val="7"/>
          <w:sz w:val="28"/>
          <w:szCs w:val="28"/>
        </w:rPr>
        <w:t>о</w:t>
      </w:r>
      <w:r w:rsidRPr="00975535">
        <w:rPr>
          <w:rFonts w:ascii="Times New Roman" w:hAnsi="Times New Roman"/>
          <w:sz w:val="28"/>
          <w:szCs w:val="28"/>
        </w:rPr>
        <w:t>с</w:t>
      </w:r>
      <w:r w:rsidRPr="00975535">
        <w:rPr>
          <w:rFonts w:ascii="Times New Roman" w:hAnsi="Times New Roman"/>
          <w:spacing w:val="-7"/>
          <w:sz w:val="28"/>
          <w:szCs w:val="28"/>
        </w:rPr>
        <w:t>т</w:t>
      </w:r>
      <w:r w:rsidRPr="00975535">
        <w:rPr>
          <w:rFonts w:ascii="Times New Roman" w:hAnsi="Times New Roman"/>
          <w:spacing w:val="-6"/>
          <w:sz w:val="28"/>
          <w:szCs w:val="28"/>
        </w:rPr>
        <w:t>о</w:t>
      </w:r>
      <w:r w:rsidRPr="00975535">
        <w:rPr>
          <w:rFonts w:ascii="Times New Roman" w:hAnsi="Times New Roman"/>
          <w:spacing w:val="1"/>
          <w:sz w:val="28"/>
          <w:szCs w:val="28"/>
        </w:rPr>
        <w:t>я</w:t>
      </w:r>
      <w:r w:rsidRPr="00975535">
        <w:rPr>
          <w:rFonts w:ascii="Times New Roman" w:hAnsi="Times New Roman"/>
          <w:spacing w:val="-2"/>
          <w:sz w:val="28"/>
          <w:szCs w:val="28"/>
        </w:rPr>
        <w:t>т</w:t>
      </w:r>
      <w:r w:rsidRPr="00975535">
        <w:rPr>
          <w:rFonts w:ascii="Times New Roman" w:hAnsi="Times New Roman"/>
          <w:sz w:val="28"/>
          <w:szCs w:val="28"/>
        </w:rPr>
        <w:t>е</w:t>
      </w:r>
      <w:r w:rsidRPr="00975535">
        <w:rPr>
          <w:rFonts w:ascii="Times New Roman" w:hAnsi="Times New Roman"/>
          <w:spacing w:val="6"/>
          <w:sz w:val="28"/>
          <w:szCs w:val="28"/>
        </w:rPr>
        <w:t>л</w:t>
      </w:r>
      <w:r w:rsidRPr="00975535">
        <w:rPr>
          <w:rFonts w:ascii="Times New Roman" w:hAnsi="Times New Roman"/>
          <w:spacing w:val="-3"/>
          <w:sz w:val="28"/>
          <w:szCs w:val="28"/>
        </w:rPr>
        <w:t>ь</w:t>
      </w:r>
      <w:r w:rsidRPr="00975535">
        <w:rPr>
          <w:rFonts w:ascii="Times New Roman" w:hAnsi="Times New Roman"/>
          <w:sz w:val="28"/>
          <w:szCs w:val="28"/>
        </w:rPr>
        <w:t>н</w:t>
      </w:r>
      <w:r w:rsidRPr="00975535">
        <w:rPr>
          <w:rFonts w:ascii="Times New Roman" w:hAnsi="Times New Roman"/>
          <w:spacing w:val="4"/>
          <w:sz w:val="28"/>
          <w:szCs w:val="28"/>
        </w:rPr>
        <w:t>о</w:t>
      </w:r>
      <w:r w:rsidRPr="00975535">
        <w:rPr>
          <w:rFonts w:ascii="Times New Roman" w:hAnsi="Times New Roman"/>
          <w:sz w:val="28"/>
          <w:szCs w:val="28"/>
        </w:rPr>
        <w:t>е</w:t>
      </w:r>
      <w:r w:rsidRPr="00975535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со</w:t>
      </w:r>
      <w:r w:rsidRPr="00975535">
        <w:rPr>
          <w:rFonts w:ascii="Times New Roman" w:hAnsi="Times New Roman"/>
          <w:spacing w:val="-1"/>
          <w:sz w:val="28"/>
          <w:szCs w:val="28"/>
        </w:rPr>
        <w:t>в</w:t>
      </w:r>
      <w:r w:rsidRPr="00975535">
        <w:rPr>
          <w:rFonts w:ascii="Times New Roman" w:hAnsi="Times New Roman"/>
          <w:sz w:val="28"/>
          <w:szCs w:val="28"/>
        </w:rPr>
        <w:t>ершение</w:t>
      </w:r>
      <w:r w:rsidRPr="00975535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пок</w:t>
      </w:r>
      <w:r w:rsidRPr="00975535">
        <w:rPr>
          <w:rFonts w:ascii="Times New Roman" w:hAnsi="Times New Roman"/>
          <w:spacing w:val="-8"/>
          <w:sz w:val="28"/>
          <w:szCs w:val="28"/>
        </w:rPr>
        <w:t>у</w:t>
      </w:r>
      <w:r w:rsidRPr="00975535">
        <w:rPr>
          <w:rFonts w:ascii="Times New Roman" w:hAnsi="Times New Roman"/>
          <w:spacing w:val="4"/>
          <w:sz w:val="28"/>
          <w:szCs w:val="28"/>
        </w:rPr>
        <w:t>п</w:t>
      </w:r>
      <w:r w:rsidRPr="00975535">
        <w:rPr>
          <w:rFonts w:ascii="Times New Roman" w:hAnsi="Times New Roman"/>
          <w:sz w:val="28"/>
          <w:szCs w:val="28"/>
        </w:rPr>
        <w:t>ок</w:t>
      </w:r>
      <w:r w:rsidRPr="00975535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975535">
        <w:rPr>
          <w:rFonts w:ascii="Times New Roman" w:hAnsi="Times New Roman"/>
          <w:spacing w:val="-8"/>
          <w:sz w:val="28"/>
          <w:szCs w:val="28"/>
        </w:rPr>
        <w:t>т</w:t>
      </w:r>
      <w:r w:rsidRPr="00975535">
        <w:rPr>
          <w:rFonts w:ascii="Times New Roman" w:hAnsi="Times New Roman"/>
          <w:spacing w:val="4"/>
          <w:sz w:val="28"/>
          <w:szCs w:val="28"/>
        </w:rPr>
        <w:t>о</w:t>
      </w:r>
      <w:r w:rsidRPr="00975535">
        <w:rPr>
          <w:rFonts w:ascii="Times New Roman" w:hAnsi="Times New Roman"/>
          <w:spacing w:val="-8"/>
          <w:sz w:val="28"/>
          <w:szCs w:val="28"/>
        </w:rPr>
        <w:t>в</w:t>
      </w:r>
      <w:r w:rsidRPr="00975535">
        <w:rPr>
          <w:rFonts w:ascii="Times New Roman" w:hAnsi="Times New Roman"/>
          <w:sz w:val="28"/>
          <w:szCs w:val="28"/>
        </w:rPr>
        <w:t>ар</w:t>
      </w:r>
      <w:r w:rsidRPr="00975535">
        <w:rPr>
          <w:rFonts w:ascii="Times New Roman" w:hAnsi="Times New Roman"/>
          <w:spacing w:val="6"/>
          <w:sz w:val="28"/>
          <w:szCs w:val="28"/>
        </w:rPr>
        <w:t>о</w:t>
      </w:r>
      <w:r w:rsidRPr="00975535">
        <w:rPr>
          <w:rFonts w:ascii="Times New Roman" w:hAnsi="Times New Roman"/>
          <w:sz w:val="28"/>
          <w:szCs w:val="28"/>
        </w:rPr>
        <w:t>в</w:t>
      </w:r>
      <w:r w:rsidRPr="00975535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е</w:t>
      </w:r>
      <w:r w:rsidRPr="00975535">
        <w:rPr>
          <w:rFonts w:ascii="Times New Roman" w:hAnsi="Times New Roman"/>
          <w:spacing w:val="-5"/>
          <w:sz w:val="28"/>
          <w:szCs w:val="28"/>
        </w:rPr>
        <w:t>же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не</w:t>
      </w:r>
      <w:r w:rsidRPr="00975535">
        <w:rPr>
          <w:rFonts w:ascii="Times New Roman" w:hAnsi="Times New Roman"/>
          <w:spacing w:val="-1"/>
          <w:sz w:val="28"/>
          <w:szCs w:val="28"/>
        </w:rPr>
        <w:t>в</w:t>
      </w:r>
      <w:r w:rsidRPr="00975535">
        <w:rPr>
          <w:rFonts w:ascii="Times New Roman" w:hAnsi="Times New Roman"/>
          <w:sz w:val="28"/>
          <w:szCs w:val="28"/>
        </w:rPr>
        <w:t>но</w:t>
      </w:r>
      <w:r w:rsidRPr="00975535">
        <w:rPr>
          <w:rFonts w:ascii="Times New Roman" w:hAnsi="Times New Roman"/>
          <w:spacing w:val="-5"/>
          <w:sz w:val="28"/>
          <w:szCs w:val="28"/>
        </w:rPr>
        <w:t>г</w:t>
      </w:r>
      <w:r w:rsidRPr="00975535">
        <w:rPr>
          <w:rFonts w:ascii="Times New Roman" w:hAnsi="Times New Roman"/>
          <w:sz w:val="28"/>
          <w:szCs w:val="28"/>
        </w:rPr>
        <w:t>о</w:t>
      </w:r>
      <w:r w:rsidRPr="0097553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назн</w:t>
      </w:r>
      <w:r w:rsidRPr="00975535">
        <w:rPr>
          <w:rFonts w:ascii="Times New Roman" w:hAnsi="Times New Roman"/>
          <w:spacing w:val="-8"/>
          <w:sz w:val="28"/>
          <w:szCs w:val="28"/>
        </w:rPr>
        <w:t>а</w:t>
      </w:r>
      <w:r w:rsidRPr="00975535">
        <w:rPr>
          <w:rFonts w:ascii="Times New Roman" w:hAnsi="Times New Roman"/>
          <w:sz w:val="28"/>
          <w:szCs w:val="28"/>
        </w:rPr>
        <w:t>чени</w:t>
      </w:r>
      <w:r w:rsidRPr="00975535">
        <w:rPr>
          <w:rFonts w:ascii="Times New Roman" w:hAnsi="Times New Roman"/>
          <w:spacing w:val="1"/>
          <w:sz w:val="28"/>
          <w:szCs w:val="28"/>
        </w:rPr>
        <w:t>я</w:t>
      </w:r>
      <w:r w:rsidRPr="00975535">
        <w:rPr>
          <w:rFonts w:ascii="Times New Roman" w:hAnsi="Times New Roman"/>
          <w:sz w:val="28"/>
          <w:szCs w:val="28"/>
        </w:rPr>
        <w:t>;</w:t>
      </w:r>
    </w:p>
    <w:p w:rsidR="00DD1516" w:rsidRPr="002059F6" w:rsidRDefault="00DD1516" w:rsidP="00DD1516">
      <w:pPr>
        <w:pStyle w:val="a5"/>
        <w:numPr>
          <w:ilvl w:val="0"/>
          <w:numId w:val="6"/>
        </w:numPr>
        <w:tabs>
          <w:tab w:val="left" w:pos="2471"/>
          <w:tab w:val="left" w:pos="3517"/>
          <w:tab w:val="left" w:pos="4597"/>
          <w:tab w:val="left" w:pos="5807"/>
          <w:tab w:val="left" w:pos="6311"/>
          <w:tab w:val="left" w:pos="7199"/>
          <w:tab w:val="left" w:pos="7650"/>
          <w:tab w:val="left" w:pos="9018"/>
        </w:tabs>
        <w:kinsoku w:val="0"/>
        <w:overflowPunct w:val="0"/>
        <w:spacing w:after="0" w:line="240" w:lineRule="auto"/>
        <w:ind w:right="112"/>
        <w:rPr>
          <w:rFonts w:ascii="Times New Roman" w:hAnsi="Times New Roman"/>
          <w:sz w:val="28"/>
          <w:szCs w:val="28"/>
        </w:rPr>
      </w:pPr>
      <w:r w:rsidRPr="00975535">
        <w:rPr>
          <w:rFonts w:ascii="Times New Roman" w:hAnsi="Times New Roman"/>
          <w:w w:val="99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со</w:t>
      </w:r>
      <w:r w:rsidRPr="00975535">
        <w:rPr>
          <w:rFonts w:ascii="Times New Roman" w:hAnsi="Times New Roman"/>
          <w:spacing w:val="-2"/>
          <w:sz w:val="28"/>
          <w:szCs w:val="28"/>
        </w:rPr>
        <w:t>б</w:t>
      </w:r>
      <w:r w:rsidRPr="00975535">
        <w:rPr>
          <w:rFonts w:ascii="Times New Roman" w:hAnsi="Times New Roman"/>
          <w:sz w:val="28"/>
          <w:szCs w:val="28"/>
        </w:rPr>
        <w:t>л</w:t>
      </w:r>
      <w:r w:rsidRPr="00975535">
        <w:rPr>
          <w:rFonts w:ascii="Times New Roman" w:hAnsi="Times New Roman"/>
          <w:spacing w:val="-17"/>
          <w:sz w:val="28"/>
          <w:szCs w:val="28"/>
        </w:rPr>
        <w:t>ю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ение</w:t>
      </w:r>
      <w:r w:rsidRPr="00975535">
        <w:rPr>
          <w:rFonts w:ascii="Times New Roman" w:hAnsi="Times New Roman"/>
          <w:sz w:val="28"/>
          <w:szCs w:val="28"/>
        </w:rPr>
        <w:tab/>
        <w:t>пра</w:t>
      </w:r>
      <w:r w:rsidRPr="00975535">
        <w:rPr>
          <w:rFonts w:ascii="Times New Roman" w:hAnsi="Times New Roman"/>
          <w:spacing w:val="-1"/>
          <w:sz w:val="28"/>
          <w:szCs w:val="28"/>
        </w:rPr>
        <w:t>в</w:t>
      </w:r>
      <w:r w:rsidRPr="00975535">
        <w:rPr>
          <w:rFonts w:ascii="Times New Roman" w:hAnsi="Times New Roman"/>
          <w:sz w:val="28"/>
          <w:szCs w:val="28"/>
        </w:rPr>
        <w:t>ил</w:t>
      </w:r>
      <w:r w:rsidRPr="00975535">
        <w:rPr>
          <w:rFonts w:ascii="Times New Roman" w:hAnsi="Times New Roman"/>
          <w:sz w:val="28"/>
          <w:szCs w:val="28"/>
        </w:rPr>
        <w:tab/>
        <w:t>личной</w:t>
      </w:r>
      <w:r w:rsidRPr="00975535">
        <w:rPr>
          <w:rFonts w:ascii="Times New Roman" w:hAnsi="Times New Roman"/>
          <w:sz w:val="28"/>
          <w:szCs w:val="28"/>
        </w:rPr>
        <w:tab/>
        <w:t>гигиены</w:t>
      </w:r>
      <w:r>
        <w:rPr>
          <w:rFonts w:ascii="Times New Roman" w:hAnsi="Times New Roman"/>
          <w:sz w:val="28"/>
          <w:szCs w:val="28"/>
        </w:rPr>
        <w:t>;</w:t>
      </w:r>
    </w:p>
    <w:p w:rsidR="00DD1516" w:rsidRPr="00975535" w:rsidRDefault="00DD1516" w:rsidP="00DD1516">
      <w:pPr>
        <w:pStyle w:val="a5"/>
        <w:numPr>
          <w:ilvl w:val="0"/>
          <w:numId w:val="5"/>
        </w:numPr>
        <w:tabs>
          <w:tab w:val="left" w:pos="2471"/>
          <w:tab w:val="left" w:pos="3642"/>
          <w:tab w:val="left" w:pos="5091"/>
          <w:tab w:val="left" w:pos="5437"/>
          <w:tab w:val="left" w:pos="6239"/>
          <w:tab w:val="left" w:pos="6603"/>
          <w:tab w:val="left" w:pos="8571"/>
        </w:tabs>
        <w:kinsoku w:val="0"/>
        <w:overflowPunct w:val="0"/>
        <w:spacing w:after="0" w:line="240" w:lineRule="auto"/>
        <w:ind w:right="113"/>
        <w:rPr>
          <w:rFonts w:ascii="Times New Roman" w:hAnsi="Times New Roman"/>
          <w:sz w:val="28"/>
          <w:szCs w:val="28"/>
        </w:rPr>
      </w:pPr>
      <w:r w:rsidRPr="00975535">
        <w:rPr>
          <w:rFonts w:ascii="Times New Roman" w:hAnsi="Times New Roman"/>
          <w:sz w:val="28"/>
          <w:szCs w:val="28"/>
        </w:rPr>
        <w:t>со</w:t>
      </w:r>
      <w:r w:rsidRPr="00975535">
        <w:rPr>
          <w:rFonts w:ascii="Times New Roman" w:hAnsi="Times New Roman"/>
          <w:spacing w:val="-2"/>
          <w:sz w:val="28"/>
          <w:szCs w:val="28"/>
        </w:rPr>
        <w:t>б</w:t>
      </w:r>
      <w:r w:rsidRPr="00975535">
        <w:rPr>
          <w:rFonts w:ascii="Times New Roman" w:hAnsi="Times New Roman"/>
          <w:sz w:val="28"/>
          <w:szCs w:val="28"/>
        </w:rPr>
        <w:t>л</w:t>
      </w:r>
      <w:r w:rsidRPr="00975535">
        <w:rPr>
          <w:rFonts w:ascii="Times New Roman" w:hAnsi="Times New Roman"/>
          <w:spacing w:val="-17"/>
          <w:sz w:val="28"/>
          <w:szCs w:val="28"/>
        </w:rPr>
        <w:t>ю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ение</w:t>
      </w:r>
      <w:r w:rsidRPr="00975535">
        <w:rPr>
          <w:rFonts w:ascii="Times New Roman" w:hAnsi="Times New Roman"/>
          <w:sz w:val="28"/>
          <w:szCs w:val="28"/>
        </w:rPr>
        <w:tab/>
        <w:t>пра</w:t>
      </w:r>
      <w:r w:rsidRPr="00975535">
        <w:rPr>
          <w:rFonts w:ascii="Times New Roman" w:hAnsi="Times New Roman"/>
          <w:spacing w:val="-1"/>
          <w:sz w:val="28"/>
          <w:szCs w:val="28"/>
        </w:rPr>
        <w:t>в</w:t>
      </w:r>
      <w:r w:rsidRPr="00975535">
        <w:rPr>
          <w:rFonts w:ascii="Times New Roman" w:hAnsi="Times New Roman"/>
          <w:sz w:val="28"/>
          <w:szCs w:val="28"/>
        </w:rPr>
        <w:t>ила</w:t>
      </w:r>
      <w:r w:rsidRPr="00975535">
        <w:rPr>
          <w:rFonts w:ascii="Times New Roman" w:hAnsi="Times New Roman"/>
          <w:sz w:val="28"/>
          <w:szCs w:val="28"/>
        </w:rPr>
        <w:tab/>
        <w:t>по</w:t>
      </w:r>
      <w:r w:rsidRPr="00975535">
        <w:rPr>
          <w:rFonts w:ascii="Times New Roman" w:hAnsi="Times New Roman"/>
          <w:spacing w:val="-2"/>
          <w:sz w:val="28"/>
          <w:szCs w:val="28"/>
        </w:rPr>
        <w:t>в</w:t>
      </w:r>
      <w:r w:rsidRPr="00975535">
        <w:rPr>
          <w:rFonts w:ascii="Times New Roman" w:hAnsi="Times New Roman"/>
          <w:spacing w:val="-5"/>
          <w:sz w:val="28"/>
          <w:szCs w:val="28"/>
        </w:rPr>
        <w:t>е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ения</w:t>
      </w:r>
      <w:r w:rsidRPr="00975535">
        <w:rPr>
          <w:rFonts w:ascii="Times New Roman" w:hAnsi="Times New Roman"/>
          <w:sz w:val="28"/>
          <w:szCs w:val="28"/>
        </w:rPr>
        <w:tab/>
        <w:t>в</w:t>
      </w:r>
      <w:r w:rsidRPr="00975535">
        <w:rPr>
          <w:rFonts w:ascii="Times New Roman" w:hAnsi="Times New Roman"/>
          <w:sz w:val="28"/>
          <w:szCs w:val="28"/>
        </w:rPr>
        <w:tab/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оме</w:t>
      </w:r>
      <w:r w:rsidRPr="00975535">
        <w:rPr>
          <w:rFonts w:ascii="Times New Roman" w:hAnsi="Times New Roman"/>
          <w:sz w:val="28"/>
          <w:szCs w:val="28"/>
        </w:rPr>
        <w:tab/>
        <w:t>и</w:t>
      </w:r>
      <w:r w:rsidRPr="00975535">
        <w:rPr>
          <w:rFonts w:ascii="Times New Roman" w:hAnsi="Times New Roman"/>
          <w:sz w:val="28"/>
          <w:szCs w:val="28"/>
        </w:rPr>
        <w:tab/>
        <w:t>о</w:t>
      </w:r>
      <w:r w:rsidRPr="00975535">
        <w:rPr>
          <w:rFonts w:ascii="Times New Roman" w:hAnsi="Times New Roman"/>
          <w:spacing w:val="2"/>
          <w:sz w:val="28"/>
          <w:szCs w:val="28"/>
        </w:rPr>
        <w:t>б</w:t>
      </w:r>
      <w:r w:rsidRPr="00975535">
        <w:rPr>
          <w:rFonts w:ascii="Times New Roman" w:hAnsi="Times New Roman"/>
          <w:sz w:val="28"/>
          <w:szCs w:val="28"/>
        </w:rPr>
        <w:t>щ</w:t>
      </w:r>
      <w:r w:rsidRPr="00975535">
        <w:rPr>
          <w:rFonts w:ascii="Times New Roman" w:hAnsi="Times New Roman"/>
          <w:spacing w:val="7"/>
          <w:sz w:val="28"/>
          <w:szCs w:val="28"/>
        </w:rPr>
        <w:t>е</w:t>
      </w:r>
      <w:r w:rsidRPr="00975535">
        <w:rPr>
          <w:rFonts w:ascii="Times New Roman" w:hAnsi="Times New Roman"/>
          <w:sz w:val="28"/>
          <w:szCs w:val="28"/>
        </w:rPr>
        <w:t>с</w:t>
      </w:r>
      <w:r w:rsidRPr="00975535">
        <w:rPr>
          <w:rFonts w:ascii="Times New Roman" w:hAnsi="Times New Roman"/>
          <w:spacing w:val="-1"/>
          <w:sz w:val="28"/>
          <w:szCs w:val="28"/>
        </w:rPr>
        <w:t>т</w:t>
      </w:r>
      <w:r w:rsidRPr="00975535">
        <w:rPr>
          <w:rFonts w:ascii="Times New Roman" w:hAnsi="Times New Roman"/>
          <w:spacing w:val="-2"/>
          <w:sz w:val="28"/>
          <w:szCs w:val="28"/>
        </w:rPr>
        <w:t>в</w:t>
      </w:r>
      <w:r w:rsidRPr="00975535">
        <w:rPr>
          <w:rFonts w:ascii="Times New Roman" w:hAnsi="Times New Roman"/>
          <w:sz w:val="28"/>
          <w:szCs w:val="28"/>
        </w:rPr>
        <w:t>енн</w:t>
      </w:r>
      <w:r w:rsidRPr="00975535">
        <w:rPr>
          <w:rFonts w:ascii="Times New Roman" w:hAnsi="Times New Roman"/>
          <w:spacing w:val="5"/>
          <w:sz w:val="28"/>
          <w:szCs w:val="28"/>
        </w:rPr>
        <w:t>ы</w:t>
      </w:r>
      <w:r w:rsidRPr="00975535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5535">
        <w:rPr>
          <w:rFonts w:ascii="Times New Roman" w:hAnsi="Times New Roman"/>
          <w:w w:val="95"/>
          <w:sz w:val="28"/>
          <w:szCs w:val="28"/>
        </w:rPr>
        <w:t>м</w:t>
      </w:r>
      <w:r w:rsidRPr="00975535">
        <w:rPr>
          <w:rFonts w:ascii="Times New Roman" w:hAnsi="Times New Roman"/>
          <w:spacing w:val="6"/>
          <w:w w:val="95"/>
          <w:sz w:val="28"/>
          <w:szCs w:val="28"/>
        </w:rPr>
        <w:t>е</w:t>
      </w:r>
      <w:r w:rsidRPr="00975535">
        <w:rPr>
          <w:rFonts w:ascii="Times New Roman" w:hAnsi="Times New Roman"/>
          <w:w w:val="95"/>
          <w:sz w:val="28"/>
          <w:szCs w:val="28"/>
        </w:rPr>
        <w:t>с</w:t>
      </w:r>
      <w:r w:rsidRPr="00975535">
        <w:rPr>
          <w:rFonts w:ascii="Times New Roman" w:hAnsi="Times New Roman"/>
          <w:spacing w:val="3"/>
          <w:w w:val="95"/>
          <w:sz w:val="28"/>
          <w:szCs w:val="28"/>
        </w:rPr>
        <w:t>т</w:t>
      </w:r>
      <w:r w:rsidRPr="00975535">
        <w:rPr>
          <w:rFonts w:ascii="Times New Roman" w:hAnsi="Times New Roman"/>
          <w:spacing w:val="5"/>
          <w:w w:val="95"/>
          <w:sz w:val="28"/>
          <w:szCs w:val="28"/>
        </w:rPr>
        <w:t>а</w:t>
      </w:r>
      <w:r w:rsidRPr="00975535">
        <w:rPr>
          <w:rFonts w:ascii="Times New Roman" w:hAnsi="Times New Roman"/>
          <w:spacing w:val="-5"/>
          <w:w w:val="95"/>
          <w:sz w:val="28"/>
          <w:szCs w:val="28"/>
        </w:rPr>
        <w:t>х</w:t>
      </w:r>
      <w:r w:rsidRPr="00975535">
        <w:rPr>
          <w:rFonts w:ascii="Times New Roman" w:hAnsi="Times New Roman"/>
          <w:w w:val="95"/>
          <w:sz w:val="28"/>
          <w:szCs w:val="28"/>
        </w:rPr>
        <w:t>;</w:t>
      </w:r>
      <w:r w:rsidRPr="00975535">
        <w:rPr>
          <w:rFonts w:ascii="Times New Roman" w:hAnsi="Times New Roman"/>
          <w:w w:val="99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пр</w:t>
      </w:r>
      <w:r w:rsidRPr="00975535">
        <w:rPr>
          <w:rFonts w:ascii="Times New Roman" w:hAnsi="Times New Roman"/>
          <w:spacing w:val="-5"/>
          <w:sz w:val="28"/>
          <w:szCs w:val="28"/>
        </w:rPr>
        <w:t>е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с</w:t>
      </w:r>
      <w:r w:rsidRPr="00975535">
        <w:rPr>
          <w:rFonts w:ascii="Times New Roman" w:hAnsi="Times New Roman"/>
          <w:spacing w:val="4"/>
          <w:sz w:val="28"/>
          <w:szCs w:val="28"/>
        </w:rPr>
        <w:t>т</w:t>
      </w:r>
      <w:r w:rsidRPr="00975535">
        <w:rPr>
          <w:rFonts w:ascii="Times New Roman" w:hAnsi="Times New Roman"/>
          <w:sz w:val="28"/>
          <w:szCs w:val="28"/>
        </w:rPr>
        <w:t>а</w:t>
      </w:r>
      <w:r w:rsidRPr="00975535">
        <w:rPr>
          <w:rFonts w:ascii="Times New Roman" w:hAnsi="Times New Roman"/>
          <w:spacing w:val="-7"/>
          <w:sz w:val="28"/>
          <w:szCs w:val="28"/>
        </w:rPr>
        <w:t>в</w:t>
      </w:r>
      <w:r w:rsidRPr="00975535">
        <w:rPr>
          <w:rFonts w:ascii="Times New Roman" w:hAnsi="Times New Roman"/>
          <w:sz w:val="28"/>
          <w:szCs w:val="28"/>
        </w:rPr>
        <w:t>ления</w:t>
      </w:r>
      <w:r w:rsidRPr="0097553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о</w:t>
      </w:r>
      <w:r w:rsidRPr="0097553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мор</w:t>
      </w:r>
      <w:r w:rsidRPr="00975535">
        <w:rPr>
          <w:rFonts w:ascii="Times New Roman" w:hAnsi="Times New Roman"/>
          <w:spacing w:val="7"/>
          <w:sz w:val="28"/>
          <w:szCs w:val="28"/>
        </w:rPr>
        <w:t>а</w:t>
      </w:r>
      <w:r w:rsidRPr="00975535">
        <w:rPr>
          <w:rFonts w:ascii="Times New Roman" w:hAnsi="Times New Roman"/>
          <w:sz w:val="28"/>
          <w:szCs w:val="28"/>
        </w:rPr>
        <w:t>л</w:t>
      </w:r>
      <w:r w:rsidRPr="00975535">
        <w:rPr>
          <w:rFonts w:ascii="Times New Roman" w:hAnsi="Times New Roman"/>
          <w:spacing w:val="-2"/>
          <w:sz w:val="28"/>
          <w:szCs w:val="28"/>
        </w:rPr>
        <w:t>ь</w:t>
      </w:r>
      <w:r w:rsidRPr="00975535">
        <w:rPr>
          <w:rFonts w:ascii="Times New Roman" w:hAnsi="Times New Roman"/>
          <w:sz w:val="28"/>
          <w:szCs w:val="28"/>
        </w:rPr>
        <w:t>н</w:t>
      </w:r>
      <w:r w:rsidRPr="00975535">
        <w:rPr>
          <w:rFonts w:ascii="Times New Roman" w:hAnsi="Times New Roman"/>
          <w:spacing w:val="4"/>
          <w:sz w:val="28"/>
          <w:szCs w:val="28"/>
        </w:rPr>
        <w:t>о</w:t>
      </w:r>
      <w:r w:rsidRPr="00975535">
        <w:rPr>
          <w:rFonts w:ascii="Times New Roman" w:hAnsi="Times New Roman"/>
          <w:spacing w:val="-2"/>
          <w:sz w:val="28"/>
          <w:szCs w:val="28"/>
        </w:rPr>
        <w:t>-</w:t>
      </w:r>
      <w:r w:rsidRPr="00975535">
        <w:rPr>
          <w:rFonts w:ascii="Times New Roman" w:hAnsi="Times New Roman"/>
          <w:sz w:val="28"/>
          <w:szCs w:val="28"/>
        </w:rPr>
        <w:t>э</w:t>
      </w:r>
      <w:r w:rsidRPr="00975535">
        <w:rPr>
          <w:rFonts w:ascii="Times New Roman" w:hAnsi="Times New Roman"/>
          <w:spacing w:val="-2"/>
          <w:sz w:val="28"/>
          <w:szCs w:val="28"/>
        </w:rPr>
        <w:t>т</w:t>
      </w:r>
      <w:r w:rsidRPr="00975535">
        <w:rPr>
          <w:rFonts w:ascii="Times New Roman" w:hAnsi="Times New Roman"/>
          <w:spacing w:val="4"/>
          <w:sz w:val="28"/>
          <w:szCs w:val="28"/>
        </w:rPr>
        <w:t>и</w:t>
      </w:r>
      <w:r w:rsidRPr="00975535">
        <w:rPr>
          <w:rFonts w:ascii="Times New Roman" w:hAnsi="Times New Roman"/>
          <w:sz w:val="28"/>
          <w:szCs w:val="28"/>
        </w:rPr>
        <w:t>ч</w:t>
      </w:r>
      <w:r w:rsidRPr="00975535">
        <w:rPr>
          <w:rFonts w:ascii="Times New Roman" w:hAnsi="Times New Roman"/>
          <w:spacing w:val="5"/>
          <w:sz w:val="28"/>
          <w:szCs w:val="28"/>
        </w:rPr>
        <w:t>е</w:t>
      </w:r>
      <w:r w:rsidRPr="00975535">
        <w:rPr>
          <w:rFonts w:ascii="Times New Roman" w:hAnsi="Times New Roman"/>
          <w:sz w:val="28"/>
          <w:szCs w:val="28"/>
        </w:rPr>
        <w:t>ск</w:t>
      </w:r>
      <w:r w:rsidRPr="00975535">
        <w:rPr>
          <w:rFonts w:ascii="Times New Roman" w:hAnsi="Times New Roman"/>
          <w:spacing w:val="5"/>
          <w:sz w:val="28"/>
          <w:szCs w:val="28"/>
        </w:rPr>
        <w:t>и</w:t>
      </w:r>
      <w:r w:rsidRPr="00975535">
        <w:rPr>
          <w:rFonts w:ascii="Times New Roman" w:hAnsi="Times New Roman"/>
          <w:sz w:val="28"/>
          <w:szCs w:val="28"/>
        </w:rPr>
        <w:t>х</w:t>
      </w:r>
      <w:r w:rsidRPr="00975535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975535">
        <w:rPr>
          <w:rFonts w:ascii="Times New Roman" w:hAnsi="Times New Roman"/>
          <w:spacing w:val="4"/>
          <w:sz w:val="28"/>
          <w:szCs w:val="28"/>
        </w:rPr>
        <w:t>но</w:t>
      </w:r>
      <w:r w:rsidRPr="00975535">
        <w:rPr>
          <w:rFonts w:ascii="Times New Roman" w:hAnsi="Times New Roman"/>
          <w:spacing w:val="-6"/>
          <w:sz w:val="28"/>
          <w:szCs w:val="28"/>
        </w:rPr>
        <w:t>р</w:t>
      </w:r>
      <w:r w:rsidRPr="00975535">
        <w:rPr>
          <w:rFonts w:ascii="Times New Roman" w:hAnsi="Times New Roman"/>
          <w:sz w:val="28"/>
          <w:szCs w:val="28"/>
        </w:rPr>
        <w:t>мах</w:t>
      </w:r>
      <w:r w:rsidRPr="00975535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по</w:t>
      </w:r>
      <w:r w:rsidRPr="00975535">
        <w:rPr>
          <w:rFonts w:ascii="Times New Roman" w:hAnsi="Times New Roman"/>
          <w:spacing w:val="-2"/>
          <w:sz w:val="28"/>
          <w:szCs w:val="28"/>
        </w:rPr>
        <w:t>в</w:t>
      </w:r>
      <w:r w:rsidRPr="00975535">
        <w:rPr>
          <w:rFonts w:ascii="Times New Roman" w:hAnsi="Times New Roman"/>
          <w:spacing w:val="-5"/>
          <w:sz w:val="28"/>
          <w:szCs w:val="28"/>
        </w:rPr>
        <w:t>е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ени</w:t>
      </w:r>
      <w:r w:rsidRPr="00975535">
        <w:rPr>
          <w:rFonts w:ascii="Times New Roman" w:hAnsi="Times New Roman"/>
          <w:spacing w:val="2"/>
          <w:sz w:val="28"/>
          <w:szCs w:val="28"/>
        </w:rPr>
        <w:t>я</w:t>
      </w:r>
      <w:r w:rsidRPr="00975535">
        <w:rPr>
          <w:rFonts w:ascii="Times New Roman" w:hAnsi="Times New Roman"/>
          <w:sz w:val="28"/>
          <w:szCs w:val="28"/>
        </w:rPr>
        <w:t>;</w:t>
      </w:r>
    </w:p>
    <w:p w:rsidR="00DD1516" w:rsidRPr="00DD1516" w:rsidRDefault="00DD1516" w:rsidP="00DD1516">
      <w:pPr>
        <w:pStyle w:val="a5"/>
        <w:numPr>
          <w:ilvl w:val="0"/>
          <w:numId w:val="5"/>
        </w:numPr>
        <w:kinsoku w:val="0"/>
        <w:overflowPunct w:val="0"/>
        <w:spacing w:before="10" w:after="0" w:line="240" w:lineRule="auto"/>
        <w:ind w:right="114"/>
        <w:rPr>
          <w:rFonts w:ascii="Times New Roman" w:hAnsi="Times New Roman"/>
          <w:sz w:val="28"/>
          <w:szCs w:val="28"/>
        </w:rPr>
      </w:pPr>
      <w:r w:rsidRPr="00975535">
        <w:rPr>
          <w:rFonts w:ascii="Times New Roman" w:hAnsi="Times New Roman"/>
          <w:spacing w:val="-1"/>
          <w:sz w:val="28"/>
          <w:szCs w:val="28"/>
        </w:rPr>
        <w:t>н</w:t>
      </w:r>
      <w:r w:rsidRPr="00975535">
        <w:rPr>
          <w:rFonts w:ascii="Times New Roman" w:hAnsi="Times New Roman"/>
          <w:sz w:val="28"/>
          <w:szCs w:val="28"/>
        </w:rPr>
        <w:t>е</w:t>
      </w:r>
      <w:r w:rsidRPr="00975535">
        <w:rPr>
          <w:rFonts w:ascii="Times New Roman" w:hAnsi="Times New Roman"/>
          <w:spacing w:val="-16"/>
          <w:sz w:val="28"/>
          <w:szCs w:val="28"/>
        </w:rPr>
        <w:t>к</w:t>
      </w:r>
      <w:r w:rsidRPr="00975535">
        <w:rPr>
          <w:rFonts w:ascii="Times New Roman" w:hAnsi="Times New Roman"/>
          <w:sz w:val="28"/>
          <w:szCs w:val="28"/>
        </w:rPr>
        <w:t>о</w:t>
      </w:r>
      <w:r w:rsidRPr="00975535">
        <w:rPr>
          <w:rFonts w:ascii="Times New Roman" w:hAnsi="Times New Roman"/>
          <w:spacing w:val="-8"/>
          <w:sz w:val="28"/>
          <w:szCs w:val="28"/>
        </w:rPr>
        <w:t>т</w:t>
      </w:r>
      <w:r w:rsidRPr="00975535">
        <w:rPr>
          <w:rFonts w:ascii="Times New Roman" w:hAnsi="Times New Roman"/>
          <w:sz w:val="28"/>
          <w:szCs w:val="28"/>
        </w:rPr>
        <w:t>орые</w:t>
      </w:r>
      <w:r w:rsidRPr="00975535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на</w:t>
      </w:r>
      <w:r w:rsidRPr="00975535">
        <w:rPr>
          <w:rFonts w:ascii="Times New Roman" w:hAnsi="Times New Roman"/>
          <w:spacing w:val="-1"/>
          <w:sz w:val="28"/>
          <w:szCs w:val="28"/>
        </w:rPr>
        <w:t>в</w:t>
      </w:r>
      <w:r w:rsidRPr="00975535">
        <w:rPr>
          <w:rFonts w:ascii="Times New Roman" w:hAnsi="Times New Roman"/>
          <w:spacing w:val="4"/>
          <w:sz w:val="28"/>
          <w:szCs w:val="28"/>
        </w:rPr>
        <w:t>ы</w:t>
      </w:r>
      <w:r w:rsidRPr="00975535">
        <w:rPr>
          <w:rFonts w:ascii="Times New Roman" w:hAnsi="Times New Roman"/>
          <w:sz w:val="28"/>
          <w:szCs w:val="28"/>
        </w:rPr>
        <w:t>ки</w:t>
      </w:r>
      <w:r w:rsidRPr="00975535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975535">
        <w:rPr>
          <w:rFonts w:ascii="Times New Roman" w:hAnsi="Times New Roman"/>
          <w:spacing w:val="-2"/>
          <w:sz w:val="28"/>
          <w:szCs w:val="28"/>
        </w:rPr>
        <w:t>в</w:t>
      </w:r>
      <w:r w:rsidRPr="00975535">
        <w:rPr>
          <w:rFonts w:ascii="Times New Roman" w:hAnsi="Times New Roman"/>
          <w:spacing w:val="-5"/>
          <w:sz w:val="28"/>
          <w:szCs w:val="28"/>
        </w:rPr>
        <w:t>е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ения</w:t>
      </w:r>
      <w:r w:rsidRPr="00975535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pacing w:val="-6"/>
          <w:sz w:val="28"/>
          <w:szCs w:val="28"/>
        </w:rPr>
        <w:t>о</w:t>
      </w:r>
      <w:r w:rsidRPr="00975535">
        <w:rPr>
          <w:rFonts w:ascii="Times New Roman" w:hAnsi="Times New Roman"/>
          <w:sz w:val="28"/>
          <w:szCs w:val="28"/>
        </w:rPr>
        <w:t>машне</w:t>
      </w:r>
      <w:r w:rsidRPr="00975535">
        <w:rPr>
          <w:rFonts w:ascii="Times New Roman" w:hAnsi="Times New Roman"/>
          <w:spacing w:val="1"/>
          <w:sz w:val="28"/>
          <w:szCs w:val="28"/>
        </w:rPr>
        <w:t>г</w:t>
      </w:r>
      <w:r w:rsidRPr="00975535">
        <w:rPr>
          <w:rFonts w:ascii="Times New Roman" w:hAnsi="Times New Roman"/>
          <w:sz w:val="28"/>
          <w:szCs w:val="28"/>
        </w:rPr>
        <w:t>о</w:t>
      </w:r>
      <w:r w:rsidRPr="00975535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975535">
        <w:rPr>
          <w:rFonts w:ascii="Times New Roman" w:hAnsi="Times New Roman"/>
          <w:spacing w:val="-16"/>
          <w:sz w:val="28"/>
          <w:szCs w:val="28"/>
        </w:rPr>
        <w:t>х</w:t>
      </w:r>
      <w:r w:rsidRPr="00975535">
        <w:rPr>
          <w:rFonts w:ascii="Times New Roman" w:hAnsi="Times New Roman"/>
          <w:sz w:val="28"/>
          <w:szCs w:val="28"/>
        </w:rPr>
        <w:t>оз</w:t>
      </w:r>
      <w:r w:rsidRPr="00975535">
        <w:rPr>
          <w:rFonts w:ascii="Times New Roman" w:hAnsi="Times New Roman"/>
          <w:spacing w:val="2"/>
          <w:sz w:val="28"/>
          <w:szCs w:val="28"/>
        </w:rPr>
        <w:t>я</w:t>
      </w:r>
      <w:r w:rsidRPr="00975535">
        <w:rPr>
          <w:rFonts w:ascii="Times New Roman" w:hAnsi="Times New Roman"/>
          <w:sz w:val="28"/>
          <w:szCs w:val="28"/>
        </w:rPr>
        <w:t>й</w:t>
      </w:r>
      <w:r w:rsidRPr="00975535">
        <w:rPr>
          <w:rFonts w:ascii="Times New Roman" w:hAnsi="Times New Roman"/>
          <w:spacing w:val="5"/>
          <w:sz w:val="28"/>
          <w:szCs w:val="28"/>
        </w:rPr>
        <w:t>с</w:t>
      </w:r>
      <w:r w:rsidRPr="00975535">
        <w:rPr>
          <w:rFonts w:ascii="Times New Roman" w:hAnsi="Times New Roman"/>
          <w:spacing w:val="-2"/>
          <w:sz w:val="28"/>
          <w:szCs w:val="28"/>
        </w:rPr>
        <w:t>т</w:t>
      </w:r>
      <w:r w:rsidRPr="00975535">
        <w:rPr>
          <w:rFonts w:ascii="Times New Roman" w:hAnsi="Times New Roman"/>
          <w:spacing w:val="-8"/>
          <w:sz w:val="28"/>
          <w:szCs w:val="28"/>
        </w:rPr>
        <w:t>в</w:t>
      </w:r>
      <w:r w:rsidRPr="00975535">
        <w:rPr>
          <w:rFonts w:ascii="Times New Roman" w:hAnsi="Times New Roman"/>
          <w:sz w:val="28"/>
          <w:szCs w:val="28"/>
        </w:rPr>
        <w:t>а</w:t>
      </w:r>
      <w:r w:rsidRPr="00975535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975535">
        <w:rPr>
          <w:rFonts w:ascii="Times New Roman" w:hAnsi="Times New Roman"/>
          <w:spacing w:val="3"/>
          <w:sz w:val="28"/>
          <w:szCs w:val="28"/>
        </w:rPr>
        <w:t>(</w:t>
      </w:r>
      <w:r w:rsidRPr="00975535">
        <w:rPr>
          <w:rFonts w:ascii="Times New Roman" w:hAnsi="Times New Roman"/>
          <w:sz w:val="28"/>
          <w:szCs w:val="28"/>
        </w:rPr>
        <w:t>мы</w:t>
      </w:r>
      <w:r w:rsidRPr="00975535">
        <w:rPr>
          <w:rFonts w:ascii="Times New Roman" w:hAnsi="Times New Roman"/>
          <w:spacing w:val="-1"/>
          <w:sz w:val="28"/>
          <w:szCs w:val="28"/>
        </w:rPr>
        <w:t>т</w:t>
      </w:r>
      <w:r w:rsidRPr="00975535">
        <w:rPr>
          <w:rFonts w:ascii="Times New Roman" w:hAnsi="Times New Roman"/>
          <w:spacing w:val="-3"/>
          <w:sz w:val="28"/>
          <w:szCs w:val="28"/>
        </w:rPr>
        <w:t>ь</w:t>
      </w:r>
      <w:r w:rsidRPr="00975535">
        <w:rPr>
          <w:rFonts w:ascii="Times New Roman" w:hAnsi="Times New Roman"/>
          <w:sz w:val="28"/>
          <w:szCs w:val="28"/>
        </w:rPr>
        <w:t>е</w:t>
      </w:r>
      <w:r w:rsidRPr="00975535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975535">
        <w:rPr>
          <w:rFonts w:ascii="Times New Roman" w:hAnsi="Times New Roman"/>
          <w:sz w:val="28"/>
          <w:szCs w:val="28"/>
        </w:rPr>
        <w:t>п</w:t>
      </w:r>
      <w:r w:rsidRPr="00975535">
        <w:rPr>
          <w:rFonts w:ascii="Times New Roman" w:hAnsi="Times New Roman"/>
          <w:spacing w:val="4"/>
          <w:sz w:val="28"/>
          <w:szCs w:val="28"/>
        </w:rPr>
        <w:t>о</w:t>
      </w:r>
      <w:r w:rsidRPr="00975535">
        <w:rPr>
          <w:rFonts w:ascii="Times New Roman" w:hAnsi="Times New Roman"/>
          <w:sz w:val="28"/>
          <w:szCs w:val="28"/>
        </w:rPr>
        <w:t>с</w:t>
      </w:r>
      <w:r w:rsidRPr="00975535">
        <w:rPr>
          <w:rFonts w:ascii="Times New Roman" w:hAnsi="Times New Roman"/>
          <w:spacing w:val="-25"/>
          <w:sz w:val="28"/>
          <w:szCs w:val="28"/>
        </w:rPr>
        <w:t>у</w:t>
      </w:r>
      <w:r w:rsidRPr="00975535">
        <w:rPr>
          <w:rFonts w:ascii="Times New Roman" w:hAnsi="Times New Roman"/>
          <w:spacing w:val="2"/>
          <w:sz w:val="28"/>
          <w:szCs w:val="28"/>
        </w:rPr>
        <w:t>д</w:t>
      </w:r>
      <w:r w:rsidRPr="00975535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pacing w:val="-4"/>
          <w:sz w:val="28"/>
          <w:szCs w:val="28"/>
        </w:rPr>
        <w:t>, уход за комнатными растениями, домашними животными).</w:t>
      </w:r>
    </w:p>
    <w:p w:rsidR="00CF702C" w:rsidRPr="001E3FC9" w:rsidRDefault="00CF702C" w:rsidP="00CF702C">
      <w:pPr>
        <w:spacing w:line="100" w:lineRule="atLeast"/>
        <w:rPr>
          <w:rFonts w:ascii="Times New Roman" w:hAnsi="Times New Roman"/>
          <w:b/>
          <w:sz w:val="28"/>
          <w:szCs w:val="28"/>
          <w:u w:val="single"/>
        </w:rPr>
      </w:pPr>
      <w:r w:rsidRPr="001E3FC9">
        <w:rPr>
          <w:rFonts w:ascii="Times New Roman" w:hAnsi="Times New Roman"/>
          <w:b/>
          <w:sz w:val="28"/>
          <w:szCs w:val="28"/>
          <w:u w:val="single"/>
        </w:rPr>
        <w:t>В 6 классе:</w:t>
      </w:r>
    </w:p>
    <w:p w:rsidR="00CF702C" w:rsidRPr="009C2F5F" w:rsidRDefault="00CF702C" w:rsidP="001E3FC9">
      <w:pPr>
        <w:pStyle w:val="a7"/>
        <w:numPr>
          <w:ilvl w:val="0"/>
          <w:numId w:val="11"/>
        </w:numPr>
        <w:jc w:val="both"/>
        <w:rPr>
          <w:rFonts w:ascii="Times New Roman" w:hAnsi="Times New Roman"/>
          <w:b/>
          <w:i/>
          <w:sz w:val="28"/>
          <w:szCs w:val="28"/>
        </w:rPr>
      </w:pPr>
      <w:r w:rsidRPr="001E3FC9">
        <w:rPr>
          <w:rFonts w:ascii="Times New Roman" w:hAnsi="Times New Roman"/>
          <w:sz w:val="28"/>
          <w:szCs w:val="28"/>
        </w:rPr>
        <w:t>Способы выбора и хранения доброкачественной продукции, способы приготовления</w:t>
      </w:r>
      <w:r w:rsidRPr="009C2F5F">
        <w:rPr>
          <w:rFonts w:ascii="Times New Roman" w:hAnsi="Times New Roman"/>
          <w:sz w:val="28"/>
          <w:szCs w:val="28"/>
        </w:rPr>
        <w:t xml:space="preserve"> каши, </w:t>
      </w:r>
      <w:r>
        <w:rPr>
          <w:rFonts w:ascii="Times New Roman" w:hAnsi="Times New Roman"/>
          <w:sz w:val="28"/>
          <w:szCs w:val="28"/>
        </w:rPr>
        <w:t>яичницы, заваривания чая</w:t>
      </w:r>
      <w:r w:rsidRPr="009C2F5F">
        <w:rPr>
          <w:rFonts w:ascii="Times New Roman" w:hAnsi="Times New Roman"/>
          <w:sz w:val="28"/>
          <w:szCs w:val="28"/>
        </w:rPr>
        <w:t>.</w:t>
      </w:r>
    </w:p>
    <w:p w:rsidR="00CF702C" w:rsidRPr="009C2F5F" w:rsidRDefault="00CF702C" w:rsidP="001E3FC9">
      <w:pPr>
        <w:pStyle w:val="a7"/>
        <w:numPr>
          <w:ilvl w:val="0"/>
          <w:numId w:val="11"/>
        </w:numPr>
        <w:jc w:val="both"/>
        <w:rPr>
          <w:rFonts w:ascii="Times New Roman" w:hAnsi="Times New Roman"/>
          <w:b/>
          <w:i/>
          <w:sz w:val="28"/>
          <w:szCs w:val="28"/>
        </w:rPr>
      </w:pPr>
      <w:r w:rsidRPr="009C2F5F">
        <w:rPr>
          <w:rFonts w:ascii="Times New Roman" w:hAnsi="Times New Roman"/>
          <w:sz w:val="28"/>
          <w:szCs w:val="28"/>
        </w:rPr>
        <w:t>Правила закаливания организма, приёмы обтирания рук и ног, о вреде наркотиков и токсических веществ.</w:t>
      </w:r>
    </w:p>
    <w:p w:rsidR="00CF702C" w:rsidRPr="009C2F5F" w:rsidRDefault="00CF702C" w:rsidP="001E3FC9">
      <w:pPr>
        <w:pStyle w:val="a7"/>
        <w:numPr>
          <w:ilvl w:val="0"/>
          <w:numId w:val="11"/>
        </w:numPr>
        <w:jc w:val="both"/>
        <w:rPr>
          <w:rFonts w:ascii="Times New Roman" w:hAnsi="Times New Roman"/>
          <w:b/>
          <w:i/>
          <w:sz w:val="28"/>
          <w:szCs w:val="28"/>
        </w:rPr>
      </w:pPr>
      <w:r w:rsidRPr="009C2F5F">
        <w:rPr>
          <w:rFonts w:ascii="Times New Roman" w:hAnsi="Times New Roman"/>
          <w:sz w:val="28"/>
          <w:szCs w:val="28"/>
        </w:rPr>
        <w:t>Санитарно-гигиенические требования и правила безопасной работы колющими и режущими инструментами, электроприборами, правила стирки изделий из хлопчатобумажной ткани.</w:t>
      </w:r>
    </w:p>
    <w:p w:rsidR="00CF702C" w:rsidRPr="009C2F5F" w:rsidRDefault="00CF702C" w:rsidP="001E3FC9">
      <w:pPr>
        <w:pStyle w:val="a7"/>
        <w:numPr>
          <w:ilvl w:val="0"/>
          <w:numId w:val="11"/>
        </w:numPr>
        <w:jc w:val="both"/>
        <w:rPr>
          <w:rFonts w:ascii="Times New Roman" w:hAnsi="Times New Roman"/>
          <w:b/>
          <w:i/>
          <w:sz w:val="28"/>
          <w:szCs w:val="28"/>
        </w:rPr>
      </w:pPr>
      <w:r w:rsidRPr="009C2F5F">
        <w:rPr>
          <w:rFonts w:ascii="Times New Roman" w:hAnsi="Times New Roman"/>
          <w:sz w:val="28"/>
          <w:szCs w:val="28"/>
        </w:rPr>
        <w:t>Место работы, должность членов семьи, как распределены хозяйственно – бытовые обязанности между членами семьи, свои права и обязанности в семье.</w:t>
      </w:r>
    </w:p>
    <w:p w:rsidR="00CF702C" w:rsidRPr="009C2F5F" w:rsidRDefault="00DD1516" w:rsidP="001E3FC9">
      <w:pPr>
        <w:pStyle w:val="a7"/>
        <w:numPr>
          <w:ilvl w:val="0"/>
          <w:numId w:val="11"/>
        </w:numPr>
        <w:ind w:right="-132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поведения в культурно-</w:t>
      </w:r>
      <w:r w:rsidR="00CF702C" w:rsidRPr="009C2F5F">
        <w:rPr>
          <w:rFonts w:ascii="Times New Roman" w:hAnsi="Times New Roman"/>
          <w:sz w:val="28"/>
          <w:szCs w:val="28"/>
        </w:rPr>
        <w:t xml:space="preserve">досуговых учреждениях, способы ведения </w:t>
      </w:r>
    </w:p>
    <w:p w:rsidR="00CF702C" w:rsidRPr="009C2F5F" w:rsidRDefault="00CF702C" w:rsidP="001E3FC9">
      <w:pPr>
        <w:pStyle w:val="a7"/>
        <w:numPr>
          <w:ilvl w:val="0"/>
          <w:numId w:val="11"/>
        </w:numPr>
        <w:ind w:right="-1327"/>
        <w:jc w:val="both"/>
        <w:rPr>
          <w:rFonts w:ascii="Times New Roman" w:hAnsi="Times New Roman"/>
          <w:b/>
          <w:i/>
          <w:sz w:val="28"/>
          <w:szCs w:val="28"/>
        </w:rPr>
      </w:pPr>
      <w:r w:rsidRPr="009C2F5F">
        <w:rPr>
          <w:rFonts w:ascii="Times New Roman" w:hAnsi="Times New Roman"/>
          <w:sz w:val="28"/>
          <w:szCs w:val="28"/>
        </w:rPr>
        <w:t>разговора со сверстниками и старшими.</w:t>
      </w:r>
    </w:p>
    <w:p w:rsidR="00CF702C" w:rsidRPr="009C2F5F" w:rsidRDefault="00CF702C" w:rsidP="001E3FC9">
      <w:pPr>
        <w:pStyle w:val="a7"/>
        <w:numPr>
          <w:ilvl w:val="0"/>
          <w:numId w:val="11"/>
        </w:numPr>
        <w:jc w:val="both"/>
        <w:rPr>
          <w:rFonts w:ascii="Times New Roman" w:hAnsi="Times New Roman"/>
          <w:b/>
          <w:i/>
          <w:sz w:val="28"/>
          <w:szCs w:val="28"/>
        </w:rPr>
      </w:pPr>
      <w:r w:rsidRPr="009C2F5F">
        <w:rPr>
          <w:rFonts w:ascii="Times New Roman" w:hAnsi="Times New Roman"/>
          <w:sz w:val="28"/>
          <w:szCs w:val="28"/>
        </w:rPr>
        <w:t>Гигиенические требования к жилому помещению, правила и последовательность проведения влажной и сухой уборки, использование в уборке пылесоса, способы ухода за мебелью и полом.</w:t>
      </w:r>
    </w:p>
    <w:p w:rsidR="00CF702C" w:rsidRPr="009C2F5F" w:rsidRDefault="00CF702C" w:rsidP="001E3FC9">
      <w:pPr>
        <w:pStyle w:val="a7"/>
        <w:numPr>
          <w:ilvl w:val="0"/>
          <w:numId w:val="11"/>
        </w:numPr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C2F5F">
        <w:rPr>
          <w:rFonts w:ascii="Times New Roman" w:hAnsi="Times New Roman"/>
          <w:sz w:val="28"/>
          <w:szCs w:val="28"/>
        </w:rPr>
        <w:t>равила поведения в магазине и общения с работниками магазинов.</w:t>
      </w:r>
    </w:p>
    <w:p w:rsidR="00CF702C" w:rsidRPr="009C2F5F" w:rsidRDefault="00CF702C" w:rsidP="001E3FC9">
      <w:pPr>
        <w:pStyle w:val="a7"/>
        <w:numPr>
          <w:ilvl w:val="0"/>
          <w:numId w:val="11"/>
        </w:numPr>
        <w:jc w:val="both"/>
        <w:rPr>
          <w:rFonts w:ascii="Times New Roman" w:hAnsi="Times New Roman"/>
          <w:b/>
          <w:i/>
          <w:sz w:val="28"/>
          <w:szCs w:val="28"/>
        </w:rPr>
      </w:pPr>
      <w:r w:rsidRPr="009C2F5F">
        <w:rPr>
          <w:rFonts w:ascii="Times New Roman" w:hAnsi="Times New Roman"/>
          <w:sz w:val="28"/>
          <w:szCs w:val="28"/>
        </w:rPr>
        <w:t>Перечень предметов, посылаемых посылкой, бандеролью, виды писем, бандеролей, посылок, правила поведения на почте.</w:t>
      </w:r>
    </w:p>
    <w:p w:rsidR="00CF702C" w:rsidRPr="009C2F5F" w:rsidRDefault="00CF702C" w:rsidP="001E3FC9">
      <w:pPr>
        <w:pStyle w:val="a7"/>
        <w:numPr>
          <w:ilvl w:val="0"/>
          <w:numId w:val="11"/>
        </w:numPr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9C2F5F">
        <w:rPr>
          <w:rFonts w:ascii="Times New Roman" w:hAnsi="Times New Roman"/>
          <w:sz w:val="28"/>
          <w:szCs w:val="28"/>
        </w:rPr>
        <w:t>иды доврачебной помощи, правила оказания первой помощи при ушибах и растяжениях.</w:t>
      </w:r>
    </w:p>
    <w:p w:rsidR="00CF702C" w:rsidRPr="009C2F5F" w:rsidRDefault="00CF702C" w:rsidP="00CF702C">
      <w:pPr>
        <w:pStyle w:val="11"/>
        <w:spacing w:line="240" w:lineRule="auto"/>
        <w:ind w:left="786"/>
        <w:jc w:val="both"/>
        <w:rPr>
          <w:sz w:val="28"/>
          <w:szCs w:val="28"/>
        </w:rPr>
      </w:pPr>
      <w:r w:rsidRPr="009C2F5F">
        <w:rPr>
          <w:b/>
          <w:sz w:val="28"/>
          <w:szCs w:val="28"/>
        </w:rPr>
        <w:t>Уметь:</w:t>
      </w:r>
    </w:p>
    <w:p w:rsidR="00CF702C" w:rsidRPr="009C2F5F" w:rsidRDefault="00CF702C" w:rsidP="001E3FC9">
      <w:pPr>
        <w:pStyle w:val="a7"/>
        <w:numPr>
          <w:ilvl w:val="0"/>
          <w:numId w:val="13"/>
        </w:numPr>
        <w:tabs>
          <w:tab w:val="left" w:pos="426"/>
        </w:tabs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9C2F5F">
        <w:rPr>
          <w:rFonts w:ascii="Times New Roman" w:hAnsi="Times New Roman"/>
          <w:sz w:val="28"/>
          <w:szCs w:val="28"/>
        </w:rPr>
        <w:t>Пользоваться нагревательными приборами, строго соблюдая технику безопасности, нарезать хлеб, сырые и вареные овощи.</w:t>
      </w:r>
    </w:p>
    <w:p w:rsidR="00CF702C" w:rsidRPr="009C2F5F" w:rsidRDefault="00CF702C" w:rsidP="001E3FC9">
      <w:pPr>
        <w:pStyle w:val="a7"/>
        <w:numPr>
          <w:ilvl w:val="0"/>
          <w:numId w:val="13"/>
        </w:numPr>
        <w:tabs>
          <w:tab w:val="left" w:pos="426"/>
        </w:tabs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9C2F5F">
        <w:rPr>
          <w:rFonts w:ascii="Times New Roman" w:hAnsi="Times New Roman"/>
          <w:sz w:val="28"/>
          <w:szCs w:val="28"/>
        </w:rPr>
        <w:t>Закаливать свой организм, соблюдать правила личной гигиены, отказаться от соблазна наркотических и токсических веществ.</w:t>
      </w:r>
    </w:p>
    <w:p w:rsidR="00CF702C" w:rsidRPr="009C2F5F" w:rsidRDefault="00CF702C" w:rsidP="001E3FC9">
      <w:pPr>
        <w:pStyle w:val="a7"/>
        <w:numPr>
          <w:ilvl w:val="0"/>
          <w:numId w:val="13"/>
        </w:numPr>
        <w:tabs>
          <w:tab w:val="left" w:pos="426"/>
        </w:tabs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9C2F5F">
        <w:rPr>
          <w:rFonts w:ascii="Times New Roman" w:hAnsi="Times New Roman"/>
          <w:sz w:val="28"/>
          <w:szCs w:val="28"/>
        </w:rPr>
        <w:t>Пришивать пуговицы, крючки, петли, вешалки.</w:t>
      </w:r>
    </w:p>
    <w:p w:rsidR="00CF702C" w:rsidRPr="009C2F5F" w:rsidRDefault="00CF702C" w:rsidP="001E3FC9">
      <w:pPr>
        <w:pStyle w:val="a7"/>
        <w:numPr>
          <w:ilvl w:val="0"/>
          <w:numId w:val="13"/>
        </w:numPr>
        <w:tabs>
          <w:tab w:val="left" w:pos="426"/>
        </w:tabs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9C2F5F">
        <w:rPr>
          <w:rFonts w:ascii="Times New Roman" w:hAnsi="Times New Roman"/>
          <w:sz w:val="28"/>
          <w:szCs w:val="28"/>
        </w:rPr>
        <w:t>Зашивать одежду по распоровшемуся шву, подбирать моющие средства для стирки одежды из хлопчатобумажной ткани.</w:t>
      </w:r>
    </w:p>
    <w:p w:rsidR="00CF702C" w:rsidRPr="009C2F5F" w:rsidRDefault="00CF702C" w:rsidP="001E3FC9">
      <w:pPr>
        <w:pStyle w:val="a7"/>
        <w:numPr>
          <w:ilvl w:val="0"/>
          <w:numId w:val="13"/>
        </w:numPr>
        <w:tabs>
          <w:tab w:val="left" w:pos="426"/>
        </w:tabs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9C2F5F">
        <w:rPr>
          <w:rFonts w:ascii="Times New Roman" w:hAnsi="Times New Roman"/>
          <w:sz w:val="28"/>
          <w:szCs w:val="28"/>
        </w:rPr>
        <w:t>Рассказать о месте работы родителей, занимаемой ими должности, выполнять определенные обязанности в семье.</w:t>
      </w:r>
    </w:p>
    <w:p w:rsidR="00CF702C" w:rsidRPr="009C2F5F" w:rsidRDefault="00CF702C" w:rsidP="001E3FC9">
      <w:pPr>
        <w:pStyle w:val="a7"/>
        <w:numPr>
          <w:ilvl w:val="0"/>
          <w:numId w:val="13"/>
        </w:numPr>
        <w:tabs>
          <w:tab w:val="left" w:pos="426"/>
        </w:tabs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9C2F5F">
        <w:rPr>
          <w:rFonts w:ascii="Times New Roman" w:hAnsi="Times New Roman"/>
          <w:sz w:val="28"/>
          <w:szCs w:val="28"/>
        </w:rPr>
        <w:t>Культурно вести себя в театре, кино, библиотеке, тактично и вежливо вести себя при разговоре со сверстниками и старшими людьми.</w:t>
      </w:r>
    </w:p>
    <w:p w:rsidR="00CF702C" w:rsidRPr="009C2F5F" w:rsidRDefault="00CF702C" w:rsidP="001E3FC9">
      <w:pPr>
        <w:pStyle w:val="a7"/>
        <w:numPr>
          <w:ilvl w:val="0"/>
          <w:numId w:val="13"/>
        </w:numPr>
        <w:tabs>
          <w:tab w:val="left" w:pos="426"/>
        </w:tabs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9C2F5F">
        <w:rPr>
          <w:rFonts w:ascii="Times New Roman" w:hAnsi="Times New Roman"/>
          <w:sz w:val="28"/>
          <w:szCs w:val="28"/>
        </w:rPr>
        <w:t>Производить сухую и влажную уборку помещения, чистить с помощью пылесоса, ухаживать за мебелью и полом.</w:t>
      </w:r>
    </w:p>
    <w:p w:rsidR="00CF702C" w:rsidRPr="009C2F5F" w:rsidRDefault="00CF702C" w:rsidP="001E3FC9">
      <w:pPr>
        <w:pStyle w:val="a7"/>
        <w:numPr>
          <w:ilvl w:val="0"/>
          <w:numId w:val="13"/>
        </w:numPr>
        <w:tabs>
          <w:tab w:val="left" w:pos="426"/>
        </w:tabs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9C2F5F">
        <w:rPr>
          <w:rFonts w:ascii="Times New Roman" w:hAnsi="Times New Roman"/>
          <w:sz w:val="28"/>
          <w:szCs w:val="28"/>
        </w:rPr>
        <w:t>Выбирать наиболее рациональные маршруты при передвижении по городу, ориентироваться в расписании  пригородных поездов.</w:t>
      </w:r>
    </w:p>
    <w:p w:rsidR="00CF702C" w:rsidRPr="009C2F5F" w:rsidRDefault="00CF702C" w:rsidP="001E3FC9">
      <w:pPr>
        <w:pStyle w:val="a7"/>
        <w:numPr>
          <w:ilvl w:val="0"/>
          <w:numId w:val="13"/>
        </w:numPr>
        <w:tabs>
          <w:tab w:val="left" w:pos="426"/>
        </w:tabs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9C2F5F">
        <w:rPr>
          <w:rFonts w:ascii="Times New Roman" w:hAnsi="Times New Roman"/>
          <w:sz w:val="28"/>
          <w:szCs w:val="28"/>
        </w:rPr>
        <w:t>Выбирать нужный товар, выяснять срок годности, оплачивать и соблюдать правила поведения в магазинах города.</w:t>
      </w:r>
    </w:p>
    <w:p w:rsidR="00CF702C" w:rsidRPr="00365655" w:rsidRDefault="00CF702C" w:rsidP="001E3FC9">
      <w:pPr>
        <w:pStyle w:val="a7"/>
        <w:numPr>
          <w:ilvl w:val="0"/>
          <w:numId w:val="13"/>
        </w:numPr>
        <w:tabs>
          <w:tab w:val="left" w:pos="426"/>
        </w:tabs>
        <w:ind w:left="426" w:firstLine="0"/>
        <w:jc w:val="both"/>
        <w:rPr>
          <w:sz w:val="28"/>
          <w:szCs w:val="28"/>
        </w:rPr>
      </w:pPr>
      <w:r w:rsidRPr="009C2F5F">
        <w:rPr>
          <w:rFonts w:ascii="Times New Roman" w:hAnsi="Times New Roman"/>
          <w:sz w:val="28"/>
          <w:szCs w:val="28"/>
        </w:rPr>
        <w:t>Заполнять бланки на отправку бандероли и посылки, составлять опись вложенных вещей.</w:t>
      </w:r>
      <w:r>
        <w:tab/>
      </w:r>
    </w:p>
    <w:p w:rsidR="00CF702C" w:rsidRDefault="00CF702C" w:rsidP="00CF702C">
      <w:pPr>
        <w:pStyle w:val="a5"/>
        <w:kinsoku w:val="0"/>
        <w:overflowPunct w:val="0"/>
        <w:spacing w:before="10" w:after="0" w:line="240" w:lineRule="auto"/>
        <w:ind w:right="114"/>
        <w:rPr>
          <w:rFonts w:ascii="Times New Roman" w:hAnsi="Times New Roman"/>
          <w:sz w:val="28"/>
          <w:szCs w:val="28"/>
        </w:rPr>
      </w:pPr>
    </w:p>
    <w:p w:rsidR="003F674B" w:rsidRDefault="003F674B" w:rsidP="003F674B">
      <w:pPr>
        <w:spacing w:line="240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В 7 классе:</w:t>
      </w:r>
    </w:p>
    <w:p w:rsidR="003F674B" w:rsidRPr="00365655" w:rsidRDefault="003F674B" w:rsidP="003F674B">
      <w:pPr>
        <w:pStyle w:val="a7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365655">
        <w:rPr>
          <w:rFonts w:ascii="Times New Roman" w:hAnsi="Times New Roman"/>
          <w:sz w:val="28"/>
          <w:szCs w:val="28"/>
        </w:rPr>
        <w:t>Виды питания и их особенности, значение первых и вторых блюд, правила безопасности при использовании механических и электрических бытовых приборов при приготовлении пищи.</w:t>
      </w:r>
    </w:p>
    <w:p w:rsidR="003F674B" w:rsidRPr="00365655" w:rsidRDefault="003F674B" w:rsidP="003F674B">
      <w:pPr>
        <w:pStyle w:val="a7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365655">
        <w:rPr>
          <w:rFonts w:ascii="Times New Roman" w:hAnsi="Times New Roman"/>
          <w:sz w:val="28"/>
          <w:szCs w:val="28"/>
        </w:rPr>
        <w:t>Правила личной гигиены девушки и юноши, виды косметических средств и правила ухода за волосами и кожей лица и рук.</w:t>
      </w:r>
    </w:p>
    <w:p w:rsidR="003F674B" w:rsidRPr="00365655" w:rsidRDefault="003F674B" w:rsidP="003F674B">
      <w:pPr>
        <w:pStyle w:val="a7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365655">
        <w:rPr>
          <w:rFonts w:ascii="Times New Roman" w:hAnsi="Times New Roman"/>
          <w:sz w:val="28"/>
          <w:szCs w:val="28"/>
        </w:rPr>
        <w:t>Особенности стирки цветного и белого белья, правила пользования моющими средствами, устройство стиральной машины и способы пользования ею, назначение прачечной и виды её услуг, последовательность и особенность глажения одежды из разных тканей.</w:t>
      </w:r>
    </w:p>
    <w:p w:rsidR="003F674B" w:rsidRPr="00365655" w:rsidRDefault="003F674B" w:rsidP="003F674B">
      <w:pPr>
        <w:pStyle w:val="a7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365655">
        <w:rPr>
          <w:rFonts w:ascii="Times New Roman" w:hAnsi="Times New Roman"/>
          <w:sz w:val="28"/>
          <w:szCs w:val="28"/>
        </w:rPr>
        <w:t>Правила ухода за младшими детьми, различные, тихие и подвижные игры, стишки, песенки.</w:t>
      </w:r>
    </w:p>
    <w:p w:rsidR="003F674B" w:rsidRPr="00365655" w:rsidRDefault="003F674B" w:rsidP="003F674B">
      <w:pPr>
        <w:pStyle w:val="a7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365655">
        <w:rPr>
          <w:rFonts w:ascii="Times New Roman" w:hAnsi="Times New Roman"/>
          <w:sz w:val="28"/>
          <w:szCs w:val="28"/>
        </w:rPr>
        <w:t>Правила поведения при встрече и расставании, правила поведения при вручении и получении подарков.</w:t>
      </w:r>
    </w:p>
    <w:p w:rsidR="003F674B" w:rsidRPr="00365655" w:rsidRDefault="003F674B" w:rsidP="003F674B">
      <w:pPr>
        <w:pStyle w:val="a7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365655">
        <w:rPr>
          <w:rFonts w:ascii="Times New Roman" w:hAnsi="Times New Roman"/>
          <w:sz w:val="28"/>
          <w:szCs w:val="28"/>
        </w:rPr>
        <w:t>Последовательность проведения регулярной и сезонной уборки помещения, способы подготовки жилья к зиме, весне и лету, способы ухода за полом в зависимости от  покрытия.</w:t>
      </w:r>
    </w:p>
    <w:p w:rsidR="003F674B" w:rsidRPr="00365655" w:rsidRDefault="003F674B" w:rsidP="003F674B">
      <w:pPr>
        <w:pStyle w:val="a7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365655">
        <w:rPr>
          <w:rFonts w:ascii="Times New Roman" w:hAnsi="Times New Roman"/>
          <w:sz w:val="28"/>
          <w:szCs w:val="28"/>
        </w:rPr>
        <w:t>Функции железнодорожного транспорта, типы пассажирских вагонов, виды справочных служб и камер хранения, о сроках и месте возврата билетов.</w:t>
      </w:r>
    </w:p>
    <w:p w:rsidR="003F674B" w:rsidRPr="00365655" w:rsidRDefault="003F674B" w:rsidP="003F674B">
      <w:pPr>
        <w:pStyle w:val="a7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365655">
        <w:rPr>
          <w:rFonts w:ascii="Times New Roman" w:hAnsi="Times New Roman"/>
          <w:sz w:val="28"/>
          <w:szCs w:val="28"/>
        </w:rPr>
        <w:t>Назначение и различие универмага и универсама.</w:t>
      </w:r>
    </w:p>
    <w:p w:rsidR="003F674B" w:rsidRPr="00365655" w:rsidRDefault="003F674B" w:rsidP="003F674B">
      <w:pPr>
        <w:pStyle w:val="a7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365655">
        <w:rPr>
          <w:rFonts w:ascii="Times New Roman" w:hAnsi="Times New Roman"/>
          <w:sz w:val="28"/>
          <w:szCs w:val="28"/>
        </w:rPr>
        <w:t>Виды телефонной связи, правила пользования телефонным справочником, виды междугородней связи, способы оплаты, порядок заказа переговоров.</w:t>
      </w:r>
    </w:p>
    <w:p w:rsidR="003F674B" w:rsidRPr="00365655" w:rsidRDefault="003F674B" w:rsidP="003F674B">
      <w:pPr>
        <w:pStyle w:val="a7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365655">
        <w:rPr>
          <w:rFonts w:ascii="Times New Roman" w:hAnsi="Times New Roman"/>
          <w:sz w:val="28"/>
          <w:szCs w:val="28"/>
        </w:rPr>
        <w:t>Меры по предупреждению несчастных случаев, правила оказания первой медицинской помощи при несчастных случаях.</w:t>
      </w:r>
    </w:p>
    <w:p w:rsidR="003F674B" w:rsidRDefault="00863359" w:rsidP="00863359">
      <w:pPr>
        <w:pStyle w:val="110"/>
        <w:tabs>
          <w:tab w:val="left" w:pos="9615"/>
        </w:tabs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F674B" w:rsidRPr="00365655" w:rsidRDefault="003F674B" w:rsidP="003F674B">
      <w:pPr>
        <w:pStyle w:val="110"/>
        <w:spacing w:line="240" w:lineRule="auto"/>
        <w:ind w:firstLine="567"/>
        <w:jc w:val="both"/>
        <w:rPr>
          <w:b/>
          <w:sz w:val="28"/>
          <w:szCs w:val="28"/>
        </w:rPr>
      </w:pPr>
      <w:r w:rsidRPr="00365655">
        <w:rPr>
          <w:b/>
          <w:sz w:val="28"/>
          <w:szCs w:val="28"/>
        </w:rPr>
        <w:t>Уметь:</w:t>
      </w:r>
    </w:p>
    <w:p w:rsidR="003F674B" w:rsidRPr="00365655" w:rsidRDefault="003F674B" w:rsidP="003F674B">
      <w:pPr>
        <w:pStyle w:val="a7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365655">
        <w:rPr>
          <w:rFonts w:ascii="Times New Roman" w:hAnsi="Times New Roman"/>
          <w:sz w:val="28"/>
          <w:szCs w:val="28"/>
        </w:rPr>
        <w:t>Пользоваться механическими и электрическими бытовыми приборами, готовить первое и второе блюдо по рецепту, составлять меню завтрака, обеда и ужина на день.</w:t>
      </w:r>
    </w:p>
    <w:p w:rsidR="003F674B" w:rsidRPr="00365655" w:rsidRDefault="003F674B" w:rsidP="003F674B">
      <w:pPr>
        <w:pStyle w:val="a7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365655">
        <w:rPr>
          <w:rFonts w:ascii="Times New Roman" w:hAnsi="Times New Roman"/>
          <w:sz w:val="28"/>
          <w:szCs w:val="28"/>
        </w:rPr>
        <w:t>Определять тип кожи и волос, подбирать средства по уходу в соответствии с этим, правильно ухаживать за кожей лица и волосами.</w:t>
      </w:r>
    </w:p>
    <w:p w:rsidR="003F674B" w:rsidRPr="00365655" w:rsidRDefault="003F674B" w:rsidP="003F674B">
      <w:pPr>
        <w:pStyle w:val="a7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365655">
        <w:rPr>
          <w:rFonts w:ascii="Times New Roman" w:hAnsi="Times New Roman"/>
          <w:sz w:val="28"/>
          <w:szCs w:val="28"/>
        </w:rPr>
        <w:t>Ремонтировать разорванные места одежды, штопать, пришивать пуговицу и петельку; стирать белое бельё вручную и с помощью стиральной машины.</w:t>
      </w:r>
    </w:p>
    <w:p w:rsidR="003F674B" w:rsidRPr="00365655" w:rsidRDefault="003F674B" w:rsidP="003F674B">
      <w:pPr>
        <w:pStyle w:val="a7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365655">
        <w:rPr>
          <w:rFonts w:ascii="Times New Roman" w:hAnsi="Times New Roman"/>
          <w:sz w:val="28"/>
          <w:szCs w:val="28"/>
        </w:rPr>
        <w:t>Ухаживать за младшими детьми, объяснять им правила игры и играть с ними.</w:t>
      </w:r>
    </w:p>
    <w:p w:rsidR="003F674B" w:rsidRPr="00365655" w:rsidRDefault="003F674B" w:rsidP="003F674B">
      <w:pPr>
        <w:pStyle w:val="a7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365655">
        <w:rPr>
          <w:rFonts w:ascii="Times New Roman" w:hAnsi="Times New Roman"/>
          <w:sz w:val="28"/>
          <w:szCs w:val="28"/>
        </w:rPr>
        <w:t>Культурно вести себя в гостях, выбирать подарки, изготавливать простые сувениры.</w:t>
      </w:r>
    </w:p>
    <w:p w:rsidR="003F674B" w:rsidRPr="00365655" w:rsidRDefault="003F674B" w:rsidP="003F674B">
      <w:pPr>
        <w:pStyle w:val="a7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365655">
        <w:rPr>
          <w:rFonts w:ascii="Times New Roman" w:hAnsi="Times New Roman"/>
          <w:sz w:val="28"/>
          <w:szCs w:val="28"/>
        </w:rPr>
        <w:t>Убирать жилые помещения, мыть зеркала и стёкла, утеплять окна.</w:t>
      </w:r>
    </w:p>
    <w:p w:rsidR="003F674B" w:rsidRPr="00365655" w:rsidRDefault="003F674B" w:rsidP="003F674B">
      <w:pPr>
        <w:pStyle w:val="a7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365655">
        <w:rPr>
          <w:rFonts w:ascii="Times New Roman" w:hAnsi="Times New Roman"/>
          <w:sz w:val="28"/>
          <w:szCs w:val="28"/>
        </w:rPr>
        <w:t>Ориентироваться в расписании, приобретать билеты, обращаться за справкой в справочное бюро вокзала.</w:t>
      </w:r>
    </w:p>
    <w:p w:rsidR="003F674B" w:rsidRPr="00365655" w:rsidRDefault="003F674B" w:rsidP="003F674B">
      <w:pPr>
        <w:pStyle w:val="a7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365655">
        <w:rPr>
          <w:rFonts w:ascii="Times New Roman" w:hAnsi="Times New Roman"/>
          <w:sz w:val="28"/>
          <w:szCs w:val="28"/>
        </w:rPr>
        <w:t>Приобретать товары с учетом их необходимости и своих финансовых возможностей.</w:t>
      </w:r>
    </w:p>
    <w:p w:rsidR="003F674B" w:rsidRPr="00365655" w:rsidRDefault="003F674B" w:rsidP="003F674B">
      <w:pPr>
        <w:pStyle w:val="a7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365655">
        <w:rPr>
          <w:rFonts w:ascii="Times New Roman" w:hAnsi="Times New Roman"/>
          <w:sz w:val="28"/>
          <w:szCs w:val="28"/>
        </w:rPr>
        <w:t>Культурно разговаривать по телефону, кратко объяснять причину своего звонка.</w:t>
      </w:r>
    </w:p>
    <w:p w:rsidR="003F674B" w:rsidRPr="00365655" w:rsidRDefault="003F674B" w:rsidP="003F674B">
      <w:pPr>
        <w:pStyle w:val="a7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365655">
        <w:rPr>
          <w:rFonts w:ascii="Times New Roman" w:hAnsi="Times New Roman"/>
          <w:sz w:val="28"/>
          <w:szCs w:val="28"/>
        </w:rPr>
        <w:t>Оказать первую помощь при ожоге, обморожении, утопающему.</w:t>
      </w:r>
    </w:p>
    <w:p w:rsidR="003F674B" w:rsidRDefault="003F674B" w:rsidP="003F674B">
      <w:pPr>
        <w:pStyle w:val="a7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365655">
        <w:rPr>
          <w:rFonts w:ascii="Times New Roman" w:hAnsi="Times New Roman"/>
          <w:sz w:val="28"/>
          <w:szCs w:val="28"/>
        </w:rPr>
        <w:lastRenderedPageBreak/>
        <w:t>Обращаться с вопросами к работникам предприятия.</w:t>
      </w:r>
    </w:p>
    <w:p w:rsidR="00863359" w:rsidRPr="00365655" w:rsidRDefault="00863359" w:rsidP="00863359">
      <w:pPr>
        <w:pStyle w:val="a7"/>
        <w:ind w:left="786"/>
        <w:jc w:val="both"/>
        <w:rPr>
          <w:rFonts w:ascii="Times New Roman" w:hAnsi="Times New Roman"/>
          <w:sz w:val="28"/>
          <w:szCs w:val="28"/>
        </w:rPr>
      </w:pPr>
    </w:p>
    <w:p w:rsidR="00C42E45" w:rsidRDefault="00C42E45" w:rsidP="00863359">
      <w:pPr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863359" w:rsidRDefault="00863359" w:rsidP="00863359">
      <w:pPr>
        <w:spacing w:line="240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В 8 классе:</w:t>
      </w:r>
    </w:p>
    <w:p w:rsidR="00863359" w:rsidRPr="008C7346" w:rsidRDefault="00863359" w:rsidP="00863359">
      <w:pPr>
        <w:pStyle w:val="a7"/>
        <w:numPr>
          <w:ilvl w:val="0"/>
          <w:numId w:val="36"/>
        </w:numPr>
        <w:jc w:val="both"/>
        <w:rPr>
          <w:rFonts w:ascii="Times New Roman" w:hAnsi="Times New Roman"/>
          <w:b/>
          <w:i/>
          <w:sz w:val="28"/>
          <w:szCs w:val="28"/>
        </w:rPr>
      </w:pPr>
      <w:r w:rsidRPr="008C7346">
        <w:rPr>
          <w:rFonts w:ascii="Times New Roman" w:hAnsi="Times New Roman"/>
          <w:sz w:val="28"/>
          <w:szCs w:val="28"/>
        </w:rPr>
        <w:t>Виды теста, способы приготовления изделий из теста, способы заготовки продуктов впрок.</w:t>
      </w:r>
    </w:p>
    <w:p w:rsidR="00863359" w:rsidRPr="008C7346" w:rsidRDefault="00863359" w:rsidP="00863359">
      <w:pPr>
        <w:pStyle w:val="a7"/>
        <w:numPr>
          <w:ilvl w:val="0"/>
          <w:numId w:val="36"/>
        </w:numPr>
        <w:jc w:val="both"/>
        <w:rPr>
          <w:rFonts w:ascii="Times New Roman" w:hAnsi="Times New Roman"/>
          <w:b/>
          <w:i/>
          <w:sz w:val="28"/>
          <w:szCs w:val="28"/>
        </w:rPr>
      </w:pPr>
      <w:r w:rsidRPr="008C7346">
        <w:rPr>
          <w:rFonts w:ascii="Times New Roman" w:hAnsi="Times New Roman"/>
          <w:sz w:val="28"/>
          <w:szCs w:val="28"/>
        </w:rPr>
        <w:t>Правила ухода за кожей лица, приёмы нанесения косметических средств на лицо, шею, руки</w:t>
      </w:r>
    </w:p>
    <w:p w:rsidR="00863359" w:rsidRPr="008C7346" w:rsidRDefault="00863359" w:rsidP="00863359">
      <w:pPr>
        <w:pStyle w:val="a7"/>
        <w:numPr>
          <w:ilvl w:val="0"/>
          <w:numId w:val="36"/>
        </w:numPr>
        <w:jc w:val="both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8C7346">
        <w:rPr>
          <w:rFonts w:ascii="Times New Roman" w:hAnsi="Times New Roman"/>
          <w:sz w:val="28"/>
          <w:szCs w:val="28"/>
        </w:rPr>
        <w:t>Правила стирки и сушки изделий из шерстяных и синтетических тканей; правила и последовательность глажения белья; виды предприятий по химической очистки одежды, предоставляемые услуги.</w:t>
      </w:r>
      <w:proofErr w:type="gramEnd"/>
    </w:p>
    <w:p w:rsidR="00863359" w:rsidRPr="008C7346" w:rsidRDefault="00863359" w:rsidP="00863359">
      <w:pPr>
        <w:pStyle w:val="a7"/>
        <w:numPr>
          <w:ilvl w:val="0"/>
          <w:numId w:val="36"/>
        </w:numPr>
        <w:jc w:val="both"/>
        <w:rPr>
          <w:rFonts w:ascii="Times New Roman" w:hAnsi="Times New Roman"/>
          <w:b/>
          <w:i/>
          <w:sz w:val="28"/>
          <w:szCs w:val="28"/>
        </w:rPr>
      </w:pPr>
      <w:r w:rsidRPr="008C7346">
        <w:rPr>
          <w:rFonts w:ascii="Times New Roman" w:hAnsi="Times New Roman"/>
          <w:sz w:val="28"/>
          <w:szCs w:val="28"/>
        </w:rPr>
        <w:t>Правила ухода за грудным ребёнком, санитарно - гигиенические требования к содержанию детской посуды, постельки, игрушек.</w:t>
      </w:r>
    </w:p>
    <w:p w:rsidR="00863359" w:rsidRPr="008C7346" w:rsidRDefault="00863359" w:rsidP="00863359">
      <w:pPr>
        <w:pStyle w:val="a7"/>
        <w:numPr>
          <w:ilvl w:val="0"/>
          <w:numId w:val="36"/>
        </w:numPr>
        <w:jc w:val="both"/>
        <w:rPr>
          <w:rFonts w:ascii="Times New Roman" w:hAnsi="Times New Roman"/>
          <w:b/>
          <w:i/>
          <w:sz w:val="28"/>
          <w:szCs w:val="28"/>
        </w:rPr>
      </w:pPr>
      <w:r w:rsidRPr="008C7346">
        <w:rPr>
          <w:rFonts w:ascii="Times New Roman" w:hAnsi="Times New Roman"/>
          <w:sz w:val="28"/>
          <w:szCs w:val="28"/>
        </w:rPr>
        <w:t>Правила поведения юноши и девушки при встрече, знакомстве и расставании, требования к внешнему виду.</w:t>
      </w:r>
    </w:p>
    <w:p w:rsidR="00863359" w:rsidRPr="008C7346" w:rsidRDefault="00863359" w:rsidP="00863359">
      <w:pPr>
        <w:pStyle w:val="a7"/>
        <w:numPr>
          <w:ilvl w:val="0"/>
          <w:numId w:val="36"/>
        </w:numPr>
        <w:jc w:val="both"/>
        <w:rPr>
          <w:rFonts w:ascii="Times New Roman" w:hAnsi="Times New Roman"/>
          <w:b/>
          <w:i/>
          <w:sz w:val="28"/>
          <w:szCs w:val="28"/>
        </w:rPr>
      </w:pPr>
      <w:r w:rsidRPr="008C7346">
        <w:rPr>
          <w:rFonts w:ascii="Times New Roman" w:hAnsi="Times New Roman"/>
          <w:sz w:val="28"/>
          <w:szCs w:val="28"/>
        </w:rPr>
        <w:t>Правила и периодичность уборки кухни, санузла, ванной комнаты; моющие средства для уборки; санитарно – гигиенические требования к данным помещениям.</w:t>
      </w:r>
    </w:p>
    <w:p w:rsidR="00863359" w:rsidRPr="008C7346" w:rsidRDefault="00863359" w:rsidP="00863359">
      <w:pPr>
        <w:pStyle w:val="a7"/>
        <w:numPr>
          <w:ilvl w:val="0"/>
          <w:numId w:val="36"/>
        </w:numPr>
        <w:jc w:val="both"/>
        <w:rPr>
          <w:rFonts w:ascii="Times New Roman" w:hAnsi="Times New Roman"/>
          <w:b/>
          <w:i/>
          <w:sz w:val="28"/>
          <w:szCs w:val="28"/>
        </w:rPr>
      </w:pPr>
      <w:r w:rsidRPr="008C7346">
        <w:rPr>
          <w:rFonts w:ascii="Times New Roman" w:hAnsi="Times New Roman"/>
          <w:sz w:val="28"/>
          <w:szCs w:val="28"/>
        </w:rPr>
        <w:t>Основные автобусные маршруты, правила безопасной поездки.</w:t>
      </w:r>
    </w:p>
    <w:p w:rsidR="00863359" w:rsidRPr="008C7346" w:rsidRDefault="00863359" w:rsidP="00863359">
      <w:pPr>
        <w:pStyle w:val="a7"/>
        <w:numPr>
          <w:ilvl w:val="0"/>
          <w:numId w:val="36"/>
        </w:numPr>
        <w:jc w:val="both"/>
        <w:rPr>
          <w:rFonts w:ascii="Times New Roman" w:hAnsi="Times New Roman"/>
          <w:b/>
          <w:i/>
          <w:sz w:val="28"/>
          <w:szCs w:val="28"/>
        </w:rPr>
      </w:pPr>
      <w:r w:rsidRPr="008C7346">
        <w:rPr>
          <w:rFonts w:ascii="Times New Roman" w:hAnsi="Times New Roman"/>
          <w:sz w:val="28"/>
          <w:szCs w:val="28"/>
        </w:rPr>
        <w:t>Рынок, его виды и отличия от магазина, правила поведения и права покупателя.</w:t>
      </w:r>
    </w:p>
    <w:p w:rsidR="00863359" w:rsidRPr="008C7346" w:rsidRDefault="00863359" w:rsidP="00863359">
      <w:pPr>
        <w:pStyle w:val="a7"/>
        <w:numPr>
          <w:ilvl w:val="0"/>
          <w:numId w:val="36"/>
        </w:numPr>
        <w:jc w:val="both"/>
        <w:rPr>
          <w:rFonts w:ascii="Times New Roman" w:hAnsi="Times New Roman"/>
          <w:b/>
          <w:i/>
          <w:sz w:val="28"/>
          <w:szCs w:val="28"/>
        </w:rPr>
      </w:pPr>
      <w:r w:rsidRPr="008C7346">
        <w:rPr>
          <w:rFonts w:ascii="Times New Roman" w:hAnsi="Times New Roman"/>
          <w:sz w:val="28"/>
          <w:szCs w:val="28"/>
        </w:rPr>
        <w:t>Виды телефонной связи, правила пользования, периодичность оплаты, виды междугородней связи и способы её осуществления</w:t>
      </w:r>
    </w:p>
    <w:p w:rsidR="00863359" w:rsidRPr="008C7346" w:rsidRDefault="00863359" w:rsidP="00863359">
      <w:pPr>
        <w:pStyle w:val="a7"/>
        <w:numPr>
          <w:ilvl w:val="0"/>
          <w:numId w:val="36"/>
        </w:numPr>
        <w:jc w:val="both"/>
        <w:rPr>
          <w:rFonts w:ascii="Times New Roman" w:hAnsi="Times New Roman"/>
          <w:b/>
          <w:i/>
          <w:sz w:val="28"/>
          <w:szCs w:val="28"/>
        </w:rPr>
      </w:pPr>
      <w:r w:rsidRPr="008C7346">
        <w:rPr>
          <w:rFonts w:ascii="Times New Roman" w:hAnsi="Times New Roman"/>
          <w:sz w:val="28"/>
          <w:szCs w:val="28"/>
        </w:rPr>
        <w:t>Меры по предупреждению несчастных случаев в быту, правила и приёмы оказания первой медицинской помощи</w:t>
      </w:r>
    </w:p>
    <w:p w:rsidR="00863359" w:rsidRPr="008C7346" w:rsidRDefault="00863359" w:rsidP="00863359">
      <w:pPr>
        <w:pStyle w:val="a7"/>
        <w:numPr>
          <w:ilvl w:val="0"/>
          <w:numId w:val="36"/>
        </w:numPr>
        <w:jc w:val="both"/>
        <w:rPr>
          <w:rFonts w:ascii="Times New Roman" w:hAnsi="Times New Roman"/>
          <w:b/>
          <w:i/>
          <w:sz w:val="28"/>
          <w:szCs w:val="28"/>
        </w:rPr>
      </w:pPr>
      <w:r w:rsidRPr="008C7346">
        <w:rPr>
          <w:rFonts w:ascii="Times New Roman" w:hAnsi="Times New Roman"/>
          <w:sz w:val="28"/>
          <w:szCs w:val="28"/>
        </w:rPr>
        <w:t>Основные составные части бюджета, статьи расходов и доходов, правила экономии и сбережения.</w:t>
      </w:r>
    </w:p>
    <w:p w:rsidR="00863359" w:rsidRDefault="00863359" w:rsidP="00863359">
      <w:pPr>
        <w:pStyle w:val="a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63359" w:rsidRPr="008C7346" w:rsidRDefault="00863359" w:rsidP="00863359">
      <w:pPr>
        <w:pStyle w:val="a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</w:t>
      </w:r>
      <w:r w:rsidRPr="008C7346">
        <w:rPr>
          <w:rFonts w:ascii="Times New Roman" w:hAnsi="Times New Roman"/>
          <w:b/>
          <w:i/>
          <w:sz w:val="28"/>
          <w:szCs w:val="28"/>
        </w:rPr>
        <w:t>меть:</w:t>
      </w:r>
    </w:p>
    <w:p w:rsidR="00863359" w:rsidRPr="008C7346" w:rsidRDefault="00863359" w:rsidP="00863359">
      <w:pPr>
        <w:pStyle w:val="a7"/>
        <w:numPr>
          <w:ilvl w:val="0"/>
          <w:numId w:val="37"/>
        </w:numPr>
        <w:jc w:val="both"/>
        <w:rPr>
          <w:rFonts w:ascii="Times New Roman" w:hAnsi="Times New Roman"/>
          <w:sz w:val="28"/>
          <w:szCs w:val="28"/>
        </w:rPr>
      </w:pPr>
      <w:r w:rsidRPr="008C7346">
        <w:rPr>
          <w:rFonts w:ascii="Times New Roman" w:hAnsi="Times New Roman"/>
          <w:sz w:val="28"/>
          <w:szCs w:val="28"/>
        </w:rPr>
        <w:t>Готовить пресное тесто и изделия из него, подготавливать овощи, делать заготовки впрок.</w:t>
      </w:r>
    </w:p>
    <w:p w:rsidR="00863359" w:rsidRPr="008C7346" w:rsidRDefault="00863359" w:rsidP="00863359">
      <w:pPr>
        <w:pStyle w:val="a7"/>
        <w:numPr>
          <w:ilvl w:val="0"/>
          <w:numId w:val="37"/>
        </w:numPr>
        <w:jc w:val="both"/>
        <w:rPr>
          <w:rFonts w:ascii="Times New Roman" w:hAnsi="Times New Roman"/>
          <w:sz w:val="28"/>
          <w:szCs w:val="28"/>
        </w:rPr>
      </w:pPr>
      <w:r w:rsidRPr="008C7346">
        <w:rPr>
          <w:rFonts w:ascii="Times New Roman" w:hAnsi="Times New Roman"/>
          <w:sz w:val="28"/>
          <w:szCs w:val="28"/>
        </w:rPr>
        <w:t>Правильно ухаживать за кожей лица, шеи, рук, ног, использовать подручные средства к имеющимся косметическим средствам.</w:t>
      </w:r>
    </w:p>
    <w:p w:rsidR="00863359" w:rsidRPr="008C7346" w:rsidRDefault="00863359" w:rsidP="00863359">
      <w:pPr>
        <w:pStyle w:val="a7"/>
        <w:numPr>
          <w:ilvl w:val="0"/>
          <w:numId w:val="37"/>
        </w:numPr>
        <w:jc w:val="both"/>
        <w:rPr>
          <w:rFonts w:ascii="Times New Roman" w:hAnsi="Times New Roman"/>
          <w:sz w:val="28"/>
          <w:szCs w:val="28"/>
        </w:rPr>
      </w:pPr>
      <w:r w:rsidRPr="008C7346">
        <w:rPr>
          <w:rFonts w:ascii="Times New Roman" w:hAnsi="Times New Roman"/>
          <w:sz w:val="28"/>
          <w:szCs w:val="28"/>
        </w:rPr>
        <w:t>Стирать  и сушить изделия из шерстяных и синтетических тканей, гладить рубашки и блузки.</w:t>
      </w:r>
    </w:p>
    <w:p w:rsidR="00863359" w:rsidRPr="008C7346" w:rsidRDefault="00863359" w:rsidP="00863359">
      <w:pPr>
        <w:pStyle w:val="a7"/>
        <w:numPr>
          <w:ilvl w:val="0"/>
          <w:numId w:val="37"/>
        </w:numPr>
        <w:jc w:val="both"/>
        <w:rPr>
          <w:rFonts w:ascii="Times New Roman" w:hAnsi="Times New Roman"/>
          <w:sz w:val="28"/>
          <w:szCs w:val="28"/>
        </w:rPr>
      </w:pPr>
      <w:r w:rsidRPr="008C7346">
        <w:rPr>
          <w:rFonts w:ascii="Times New Roman" w:hAnsi="Times New Roman"/>
          <w:sz w:val="28"/>
          <w:szCs w:val="28"/>
        </w:rPr>
        <w:t>Культурно и вежливо вести себя при знакомстве в общественных местах.</w:t>
      </w:r>
    </w:p>
    <w:p w:rsidR="00863359" w:rsidRPr="008C7346" w:rsidRDefault="00863359" w:rsidP="00863359">
      <w:pPr>
        <w:pStyle w:val="a7"/>
        <w:numPr>
          <w:ilvl w:val="0"/>
          <w:numId w:val="37"/>
        </w:numPr>
        <w:jc w:val="both"/>
        <w:rPr>
          <w:rFonts w:ascii="Times New Roman" w:hAnsi="Times New Roman"/>
          <w:sz w:val="28"/>
          <w:szCs w:val="28"/>
        </w:rPr>
      </w:pPr>
      <w:r w:rsidRPr="008C7346">
        <w:rPr>
          <w:rFonts w:ascii="Times New Roman" w:hAnsi="Times New Roman"/>
          <w:sz w:val="28"/>
          <w:szCs w:val="28"/>
        </w:rPr>
        <w:t>Мыть кафельные стены, чистить раковины.</w:t>
      </w:r>
    </w:p>
    <w:p w:rsidR="00863359" w:rsidRPr="008C7346" w:rsidRDefault="00863359" w:rsidP="00863359">
      <w:pPr>
        <w:pStyle w:val="a7"/>
        <w:numPr>
          <w:ilvl w:val="0"/>
          <w:numId w:val="37"/>
        </w:numPr>
        <w:jc w:val="both"/>
        <w:rPr>
          <w:rFonts w:ascii="Times New Roman" w:hAnsi="Times New Roman"/>
          <w:sz w:val="28"/>
          <w:szCs w:val="28"/>
        </w:rPr>
      </w:pPr>
      <w:r w:rsidRPr="008C7346">
        <w:rPr>
          <w:rFonts w:ascii="Times New Roman" w:hAnsi="Times New Roman"/>
          <w:sz w:val="28"/>
          <w:szCs w:val="28"/>
        </w:rPr>
        <w:t>Покупать билет, пользоваться расписанием, обращаться за справкой.</w:t>
      </w:r>
    </w:p>
    <w:p w:rsidR="00863359" w:rsidRPr="008C7346" w:rsidRDefault="00863359" w:rsidP="00863359">
      <w:pPr>
        <w:pStyle w:val="a7"/>
        <w:numPr>
          <w:ilvl w:val="0"/>
          <w:numId w:val="37"/>
        </w:numPr>
        <w:jc w:val="both"/>
        <w:rPr>
          <w:rFonts w:ascii="Times New Roman" w:hAnsi="Times New Roman"/>
          <w:sz w:val="28"/>
          <w:szCs w:val="28"/>
        </w:rPr>
      </w:pPr>
      <w:r w:rsidRPr="008C7346">
        <w:rPr>
          <w:rFonts w:ascii="Times New Roman" w:hAnsi="Times New Roman"/>
          <w:sz w:val="28"/>
          <w:szCs w:val="28"/>
        </w:rPr>
        <w:t>Находить нужные товары, выбирать продукцию в соответствии с её качеством.</w:t>
      </w:r>
    </w:p>
    <w:p w:rsidR="00863359" w:rsidRPr="008C7346" w:rsidRDefault="00863359" w:rsidP="00863359">
      <w:pPr>
        <w:pStyle w:val="a7"/>
        <w:numPr>
          <w:ilvl w:val="0"/>
          <w:numId w:val="37"/>
        </w:numPr>
        <w:jc w:val="both"/>
        <w:rPr>
          <w:rFonts w:ascii="Times New Roman" w:hAnsi="Times New Roman"/>
          <w:sz w:val="28"/>
          <w:szCs w:val="28"/>
        </w:rPr>
      </w:pPr>
      <w:r w:rsidRPr="008C7346">
        <w:rPr>
          <w:rFonts w:ascii="Times New Roman" w:hAnsi="Times New Roman"/>
          <w:sz w:val="28"/>
          <w:szCs w:val="28"/>
        </w:rPr>
        <w:t>Кратко объяснять причину звонка по телефону, получать справку, узнавать время, культурно и вежливо разговаривать по телефону.</w:t>
      </w:r>
    </w:p>
    <w:p w:rsidR="00863359" w:rsidRPr="008C7346" w:rsidRDefault="00863359" w:rsidP="00863359">
      <w:pPr>
        <w:pStyle w:val="a7"/>
        <w:numPr>
          <w:ilvl w:val="0"/>
          <w:numId w:val="37"/>
        </w:numPr>
        <w:jc w:val="both"/>
        <w:rPr>
          <w:rFonts w:ascii="Times New Roman" w:hAnsi="Times New Roman"/>
          <w:sz w:val="28"/>
          <w:szCs w:val="28"/>
        </w:rPr>
      </w:pPr>
      <w:r w:rsidRPr="008C7346">
        <w:rPr>
          <w:rFonts w:ascii="Times New Roman" w:hAnsi="Times New Roman"/>
          <w:sz w:val="28"/>
          <w:szCs w:val="28"/>
        </w:rPr>
        <w:t>Оказывать первую помощь при ожоге, обморожении, утопающему.</w:t>
      </w:r>
    </w:p>
    <w:p w:rsidR="00863359" w:rsidRPr="008C7346" w:rsidRDefault="00863359" w:rsidP="00863359">
      <w:pPr>
        <w:pStyle w:val="a7"/>
        <w:numPr>
          <w:ilvl w:val="0"/>
          <w:numId w:val="37"/>
        </w:numPr>
        <w:jc w:val="both"/>
        <w:rPr>
          <w:rFonts w:ascii="Times New Roman" w:hAnsi="Times New Roman"/>
          <w:sz w:val="28"/>
          <w:szCs w:val="28"/>
        </w:rPr>
      </w:pPr>
      <w:r w:rsidRPr="008C7346">
        <w:rPr>
          <w:rFonts w:ascii="Times New Roman" w:hAnsi="Times New Roman"/>
          <w:sz w:val="28"/>
          <w:szCs w:val="28"/>
        </w:rPr>
        <w:t>Подсчитывать бюджет семьи, составлять доверенность, соблюдать правила экономии и порядок помещений сбережений в сбербанки.</w:t>
      </w:r>
    </w:p>
    <w:p w:rsidR="00863359" w:rsidRDefault="00863359" w:rsidP="008633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2E45" w:rsidRDefault="00C42E45" w:rsidP="00C42E45">
      <w:pPr>
        <w:spacing w:line="240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В 9 классе:</w:t>
      </w:r>
    </w:p>
    <w:p w:rsidR="00C42E45" w:rsidRDefault="00C62975" w:rsidP="00D2212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правила личной гигиены подростка.</w:t>
      </w:r>
    </w:p>
    <w:p w:rsidR="00C62975" w:rsidRDefault="00C62975" w:rsidP="00D2212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Гигиенические требования к использованию личного белья.</w:t>
      </w:r>
    </w:p>
    <w:p w:rsidR="00C62975" w:rsidRDefault="00C62975" w:rsidP="00D2212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Правила профилактики вирусных и простудных заболеваний.</w:t>
      </w:r>
    </w:p>
    <w:p w:rsidR="00C62975" w:rsidRDefault="004956F5" w:rsidP="00D2212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Факторы риска для иммунитета.</w:t>
      </w:r>
    </w:p>
    <w:p w:rsidR="004956F5" w:rsidRDefault="004956F5" w:rsidP="00D2212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выведения мелких пятен в домашних условиях.</w:t>
      </w:r>
    </w:p>
    <w:p w:rsidR="004956F5" w:rsidRDefault="004956F5" w:rsidP="00D2212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Предприятия службы быта, их назначение.</w:t>
      </w:r>
    </w:p>
    <w:p w:rsidR="004956F5" w:rsidRDefault="004956F5" w:rsidP="00D2212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возврата или обмена одежды и обуви.</w:t>
      </w:r>
    </w:p>
    <w:p w:rsidR="004956F5" w:rsidRDefault="004956F5" w:rsidP="00D2212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питательные вещества, их значение.</w:t>
      </w:r>
    </w:p>
    <w:p w:rsidR="004956F5" w:rsidRDefault="004956F5" w:rsidP="00D2212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приемы пищи.</w:t>
      </w:r>
    </w:p>
    <w:p w:rsidR="004956F5" w:rsidRDefault="004956F5" w:rsidP="00D2212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тепловой обработки мяса и мясопродуктов.</w:t>
      </w:r>
    </w:p>
    <w:p w:rsidR="004956F5" w:rsidRDefault="004956F5" w:rsidP="00D2212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ухода за жилищем.</w:t>
      </w:r>
    </w:p>
    <w:p w:rsidR="004956F5" w:rsidRDefault="004956F5" w:rsidP="00D2212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химических сре</w:t>
      </w:r>
      <w:proofErr w:type="gramStart"/>
      <w:r>
        <w:rPr>
          <w:rFonts w:ascii="Times New Roman" w:hAnsi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/>
          <w:sz w:val="28"/>
          <w:szCs w:val="28"/>
        </w:rPr>
        <w:t>я борьбы с насекомыми и грызунами в доме.</w:t>
      </w:r>
    </w:p>
    <w:p w:rsidR="004956F5" w:rsidRDefault="004956F5" w:rsidP="00D2212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и виды авиатранспорта.</w:t>
      </w:r>
    </w:p>
    <w:p w:rsidR="004956F5" w:rsidRDefault="004956F5" w:rsidP="00D2212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Особенности </w:t>
      </w:r>
      <w:proofErr w:type="gramStart"/>
      <w:r>
        <w:rPr>
          <w:rFonts w:ascii="Times New Roman" w:hAnsi="Times New Roman"/>
          <w:sz w:val="28"/>
          <w:szCs w:val="28"/>
        </w:rPr>
        <w:t>интернет-связи</w:t>
      </w:r>
      <w:proofErr w:type="gramEnd"/>
      <w:r>
        <w:rPr>
          <w:rFonts w:ascii="Times New Roman" w:hAnsi="Times New Roman"/>
          <w:sz w:val="28"/>
          <w:szCs w:val="28"/>
        </w:rPr>
        <w:t xml:space="preserve"> в современной жизни.</w:t>
      </w:r>
    </w:p>
    <w:p w:rsidR="004956F5" w:rsidRDefault="004956F5" w:rsidP="00D2212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Трудовые права несовершеннолетних.</w:t>
      </w:r>
    </w:p>
    <w:p w:rsidR="004956F5" w:rsidRDefault="004956F5" w:rsidP="00D2212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Необходимые документы при устройстве на работу.</w:t>
      </w:r>
    </w:p>
    <w:p w:rsidR="004956F5" w:rsidRDefault="004956F5" w:rsidP="00D2212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по трудоустройству.</w:t>
      </w:r>
    </w:p>
    <w:p w:rsidR="004956F5" w:rsidRDefault="004956F5" w:rsidP="00D2212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создания семьи в РФ.</w:t>
      </w:r>
    </w:p>
    <w:p w:rsidR="004956F5" w:rsidRDefault="004956F5" w:rsidP="00D2212A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досуга и отдыха семьи.</w:t>
      </w:r>
    </w:p>
    <w:p w:rsidR="004956F5" w:rsidRDefault="004956F5" w:rsidP="004956F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:rsidR="004956F5" w:rsidRDefault="004956F5" w:rsidP="004956F5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Ухаживать за собственным телом и волосами.</w:t>
      </w:r>
    </w:p>
    <w:p w:rsidR="004956F5" w:rsidRDefault="004956F5" w:rsidP="004956F5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Ухаживать за инфекционными больными на дому.</w:t>
      </w:r>
    </w:p>
    <w:p w:rsidR="004956F5" w:rsidRDefault="004956F5" w:rsidP="004956F5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Выводить разные мелкие пятна в домашних условиях.</w:t>
      </w:r>
    </w:p>
    <w:p w:rsidR="004956F5" w:rsidRDefault="007B3E1A" w:rsidP="004956F5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Подбирать продукты для завтрака, обеда и ужина.</w:t>
      </w:r>
    </w:p>
    <w:p w:rsidR="007B3E1A" w:rsidRDefault="007B3E1A" w:rsidP="004956F5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Составлять меню завтрака, обеда и ужина.</w:t>
      </w:r>
    </w:p>
    <w:p w:rsidR="007B3E1A" w:rsidRDefault="007B3E1A" w:rsidP="004956F5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Рассчитывать стоимость продуктов для завтрака, обеда или ужина для своей семьи.</w:t>
      </w:r>
    </w:p>
    <w:p w:rsidR="007B3E1A" w:rsidRDefault="007B3E1A" w:rsidP="004956F5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Готовить простейшие мясные салаты.</w:t>
      </w:r>
    </w:p>
    <w:p w:rsidR="007B3E1A" w:rsidRDefault="007B3E1A" w:rsidP="004956F5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Готовить простейшие вторые блюда из мяса и мясопродуктов.</w:t>
      </w:r>
    </w:p>
    <w:p w:rsidR="007B3E1A" w:rsidRDefault="007B3E1A" w:rsidP="004956F5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Готовить печенье из замороженного слоеного теста.</w:t>
      </w:r>
    </w:p>
    <w:p w:rsidR="007B3E1A" w:rsidRDefault="007B3E1A" w:rsidP="004956F5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 сухую и влажную уборку помещения.</w:t>
      </w:r>
    </w:p>
    <w:p w:rsidR="007B3E1A" w:rsidRDefault="007B3E1A" w:rsidP="004956F5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Пользоваться современными средствами </w:t>
      </w:r>
      <w:proofErr w:type="gramStart"/>
      <w:r>
        <w:rPr>
          <w:rFonts w:ascii="Times New Roman" w:hAnsi="Times New Roman"/>
          <w:sz w:val="28"/>
          <w:szCs w:val="28"/>
        </w:rPr>
        <w:t>интернет-связи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7B3E1A" w:rsidRDefault="007B3E1A" w:rsidP="004956F5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Называть исполнительные органы государственной власти города.</w:t>
      </w:r>
    </w:p>
    <w:p w:rsidR="007B3E1A" w:rsidRPr="004956F5" w:rsidRDefault="007B3E1A" w:rsidP="004956F5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Заполнять анкету, писать заявление.</w:t>
      </w:r>
    </w:p>
    <w:p w:rsidR="00C42E45" w:rsidRDefault="00C42E45" w:rsidP="008633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37E8" w:rsidRDefault="00D837E8" w:rsidP="00D837E8">
      <w:pPr>
        <w:pStyle w:val="Default"/>
        <w:jc w:val="center"/>
        <w:rPr>
          <w:b/>
          <w:sz w:val="28"/>
          <w:szCs w:val="28"/>
        </w:rPr>
      </w:pPr>
      <w:r w:rsidRPr="00441207">
        <w:rPr>
          <w:b/>
          <w:sz w:val="28"/>
          <w:szCs w:val="28"/>
        </w:rPr>
        <w:t>Содержание учебного предмета «</w:t>
      </w:r>
      <w:r>
        <w:rPr>
          <w:b/>
          <w:sz w:val="28"/>
          <w:szCs w:val="28"/>
        </w:rPr>
        <w:t>Основы социальной жизни</w:t>
      </w:r>
      <w:r w:rsidRPr="00441207">
        <w:rPr>
          <w:b/>
          <w:sz w:val="28"/>
          <w:szCs w:val="28"/>
        </w:rPr>
        <w:t>».</w:t>
      </w:r>
    </w:p>
    <w:p w:rsidR="00D837E8" w:rsidRDefault="00D837E8" w:rsidP="00D837E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p w:rsidR="00836090" w:rsidRDefault="00836090" w:rsidP="00836090">
      <w:pPr>
        <w:pStyle w:val="Heading1"/>
        <w:kinsoku w:val="0"/>
        <w:overflowPunct w:val="0"/>
        <w:spacing w:before="67"/>
        <w:ind w:left="0"/>
        <w:outlineLvl w:val="9"/>
      </w:pPr>
      <w:r>
        <w:t>Л</w:t>
      </w:r>
      <w:r>
        <w:rPr>
          <w:spacing w:val="-3"/>
        </w:rPr>
        <w:t>и</w:t>
      </w:r>
      <w:r>
        <w:rPr>
          <w:spacing w:val="6"/>
        </w:rPr>
        <w:t>ч</w:t>
      </w:r>
      <w:r>
        <w:rPr>
          <w:spacing w:val="-2"/>
        </w:rPr>
        <w:t>н</w:t>
      </w:r>
      <w:r>
        <w:t>ая</w:t>
      </w:r>
      <w:r>
        <w:rPr>
          <w:spacing w:val="-10"/>
        </w:rPr>
        <w:t xml:space="preserve"> </w:t>
      </w:r>
      <w:r>
        <w:rPr>
          <w:spacing w:val="3"/>
        </w:rPr>
        <w:t>г</w:t>
      </w:r>
      <w:r>
        <w:rPr>
          <w:spacing w:val="-2"/>
        </w:rPr>
        <w:t>и</w:t>
      </w:r>
      <w:r>
        <w:rPr>
          <w:spacing w:val="3"/>
        </w:rPr>
        <w:t>г</w:t>
      </w:r>
      <w:r>
        <w:rPr>
          <w:spacing w:val="-2"/>
        </w:rPr>
        <w:t>и</w:t>
      </w:r>
      <w:r>
        <w:rPr>
          <w:spacing w:val="6"/>
        </w:rPr>
        <w:t>е</w:t>
      </w:r>
      <w:r>
        <w:rPr>
          <w:spacing w:val="-2"/>
        </w:rPr>
        <w:t>н</w:t>
      </w:r>
      <w:r>
        <w:t>а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8"/>
        </w:rPr>
        <w:t>з</w:t>
      </w:r>
      <w:r>
        <w:rPr>
          <w:spacing w:val="3"/>
        </w:rPr>
        <w:t>д</w:t>
      </w:r>
      <w:r>
        <w:t>о</w:t>
      </w:r>
      <w:r>
        <w:rPr>
          <w:spacing w:val="3"/>
        </w:rPr>
        <w:t>р</w:t>
      </w:r>
      <w:r>
        <w:rPr>
          <w:spacing w:val="-11"/>
        </w:rPr>
        <w:t>о</w:t>
      </w:r>
      <w:r>
        <w:rPr>
          <w:spacing w:val="3"/>
        </w:rPr>
        <w:t>в</w:t>
      </w:r>
      <w:r>
        <w:rPr>
          <w:spacing w:val="-5"/>
        </w:rPr>
        <w:t>ь</w:t>
      </w:r>
      <w:r>
        <w:t>е</w:t>
      </w:r>
      <w:r w:rsidR="00ED2417">
        <w:t xml:space="preserve"> </w:t>
      </w:r>
      <w:r>
        <w:t xml:space="preserve"> –  </w:t>
      </w:r>
      <w:r w:rsidR="006D6790">
        <w:t>9</w:t>
      </w:r>
      <w:r w:rsidR="00ED2417">
        <w:t xml:space="preserve"> </w:t>
      </w:r>
      <w:r w:rsidR="00A67889">
        <w:t>час</w:t>
      </w:r>
      <w:r w:rsidR="006D6790">
        <w:t>ов</w:t>
      </w:r>
    </w:p>
    <w:p w:rsidR="00836090" w:rsidRPr="00836090" w:rsidRDefault="00836090" w:rsidP="00DD1516">
      <w:pPr>
        <w:kinsoku w:val="0"/>
        <w:overflowPunct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36090">
        <w:rPr>
          <w:rFonts w:ascii="Times New Roman" w:hAnsi="Times New Roman"/>
          <w:i/>
          <w:iCs/>
          <w:spacing w:val="1"/>
          <w:sz w:val="28"/>
          <w:szCs w:val="28"/>
        </w:rPr>
        <w:t>З</w:t>
      </w:r>
      <w:r w:rsidRPr="00836090">
        <w:rPr>
          <w:rFonts w:ascii="Times New Roman" w:hAnsi="Times New Roman"/>
          <w:i/>
          <w:iCs/>
          <w:sz w:val="28"/>
          <w:szCs w:val="28"/>
        </w:rPr>
        <w:t>н</w:t>
      </w:r>
      <w:r w:rsidRPr="00836090">
        <w:rPr>
          <w:rFonts w:ascii="Times New Roman" w:hAnsi="Times New Roman"/>
          <w:i/>
          <w:iCs/>
          <w:spacing w:val="-5"/>
          <w:sz w:val="28"/>
          <w:szCs w:val="28"/>
        </w:rPr>
        <w:t>а</w:t>
      </w:r>
      <w:r w:rsidRPr="00836090">
        <w:rPr>
          <w:rFonts w:ascii="Times New Roman" w:hAnsi="Times New Roman"/>
          <w:i/>
          <w:iCs/>
          <w:spacing w:val="1"/>
          <w:sz w:val="28"/>
          <w:szCs w:val="28"/>
        </w:rPr>
        <w:t>ч</w:t>
      </w:r>
      <w:r w:rsidRPr="00836090">
        <w:rPr>
          <w:rFonts w:ascii="Times New Roman" w:hAnsi="Times New Roman"/>
          <w:i/>
          <w:iCs/>
          <w:sz w:val="28"/>
          <w:szCs w:val="28"/>
        </w:rPr>
        <w:t>ение</w:t>
      </w:r>
      <w:r w:rsidRPr="00836090">
        <w:rPr>
          <w:rFonts w:ascii="Times New Roman" w:hAnsi="Times New Roman"/>
          <w:i/>
          <w:iCs/>
          <w:spacing w:val="-4"/>
          <w:sz w:val="28"/>
          <w:szCs w:val="28"/>
        </w:rPr>
        <w:t xml:space="preserve"> </w:t>
      </w:r>
      <w:r w:rsidRPr="00836090">
        <w:rPr>
          <w:rFonts w:ascii="Times New Roman" w:hAnsi="Times New Roman"/>
          <w:i/>
          <w:iCs/>
          <w:spacing w:val="-2"/>
          <w:sz w:val="28"/>
          <w:szCs w:val="28"/>
        </w:rPr>
        <w:t>л</w:t>
      </w:r>
      <w:r w:rsidRPr="00836090">
        <w:rPr>
          <w:rFonts w:ascii="Times New Roman" w:hAnsi="Times New Roman"/>
          <w:i/>
          <w:iCs/>
          <w:sz w:val="28"/>
          <w:szCs w:val="28"/>
        </w:rPr>
        <w:t>и</w:t>
      </w:r>
      <w:r w:rsidRPr="00836090">
        <w:rPr>
          <w:rFonts w:ascii="Times New Roman" w:hAnsi="Times New Roman"/>
          <w:i/>
          <w:iCs/>
          <w:spacing w:val="1"/>
          <w:sz w:val="28"/>
          <w:szCs w:val="28"/>
        </w:rPr>
        <w:t>ч</w:t>
      </w:r>
      <w:r w:rsidRPr="00836090">
        <w:rPr>
          <w:rFonts w:ascii="Times New Roman" w:hAnsi="Times New Roman"/>
          <w:i/>
          <w:iCs/>
          <w:sz w:val="28"/>
          <w:szCs w:val="28"/>
        </w:rPr>
        <w:t>ной</w:t>
      </w:r>
      <w:r w:rsidRPr="00836090">
        <w:rPr>
          <w:rFonts w:ascii="Times New Roman" w:hAnsi="Times New Roman"/>
          <w:i/>
          <w:iCs/>
          <w:spacing w:val="-6"/>
          <w:sz w:val="28"/>
          <w:szCs w:val="28"/>
        </w:rPr>
        <w:t xml:space="preserve"> </w:t>
      </w:r>
      <w:r w:rsidRPr="00836090">
        <w:rPr>
          <w:rFonts w:ascii="Times New Roman" w:hAnsi="Times New Roman"/>
          <w:i/>
          <w:iCs/>
          <w:spacing w:val="1"/>
          <w:sz w:val="28"/>
          <w:szCs w:val="28"/>
        </w:rPr>
        <w:t>г</w:t>
      </w:r>
      <w:r w:rsidRPr="00836090">
        <w:rPr>
          <w:rFonts w:ascii="Times New Roman" w:hAnsi="Times New Roman"/>
          <w:i/>
          <w:iCs/>
          <w:sz w:val="28"/>
          <w:szCs w:val="28"/>
        </w:rPr>
        <w:t>и</w:t>
      </w:r>
      <w:r w:rsidRPr="00836090">
        <w:rPr>
          <w:rFonts w:ascii="Times New Roman" w:hAnsi="Times New Roman"/>
          <w:i/>
          <w:iCs/>
          <w:spacing w:val="1"/>
          <w:sz w:val="28"/>
          <w:szCs w:val="28"/>
        </w:rPr>
        <w:t>г</w:t>
      </w:r>
      <w:r w:rsidRPr="00836090">
        <w:rPr>
          <w:rFonts w:ascii="Times New Roman" w:hAnsi="Times New Roman"/>
          <w:i/>
          <w:iCs/>
          <w:sz w:val="28"/>
          <w:szCs w:val="28"/>
        </w:rPr>
        <w:t>иены</w:t>
      </w:r>
      <w:r w:rsidRPr="00836090">
        <w:rPr>
          <w:rFonts w:ascii="Times New Roman" w:hAnsi="Times New Roman"/>
          <w:i/>
          <w:iCs/>
          <w:spacing w:val="-6"/>
          <w:sz w:val="28"/>
          <w:szCs w:val="28"/>
        </w:rPr>
        <w:t xml:space="preserve"> </w:t>
      </w:r>
      <w:r w:rsidRPr="00836090">
        <w:rPr>
          <w:rFonts w:ascii="Times New Roman" w:hAnsi="Times New Roman"/>
          <w:i/>
          <w:iCs/>
          <w:spacing w:val="-2"/>
          <w:sz w:val="28"/>
          <w:szCs w:val="28"/>
        </w:rPr>
        <w:t>дл</w:t>
      </w:r>
      <w:r w:rsidRPr="00836090">
        <w:rPr>
          <w:rFonts w:ascii="Times New Roman" w:hAnsi="Times New Roman"/>
          <w:i/>
          <w:iCs/>
          <w:sz w:val="28"/>
          <w:szCs w:val="28"/>
        </w:rPr>
        <w:t>я</w:t>
      </w:r>
      <w:r w:rsidRPr="00836090">
        <w:rPr>
          <w:rFonts w:ascii="Times New Roman" w:hAnsi="Times New Roman"/>
          <w:i/>
          <w:iCs/>
          <w:spacing w:val="-6"/>
          <w:sz w:val="28"/>
          <w:szCs w:val="28"/>
        </w:rPr>
        <w:t xml:space="preserve"> </w:t>
      </w:r>
      <w:r w:rsidRPr="00836090">
        <w:rPr>
          <w:rFonts w:ascii="Times New Roman" w:hAnsi="Times New Roman"/>
          <w:i/>
          <w:iCs/>
          <w:spacing w:val="-3"/>
          <w:sz w:val="28"/>
          <w:szCs w:val="28"/>
        </w:rPr>
        <w:t>з</w:t>
      </w:r>
      <w:r w:rsidRPr="00836090">
        <w:rPr>
          <w:rFonts w:ascii="Times New Roman" w:hAnsi="Times New Roman"/>
          <w:i/>
          <w:iCs/>
          <w:spacing w:val="-2"/>
          <w:sz w:val="28"/>
          <w:szCs w:val="28"/>
        </w:rPr>
        <w:t>д</w:t>
      </w:r>
      <w:r w:rsidRPr="00836090">
        <w:rPr>
          <w:rFonts w:ascii="Times New Roman" w:hAnsi="Times New Roman"/>
          <w:i/>
          <w:iCs/>
          <w:sz w:val="28"/>
          <w:szCs w:val="28"/>
        </w:rPr>
        <w:t>оро</w:t>
      </w:r>
      <w:r w:rsidRPr="00836090">
        <w:rPr>
          <w:rFonts w:ascii="Times New Roman" w:hAnsi="Times New Roman"/>
          <w:i/>
          <w:iCs/>
          <w:spacing w:val="4"/>
          <w:sz w:val="28"/>
          <w:szCs w:val="28"/>
        </w:rPr>
        <w:t>в</w:t>
      </w:r>
      <w:r w:rsidRPr="00836090">
        <w:rPr>
          <w:rFonts w:ascii="Times New Roman" w:hAnsi="Times New Roman"/>
          <w:i/>
          <w:iCs/>
          <w:spacing w:val="-2"/>
          <w:sz w:val="28"/>
          <w:szCs w:val="28"/>
        </w:rPr>
        <w:t>ь</w:t>
      </w:r>
      <w:r w:rsidRPr="00836090">
        <w:rPr>
          <w:rFonts w:ascii="Times New Roman" w:hAnsi="Times New Roman"/>
          <w:i/>
          <w:iCs/>
          <w:sz w:val="28"/>
          <w:szCs w:val="28"/>
        </w:rPr>
        <w:t>я</w:t>
      </w:r>
      <w:r w:rsidRPr="00836090">
        <w:rPr>
          <w:rFonts w:ascii="Times New Roman" w:hAnsi="Times New Roman"/>
          <w:i/>
          <w:iCs/>
          <w:spacing w:val="-7"/>
          <w:sz w:val="28"/>
          <w:szCs w:val="28"/>
        </w:rPr>
        <w:t xml:space="preserve"> </w:t>
      </w:r>
      <w:r w:rsidRPr="00836090">
        <w:rPr>
          <w:rFonts w:ascii="Times New Roman" w:hAnsi="Times New Roman"/>
          <w:i/>
          <w:iCs/>
          <w:sz w:val="28"/>
          <w:szCs w:val="28"/>
        </w:rPr>
        <w:t>и</w:t>
      </w:r>
      <w:r w:rsidRPr="00836090">
        <w:rPr>
          <w:rFonts w:ascii="Times New Roman" w:hAnsi="Times New Roman"/>
          <w:i/>
          <w:iCs/>
          <w:spacing w:val="-6"/>
          <w:sz w:val="28"/>
          <w:szCs w:val="28"/>
        </w:rPr>
        <w:t xml:space="preserve"> </w:t>
      </w:r>
      <w:r w:rsidRPr="00836090">
        <w:rPr>
          <w:rFonts w:ascii="Times New Roman" w:hAnsi="Times New Roman"/>
          <w:i/>
          <w:iCs/>
          <w:sz w:val="28"/>
          <w:szCs w:val="28"/>
        </w:rPr>
        <w:t>жи</w:t>
      </w:r>
      <w:r w:rsidRPr="00836090">
        <w:rPr>
          <w:rFonts w:ascii="Times New Roman" w:hAnsi="Times New Roman"/>
          <w:i/>
          <w:iCs/>
          <w:spacing w:val="2"/>
          <w:sz w:val="28"/>
          <w:szCs w:val="28"/>
        </w:rPr>
        <w:t>з</w:t>
      </w:r>
      <w:r w:rsidRPr="00836090">
        <w:rPr>
          <w:rFonts w:ascii="Times New Roman" w:hAnsi="Times New Roman"/>
          <w:i/>
          <w:iCs/>
          <w:sz w:val="28"/>
          <w:szCs w:val="28"/>
        </w:rPr>
        <w:t>ни</w:t>
      </w:r>
      <w:r w:rsidRPr="00836090">
        <w:rPr>
          <w:rFonts w:ascii="Times New Roman" w:hAnsi="Times New Roman"/>
          <w:i/>
          <w:iCs/>
          <w:spacing w:val="-6"/>
          <w:sz w:val="28"/>
          <w:szCs w:val="28"/>
        </w:rPr>
        <w:t xml:space="preserve"> </w:t>
      </w:r>
      <w:r w:rsidRPr="00836090">
        <w:rPr>
          <w:rFonts w:ascii="Times New Roman" w:hAnsi="Times New Roman"/>
          <w:i/>
          <w:iCs/>
          <w:spacing w:val="1"/>
          <w:sz w:val="28"/>
          <w:szCs w:val="28"/>
        </w:rPr>
        <w:t>ч</w:t>
      </w:r>
      <w:r w:rsidRPr="00836090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Pr="00836090">
        <w:rPr>
          <w:rFonts w:ascii="Times New Roman" w:hAnsi="Times New Roman"/>
          <w:i/>
          <w:iCs/>
          <w:spacing w:val="3"/>
          <w:sz w:val="28"/>
          <w:szCs w:val="28"/>
        </w:rPr>
        <w:t>л</w:t>
      </w:r>
      <w:r w:rsidRPr="00836090">
        <w:rPr>
          <w:rFonts w:ascii="Times New Roman" w:hAnsi="Times New Roman"/>
          <w:i/>
          <w:iCs/>
          <w:sz w:val="28"/>
          <w:szCs w:val="28"/>
        </w:rPr>
        <w:t>ове</w:t>
      </w:r>
      <w:r w:rsidRPr="00836090">
        <w:rPr>
          <w:rFonts w:ascii="Times New Roman" w:hAnsi="Times New Roman"/>
          <w:i/>
          <w:iCs/>
          <w:spacing w:val="-7"/>
          <w:sz w:val="28"/>
          <w:szCs w:val="28"/>
        </w:rPr>
        <w:t>к</w:t>
      </w:r>
      <w:r w:rsidRPr="00836090">
        <w:rPr>
          <w:rFonts w:ascii="Times New Roman" w:hAnsi="Times New Roman"/>
          <w:i/>
          <w:iCs/>
          <w:sz w:val="28"/>
          <w:szCs w:val="28"/>
        </w:rPr>
        <w:t>а</w:t>
      </w:r>
      <w:r w:rsidRPr="00836090">
        <w:rPr>
          <w:rFonts w:ascii="Times New Roman" w:hAnsi="Times New Roman"/>
          <w:sz w:val="28"/>
          <w:szCs w:val="28"/>
        </w:rPr>
        <w:t>.</w:t>
      </w:r>
    </w:p>
    <w:p w:rsidR="00836090" w:rsidRPr="00836090" w:rsidRDefault="00836090" w:rsidP="00DD1516">
      <w:pPr>
        <w:pStyle w:val="a5"/>
        <w:kinsoku w:val="0"/>
        <w:overflowPunct w:val="0"/>
        <w:spacing w:after="0" w:line="240" w:lineRule="auto"/>
        <w:ind w:right="110"/>
        <w:jc w:val="both"/>
        <w:rPr>
          <w:rFonts w:ascii="Times New Roman" w:hAnsi="Times New Roman"/>
          <w:sz w:val="28"/>
          <w:szCs w:val="28"/>
        </w:rPr>
      </w:pPr>
      <w:r w:rsidRPr="00836090">
        <w:rPr>
          <w:rFonts w:ascii="Times New Roman" w:hAnsi="Times New Roman"/>
          <w:i/>
          <w:iCs/>
          <w:sz w:val="28"/>
          <w:szCs w:val="28"/>
        </w:rPr>
        <w:t>Утренний</w:t>
      </w:r>
      <w:r w:rsidRPr="00836090">
        <w:rPr>
          <w:rFonts w:ascii="Times New Roman" w:hAnsi="Times New Roman"/>
          <w:i/>
          <w:iCs/>
          <w:spacing w:val="33"/>
          <w:sz w:val="28"/>
          <w:szCs w:val="28"/>
        </w:rPr>
        <w:t xml:space="preserve"> </w:t>
      </w:r>
      <w:r w:rsidRPr="00836090">
        <w:rPr>
          <w:rFonts w:ascii="Times New Roman" w:hAnsi="Times New Roman"/>
          <w:i/>
          <w:iCs/>
          <w:sz w:val="28"/>
          <w:szCs w:val="28"/>
        </w:rPr>
        <w:t>и</w:t>
      </w:r>
      <w:r w:rsidRPr="00836090">
        <w:rPr>
          <w:rFonts w:ascii="Times New Roman" w:hAnsi="Times New Roman"/>
          <w:i/>
          <w:iCs/>
          <w:spacing w:val="30"/>
          <w:sz w:val="28"/>
          <w:szCs w:val="28"/>
        </w:rPr>
        <w:t xml:space="preserve"> </w:t>
      </w:r>
      <w:r w:rsidRPr="00836090">
        <w:rPr>
          <w:rFonts w:ascii="Times New Roman" w:hAnsi="Times New Roman"/>
          <w:i/>
          <w:iCs/>
          <w:sz w:val="28"/>
          <w:szCs w:val="28"/>
        </w:rPr>
        <w:t>в</w:t>
      </w:r>
      <w:r w:rsidRPr="00836090">
        <w:rPr>
          <w:rFonts w:ascii="Times New Roman" w:hAnsi="Times New Roman"/>
          <w:i/>
          <w:iCs/>
          <w:spacing w:val="-6"/>
          <w:sz w:val="28"/>
          <w:szCs w:val="28"/>
        </w:rPr>
        <w:t>е</w:t>
      </w:r>
      <w:r w:rsidRPr="00836090">
        <w:rPr>
          <w:rFonts w:ascii="Times New Roman" w:hAnsi="Times New Roman"/>
          <w:i/>
          <w:iCs/>
          <w:spacing w:val="1"/>
          <w:sz w:val="28"/>
          <w:szCs w:val="28"/>
        </w:rPr>
        <w:t>ч</w:t>
      </w:r>
      <w:r w:rsidRPr="00836090">
        <w:rPr>
          <w:rFonts w:ascii="Times New Roman" w:hAnsi="Times New Roman"/>
          <w:i/>
          <w:iCs/>
          <w:sz w:val="28"/>
          <w:szCs w:val="28"/>
        </w:rPr>
        <w:t>ерний</w:t>
      </w:r>
      <w:r w:rsidRPr="00836090">
        <w:rPr>
          <w:rFonts w:ascii="Times New Roman" w:hAnsi="Times New Roman"/>
          <w:i/>
          <w:iCs/>
          <w:spacing w:val="33"/>
          <w:sz w:val="28"/>
          <w:szCs w:val="28"/>
        </w:rPr>
        <w:t xml:space="preserve"> </w:t>
      </w:r>
      <w:r w:rsidRPr="00836090">
        <w:rPr>
          <w:rFonts w:ascii="Times New Roman" w:hAnsi="Times New Roman"/>
          <w:i/>
          <w:iCs/>
          <w:spacing w:val="-6"/>
          <w:sz w:val="28"/>
          <w:szCs w:val="28"/>
        </w:rPr>
        <w:t>т</w:t>
      </w:r>
      <w:r w:rsidRPr="00836090">
        <w:rPr>
          <w:rFonts w:ascii="Times New Roman" w:hAnsi="Times New Roman"/>
          <w:i/>
          <w:iCs/>
          <w:sz w:val="28"/>
          <w:szCs w:val="28"/>
        </w:rPr>
        <w:t>уа</w:t>
      </w:r>
      <w:r w:rsidRPr="00836090">
        <w:rPr>
          <w:rFonts w:ascii="Times New Roman" w:hAnsi="Times New Roman"/>
          <w:i/>
          <w:iCs/>
          <w:spacing w:val="4"/>
          <w:sz w:val="28"/>
          <w:szCs w:val="28"/>
        </w:rPr>
        <w:t>л</w:t>
      </w:r>
      <w:r w:rsidRPr="00836090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Pr="00836090">
        <w:rPr>
          <w:rFonts w:ascii="Times New Roman" w:hAnsi="Times New Roman"/>
          <w:i/>
          <w:iCs/>
          <w:spacing w:val="5"/>
          <w:sz w:val="28"/>
          <w:szCs w:val="28"/>
        </w:rPr>
        <w:t>т</w:t>
      </w:r>
      <w:r w:rsidRPr="00836090">
        <w:rPr>
          <w:rFonts w:ascii="Times New Roman" w:hAnsi="Times New Roman"/>
          <w:sz w:val="28"/>
          <w:szCs w:val="28"/>
        </w:rPr>
        <w:t>:</w:t>
      </w:r>
      <w:r w:rsidRPr="0083609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836090">
        <w:rPr>
          <w:rFonts w:ascii="Times New Roman" w:hAnsi="Times New Roman"/>
          <w:sz w:val="28"/>
          <w:szCs w:val="28"/>
        </w:rPr>
        <w:t>с</w:t>
      </w:r>
      <w:r w:rsidRPr="00836090">
        <w:rPr>
          <w:rFonts w:ascii="Times New Roman" w:hAnsi="Times New Roman"/>
          <w:spacing w:val="-10"/>
          <w:sz w:val="28"/>
          <w:szCs w:val="28"/>
        </w:rPr>
        <w:t>о</w:t>
      </w:r>
      <w:r w:rsidRPr="00836090">
        <w:rPr>
          <w:rFonts w:ascii="Times New Roman" w:hAnsi="Times New Roman"/>
          <w:spacing w:val="2"/>
          <w:sz w:val="28"/>
          <w:szCs w:val="28"/>
        </w:rPr>
        <w:t>д</w:t>
      </w:r>
      <w:r w:rsidRPr="00836090">
        <w:rPr>
          <w:rFonts w:ascii="Times New Roman" w:hAnsi="Times New Roman"/>
          <w:sz w:val="28"/>
          <w:szCs w:val="28"/>
        </w:rPr>
        <w:t>ержани</w:t>
      </w:r>
      <w:r w:rsidRPr="00836090">
        <w:rPr>
          <w:rFonts w:ascii="Times New Roman" w:hAnsi="Times New Roman"/>
          <w:spacing w:val="3"/>
          <w:sz w:val="28"/>
          <w:szCs w:val="28"/>
        </w:rPr>
        <w:t>е</w:t>
      </w:r>
      <w:r w:rsidRPr="00836090">
        <w:rPr>
          <w:rFonts w:ascii="Times New Roman" w:hAnsi="Times New Roman"/>
          <w:sz w:val="28"/>
          <w:szCs w:val="28"/>
        </w:rPr>
        <w:t>,</w:t>
      </w:r>
      <w:r w:rsidRPr="0083609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36090">
        <w:rPr>
          <w:rFonts w:ascii="Times New Roman" w:hAnsi="Times New Roman"/>
          <w:sz w:val="28"/>
          <w:szCs w:val="28"/>
        </w:rPr>
        <w:t>пра</w:t>
      </w:r>
      <w:r w:rsidRPr="00836090">
        <w:rPr>
          <w:rFonts w:ascii="Times New Roman" w:hAnsi="Times New Roman"/>
          <w:spacing w:val="-1"/>
          <w:sz w:val="28"/>
          <w:szCs w:val="28"/>
        </w:rPr>
        <w:t>в</w:t>
      </w:r>
      <w:r w:rsidRPr="00836090">
        <w:rPr>
          <w:rFonts w:ascii="Times New Roman" w:hAnsi="Times New Roman"/>
          <w:sz w:val="28"/>
          <w:szCs w:val="28"/>
        </w:rPr>
        <w:t>ила</w:t>
      </w:r>
      <w:r w:rsidRPr="00836090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36090">
        <w:rPr>
          <w:rFonts w:ascii="Times New Roman" w:hAnsi="Times New Roman"/>
          <w:sz w:val="28"/>
          <w:szCs w:val="28"/>
        </w:rPr>
        <w:t>и</w:t>
      </w:r>
      <w:r w:rsidRPr="00836090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36090">
        <w:rPr>
          <w:rFonts w:ascii="Times New Roman" w:hAnsi="Times New Roman"/>
          <w:sz w:val="28"/>
          <w:szCs w:val="28"/>
        </w:rPr>
        <w:t>приемы</w:t>
      </w:r>
      <w:r w:rsidRPr="00836090">
        <w:rPr>
          <w:rFonts w:ascii="Times New Roman" w:hAnsi="Times New Roman"/>
          <w:w w:val="99"/>
          <w:sz w:val="28"/>
          <w:szCs w:val="28"/>
        </w:rPr>
        <w:t xml:space="preserve"> </w:t>
      </w:r>
      <w:r w:rsidRPr="00836090">
        <w:rPr>
          <w:rFonts w:ascii="Times New Roman" w:hAnsi="Times New Roman"/>
          <w:spacing w:val="-2"/>
          <w:sz w:val="28"/>
          <w:szCs w:val="28"/>
        </w:rPr>
        <w:t>в</w:t>
      </w:r>
      <w:r w:rsidRPr="00836090">
        <w:rPr>
          <w:rFonts w:ascii="Times New Roman" w:hAnsi="Times New Roman"/>
          <w:sz w:val="28"/>
          <w:szCs w:val="28"/>
        </w:rPr>
        <w:t>ып</w:t>
      </w:r>
      <w:r w:rsidRPr="00836090">
        <w:rPr>
          <w:rFonts w:ascii="Times New Roman" w:hAnsi="Times New Roman"/>
          <w:spacing w:val="-6"/>
          <w:sz w:val="28"/>
          <w:szCs w:val="28"/>
        </w:rPr>
        <w:t>о</w:t>
      </w:r>
      <w:r w:rsidRPr="00836090">
        <w:rPr>
          <w:rFonts w:ascii="Times New Roman" w:hAnsi="Times New Roman"/>
          <w:spacing w:val="5"/>
          <w:sz w:val="28"/>
          <w:szCs w:val="28"/>
        </w:rPr>
        <w:t>л</w:t>
      </w:r>
      <w:r w:rsidRPr="00836090">
        <w:rPr>
          <w:rFonts w:ascii="Times New Roman" w:hAnsi="Times New Roman"/>
          <w:sz w:val="28"/>
          <w:szCs w:val="28"/>
        </w:rPr>
        <w:t>нени</w:t>
      </w:r>
      <w:r w:rsidRPr="00836090">
        <w:rPr>
          <w:rFonts w:ascii="Times New Roman" w:hAnsi="Times New Roman"/>
          <w:spacing w:val="2"/>
          <w:sz w:val="28"/>
          <w:szCs w:val="28"/>
        </w:rPr>
        <w:t>я</w:t>
      </w:r>
      <w:r w:rsidRPr="00836090">
        <w:rPr>
          <w:rFonts w:ascii="Times New Roman" w:hAnsi="Times New Roman"/>
          <w:sz w:val="28"/>
          <w:szCs w:val="28"/>
        </w:rPr>
        <w:t>,</w:t>
      </w:r>
      <w:r w:rsidRPr="0083609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36090">
        <w:rPr>
          <w:rFonts w:ascii="Times New Roman" w:hAnsi="Times New Roman"/>
          <w:sz w:val="28"/>
          <w:szCs w:val="28"/>
        </w:rPr>
        <w:t>зн</w:t>
      </w:r>
      <w:r w:rsidRPr="00836090">
        <w:rPr>
          <w:rFonts w:ascii="Times New Roman" w:hAnsi="Times New Roman"/>
          <w:spacing w:val="-10"/>
          <w:sz w:val="28"/>
          <w:szCs w:val="28"/>
        </w:rPr>
        <w:t>а</w:t>
      </w:r>
      <w:r w:rsidRPr="00836090">
        <w:rPr>
          <w:rFonts w:ascii="Times New Roman" w:hAnsi="Times New Roman"/>
          <w:sz w:val="28"/>
          <w:szCs w:val="28"/>
        </w:rPr>
        <w:t>чени</w:t>
      </w:r>
      <w:r w:rsidRPr="00836090">
        <w:rPr>
          <w:rFonts w:ascii="Times New Roman" w:hAnsi="Times New Roman"/>
          <w:spacing w:val="1"/>
          <w:sz w:val="28"/>
          <w:szCs w:val="28"/>
        </w:rPr>
        <w:t>е</w:t>
      </w:r>
      <w:r w:rsidRPr="00836090">
        <w:rPr>
          <w:rFonts w:ascii="Times New Roman" w:hAnsi="Times New Roman"/>
          <w:sz w:val="28"/>
          <w:szCs w:val="28"/>
        </w:rPr>
        <w:t>.</w:t>
      </w:r>
      <w:r w:rsidRPr="00836090">
        <w:rPr>
          <w:rFonts w:ascii="Times New Roman" w:hAnsi="Times New Roman"/>
          <w:spacing w:val="36"/>
          <w:sz w:val="28"/>
          <w:szCs w:val="28"/>
        </w:rPr>
        <w:t xml:space="preserve"> </w:t>
      </w:r>
      <w:proofErr w:type="gramStart"/>
      <w:r w:rsidRPr="00836090">
        <w:rPr>
          <w:rFonts w:ascii="Times New Roman" w:hAnsi="Times New Roman"/>
          <w:sz w:val="28"/>
          <w:szCs w:val="28"/>
        </w:rPr>
        <w:t>Личные</w:t>
      </w:r>
      <w:r w:rsidRPr="0083609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36090">
        <w:rPr>
          <w:rFonts w:ascii="Times New Roman" w:hAnsi="Times New Roman"/>
          <w:spacing w:val="-2"/>
          <w:sz w:val="28"/>
          <w:szCs w:val="28"/>
        </w:rPr>
        <w:t>(</w:t>
      </w:r>
      <w:r w:rsidRPr="00836090">
        <w:rPr>
          <w:rFonts w:ascii="Times New Roman" w:hAnsi="Times New Roman"/>
          <w:sz w:val="28"/>
          <w:szCs w:val="28"/>
        </w:rPr>
        <w:t>ин</w:t>
      </w:r>
      <w:r w:rsidRPr="00836090">
        <w:rPr>
          <w:rFonts w:ascii="Times New Roman" w:hAnsi="Times New Roman"/>
          <w:spacing w:val="2"/>
          <w:sz w:val="28"/>
          <w:szCs w:val="28"/>
        </w:rPr>
        <w:t>д</w:t>
      </w:r>
      <w:r w:rsidRPr="00836090">
        <w:rPr>
          <w:rFonts w:ascii="Times New Roman" w:hAnsi="Times New Roman"/>
          <w:spacing w:val="4"/>
          <w:sz w:val="28"/>
          <w:szCs w:val="28"/>
        </w:rPr>
        <w:t>и</w:t>
      </w:r>
      <w:r w:rsidRPr="00836090">
        <w:rPr>
          <w:rFonts w:ascii="Times New Roman" w:hAnsi="Times New Roman"/>
          <w:spacing w:val="-2"/>
          <w:sz w:val="28"/>
          <w:szCs w:val="28"/>
        </w:rPr>
        <w:t>в</w:t>
      </w:r>
      <w:r w:rsidRPr="00836090">
        <w:rPr>
          <w:rFonts w:ascii="Times New Roman" w:hAnsi="Times New Roman"/>
          <w:sz w:val="28"/>
          <w:szCs w:val="28"/>
        </w:rPr>
        <w:t>и</w:t>
      </w:r>
      <w:r w:rsidRPr="00836090">
        <w:rPr>
          <w:rFonts w:ascii="Times New Roman" w:hAnsi="Times New Roman"/>
          <w:spacing w:val="7"/>
          <w:sz w:val="28"/>
          <w:szCs w:val="28"/>
        </w:rPr>
        <w:t>д</w:t>
      </w:r>
      <w:r w:rsidRPr="00836090">
        <w:rPr>
          <w:rFonts w:ascii="Times New Roman" w:hAnsi="Times New Roman"/>
          <w:spacing w:val="-11"/>
          <w:sz w:val="28"/>
          <w:szCs w:val="28"/>
        </w:rPr>
        <w:t>у</w:t>
      </w:r>
      <w:r w:rsidRPr="00836090">
        <w:rPr>
          <w:rFonts w:ascii="Times New Roman" w:hAnsi="Times New Roman"/>
          <w:spacing w:val="6"/>
          <w:sz w:val="28"/>
          <w:szCs w:val="28"/>
        </w:rPr>
        <w:t>а</w:t>
      </w:r>
      <w:r w:rsidRPr="00836090">
        <w:rPr>
          <w:rFonts w:ascii="Times New Roman" w:hAnsi="Times New Roman"/>
          <w:sz w:val="28"/>
          <w:szCs w:val="28"/>
        </w:rPr>
        <w:t>л</w:t>
      </w:r>
      <w:r w:rsidRPr="00836090">
        <w:rPr>
          <w:rFonts w:ascii="Times New Roman" w:hAnsi="Times New Roman"/>
          <w:spacing w:val="-2"/>
          <w:sz w:val="28"/>
          <w:szCs w:val="28"/>
        </w:rPr>
        <w:t>ь</w:t>
      </w:r>
      <w:r w:rsidRPr="00836090">
        <w:rPr>
          <w:rFonts w:ascii="Times New Roman" w:hAnsi="Times New Roman"/>
          <w:sz w:val="28"/>
          <w:szCs w:val="28"/>
        </w:rPr>
        <w:t>ны</w:t>
      </w:r>
      <w:r w:rsidRPr="00836090">
        <w:rPr>
          <w:rFonts w:ascii="Times New Roman" w:hAnsi="Times New Roman"/>
          <w:spacing w:val="6"/>
          <w:sz w:val="28"/>
          <w:szCs w:val="28"/>
        </w:rPr>
        <w:t>е</w:t>
      </w:r>
      <w:r w:rsidRPr="00836090">
        <w:rPr>
          <w:rFonts w:ascii="Times New Roman" w:hAnsi="Times New Roman"/>
          <w:sz w:val="28"/>
          <w:szCs w:val="28"/>
        </w:rPr>
        <w:t>)</w:t>
      </w:r>
      <w:r w:rsidRPr="00836090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36090">
        <w:rPr>
          <w:rFonts w:ascii="Times New Roman" w:hAnsi="Times New Roman"/>
          <w:spacing w:val="-2"/>
          <w:sz w:val="28"/>
          <w:szCs w:val="28"/>
        </w:rPr>
        <w:t>в</w:t>
      </w:r>
      <w:r w:rsidRPr="00836090">
        <w:rPr>
          <w:rFonts w:ascii="Times New Roman" w:hAnsi="Times New Roman"/>
          <w:sz w:val="28"/>
          <w:szCs w:val="28"/>
        </w:rPr>
        <w:t>ещи</w:t>
      </w:r>
      <w:r w:rsidRPr="0083609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36090">
        <w:rPr>
          <w:rFonts w:ascii="Times New Roman" w:hAnsi="Times New Roman"/>
          <w:spacing w:val="2"/>
          <w:sz w:val="28"/>
          <w:szCs w:val="28"/>
        </w:rPr>
        <w:t>д</w:t>
      </w:r>
      <w:r w:rsidRPr="00836090">
        <w:rPr>
          <w:rFonts w:ascii="Times New Roman" w:hAnsi="Times New Roman"/>
          <w:sz w:val="28"/>
          <w:szCs w:val="28"/>
        </w:rPr>
        <w:t>ля</w:t>
      </w:r>
      <w:r w:rsidRPr="00836090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36090">
        <w:rPr>
          <w:rFonts w:ascii="Times New Roman" w:hAnsi="Times New Roman"/>
          <w:sz w:val="28"/>
          <w:szCs w:val="28"/>
        </w:rPr>
        <w:t>со</w:t>
      </w:r>
      <w:r w:rsidRPr="00836090">
        <w:rPr>
          <w:rFonts w:ascii="Times New Roman" w:hAnsi="Times New Roman"/>
          <w:spacing w:val="-1"/>
          <w:sz w:val="28"/>
          <w:szCs w:val="28"/>
        </w:rPr>
        <w:t>в</w:t>
      </w:r>
      <w:r w:rsidRPr="00836090">
        <w:rPr>
          <w:rFonts w:ascii="Times New Roman" w:hAnsi="Times New Roman"/>
          <w:sz w:val="28"/>
          <w:szCs w:val="28"/>
        </w:rPr>
        <w:t>ершения</w:t>
      </w:r>
      <w:r w:rsidRPr="00836090">
        <w:rPr>
          <w:rFonts w:ascii="Times New Roman" w:hAnsi="Times New Roman"/>
          <w:w w:val="99"/>
          <w:sz w:val="28"/>
          <w:szCs w:val="28"/>
        </w:rPr>
        <w:t xml:space="preserve"> </w:t>
      </w:r>
      <w:r w:rsidRPr="00836090">
        <w:rPr>
          <w:rFonts w:ascii="Times New Roman" w:hAnsi="Times New Roman"/>
          <w:spacing w:val="-2"/>
          <w:sz w:val="28"/>
          <w:szCs w:val="28"/>
        </w:rPr>
        <w:t>т</w:t>
      </w:r>
      <w:r w:rsidRPr="00836090">
        <w:rPr>
          <w:rFonts w:ascii="Times New Roman" w:hAnsi="Times New Roman"/>
          <w:spacing w:val="-11"/>
          <w:sz w:val="28"/>
          <w:szCs w:val="28"/>
        </w:rPr>
        <w:t>у</w:t>
      </w:r>
      <w:r w:rsidRPr="00836090">
        <w:rPr>
          <w:rFonts w:ascii="Times New Roman" w:hAnsi="Times New Roman"/>
          <w:spacing w:val="6"/>
          <w:sz w:val="28"/>
          <w:szCs w:val="28"/>
        </w:rPr>
        <w:t>а</w:t>
      </w:r>
      <w:r w:rsidRPr="00836090">
        <w:rPr>
          <w:rFonts w:ascii="Times New Roman" w:hAnsi="Times New Roman"/>
          <w:sz w:val="28"/>
          <w:szCs w:val="28"/>
        </w:rPr>
        <w:t>ле</w:t>
      </w:r>
      <w:r w:rsidRPr="00836090">
        <w:rPr>
          <w:rFonts w:ascii="Times New Roman" w:hAnsi="Times New Roman"/>
          <w:spacing w:val="4"/>
          <w:sz w:val="28"/>
          <w:szCs w:val="28"/>
        </w:rPr>
        <w:t>т</w:t>
      </w:r>
      <w:r w:rsidRPr="00836090">
        <w:rPr>
          <w:rFonts w:ascii="Times New Roman" w:hAnsi="Times New Roman"/>
          <w:sz w:val="28"/>
          <w:szCs w:val="28"/>
        </w:rPr>
        <w:t>а</w:t>
      </w:r>
      <w:r w:rsidRPr="0083609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36090">
        <w:rPr>
          <w:rFonts w:ascii="Times New Roman" w:hAnsi="Times New Roman"/>
          <w:spacing w:val="-2"/>
          <w:sz w:val="28"/>
          <w:szCs w:val="28"/>
        </w:rPr>
        <w:t>(</w:t>
      </w:r>
      <w:r w:rsidRPr="00836090">
        <w:rPr>
          <w:rFonts w:ascii="Times New Roman" w:hAnsi="Times New Roman"/>
          <w:sz w:val="28"/>
          <w:szCs w:val="28"/>
        </w:rPr>
        <w:t>з</w:t>
      </w:r>
      <w:r w:rsidRPr="00836090">
        <w:rPr>
          <w:rFonts w:ascii="Times New Roman" w:hAnsi="Times New Roman"/>
          <w:spacing w:val="-11"/>
          <w:sz w:val="28"/>
          <w:szCs w:val="28"/>
        </w:rPr>
        <w:t>у</w:t>
      </w:r>
      <w:r w:rsidRPr="00836090">
        <w:rPr>
          <w:rFonts w:ascii="Times New Roman" w:hAnsi="Times New Roman"/>
          <w:spacing w:val="2"/>
          <w:sz w:val="28"/>
          <w:szCs w:val="28"/>
        </w:rPr>
        <w:t>б</w:t>
      </w:r>
      <w:r w:rsidRPr="00836090">
        <w:rPr>
          <w:rFonts w:ascii="Times New Roman" w:hAnsi="Times New Roman"/>
          <w:sz w:val="28"/>
          <w:szCs w:val="28"/>
        </w:rPr>
        <w:t>ная</w:t>
      </w:r>
      <w:r w:rsidRPr="0083609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836090">
        <w:rPr>
          <w:rFonts w:ascii="Times New Roman" w:hAnsi="Times New Roman"/>
          <w:sz w:val="28"/>
          <w:szCs w:val="28"/>
        </w:rPr>
        <w:t>ще</w:t>
      </w:r>
      <w:r w:rsidRPr="00836090">
        <w:rPr>
          <w:rFonts w:ascii="Times New Roman" w:hAnsi="Times New Roman"/>
          <w:spacing w:val="1"/>
          <w:sz w:val="28"/>
          <w:szCs w:val="28"/>
        </w:rPr>
        <w:t>т</w:t>
      </w:r>
      <w:r w:rsidRPr="00836090">
        <w:rPr>
          <w:rFonts w:ascii="Times New Roman" w:hAnsi="Times New Roman"/>
          <w:spacing w:val="-7"/>
          <w:sz w:val="28"/>
          <w:szCs w:val="28"/>
        </w:rPr>
        <w:t>к</w:t>
      </w:r>
      <w:r w:rsidRPr="00836090">
        <w:rPr>
          <w:rFonts w:ascii="Times New Roman" w:hAnsi="Times New Roman"/>
          <w:spacing w:val="1"/>
          <w:sz w:val="28"/>
          <w:szCs w:val="28"/>
        </w:rPr>
        <w:t>а</w:t>
      </w:r>
      <w:r w:rsidRPr="00836090">
        <w:rPr>
          <w:rFonts w:ascii="Times New Roman" w:hAnsi="Times New Roman"/>
          <w:sz w:val="28"/>
          <w:szCs w:val="28"/>
        </w:rPr>
        <w:t>,</w:t>
      </w:r>
      <w:r w:rsidRPr="0083609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36090">
        <w:rPr>
          <w:rFonts w:ascii="Times New Roman" w:hAnsi="Times New Roman"/>
          <w:sz w:val="28"/>
          <w:szCs w:val="28"/>
        </w:rPr>
        <w:t>м</w:t>
      </w:r>
      <w:r w:rsidRPr="00836090">
        <w:rPr>
          <w:rFonts w:ascii="Times New Roman" w:hAnsi="Times New Roman"/>
          <w:spacing w:val="-10"/>
          <w:sz w:val="28"/>
          <w:szCs w:val="28"/>
        </w:rPr>
        <w:t>о</w:t>
      </w:r>
      <w:r w:rsidRPr="00836090">
        <w:rPr>
          <w:rFonts w:ascii="Times New Roman" w:hAnsi="Times New Roman"/>
          <w:sz w:val="28"/>
          <w:szCs w:val="28"/>
        </w:rPr>
        <w:t>ч</w:t>
      </w:r>
      <w:r w:rsidRPr="00836090">
        <w:rPr>
          <w:rFonts w:ascii="Times New Roman" w:hAnsi="Times New Roman"/>
          <w:spacing w:val="5"/>
          <w:sz w:val="28"/>
          <w:szCs w:val="28"/>
        </w:rPr>
        <w:t>а</w:t>
      </w:r>
      <w:r w:rsidRPr="00836090">
        <w:rPr>
          <w:rFonts w:ascii="Times New Roman" w:hAnsi="Times New Roman"/>
          <w:sz w:val="28"/>
          <w:szCs w:val="28"/>
        </w:rPr>
        <w:t>л</w:t>
      </w:r>
      <w:r w:rsidRPr="00836090">
        <w:rPr>
          <w:rFonts w:ascii="Times New Roman" w:hAnsi="Times New Roman"/>
          <w:spacing w:val="-7"/>
          <w:sz w:val="28"/>
          <w:szCs w:val="28"/>
        </w:rPr>
        <w:t>к</w:t>
      </w:r>
      <w:r w:rsidRPr="00836090">
        <w:rPr>
          <w:rFonts w:ascii="Times New Roman" w:hAnsi="Times New Roman"/>
          <w:spacing w:val="1"/>
          <w:sz w:val="28"/>
          <w:szCs w:val="28"/>
        </w:rPr>
        <w:t>а</w:t>
      </w:r>
      <w:r w:rsidRPr="00836090">
        <w:rPr>
          <w:rFonts w:ascii="Times New Roman" w:hAnsi="Times New Roman"/>
          <w:sz w:val="28"/>
          <w:szCs w:val="28"/>
        </w:rPr>
        <w:t>,</w:t>
      </w:r>
      <w:r w:rsidRPr="0083609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36090">
        <w:rPr>
          <w:rFonts w:ascii="Times New Roman" w:hAnsi="Times New Roman"/>
          <w:sz w:val="28"/>
          <w:szCs w:val="28"/>
        </w:rPr>
        <w:t>ра</w:t>
      </w:r>
      <w:r w:rsidRPr="00836090">
        <w:rPr>
          <w:rFonts w:ascii="Times New Roman" w:hAnsi="Times New Roman"/>
          <w:spacing w:val="-3"/>
          <w:sz w:val="28"/>
          <w:szCs w:val="28"/>
        </w:rPr>
        <w:t>с</w:t>
      </w:r>
      <w:r w:rsidRPr="00836090">
        <w:rPr>
          <w:rFonts w:ascii="Times New Roman" w:hAnsi="Times New Roman"/>
          <w:sz w:val="28"/>
          <w:szCs w:val="28"/>
        </w:rPr>
        <w:t>ч</w:t>
      </w:r>
      <w:r w:rsidRPr="00836090">
        <w:rPr>
          <w:rFonts w:ascii="Times New Roman" w:hAnsi="Times New Roman"/>
          <w:spacing w:val="10"/>
          <w:sz w:val="28"/>
          <w:szCs w:val="28"/>
        </w:rPr>
        <w:t>е</w:t>
      </w:r>
      <w:r w:rsidRPr="00836090">
        <w:rPr>
          <w:rFonts w:ascii="Times New Roman" w:hAnsi="Times New Roman"/>
          <w:sz w:val="28"/>
          <w:szCs w:val="28"/>
        </w:rPr>
        <w:t>с</w:t>
      </w:r>
      <w:r w:rsidRPr="00836090">
        <w:rPr>
          <w:rFonts w:ascii="Times New Roman" w:hAnsi="Times New Roman"/>
          <w:spacing w:val="-6"/>
          <w:sz w:val="28"/>
          <w:szCs w:val="28"/>
        </w:rPr>
        <w:t>к</w:t>
      </w:r>
      <w:r w:rsidRPr="00836090">
        <w:rPr>
          <w:rFonts w:ascii="Times New Roman" w:hAnsi="Times New Roman"/>
          <w:spacing w:val="1"/>
          <w:sz w:val="28"/>
          <w:szCs w:val="28"/>
        </w:rPr>
        <w:t>а</w:t>
      </w:r>
      <w:r w:rsidRPr="00836090">
        <w:rPr>
          <w:rFonts w:ascii="Times New Roman" w:hAnsi="Times New Roman"/>
          <w:sz w:val="28"/>
          <w:szCs w:val="28"/>
        </w:rPr>
        <w:t>,</w:t>
      </w:r>
      <w:r w:rsidRPr="00836090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36090">
        <w:rPr>
          <w:rFonts w:ascii="Times New Roman" w:hAnsi="Times New Roman"/>
          <w:sz w:val="28"/>
          <w:szCs w:val="28"/>
        </w:rPr>
        <w:t>п</w:t>
      </w:r>
      <w:r w:rsidRPr="00836090">
        <w:rPr>
          <w:rFonts w:ascii="Times New Roman" w:hAnsi="Times New Roman"/>
          <w:spacing w:val="-6"/>
          <w:sz w:val="28"/>
          <w:szCs w:val="28"/>
        </w:rPr>
        <w:t>о</w:t>
      </w:r>
      <w:r w:rsidRPr="00836090">
        <w:rPr>
          <w:rFonts w:ascii="Times New Roman" w:hAnsi="Times New Roman"/>
          <w:sz w:val="28"/>
          <w:szCs w:val="28"/>
        </w:rPr>
        <w:t>л</w:t>
      </w:r>
      <w:r w:rsidRPr="00836090">
        <w:rPr>
          <w:rFonts w:ascii="Times New Roman" w:hAnsi="Times New Roman"/>
          <w:spacing w:val="-6"/>
          <w:sz w:val="28"/>
          <w:szCs w:val="28"/>
        </w:rPr>
        <w:t>о</w:t>
      </w:r>
      <w:r w:rsidRPr="00836090">
        <w:rPr>
          <w:rFonts w:ascii="Times New Roman" w:hAnsi="Times New Roman"/>
          <w:spacing w:val="-2"/>
          <w:sz w:val="28"/>
          <w:szCs w:val="28"/>
        </w:rPr>
        <w:t>т</w:t>
      </w:r>
      <w:r w:rsidRPr="00836090">
        <w:rPr>
          <w:rFonts w:ascii="Times New Roman" w:hAnsi="Times New Roman"/>
          <w:sz w:val="28"/>
          <w:szCs w:val="28"/>
        </w:rPr>
        <w:t>енц</w:t>
      </w:r>
      <w:r w:rsidRPr="00836090">
        <w:rPr>
          <w:rFonts w:ascii="Times New Roman" w:hAnsi="Times New Roman"/>
          <w:spacing w:val="7"/>
          <w:sz w:val="28"/>
          <w:szCs w:val="28"/>
        </w:rPr>
        <w:t>е</w:t>
      </w:r>
      <w:r w:rsidRPr="00836090">
        <w:rPr>
          <w:rFonts w:ascii="Times New Roman" w:hAnsi="Times New Roman"/>
          <w:spacing w:val="3"/>
          <w:sz w:val="28"/>
          <w:szCs w:val="28"/>
        </w:rPr>
        <w:t>)</w:t>
      </w:r>
      <w:r w:rsidRPr="00836090">
        <w:rPr>
          <w:rFonts w:ascii="Times New Roman" w:hAnsi="Times New Roman"/>
          <w:sz w:val="28"/>
          <w:szCs w:val="28"/>
        </w:rPr>
        <w:t>:</w:t>
      </w:r>
      <w:r w:rsidRPr="0083609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36090">
        <w:rPr>
          <w:rFonts w:ascii="Times New Roman" w:hAnsi="Times New Roman"/>
          <w:sz w:val="28"/>
          <w:szCs w:val="28"/>
        </w:rPr>
        <w:t>пр</w:t>
      </w:r>
      <w:r w:rsidRPr="00836090">
        <w:rPr>
          <w:rFonts w:ascii="Times New Roman" w:hAnsi="Times New Roman"/>
          <w:spacing w:val="5"/>
          <w:sz w:val="28"/>
          <w:szCs w:val="28"/>
        </w:rPr>
        <w:t>а</w:t>
      </w:r>
      <w:r w:rsidRPr="00836090">
        <w:rPr>
          <w:rFonts w:ascii="Times New Roman" w:hAnsi="Times New Roman"/>
          <w:spacing w:val="-2"/>
          <w:sz w:val="28"/>
          <w:szCs w:val="28"/>
        </w:rPr>
        <w:t>в</w:t>
      </w:r>
      <w:r w:rsidRPr="00836090">
        <w:rPr>
          <w:rFonts w:ascii="Times New Roman" w:hAnsi="Times New Roman"/>
          <w:sz w:val="28"/>
          <w:szCs w:val="28"/>
        </w:rPr>
        <w:t>ила</w:t>
      </w:r>
      <w:r w:rsidRPr="0083609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836090">
        <w:rPr>
          <w:rFonts w:ascii="Times New Roman" w:hAnsi="Times New Roman"/>
          <w:spacing w:val="-6"/>
          <w:sz w:val="28"/>
          <w:szCs w:val="28"/>
        </w:rPr>
        <w:t>х</w:t>
      </w:r>
      <w:r w:rsidRPr="00836090">
        <w:rPr>
          <w:rFonts w:ascii="Times New Roman" w:hAnsi="Times New Roman"/>
          <w:sz w:val="28"/>
          <w:szCs w:val="28"/>
        </w:rPr>
        <w:t>ранени</w:t>
      </w:r>
      <w:r w:rsidRPr="00836090">
        <w:rPr>
          <w:rFonts w:ascii="Times New Roman" w:hAnsi="Times New Roman"/>
          <w:spacing w:val="3"/>
          <w:sz w:val="28"/>
          <w:szCs w:val="28"/>
        </w:rPr>
        <w:t>я</w:t>
      </w:r>
      <w:r w:rsidRPr="00836090">
        <w:rPr>
          <w:rFonts w:ascii="Times New Roman" w:hAnsi="Times New Roman"/>
          <w:sz w:val="28"/>
          <w:szCs w:val="28"/>
        </w:rPr>
        <w:t>,</w:t>
      </w:r>
      <w:r w:rsidRPr="00836090">
        <w:rPr>
          <w:rFonts w:ascii="Times New Roman" w:hAnsi="Times New Roman"/>
          <w:w w:val="99"/>
          <w:sz w:val="28"/>
          <w:szCs w:val="28"/>
        </w:rPr>
        <w:t xml:space="preserve"> </w:t>
      </w:r>
      <w:r w:rsidRPr="00836090">
        <w:rPr>
          <w:rFonts w:ascii="Times New Roman" w:hAnsi="Times New Roman"/>
          <w:sz w:val="28"/>
          <w:szCs w:val="28"/>
        </w:rPr>
        <w:t>у</w:t>
      </w:r>
      <w:r w:rsidRPr="00836090">
        <w:rPr>
          <w:rFonts w:ascii="Times New Roman" w:hAnsi="Times New Roman"/>
          <w:spacing w:val="-11"/>
          <w:sz w:val="28"/>
          <w:szCs w:val="28"/>
        </w:rPr>
        <w:t>хо</w:t>
      </w:r>
      <w:r w:rsidRPr="00836090">
        <w:rPr>
          <w:rFonts w:ascii="Times New Roman" w:hAnsi="Times New Roman"/>
          <w:spacing w:val="2"/>
          <w:sz w:val="28"/>
          <w:szCs w:val="28"/>
        </w:rPr>
        <w:t>д</w:t>
      </w:r>
      <w:r w:rsidRPr="00836090">
        <w:rPr>
          <w:rFonts w:ascii="Times New Roman" w:hAnsi="Times New Roman"/>
          <w:sz w:val="28"/>
          <w:szCs w:val="28"/>
        </w:rPr>
        <w:t>.</w:t>
      </w:r>
      <w:proofErr w:type="gramEnd"/>
      <w:r w:rsidRPr="0083609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36090">
        <w:rPr>
          <w:rFonts w:ascii="Times New Roman" w:hAnsi="Times New Roman"/>
          <w:spacing w:val="-6"/>
          <w:sz w:val="28"/>
          <w:szCs w:val="28"/>
        </w:rPr>
        <w:t>П</w:t>
      </w:r>
      <w:r w:rsidRPr="00836090">
        <w:rPr>
          <w:rFonts w:ascii="Times New Roman" w:hAnsi="Times New Roman"/>
          <w:sz w:val="28"/>
          <w:szCs w:val="28"/>
        </w:rPr>
        <w:t>ра</w:t>
      </w:r>
      <w:r w:rsidRPr="00836090">
        <w:rPr>
          <w:rFonts w:ascii="Times New Roman" w:hAnsi="Times New Roman"/>
          <w:spacing w:val="-1"/>
          <w:sz w:val="28"/>
          <w:szCs w:val="28"/>
        </w:rPr>
        <w:t>в</w:t>
      </w:r>
      <w:r w:rsidRPr="00836090">
        <w:rPr>
          <w:rFonts w:ascii="Times New Roman" w:hAnsi="Times New Roman"/>
          <w:sz w:val="28"/>
          <w:szCs w:val="28"/>
        </w:rPr>
        <w:t>ила</w:t>
      </w:r>
      <w:r w:rsidRPr="0083609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36090">
        <w:rPr>
          <w:rFonts w:ascii="Times New Roman" w:hAnsi="Times New Roman"/>
          <w:sz w:val="28"/>
          <w:szCs w:val="28"/>
        </w:rPr>
        <w:t>с</w:t>
      </w:r>
      <w:r w:rsidRPr="00836090">
        <w:rPr>
          <w:rFonts w:ascii="Times New Roman" w:hAnsi="Times New Roman"/>
          <w:spacing w:val="-10"/>
          <w:sz w:val="28"/>
          <w:szCs w:val="28"/>
        </w:rPr>
        <w:t>о</w:t>
      </w:r>
      <w:r w:rsidRPr="00836090">
        <w:rPr>
          <w:rFonts w:ascii="Times New Roman" w:hAnsi="Times New Roman"/>
          <w:spacing w:val="2"/>
          <w:sz w:val="28"/>
          <w:szCs w:val="28"/>
        </w:rPr>
        <w:t>д</w:t>
      </w:r>
      <w:r w:rsidRPr="00836090">
        <w:rPr>
          <w:rFonts w:ascii="Times New Roman" w:hAnsi="Times New Roman"/>
          <w:sz w:val="28"/>
          <w:szCs w:val="28"/>
        </w:rPr>
        <w:t>ержа</w:t>
      </w:r>
      <w:r w:rsidRPr="00836090">
        <w:rPr>
          <w:rFonts w:ascii="Times New Roman" w:hAnsi="Times New Roman"/>
          <w:spacing w:val="6"/>
          <w:sz w:val="28"/>
          <w:szCs w:val="28"/>
        </w:rPr>
        <w:t>н</w:t>
      </w:r>
      <w:r w:rsidRPr="00836090">
        <w:rPr>
          <w:rFonts w:ascii="Times New Roman" w:hAnsi="Times New Roman"/>
          <w:sz w:val="28"/>
          <w:szCs w:val="28"/>
        </w:rPr>
        <w:t>ия</w:t>
      </w:r>
      <w:r w:rsidRPr="0083609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36090">
        <w:rPr>
          <w:rFonts w:ascii="Times New Roman" w:hAnsi="Times New Roman"/>
          <w:sz w:val="28"/>
          <w:szCs w:val="28"/>
        </w:rPr>
        <w:t>личн</w:t>
      </w:r>
      <w:r w:rsidRPr="00836090">
        <w:rPr>
          <w:rFonts w:ascii="Times New Roman" w:hAnsi="Times New Roman"/>
          <w:spacing w:val="4"/>
          <w:sz w:val="28"/>
          <w:szCs w:val="28"/>
        </w:rPr>
        <w:t>ы</w:t>
      </w:r>
      <w:r w:rsidRPr="00836090">
        <w:rPr>
          <w:rFonts w:ascii="Times New Roman" w:hAnsi="Times New Roman"/>
          <w:sz w:val="28"/>
          <w:szCs w:val="28"/>
        </w:rPr>
        <w:t>х</w:t>
      </w:r>
      <w:r w:rsidRPr="00836090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836090">
        <w:rPr>
          <w:rFonts w:ascii="Times New Roman" w:hAnsi="Times New Roman"/>
          <w:spacing w:val="-2"/>
          <w:sz w:val="28"/>
          <w:szCs w:val="28"/>
        </w:rPr>
        <w:t>в</w:t>
      </w:r>
      <w:r w:rsidRPr="00836090">
        <w:rPr>
          <w:rFonts w:ascii="Times New Roman" w:hAnsi="Times New Roman"/>
          <w:sz w:val="28"/>
          <w:szCs w:val="28"/>
        </w:rPr>
        <w:t>ещ</w:t>
      </w:r>
      <w:r w:rsidRPr="00836090">
        <w:rPr>
          <w:rFonts w:ascii="Times New Roman" w:hAnsi="Times New Roman"/>
          <w:spacing w:val="8"/>
          <w:sz w:val="28"/>
          <w:szCs w:val="28"/>
        </w:rPr>
        <w:t>е</w:t>
      </w:r>
      <w:r w:rsidRPr="00836090">
        <w:rPr>
          <w:rFonts w:ascii="Times New Roman" w:hAnsi="Times New Roman"/>
          <w:spacing w:val="-1"/>
          <w:sz w:val="28"/>
          <w:szCs w:val="28"/>
        </w:rPr>
        <w:t>й</w:t>
      </w:r>
      <w:r w:rsidRPr="00836090">
        <w:rPr>
          <w:rFonts w:ascii="Times New Roman" w:hAnsi="Times New Roman"/>
          <w:sz w:val="28"/>
          <w:szCs w:val="28"/>
        </w:rPr>
        <w:t>.</w:t>
      </w:r>
    </w:p>
    <w:p w:rsidR="00836090" w:rsidRPr="006D6790" w:rsidRDefault="00836090" w:rsidP="00836090">
      <w:pPr>
        <w:pStyle w:val="Heading1"/>
        <w:kinsoku w:val="0"/>
        <w:overflowPunct w:val="0"/>
        <w:ind w:left="0"/>
        <w:outlineLvl w:val="9"/>
        <w:rPr>
          <w:b w:val="0"/>
          <w:iCs/>
        </w:rPr>
      </w:pPr>
      <w:r w:rsidRPr="00836090">
        <w:rPr>
          <w:b w:val="0"/>
          <w:i/>
          <w:iCs/>
          <w:spacing w:val="-6"/>
        </w:rPr>
        <w:t>Г</w:t>
      </w:r>
      <w:r w:rsidRPr="00836090">
        <w:rPr>
          <w:b w:val="0"/>
          <w:i/>
          <w:iCs/>
        </w:rPr>
        <w:t>и</w:t>
      </w:r>
      <w:r w:rsidRPr="00836090">
        <w:rPr>
          <w:b w:val="0"/>
          <w:i/>
          <w:iCs/>
          <w:spacing w:val="1"/>
        </w:rPr>
        <w:t>г</w:t>
      </w:r>
      <w:r w:rsidRPr="00836090">
        <w:rPr>
          <w:b w:val="0"/>
          <w:i/>
          <w:iCs/>
        </w:rPr>
        <w:t>иена</w:t>
      </w:r>
      <w:r w:rsidRPr="00836090">
        <w:rPr>
          <w:b w:val="0"/>
          <w:i/>
          <w:iCs/>
          <w:spacing w:val="41"/>
        </w:rPr>
        <w:t xml:space="preserve"> </w:t>
      </w:r>
      <w:r w:rsidRPr="00836090">
        <w:rPr>
          <w:b w:val="0"/>
          <w:i/>
          <w:iCs/>
        </w:rPr>
        <w:t>т</w:t>
      </w:r>
      <w:r w:rsidRPr="00836090">
        <w:rPr>
          <w:b w:val="0"/>
          <w:i/>
          <w:iCs/>
          <w:spacing w:val="-3"/>
        </w:rPr>
        <w:t>е</w:t>
      </w:r>
      <w:r w:rsidRPr="00836090">
        <w:rPr>
          <w:b w:val="0"/>
          <w:i/>
          <w:iCs/>
          <w:spacing w:val="3"/>
        </w:rPr>
        <w:t>л</w:t>
      </w:r>
      <w:r w:rsidRPr="00836090">
        <w:rPr>
          <w:b w:val="0"/>
          <w:i/>
          <w:iCs/>
        </w:rPr>
        <w:t>а.</w:t>
      </w:r>
      <w:r w:rsidR="006D6790">
        <w:rPr>
          <w:b w:val="0"/>
          <w:iCs/>
        </w:rPr>
        <w:t xml:space="preserve"> Забота о руках. Забота о ногах. </w:t>
      </w:r>
    </w:p>
    <w:p w:rsidR="00836090" w:rsidRPr="00BE5BC2" w:rsidRDefault="00836090" w:rsidP="00836090">
      <w:pPr>
        <w:pStyle w:val="Heading1"/>
        <w:kinsoku w:val="0"/>
        <w:overflowPunct w:val="0"/>
        <w:spacing w:before="67"/>
        <w:ind w:left="0"/>
        <w:outlineLvl w:val="9"/>
        <w:rPr>
          <w:b w:val="0"/>
        </w:rPr>
      </w:pPr>
      <w:r w:rsidRPr="00BE5BC2">
        <w:rPr>
          <w:b w:val="0"/>
        </w:rPr>
        <w:t>У</w:t>
      </w:r>
      <w:r w:rsidRPr="00BE5BC2">
        <w:rPr>
          <w:b w:val="0"/>
          <w:spacing w:val="2"/>
        </w:rPr>
        <w:t>т</w:t>
      </w:r>
      <w:r w:rsidRPr="00BE5BC2">
        <w:rPr>
          <w:b w:val="0"/>
        </w:rPr>
        <w:t>ренн</w:t>
      </w:r>
      <w:r w:rsidRPr="00BE5BC2">
        <w:rPr>
          <w:b w:val="0"/>
          <w:spacing w:val="2"/>
        </w:rPr>
        <w:t>я</w:t>
      </w:r>
      <w:r w:rsidRPr="00BE5BC2">
        <w:rPr>
          <w:b w:val="0"/>
        </w:rPr>
        <w:t>я</w:t>
      </w:r>
      <w:r w:rsidRPr="00BE5BC2">
        <w:rPr>
          <w:b w:val="0"/>
          <w:spacing w:val="-12"/>
        </w:rPr>
        <w:t xml:space="preserve"> </w:t>
      </w:r>
      <w:r w:rsidRPr="00BE5BC2">
        <w:rPr>
          <w:b w:val="0"/>
          <w:spacing w:val="1"/>
        </w:rPr>
        <w:t>г</w:t>
      </w:r>
      <w:r w:rsidRPr="00BE5BC2">
        <w:rPr>
          <w:b w:val="0"/>
        </w:rPr>
        <w:t>имнас</w:t>
      </w:r>
      <w:r w:rsidRPr="00BE5BC2">
        <w:rPr>
          <w:b w:val="0"/>
          <w:spacing w:val="1"/>
        </w:rPr>
        <w:t>т</w:t>
      </w:r>
      <w:r w:rsidRPr="00BE5BC2">
        <w:rPr>
          <w:b w:val="0"/>
        </w:rPr>
        <w:t>и</w:t>
      </w:r>
      <w:r w:rsidRPr="00BE5BC2">
        <w:rPr>
          <w:b w:val="0"/>
          <w:spacing w:val="-7"/>
        </w:rPr>
        <w:t>к</w:t>
      </w:r>
      <w:r w:rsidRPr="00BE5BC2">
        <w:rPr>
          <w:b w:val="0"/>
          <w:spacing w:val="1"/>
        </w:rPr>
        <w:t>а</w:t>
      </w:r>
      <w:r w:rsidRPr="00BE5BC2">
        <w:rPr>
          <w:b w:val="0"/>
        </w:rPr>
        <w:t>.</w:t>
      </w:r>
      <w:r w:rsidRPr="00BE5BC2">
        <w:rPr>
          <w:b w:val="0"/>
          <w:spacing w:val="-11"/>
        </w:rPr>
        <w:t xml:space="preserve"> </w:t>
      </w:r>
      <w:r w:rsidRPr="00BE5BC2">
        <w:rPr>
          <w:b w:val="0"/>
        </w:rPr>
        <w:t>С</w:t>
      </w:r>
      <w:r w:rsidRPr="00BE5BC2">
        <w:rPr>
          <w:b w:val="0"/>
          <w:spacing w:val="6"/>
        </w:rPr>
        <w:t>о</w:t>
      </w:r>
      <w:r w:rsidRPr="00BE5BC2">
        <w:rPr>
          <w:b w:val="0"/>
        </w:rPr>
        <w:t>с</w:t>
      </w:r>
      <w:r w:rsidRPr="00BE5BC2">
        <w:rPr>
          <w:b w:val="0"/>
          <w:spacing w:val="4"/>
        </w:rPr>
        <w:t>т</w:t>
      </w:r>
      <w:r w:rsidRPr="00BE5BC2">
        <w:rPr>
          <w:b w:val="0"/>
          <w:spacing w:val="6"/>
        </w:rPr>
        <w:t>а</w:t>
      </w:r>
      <w:r w:rsidRPr="00BE5BC2">
        <w:rPr>
          <w:b w:val="0"/>
          <w:spacing w:val="-8"/>
        </w:rPr>
        <w:t>в</w:t>
      </w:r>
      <w:r w:rsidRPr="00BE5BC2">
        <w:rPr>
          <w:b w:val="0"/>
        </w:rPr>
        <w:t>ление</w:t>
      </w:r>
      <w:r w:rsidRPr="00BE5BC2">
        <w:rPr>
          <w:b w:val="0"/>
          <w:spacing w:val="-12"/>
        </w:rPr>
        <w:t xml:space="preserve"> </w:t>
      </w:r>
      <w:r w:rsidRPr="00BE5BC2">
        <w:rPr>
          <w:b w:val="0"/>
          <w:spacing w:val="-17"/>
        </w:rPr>
        <w:t>к</w:t>
      </w:r>
      <w:r w:rsidRPr="00BE5BC2">
        <w:rPr>
          <w:b w:val="0"/>
          <w:spacing w:val="-6"/>
        </w:rPr>
        <w:t>о</w:t>
      </w:r>
      <w:r w:rsidRPr="00BE5BC2">
        <w:rPr>
          <w:b w:val="0"/>
        </w:rPr>
        <w:t>м</w:t>
      </w:r>
      <w:r w:rsidRPr="00BE5BC2">
        <w:rPr>
          <w:b w:val="0"/>
          <w:spacing w:val="6"/>
        </w:rPr>
        <w:t>п</w:t>
      </w:r>
      <w:r w:rsidRPr="00BE5BC2">
        <w:rPr>
          <w:b w:val="0"/>
        </w:rPr>
        <w:t>ле</w:t>
      </w:r>
      <w:r w:rsidRPr="00BE5BC2">
        <w:rPr>
          <w:b w:val="0"/>
          <w:spacing w:val="-6"/>
        </w:rPr>
        <w:t>к</w:t>
      </w:r>
      <w:r w:rsidRPr="00BE5BC2">
        <w:rPr>
          <w:b w:val="0"/>
        </w:rPr>
        <w:t>сов</w:t>
      </w:r>
      <w:r w:rsidRPr="00BE5BC2">
        <w:rPr>
          <w:b w:val="0"/>
          <w:spacing w:val="-13"/>
        </w:rPr>
        <w:t xml:space="preserve"> </w:t>
      </w:r>
      <w:r w:rsidRPr="00BE5BC2">
        <w:rPr>
          <w:b w:val="0"/>
          <w:spacing w:val="-7"/>
        </w:rPr>
        <w:t>у</w:t>
      </w:r>
      <w:r w:rsidRPr="00BE5BC2">
        <w:rPr>
          <w:b w:val="0"/>
          <w:spacing w:val="7"/>
        </w:rPr>
        <w:t>т</w:t>
      </w:r>
      <w:r w:rsidRPr="00BE5BC2">
        <w:rPr>
          <w:b w:val="0"/>
        </w:rPr>
        <w:t>ренней</w:t>
      </w:r>
      <w:r w:rsidRPr="00BE5BC2">
        <w:rPr>
          <w:b w:val="0"/>
          <w:spacing w:val="-11"/>
        </w:rPr>
        <w:t xml:space="preserve"> </w:t>
      </w:r>
      <w:r w:rsidRPr="00BE5BC2">
        <w:rPr>
          <w:b w:val="0"/>
        </w:rPr>
        <w:t>гимнас</w:t>
      </w:r>
      <w:r w:rsidRPr="00BE5BC2">
        <w:rPr>
          <w:b w:val="0"/>
          <w:spacing w:val="3"/>
        </w:rPr>
        <w:t>т</w:t>
      </w:r>
      <w:r w:rsidRPr="00BE5BC2">
        <w:rPr>
          <w:b w:val="0"/>
          <w:spacing w:val="4"/>
        </w:rPr>
        <w:t>и</w:t>
      </w:r>
      <w:r w:rsidRPr="00BE5BC2">
        <w:rPr>
          <w:b w:val="0"/>
        </w:rPr>
        <w:t>к</w:t>
      </w:r>
      <w:r w:rsidRPr="00BE5BC2">
        <w:rPr>
          <w:b w:val="0"/>
          <w:spacing w:val="-1"/>
        </w:rPr>
        <w:t>и</w:t>
      </w:r>
      <w:r w:rsidRPr="00BE5BC2">
        <w:rPr>
          <w:b w:val="0"/>
        </w:rPr>
        <w:t>.</w:t>
      </w:r>
    </w:p>
    <w:p w:rsidR="00BE5BC2" w:rsidRPr="00BE5BC2" w:rsidRDefault="00BE5BC2" w:rsidP="00BE5BC2">
      <w:pPr>
        <w:pStyle w:val="a5"/>
        <w:kinsoku w:val="0"/>
        <w:overflowPunct w:val="0"/>
        <w:spacing w:before="8" w:after="0" w:line="240" w:lineRule="auto"/>
        <w:ind w:right="110"/>
        <w:rPr>
          <w:rFonts w:ascii="Times New Roman" w:hAnsi="Times New Roman"/>
          <w:sz w:val="28"/>
          <w:szCs w:val="28"/>
        </w:rPr>
      </w:pPr>
      <w:r w:rsidRPr="00BE5BC2">
        <w:rPr>
          <w:rFonts w:ascii="Times New Roman" w:hAnsi="Times New Roman"/>
          <w:i/>
          <w:iCs/>
          <w:spacing w:val="-6"/>
          <w:sz w:val="28"/>
          <w:szCs w:val="28"/>
        </w:rPr>
        <w:t>Г</w:t>
      </w:r>
      <w:r w:rsidRPr="00BE5BC2">
        <w:rPr>
          <w:rFonts w:ascii="Times New Roman" w:hAnsi="Times New Roman"/>
          <w:i/>
          <w:iCs/>
          <w:sz w:val="28"/>
          <w:szCs w:val="28"/>
        </w:rPr>
        <w:t>и</w:t>
      </w:r>
      <w:r w:rsidRPr="00BE5BC2">
        <w:rPr>
          <w:rFonts w:ascii="Times New Roman" w:hAnsi="Times New Roman"/>
          <w:i/>
          <w:iCs/>
          <w:spacing w:val="1"/>
          <w:sz w:val="28"/>
          <w:szCs w:val="28"/>
        </w:rPr>
        <w:t>г</w:t>
      </w:r>
      <w:r w:rsidRPr="00BE5BC2">
        <w:rPr>
          <w:rFonts w:ascii="Times New Roman" w:hAnsi="Times New Roman"/>
          <w:i/>
          <w:iCs/>
          <w:sz w:val="28"/>
          <w:szCs w:val="28"/>
        </w:rPr>
        <w:t>иена</w:t>
      </w:r>
      <w:r w:rsidRPr="00BE5BC2">
        <w:rPr>
          <w:rFonts w:ascii="Times New Roman" w:hAnsi="Times New Roman"/>
          <w:i/>
          <w:iCs/>
          <w:spacing w:val="2"/>
          <w:sz w:val="28"/>
          <w:szCs w:val="28"/>
        </w:rPr>
        <w:t xml:space="preserve"> </w:t>
      </w:r>
      <w:r w:rsidRPr="00BE5BC2">
        <w:rPr>
          <w:rFonts w:ascii="Times New Roman" w:hAnsi="Times New Roman"/>
          <w:i/>
          <w:iCs/>
          <w:spacing w:val="1"/>
          <w:sz w:val="28"/>
          <w:szCs w:val="28"/>
        </w:rPr>
        <w:t>з</w:t>
      </w:r>
      <w:r w:rsidRPr="00BE5BC2">
        <w:rPr>
          <w:rFonts w:ascii="Times New Roman" w:hAnsi="Times New Roman"/>
          <w:i/>
          <w:iCs/>
          <w:sz w:val="28"/>
          <w:szCs w:val="28"/>
        </w:rPr>
        <w:t>рени</w:t>
      </w:r>
      <w:r w:rsidRPr="00BE5BC2">
        <w:rPr>
          <w:rFonts w:ascii="Times New Roman" w:hAnsi="Times New Roman"/>
          <w:i/>
          <w:iCs/>
          <w:spacing w:val="2"/>
          <w:sz w:val="28"/>
          <w:szCs w:val="28"/>
        </w:rPr>
        <w:t>я</w:t>
      </w:r>
      <w:r w:rsidRPr="00BE5BC2">
        <w:rPr>
          <w:rFonts w:ascii="Times New Roman" w:hAnsi="Times New Roman"/>
          <w:i/>
          <w:iCs/>
          <w:sz w:val="28"/>
          <w:szCs w:val="28"/>
        </w:rPr>
        <w:t>.</w:t>
      </w:r>
      <w:r w:rsidRPr="00BE5BC2">
        <w:rPr>
          <w:rFonts w:ascii="Times New Roman" w:hAnsi="Times New Roman"/>
          <w:i/>
          <w:iCs/>
          <w:spacing w:val="2"/>
          <w:sz w:val="28"/>
          <w:szCs w:val="28"/>
        </w:rPr>
        <w:t xml:space="preserve"> </w:t>
      </w:r>
      <w:r w:rsidRPr="00BE5BC2">
        <w:rPr>
          <w:rFonts w:ascii="Times New Roman" w:hAnsi="Times New Roman"/>
          <w:spacing w:val="-1"/>
          <w:sz w:val="28"/>
          <w:szCs w:val="28"/>
        </w:rPr>
        <w:t>З</w:t>
      </w:r>
      <w:r w:rsidRPr="00BE5BC2">
        <w:rPr>
          <w:rFonts w:ascii="Times New Roman" w:hAnsi="Times New Roman"/>
          <w:sz w:val="28"/>
          <w:szCs w:val="28"/>
        </w:rPr>
        <w:t>н</w:t>
      </w:r>
      <w:r w:rsidRPr="00BE5BC2">
        <w:rPr>
          <w:rFonts w:ascii="Times New Roman" w:hAnsi="Times New Roman"/>
          <w:spacing w:val="-10"/>
          <w:sz w:val="28"/>
          <w:szCs w:val="28"/>
        </w:rPr>
        <w:t>а</w:t>
      </w:r>
      <w:r w:rsidRPr="00BE5BC2">
        <w:rPr>
          <w:rFonts w:ascii="Times New Roman" w:hAnsi="Times New Roman"/>
          <w:sz w:val="28"/>
          <w:szCs w:val="28"/>
        </w:rPr>
        <w:t>чение</w:t>
      </w:r>
      <w:r w:rsidRPr="00BE5BC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зрения</w:t>
      </w:r>
      <w:r w:rsidRPr="00BE5BC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в</w:t>
      </w:r>
      <w:r w:rsidRPr="00BE5BC2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ж</w:t>
      </w:r>
      <w:r w:rsidRPr="00BE5BC2">
        <w:rPr>
          <w:rFonts w:ascii="Times New Roman" w:hAnsi="Times New Roman"/>
          <w:spacing w:val="4"/>
          <w:sz w:val="28"/>
          <w:szCs w:val="28"/>
        </w:rPr>
        <w:t>и</w:t>
      </w:r>
      <w:r w:rsidRPr="00BE5BC2">
        <w:rPr>
          <w:rFonts w:ascii="Times New Roman" w:hAnsi="Times New Roman"/>
          <w:sz w:val="28"/>
          <w:szCs w:val="28"/>
        </w:rPr>
        <w:t>зни</w:t>
      </w:r>
      <w:r w:rsidRPr="00BE5BC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и</w:t>
      </w:r>
      <w:r w:rsidRPr="00BE5BC2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BE5BC2">
        <w:rPr>
          <w:rFonts w:ascii="Times New Roman" w:hAnsi="Times New Roman"/>
          <w:spacing w:val="2"/>
          <w:sz w:val="28"/>
          <w:szCs w:val="28"/>
        </w:rPr>
        <w:t>д</w:t>
      </w:r>
      <w:r w:rsidRPr="00BE5BC2">
        <w:rPr>
          <w:rFonts w:ascii="Times New Roman" w:hAnsi="Times New Roman"/>
          <w:sz w:val="28"/>
          <w:szCs w:val="28"/>
        </w:rPr>
        <w:t>е</w:t>
      </w:r>
      <w:r w:rsidRPr="00BE5BC2">
        <w:rPr>
          <w:rFonts w:ascii="Times New Roman" w:hAnsi="Times New Roman"/>
          <w:spacing w:val="2"/>
          <w:sz w:val="28"/>
          <w:szCs w:val="28"/>
        </w:rPr>
        <w:t>я</w:t>
      </w:r>
      <w:r w:rsidRPr="00BE5BC2">
        <w:rPr>
          <w:rFonts w:ascii="Times New Roman" w:hAnsi="Times New Roman"/>
          <w:spacing w:val="-2"/>
          <w:sz w:val="28"/>
          <w:szCs w:val="28"/>
        </w:rPr>
        <w:t>т</w:t>
      </w:r>
      <w:r w:rsidRPr="00BE5BC2">
        <w:rPr>
          <w:rFonts w:ascii="Times New Roman" w:hAnsi="Times New Roman"/>
          <w:sz w:val="28"/>
          <w:szCs w:val="28"/>
        </w:rPr>
        <w:t>ел</w:t>
      </w:r>
      <w:r w:rsidRPr="00BE5BC2">
        <w:rPr>
          <w:rFonts w:ascii="Times New Roman" w:hAnsi="Times New Roman"/>
          <w:spacing w:val="-1"/>
          <w:sz w:val="28"/>
          <w:szCs w:val="28"/>
        </w:rPr>
        <w:t>ь</w:t>
      </w:r>
      <w:r w:rsidRPr="00BE5BC2">
        <w:rPr>
          <w:rFonts w:ascii="Times New Roman" w:hAnsi="Times New Roman"/>
          <w:spacing w:val="4"/>
          <w:sz w:val="28"/>
          <w:szCs w:val="28"/>
        </w:rPr>
        <w:t>но</w:t>
      </w:r>
      <w:r w:rsidRPr="00BE5BC2">
        <w:rPr>
          <w:rFonts w:ascii="Times New Roman" w:hAnsi="Times New Roman"/>
          <w:sz w:val="28"/>
          <w:szCs w:val="28"/>
        </w:rPr>
        <w:t>с</w:t>
      </w:r>
      <w:r w:rsidRPr="00BE5BC2">
        <w:rPr>
          <w:rFonts w:ascii="Times New Roman" w:hAnsi="Times New Roman"/>
          <w:spacing w:val="-1"/>
          <w:sz w:val="28"/>
          <w:szCs w:val="28"/>
        </w:rPr>
        <w:t>т</w:t>
      </w:r>
      <w:r w:rsidRPr="00BE5BC2">
        <w:rPr>
          <w:rFonts w:ascii="Times New Roman" w:hAnsi="Times New Roman"/>
          <w:sz w:val="28"/>
          <w:szCs w:val="28"/>
        </w:rPr>
        <w:t>и</w:t>
      </w:r>
      <w:r w:rsidRPr="00BE5BC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чело</w:t>
      </w:r>
      <w:r w:rsidRPr="00BE5BC2">
        <w:rPr>
          <w:rFonts w:ascii="Times New Roman" w:hAnsi="Times New Roman"/>
          <w:spacing w:val="-2"/>
          <w:sz w:val="28"/>
          <w:szCs w:val="28"/>
        </w:rPr>
        <w:t>в</w:t>
      </w:r>
      <w:r w:rsidRPr="00BE5BC2">
        <w:rPr>
          <w:rFonts w:ascii="Times New Roman" w:hAnsi="Times New Roman"/>
          <w:sz w:val="28"/>
          <w:szCs w:val="28"/>
        </w:rPr>
        <w:t>е</w:t>
      </w:r>
      <w:r w:rsidRPr="00BE5BC2">
        <w:rPr>
          <w:rFonts w:ascii="Times New Roman" w:hAnsi="Times New Roman"/>
          <w:spacing w:val="-6"/>
          <w:sz w:val="28"/>
          <w:szCs w:val="28"/>
        </w:rPr>
        <w:t>к</w:t>
      </w:r>
      <w:r w:rsidRPr="00BE5BC2">
        <w:rPr>
          <w:rFonts w:ascii="Times New Roman" w:hAnsi="Times New Roman"/>
          <w:spacing w:val="1"/>
          <w:sz w:val="28"/>
          <w:szCs w:val="28"/>
        </w:rPr>
        <w:t>а</w:t>
      </w:r>
      <w:r w:rsidRPr="00BE5BC2">
        <w:rPr>
          <w:rFonts w:ascii="Times New Roman" w:hAnsi="Times New Roman"/>
          <w:sz w:val="28"/>
          <w:szCs w:val="28"/>
        </w:rPr>
        <w:t>.</w:t>
      </w:r>
      <w:r w:rsidRPr="00BE5BC2">
        <w:rPr>
          <w:rFonts w:ascii="Times New Roman" w:hAnsi="Times New Roman"/>
          <w:w w:val="99"/>
          <w:sz w:val="28"/>
          <w:szCs w:val="28"/>
        </w:rPr>
        <w:t xml:space="preserve"> </w:t>
      </w:r>
      <w:r w:rsidRPr="00BE5BC2">
        <w:rPr>
          <w:rFonts w:ascii="Times New Roman" w:hAnsi="Times New Roman"/>
          <w:spacing w:val="-6"/>
          <w:sz w:val="28"/>
          <w:szCs w:val="28"/>
        </w:rPr>
        <w:t>П</w:t>
      </w:r>
      <w:r w:rsidRPr="00BE5BC2">
        <w:rPr>
          <w:rFonts w:ascii="Times New Roman" w:hAnsi="Times New Roman"/>
          <w:sz w:val="28"/>
          <w:szCs w:val="28"/>
        </w:rPr>
        <w:t>р</w:t>
      </w:r>
      <w:r w:rsidRPr="00BE5BC2">
        <w:rPr>
          <w:rFonts w:ascii="Times New Roman" w:hAnsi="Times New Roman"/>
          <w:spacing w:val="6"/>
          <w:sz w:val="28"/>
          <w:szCs w:val="28"/>
        </w:rPr>
        <w:t>а</w:t>
      </w:r>
      <w:r w:rsidRPr="00BE5BC2">
        <w:rPr>
          <w:rFonts w:ascii="Times New Roman" w:hAnsi="Times New Roman"/>
          <w:spacing w:val="-2"/>
          <w:sz w:val="28"/>
          <w:szCs w:val="28"/>
        </w:rPr>
        <w:t>в</w:t>
      </w:r>
      <w:r w:rsidRPr="00BE5BC2">
        <w:rPr>
          <w:rFonts w:ascii="Times New Roman" w:hAnsi="Times New Roman"/>
          <w:sz w:val="28"/>
          <w:szCs w:val="28"/>
        </w:rPr>
        <w:t>ила</w:t>
      </w:r>
      <w:r w:rsidRPr="00BE5BC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BE5BC2">
        <w:rPr>
          <w:rFonts w:ascii="Times New Roman" w:hAnsi="Times New Roman"/>
          <w:spacing w:val="-3"/>
          <w:sz w:val="28"/>
          <w:szCs w:val="28"/>
        </w:rPr>
        <w:t>б</w:t>
      </w:r>
      <w:r w:rsidRPr="00BE5BC2">
        <w:rPr>
          <w:rFonts w:ascii="Times New Roman" w:hAnsi="Times New Roman"/>
          <w:sz w:val="28"/>
          <w:szCs w:val="28"/>
        </w:rPr>
        <w:t>ережно</w:t>
      </w:r>
      <w:r w:rsidRPr="00BE5BC2">
        <w:rPr>
          <w:rFonts w:ascii="Times New Roman" w:hAnsi="Times New Roman"/>
          <w:spacing w:val="-2"/>
          <w:sz w:val="28"/>
          <w:szCs w:val="28"/>
        </w:rPr>
        <w:t>г</w:t>
      </w:r>
      <w:r w:rsidRPr="00BE5BC2">
        <w:rPr>
          <w:rFonts w:ascii="Times New Roman" w:hAnsi="Times New Roman"/>
          <w:sz w:val="28"/>
          <w:szCs w:val="28"/>
        </w:rPr>
        <w:t>о</w:t>
      </w:r>
      <w:r w:rsidRPr="00BE5BC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BE5BC2">
        <w:rPr>
          <w:rFonts w:ascii="Times New Roman" w:hAnsi="Times New Roman"/>
          <w:spacing w:val="-6"/>
          <w:sz w:val="28"/>
          <w:szCs w:val="28"/>
        </w:rPr>
        <w:t>о</w:t>
      </w:r>
      <w:r w:rsidRPr="00BE5BC2">
        <w:rPr>
          <w:rFonts w:ascii="Times New Roman" w:hAnsi="Times New Roman"/>
          <w:spacing w:val="-2"/>
          <w:sz w:val="28"/>
          <w:szCs w:val="28"/>
        </w:rPr>
        <w:t>т</w:t>
      </w:r>
      <w:r w:rsidRPr="00BE5BC2">
        <w:rPr>
          <w:rFonts w:ascii="Times New Roman" w:hAnsi="Times New Roman"/>
          <w:sz w:val="28"/>
          <w:szCs w:val="28"/>
        </w:rPr>
        <w:t>ношения</w:t>
      </w:r>
      <w:r w:rsidRPr="00BE5BC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к</w:t>
      </w:r>
      <w:r w:rsidRPr="00BE5BC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зрен</w:t>
      </w:r>
      <w:r w:rsidRPr="00BE5BC2">
        <w:rPr>
          <w:rFonts w:ascii="Times New Roman" w:hAnsi="Times New Roman"/>
          <w:spacing w:val="6"/>
          <w:sz w:val="28"/>
          <w:szCs w:val="28"/>
        </w:rPr>
        <w:t>и</w:t>
      </w:r>
      <w:r w:rsidRPr="00BE5BC2">
        <w:rPr>
          <w:rFonts w:ascii="Times New Roman" w:hAnsi="Times New Roman"/>
          <w:sz w:val="28"/>
          <w:szCs w:val="28"/>
        </w:rPr>
        <w:t>ю</w:t>
      </w:r>
      <w:r w:rsidRPr="00BE5BC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при</w:t>
      </w:r>
      <w:r w:rsidRPr="00BE5BC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BE5BC2">
        <w:rPr>
          <w:rFonts w:ascii="Times New Roman" w:hAnsi="Times New Roman"/>
          <w:spacing w:val="-2"/>
          <w:sz w:val="28"/>
          <w:szCs w:val="28"/>
        </w:rPr>
        <w:t>в</w:t>
      </w:r>
      <w:r w:rsidRPr="00BE5BC2">
        <w:rPr>
          <w:rFonts w:ascii="Times New Roman" w:hAnsi="Times New Roman"/>
          <w:sz w:val="28"/>
          <w:szCs w:val="28"/>
        </w:rPr>
        <w:t>ып</w:t>
      </w:r>
      <w:r w:rsidRPr="00BE5BC2">
        <w:rPr>
          <w:rFonts w:ascii="Times New Roman" w:hAnsi="Times New Roman"/>
          <w:spacing w:val="-6"/>
          <w:sz w:val="28"/>
          <w:szCs w:val="28"/>
        </w:rPr>
        <w:t>о</w:t>
      </w:r>
      <w:r w:rsidRPr="00BE5BC2">
        <w:rPr>
          <w:rFonts w:ascii="Times New Roman" w:hAnsi="Times New Roman"/>
          <w:sz w:val="28"/>
          <w:szCs w:val="28"/>
        </w:rPr>
        <w:t>лн</w:t>
      </w:r>
      <w:r w:rsidRPr="00BE5BC2">
        <w:rPr>
          <w:rFonts w:ascii="Times New Roman" w:hAnsi="Times New Roman"/>
          <w:spacing w:val="6"/>
          <w:sz w:val="28"/>
          <w:szCs w:val="28"/>
        </w:rPr>
        <w:t>е</w:t>
      </w:r>
      <w:r w:rsidRPr="00BE5BC2">
        <w:rPr>
          <w:rFonts w:ascii="Times New Roman" w:hAnsi="Times New Roman"/>
          <w:sz w:val="28"/>
          <w:szCs w:val="28"/>
        </w:rPr>
        <w:t>нии</w:t>
      </w:r>
      <w:r w:rsidRPr="00BE5BC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различн</w:t>
      </w:r>
      <w:r w:rsidRPr="00BE5BC2">
        <w:rPr>
          <w:rFonts w:ascii="Times New Roman" w:hAnsi="Times New Roman"/>
          <w:spacing w:val="5"/>
          <w:sz w:val="28"/>
          <w:szCs w:val="28"/>
        </w:rPr>
        <w:t>ы</w:t>
      </w:r>
      <w:r w:rsidRPr="00BE5BC2">
        <w:rPr>
          <w:rFonts w:ascii="Times New Roman" w:hAnsi="Times New Roman"/>
          <w:sz w:val="28"/>
          <w:szCs w:val="28"/>
        </w:rPr>
        <w:t>х</w:t>
      </w:r>
      <w:r w:rsidRPr="00BE5BC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BE5BC2">
        <w:rPr>
          <w:rFonts w:ascii="Times New Roman" w:hAnsi="Times New Roman"/>
          <w:spacing w:val="-2"/>
          <w:sz w:val="28"/>
          <w:szCs w:val="28"/>
        </w:rPr>
        <w:t>в</w:t>
      </w:r>
      <w:r w:rsidRPr="00BE5BC2">
        <w:rPr>
          <w:rFonts w:ascii="Times New Roman" w:hAnsi="Times New Roman"/>
          <w:sz w:val="28"/>
          <w:szCs w:val="28"/>
        </w:rPr>
        <w:t>и</w:t>
      </w:r>
      <w:r w:rsidRPr="00BE5BC2">
        <w:rPr>
          <w:rFonts w:ascii="Times New Roman" w:hAnsi="Times New Roman"/>
          <w:spacing w:val="2"/>
          <w:sz w:val="28"/>
          <w:szCs w:val="28"/>
        </w:rPr>
        <w:t>д</w:t>
      </w:r>
      <w:r w:rsidRPr="00BE5BC2">
        <w:rPr>
          <w:rFonts w:ascii="Times New Roman" w:hAnsi="Times New Roman"/>
          <w:sz w:val="28"/>
          <w:szCs w:val="28"/>
        </w:rPr>
        <w:t>ов</w:t>
      </w:r>
      <w:r w:rsidRPr="00BE5BC2">
        <w:rPr>
          <w:rFonts w:ascii="Times New Roman" w:hAnsi="Times New Roman"/>
          <w:w w:val="99"/>
          <w:sz w:val="28"/>
          <w:szCs w:val="28"/>
        </w:rPr>
        <w:t xml:space="preserve"> </w:t>
      </w:r>
      <w:r w:rsidRPr="00BE5BC2">
        <w:rPr>
          <w:rFonts w:ascii="Times New Roman" w:hAnsi="Times New Roman"/>
          <w:spacing w:val="2"/>
          <w:sz w:val="28"/>
          <w:szCs w:val="28"/>
        </w:rPr>
        <w:t>д</w:t>
      </w:r>
      <w:r w:rsidRPr="00BE5BC2">
        <w:rPr>
          <w:rFonts w:ascii="Times New Roman" w:hAnsi="Times New Roman"/>
          <w:spacing w:val="1"/>
          <w:sz w:val="28"/>
          <w:szCs w:val="28"/>
        </w:rPr>
        <w:t>ея</w:t>
      </w:r>
      <w:r w:rsidRPr="00BE5BC2">
        <w:rPr>
          <w:rFonts w:ascii="Times New Roman" w:hAnsi="Times New Roman"/>
          <w:spacing w:val="-2"/>
          <w:sz w:val="28"/>
          <w:szCs w:val="28"/>
        </w:rPr>
        <w:t>т</w:t>
      </w:r>
      <w:r w:rsidRPr="00BE5BC2">
        <w:rPr>
          <w:rFonts w:ascii="Times New Roman" w:hAnsi="Times New Roman"/>
          <w:sz w:val="28"/>
          <w:szCs w:val="28"/>
        </w:rPr>
        <w:t>ел</w:t>
      </w:r>
      <w:r w:rsidRPr="00BE5BC2">
        <w:rPr>
          <w:rFonts w:ascii="Times New Roman" w:hAnsi="Times New Roman"/>
          <w:spacing w:val="-1"/>
          <w:sz w:val="28"/>
          <w:szCs w:val="28"/>
        </w:rPr>
        <w:t>ь</w:t>
      </w:r>
      <w:r w:rsidRPr="00BE5BC2">
        <w:rPr>
          <w:rFonts w:ascii="Times New Roman" w:hAnsi="Times New Roman"/>
          <w:sz w:val="28"/>
          <w:szCs w:val="28"/>
        </w:rPr>
        <w:t>н</w:t>
      </w:r>
      <w:r w:rsidRPr="00BE5BC2">
        <w:rPr>
          <w:rFonts w:ascii="Times New Roman" w:hAnsi="Times New Roman"/>
          <w:spacing w:val="4"/>
          <w:sz w:val="28"/>
          <w:szCs w:val="28"/>
        </w:rPr>
        <w:t>о</w:t>
      </w:r>
      <w:r w:rsidRPr="00BE5BC2">
        <w:rPr>
          <w:rFonts w:ascii="Times New Roman" w:hAnsi="Times New Roman"/>
          <w:spacing w:val="6"/>
          <w:sz w:val="28"/>
          <w:szCs w:val="28"/>
        </w:rPr>
        <w:t>с</w:t>
      </w:r>
      <w:r w:rsidRPr="00BE5BC2">
        <w:rPr>
          <w:rFonts w:ascii="Times New Roman" w:hAnsi="Times New Roman"/>
          <w:spacing w:val="-2"/>
          <w:sz w:val="28"/>
          <w:szCs w:val="28"/>
        </w:rPr>
        <w:t>т</w:t>
      </w:r>
      <w:r w:rsidRPr="00BE5BC2">
        <w:rPr>
          <w:rFonts w:ascii="Times New Roman" w:hAnsi="Times New Roman"/>
          <w:spacing w:val="4"/>
          <w:sz w:val="28"/>
          <w:szCs w:val="28"/>
        </w:rPr>
        <w:t>и</w:t>
      </w:r>
      <w:r w:rsidRPr="00BE5BC2">
        <w:rPr>
          <w:rFonts w:ascii="Times New Roman" w:hAnsi="Times New Roman"/>
          <w:sz w:val="28"/>
          <w:szCs w:val="28"/>
        </w:rPr>
        <w:t>:</w:t>
      </w:r>
      <w:r w:rsidRPr="00BE5BC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ч</w:t>
      </w:r>
      <w:r w:rsidRPr="00BE5BC2">
        <w:rPr>
          <w:rFonts w:ascii="Times New Roman" w:hAnsi="Times New Roman"/>
          <w:spacing w:val="-3"/>
          <w:sz w:val="28"/>
          <w:szCs w:val="28"/>
        </w:rPr>
        <w:t>т</w:t>
      </w:r>
      <w:r w:rsidRPr="00BE5BC2">
        <w:rPr>
          <w:rFonts w:ascii="Times New Roman" w:hAnsi="Times New Roman"/>
          <w:sz w:val="28"/>
          <w:szCs w:val="28"/>
        </w:rPr>
        <w:t>е</w:t>
      </w:r>
      <w:r w:rsidRPr="00BE5BC2">
        <w:rPr>
          <w:rFonts w:ascii="Times New Roman" w:hAnsi="Times New Roman"/>
          <w:spacing w:val="5"/>
          <w:sz w:val="28"/>
          <w:szCs w:val="28"/>
        </w:rPr>
        <w:t>н</w:t>
      </w:r>
      <w:r w:rsidRPr="00BE5BC2">
        <w:rPr>
          <w:rFonts w:ascii="Times New Roman" w:hAnsi="Times New Roman"/>
          <w:sz w:val="28"/>
          <w:szCs w:val="28"/>
        </w:rPr>
        <w:t>и</w:t>
      </w:r>
      <w:r w:rsidRPr="00BE5BC2">
        <w:rPr>
          <w:rFonts w:ascii="Times New Roman" w:hAnsi="Times New Roman"/>
          <w:spacing w:val="1"/>
          <w:sz w:val="28"/>
          <w:szCs w:val="28"/>
        </w:rPr>
        <w:t>я</w:t>
      </w:r>
      <w:r w:rsidRPr="00BE5BC2">
        <w:rPr>
          <w:rFonts w:ascii="Times New Roman" w:hAnsi="Times New Roman"/>
          <w:sz w:val="28"/>
          <w:szCs w:val="28"/>
        </w:rPr>
        <w:t>,</w:t>
      </w:r>
      <w:r w:rsidRPr="00BE5BC2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пис</w:t>
      </w:r>
      <w:r w:rsidRPr="00BE5BC2">
        <w:rPr>
          <w:rFonts w:ascii="Times New Roman" w:hAnsi="Times New Roman"/>
          <w:spacing w:val="-2"/>
          <w:sz w:val="28"/>
          <w:szCs w:val="28"/>
        </w:rPr>
        <w:t>ь</w:t>
      </w:r>
      <w:r w:rsidRPr="00BE5BC2">
        <w:rPr>
          <w:rFonts w:ascii="Times New Roman" w:hAnsi="Times New Roman"/>
          <w:sz w:val="28"/>
          <w:szCs w:val="28"/>
        </w:rPr>
        <w:t>м</w:t>
      </w:r>
      <w:r w:rsidRPr="00BE5BC2">
        <w:rPr>
          <w:rFonts w:ascii="Times New Roman" w:hAnsi="Times New Roman"/>
          <w:spacing w:val="2"/>
          <w:sz w:val="28"/>
          <w:szCs w:val="28"/>
        </w:rPr>
        <w:t>а</w:t>
      </w:r>
      <w:r w:rsidRPr="00BE5BC2">
        <w:rPr>
          <w:rFonts w:ascii="Times New Roman" w:hAnsi="Times New Roman"/>
          <w:sz w:val="28"/>
          <w:szCs w:val="28"/>
        </w:rPr>
        <w:t>,</w:t>
      </w:r>
      <w:r w:rsidRPr="00BE5BC2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п</w:t>
      </w:r>
      <w:r w:rsidRPr="00BE5BC2">
        <w:rPr>
          <w:rFonts w:ascii="Times New Roman" w:hAnsi="Times New Roman"/>
          <w:spacing w:val="-6"/>
          <w:sz w:val="28"/>
          <w:szCs w:val="28"/>
        </w:rPr>
        <w:t>р</w:t>
      </w:r>
      <w:r w:rsidRPr="00BE5BC2">
        <w:rPr>
          <w:rFonts w:ascii="Times New Roman" w:hAnsi="Times New Roman"/>
          <w:spacing w:val="4"/>
          <w:sz w:val="28"/>
          <w:szCs w:val="28"/>
        </w:rPr>
        <w:t>о</w:t>
      </w:r>
      <w:r w:rsidRPr="00BE5BC2">
        <w:rPr>
          <w:rFonts w:ascii="Times New Roman" w:hAnsi="Times New Roman"/>
          <w:sz w:val="28"/>
          <w:szCs w:val="28"/>
        </w:rPr>
        <w:t>см</w:t>
      </w:r>
      <w:r w:rsidRPr="00BE5BC2">
        <w:rPr>
          <w:rFonts w:ascii="Times New Roman" w:hAnsi="Times New Roman"/>
          <w:spacing w:val="-3"/>
          <w:sz w:val="28"/>
          <w:szCs w:val="28"/>
        </w:rPr>
        <w:t>о</w:t>
      </w:r>
      <w:r w:rsidRPr="00BE5BC2">
        <w:rPr>
          <w:rFonts w:ascii="Times New Roman" w:hAnsi="Times New Roman"/>
          <w:spacing w:val="3"/>
          <w:sz w:val="28"/>
          <w:szCs w:val="28"/>
        </w:rPr>
        <w:t>т</w:t>
      </w:r>
      <w:r w:rsidRPr="00BE5BC2">
        <w:rPr>
          <w:rFonts w:ascii="Times New Roman" w:hAnsi="Times New Roman"/>
          <w:sz w:val="28"/>
          <w:szCs w:val="28"/>
        </w:rPr>
        <w:t>ре</w:t>
      </w:r>
      <w:r w:rsidRPr="00BE5BC2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BE5BC2">
        <w:rPr>
          <w:rFonts w:ascii="Times New Roman" w:hAnsi="Times New Roman"/>
          <w:spacing w:val="-2"/>
          <w:sz w:val="28"/>
          <w:szCs w:val="28"/>
        </w:rPr>
        <w:t>т</w:t>
      </w:r>
      <w:r w:rsidRPr="00BE5BC2">
        <w:rPr>
          <w:rFonts w:ascii="Times New Roman" w:hAnsi="Times New Roman"/>
          <w:sz w:val="28"/>
          <w:szCs w:val="28"/>
        </w:rPr>
        <w:t>елепере</w:t>
      </w:r>
      <w:r w:rsidRPr="00BE5BC2">
        <w:rPr>
          <w:rFonts w:ascii="Times New Roman" w:hAnsi="Times New Roman"/>
          <w:spacing w:val="2"/>
          <w:sz w:val="28"/>
          <w:szCs w:val="28"/>
        </w:rPr>
        <w:t>д</w:t>
      </w:r>
      <w:r w:rsidRPr="00BE5BC2">
        <w:rPr>
          <w:rFonts w:ascii="Times New Roman" w:hAnsi="Times New Roman"/>
          <w:spacing w:val="-10"/>
          <w:sz w:val="28"/>
          <w:szCs w:val="28"/>
        </w:rPr>
        <w:t>а</w:t>
      </w:r>
      <w:r w:rsidRPr="00BE5BC2">
        <w:rPr>
          <w:rFonts w:ascii="Times New Roman" w:hAnsi="Times New Roman"/>
          <w:spacing w:val="-1"/>
          <w:sz w:val="28"/>
          <w:szCs w:val="28"/>
        </w:rPr>
        <w:t>ч</w:t>
      </w:r>
      <w:r w:rsidRPr="00BE5BC2">
        <w:rPr>
          <w:rFonts w:ascii="Times New Roman" w:hAnsi="Times New Roman"/>
          <w:sz w:val="28"/>
          <w:szCs w:val="28"/>
        </w:rPr>
        <w:t>,</w:t>
      </w:r>
      <w:r w:rsidRPr="00BE5BC2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ра</w:t>
      </w:r>
      <w:r w:rsidRPr="00BE5BC2">
        <w:rPr>
          <w:rFonts w:ascii="Times New Roman" w:hAnsi="Times New Roman"/>
          <w:spacing w:val="3"/>
          <w:sz w:val="28"/>
          <w:szCs w:val="28"/>
        </w:rPr>
        <w:t>б</w:t>
      </w:r>
      <w:r w:rsidRPr="00BE5BC2">
        <w:rPr>
          <w:rFonts w:ascii="Times New Roman" w:hAnsi="Times New Roman"/>
          <w:spacing w:val="-6"/>
          <w:sz w:val="28"/>
          <w:szCs w:val="28"/>
        </w:rPr>
        <w:t>о</w:t>
      </w:r>
      <w:r w:rsidRPr="00BE5BC2">
        <w:rPr>
          <w:rFonts w:ascii="Times New Roman" w:hAnsi="Times New Roman"/>
          <w:spacing w:val="-2"/>
          <w:sz w:val="28"/>
          <w:szCs w:val="28"/>
        </w:rPr>
        <w:t>т</w:t>
      </w:r>
      <w:r w:rsidRPr="00BE5BC2">
        <w:rPr>
          <w:rFonts w:ascii="Times New Roman" w:hAnsi="Times New Roman"/>
          <w:sz w:val="28"/>
          <w:szCs w:val="28"/>
        </w:rPr>
        <w:t>ы</w:t>
      </w:r>
      <w:r w:rsidRPr="00BE5BC2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с</w:t>
      </w:r>
      <w:r w:rsidRPr="00BE5BC2">
        <w:rPr>
          <w:rFonts w:ascii="Times New Roman" w:hAnsi="Times New Roman"/>
          <w:w w:val="99"/>
          <w:sz w:val="28"/>
          <w:szCs w:val="28"/>
        </w:rPr>
        <w:t xml:space="preserve"> </w:t>
      </w:r>
      <w:r w:rsidRPr="00BE5BC2">
        <w:rPr>
          <w:rFonts w:ascii="Times New Roman" w:hAnsi="Times New Roman"/>
          <w:spacing w:val="-17"/>
          <w:sz w:val="28"/>
          <w:szCs w:val="28"/>
        </w:rPr>
        <w:t>к</w:t>
      </w:r>
      <w:r w:rsidRPr="00BE5BC2">
        <w:rPr>
          <w:rFonts w:ascii="Times New Roman" w:hAnsi="Times New Roman"/>
          <w:spacing w:val="-6"/>
          <w:sz w:val="28"/>
          <w:szCs w:val="28"/>
        </w:rPr>
        <w:t>о</w:t>
      </w:r>
      <w:r w:rsidRPr="00BE5BC2">
        <w:rPr>
          <w:rFonts w:ascii="Times New Roman" w:hAnsi="Times New Roman"/>
          <w:sz w:val="28"/>
          <w:szCs w:val="28"/>
        </w:rPr>
        <w:t>мп</w:t>
      </w:r>
      <w:r w:rsidRPr="00BE5BC2">
        <w:rPr>
          <w:rFonts w:ascii="Times New Roman" w:hAnsi="Times New Roman"/>
          <w:spacing w:val="3"/>
          <w:sz w:val="28"/>
          <w:szCs w:val="28"/>
        </w:rPr>
        <w:t>ь</w:t>
      </w:r>
      <w:r w:rsidRPr="00BE5BC2">
        <w:rPr>
          <w:rFonts w:ascii="Times New Roman" w:hAnsi="Times New Roman"/>
          <w:spacing w:val="-8"/>
          <w:sz w:val="28"/>
          <w:szCs w:val="28"/>
        </w:rPr>
        <w:t>ю</w:t>
      </w:r>
      <w:r w:rsidRPr="00BE5BC2">
        <w:rPr>
          <w:rFonts w:ascii="Times New Roman" w:hAnsi="Times New Roman"/>
          <w:spacing w:val="-2"/>
          <w:sz w:val="28"/>
          <w:szCs w:val="28"/>
        </w:rPr>
        <w:t>т</w:t>
      </w:r>
      <w:r w:rsidRPr="00BE5BC2">
        <w:rPr>
          <w:rFonts w:ascii="Times New Roman" w:hAnsi="Times New Roman"/>
          <w:spacing w:val="1"/>
          <w:sz w:val="28"/>
          <w:szCs w:val="28"/>
        </w:rPr>
        <w:t>е</w:t>
      </w:r>
      <w:r w:rsidRPr="00BE5BC2">
        <w:rPr>
          <w:rFonts w:ascii="Times New Roman" w:hAnsi="Times New Roman"/>
          <w:spacing w:val="4"/>
          <w:sz w:val="28"/>
          <w:szCs w:val="28"/>
        </w:rPr>
        <w:t>р</w:t>
      </w:r>
      <w:r w:rsidRPr="00BE5BC2">
        <w:rPr>
          <w:rFonts w:ascii="Times New Roman" w:hAnsi="Times New Roman"/>
          <w:spacing w:val="-6"/>
          <w:sz w:val="28"/>
          <w:szCs w:val="28"/>
        </w:rPr>
        <w:t>о</w:t>
      </w:r>
      <w:r w:rsidRPr="00BE5BC2">
        <w:rPr>
          <w:rFonts w:ascii="Times New Roman" w:hAnsi="Times New Roman"/>
          <w:spacing w:val="1"/>
          <w:sz w:val="28"/>
          <w:szCs w:val="28"/>
        </w:rPr>
        <w:t>м</w:t>
      </w:r>
      <w:r w:rsidRPr="00BE5BC2">
        <w:rPr>
          <w:rFonts w:ascii="Times New Roman" w:hAnsi="Times New Roman"/>
          <w:sz w:val="28"/>
          <w:szCs w:val="28"/>
        </w:rPr>
        <w:t>.</w:t>
      </w:r>
    </w:p>
    <w:p w:rsidR="00BE5BC2" w:rsidRDefault="00BE5BC2" w:rsidP="00BE5BC2">
      <w:pPr>
        <w:pStyle w:val="a5"/>
        <w:kinsoku w:val="0"/>
        <w:overflowPunct w:val="0"/>
        <w:spacing w:before="9" w:after="0" w:line="240" w:lineRule="auto"/>
        <w:ind w:right="118"/>
        <w:rPr>
          <w:rFonts w:ascii="Times New Roman" w:hAnsi="Times New Roman"/>
          <w:sz w:val="28"/>
          <w:szCs w:val="28"/>
        </w:rPr>
      </w:pPr>
      <w:r w:rsidRPr="00BE5BC2">
        <w:rPr>
          <w:rFonts w:ascii="Times New Roman" w:hAnsi="Times New Roman"/>
          <w:spacing w:val="-6"/>
          <w:sz w:val="28"/>
          <w:szCs w:val="28"/>
        </w:rPr>
        <w:t>П</w:t>
      </w:r>
      <w:r w:rsidRPr="00BE5BC2">
        <w:rPr>
          <w:rFonts w:ascii="Times New Roman" w:hAnsi="Times New Roman"/>
          <w:sz w:val="28"/>
          <w:szCs w:val="28"/>
        </w:rPr>
        <w:t>р</w:t>
      </w:r>
      <w:r w:rsidRPr="00BE5BC2">
        <w:rPr>
          <w:rFonts w:ascii="Times New Roman" w:hAnsi="Times New Roman"/>
          <w:spacing w:val="6"/>
          <w:sz w:val="28"/>
          <w:szCs w:val="28"/>
        </w:rPr>
        <w:t>а</w:t>
      </w:r>
      <w:r w:rsidRPr="00BE5BC2">
        <w:rPr>
          <w:rFonts w:ascii="Times New Roman" w:hAnsi="Times New Roman"/>
          <w:spacing w:val="-2"/>
          <w:sz w:val="28"/>
          <w:szCs w:val="28"/>
        </w:rPr>
        <w:t>в</w:t>
      </w:r>
      <w:r w:rsidRPr="00BE5BC2">
        <w:rPr>
          <w:rFonts w:ascii="Times New Roman" w:hAnsi="Times New Roman"/>
          <w:sz w:val="28"/>
          <w:szCs w:val="28"/>
        </w:rPr>
        <w:t>ила</w:t>
      </w:r>
      <w:r w:rsidRPr="00BE5BC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и</w:t>
      </w:r>
      <w:r w:rsidRPr="00BE5BC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приемы</w:t>
      </w:r>
      <w:r w:rsidRPr="00BE5BC2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у</w:t>
      </w:r>
      <w:r w:rsidRPr="00BE5BC2">
        <w:rPr>
          <w:rFonts w:ascii="Times New Roman" w:hAnsi="Times New Roman"/>
          <w:spacing w:val="-16"/>
          <w:sz w:val="28"/>
          <w:szCs w:val="28"/>
        </w:rPr>
        <w:t>х</w:t>
      </w:r>
      <w:r w:rsidRPr="00BE5BC2">
        <w:rPr>
          <w:rFonts w:ascii="Times New Roman" w:hAnsi="Times New Roman"/>
          <w:spacing w:val="-11"/>
          <w:sz w:val="28"/>
          <w:szCs w:val="28"/>
        </w:rPr>
        <w:t>о</w:t>
      </w:r>
      <w:r w:rsidRPr="00BE5BC2">
        <w:rPr>
          <w:rFonts w:ascii="Times New Roman" w:hAnsi="Times New Roman"/>
          <w:spacing w:val="2"/>
          <w:sz w:val="28"/>
          <w:szCs w:val="28"/>
        </w:rPr>
        <w:t>д</w:t>
      </w:r>
      <w:r w:rsidRPr="00BE5BC2">
        <w:rPr>
          <w:rFonts w:ascii="Times New Roman" w:hAnsi="Times New Roman"/>
          <w:sz w:val="28"/>
          <w:szCs w:val="28"/>
        </w:rPr>
        <w:t>а</w:t>
      </w:r>
      <w:r w:rsidRPr="00BE5BC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за</w:t>
      </w:r>
      <w:r w:rsidRPr="00BE5BC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органами</w:t>
      </w:r>
      <w:r w:rsidRPr="00BE5BC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зрени</w:t>
      </w:r>
      <w:r w:rsidRPr="00BE5BC2">
        <w:rPr>
          <w:rFonts w:ascii="Times New Roman" w:hAnsi="Times New Roman"/>
          <w:spacing w:val="3"/>
          <w:sz w:val="28"/>
          <w:szCs w:val="28"/>
        </w:rPr>
        <w:t>я</w:t>
      </w:r>
      <w:r w:rsidRPr="00BE5BC2">
        <w:rPr>
          <w:rFonts w:ascii="Times New Roman" w:hAnsi="Times New Roman"/>
          <w:sz w:val="28"/>
          <w:szCs w:val="28"/>
        </w:rPr>
        <w:t>.</w:t>
      </w:r>
      <w:r w:rsidRPr="00BE5BC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Сп</w:t>
      </w:r>
      <w:r w:rsidRPr="00BE5BC2">
        <w:rPr>
          <w:rFonts w:ascii="Times New Roman" w:hAnsi="Times New Roman"/>
          <w:spacing w:val="6"/>
          <w:sz w:val="28"/>
          <w:szCs w:val="28"/>
        </w:rPr>
        <w:t>о</w:t>
      </w:r>
      <w:r w:rsidRPr="00BE5BC2">
        <w:rPr>
          <w:rFonts w:ascii="Times New Roman" w:hAnsi="Times New Roman"/>
          <w:sz w:val="28"/>
          <w:szCs w:val="28"/>
        </w:rPr>
        <w:t>со</w:t>
      </w:r>
      <w:r w:rsidRPr="00BE5BC2">
        <w:rPr>
          <w:rFonts w:ascii="Times New Roman" w:hAnsi="Times New Roman"/>
          <w:spacing w:val="3"/>
          <w:sz w:val="28"/>
          <w:szCs w:val="28"/>
        </w:rPr>
        <w:t>б</w:t>
      </w:r>
      <w:r w:rsidRPr="00BE5BC2">
        <w:rPr>
          <w:rFonts w:ascii="Times New Roman" w:hAnsi="Times New Roman"/>
          <w:sz w:val="28"/>
          <w:szCs w:val="28"/>
        </w:rPr>
        <w:t>ы</w:t>
      </w:r>
      <w:r w:rsidRPr="00BE5BC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с</w:t>
      </w:r>
      <w:r w:rsidRPr="00BE5BC2">
        <w:rPr>
          <w:rFonts w:ascii="Times New Roman" w:hAnsi="Times New Roman"/>
          <w:spacing w:val="-5"/>
          <w:sz w:val="28"/>
          <w:szCs w:val="28"/>
        </w:rPr>
        <w:t>о</w:t>
      </w:r>
      <w:r w:rsidRPr="00BE5BC2">
        <w:rPr>
          <w:rFonts w:ascii="Times New Roman" w:hAnsi="Times New Roman"/>
          <w:spacing w:val="-6"/>
          <w:sz w:val="28"/>
          <w:szCs w:val="28"/>
        </w:rPr>
        <w:t>х</w:t>
      </w:r>
      <w:r w:rsidRPr="00BE5BC2">
        <w:rPr>
          <w:rFonts w:ascii="Times New Roman" w:hAnsi="Times New Roman"/>
          <w:sz w:val="28"/>
          <w:szCs w:val="28"/>
        </w:rPr>
        <w:t>ранения</w:t>
      </w:r>
      <w:r w:rsidRPr="00BE5BC2">
        <w:rPr>
          <w:rFonts w:ascii="Times New Roman" w:hAnsi="Times New Roman"/>
          <w:w w:val="99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зрени</w:t>
      </w:r>
      <w:r w:rsidRPr="00BE5BC2">
        <w:rPr>
          <w:rFonts w:ascii="Times New Roman" w:hAnsi="Times New Roman"/>
          <w:spacing w:val="3"/>
          <w:sz w:val="28"/>
          <w:szCs w:val="28"/>
        </w:rPr>
        <w:t>я</w:t>
      </w:r>
      <w:r w:rsidRPr="00BE5BC2">
        <w:rPr>
          <w:rFonts w:ascii="Times New Roman" w:hAnsi="Times New Roman"/>
          <w:sz w:val="28"/>
          <w:szCs w:val="28"/>
        </w:rPr>
        <w:t>.</w:t>
      </w:r>
      <w:r w:rsidRPr="00BE5BC2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E5BC2">
        <w:rPr>
          <w:rFonts w:ascii="Times New Roman" w:hAnsi="Times New Roman"/>
          <w:spacing w:val="-9"/>
          <w:sz w:val="28"/>
          <w:szCs w:val="28"/>
        </w:rPr>
        <w:t>Г</w:t>
      </w:r>
      <w:r w:rsidRPr="00BE5BC2">
        <w:rPr>
          <w:rFonts w:ascii="Times New Roman" w:hAnsi="Times New Roman"/>
          <w:sz w:val="28"/>
          <w:szCs w:val="28"/>
        </w:rPr>
        <w:t>игиенич</w:t>
      </w:r>
      <w:r w:rsidRPr="00BE5BC2">
        <w:rPr>
          <w:rFonts w:ascii="Times New Roman" w:hAnsi="Times New Roman"/>
          <w:spacing w:val="7"/>
          <w:sz w:val="28"/>
          <w:szCs w:val="28"/>
        </w:rPr>
        <w:t>е</w:t>
      </w:r>
      <w:r w:rsidRPr="00BE5BC2">
        <w:rPr>
          <w:rFonts w:ascii="Times New Roman" w:hAnsi="Times New Roman"/>
          <w:sz w:val="28"/>
          <w:szCs w:val="28"/>
        </w:rPr>
        <w:t>ские</w:t>
      </w:r>
      <w:r w:rsidRPr="00BE5BC2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пра</w:t>
      </w:r>
      <w:r w:rsidRPr="00BE5BC2">
        <w:rPr>
          <w:rFonts w:ascii="Times New Roman" w:hAnsi="Times New Roman"/>
          <w:spacing w:val="-1"/>
          <w:sz w:val="28"/>
          <w:szCs w:val="28"/>
        </w:rPr>
        <w:t>в</w:t>
      </w:r>
      <w:r w:rsidRPr="00BE5BC2">
        <w:rPr>
          <w:rFonts w:ascii="Times New Roman" w:hAnsi="Times New Roman"/>
          <w:sz w:val="28"/>
          <w:szCs w:val="28"/>
        </w:rPr>
        <w:t>ила</w:t>
      </w:r>
      <w:r w:rsidRPr="00BE5BC2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пи</w:t>
      </w:r>
      <w:r w:rsidRPr="00BE5BC2">
        <w:rPr>
          <w:rFonts w:ascii="Times New Roman" w:hAnsi="Times New Roman"/>
          <w:spacing w:val="5"/>
          <w:sz w:val="28"/>
          <w:szCs w:val="28"/>
        </w:rPr>
        <w:t>с</w:t>
      </w:r>
      <w:r w:rsidRPr="00BE5BC2">
        <w:rPr>
          <w:rFonts w:ascii="Times New Roman" w:hAnsi="Times New Roman"/>
          <w:spacing w:val="-3"/>
          <w:sz w:val="28"/>
          <w:szCs w:val="28"/>
        </w:rPr>
        <w:t>ь</w:t>
      </w:r>
      <w:r w:rsidRPr="00BE5BC2">
        <w:rPr>
          <w:rFonts w:ascii="Times New Roman" w:hAnsi="Times New Roman"/>
          <w:sz w:val="28"/>
          <w:szCs w:val="28"/>
        </w:rPr>
        <w:t>м</w:t>
      </w:r>
      <w:r w:rsidRPr="00BE5BC2">
        <w:rPr>
          <w:rFonts w:ascii="Times New Roman" w:hAnsi="Times New Roman"/>
          <w:spacing w:val="2"/>
          <w:sz w:val="28"/>
          <w:szCs w:val="28"/>
        </w:rPr>
        <w:t>а</w:t>
      </w:r>
      <w:r w:rsidRPr="00BE5BC2">
        <w:rPr>
          <w:rFonts w:ascii="Times New Roman" w:hAnsi="Times New Roman"/>
          <w:sz w:val="28"/>
          <w:szCs w:val="28"/>
        </w:rPr>
        <w:t>,</w:t>
      </w:r>
      <w:r w:rsidRPr="00BE5BC2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ч</w:t>
      </w:r>
      <w:r w:rsidRPr="00BE5BC2">
        <w:rPr>
          <w:rFonts w:ascii="Times New Roman" w:hAnsi="Times New Roman"/>
          <w:spacing w:val="-3"/>
          <w:sz w:val="28"/>
          <w:szCs w:val="28"/>
        </w:rPr>
        <w:t>т</w:t>
      </w:r>
      <w:r w:rsidRPr="00BE5BC2">
        <w:rPr>
          <w:rFonts w:ascii="Times New Roman" w:hAnsi="Times New Roman"/>
          <w:sz w:val="28"/>
          <w:szCs w:val="28"/>
        </w:rPr>
        <w:t>ени</w:t>
      </w:r>
      <w:r w:rsidRPr="00BE5BC2">
        <w:rPr>
          <w:rFonts w:ascii="Times New Roman" w:hAnsi="Times New Roman"/>
          <w:spacing w:val="2"/>
          <w:sz w:val="28"/>
          <w:szCs w:val="28"/>
        </w:rPr>
        <w:t>я</w:t>
      </w:r>
      <w:r w:rsidRPr="00BE5BC2">
        <w:rPr>
          <w:rFonts w:ascii="Times New Roman" w:hAnsi="Times New Roman"/>
          <w:sz w:val="28"/>
          <w:szCs w:val="28"/>
        </w:rPr>
        <w:t>,</w:t>
      </w:r>
      <w:r w:rsidRPr="00BE5BC2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E5BC2">
        <w:rPr>
          <w:rFonts w:ascii="Times New Roman" w:hAnsi="Times New Roman"/>
          <w:sz w:val="28"/>
          <w:szCs w:val="28"/>
        </w:rPr>
        <w:t>пр</w:t>
      </w:r>
      <w:r w:rsidRPr="00BE5BC2">
        <w:rPr>
          <w:rFonts w:ascii="Times New Roman" w:hAnsi="Times New Roman"/>
          <w:spacing w:val="4"/>
          <w:sz w:val="28"/>
          <w:szCs w:val="28"/>
        </w:rPr>
        <w:t>о</w:t>
      </w:r>
      <w:r w:rsidRPr="00BE5BC2">
        <w:rPr>
          <w:rFonts w:ascii="Times New Roman" w:hAnsi="Times New Roman"/>
          <w:sz w:val="28"/>
          <w:szCs w:val="28"/>
        </w:rPr>
        <w:t>смо</w:t>
      </w:r>
      <w:r w:rsidRPr="00BE5BC2">
        <w:rPr>
          <w:rFonts w:ascii="Times New Roman" w:hAnsi="Times New Roman"/>
          <w:spacing w:val="5"/>
          <w:sz w:val="28"/>
          <w:szCs w:val="28"/>
        </w:rPr>
        <w:t>т</w:t>
      </w:r>
      <w:r w:rsidRPr="00BE5BC2">
        <w:rPr>
          <w:rFonts w:ascii="Times New Roman" w:hAnsi="Times New Roman"/>
          <w:sz w:val="28"/>
          <w:szCs w:val="28"/>
        </w:rPr>
        <w:t>ра</w:t>
      </w:r>
      <w:r w:rsidRPr="00BE5BC2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E5BC2">
        <w:rPr>
          <w:rFonts w:ascii="Times New Roman" w:hAnsi="Times New Roman"/>
          <w:spacing w:val="-2"/>
          <w:sz w:val="28"/>
          <w:szCs w:val="28"/>
        </w:rPr>
        <w:t>т</w:t>
      </w:r>
      <w:r w:rsidRPr="00BE5BC2">
        <w:rPr>
          <w:rFonts w:ascii="Times New Roman" w:hAnsi="Times New Roman"/>
          <w:sz w:val="28"/>
          <w:szCs w:val="28"/>
        </w:rPr>
        <w:t>елепере</w:t>
      </w:r>
      <w:r w:rsidRPr="00BE5BC2">
        <w:rPr>
          <w:rFonts w:ascii="Times New Roman" w:hAnsi="Times New Roman"/>
          <w:spacing w:val="2"/>
          <w:sz w:val="28"/>
          <w:szCs w:val="28"/>
        </w:rPr>
        <w:t>д</w:t>
      </w:r>
      <w:r w:rsidRPr="00BE5BC2">
        <w:rPr>
          <w:rFonts w:ascii="Times New Roman" w:hAnsi="Times New Roman"/>
          <w:spacing w:val="-10"/>
          <w:sz w:val="28"/>
          <w:szCs w:val="28"/>
        </w:rPr>
        <w:t>а</w:t>
      </w:r>
      <w:r w:rsidRPr="00BE5BC2">
        <w:rPr>
          <w:rFonts w:ascii="Times New Roman" w:hAnsi="Times New Roman"/>
          <w:sz w:val="28"/>
          <w:szCs w:val="28"/>
        </w:rPr>
        <w:t>ч.</w:t>
      </w:r>
    </w:p>
    <w:p w:rsidR="00ED2417" w:rsidRDefault="00ED2417" w:rsidP="00BE5BC2">
      <w:pPr>
        <w:pStyle w:val="a5"/>
        <w:kinsoku w:val="0"/>
        <w:overflowPunct w:val="0"/>
        <w:spacing w:before="9" w:after="0" w:line="240" w:lineRule="auto"/>
        <w:ind w:right="118"/>
        <w:rPr>
          <w:rFonts w:ascii="Times New Roman" w:hAnsi="Times New Roman"/>
          <w:sz w:val="28"/>
          <w:szCs w:val="28"/>
        </w:rPr>
      </w:pPr>
    </w:p>
    <w:p w:rsidR="00ED2417" w:rsidRPr="00282D77" w:rsidRDefault="00ED2417" w:rsidP="00282D77">
      <w:pPr>
        <w:pStyle w:val="Heading1"/>
        <w:kinsoku w:val="0"/>
        <w:overflowPunct w:val="0"/>
        <w:spacing w:before="10"/>
        <w:ind w:left="0" w:right="2417"/>
        <w:outlineLvl w:val="9"/>
        <w:rPr>
          <w:b w:val="0"/>
          <w:bCs w:val="0"/>
        </w:rPr>
      </w:pPr>
      <w:r>
        <w:lastRenderedPageBreak/>
        <w:t>Ж</w:t>
      </w:r>
      <w:r>
        <w:rPr>
          <w:spacing w:val="-5"/>
        </w:rPr>
        <w:t>и</w:t>
      </w:r>
      <w:r>
        <w:rPr>
          <w:spacing w:val="7"/>
        </w:rPr>
        <w:t>л</w:t>
      </w:r>
      <w:r>
        <w:rPr>
          <w:spacing w:val="2"/>
        </w:rPr>
        <w:t>и</w:t>
      </w:r>
      <w:r>
        <w:rPr>
          <w:spacing w:val="-6"/>
        </w:rPr>
        <w:t>щ</w:t>
      </w:r>
      <w:r>
        <w:t>е –</w:t>
      </w:r>
      <w:r w:rsidR="00156592">
        <w:t xml:space="preserve"> </w:t>
      </w:r>
      <w:r w:rsidR="006D6790">
        <w:t>12</w:t>
      </w:r>
      <w:r>
        <w:t xml:space="preserve"> часов</w:t>
      </w:r>
    </w:p>
    <w:p w:rsidR="00156592" w:rsidRDefault="00ED2417" w:rsidP="00156592">
      <w:pPr>
        <w:pStyle w:val="a5"/>
        <w:kinsoku w:val="0"/>
        <w:overflowPunct w:val="0"/>
        <w:spacing w:before="62" w:after="0" w:line="240" w:lineRule="auto"/>
        <w:ind w:right="114"/>
        <w:rPr>
          <w:rFonts w:ascii="Times New Roman" w:hAnsi="Times New Roman"/>
          <w:spacing w:val="32"/>
          <w:sz w:val="28"/>
          <w:szCs w:val="28"/>
        </w:rPr>
      </w:pPr>
      <w:r w:rsidRPr="00ED2417">
        <w:rPr>
          <w:rFonts w:ascii="Times New Roman" w:hAnsi="Times New Roman"/>
          <w:i/>
          <w:iCs/>
          <w:sz w:val="28"/>
          <w:szCs w:val="28"/>
        </w:rPr>
        <w:t>Об</w:t>
      </w:r>
      <w:r w:rsidRPr="00ED2417">
        <w:rPr>
          <w:rFonts w:ascii="Times New Roman" w:hAnsi="Times New Roman"/>
          <w:i/>
          <w:iCs/>
          <w:spacing w:val="5"/>
          <w:sz w:val="28"/>
          <w:szCs w:val="28"/>
        </w:rPr>
        <w:t>щ</w:t>
      </w:r>
      <w:r w:rsidRPr="00ED2417">
        <w:rPr>
          <w:rFonts w:ascii="Times New Roman" w:hAnsi="Times New Roman"/>
          <w:i/>
          <w:iCs/>
          <w:sz w:val="28"/>
          <w:szCs w:val="28"/>
        </w:rPr>
        <w:t>ее</w:t>
      </w:r>
      <w:r w:rsidRPr="00ED2417">
        <w:rPr>
          <w:rFonts w:ascii="Times New Roman" w:hAnsi="Times New Roman"/>
          <w:i/>
          <w:iCs/>
          <w:spacing w:val="8"/>
          <w:sz w:val="28"/>
          <w:szCs w:val="28"/>
        </w:rPr>
        <w:t xml:space="preserve"> </w:t>
      </w:r>
      <w:r w:rsidRPr="00ED2417">
        <w:rPr>
          <w:rFonts w:ascii="Times New Roman" w:hAnsi="Times New Roman"/>
          <w:i/>
          <w:iCs/>
          <w:sz w:val="28"/>
          <w:szCs w:val="28"/>
        </w:rPr>
        <w:t>пр</w:t>
      </w:r>
      <w:r w:rsidRPr="00ED2417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Pr="00ED2417">
        <w:rPr>
          <w:rFonts w:ascii="Times New Roman" w:hAnsi="Times New Roman"/>
          <w:i/>
          <w:iCs/>
          <w:spacing w:val="-2"/>
          <w:sz w:val="28"/>
          <w:szCs w:val="28"/>
        </w:rPr>
        <w:t>д</w:t>
      </w:r>
      <w:r w:rsidRPr="00ED2417">
        <w:rPr>
          <w:rFonts w:ascii="Times New Roman" w:hAnsi="Times New Roman"/>
          <w:i/>
          <w:iCs/>
          <w:sz w:val="28"/>
          <w:szCs w:val="28"/>
        </w:rPr>
        <w:t>с</w:t>
      </w:r>
      <w:r w:rsidRPr="00ED2417">
        <w:rPr>
          <w:rFonts w:ascii="Times New Roman" w:hAnsi="Times New Roman"/>
          <w:i/>
          <w:iCs/>
          <w:spacing w:val="6"/>
          <w:sz w:val="28"/>
          <w:szCs w:val="28"/>
        </w:rPr>
        <w:t>т</w:t>
      </w:r>
      <w:r w:rsidRPr="00ED2417">
        <w:rPr>
          <w:rFonts w:ascii="Times New Roman" w:hAnsi="Times New Roman"/>
          <w:i/>
          <w:iCs/>
          <w:sz w:val="28"/>
          <w:szCs w:val="28"/>
        </w:rPr>
        <w:t>ав</w:t>
      </w:r>
      <w:r w:rsidRPr="00ED2417">
        <w:rPr>
          <w:rFonts w:ascii="Times New Roman" w:hAnsi="Times New Roman"/>
          <w:i/>
          <w:iCs/>
          <w:spacing w:val="2"/>
          <w:sz w:val="28"/>
          <w:szCs w:val="28"/>
        </w:rPr>
        <w:t>л</w:t>
      </w:r>
      <w:r w:rsidRPr="00ED2417">
        <w:rPr>
          <w:rFonts w:ascii="Times New Roman" w:hAnsi="Times New Roman"/>
          <w:i/>
          <w:iCs/>
          <w:sz w:val="28"/>
          <w:szCs w:val="28"/>
        </w:rPr>
        <w:t>ение</w:t>
      </w:r>
      <w:r w:rsidRPr="00ED2417">
        <w:rPr>
          <w:rFonts w:ascii="Times New Roman" w:hAnsi="Times New Roman"/>
          <w:i/>
          <w:iCs/>
          <w:spacing w:val="10"/>
          <w:sz w:val="28"/>
          <w:szCs w:val="28"/>
        </w:rPr>
        <w:t xml:space="preserve"> </w:t>
      </w:r>
      <w:r w:rsidRPr="00ED2417">
        <w:rPr>
          <w:rFonts w:ascii="Times New Roman" w:hAnsi="Times New Roman"/>
          <w:i/>
          <w:iCs/>
          <w:sz w:val="28"/>
          <w:szCs w:val="28"/>
        </w:rPr>
        <w:t>о</w:t>
      </w:r>
      <w:r w:rsidRPr="00ED2417">
        <w:rPr>
          <w:rFonts w:ascii="Times New Roman" w:hAnsi="Times New Roman"/>
          <w:i/>
          <w:iCs/>
          <w:spacing w:val="6"/>
          <w:sz w:val="28"/>
          <w:szCs w:val="28"/>
        </w:rPr>
        <w:t xml:space="preserve"> </w:t>
      </w:r>
      <w:r w:rsidRPr="00ED2417">
        <w:rPr>
          <w:rFonts w:ascii="Times New Roman" w:hAnsi="Times New Roman"/>
          <w:i/>
          <w:iCs/>
          <w:spacing w:val="-2"/>
          <w:sz w:val="28"/>
          <w:szCs w:val="28"/>
        </w:rPr>
        <w:t>д</w:t>
      </w:r>
      <w:r w:rsidRPr="00ED2417">
        <w:rPr>
          <w:rFonts w:ascii="Times New Roman" w:hAnsi="Times New Roman"/>
          <w:i/>
          <w:iCs/>
          <w:spacing w:val="-11"/>
          <w:sz w:val="28"/>
          <w:szCs w:val="28"/>
        </w:rPr>
        <w:t>о</w:t>
      </w:r>
      <w:r w:rsidRPr="00ED2417">
        <w:rPr>
          <w:rFonts w:ascii="Times New Roman" w:hAnsi="Times New Roman"/>
          <w:i/>
          <w:iCs/>
          <w:sz w:val="28"/>
          <w:szCs w:val="28"/>
        </w:rPr>
        <w:t>м</w:t>
      </w:r>
      <w:r w:rsidRPr="00ED2417">
        <w:rPr>
          <w:rFonts w:ascii="Times New Roman" w:hAnsi="Times New Roman"/>
          <w:i/>
          <w:iCs/>
          <w:spacing w:val="1"/>
          <w:sz w:val="28"/>
          <w:szCs w:val="28"/>
        </w:rPr>
        <w:t>е</w:t>
      </w:r>
      <w:r w:rsidRPr="00ED2417">
        <w:rPr>
          <w:rFonts w:ascii="Times New Roman" w:hAnsi="Times New Roman"/>
          <w:i/>
          <w:iCs/>
          <w:sz w:val="28"/>
          <w:szCs w:val="28"/>
        </w:rPr>
        <w:t>.</w:t>
      </w:r>
      <w:r w:rsidRPr="00ED2417">
        <w:rPr>
          <w:rFonts w:ascii="Times New Roman" w:hAnsi="Times New Roman"/>
          <w:i/>
          <w:iCs/>
          <w:spacing w:val="8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8"/>
          <w:sz w:val="28"/>
          <w:szCs w:val="28"/>
        </w:rPr>
        <w:t>Т</w:t>
      </w:r>
      <w:r w:rsidRPr="00ED2417">
        <w:rPr>
          <w:rFonts w:ascii="Times New Roman" w:hAnsi="Times New Roman"/>
          <w:sz w:val="28"/>
          <w:szCs w:val="28"/>
        </w:rPr>
        <w:t>ипы</w:t>
      </w:r>
      <w:r w:rsidRPr="00ED2417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жил</w:t>
      </w:r>
      <w:r w:rsidRPr="00ED2417">
        <w:rPr>
          <w:rFonts w:ascii="Times New Roman" w:hAnsi="Times New Roman"/>
          <w:spacing w:val="4"/>
          <w:sz w:val="28"/>
          <w:szCs w:val="28"/>
        </w:rPr>
        <w:t>ы</w:t>
      </w:r>
      <w:r w:rsidRPr="00ED2417">
        <w:rPr>
          <w:rFonts w:ascii="Times New Roman" w:hAnsi="Times New Roman"/>
          <w:sz w:val="28"/>
          <w:szCs w:val="28"/>
        </w:rPr>
        <w:t>х</w:t>
      </w:r>
      <w:r w:rsidRPr="00ED241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п</w:t>
      </w:r>
      <w:r w:rsidRPr="00ED2417">
        <w:rPr>
          <w:rFonts w:ascii="Times New Roman" w:hAnsi="Times New Roman"/>
          <w:spacing w:val="-6"/>
          <w:sz w:val="28"/>
          <w:szCs w:val="28"/>
        </w:rPr>
        <w:t>о</w:t>
      </w:r>
      <w:r w:rsidRPr="00ED2417">
        <w:rPr>
          <w:rFonts w:ascii="Times New Roman" w:hAnsi="Times New Roman"/>
          <w:sz w:val="28"/>
          <w:szCs w:val="28"/>
        </w:rPr>
        <w:t>мещений</w:t>
      </w:r>
      <w:r w:rsidRPr="00ED2417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в</w:t>
      </w:r>
      <w:r w:rsidRPr="00ED2417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5"/>
          <w:sz w:val="28"/>
          <w:szCs w:val="28"/>
        </w:rPr>
        <w:t>г</w:t>
      </w:r>
      <w:r w:rsidRPr="00ED2417">
        <w:rPr>
          <w:rFonts w:ascii="Times New Roman" w:hAnsi="Times New Roman"/>
          <w:sz w:val="28"/>
          <w:szCs w:val="28"/>
        </w:rPr>
        <w:t>ор</w:t>
      </w:r>
      <w:r w:rsidRPr="00ED2417">
        <w:rPr>
          <w:rFonts w:ascii="Times New Roman" w:hAnsi="Times New Roman"/>
          <w:spacing w:val="-11"/>
          <w:sz w:val="28"/>
          <w:szCs w:val="28"/>
        </w:rPr>
        <w:t>о</w:t>
      </w:r>
      <w:r w:rsidRPr="00ED2417">
        <w:rPr>
          <w:rFonts w:ascii="Times New Roman" w:hAnsi="Times New Roman"/>
          <w:spacing w:val="2"/>
          <w:sz w:val="28"/>
          <w:szCs w:val="28"/>
        </w:rPr>
        <w:t>д</w:t>
      </w:r>
      <w:r w:rsidRPr="00ED2417">
        <w:rPr>
          <w:rFonts w:ascii="Times New Roman" w:hAnsi="Times New Roman"/>
          <w:sz w:val="28"/>
          <w:szCs w:val="28"/>
        </w:rPr>
        <w:t>е</w:t>
      </w:r>
      <w:r w:rsidRPr="00ED2417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и</w:t>
      </w:r>
      <w:r w:rsidRPr="00ED2417">
        <w:rPr>
          <w:rFonts w:ascii="Times New Roman" w:hAnsi="Times New Roman"/>
          <w:w w:val="99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6"/>
          <w:sz w:val="28"/>
          <w:szCs w:val="28"/>
        </w:rPr>
        <w:t>с</w:t>
      </w:r>
      <w:r w:rsidRPr="00ED2417">
        <w:rPr>
          <w:rFonts w:ascii="Times New Roman" w:hAnsi="Times New Roman"/>
          <w:sz w:val="28"/>
          <w:szCs w:val="28"/>
        </w:rPr>
        <w:t>ел</w:t>
      </w:r>
      <w:r w:rsidRPr="00ED2417">
        <w:rPr>
          <w:rFonts w:ascii="Times New Roman" w:hAnsi="Times New Roman"/>
          <w:spacing w:val="-1"/>
          <w:sz w:val="28"/>
          <w:szCs w:val="28"/>
        </w:rPr>
        <w:t>ь</w:t>
      </w:r>
      <w:r w:rsidRPr="00ED2417">
        <w:rPr>
          <w:rFonts w:ascii="Times New Roman" w:hAnsi="Times New Roman"/>
          <w:sz w:val="28"/>
          <w:szCs w:val="28"/>
        </w:rPr>
        <w:t>с</w:t>
      </w:r>
      <w:r w:rsidRPr="00ED2417">
        <w:rPr>
          <w:rFonts w:ascii="Times New Roman" w:hAnsi="Times New Roman"/>
          <w:spacing w:val="-16"/>
          <w:sz w:val="28"/>
          <w:szCs w:val="28"/>
        </w:rPr>
        <w:t>к</w:t>
      </w:r>
      <w:r w:rsidRPr="00ED2417">
        <w:rPr>
          <w:rFonts w:ascii="Times New Roman" w:hAnsi="Times New Roman"/>
          <w:sz w:val="28"/>
          <w:szCs w:val="28"/>
        </w:rPr>
        <w:t>ой</w:t>
      </w:r>
      <w:r w:rsidRPr="00ED241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м</w:t>
      </w:r>
      <w:r w:rsidRPr="00ED2417">
        <w:rPr>
          <w:rFonts w:ascii="Times New Roman" w:hAnsi="Times New Roman"/>
          <w:spacing w:val="7"/>
          <w:sz w:val="28"/>
          <w:szCs w:val="28"/>
        </w:rPr>
        <w:t>е</w:t>
      </w:r>
      <w:r w:rsidRPr="00ED2417">
        <w:rPr>
          <w:rFonts w:ascii="Times New Roman" w:hAnsi="Times New Roman"/>
          <w:sz w:val="28"/>
          <w:szCs w:val="28"/>
        </w:rPr>
        <w:t>с</w:t>
      </w:r>
      <w:r w:rsidRPr="00ED2417">
        <w:rPr>
          <w:rFonts w:ascii="Times New Roman" w:hAnsi="Times New Roman"/>
          <w:spacing w:val="4"/>
          <w:sz w:val="28"/>
          <w:szCs w:val="28"/>
        </w:rPr>
        <w:t>т</w:t>
      </w:r>
      <w:r w:rsidRPr="00ED2417">
        <w:rPr>
          <w:rFonts w:ascii="Times New Roman" w:hAnsi="Times New Roman"/>
          <w:sz w:val="28"/>
          <w:szCs w:val="28"/>
        </w:rPr>
        <w:t>н</w:t>
      </w:r>
      <w:r w:rsidRPr="00ED2417">
        <w:rPr>
          <w:rFonts w:ascii="Times New Roman" w:hAnsi="Times New Roman"/>
          <w:spacing w:val="4"/>
          <w:sz w:val="28"/>
          <w:szCs w:val="28"/>
        </w:rPr>
        <w:t>о</w:t>
      </w:r>
      <w:r w:rsidRPr="00ED2417">
        <w:rPr>
          <w:rFonts w:ascii="Times New Roman" w:hAnsi="Times New Roman"/>
          <w:spacing w:val="6"/>
          <w:sz w:val="28"/>
          <w:szCs w:val="28"/>
        </w:rPr>
        <w:t>с</w:t>
      </w:r>
      <w:r w:rsidRPr="00ED2417">
        <w:rPr>
          <w:rFonts w:ascii="Times New Roman" w:hAnsi="Times New Roman"/>
          <w:spacing w:val="-2"/>
          <w:sz w:val="28"/>
          <w:szCs w:val="28"/>
        </w:rPr>
        <w:t>т</w:t>
      </w:r>
      <w:r w:rsidRPr="00ED2417">
        <w:rPr>
          <w:rFonts w:ascii="Times New Roman" w:hAnsi="Times New Roman"/>
          <w:spacing w:val="-1"/>
          <w:sz w:val="28"/>
          <w:szCs w:val="28"/>
        </w:rPr>
        <w:t>и</w:t>
      </w:r>
      <w:r w:rsidRPr="00ED2417">
        <w:rPr>
          <w:rFonts w:ascii="Times New Roman" w:hAnsi="Times New Roman"/>
          <w:sz w:val="28"/>
          <w:szCs w:val="28"/>
        </w:rPr>
        <w:t>.</w:t>
      </w:r>
      <w:r w:rsidRPr="00ED241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Ви</w:t>
      </w:r>
      <w:r w:rsidRPr="00ED2417">
        <w:rPr>
          <w:rFonts w:ascii="Times New Roman" w:hAnsi="Times New Roman"/>
          <w:spacing w:val="3"/>
          <w:sz w:val="28"/>
          <w:szCs w:val="28"/>
        </w:rPr>
        <w:t>д</w:t>
      </w:r>
      <w:r w:rsidRPr="00ED2417">
        <w:rPr>
          <w:rFonts w:ascii="Times New Roman" w:hAnsi="Times New Roman"/>
          <w:sz w:val="28"/>
          <w:szCs w:val="28"/>
        </w:rPr>
        <w:t>ы</w:t>
      </w:r>
      <w:r w:rsidRPr="00ED241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жи</w:t>
      </w:r>
      <w:r w:rsidRPr="00ED2417">
        <w:rPr>
          <w:rFonts w:ascii="Times New Roman" w:hAnsi="Times New Roman"/>
          <w:spacing w:val="4"/>
          <w:sz w:val="28"/>
          <w:szCs w:val="28"/>
        </w:rPr>
        <w:t>л</w:t>
      </w:r>
      <w:r w:rsidRPr="00ED2417">
        <w:rPr>
          <w:rFonts w:ascii="Times New Roman" w:hAnsi="Times New Roman"/>
          <w:spacing w:val="-3"/>
          <w:sz w:val="28"/>
          <w:szCs w:val="28"/>
        </w:rPr>
        <w:t>ь</w:t>
      </w:r>
      <w:r w:rsidRPr="00ED2417">
        <w:rPr>
          <w:rFonts w:ascii="Times New Roman" w:hAnsi="Times New Roman"/>
          <w:spacing w:val="6"/>
          <w:sz w:val="28"/>
          <w:szCs w:val="28"/>
        </w:rPr>
        <w:t>я</w:t>
      </w:r>
      <w:r w:rsidRPr="00ED2417">
        <w:rPr>
          <w:rFonts w:ascii="Times New Roman" w:hAnsi="Times New Roman"/>
          <w:sz w:val="28"/>
          <w:szCs w:val="28"/>
        </w:rPr>
        <w:t>:</w:t>
      </w:r>
      <w:r w:rsidRPr="00ED2417">
        <w:rPr>
          <w:rFonts w:ascii="Times New Roman" w:hAnsi="Times New Roman"/>
          <w:spacing w:val="-9"/>
          <w:sz w:val="28"/>
          <w:szCs w:val="28"/>
        </w:rPr>
        <w:t xml:space="preserve"> </w:t>
      </w:r>
      <w:r w:rsidR="006D6790">
        <w:rPr>
          <w:rFonts w:ascii="Times New Roman" w:hAnsi="Times New Roman"/>
          <w:sz w:val="28"/>
          <w:szCs w:val="28"/>
        </w:rPr>
        <w:t>дома частные и многоквартирные, жильё постоянное и временное</w:t>
      </w:r>
      <w:r w:rsidRPr="00ED2417">
        <w:rPr>
          <w:rFonts w:ascii="Times New Roman" w:hAnsi="Times New Roman"/>
          <w:sz w:val="28"/>
          <w:szCs w:val="28"/>
        </w:rPr>
        <w:t>.</w:t>
      </w:r>
      <w:r w:rsidRPr="00ED241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2"/>
          <w:sz w:val="28"/>
          <w:szCs w:val="28"/>
        </w:rPr>
        <w:t>Д</w:t>
      </w:r>
      <w:r w:rsidRPr="00ED2417">
        <w:rPr>
          <w:rFonts w:ascii="Times New Roman" w:hAnsi="Times New Roman"/>
          <w:spacing w:val="-6"/>
          <w:sz w:val="28"/>
          <w:szCs w:val="28"/>
        </w:rPr>
        <w:t>о</w:t>
      </w:r>
      <w:r w:rsidRPr="00ED2417">
        <w:rPr>
          <w:rFonts w:ascii="Times New Roman" w:hAnsi="Times New Roman"/>
          <w:sz w:val="28"/>
          <w:szCs w:val="28"/>
        </w:rPr>
        <w:t>машний</w:t>
      </w:r>
      <w:r w:rsidRPr="00ED2417">
        <w:rPr>
          <w:rFonts w:ascii="Times New Roman" w:hAnsi="Times New Roman"/>
          <w:w w:val="99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п</w:t>
      </w:r>
      <w:r w:rsidRPr="00ED2417">
        <w:rPr>
          <w:rFonts w:ascii="Times New Roman" w:hAnsi="Times New Roman"/>
          <w:spacing w:val="-11"/>
          <w:sz w:val="28"/>
          <w:szCs w:val="28"/>
        </w:rPr>
        <w:t>о</w:t>
      </w:r>
      <w:r w:rsidRPr="00ED2417">
        <w:rPr>
          <w:rFonts w:ascii="Times New Roman" w:hAnsi="Times New Roman"/>
          <w:spacing w:val="4"/>
          <w:sz w:val="28"/>
          <w:szCs w:val="28"/>
        </w:rPr>
        <w:t>ч</w:t>
      </w:r>
      <w:r w:rsidRPr="00ED2417">
        <w:rPr>
          <w:rFonts w:ascii="Times New Roman" w:hAnsi="Times New Roman"/>
          <w:spacing w:val="-8"/>
          <w:sz w:val="28"/>
          <w:szCs w:val="28"/>
        </w:rPr>
        <w:t>т</w:t>
      </w:r>
      <w:r w:rsidRPr="00ED2417">
        <w:rPr>
          <w:rFonts w:ascii="Times New Roman" w:hAnsi="Times New Roman"/>
          <w:spacing w:val="4"/>
          <w:sz w:val="28"/>
          <w:szCs w:val="28"/>
        </w:rPr>
        <w:t>о</w:t>
      </w:r>
      <w:r w:rsidRPr="00ED2417">
        <w:rPr>
          <w:rFonts w:ascii="Times New Roman" w:hAnsi="Times New Roman"/>
          <w:spacing w:val="-2"/>
          <w:sz w:val="28"/>
          <w:szCs w:val="28"/>
        </w:rPr>
        <w:t>в</w:t>
      </w:r>
      <w:r w:rsidRPr="00ED2417">
        <w:rPr>
          <w:rFonts w:ascii="Times New Roman" w:hAnsi="Times New Roman"/>
          <w:sz w:val="28"/>
          <w:szCs w:val="28"/>
        </w:rPr>
        <w:t>ый</w:t>
      </w:r>
      <w:r w:rsidRPr="00ED2417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а</w:t>
      </w:r>
      <w:r w:rsidRPr="00ED2417">
        <w:rPr>
          <w:rFonts w:ascii="Times New Roman" w:hAnsi="Times New Roman"/>
          <w:spacing w:val="3"/>
          <w:sz w:val="28"/>
          <w:szCs w:val="28"/>
        </w:rPr>
        <w:t>д</w:t>
      </w:r>
      <w:r w:rsidRPr="00ED2417">
        <w:rPr>
          <w:rFonts w:ascii="Times New Roman" w:hAnsi="Times New Roman"/>
          <w:sz w:val="28"/>
          <w:szCs w:val="28"/>
        </w:rPr>
        <w:t>р</w:t>
      </w:r>
      <w:r w:rsidRPr="00ED2417">
        <w:rPr>
          <w:rFonts w:ascii="Times New Roman" w:hAnsi="Times New Roman"/>
          <w:spacing w:val="6"/>
          <w:sz w:val="28"/>
          <w:szCs w:val="28"/>
        </w:rPr>
        <w:t>е</w:t>
      </w:r>
      <w:r w:rsidRPr="00ED2417">
        <w:rPr>
          <w:rFonts w:ascii="Times New Roman" w:hAnsi="Times New Roman"/>
          <w:spacing w:val="1"/>
          <w:sz w:val="28"/>
          <w:szCs w:val="28"/>
        </w:rPr>
        <w:t>с</w:t>
      </w:r>
      <w:r w:rsidRPr="00ED2417">
        <w:rPr>
          <w:rFonts w:ascii="Times New Roman" w:hAnsi="Times New Roman"/>
          <w:sz w:val="28"/>
          <w:szCs w:val="28"/>
        </w:rPr>
        <w:t>.</w:t>
      </w:r>
      <w:r w:rsidR="006D6790">
        <w:rPr>
          <w:rFonts w:ascii="Times New Roman" w:hAnsi="Times New Roman"/>
          <w:sz w:val="28"/>
          <w:szCs w:val="28"/>
        </w:rPr>
        <w:t xml:space="preserve"> Адрес школы. </w:t>
      </w:r>
      <w:r w:rsidRPr="00ED241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14"/>
          <w:sz w:val="28"/>
          <w:szCs w:val="28"/>
        </w:rPr>
        <w:t>К</w:t>
      </w:r>
      <w:r w:rsidRPr="00ED2417">
        <w:rPr>
          <w:rFonts w:ascii="Times New Roman" w:hAnsi="Times New Roman"/>
          <w:spacing w:val="-6"/>
          <w:sz w:val="28"/>
          <w:szCs w:val="28"/>
        </w:rPr>
        <w:t>о</w:t>
      </w:r>
      <w:r w:rsidRPr="00ED2417">
        <w:rPr>
          <w:rFonts w:ascii="Times New Roman" w:hAnsi="Times New Roman"/>
          <w:sz w:val="28"/>
          <w:szCs w:val="28"/>
        </w:rPr>
        <w:t>мм</w:t>
      </w:r>
      <w:r w:rsidRPr="00ED2417">
        <w:rPr>
          <w:rFonts w:ascii="Times New Roman" w:hAnsi="Times New Roman"/>
          <w:spacing w:val="-3"/>
          <w:sz w:val="28"/>
          <w:szCs w:val="28"/>
        </w:rPr>
        <w:t>у</w:t>
      </w:r>
      <w:r w:rsidRPr="00ED2417">
        <w:rPr>
          <w:rFonts w:ascii="Times New Roman" w:hAnsi="Times New Roman"/>
          <w:sz w:val="28"/>
          <w:szCs w:val="28"/>
        </w:rPr>
        <w:t>н</w:t>
      </w:r>
      <w:r w:rsidRPr="00ED2417">
        <w:rPr>
          <w:rFonts w:ascii="Times New Roman" w:hAnsi="Times New Roman"/>
          <w:spacing w:val="5"/>
          <w:sz w:val="28"/>
          <w:szCs w:val="28"/>
        </w:rPr>
        <w:t>а</w:t>
      </w:r>
      <w:r w:rsidRPr="00ED2417">
        <w:rPr>
          <w:rFonts w:ascii="Times New Roman" w:hAnsi="Times New Roman"/>
          <w:sz w:val="28"/>
          <w:szCs w:val="28"/>
        </w:rPr>
        <w:t>л</w:t>
      </w:r>
      <w:r w:rsidRPr="00ED2417">
        <w:rPr>
          <w:rFonts w:ascii="Times New Roman" w:hAnsi="Times New Roman"/>
          <w:spacing w:val="-2"/>
          <w:sz w:val="28"/>
          <w:szCs w:val="28"/>
        </w:rPr>
        <w:t>ь</w:t>
      </w:r>
      <w:r w:rsidRPr="00ED2417">
        <w:rPr>
          <w:rFonts w:ascii="Times New Roman" w:hAnsi="Times New Roman"/>
          <w:sz w:val="28"/>
          <w:szCs w:val="28"/>
        </w:rPr>
        <w:t>ные</w:t>
      </w:r>
      <w:r w:rsidRPr="00ED2417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26"/>
          <w:sz w:val="28"/>
          <w:szCs w:val="28"/>
        </w:rPr>
        <w:t>у</w:t>
      </w:r>
      <w:r w:rsidRPr="00ED2417">
        <w:rPr>
          <w:rFonts w:ascii="Times New Roman" w:hAnsi="Times New Roman"/>
          <w:spacing w:val="2"/>
          <w:sz w:val="28"/>
          <w:szCs w:val="28"/>
        </w:rPr>
        <w:t>д</w:t>
      </w:r>
      <w:r w:rsidRPr="00ED2417">
        <w:rPr>
          <w:rFonts w:ascii="Times New Roman" w:hAnsi="Times New Roman"/>
          <w:sz w:val="28"/>
          <w:szCs w:val="28"/>
        </w:rPr>
        <w:t>о</w:t>
      </w:r>
      <w:r w:rsidRPr="00ED2417">
        <w:rPr>
          <w:rFonts w:ascii="Times New Roman" w:hAnsi="Times New Roman"/>
          <w:spacing w:val="2"/>
          <w:sz w:val="28"/>
          <w:szCs w:val="28"/>
        </w:rPr>
        <w:t>б</w:t>
      </w:r>
      <w:r w:rsidRPr="00ED2417">
        <w:rPr>
          <w:rFonts w:ascii="Times New Roman" w:hAnsi="Times New Roman"/>
          <w:spacing w:val="6"/>
          <w:sz w:val="28"/>
          <w:szCs w:val="28"/>
        </w:rPr>
        <w:t>с</w:t>
      </w:r>
      <w:r w:rsidRPr="00ED2417">
        <w:rPr>
          <w:rFonts w:ascii="Times New Roman" w:hAnsi="Times New Roman"/>
          <w:spacing w:val="-2"/>
          <w:sz w:val="28"/>
          <w:szCs w:val="28"/>
        </w:rPr>
        <w:t>т</w:t>
      </w:r>
      <w:r w:rsidRPr="00ED2417">
        <w:rPr>
          <w:rFonts w:ascii="Times New Roman" w:hAnsi="Times New Roman"/>
          <w:spacing w:val="-8"/>
          <w:sz w:val="28"/>
          <w:szCs w:val="28"/>
        </w:rPr>
        <w:t>в</w:t>
      </w:r>
      <w:r w:rsidRPr="00ED2417">
        <w:rPr>
          <w:rFonts w:ascii="Times New Roman" w:hAnsi="Times New Roman"/>
          <w:sz w:val="28"/>
          <w:szCs w:val="28"/>
        </w:rPr>
        <w:t>а</w:t>
      </w:r>
      <w:r w:rsidRPr="00ED241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в</w:t>
      </w:r>
      <w:r w:rsidRPr="00ED2417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5"/>
          <w:sz w:val="28"/>
          <w:szCs w:val="28"/>
        </w:rPr>
        <w:t>г</w:t>
      </w:r>
      <w:r w:rsidRPr="00ED2417">
        <w:rPr>
          <w:rFonts w:ascii="Times New Roman" w:hAnsi="Times New Roman"/>
          <w:sz w:val="28"/>
          <w:szCs w:val="28"/>
        </w:rPr>
        <w:t>ор</w:t>
      </w:r>
      <w:r w:rsidRPr="00ED2417">
        <w:rPr>
          <w:rFonts w:ascii="Times New Roman" w:hAnsi="Times New Roman"/>
          <w:spacing w:val="-11"/>
          <w:sz w:val="28"/>
          <w:szCs w:val="28"/>
        </w:rPr>
        <w:t>о</w:t>
      </w:r>
      <w:r w:rsidRPr="00ED2417">
        <w:rPr>
          <w:rFonts w:ascii="Times New Roman" w:hAnsi="Times New Roman"/>
          <w:spacing w:val="2"/>
          <w:sz w:val="28"/>
          <w:szCs w:val="28"/>
        </w:rPr>
        <w:t>д</w:t>
      </w:r>
      <w:r w:rsidRPr="00ED2417">
        <w:rPr>
          <w:rFonts w:ascii="Times New Roman" w:hAnsi="Times New Roman"/>
          <w:sz w:val="28"/>
          <w:szCs w:val="28"/>
        </w:rPr>
        <w:t>е</w:t>
      </w:r>
      <w:r w:rsidRPr="00ED241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и</w:t>
      </w:r>
      <w:r w:rsidRPr="00ED2417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6"/>
          <w:sz w:val="28"/>
          <w:szCs w:val="28"/>
        </w:rPr>
        <w:t>с</w:t>
      </w:r>
      <w:r w:rsidRPr="00ED2417">
        <w:rPr>
          <w:rFonts w:ascii="Times New Roman" w:hAnsi="Times New Roman"/>
          <w:sz w:val="28"/>
          <w:szCs w:val="28"/>
        </w:rPr>
        <w:t>ел</w:t>
      </w:r>
      <w:r w:rsidRPr="00ED2417">
        <w:rPr>
          <w:rFonts w:ascii="Times New Roman" w:hAnsi="Times New Roman"/>
          <w:spacing w:val="-1"/>
          <w:sz w:val="28"/>
          <w:szCs w:val="28"/>
        </w:rPr>
        <w:t>ь</w:t>
      </w:r>
      <w:r w:rsidRPr="00ED2417">
        <w:rPr>
          <w:rFonts w:ascii="Times New Roman" w:hAnsi="Times New Roman"/>
          <w:sz w:val="28"/>
          <w:szCs w:val="28"/>
        </w:rPr>
        <w:t>с</w:t>
      </w:r>
      <w:r w:rsidRPr="00ED2417">
        <w:rPr>
          <w:rFonts w:ascii="Times New Roman" w:hAnsi="Times New Roman"/>
          <w:spacing w:val="-16"/>
          <w:sz w:val="28"/>
          <w:szCs w:val="28"/>
        </w:rPr>
        <w:t>к</w:t>
      </w:r>
      <w:r w:rsidRPr="00ED2417">
        <w:rPr>
          <w:rFonts w:ascii="Times New Roman" w:hAnsi="Times New Roman"/>
          <w:sz w:val="28"/>
          <w:szCs w:val="28"/>
        </w:rPr>
        <w:t>ой  м</w:t>
      </w:r>
      <w:r w:rsidRPr="00ED2417">
        <w:rPr>
          <w:rFonts w:ascii="Times New Roman" w:hAnsi="Times New Roman"/>
          <w:spacing w:val="7"/>
          <w:sz w:val="28"/>
          <w:szCs w:val="28"/>
        </w:rPr>
        <w:t>е</w:t>
      </w:r>
      <w:r w:rsidRPr="00ED2417">
        <w:rPr>
          <w:rFonts w:ascii="Times New Roman" w:hAnsi="Times New Roman"/>
          <w:sz w:val="28"/>
          <w:szCs w:val="28"/>
        </w:rPr>
        <w:t>с</w:t>
      </w:r>
      <w:r w:rsidRPr="00ED2417">
        <w:rPr>
          <w:rFonts w:ascii="Times New Roman" w:hAnsi="Times New Roman"/>
          <w:spacing w:val="-1"/>
          <w:sz w:val="28"/>
          <w:szCs w:val="28"/>
        </w:rPr>
        <w:t>т</w:t>
      </w:r>
      <w:r w:rsidRPr="00ED2417">
        <w:rPr>
          <w:rFonts w:ascii="Times New Roman" w:hAnsi="Times New Roman"/>
          <w:spacing w:val="4"/>
          <w:sz w:val="28"/>
          <w:szCs w:val="28"/>
        </w:rPr>
        <w:t>но</w:t>
      </w:r>
      <w:r w:rsidRPr="00ED2417">
        <w:rPr>
          <w:rFonts w:ascii="Times New Roman" w:hAnsi="Times New Roman"/>
          <w:sz w:val="28"/>
          <w:szCs w:val="28"/>
        </w:rPr>
        <w:t>с</w:t>
      </w:r>
      <w:r w:rsidRPr="00ED2417">
        <w:rPr>
          <w:rFonts w:ascii="Times New Roman" w:hAnsi="Times New Roman"/>
          <w:spacing w:val="-1"/>
          <w:sz w:val="28"/>
          <w:szCs w:val="28"/>
        </w:rPr>
        <w:t>ти</w:t>
      </w:r>
      <w:r w:rsidRPr="00ED2417">
        <w:rPr>
          <w:rFonts w:ascii="Times New Roman" w:hAnsi="Times New Roman"/>
          <w:sz w:val="28"/>
          <w:szCs w:val="28"/>
        </w:rPr>
        <w:t>.</w:t>
      </w:r>
      <w:r w:rsidRPr="00ED2417">
        <w:rPr>
          <w:rFonts w:ascii="Times New Roman" w:hAnsi="Times New Roman"/>
          <w:w w:val="99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О</w:t>
      </w:r>
      <w:r w:rsidRPr="00ED2417">
        <w:rPr>
          <w:rFonts w:ascii="Times New Roman" w:hAnsi="Times New Roman"/>
          <w:spacing w:val="2"/>
          <w:sz w:val="28"/>
          <w:szCs w:val="28"/>
        </w:rPr>
        <w:t>б</w:t>
      </w:r>
      <w:r w:rsidRPr="00ED2417">
        <w:rPr>
          <w:rFonts w:ascii="Times New Roman" w:hAnsi="Times New Roman"/>
          <w:sz w:val="28"/>
          <w:szCs w:val="28"/>
        </w:rPr>
        <w:t xml:space="preserve">щие   </w:t>
      </w:r>
      <w:r w:rsidRPr="00ED2417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17"/>
          <w:sz w:val="28"/>
          <w:szCs w:val="28"/>
        </w:rPr>
        <w:t>к</w:t>
      </w:r>
      <w:r w:rsidRPr="00ED2417">
        <w:rPr>
          <w:rFonts w:ascii="Times New Roman" w:hAnsi="Times New Roman"/>
          <w:spacing w:val="-6"/>
          <w:sz w:val="28"/>
          <w:szCs w:val="28"/>
        </w:rPr>
        <w:t>о</w:t>
      </w:r>
      <w:r w:rsidRPr="00ED2417">
        <w:rPr>
          <w:rFonts w:ascii="Times New Roman" w:hAnsi="Times New Roman"/>
          <w:sz w:val="28"/>
          <w:szCs w:val="28"/>
        </w:rPr>
        <w:t>мм</w:t>
      </w:r>
      <w:r w:rsidRPr="00ED2417">
        <w:rPr>
          <w:rFonts w:ascii="Times New Roman" w:hAnsi="Times New Roman"/>
          <w:spacing w:val="-3"/>
          <w:sz w:val="28"/>
          <w:szCs w:val="28"/>
        </w:rPr>
        <w:t>у</w:t>
      </w:r>
      <w:r w:rsidRPr="00ED2417">
        <w:rPr>
          <w:rFonts w:ascii="Times New Roman" w:hAnsi="Times New Roman"/>
          <w:sz w:val="28"/>
          <w:szCs w:val="28"/>
        </w:rPr>
        <w:t>н</w:t>
      </w:r>
      <w:r w:rsidRPr="00ED2417">
        <w:rPr>
          <w:rFonts w:ascii="Times New Roman" w:hAnsi="Times New Roman"/>
          <w:spacing w:val="5"/>
          <w:sz w:val="28"/>
          <w:szCs w:val="28"/>
        </w:rPr>
        <w:t>а</w:t>
      </w:r>
      <w:r w:rsidRPr="00ED2417">
        <w:rPr>
          <w:rFonts w:ascii="Times New Roman" w:hAnsi="Times New Roman"/>
          <w:sz w:val="28"/>
          <w:szCs w:val="28"/>
        </w:rPr>
        <w:t>л</w:t>
      </w:r>
      <w:r w:rsidRPr="00ED2417">
        <w:rPr>
          <w:rFonts w:ascii="Times New Roman" w:hAnsi="Times New Roman"/>
          <w:spacing w:val="-2"/>
          <w:sz w:val="28"/>
          <w:szCs w:val="28"/>
        </w:rPr>
        <w:t>ь</w:t>
      </w:r>
      <w:r w:rsidRPr="00ED2417">
        <w:rPr>
          <w:rFonts w:ascii="Times New Roman" w:hAnsi="Times New Roman"/>
          <w:sz w:val="28"/>
          <w:szCs w:val="28"/>
        </w:rPr>
        <w:t xml:space="preserve">ные   </w:t>
      </w:r>
      <w:r w:rsidRPr="00ED2417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26"/>
          <w:sz w:val="28"/>
          <w:szCs w:val="28"/>
        </w:rPr>
        <w:t>у</w:t>
      </w:r>
      <w:r w:rsidRPr="00ED2417">
        <w:rPr>
          <w:rFonts w:ascii="Times New Roman" w:hAnsi="Times New Roman"/>
          <w:spacing w:val="2"/>
          <w:sz w:val="28"/>
          <w:szCs w:val="28"/>
        </w:rPr>
        <w:t>д</w:t>
      </w:r>
      <w:r w:rsidRPr="00ED2417">
        <w:rPr>
          <w:rFonts w:ascii="Times New Roman" w:hAnsi="Times New Roman"/>
          <w:sz w:val="28"/>
          <w:szCs w:val="28"/>
        </w:rPr>
        <w:t>о</w:t>
      </w:r>
      <w:r w:rsidRPr="00ED2417">
        <w:rPr>
          <w:rFonts w:ascii="Times New Roman" w:hAnsi="Times New Roman"/>
          <w:spacing w:val="2"/>
          <w:sz w:val="28"/>
          <w:szCs w:val="28"/>
        </w:rPr>
        <w:t>б</w:t>
      </w:r>
      <w:r w:rsidRPr="00ED2417">
        <w:rPr>
          <w:rFonts w:ascii="Times New Roman" w:hAnsi="Times New Roman"/>
          <w:sz w:val="28"/>
          <w:szCs w:val="28"/>
        </w:rPr>
        <w:t>с</w:t>
      </w:r>
      <w:r w:rsidRPr="00ED2417">
        <w:rPr>
          <w:rFonts w:ascii="Times New Roman" w:hAnsi="Times New Roman"/>
          <w:spacing w:val="4"/>
          <w:sz w:val="28"/>
          <w:szCs w:val="28"/>
        </w:rPr>
        <w:t>т</w:t>
      </w:r>
      <w:r w:rsidRPr="00ED2417">
        <w:rPr>
          <w:rFonts w:ascii="Times New Roman" w:hAnsi="Times New Roman"/>
          <w:spacing w:val="-8"/>
          <w:sz w:val="28"/>
          <w:szCs w:val="28"/>
        </w:rPr>
        <w:t>в</w:t>
      </w:r>
      <w:r w:rsidRPr="00ED2417">
        <w:rPr>
          <w:rFonts w:ascii="Times New Roman" w:hAnsi="Times New Roman"/>
          <w:sz w:val="28"/>
          <w:szCs w:val="28"/>
        </w:rPr>
        <w:t xml:space="preserve">а   </w:t>
      </w:r>
      <w:r w:rsidRPr="00ED2417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 xml:space="preserve">в   </w:t>
      </w:r>
      <w:r w:rsidRPr="00ED2417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мно</w:t>
      </w:r>
      <w:r w:rsidRPr="00ED2417">
        <w:rPr>
          <w:rFonts w:ascii="Times New Roman" w:hAnsi="Times New Roman"/>
          <w:spacing w:val="-3"/>
          <w:sz w:val="28"/>
          <w:szCs w:val="28"/>
        </w:rPr>
        <w:t>г</w:t>
      </w:r>
      <w:r w:rsidRPr="00ED2417">
        <w:rPr>
          <w:rFonts w:ascii="Times New Roman" w:hAnsi="Times New Roman"/>
          <w:sz w:val="28"/>
          <w:szCs w:val="28"/>
        </w:rPr>
        <w:t>ок</w:t>
      </w:r>
      <w:r w:rsidRPr="00ED2417">
        <w:rPr>
          <w:rFonts w:ascii="Times New Roman" w:hAnsi="Times New Roman"/>
          <w:spacing w:val="-9"/>
          <w:sz w:val="28"/>
          <w:szCs w:val="28"/>
        </w:rPr>
        <w:t>в</w:t>
      </w:r>
      <w:r w:rsidRPr="00ED2417">
        <w:rPr>
          <w:rFonts w:ascii="Times New Roman" w:hAnsi="Times New Roman"/>
          <w:sz w:val="28"/>
          <w:szCs w:val="28"/>
        </w:rPr>
        <w:t>а</w:t>
      </w:r>
      <w:r w:rsidRPr="00ED2417">
        <w:rPr>
          <w:rFonts w:ascii="Times New Roman" w:hAnsi="Times New Roman"/>
          <w:spacing w:val="-5"/>
          <w:sz w:val="28"/>
          <w:szCs w:val="28"/>
        </w:rPr>
        <w:t>р</w:t>
      </w:r>
      <w:r w:rsidRPr="00ED2417">
        <w:rPr>
          <w:rFonts w:ascii="Times New Roman" w:hAnsi="Times New Roman"/>
          <w:spacing w:val="3"/>
          <w:sz w:val="28"/>
          <w:szCs w:val="28"/>
        </w:rPr>
        <w:t>т</w:t>
      </w:r>
      <w:r w:rsidRPr="00ED2417">
        <w:rPr>
          <w:rFonts w:ascii="Times New Roman" w:hAnsi="Times New Roman"/>
          <w:sz w:val="28"/>
          <w:szCs w:val="28"/>
        </w:rPr>
        <w:t>ирн</w:t>
      </w:r>
      <w:r w:rsidRPr="00ED2417">
        <w:rPr>
          <w:rFonts w:ascii="Times New Roman" w:hAnsi="Times New Roman"/>
          <w:spacing w:val="4"/>
          <w:sz w:val="28"/>
          <w:szCs w:val="28"/>
        </w:rPr>
        <w:t>ы</w:t>
      </w:r>
      <w:r w:rsidRPr="00ED2417">
        <w:rPr>
          <w:rFonts w:ascii="Times New Roman" w:hAnsi="Times New Roman"/>
          <w:sz w:val="28"/>
          <w:szCs w:val="28"/>
        </w:rPr>
        <w:t xml:space="preserve">х   </w:t>
      </w:r>
      <w:r w:rsidRPr="00ED2417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2"/>
          <w:sz w:val="28"/>
          <w:szCs w:val="28"/>
        </w:rPr>
        <w:t>д</w:t>
      </w:r>
      <w:r w:rsidRPr="00ED2417">
        <w:rPr>
          <w:rFonts w:ascii="Times New Roman" w:hAnsi="Times New Roman"/>
          <w:spacing w:val="-6"/>
          <w:sz w:val="28"/>
          <w:szCs w:val="28"/>
        </w:rPr>
        <w:t>о</w:t>
      </w:r>
      <w:r w:rsidRPr="00ED2417">
        <w:rPr>
          <w:rFonts w:ascii="Times New Roman" w:hAnsi="Times New Roman"/>
          <w:sz w:val="28"/>
          <w:szCs w:val="28"/>
        </w:rPr>
        <w:t xml:space="preserve">мах   </w:t>
      </w:r>
      <w:r w:rsidRPr="00ED2417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2"/>
          <w:sz w:val="28"/>
          <w:szCs w:val="28"/>
        </w:rPr>
        <w:t>(</w:t>
      </w:r>
      <w:r w:rsidR="00156592" w:rsidRPr="00ED2417">
        <w:rPr>
          <w:rFonts w:ascii="Times New Roman" w:hAnsi="Times New Roman"/>
          <w:sz w:val="28"/>
          <w:szCs w:val="28"/>
        </w:rPr>
        <w:t>м</w:t>
      </w:r>
      <w:r w:rsidR="00156592" w:rsidRPr="00ED2417">
        <w:rPr>
          <w:rFonts w:ascii="Times New Roman" w:hAnsi="Times New Roman"/>
          <w:spacing w:val="-5"/>
          <w:sz w:val="28"/>
          <w:szCs w:val="28"/>
        </w:rPr>
        <w:t>у</w:t>
      </w:r>
      <w:r w:rsidR="00156592" w:rsidRPr="00ED2417">
        <w:rPr>
          <w:rFonts w:ascii="Times New Roman" w:hAnsi="Times New Roman"/>
          <w:sz w:val="28"/>
          <w:szCs w:val="28"/>
        </w:rPr>
        <w:t>сор</w:t>
      </w:r>
      <w:r w:rsidR="00156592" w:rsidRPr="00ED2417">
        <w:rPr>
          <w:rFonts w:ascii="Times New Roman" w:hAnsi="Times New Roman"/>
          <w:spacing w:val="6"/>
          <w:sz w:val="28"/>
          <w:szCs w:val="28"/>
        </w:rPr>
        <w:t>о</w:t>
      </w:r>
      <w:r w:rsidR="00156592" w:rsidRPr="00ED2417">
        <w:rPr>
          <w:rFonts w:ascii="Times New Roman" w:hAnsi="Times New Roman"/>
          <w:sz w:val="28"/>
          <w:szCs w:val="28"/>
        </w:rPr>
        <w:t>про</w:t>
      </w:r>
      <w:r w:rsidR="00156592" w:rsidRPr="00ED2417">
        <w:rPr>
          <w:rFonts w:ascii="Times New Roman" w:hAnsi="Times New Roman"/>
          <w:spacing w:val="2"/>
          <w:sz w:val="28"/>
          <w:szCs w:val="28"/>
        </w:rPr>
        <w:t>в</w:t>
      </w:r>
      <w:r w:rsidR="00156592" w:rsidRPr="00ED2417">
        <w:rPr>
          <w:rFonts w:ascii="Times New Roman" w:hAnsi="Times New Roman"/>
          <w:spacing w:val="-11"/>
          <w:sz w:val="28"/>
          <w:szCs w:val="28"/>
        </w:rPr>
        <w:t>о</w:t>
      </w:r>
      <w:r w:rsidR="00156592" w:rsidRPr="00ED2417">
        <w:rPr>
          <w:rFonts w:ascii="Times New Roman" w:hAnsi="Times New Roman"/>
          <w:spacing w:val="2"/>
          <w:sz w:val="28"/>
          <w:szCs w:val="28"/>
        </w:rPr>
        <w:t>д</w:t>
      </w:r>
      <w:r w:rsidR="00156592" w:rsidRPr="00ED2417">
        <w:rPr>
          <w:rFonts w:ascii="Times New Roman" w:hAnsi="Times New Roman"/>
          <w:sz w:val="28"/>
          <w:szCs w:val="28"/>
        </w:rPr>
        <w:t>,</w:t>
      </w:r>
      <w:r w:rsidR="00156592" w:rsidRPr="00ED2417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156592" w:rsidRPr="00ED2417">
        <w:rPr>
          <w:rFonts w:ascii="Times New Roman" w:hAnsi="Times New Roman"/>
          <w:spacing w:val="2"/>
          <w:sz w:val="28"/>
          <w:szCs w:val="28"/>
        </w:rPr>
        <w:t>д</w:t>
      </w:r>
      <w:r w:rsidR="00156592" w:rsidRPr="00ED2417">
        <w:rPr>
          <w:rFonts w:ascii="Times New Roman" w:hAnsi="Times New Roman"/>
          <w:spacing w:val="-6"/>
          <w:sz w:val="28"/>
          <w:szCs w:val="28"/>
        </w:rPr>
        <w:t>о</w:t>
      </w:r>
      <w:r w:rsidR="00156592" w:rsidRPr="00ED2417">
        <w:rPr>
          <w:rFonts w:ascii="Times New Roman" w:hAnsi="Times New Roman"/>
          <w:sz w:val="28"/>
          <w:szCs w:val="28"/>
        </w:rPr>
        <w:t>мо</w:t>
      </w:r>
      <w:r w:rsidR="00156592" w:rsidRPr="00ED2417">
        <w:rPr>
          <w:rFonts w:ascii="Times New Roman" w:hAnsi="Times New Roman"/>
          <w:spacing w:val="3"/>
          <w:sz w:val="28"/>
          <w:szCs w:val="28"/>
        </w:rPr>
        <w:t>ф</w:t>
      </w:r>
      <w:r w:rsidR="00156592" w:rsidRPr="00ED2417">
        <w:rPr>
          <w:rFonts w:ascii="Times New Roman" w:hAnsi="Times New Roman"/>
          <w:sz w:val="28"/>
          <w:szCs w:val="28"/>
        </w:rPr>
        <w:t>о</w:t>
      </w:r>
      <w:r w:rsidR="00156592" w:rsidRPr="00ED2417">
        <w:rPr>
          <w:rFonts w:ascii="Times New Roman" w:hAnsi="Times New Roman"/>
          <w:spacing w:val="-1"/>
          <w:sz w:val="28"/>
          <w:szCs w:val="28"/>
        </w:rPr>
        <w:t>н</w:t>
      </w:r>
      <w:r w:rsidR="00156592" w:rsidRPr="00ED2417">
        <w:rPr>
          <w:rFonts w:ascii="Times New Roman" w:hAnsi="Times New Roman"/>
          <w:sz w:val="28"/>
          <w:szCs w:val="28"/>
        </w:rPr>
        <w:t>,</w:t>
      </w:r>
      <w:r w:rsidR="00156592" w:rsidRPr="00ED2417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156592" w:rsidRPr="00ED2417">
        <w:rPr>
          <w:rFonts w:ascii="Times New Roman" w:hAnsi="Times New Roman"/>
          <w:sz w:val="28"/>
          <w:szCs w:val="28"/>
        </w:rPr>
        <w:t>п</w:t>
      </w:r>
      <w:r w:rsidR="00156592" w:rsidRPr="00ED2417">
        <w:rPr>
          <w:rFonts w:ascii="Times New Roman" w:hAnsi="Times New Roman"/>
          <w:spacing w:val="-11"/>
          <w:sz w:val="28"/>
          <w:szCs w:val="28"/>
        </w:rPr>
        <w:t>о</w:t>
      </w:r>
      <w:r w:rsidR="00156592" w:rsidRPr="00ED2417">
        <w:rPr>
          <w:rFonts w:ascii="Times New Roman" w:hAnsi="Times New Roman"/>
          <w:sz w:val="28"/>
          <w:szCs w:val="28"/>
        </w:rPr>
        <w:t>ч</w:t>
      </w:r>
      <w:r w:rsidR="00156592" w:rsidRPr="00ED2417">
        <w:rPr>
          <w:rFonts w:ascii="Times New Roman" w:hAnsi="Times New Roman"/>
          <w:spacing w:val="-9"/>
          <w:sz w:val="28"/>
          <w:szCs w:val="28"/>
        </w:rPr>
        <w:t>т</w:t>
      </w:r>
      <w:r w:rsidR="00156592" w:rsidRPr="00ED2417">
        <w:rPr>
          <w:rFonts w:ascii="Times New Roman" w:hAnsi="Times New Roman"/>
          <w:spacing w:val="4"/>
          <w:sz w:val="28"/>
          <w:szCs w:val="28"/>
        </w:rPr>
        <w:t>о</w:t>
      </w:r>
      <w:r w:rsidR="00156592" w:rsidRPr="00ED2417">
        <w:rPr>
          <w:rFonts w:ascii="Times New Roman" w:hAnsi="Times New Roman"/>
          <w:spacing w:val="-2"/>
          <w:sz w:val="28"/>
          <w:szCs w:val="28"/>
        </w:rPr>
        <w:t>в</w:t>
      </w:r>
      <w:r w:rsidR="00156592" w:rsidRPr="00ED2417">
        <w:rPr>
          <w:rFonts w:ascii="Times New Roman" w:hAnsi="Times New Roman"/>
          <w:sz w:val="28"/>
          <w:szCs w:val="28"/>
        </w:rPr>
        <w:t>ые</w:t>
      </w:r>
      <w:r w:rsidR="00156592" w:rsidRPr="00ED2417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156592" w:rsidRPr="00ED2417">
        <w:rPr>
          <w:rFonts w:ascii="Times New Roman" w:hAnsi="Times New Roman"/>
          <w:spacing w:val="1"/>
          <w:sz w:val="28"/>
          <w:szCs w:val="28"/>
        </w:rPr>
        <w:t>я</w:t>
      </w:r>
      <w:r w:rsidR="00156592" w:rsidRPr="00ED2417">
        <w:rPr>
          <w:rFonts w:ascii="Times New Roman" w:hAnsi="Times New Roman"/>
          <w:sz w:val="28"/>
          <w:szCs w:val="28"/>
        </w:rPr>
        <w:t>щики</w:t>
      </w:r>
      <w:r w:rsidR="00156592" w:rsidRPr="00ED2417">
        <w:rPr>
          <w:rFonts w:ascii="Times New Roman" w:hAnsi="Times New Roman"/>
          <w:spacing w:val="-2"/>
          <w:sz w:val="28"/>
          <w:szCs w:val="28"/>
        </w:rPr>
        <w:t>)</w:t>
      </w:r>
      <w:r w:rsidR="00156592" w:rsidRPr="00ED2417">
        <w:rPr>
          <w:rFonts w:ascii="Times New Roman" w:hAnsi="Times New Roman"/>
          <w:sz w:val="28"/>
          <w:szCs w:val="28"/>
        </w:rPr>
        <w:t>.</w:t>
      </w:r>
      <w:r w:rsidR="00156592" w:rsidRPr="00ED2417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6D6790">
        <w:rPr>
          <w:rFonts w:ascii="Times New Roman" w:hAnsi="Times New Roman"/>
          <w:spacing w:val="32"/>
          <w:sz w:val="28"/>
          <w:szCs w:val="28"/>
        </w:rPr>
        <w:t>Порядок в доме.</w:t>
      </w:r>
    </w:p>
    <w:p w:rsidR="00156592" w:rsidRPr="00ED2417" w:rsidRDefault="00156592" w:rsidP="00156592">
      <w:pPr>
        <w:pStyle w:val="a5"/>
        <w:kinsoku w:val="0"/>
        <w:overflowPunct w:val="0"/>
        <w:spacing w:before="62" w:after="0" w:line="240" w:lineRule="auto"/>
        <w:ind w:right="114"/>
        <w:rPr>
          <w:rFonts w:ascii="Times New Roman" w:hAnsi="Times New Roman"/>
          <w:sz w:val="28"/>
          <w:szCs w:val="28"/>
        </w:rPr>
      </w:pPr>
      <w:r w:rsidRPr="00ED2417">
        <w:rPr>
          <w:rFonts w:ascii="Times New Roman" w:hAnsi="Times New Roman"/>
          <w:i/>
          <w:iCs/>
          <w:spacing w:val="-9"/>
          <w:sz w:val="28"/>
          <w:szCs w:val="28"/>
        </w:rPr>
        <w:t>К</w:t>
      </w:r>
      <w:r w:rsidRPr="00ED2417">
        <w:rPr>
          <w:rFonts w:ascii="Times New Roman" w:hAnsi="Times New Roman"/>
          <w:i/>
          <w:iCs/>
          <w:spacing w:val="-11"/>
          <w:sz w:val="28"/>
          <w:szCs w:val="28"/>
        </w:rPr>
        <w:t>о</w:t>
      </w:r>
      <w:r w:rsidRPr="00ED2417">
        <w:rPr>
          <w:rFonts w:ascii="Times New Roman" w:hAnsi="Times New Roman"/>
          <w:i/>
          <w:iCs/>
          <w:sz w:val="28"/>
          <w:szCs w:val="28"/>
        </w:rPr>
        <w:t>мнатные</w:t>
      </w:r>
      <w:r w:rsidRPr="00ED2417">
        <w:rPr>
          <w:rFonts w:ascii="Times New Roman" w:hAnsi="Times New Roman"/>
          <w:i/>
          <w:iCs/>
          <w:spacing w:val="33"/>
          <w:sz w:val="28"/>
          <w:szCs w:val="28"/>
        </w:rPr>
        <w:t xml:space="preserve"> </w:t>
      </w:r>
      <w:r w:rsidRPr="00ED2417">
        <w:rPr>
          <w:rFonts w:ascii="Times New Roman" w:hAnsi="Times New Roman"/>
          <w:i/>
          <w:iCs/>
          <w:sz w:val="28"/>
          <w:szCs w:val="28"/>
        </w:rPr>
        <w:t>ра</w:t>
      </w:r>
      <w:r w:rsidRPr="00ED2417">
        <w:rPr>
          <w:rFonts w:ascii="Times New Roman" w:hAnsi="Times New Roman"/>
          <w:i/>
          <w:iCs/>
          <w:spacing w:val="1"/>
          <w:sz w:val="28"/>
          <w:szCs w:val="28"/>
        </w:rPr>
        <w:t>с</w:t>
      </w:r>
      <w:r w:rsidRPr="00ED2417">
        <w:rPr>
          <w:rFonts w:ascii="Times New Roman" w:hAnsi="Times New Roman"/>
          <w:i/>
          <w:iCs/>
          <w:sz w:val="28"/>
          <w:szCs w:val="28"/>
        </w:rPr>
        <w:t>тени</w:t>
      </w:r>
      <w:r w:rsidRPr="00ED2417">
        <w:rPr>
          <w:rFonts w:ascii="Times New Roman" w:hAnsi="Times New Roman"/>
          <w:i/>
          <w:iCs/>
          <w:spacing w:val="3"/>
          <w:sz w:val="28"/>
          <w:szCs w:val="28"/>
        </w:rPr>
        <w:t>я</w:t>
      </w:r>
      <w:r w:rsidRPr="00ED2417">
        <w:rPr>
          <w:rFonts w:ascii="Times New Roman" w:hAnsi="Times New Roman"/>
          <w:sz w:val="28"/>
          <w:szCs w:val="28"/>
        </w:rPr>
        <w:t>.</w:t>
      </w:r>
      <w:r w:rsidRPr="00ED2417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5"/>
          <w:sz w:val="28"/>
          <w:szCs w:val="28"/>
        </w:rPr>
        <w:t>В</w:t>
      </w:r>
      <w:r w:rsidRPr="00ED2417">
        <w:rPr>
          <w:rFonts w:ascii="Times New Roman" w:hAnsi="Times New Roman"/>
          <w:sz w:val="28"/>
          <w:szCs w:val="28"/>
        </w:rPr>
        <w:t>и</w:t>
      </w:r>
      <w:r w:rsidRPr="00ED2417">
        <w:rPr>
          <w:rFonts w:ascii="Times New Roman" w:hAnsi="Times New Roman"/>
          <w:spacing w:val="7"/>
          <w:sz w:val="28"/>
          <w:szCs w:val="28"/>
        </w:rPr>
        <w:t>д</w:t>
      </w:r>
      <w:r w:rsidRPr="00ED2417">
        <w:rPr>
          <w:rFonts w:ascii="Times New Roman" w:hAnsi="Times New Roman"/>
          <w:sz w:val="28"/>
          <w:szCs w:val="28"/>
        </w:rPr>
        <w:t>ы</w:t>
      </w:r>
      <w:r w:rsidRPr="00ED2417">
        <w:rPr>
          <w:rFonts w:ascii="Times New Roman" w:hAnsi="Times New Roman"/>
          <w:w w:val="99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17"/>
          <w:sz w:val="28"/>
          <w:szCs w:val="28"/>
        </w:rPr>
        <w:t>к</w:t>
      </w:r>
      <w:r w:rsidRPr="00ED2417">
        <w:rPr>
          <w:rFonts w:ascii="Times New Roman" w:hAnsi="Times New Roman"/>
          <w:spacing w:val="-6"/>
          <w:sz w:val="28"/>
          <w:szCs w:val="28"/>
        </w:rPr>
        <w:t>о</w:t>
      </w:r>
      <w:r w:rsidRPr="00ED2417">
        <w:rPr>
          <w:rFonts w:ascii="Times New Roman" w:hAnsi="Times New Roman"/>
          <w:sz w:val="28"/>
          <w:szCs w:val="28"/>
        </w:rPr>
        <w:t>мн</w:t>
      </w:r>
      <w:r w:rsidRPr="00ED2417">
        <w:rPr>
          <w:rFonts w:ascii="Times New Roman" w:hAnsi="Times New Roman"/>
          <w:spacing w:val="-9"/>
          <w:sz w:val="28"/>
          <w:szCs w:val="28"/>
        </w:rPr>
        <w:t>а</w:t>
      </w:r>
      <w:r w:rsidRPr="00ED2417">
        <w:rPr>
          <w:rFonts w:ascii="Times New Roman" w:hAnsi="Times New Roman"/>
          <w:spacing w:val="3"/>
          <w:sz w:val="28"/>
          <w:szCs w:val="28"/>
        </w:rPr>
        <w:t>т</w:t>
      </w:r>
      <w:r w:rsidRPr="00ED2417">
        <w:rPr>
          <w:rFonts w:ascii="Times New Roman" w:hAnsi="Times New Roman"/>
          <w:sz w:val="28"/>
          <w:szCs w:val="28"/>
        </w:rPr>
        <w:t>н</w:t>
      </w:r>
      <w:r w:rsidRPr="00ED2417">
        <w:rPr>
          <w:rFonts w:ascii="Times New Roman" w:hAnsi="Times New Roman"/>
          <w:spacing w:val="4"/>
          <w:sz w:val="28"/>
          <w:szCs w:val="28"/>
        </w:rPr>
        <w:t>ы</w:t>
      </w:r>
      <w:r w:rsidRPr="00ED2417">
        <w:rPr>
          <w:rFonts w:ascii="Times New Roman" w:hAnsi="Times New Roman"/>
          <w:sz w:val="28"/>
          <w:szCs w:val="28"/>
        </w:rPr>
        <w:t>х</w:t>
      </w:r>
      <w:r w:rsidRPr="00ED2417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растений.</w:t>
      </w:r>
      <w:r w:rsidRPr="00ED2417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Осо</w:t>
      </w:r>
      <w:r w:rsidRPr="00ED2417">
        <w:rPr>
          <w:rFonts w:ascii="Times New Roman" w:hAnsi="Times New Roman"/>
          <w:spacing w:val="-1"/>
          <w:sz w:val="28"/>
          <w:szCs w:val="28"/>
        </w:rPr>
        <w:t>б</w:t>
      </w:r>
      <w:r w:rsidRPr="00ED2417">
        <w:rPr>
          <w:rFonts w:ascii="Times New Roman" w:hAnsi="Times New Roman"/>
          <w:sz w:val="28"/>
          <w:szCs w:val="28"/>
        </w:rPr>
        <w:t>енн</w:t>
      </w:r>
      <w:r w:rsidRPr="00ED2417">
        <w:rPr>
          <w:rFonts w:ascii="Times New Roman" w:hAnsi="Times New Roman"/>
          <w:spacing w:val="5"/>
          <w:sz w:val="28"/>
          <w:szCs w:val="28"/>
        </w:rPr>
        <w:t>о</w:t>
      </w:r>
      <w:r w:rsidRPr="00ED2417">
        <w:rPr>
          <w:rFonts w:ascii="Times New Roman" w:hAnsi="Times New Roman"/>
          <w:sz w:val="28"/>
          <w:szCs w:val="28"/>
        </w:rPr>
        <w:t>с</w:t>
      </w:r>
      <w:r w:rsidRPr="00ED2417">
        <w:rPr>
          <w:rFonts w:ascii="Times New Roman" w:hAnsi="Times New Roman"/>
          <w:spacing w:val="-1"/>
          <w:sz w:val="28"/>
          <w:szCs w:val="28"/>
        </w:rPr>
        <w:t>т</w:t>
      </w:r>
      <w:r w:rsidRPr="00ED2417">
        <w:rPr>
          <w:rFonts w:ascii="Times New Roman" w:hAnsi="Times New Roman"/>
          <w:sz w:val="28"/>
          <w:szCs w:val="28"/>
        </w:rPr>
        <w:t>и</w:t>
      </w:r>
      <w:r w:rsidRPr="00ED2417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7"/>
          <w:sz w:val="28"/>
          <w:szCs w:val="28"/>
        </w:rPr>
        <w:t>у</w:t>
      </w:r>
      <w:r w:rsidRPr="00ED2417">
        <w:rPr>
          <w:rFonts w:ascii="Times New Roman" w:hAnsi="Times New Roman"/>
          <w:spacing w:val="-11"/>
          <w:sz w:val="28"/>
          <w:szCs w:val="28"/>
        </w:rPr>
        <w:t>хо</w:t>
      </w:r>
      <w:r w:rsidRPr="00ED2417">
        <w:rPr>
          <w:rFonts w:ascii="Times New Roman" w:hAnsi="Times New Roman"/>
          <w:spacing w:val="7"/>
          <w:sz w:val="28"/>
          <w:szCs w:val="28"/>
        </w:rPr>
        <w:t>д</w:t>
      </w:r>
      <w:r w:rsidRPr="00ED2417">
        <w:rPr>
          <w:rFonts w:ascii="Times New Roman" w:hAnsi="Times New Roman"/>
          <w:spacing w:val="1"/>
          <w:sz w:val="28"/>
          <w:szCs w:val="28"/>
        </w:rPr>
        <w:t>а</w:t>
      </w:r>
      <w:r w:rsidRPr="00ED2417">
        <w:rPr>
          <w:rFonts w:ascii="Times New Roman" w:hAnsi="Times New Roman"/>
          <w:sz w:val="28"/>
          <w:szCs w:val="28"/>
        </w:rPr>
        <w:t>:</w:t>
      </w:r>
      <w:r w:rsidRPr="00ED2417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п</w:t>
      </w:r>
      <w:r w:rsidRPr="00ED2417">
        <w:rPr>
          <w:rFonts w:ascii="Times New Roman" w:hAnsi="Times New Roman"/>
          <w:spacing w:val="-6"/>
          <w:sz w:val="28"/>
          <w:szCs w:val="28"/>
        </w:rPr>
        <w:t>о</w:t>
      </w:r>
      <w:r w:rsidRPr="00ED2417">
        <w:rPr>
          <w:rFonts w:ascii="Times New Roman" w:hAnsi="Times New Roman"/>
          <w:sz w:val="28"/>
          <w:szCs w:val="28"/>
        </w:rPr>
        <w:t>л</w:t>
      </w:r>
      <w:r w:rsidRPr="00ED2417">
        <w:rPr>
          <w:rFonts w:ascii="Times New Roman" w:hAnsi="Times New Roman"/>
          <w:spacing w:val="5"/>
          <w:sz w:val="28"/>
          <w:szCs w:val="28"/>
        </w:rPr>
        <w:t>и</w:t>
      </w:r>
      <w:r w:rsidRPr="00ED2417">
        <w:rPr>
          <w:rFonts w:ascii="Times New Roman" w:hAnsi="Times New Roman"/>
          <w:spacing w:val="-2"/>
          <w:sz w:val="28"/>
          <w:szCs w:val="28"/>
        </w:rPr>
        <w:t>в</w:t>
      </w:r>
      <w:r w:rsidRPr="00ED2417">
        <w:rPr>
          <w:rFonts w:ascii="Times New Roman" w:hAnsi="Times New Roman"/>
          <w:sz w:val="28"/>
          <w:szCs w:val="28"/>
        </w:rPr>
        <w:t>,</w:t>
      </w:r>
      <w:r w:rsidRPr="00ED2417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п</w:t>
      </w:r>
      <w:r w:rsidRPr="00ED2417">
        <w:rPr>
          <w:rFonts w:ascii="Times New Roman" w:hAnsi="Times New Roman"/>
          <w:spacing w:val="-11"/>
          <w:sz w:val="28"/>
          <w:szCs w:val="28"/>
        </w:rPr>
        <w:t>о</w:t>
      </w:r>
      <w:r w:rsidRPr="00ED2417">
        <w:rPr>
          <w:rFonts w:ascii="Times New Roman" w:hAnsi="Times New Roman"/>
          <w:spacing w:val="2"/>
          <w:sz w:val="28"/>
          <w:szCs w:val="28"/>
        </w:rPr>
        <w:t>д</w:t>
      </w:r>
      <w:r w:rsidRPr="00ED2417">
        <w:rPr>
          <w:rFonts w:ascii="Times New Roman" w:hAnsi="Times New Roman"/>
          <w:spacing w:val="-17"/>
          <w:sz w:val="28"/>
          <w:szCs w:val="28"/>
        </w:rPr>
        <w:t>к</w:t>
      </w:r>
      <w:r w:rsidRPr="00ED2417">
        <w:rPr>
          <w:rFonts w:ascii="Times New Roman" w:hAnsi="Times New Roman"/>
          <w:sz w:val="28"/>
          <w:szCs w:val="28"/>
        </w:rPr>
        <w:t>о</w:t>
      </w:r>
      <w:r w:rsidRPr="00ED2417">
        <w:rPr>
          <w:rFonts w:ascii="Times New Roman" w:hAnsi="Times New Roman"/>
          <w:spacing w:val="-6"/>
          <w:sz w:val="28"/>
          <w:szCs w:val="28"/>
        </w:rPr>
        <w:t>р</w:t>
      </w:r>
      <w:r w:rsidRPr="00ED2417">
        <w:rPr>
          <w:rFonts w:ascii="Times New Roman" w:hAnsi="Times New Roman"/>
          <w:sz w:val="28"/>
          <w:szCs w:val="28"/>
        </w:rPr>
        <w:t>м</w:t>
      </w:r>
      <w:r w:rsidRPr="00ED2417">
        <w:rPr>
          <w:rFonts w:ascii="Times New Roman" w:hAnsi="Times New Roman"/>
          <w:spacing w:val="-6"/>
          <w:sz w:val="28"/>
          <w:szCs w:val="28"/>
        </w:rPr>
        <w:t>к</w:t>
      </w:r>
      <w:r w:rsidRPr="00ED2417">
        <w:rPr>
          <w:rFonts w:ascii="Times New Roman" w:hAnsi="Times New Roman"/>
          <w:spacing w:val="1"/>
          <w:sz w:val="28"/>
          <w:szCs w:val="28"/>
        </w:rPr>
        <w:t>а</w:t>
      </w:r>
      <w:r w:rsidRPr="00ED2417">
        <w:rPr>
          <w:rFonts w:ascii="Times New Roman" w:hAnsi="Times New Roman"/>
          <w:sz w:val="28"/>
          <w:szCs w:val="28"/>
        </w:rPr>
        <w:t>,</w:t>
      </w:r>
      <w:r w:rsidRPr="00ED2417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2"/>
          <w:sz w:val="28"/>
          <w:szCs w:val="28"/>
        </w:rPr>
        <w:t>т</w:t>
      </w:r>
      <w:r w:rsidRPr="00ED2417">
        <w:rPr>
          <w:rFonts w:ascii="Times New Roman" w:hAnsi="Times New Roman"/>
          <w:sz w:val="28"/>
          <w:szCs w:val="28"/>
        </w:rPr>
        <w:t>емпер</w:t>
      </w:r>
      <w:r w:rsidRPr="00ED2417">
        <w:rPr>
          <w:rFonts w:ascii="Times New Roman" w:hAnsi="Times New Roman"/>
          <w:spacing w:val="-6"/>
          <w:sz w:val="28"/>
          <w:szCs w:val="28"/>
        </w:rPr>
        <w:t>а</w:t>
      </w:r>
      <w:r w:rsidRPr="00ED2417">
        <w:rPr>
          <w:rFonts w:ascii="Times New Roman" w:hAnsi="Times New Roman"/>
          <w:spacing w:val="-2"/>
          <w:sz w:val="28"/>
          <w:szCs w:val="28"/>
        </w:rPr>
        <w:t>т</w:t>
      </w:r>
      <w:r w:rsidRPr="00ED2417">
        <w:rPr>
          <w:rFonts w:ascii="Times New Roman" w:hAnsi="Times New Roman"/>
          <w:spacing w:val="-7"/>
          <w:sz w:val="28"/>
          <w:szCs w:val="28"/>
        </w:rPr>
        <w:t>у</w:t>
      </w:r>
      <w:r w:rsidRPr="00ED2417">
        <w:rPr>
          <w:rFonts w:ascii="Times New Roman" w:hAnsi="Times New Roman"/>
          <w:spacing w:val="4"/>
          <w:sz w:val="28"/>
          <w:szCs w:val="28"/>
        </w:rPr>
        <w:t>р</w:t>
      </w:r>
      <w:r w:rsidRPr="00ED2417">
        <w:rPr>
          <w:rFonts w:ascii="Times New Roman" w:hAnsi="Times New Roman"/>
          <w:sz w:val="28"/>
          <w:szCs w:val="28"/>
        </w:rPr>
        <w:t>ный</w:t>
      </w:r>
      <w:r w:rsidRPr="00ED2417">
        <w:rPr>
          <w:rFonts w:ascii="Times New Roman" w:hAnsi="Times New Roman"/>
          <w:w w:val="99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и</w:t>
      </w:r>
      <w:r w:rsidRPr="00ED2417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с</w:t>
      </w:r>
      <w:r w:rsidRPr="00ED2417">
        <w:rPr>
          <w:rFonts w:ascii="Times New Roman" w:hAnsi="Times New Roman"/>
          <w:spacing w:val="-1"/>
          <w:sz w:val="28"/>
          <w:szCs w:val="28"/>
        </w:rPr>
        <w:t>в</w:t>
      </w:r>
      <w:r w:rsidRPr="00ED2417">
        <w:rPr>
          <w:rFonts w:ascii="Times New Roman" w:hAnsi="Times New Roman"/>
          <w:sz w:val="28"/>
          <w:szCs w:val="28"/>
        </w:rPr>
        <w:t>е</w:t>
      </w:r>
      <w:r w:rsidRPr="00ED2417">
        <w:rPr>
          <w:rFonts w:ascii="Times New Roman" w:hAnsi="Times New Roman"/>
          <w:spacing w:val="-7"/>
          <w:sz w:val="28"/>
          <w:szCs w:val="28"/>
        </w:rPr>
        <w:t>т</w:t>
      </w:r>
      <w:r w:rsidRPr="00ED2417">
        <w:rPr>
          <w:rFonts w:ascii="Times New Roman" w:hAnsi="Times New Roman"/>
          <w:sz w:val="28"/>
          <w:szCs w:val="28"/>
        </w:rPr>
        <w:t>о</w:t>
      </w:r>
      <w:r w:rsidRPr="00ED2417">
        <w:rPr>
          <w:rFonts w:ascii="Times New Roman" w:hAnsi="Times New Roman"/>
          <w:spacing w:val="-2"/>
          <w:sz w:val="28"/>
          <w:szCs w:val="28"/>
        </w:rPr>
        <w:t>в</w:t>
      </w:r>
      <w:r w:rsidRPr="00ED2417">
        <w:rPr>
          <w:rFonts w:ascii="Times New Roman" w:hAnsi="Times New Roman"/>
          <w:sz w:val="28"/>
          <w:szCs w:val="28"/>
        </w:rPr>
        <w:t>ой</w:t>
      </w:r>
      <w:r w:rsidRPr="00ED2417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режи</w:t>
      </w:r>
      <w:r w:rsidRPr="00ED2417">
        <w:rPr>
          <w:rFonts w:ascii="Times New Roman" w:hAnsi="Times New Roman"/>
          <w:spacing w:val="2"/>
          <w:sz w:val="28"/>
          <w:szCs w:val="28"/>
        </w:rPr>
        <w:t>м</w:t>
      </w:r>
      <w:r w:rsidRPr="00ED2417">
        <w:rPr>
          <w:rFonts w:ascii="Times New Roman" w:hAnsi="Times New Roman"/>
          <w:sz w:val="28"/>
          <w:szCs w:val="28"/>
        </w:rPr>
        <w:t>.</w:t>
      </w:r>
      <w:r w:rsidRPr="00ED241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23"/>
          <w:sz w:val="28"/>
          <w:szCs w:val="28"/>
        </w:rPr>
        <w:t>Г</w:t>
      </w:r>
      <w:r w:rsidRPr="00ED2417">
        <w:rPr>
          <w:rFonts w:ascii="Times New Roman" w:hAnsi="Times New Roman"/>
          <w:sz w:val="28"/>
          <w:szCs w:val="28"/>
        </w:rPr>
        <w:t>оршки</w:t>
      </w:r>
      <w:r w:rsidRPr="00ED241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и</w:t>
      </w:r>
      <w:r w:rsidRPr="00ED241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7"/>
          <w:sz w:val="28"/>
          <w:szCs w:val="28"/>
        </w:rPr>
        <w:t>к</w:t>
      </w:r>
      <w:r w:rsidRPr="00ED2417">
        <w:rPr>
          <w:rFonts w:ascii="Times New Roman" w:hAnsi="Times New Roman"/>
          <w:sz w:val="28"/>
          <w:szCs w:val="28"/>
        </w:rPr>
        <w:t>ашпо</w:t>
      </w:r>
      <w:r w:rsidRPr="00ED241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2"/>
          <w:sz w:val="28"/>
          <w:szCs w:val="28"/>
        </w:rPr>
        <w:t>д</w:t>
      </w:r>
      <w:r w:rsidRPr="00ED2417">
        <w:rPr>
          <w:rFonts w:ascii="Times New Roman" w:hAnsi="Times New Roman"/>
          <w:sz w:val="28"/>
          <w:szCs w:val="28"/>
        </w:rPr>
        <w:t>ля</w:t>
      </w:r>
      <w:r w:rsidRPr="00ED241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17"/>
          <w:sz w:val="28"/>
          <w:szCs w:val="28"/>
        </w:rPr>
        <w:t>к</w:t>
      </w:r>
      <w:r w:rsidRPr="00ED2417">
        <w:rPr>
          <w:rFonts w:ascii="Times New Roman" w:hAnsi="Times New Roman"/>
          <w:spacing w:val="-6"/>
          <w:sz w:val="28"/>
          <w:szCs w:val="28"/>
        </w:rPr>
        <w:t>о</w:t>
      </w:r>
      <w:r w:rsidRPr="00ED2417">
        <w:rPr>
          <w:rFonts w:ascii="Times New Roman" w:hAnsi="Times New Roman"/>
          <w:sz w:val="28"/>
          <w:szCs w:val="28"/>
        </w:rPr>
        <w:t>мн</w:t>
      </w:r>
      <w:r w:rsidRPr="00ED2417">
        <w:rPr>
          <w:rFonts w:ascii="Times New Roman" w:hAnsi="Times New Roman"/>
          <w:spacing w:val="-9"/>
          <w:sz w:val="28"/>
          <w:szCs w:val="28"/>
        </w:rPr>
        <w:t>а</w:t>
      </w:r>
      <w:r w:rsidRPr="00ED2417">
        <w:rPr>
          <w:rFonts w:ascii="Times New Roman" w:hAnsi="Times New Roman"/>
          <w:spacing w:val="3"/>
          <w:sz w:val="28"/>
          <w:szCs w:val="28"/>
        </w:rPr>
        <w:t>т</w:t>
      </w:r>
      <w:r w:rsidRPr="00ED2417">
        <w:rPr>
          <w:rFonts w:ascii="Times New Roman" w:hAnsi="Times New Roman"/>
          <w:sz w:val="28"/>
          <w:szCs w:val="28"/>
        </w:rPr>
        <w:t>н</w:t>
      </w:r>
      <w:r w:rsidRPr="00ED2417">
        <w:rPr>
          <w:rFonts w:ascii="Times New Roman" w:hAnsi="Times New Roman"/>
          <w:spacing w:val="4"/>
          <w:sz w:val="28"/>
          <w:szCs w:val="28"/>
        </w:rPr>
        <w:t>ы</w:t>
      </w:r>
      <w:r w:rsidRPr="00ED2417">
        <w:rPr>
          <w:rFonts w:ascii="Times New Roman" w:hAnsi="Times New Roman"/>
          <w:sz w:val="28"/>
          <w:szCs w:val="28"/>
        </w:rPr>
        <w:t>х</w:t>
      </w:r>
      <w:r w:rsidRPr="00ED2417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растен</w:t>
      </w:r>
      <w:r w:rsidRPr="00ED2417">
        <w:rPr>
          <w:rFonts w:ascii="Times New Roman" w:hAnsi="Times New Roman"/>
          <w:spacing w:val="5"/>
          <w:sz w:val="28"/>
          <w:szCs w:val="28"/>
        </w:rPr>
        <w:t>и</w:t>
      </w:r>
      <w:r w:rsidRPr="00ED2417">
        <w:rPr>
          <w:rFonts w:ascii="Times New Roman" w:hAnsi="Times New Roman"/>
          <w:spacing w:val="-1"/>
          <w:sz w:val="28"/>
          <w:szCs w:val="28"/>
        </w:rPr>
        <w:t>й</w:t>
      </w:r>
      <w:r w:rsidRPr="00ED2417">
        <w:rPr>
          <w:rFonts w:ascii="Times New Roman" w:hAnsi="Times New Roman"/>
          <w:sz w:val="28"/>
          <w:szCs w:val="28"/>
        </w:rPr>
        <w:t>.</w:t>
      </w:r>
    </w:p>
    <w:p w:rsidR="00ED2417" w:rsidRDefault="00156592" w:rsidP="00A67889">
      <w:pPr>
        <w:pStyle w:val="a5"/>
        <w:kinsoku w:val="0"/>
        <w:overflowPunct w:val="0"/>
        <w:spacing w:before="8" w:after="0" w:line="240" w:lineRule="auto"/>
        <w:ind w:right="109"/>
        <w:rPr>
          <w:rFonts w:ascii="Times New Roman" w:hAnsi="Times New Roman"/>
          <w:sz w:val="28"/>
          <w:szCs w:val="28"/>
        </w:rPr>
      </w:pPr>
      <w:r w:rsidRPr="00ED2417">
        <w:rPr>
          <w:rFonts w:ascii="Times New Roman" w:hAnsi="Times New Roman"/>
          <w:i/>
          <w:iCs/>
          <w:sz w:val="28"/>
          <w:szCs w:val="28"/>
        </w:rPr>
        <w:t>Д</w:t>
      </w:r>
      <w:r w:rsidRPr="00ED2417">
        <w:rPr>
          <w:rFonts w:ascii="Times New Roman" w:hAnsi="Times New Roman"/>
          <w:i/>
          <w:iCs/>
          <w:spacing w:val="-10"/>
          <w:sz w:val="28"/>
          <w:szCs w:val="28"/>
        </w:rPr>
        <w:t>о</w:t>
      </w:r>
      <w:r w:rsidRPr="00ED2417">
        <w:rPr>
          <w:rFonts w:ascii="Times New Roman" w:hAnsi="Times New Roman"/>
          <w:i/>
          <w:iCs/>
          <w:sz w:val="28"/>
          <w:szCs w:val="28"/>
        </w:rPr>
        <w:t>машние</w:t>
      </w:r>
      <w:r w:rsidRPr="00ED2417">
        <w:rPr>
          <w:rFonts w:ascii="Times New Roman" w:hAnsi="Times New Roman"/>
          <w:i/>
          <w:iCs/>
          <w:spacing w:val="52"/>
          <w:sz w:val="28"/>
          <w:szCs w:val="28"/>
        </w:rPr>
        <w:t xml:space="preserve"> </w:t>
      </w:r>
      <w:r w:rsidRPr="00ED2417">
        <w:rPr>
          <w:rFonts w:ascii="Times New Roman" w:hAnsi="Times New Roman"/>
          <w:i/>
          <w:iCs/>
          <w:sz w:val="28"/>
          <w:szCs w:val="28"/>
        </w:rPr>
        <w:t>животны</w:t>
      </w:r>
      <w:r w:rsidRPr="00ED2417">
        <w:rPr>
          <w:rFonts w:ascii="Times New Roman" w:hAnsi="Times New Roman"/>
          <w:i/>
          <w:iCs/>
          <w:spacing w:val="1"/>
          <w:sz w:val="28"/>
          <w:szCs w:val="28"/>
        </w:rPr>
        <w:t>е</w:t>
      </w:r>
      <w:r w:rsidRPr="00ED2417">
        <w:rPr>
          <w:rFonts w:ascii="Times New Roman" w:hAnsi="Times New Roman"/>
          <w:sz w:val="28"/>
          <w:szCs w:val="28"/>
        </w:rPr>
        <w:t>.</w:t>
      </w:r>
      <w:r w:rsidRPr="00ED2417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С</w:t>
      </w:r>
      <w:r w:rsidRPr="00ED2417">
        <w:rPr>
          <w:rFonts w:ascii="Times New Roman" w:hAnsi="Times New Roman"/>
          <w:spacing w:val="-10"/>
          <w:sz w:val="28"/>
          <w:szCs w:val="28"/>
        </w:rPr>
        <w:t>о</w:t>
      </w:r>
      <w:r w:rsidRPr="00ED2417">
        <w:rPr>
          <w:rFonts w:ascii="Times New Roman" w:hAnsi="Times New Roman"/>
          <w:spacing w:val="2"/>
          <w:sz w:val="28"/>
          <w:szCs w:val="28"/>
        </w:rPr>
        <w:t>д</w:t>
      </w:r>
      <w:r w:rsidRPr="00ED2417">
        <w:rPr>
          <w:rFonts w:ascii="Times New Roman" w:hAnsi="Times New Roman"/>
          <w:sz w:val="28"/>
          <w:szCs w:val="28"/>
        </w:rPr>
        <w:t>ержание</w:t>
      </w:r>
      <w:r w:rsidRPr="00ED2417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ж</w:t>
      </w:r>
      <w:r w:rsidRPr="00ED2417">
        <w:rPr>
          <w:rFonts w:ascii="Times New Roman" w:hAnsi="Times New Roman"/>
          <w:spacing w:val="4"/>
          <w:sz w:val="28"/>
          <w:szCs w:val="28"/>
        </w:rPr>
        <w:t>и</w:t>
      </w:r>
      <w:r w:rsidRPr="00ED2417">
        <w:rPr>
          <w:rFonts w:ascii="Times New Roman" w:hAnsi="Times New Roman"/>
          <w:spacing w:val="-2"/>
          <w:sz w:val="28"/>
          <w:szCs w:val="28"/>
        </w:rPr>
        <w:t>в</w:t>
      </w:r>
      <w:r w:rsidRPr="00ED2417">
        <w:rPr>
          <w:rFonts w:ascii="Times New Roman" w:hAnsi="Times New Roman"/>
          <w:spacing w:val="-6"/>
          <w:sz w:val="28"/>
          <w:szCs w:val="28"/>
        </w:rPr>
        <w:t>о</w:t>
      </w:r>
      <w:r w:rsidRPr="00ED2417">
        <w:rPr>
          <w:rFonts w:ascii="Times New Roman" w:hAnsi="Times New Roman"/>
          <w:spacing w:val="-2"/>
          <w:sz w:val="28"/>
          <w:szCs w:val="28"/>
        </w:rPr>
        <w:t>т</w:t>
      </w:r>
      <w:r w:rsidRPr="00ED2417">
        <w:rPr>
          <w:rFonts w:ascii="Times New Roman" w:hAnsi="Times New Roman"/>
          <w:sz w:val="28"/>
          <w:szCs w:val="28"/>
        </w:rPr>
        <w:t>н</w:t>
      </w:r>
      <w:r w:rsidRPr="00ED2417">
        <w:rPr>
          <w:rFonts w:ascii="Times New Roman" w:hAnsi="Times New Roman"/>
          <w:spacing w:val="4"/>
          <w:sz w:val="28"/>
          <w:szCs w:val="28"/>
        </w:rPr>
        <w:t>ы</w:t>
      </w:r>
      <w:r w:rsidRPr="00ED2417">
        <w:rPr>
          <w:rFonts w:ascii="Times New Roman" w:hAnsi="Times New Roman"/>
          <w:sz w:val="28"/>
          <w:szCs w:val="28"/>
        </w:rPr>
        <w:t>х</w:t>
      </w:r>
      <w:r w:rsidRPr="00ED2417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2"/>
          <w:sz w:val="28"/>
          <w:szCs w:val="28"/>
        </w:rPr>
        <w:t>(</w:t>
      </w:r>
      <w:r w:rsidRPr="00ED2417">
        <w:rPr>
          <w:rFonts w:ascii="Times New Roman" w:hAnsi="Times New Roman"/>
          <w:sz w:val="28"/>
          <w:szCs w:val="28"/>
        </w:rPr>
        <w:t>со</w:t>
      </w:r>
      <w:r w:rsidRPr="00ED2417">
        <w:rPr>
          <w:rFonts w:ascii="Times New Roman" w:hAnsi="Times New Roman"/>
          <w:spacing w:val="3"/>
          <w:sz w:val="28"/>
          <w:szCs w:val="28"/>
        </w:rPr>
        <w:t>б</w:t>
      </w:r>
      <w:r w:rsidRPr="00ED2417">
        <w:rPr>
          <w:rFonts w:ascii="Times New Roman" w:hAnsi="Times New Roman"/>
          <w:sz w:val="28"/>
          <w:szCs w:val="28"/>
        </w:rPr>
        <w:t>ак,</w:t>
      </w:r>
      <w:r w:rsidRPr="00ED2417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17"/>
          <w:sz w:val="28"/>
          <w:szCs w:val="28"/>
        </w:rPr>
        <w:t>к</w:t>
      </w:r>
      <w:r w:rsidRPr="00ED2417">
        <w:rPr>
          <w:rFonts w:ascii="Times New Roman" w:hAnsi="Times New Roman"/>
          <w:sz w:val="28"/>
          <w:szCs w:val="28"/>
        </w:rPr>
        <w:t>оше</w:t>
      </w:r>
      <w:r w:rsidRPr="00ED2417">
        <w:rPr>
          <w:rFonts w:ascii="Times New Roman" w:hAnsi="Times New Roman"/>
          <w:spacing w:val="2"/>
          <w:sz w:val="28"/>
          <w:szCs w:val="28"/>
        </w:rPr>
        <w:t>к</w:t>
      </w:r>
      <w:r w:rsidRPr="00ED2417">
        <w:rPr>
          <w:rFonts w:ascii="Times New Roman" w:hAnsi="Times New Roman"/>
          <w:sz w:val="28"/>
          <w:szCs w:val="28"/>
        </w:rPr>
        <w:t>,</w:t>
      </w:r>
      <w:r w:rsidRPr="00ED2417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4"/>
          <w:sz w:val="28"/>
          <w:szCs w:val="28"/>
        </w:rPr>
        <w:t>п</w:t>
      </w:r>
      <w:r w:rsidRPr="00ED2417">
        <w:rPr>
          <w:rFonts w:ascii="Times New Roman" w:hAnsi="Times New Roman"/>
          <w:spacing w:val="-2"/>
          <w:sz w:val="28"/>
          <w:szCs w:val="28"/>
        </w:rPr>
        <w:t>т</w:t>
      </w:r>
      <w:r w:rsidRPr="00ED2417">
        <w:rPr>
          <w:rFonts w:ascii="Times New Roman" w:hAnsi="Times New Roman"/>
          <w:sz w:val="28"/>
          <w:szCs w:val="28"/>
        </w:rPr>
        <w:t>и</w:t>
      </w:r>
      <w:r w:rsidRPr="00ED2417">
        <w:rPr>
          <w:rFonts w:ascii="Times New Roman" w:hAnsi="Times New Roman"/>
          <w:spacing w:val="4"/>
          <w:sz w:val="28"/>
          <w:szCs w:val="28"/>
        </w:rPr>
        <w:t>ц</w:t>
      </w:r>
      <w:r w:rsidRPr="00ED2417">
        <w:rPr>
          <w:rFonts w:ascii="Times New Roman" w:hAnsi="Times New Roman"/>
          <w:sz w:val="28"/>
          <w:szCs w:val="28"/>
        </w:rPr>
        <w:t>)</w:t>
      </w:r>
      <w:r w:rsidRPr="00ED2417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в</w:t>
      </w:r>
      <w:r w:rsidRPr="00ED2417">
        <w:rPr>
          <w:rFonts w:ascii="Times New Roman" w:hAnsi="Times New Roman"/>
          <w:w w:val="99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5"/>
          <w:sz w:val="28"/>
          <w:szCs w:val="28"/>
        </w:rPr>
        <w:t>г</w:t>
      </w:r>
      <w:r w:rsidRPr="00ED2417">
        <w:rPr>
          <w:rFonts w:ascii="Times New Roman" w:hAnsi="Times New Roman"/>
          <w:sz w:val="28"/>
          <w:szCs w:val="28"/>
        </w:rPr>
        <w:t>ор</w:t>
      </w:r>
      <w:r w:rsidRPr="00ED2417">
        <w:rPr>
          <w:rFonts w:ascii="Times New Roman" w:hAnsi="Times New Roman"/>
          <w:spacing w:val="-11"/>
          <w:sz w:val="28"/>
          <w:szCs w:val="28"/>
        </w:rPr>
        <w:t>о</w:t>
      </w:r>
      <w:r w:rsidRPr="00ED2417">
        <w:rPr>
          <w:rFonts w:ascii="Times New Roman" w:hAnsi="Times New Roman"/>
          <w:spacing w:val="2"/>
          <w:sz w:val="28"/>
          <w:szCs w:val="28"/>
        </w:rPr>
        <w:t>д</w:t>
      </w:r>
      <w:r w:rsidRPr="00ED2417">
        <w:rPr>
          <w:rFonts w:ascii="Times New Roman" w:hAnsi="Times New Roman"/>
          <w:sz w:val="28"/>
          <w:szCs w:val="28"/>
        </w:rPr>
        <w:t>с</w:t>
      </w:r>
      <w:r w:rsidRPr="00ED2417">
        <w:rPr>
          <w:rFonts w:ascii="Times New Roman" w:hAnsi="Times New Roman"/>
          <w:spacing w:val="-16"/>
          <w:sz w:val="28"/>
          <w:szCs w:val="28"/>
        </w:rPr>
        <w:t>к</w:t>
      </w:r>
      <w:r w:rsidRPr="00ED2417">
        <w:rPr>
          <w:rFonts w:ascii="Times New Roman" w:hAnsi="Times New Roman"/>
          <w:sz w:val="28"/>
          <w:szCs w:val="28"/>
        </w:rPr>
        <w:t>ой</w:t>
      </w:r>
      <w:r w:rsidRPr="00ED2417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к</w:t>
      </w:r>
      <w:r w:rsidRPr="00ED2417">
        <w:rPr>
          <w:rFonts w:ascii="Times New Roman" w:hAnsi="Times New Roman"/>
          <w:spacing w:val="-9"/>
          <w:sz w:val="28"/>
          <w:szCs w:val="28"/>
        </w:rPr>
        <w:t>в</w:t>
      </w:r>
      <w:r w:rsidRPr="00ED2417">
        <w:rPr>
          <w:rFonts w:ascii="Times New Roman" w:hAnsi="Times New Roman"/>
          <w:sz w:val="28"/>
          <w:szCs w:val="28"/>
        </w:rPr>
        <w:t>ар</w:t>
      </w:r>
      <w:r w:rsidRPr="00ED2417">
        <w:rPr>
          <w:rFonts w:ascii="Times New Roman" w:hAnsi="Times New Roman"/>
          <w:spacing w:val="-1"/>
          <w:sz w:val="28"/>
          <w:szCs w:val="28"/>
        </w:rPr>
        <w:t>т</w:t>
      </w:r>
      <w:r w:rsidRPr="00ED2417">
        <w:rPr>
          <w:rFonts w:ascii="Times New Roman" w:hAnsi="Times New Roman"/>
          <w:sz w:val="28"/>
          <w:szCs w:val="28"/>
        </w:rPr>
        <w:t>ир</w:t>
      </w:r>
      <w:r w:rsidRPr="00ED2417">
        <w:rPr>
          <w:rFonts w:ascii="Times New Roman" w:hAnsi="Times New Roman"/>
          <w:spacing w:val="5"/>
          <w:sz w:val="28"/>
          <w:szCs w:val="28"/>
        </w:rPr>
        <w:t>е</w:t>
      </w:r>
      <w:r w:rsidRPr="00ED2417">
        <w:rPr>
          <w:rFonts w:ascii="Times New Roman" w:hAnsi="Times New Roman"/>
          <w:sz w:val="28"/>
          <w:szCs w:val="28"/>
        </w:rPr>
        <w:t>:</w:t>
      </w:r>
      <w:r w:rsidRPr="00ED2417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17"/>
          <w:sz w:val="28"/>
          <w:szCs w:val="28"/>
        </w:rPr>
        <w:t>к</w:t>
      </w:r>
      <w:r w:rsidRPr="00ED2417">
        <w:rPr>
          <w:rFonts w:ascii="Times New Roman" w:hAnsi="Times New Roman"/>
          <w:sz w:val="28"/>
          <w:szCs w:val="28"/>
        </w:rPr>
        <w:t>о</w:t>
      </w:r>
      <w:r w:rsidRPr="00ED2417">
        <w:rPr>
          <w:rFonts w:ascii="Times New Roman" w:hAnsi="Times New Roman"/>
          <w:spacing w:val="-6"/>
          <w:sz w:val="28"/>
          <w:szCs w:val="28"/>
        </w:rPr>
        <w:t>р</w:t>
      </w:r>
      <w:r w:rsidRPr="00ED2417">
        <w:rPr>
          <w:rFonts w:ascii="Times New Roman" w:hAnsi="Times New Roman"/>
          <w:sz w:val="28"/>
          <w:szCs w:val="28"/>
        </w:rPr>
        <w:t>мле</w:t>
      </w:r>
      <w:r w:rsidRPr="00ED2417">
        <w:rPr>
          <w:rFonts w:ascii="Times New Roman" w:hAnsi="Times New Roman"/>
          <w:spacing w:val="7"/>
          <w:sz w:val="28"/>
          <w:szCs w:val="28"/>
        </w:rPr>
        <w:t>н</w:t>
      </w:r>
      <w:r w:rsidRPr="00ED2417">
        <w:rPr>
          <w:rFonts w:ascii="Times New Roman" w:hAnsi="Times New Roman"/>
          <w:sz w:val="28"/>
          <w:szCs w:val="28"/>
        </w:rPr>
        <w:t>и</w:t>
      </w:r>
      <w:r w:rsidRPr="00ED2417">
        <w:rPr>
          <w:rFonts w:ascii="Times New Roman" w:hAnsi="Times New Roman"/>
          <w:spacing w:val="1"/>
          <w:sz w:val="28"/>
          <w:szCs w:val="28"/>
        </w:rPr>
        <w:t>е</w:t>
      </w:r>
      <w:r w:rsidRPr="00ED2417">
        <w:rPr>
          <w:rFonts w:ascii="Times New Roman" w:hAnsi="Times New Roman"/>
          <w:sz w:val="28"/>
          <w:szCs w:val="28"/>
        </w:rPr>
        <w:t>,</w:t>
      </w:r>
      <w:r w:rsidRPr="00ED2417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2"/>
          <w:sz w:val="28"/>
          <w:szCs w:val="28"/>
        </w:rPr>
        <w:t>в</w:t>
      </w:r>
      <w:r w:rsidRPr="00ED2417">
        <w:rPr>
          <w:rFonts w:ascii="Times New Roman" w:hAnsi="Times New Roman"/>
          <w:sz w:val="28"/>
          <w:szCs w:val="28"/>
        </w:rPr>
        <w:t>ы</w:t>
      </w:r>
      <w:r w:rsidRPr="00ED2417">
        <w:rPr>
          <w:rFonts w:ascii="Times New Roman" w:hAnsi="Times New Roman"/>
          <w:spacing w:val="6"/>
          <w:sz w:val="28"/>
          <w:szCs w:val="28"/>
        </w:rPr>
        <w:t>г</w:t>
      </w:r>
      <w:r w:rsidRPr="00ED2417">
        <w:rPr>
          <w:rFonts w:ascii="Times New Roman" w:hAnsi="Times New Roman"/>
          <w:spacing w:val="-21"/>
          <w:sz w:val="28"/>
          <w:szCs w:val="28"/>
        </w:rPr>
        <w:t>у</w:t>
      </w:r>
      <w:r w:rsidRPr="00ED2417">
        <w:rPr>
          <w:rFonts w:ascii="Times New Roman" w:hAnsi="Times New Roman"/>
          <w:sz w:val="28"/>
          <w:szCs w:val="28"/>
        </w:rPr>
        <w:t>л,</w:t>
      </w:r>
      <w:r w:rsidRPr="00ED2417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у</w:t>
      </w:r>
      <w:r w:rsidRPr="00ED2417">
        <w:rPr>
          <w:rFonts w:ascii="Times New Roman" w:hAnsi="Times New Roman"/>
          <w:spacing w:val="-11"/>
          <w:sz w:val="28"/>
          <w:szCs w:val="28"/>
        </w:rPr>
        <w:t>хо</w:t>
      </w:r>
      <w:r w:rsidRPr="00ED2417">
        <w:rPr>
          <w:rFonts w:ascii="Times New Roman" w:hAnsi="Times New Roman"/>
          <w:sz w:val="28"/>
          <w:szCs w:val="28"/>
        </w:rPr>
        <w:t>д</w:t>
      </w:r>
      <w:r w:rsidRPr="00ED2417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за</w:t>
      </w:r>
      <w:r w:rsidRPr="00ED2417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2"/>
          <w:sz w:val="28"/>
          <w:szCs w:val="28"/>
        </w:rPr>
        <w:t>в</w:t>
      </w:r>
      <w:r w:rsidRPr="00ED2417">
        <w:rPr>
          <w:rFonts w:ascii="Times New Roman" w:hAnsi="Times New Roman"/>
          <w:sz w:val="28"/>
          <w:szCs w:val="28"/>
        </w:rPr>
        <w:t>нешним</w:t>
      </w:r>
      <w:r w:rsidRPr="00ED2417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2"/>
          <w:sz w:val="28"/>
          <w:szCs w:val="28"/>
        </w:rPr>
        <w:t>в</w:t>
      </w:r>
      <w:r w:rsidRPr="00ED2417">
        <w:rPr>
          <w:rFonts w:ascii="Times New Roman" w:hAnsi="Times New Roman"/>
          <w:sz w:val="28"/>
          <w:szCs w:val="28"/>
        </w:rPr>
        <w:t>и</w:t>
      </w:r>
      <w:r w:rsidRPr="00ED2417">
        <w:rPr>
          <w:rFonts w:ascii="Times New Roman" w:hAnsi="Times New Roman"/>
          <w:spacing w:val="2"/>
          <w:sz w:val="28"/>
          <w:szCs w:val="28"/>
        </w:rPr>
        <w:t>д</w:t>
      </w:r>
      <w:r w:rsidRPr="00ED2417">
        <w:rPr>
          <w:rFonts w:ascii="Times New Roman" w:hAnsi="Times New Roman"/>
          <w:spacing w:val="-6"/>
          <w:sz w:val="28"/>
          <w:szCs w:val="28"/>
        </w:rPr>
        <w:t>о</w:t>
      </w:r>
      <w:r w:rsidRPr="00ED2417">
        <w:rPr>
          <w:rFonts w:ascii="Times New Roman" w:hAnsi="Times New Roman"/>
          <w:sz w:val="28"/>
          <w:szCs w:val="28"/>
        </w:rPr>
        <w:t>м</w:t>
      </w:r>
      <w:r w:rsidRPr="00ED2417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и</w:t>
      </w:r>
      <w:r w:rsidRPr="00ED2417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6"/>
          <w:sz w:val="28"/>
          <w:szCs w:val="28"/>
        </w:rPr>
        <w:t>з</w:t>
      </w:r>
      <w:r w:rsidRPr="00ED2417">
        <w:rPr>
          <w:rFonts w:ascii="Times New Roman" w:hAnsi="Times New Roman"/>
          <w:spacing w:val="2"/>
          <w:sz w:val="28"/>
          <w:szCs w:val="28"/>
        </w:rPr>
        <w:t>д</w:t>
      </w:r>
      <w:r w:rsidRPr="00ED2417">
        <w:rPr>
          <w:rFonts w:ascii="Times New Roman" w:hAnsi="Times New Roman"/>
          <w:sz w:val="28"/>
          <w:szCs w:val="28"/>
        </w:rPr>
        <w:t>оро</w:t>
      </w:r>
      <w:r w:rsidRPr="00ED2417">
        <w:rPr>
          <w:rFonts w:ascii="Times New Roman" w:hAnsi="Times New Roman"/>
          <w:spacing w:val="-2"/>
          <w:sz w:val="28"/>
          <w:szCs w:val="28"/>
        </w:rPr>
        <w:t>в</w:t>
      </w:r>
      <w:r w:rsidRPr="00ED2417">
        <w:rPr>
          <w:rFonts w:ascii="Times New Roman" w:hAnsi="Times New Roman"/>
          <w:spacing w:val="-3"/>
          <w:sz w:val="28"/>
          <w:szCs w:val="28"/>
        </w:rPr>
        <w:t>ь</w:t>
      </w:r>
      <w:r w:rsidRPr="00ED2417">
        <w:rPr>
          <w:rFonts w:ascii="Times New Roman" w:hAnsi="Times New Roman"/>
          <w:sz w:val="28"/>
          <w:szCs w:val="28"/>
        </w:rPr>
        <w:t>ем</w:t>
      </w:r>
      <w:r w:rsidRPr="00ED2417">
        <w:rPr>
          <w:rFonts w:ascii="Times New Roman" w:hAnsi="Times New Roman"/>
          <w:w w:val="99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2"/>
          <w:sz w:val="28"/>
          <w:szCs w:val="28"/>
        </w:rPr>
        <w:t>д</w:t>
      </w:r>
      <w:r w:rsidRPr="00ED2417">
        <w:rPr>
          <w:rFonts w:ascii="Times New Roman" w:hAnsi="Times New Roman"/>
          <w:spacing w:val="-6"/>
          <w:sz w:val="28"/>
          <w:szCs w:val="28"/>
        </w:rPr>
        <w:t>о</w:t>
      </w:r>
      <w:r w:rsidRPr="00ED2417">
        <w:rPr>
          <w:rFonts w:ascii="Times New Roman" w:hAnsi="Times New Roman"/>
          <w:sz w:val="28"/>
          <w:szCs w:val="28"/>
        </w:rPr>
        <w:t>машне</w:t>
      </w:r>
      <w:r w:rsidRPr="00ED2417">
        <w:rPr>
          <w:rFonts w:ascii="Times New Roman" w:hAnsi="Times New Roman"/>
          <w:spacing w:val="1"/>
          <w:sz w:val="28"/>
          <w:szCs w:val="28"/>
        </w:rPr>
        <w:t>г</w:t>
      </w:r>
      <w:r w:rsidRPr="00ED2417">
        <w:rPr>
          <w:rFonts w:ascii="Times New Roman" w:hAnsi="Times New Roman"/>
          <w:sz w:val="28"/>
          <w:szCs w:val="28"/>
        </w:rPr>
        <w:t>о</w:t>
      </w:r>
      <w:r w:rsidRPr="00ED2417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пи</w:t>
      </w:r>
      <w:r w:rsidRPr="00ED2417">
        <w:rPr>
          <w:rFonts w:ascii="Times New Roman" w:hAnsi="Times New Roman"/>
          <w:spacing w:val="-8"/>
          <w:sz w:val="28"/>
          <w:szCs w:val="28"/>
        </w:rPr>
        <w:t>т</w:t>
      </w:r>
      <w:r w:rsidRPr="00ED2417">
        <w:rPr>
          <w:rFonts w:ascii="Times New Roman" w:hAnsi="Times New Roman"/>
          <w:spacing w:val="-6"/>
          <w:sz w:val="28"/>
          <w:szCs w:val="28"/>
        </w:rPr>
        <w:t>о</w:t>
      </w:r>
      <w:r w:rsidRPr="00ED2417">
        <w:rPr>
          <w:rFonts w:ascii="Times New Roman" w:hAnsi="Times New Roman"/>
          <w:sz w:val="28"/>
          <w:szCs w:val="28"/>
        </w:rPr>
        <w:t>мц</w:t>
      </w:r>
      <w:r w:rsidRPr="00ED2417">
        <w:rPr>
          <w:rFonts w:ascii="Times New Roman" w:hAnsi="Times New Roman"/>
          <w:spacing w:val="2"/>
          <w:sz w:val="28"/>
          <w:szCs w:val="28"/>
        </w:rPr>
        <w:t>а</w:t>
      </w:r>
      <w:r w:rsidRPr="00ED2417">
        <w:rPr>
          <w:rFonts w:ascii="Times New Roman" w:hAnsi="Times New Roman"/>
          <w:sz w:val="28"/>
          <w:szCs w:val="28"/>
        </w:rPr>
        <w:t>.</w:t>
      </w:r>
      <w:r w:rsidRPr="00ED2417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2"/>
          <w:sz w:val="28"/>
          <w:szCs w:val="28"/>
        </w:rPr>
        <w:t>Д</w:t>
      </w:r>
      <w:r w:rsidRPr="00ED2417">
        <w:rPr>
          <w:rFonts w:ascii="Times New Roman" w:hAnsi="Times New Roman"/>
          <w:spacing w:val="-11"/>
          <w:sz w:val="28"/>
          <w:szCs w:val="28"/>
        </w:rPr>
        <w:t>о</w:t>
      </w:r>
      <w:r w:rsidRPr="00ED2417">
        <w:rPr>
          <w:rFonts w:ascii="Times New Roman" w:hAnsi="Times New Roman"/>
          <w:sz w:val="28"/>
          <w:szCs w:val="28"/>
        </w:rPr>
        <w:t>машние</w:t>
      </w:r>
      <w:r w:rsidRPr="00ED2417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жи</w:t>
      </w:r>
      <w:r w:rsidRPr="00ED2417">
        <w:rPr>
          <w:rFonts w:ascii="Times New Roman" w:hAnsi="Times New Roman"/>
          <w:spacing w:val="-3"/>
          <w:sz w:val="28"/>
          <w:szCs w:val="28"/>
        </w:rPr>
        <w:t>в</w:t>
      </w:r>
      <w:r w:rsidRPr="00ED2417">
        <w:rPr>
          <w:rFonts w:ascii="Times New Roman" w:hAnsi="Times New Roman"/>
          <w:spacing w:val="-6"/>
          <w:sz w:val="28"/>
          <w:szCs w:val="28"/>
        </w:rPr>
        <w:t>о</w:t>
      </w:r>
      <w:r w:rsidRPr="00ED2417">
        <w:rPr>
          <w:rFonts w:ascii="Times New Roman" w:hAnsi="Times New Roman"/>
          <w:spacing w:val="-2"/>
          <w:sz w:val="28"/>
          <w:szCs w:val="28"/>
        </w:rPr>
        <w:t>т</w:t>
      </w:r>
      <w:r w:rsidRPr="00ED2417">
        <w:rPr>
          <w:rFonts w:ascii="Times New Roman" w:hAnsi="Times New Roman"/>
          <w:sz w:val="28"/>
          <w:szCs w:val="28"/>
        </w:rPr>
        <w:t>ные</w:t>
      </w:r>
      <w:r w:rsidRPr="00ED2417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и</w:t>
      </w:r>
      <w:r w:rsidRPr="00ED2417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п</w:t>
      </w:r>
      <w:r w:rsidRPr="00ED2417">
        <w:rPr>
          <w:rFonts w:ascii="Times New Roman" w:hAnsi="Times New Roman"/>
          <w:spacing w:val="-2"/>
          <w:sz w:val="28"/>
          <w:szCs w:val="28"/>
        </w:rPr>
        <w:t>т</w:t>
      </w:r>
      <w:r w:rsidRPr="00ED2417">
        <w:rPr>
          <w:rFonts w:ascii="Times New Roman" w:hAnsi="Times New Roman"/>
          <w:sz w:val="28"/>
          <w:szCs w:val="28"/>
        </w:rPr>
        <w:t>ицы</w:t>
      </w:r>
      <w:r w:rsidRPr="00ED2417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в</w:t>
      </w:r>
      <w:r w:rsidRPr="00ED2417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6"/>
          <w:sz w:val="28"/>
          <w:szCs w:val="28"/>
        </w:rPr>
        <w:t>с</w:t>
      </w:r>
      <w:r w:rsidRPr="00ED2417">
        <w:rPr>
          <w:rFonts w:ascii="Times New Roman" w:hAnsi="Times New Roman"/>
          <w:sz w:val="28"/>
          <w:szCs w:val="28"/>
        </w:rPr>
        <w:t>ел</w:t>
      </w:r>
      <w:r w:rsidRPr="00ED2417">
        <w:rPr>
          <w:rFonts w:ascii="Times New Roman" w:hAnsi="Times New Roman"/>
          <w:spacing w:val="-1"/>
          <w:sz w:val="28"/>
          <w:szCs w:val="28"/>
        </w:rPr>
        <w:t>ь</w:t>
      </w:r>
      <w:r w:rsidRPr="00ED2417">
        <w:rPr>
          <w:rFonts w:ascii="Times New Roman" w:hAnsi="Times New Roman"/>
          <w:sz w:val="28"/>
          <w:szCs w:val="28"/>
        </w:rPr>
        <w:t>с</w:t>
      </w:r>
      <w:r w:rsidRPr="00ED2417">
        <w:rPr>
          <w:rFonts w:ascii="Times New Roman" w:hAnsi="Times New Roman"/>
          <w:spacing w:val="-16"/>
          <w:sz w:val="28"/>
          <w:szCs w:val="28"/>
        </w:rPr>
        <w:t>к</w:t>
      </w:r>
      <w:r w:rsidRPr="00ED2417">
        <w:rPr>
          <w:rFonts w:ascii="Times New Roman" w:hAnsi="Times New Roman"/>
          <w:sz w:val="28"/>
          <w:szCs w:val="28"/>
        </w:rPr>
        <w:t>ой</w:t>
      </w:r>
      <w:r w:rsidRPr="00ED2417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м</w:t>
      </w:r>
      <w:r w:rsidRPr="00ED2417">
        <w:rPr>
          <w:rFonts w:ascii="Times New Roman" w:hAnsi="Times New Roman"/>
          <w:spacing w:val="7"/>
          <w:sz w:val="28"/>
          <w:szCs w:val="28"/>
        </w:rPr>
        <w:t>е</w:t>
      </w:r>
      <w:r w:rsidRPr="00ED2417">
        <w:rPr>
          <w:rFonts w:ascii="Times New Roman" w:hAnsi="Times New Roman"/>
          <w:sz w:val="28"/>
          <w:szCs w:val="28"/>
        </w:rPr>
        <w:t>с</w:t>
      </w:r>
      <w:r w:rsidRPr="00ED2417">
        <w:rPr>
          <w:rFonts w:ascii="Times New Roman" w:hAnsi="Times New Roman"/>
          <w:spacing w:val="-1"/>
          <w:sz w:val="28"/>
          <w:szCs w:val="28"/>
        </w:rPr>
        <w:t>т</w:t>
      </w:r>
      <w:r w:rsidRPr="00ED2417">
        <w:rPr>
          <w:rFonts w:ascii="Times New Roman" w:hAnsi="Times New Roman"/>
          <w:sz w:val="28"/>
          <w:szCs w:val="28"/>
        </w:rPr>
        <w:t>н</w:t>
      </w:r>
      <w:r w:rsidRPr="00ED2417">
        <w:rPr>
          <w:rFonts w:ascii="Times New Roman" w:hAnsi="Times New Roman"/>
          <w:spacing w:val="4"/>
          <w:sz w:val="28"/>
          <w:szCs w:val="28"/>
        </w:rPr>
        <w:t>о</w:t>
      </w:r>
      <w:r w:rsidRPr="00ED2417">
        <w:rPr>
          <w:rFonts w:ascii="Times New Roman" w:hAnsi="Times New Roman"/>
          <w:sz w:val="28"/>
          <w:szCs w:val="28"/>
        </w:rPr>
        <w:t>с</w:t>
      </w:r>
      <w:r w:rsidRPr="00ED2417">
        <w:rPr>
          <w:rFonts w:ascii="Times New Roman" w:hAnsi="Times New Roman"/>
          <w:spacing w:val="-1"/>
          <w:sz w:val="28"/>
          <w:szCs w:val="28"/>
        </w:rPr>
        <w:t>т</w:t>
      </w:r>
      <w:r w:rsidRPr="00ED2417">
        <w:rPr>
          <w:rFonts w:ascii="Times New Roman" w:hAnsi="Times New Roman"/>
          <w:spacing w:val="9"/>
          <w:sz w:val="28"/>
          <w:szCs w:val="28"/>
        </w:rPr>
        <w:t>и</w:t>
      </w:r>
      <w:r w:rsidRPr="00ED2417">
        <w:rPr>
          <w:rFonts w:ascii="Times New Roman" w:hAnsi="Times New Roman"/>
          <w:sz w:val="28"/>
          <w:szCs w:val="28"/>
        </w:rPr>
        <w:t>:</w:t>
      </w:r>
      <w:r w:rsidRPr="00ED2417">
        <w:rPr>
          <w:rFonts w:ascii="Times New Roman" w:hAnsi="Times New Roman"/>
          <w:w w:val="99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2"/>
          <w:sz w:val="28"/>
          <w:szCs w:val="28"/>
        </w:rPr>
        <w:t>в</w:t>
      </w:r>
      <w:r w:rsidRPr="00ED2417">
        <w:rPr>
          <w:rFonts w:ascii="Times New Roman" w:hAnsi="Times New Roman"/>
          <w:sz w:val="28"/>
          <w:szCs w:val="28"/>
        </w:rPr>
        <w:t>и</w:t>
      </w:r>
      <w:r w:rsidRPr="00ED2417">
        <w:rPr>
          <w:rFonts w:ascii="Times New Roman" w:hAnsi="Times New Roman"/>
          <w:spacing w:val="2"/>
          <w:sz w:val="28"/>
          <w:szCs w:val="28"/>
        </w:rPr>
        <w:t>д</w:t>
      </w:r>
      <w:r w:rsidRPr="00ED2417">
        <w:rPr>
          <w:rFonts w:ascii="Times New Roman" w:hAnsi="Times New Roman"/>
          <w:sz w:val="28"/>
          <w:szCs w:val="28"/>
        </w:rPr>
        <w:t>ы</w:t>
      </w:r>
      <w:r w:rsidRPr="00ED2417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2"/>
          <w:sz w:val="28"/>
          <w:szCs w:val="28"/>
        </w:rPr>
        <w:t>д</w:t>
      </w:r>
      <w:r w:rsidRPr="00ED2417">
        <w:rPr>
          <w:rFonts w:ascii="Times New Roman" w:hAnsi="Times New Roman"/>
          <w:spacing w:val="-6"/>
          <w:sz w:val="28"/>
          <w:szCs w:val="28"/>
        </w:rPr>
        <w:t>о</w:t>
      </w:r>
      <w:r w:rsidRPr="00ED2417">
        <w:rPr>
          <w:rFonts w:ascii="Times New Roman" w:hAnsi="Times New Roman"/>
          <w:sz w:val="28"/>
          <w:szCs w:val="28"/>
        </w:rPr>
        <w:t>машних</w:t>
      </w:r>
      <w:r w:rsidRPr="00ED2417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жи</w:t>
      </w:r>
      <w:r w:rsidRPr="00ED2417">
        <w:rPr>
          <w:rFonts w:ascii="Times New Roman" w:hAnsi="Times New Roman"/>
          <w:spacing w:val="-3"/>
          <w:sz w:val="28"/>
          <w:szCs w:val="28"/>
        </w:rPr>
        <w:t>в</w:t>
      </w:r>
      <w:r w:rsidRPr="00ED2417">
        <w:rPr>
          <w:rFonts w:ascii="Times New Roman" w:hAnsi="Times New Roman"/>
          <w:sz w:val="28"/>
          <w:szCs w:val="28"/>
        </w:rPr>
        <w:t>о</w:t>
      </w:r>
      <w:r w:rsidRPr="00ED2417">
        <w:rPr>
          <w:rFonts w:ascii="Times New Roman" w:hAnsi="Times New Roman"/>
          <w:spacing w:val="-2"/>
          <w:sz w:val="28"/>
          <w:szCs w:val="28"/>
        </w:rPr>
        <w:t>т</w:t>
      </w:r>
      <w:r w:rsidRPr="00ED2417">
        <w:rPr>
          <w:rFonts w:ascii="Times New Roman" w:hAnsi="Times New Roman"/>
          <w:sz w:val="28"/>
          <w:szCs w:val="28"/>
        </w:rPr>
        <w:t>н</w:t>
      </w:r>
      <w:r w:rsidRPr="00ED2417">
        <w:rPr>
          <w:rFonts w:ascii="Times New Roman" w:hAnsi="Times New Roman"/>
          <w:spacing w:val="4"/>
          <w:sz w:val="28"/>
          <w:szCs w:val="28"/>
        </w:rPr>
        <w:t>ы</w:t>
      </w:r>
      <w:r w:rsidRPr="00ED2417">
        <w:rPr>
          <w:rFonts w:ascii="Times New Roman" w:hAnsi="Times New Roman"/>
          <w:spacing w:val="-6"/>
          <w:sz w:val="28"/>
          <w:szCs w:val="28"/>
        </w:rPr>
        <w:t>х</w:t>
      </w:r>
      <w:r w:rsidRPr="00ED2417">
        <w:rPr>
          <w:rFonts w:ascii="Times New Roman" w:hAnsi="Times New Roman"/>
          <w:sz w:val="28"/>
          <w:szCs w:val="28"/>
        </w:rPr>
        <w:t>,</w:t>
      </w:r>
      <w:r w:rsidRPr="00ED2417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4"/>
          <w:sz w:val="28"/>
          <w:szCs w:val="28"/>
        </w:rPr>
        <w:t>о</w:t>
      </w:r>
      <w:r w:rsidRPr="00ED2417">
        <w:rPr>
          <w:rFonts w:ascii="Times New Roman" w:hAnsi="Times New Roman"/>
          <w:sz w:val="28"/>
          <w:szCs w:val="28"/>
        </w:rPr>
        <w:t>со</w:t>
      </w:r>
      <w:r w:rsidRPr="00ED2417">
        <w:rPr>
          <w:rFonts w:ascii="Times New Roman" w:hAnsi="Times New Roman"/>
          <w:spacing w:val="-2"/>
          <w:sz w:val="28"/>
          <w:szCs w:val="28"/>
        </w:rPr>
        <w:t>б</w:t>
      </w:r>
      <w:r w:rsidRPr="00ED2417">
        <w:rPr>
          <w:rFonts w:ascii="Times New Roman" w:hAnsi="Times New Roman"/>
          <w:sz w:val="28"/>
          <w:szCs w:val="28"/>
        </w:rPr>
        <w:t>ен</w:t>
      </w:r>
      <w:r w:rsidRPr="00ED2417">
        <w:rPr>
          <w:rFonts w:ascii="Times New Roman" w:hAnsi="Times New Roman"/>
          <w:spacing w:val="5"/>
          <w:sz w:val="28"/>
          <w:szCs w:val="28"/>
        </w:rPr>
        <w:t>н</w:t>
      </w:r>
      <w:r w:rsidRPr="00ED2417">
        <w:rPr>
          <w:rFonts w:ascii="Times New Roman" w:hAnsi="Times New Roman"/>
          <w:spacing w:val="9"/>
          <w:sz w:val="28"/>
          <w:szCs w:val="28"/>
        </w:rPr>
        <w:t>о</w:t>
      </w:r>
      <w:r w:rsidRPr="00ED2417">
        <w:rPr>
          <w:rFonts w:ascii="Times New Roman" w:hAnsi="Times New Roman"/>
          <w:sz w:val="28"/>
          <w:szCs w:val="28"/>
        </w:rPr>
        <w:t>с</w:t>
      </w:r>
      <w:r w:rsidRPr="00ED2417">
        <w:rPr>
          <w:rFonts w:ascii="Times New Roman" w:hAnsi="Times New Roman"/>
          <w:spacing w:val="-1"/>
          <w:sz w:val="28"/>
          <w:szCs w:val="28"/>
        </w:rPr>
        <w:t>т</w:t>
      </w:r>
      <w:r w:rsidRPr="00ED2417">
        <w:rPr>
          <w:rFonts w:ascii="Times New Roman" w:hAnsi="Times New Roman"/>
          <w:sz w:val="28"/>
          <w:szCs w:val="28"/>
        </w:rPr>
        <w:t>и</w:t>
      </w:r>
      <w:r w:rsidRPr="00ED2417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с</w:t>
      </w:r>
      <w:r w:rsidRPr="00ED2417">
        <w:rPr>
          <w:rFonts w:ascii="Times New Roman" w:hAnsi="Times New Roman"/>
          <w:spacing w:val="-10"/>
          <w:sz w:val="28"/>
          <w:szCs w:val="28"/>
        </w:rPr>
        <w:t>о</w:t>
      </w:r>
      <w:r w:rsidRPr="00ED2417">
        <w:rPr>
          <w:rFonts w:ascii="Times New Roman" w:hAnsi="Times New Roman"/>
          <w:spacing w:val="2"/>
          <w:sz w:val="28"/>
          <w:szCs w:val="28"/>
        </w:rPr>
        <w:t>д</w:t>
      </w:r>
      <w:r w:rsidRPr="00ED2417">
        <w:rPr>
          <w:rFonts w:ascii="Times New Roman" w:hAnsi="Times New Roman"/>
          <w:sz w:val="28"/>
          <w:szCs w:val="28"/>
        </w:rPr>
        <w:t>ержания</w:t>
      </w:r>
      <w:r w:rsidRPr="00ED2417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и</w:t>
      </w:r>
      <w:r w:rsidRPr="00ED2417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у</w:t>
      </w:r>
      <w:r w:rsidRPr="00ED2417">
        <w:rPr>
          <w:rFonts w:ascii="Times New Roman" w:hAnsi="Times New Roman"/>
          <w:spacing w:val="-11"/>
          <w:sz w:val="28"/>
          <w:szCs w:val="28"/>
        </w:rPr>
        <w:t>хо</w:t>
      </w:r>
      <w:r w:rsidRPr="00ED2417">
        <w:rPr>
          <w:rFonts w:ascii="Times New Roman" w:hAnsi="Times New Roman"/>
          <w:spacing w:val="2"/>
          <w:sz w:val="28"/>
          <w:szCs w:val="28"/>
        </w:rPr>
        <w:t>д</w:t>
      </w:r>
      <w:r w:rsidRPr="00ED2417">
        <w:rPr>
          <w:rFonts w:ascii="Times New Roman" w:hAnsi="Times New Roman"/>
          <w:sz w:val="28"/>
          <w:szCs w:val="28"/>
        </w:rPr>
        <w:t>.</w:t>
      </w:r>
      <w:r w:rsidRPr="00ED2417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6"/>
          <w:sz w:val="28"/>
          <w:szCs w:val="28"/>
        </w:rPr>
        <w:t>Н</w:t>
      </w:r>
      <w:r w:rsidRPr="00ED2417">
        <w:rPr>
          <w:rFonts w:ascii="Times New Roman" w:hAnsi="Times New Roman"/>
          <w:sz w:val="28"/>
          <w:szCs w:val="28"/>
        </w:rPr>
        <w:t>аи</w:t>
      </w:r>
      <w:r w:rsidRPr="00ED2417">
        <w:rPr>
          <w:rFonts w:ascii="Times New Roman" w:hAnsi="Times New Roman"/>
          <w:spacing w:val="3"/>
          <w:sz w:val="28"/>
          <w:szCs w:val="28"/>
        </w:rPr>
        <w:t>б</w:t>
      </w:r>
      <w:r w:rsidRPr="00ED2417">
        <w:rPr>
          <w:rFonts w:ascii="Times New Roman" w:hAnsi="Times New Roman"/>
          <w:spacing w:val="-6"/>
          <w:sz w:val="28"/>
          <w:szCs w:val="28"/>
        </w:rPr>
        <w:t>о</w:t>
      </w:r>
      <w:r w:rsidRPr="00ED2417">
        <w:rPr>
          <w:rFonts w:ascii="Times New Roman" w:hAnsi="Times New Roman"/>
          <w:sz w:val="28"/>
          <w:szCs w:val="28"/>
        </w:rPr>
        <w:t>лее</w:t>
      </w:r>
      <w:r w:rsidRPr="00ED2417">
        <w:rPr>
          <w:rFonts w:ascii="Times New Roman" w:hAnsi="Times New Roman"/>
          <w:w w:val="99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распр</w:t>
      </w:r>
      <w:r w:rsidRPr="00ED2417">
        <w:rPr>
          <w:rFonts w:ascii="Times New Roman" w:hAnsi="Times New Roman"/>
          <w:spacing w:val="7"/>
          <w:sz w:val="28"/>
          <w:szCs w:val="28"/>
        </w:rPr>
        <w:t>о</w:t>
      </w:r>
      <w:r w:rsidRPr="00ED2417">
        <w:rPr>
          <w:rFonts w:ascii="Times New Roman" w:hAnsi="Times New Roman"/>
          <w:sz w:val="28"/>
          <w:szCs w:val="28"/>
        </w:rPr>
        <w:t>с</w:t>
      </w:r>
      <w:r w:rsidRPr="00ED2417">
        <w:rPr>
          <w:rFonts w:ascii="Times New Roman" w:hAnsi="Times New Roman"/>
          <w:spacing w:val="4"/>
          <w:sz w:val="28"/>
          <w:szCs w:val="28"/>
        </w:rPr>
        <w:t>т</w:t>
      </w:r>
      <w:r w:rsidRPr="00ED2417">
        <w:rPr>
          <w:rFonts w:ascii="Times New Roman" w:hAnsi="Times New Roman"/>
          <w:sz w:val="28"/>
          <w:szCs w:val="28"/>
        </w:rPr>
        <w:t>ране</w:t>
      </w:r>
      <w:r w:rsidRPr="00ED2417">
        <w:rPr>
          <w:rFonts w:ascii="Times New Roman" w:hAnsi="Times New Roman"/>
          <w:spacing w:val="7"/>
          <w:sz w:val="28"/>
          <w:szCs w:val="28"/>
        </w:rPr>
        <w:t>н</w:t>
      </w:r>
      <w:r w:rsidRPr="00ED2417">
        <w:rPr>
          <w:rFonts w:ascii="Times New Roman" w:hAnsi="Times New Roman"/>
          <w:sz w:val="28"/>
          <w:szCs w:val="28"/>
        </w:rPr>
        <w:t>ные</w:t>
      </w:r>
      <w:r w:rsidRPr="00ED2417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2"/>
          <w:sz w:val="28"/>
          <w:szCs w:val="28"/>
        </w:rPr>
        <w:t>б</w:t>
      </w:r>
      <w:r w:rsidRPr="00ED2417">
        <w:rPr>
          <w:rFonts w:ascii="Times New Roman" w:hAnsi="Times New Roman"/>
          <w:spacing w:val="-6"/>
          <w:sz w:val="28"/>
          <w:szCs w:val="28"/>
        </w:rPr>
        <w:t>о</w:t>
      </w:r>
      <w:r w:rsidRPr="00ED2417">
        <w:rPr>
          <w:rFonts w:ascii="Times New Roman" w:hAnsi="Times New Roman"/>
          <w:sz w:val="28"/>
          <w:szCs w:val="28"/>
        </w:rPr>
        <w:t>л</w:t>
      </w:r>
      <w:r w:rsidRPr="00ED2417">
        <w:rPr>
          <w:rFonts w:ascii="Times New Roman" w:hAnsi="Times New Roman"/>
          <w:spacing w:val="6"/>
          <w:sz w:val="28"/>
          <w:szCs w:val="28"/>
        </w:rPr>
        <w:t>е</w:t>
      </w:r>
      <w:r w:rsidRPr="00ED2417">
        <w:rPr>
          <w:rFonts w:ascii="Times New Roman" w:hAnsi="Times New Roman"/>
          <w:sz w:val="28"/>
          <w:szCs w:val="28"/>
        </w:rPr>
        <w:t>зни</w:t>
      </w:r>
      <w:r w:rsidRPr="00ED2417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не</w:t>
      </w:r>
      <w:r w:rsidRPr="00ED2417">
        <w:rPr>
          <w:rFonts w:ascii="Times New Roman" w:hAnsi="Times New Roman"/>
          <w:spacing w:val="-16"/>
          <w:sz w:val="28"/>
          <w:szCs w:val="28"/>
        </w:rPr>
        <w:t>к</w:t>
      </w:r>
      <w:r w:rsidRPr="00ED2417">
        <w:rPr>
          <w:rFonts w:ascii="Times New Roman" w:hAnsi="Times New Roman"/>
          <w:sz w:val="28"/>
          <w:szCs w:val="28"/>
        </w:rPr>
        <w:t>о</w:t>
      </w:r>
      <w:r w:rsidRPr="00ED2417">
        <w:rPr>
          <w:rFonts w:ascii="Times New Roman" w:hAnsi="Times New Roman"/>
          <w:spacing w:val="-8"/>
          <w:sz w:val="28"/>
          <w:szCs w:val="28"/>
        </w:rPr>
        <w:t>т</w:t>
      </w:r>
      <w:r w:rsidRPr="00ED2417">
        <w:rPr>
          <w:rFonts w:ascii="Times New Roman" w:hAnsi="Times New Roman"/>
          <w:sz w:val="28"/>
          <w:szCs w:val="28"/>
        </w:rPr>
        <w:t>ор</w:t>
      </w:r>
      <w:r w:rsidRPr="00ED2417">
        <w:rPr>
          <w:rFonts w:ascii="Times New Roman" w:hAnsi="Times New Roman"/>
          <w:spacing w:val="5"/>
          <w:sz w:val="28"/>
          <w:szCs w:val="28"/>
        </w:rPr>
        <w:t>ы</w:t>
      </w:r>
      <w:r w:rsidRPr="00ED2417">
        <w:rPr>
          <w:rFonts w:ascii="Times New Roman" w:hAnsi="Times New Roman"/>
          <w:sz w:val="28"/>
          <w:szCs w:val="28"/>
        </w:rPr>
        <w:t>х</w:t>
      </w:r>
      <w:r w:rsidRPr="00ED2417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4"/>
          <w:sz w:val="28"/>
          <w:szCs w:val="28"/>
        </w:rPr>
        <w:t>ж</w:t>
      </w:r>
      <w:r w:rsidRPr="00ED2417">
        <w:rPr>
          <w:rFonts w:ascii="Times New Roman" w:hAnsi="Times New Roman"/>
          <w:sz w:val="28"/>
          <w:szCs w:val="28"/>
        </w:rPr>
        <w:t>и</w:t>
      </w:r>
      <w:r w:rsidRPr="00ED2417">
        <w:rPr>
          <w:rFonts w:ascii="Times New Roman" w:hAnsi="Times New Roman"/>
          <w:spacing w:val="-2"/>
          <w:sz w:val="28"/>
          <w:szCs w:val="28"/>
        </w:rPr>
        <w:t>в</w:t>
      </w:r>
      <w:r w:rsidRPr="00ED2417">
        <w:rPr>
          <w:rFonts w:ascii="Times New Roman" w:hAnsi="Times New Roman"/>
          <w:spacing w:val="-6"/>
          <w:sz w:val="28"/>
          <w:szCs w:val="28"/>
        </w:rPr>
        <w:t>о</w:t>
      </w:r>
      <w:r w:rsidRPr="00ED2417">
        <w:rPr>
          <w:rFonts w:ascii="Times New Roman" w:hAnsi="Times New Roman"/>
          <w:spacing w:val="-2"/>
          <w:sz w:val="28"/>
          <w:szCs w:val="28"/>
        </w:rPr>
        <w:t>т</w:t>
      </w:r>
      <w:r w:rsidRPr="00ED2417">
        <w:rPr>
          <w:rFonts w:ascii="Times New Roman" w:hAnsi="Times New Roman"/>
          <w:spacing w:val="4"/>
          <w:sz w:val="28"/>
          <w:szCs w:val="28"/>
        </w:rPr>
        <w:t>ны</w:t>
      </w:r>
      <w:r w:rsidRPr="00ED2417">
        <w:rPr>
          <w:rFonts w:ascii="Times New Roman" w:hAnsi="Times New Roman"/>
          <w:spacing w:val="-6"/>
          <w:sz w:val="28"/>
          <w:szCs w:val="28"/>
        </w:rPr>
        <w:t>х</w:t>
      </w:r>
      <w:r w:rsidRPr="00ED2417">
        <w:rPr>
          <w:rFonts w:ascii="Times New Roman" w:hAnsi="Times New Roman"/>
          <w:sz w:val="28"/>
          <w:szCs w:val="28"/>
        </w:rPr>
        <w:t>.</w:t>
      </w:r>
      <w:r w:rsidRPr="00ED2417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ED2417">
        <w:rPr>
          <w:rFonts w:ascii="Times New Roman" w:hAnsi="Times New Roman"/>
          <w:spacing w:val="-5"/>
          <w:sz w:val="28"/>
          <w:szCs w:val="28"/>
        </w:rPr>
        <w:t>В</w:t>
      </w:r>
      <w:r w:rsidRPr="00ED2417">
        <w:rPr>
          <w:rFonts w:ascii="Times New Roman" w:hAnsi="Times New Roman"/>
          <w:sz w:val="28"/>
          <w:szCs w:val="28"/>
        </w:rPr>
        <w:t>е</w:t>
      </w:r>
      <w:r w:rsidRPr="00ED2417">
        <w:rPr>
          <w:rFonts w:ascii="Times New Roman" w:hAnsi="Times New Roman"/>
          <w:spacing w:val="-1"/>
          <w:sz w:val="28"/>
          <w:szCs w:val="28"/>
        </w:rPr>
        <w:t>т</w:t>
      </w:r>
      <w:r w:rsidRPr="00ED2417">
        <w:rPr>
          <w:rFonts w:ascii="Times New Roman" w:hAnsi="Times New Roman"/>
          <w:sz w:val="28"/>
          <w:szCs w:val="28"/>
        </w:rPr>
        <w:t>ер</w:t>
      </w:r>
      <w:r w:rsidRPr="00ED2417">
        <w:rPr>
          <w:rFonts w:ascii="Times New Roman" w:hAnsi="Times New Roman"/>
          <w:spacing w:val="5"/>
          <w:sz w:val="28"/>
          <w:szCs w:val="28"/>
        </w:rPr>
        <w:t>и</w:t>
      </w:r>
      <w:r w:rsidRPr="00ED2417">
        <w:rPr>
          <w:rFonts w:ascii="Times New Roman" w:hAnsi="Times New Roman"/>
          <w:sz w:val="28"/>
          <w:szCs w:val="28"/>
        </w:rPr>
        <w:t>нарная</w:t>
      </w:r>
      <w:r w:rsidRPr="00ED2417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ED2417">
        <w:rPr>
          <w:rFonts w:ascii="Times New Roman" w:hAnsi="Times New Roman"/>
          <w:sz w:val="28"/>
          <w:szCs w:val="28"/>
        </w:rPr>
        <w:t>с</w:t>
      </w:r>
      <w:r w:rsidRPr="00ED2417">
        <w:rPr>
          <w:rFonts w:ascii="Times New Roman" w:hAnsi="Times New Roman"/>
          <w:spacing w:val="6"/>
          <w:sz w:val="28"/>
          <w:szCs w:val="28"/>
        </w:rPr>
        <w:t>л</w:t>
      </w:r>
      <w:r w:rsidRPr="00ED2417">
        <w:rPr>
          <w:rFonts w:ascii="Times New Roman" w:hAnsi="Times New Roman"/>
          <w:spacing w:val="-11"/>
          <w:sz w:val="28"/>
          <w:szCs w:val="28"/>
        </w:rPr>
        <w:t>у</w:t>
      </w:r>
      <w:r w:rsidRPr="00ED2417">
        <w:rPr>
          <w:rFonts w:ascii="Times New Roman" w:hAnsi="Times New Roman"/>
          <w:spacing w:val="-7"/>
          <w:sz w:val="28"/>
          <w:szCs w:val="28"/>
        </w:rPr>
        <w:t>ж</w:t>
      </w:r>
      <w:r w:rsidRPr="00ED2417">
        <w:rPr>
          <w:rFonts w:ascii="Times New Roman" w:hAnsi="Times New Roman"/>
          <w:spacing w:val="2"/>
          <w:sz w:val="28"/>
          <w:szCs w:val="28"/>
        </w:rPr>
        <w:t>б</w:t>
      </w:r>
      <w:r w:rsidRPr="00ED2417">
        <w:rPr>
          <w:rFonts w:ascii="Times New Roman" w:hAnsi="Times New Roman"/>
          <w:spacing w:val="1"/>
          <w:sz w:val="28"/>
          <w:szCs w:val="28"/>
        </w:rPr>
        <w:t>а</w:t>
      </w:r>
      <w:r w:rsidRPr="00ED2417">
        <w:rPr>
          <w:rFonts w:ascii="Times New Roman" w:hAnsi="Times New Roman"/>
          <w:sz w:val="28"/>
          <w:szCs w:val="28"/>
        </w:rPr>
        <w:t>.</w:t>
      </w:r>
    </w:p>
    <w:p w:rsidR="002A304E" w:rsidRPr="002A304E" w:rsidRDefault="002A304E" w:rsidP="002A304E">
      <w:pPr>
        <w:pStyle w:val="a5"/>
        <w:kinsoku w:val="0"/>
        <w:overflowPunct w:val="0"/>
        <w:spacing w:after="0" w:line="240" w:lineRule="auto"/>
        <w:ind w:right="109"/>
        <w:rPr>
          <w:rFonts w:ascii="Times New Roman" w:hAnsi="Times New Roman"/>
          <w:sz w:val="28"/>
          <w:szCs w:val="28"/>
        </w:rPr>
      </w:pPr>
    </w:p>
    <w:p w:rsidR="002A304E" w:rsidRPr="00282D77" w:rsidRDefault="002A304E" w:rsidP="002A304E">
      <w:pPr>
        <w:pStyle w:val="Heading1"/>
        <w:kinsoku w:val="0"/>
        <w:overflowPunct w:val="0"/>
        <w:ind w:left="0" w:right="3433"/>
        <w:outlineLvl w:val="9"/>
      </w:pPr>
      <w:r w:rsidRPr="002A304E">
        <w:rPr>
          <w:spacing w:val="-7"/>
        </w:rPr>
        <w:t>О</w:t>
      </w:r>
      <w:r w:rsidRPr="002A304E">
        <w:rPr>
          <w:spacing w:val="-2"/>
        </w:rPr>
        <w:t>д</w:t>
      </w:r>
      <w:r w:rsidRPr="002A304E">
        <w:t>е</w:t>
      </w:r>
      <w:r w:rsidRPr="002A304E">
        <w:rPr>
          <w:spacing w:val="5"/>
        </w:rPr>
        <w:t>ж</w:t>
      </w:r>
      <w:r w:rsidRPr="002A304E">
        <w:rPr>
          <w:spacing w:val="-2"/>
        </w:rPr>
        <w:t>д</w:t>
      </w:r>
      <w:r w:rsidRPr="002A304E">
        <w:t>а</w:t>
      </w:r>
      <w:r w:rsidRPr="002A304E">
        <w:rPr>
          <w:spacing w:val="-6"/>
        </w:rPr>
        <w:t xml:space="preserve"> </w:t>
      </w:r>
      <w:r w:rsidRPr="002A304E">
        <w:t>и</w:t>
      </w:r>
      <w:r w:rsidRPr="002A304E">
        <w:rPr>
          <w:spacing w:val="-4"/>
        </w:rPr>
        <w:t xml:space="preserve"> </w:t>
      </w:r>
      <w:r w:rsidRPr="002A304E">
        <w:rPr>
          <w:spacing w:val="-6"/>
        </w:rPr>
        <w:t>о</w:t>
      </w:r>
      <w:r w:rsidRPr="002A304E">
        <w:rPr>
          <w:spacing w:val="-11"/>
        </w:rPr>
        <w:t>б</w:t>
      </w:r>
      <w:r w:rsidRPr="002A304E">
        <w:t>у</w:t>
      </w:r>
      <w:r w:rsidRPr="002A304E">
        <w:rPr>
          <w:spacing w:val="3"/>
        </w:rPr>
        <w:t>в</w:t>
      </w:r>
      <w:r w:rsidRPr="002A304E">
        <w:t>ь</w:t>
      </w:r>
      <w:r>
        <w:t xml:space="preserve">  –  </w:t>
      </w:r>
      <w:r w:rsidR="006D6790">
        <w:t>5 часов</w:t>
      </w:r>
    </w:p>
    <w:p w:rsidR="007D4142" w:rsidRDefault="002A304E" w:rsidP="006D6790">
      <w:pPr>
        <w:pStyle w:val="a5"/>
        <w:kinsoku w:val="0"/>
        <w:overflowPunct w:val="0"/>
        <w:spacing w:after="0" w:line="240" w:lineRule="auto"/>
        <w:ind w:right="114"/>
        <w:jc w:val="both"/>
        <w:rPr>
          <w:rFonts w:ascii="Times New Roman" w:hAnsi="Times New Roman"/>
          <w:sz w:val="28"/>
          <w:szCs w:val="28"/>
        </w:rPr>
      </w:pPr>
      <w:r w:rsidRPr="002A304E">
        <w:rPr>
          <w:rFonts w:ascii="Times New Roman" w:hAnsi="Times New Roman"/>
          <w:i/>
          <w:iCs/>
          <w:sz w:val="28"/>
          <w:szCs w:val="28"/>
        </w:rPr>
        <w:t>О</w:t>
      </w:r>
      <w:r w:rsidRPr="002A304E">
        <w:rPr>
          <w:rFonts w:ascii="Times New Roman" w:hAnsi="Times New Roman"/>
          <w:i/>
          <w:iCs/>
          <w:spacing w:val="3"/>
          <w:sz w:val="28"/>
          <w:szCs w:val="28"/>
        </w:rPr>
        <w:t>д</w:t>
      </w:r>
      <w:r w:rsidRPr="002A304E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Pr="002A304E">
        <w:rPr>
          <w:rFonts w:ascii="Times New Roman" w:hAnsi="Times New Roman"/>
          <w:i/>
          <w:iCs/>
          <w:sz w:val="28"/>
          <w:szCs w:val="28"/>
        </w:rPr>
        <w:t>ж</w:t>
      </w:r>
      <w:r w:rsidRPr="002A304E">
        <w:rPr>
          <w:rFonts w:ascii="Times New Roman" w:hAnsi="Times New Roman"/>
          <w:i/>
          <w:iCs/>
          <w:spacing w:val="-2"/>
          <w:sz w:val="28"/>
          <w:szCs w:val="28"/>
        </w:rPr>
        <w:t>д</w:t>
      </w:r>
      <w:r w:rsidRPr="002A304E">
        <w:rPr>
          <w:rFonts w:ascii="Times New Roman" w:hAnsi="Times New Roman"/>
          <w:i/>
          <w:iCs/>
          <w:sz w:val="28"/>
          <w:szCs w:val="28"/>
        </w:rPr>
        <w:t>а</w:t>
      </w:r>
      <w:r w:rsidRPr="002A304E">
        <w:rPr>
          <w:rFonts w:ascii="Times New Roman" w:hAnsi="Times New Roman"/>
          <w:sz w:val="28"/>
          <w:szCs w:val="28"/>
        </w:rPr>
        <w:t>.</w:t>
      </w:r>
      <w:r w:rsidRPr="002A304E">
        <w:rPr>
          <w:rFonts w:ascii="Times New Roman" w:hAnsi="Times New Roman"/>
          <w:spacing w:val="30"/>
          <w:sz w:val="28"/>
          <w:szCs w:val="28"/>
        </w:rPr>
        <w:t xml:space="preserve"> </w:t>
      </w:r>
      <w:proofErr w:type="gramStart"/>
      <w:r w:rsidRPr="002A304E">
        <w:rPr>
          <w:rFonts w:ascii="Times New Roman" w:hAnsi="Times New Roman"/>
          <w:spacing w:val="-5"/>
          <w:sz w:val="28"/>
          <w:szCs w:val="28"/>
        </w:rPr>
        <w:t>В</w:t>
      </w:r>
      <w:r w:rsidRPr="002A304E">
        <w:rPr>
          <w:rFonts w:ascii="Times New Roman" w:hAnsi="Times New Roman"/>
          <w:sz w:val="28"/>
          <w:szCs w:val="28"/>
        </w:rPr>
        <w:t>и</w:t>
      </w:r>
      <w:r w:rsidRPr="002A304E">
        <w:rPr>
          <w:rFonts w:ascii="Times New Roman" w:hAnsi="Times New Roman"/>
          <w:spacing w:val="2"/>
          <w:sz w:val="28"/>
          <w:szCs w:val="28"/>
        </w:rPr>
        <w:t>д</w:t>
      </w:r>
      <w:r w:rsidRPr="002A304E">
        <w:rPr>
          <w:rFonts w:ascii="Times New Roman" w:hAnsi="Times New Roman"/>
          <w:sz w:val="28"/>
          <w:szCs w:val="28"/>
        </w:rPr>
        <w:t>ы</w:t>
      </w:r>
      <w:r w:rsidRPr="002A304E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A304E">
        <w:rPr>
          <w:rFonts w:ascii="Times New Roman" w:hAnsi="Times New Roman"/>
          <w:spacing w:val="-11"/>
          <w:sz w:val="28"/>
          <w:szCs w:val="28"/>
        </w:rPr>
        <w:t>о</w:t>
      </w:r>
      <w:r w:rsidRPr="002A304E">
        <w:rPr>
          <w:rFonts w:ascii="Times New Roman" w:hAnsi="Times New Roman"/>
          <w:spacing w:val="2"/>
          <w:sz w:val="28"/>
          <w:szCs w:val="28"/>
        </w:rPr>
        <w:t>д</w:t>
      </w:r>
      <w:r w:rsidRPr="002A304E">
        <w:rPr>
          <w:rFonts w:ascii="Times New Roman" w:hAnsi="Times New Roman"/>
          <w:sz w:val="28"/>
          <w:szCs w:val="28"/>
        </w:rPr>
        <w:t>еж</w:t>
      </w:r>
      <w:r w:rsidRPr="002A304E">
        <w:rPr>
          <w:rFonts w:ascii="Times New Roman" w:hAnsi="Times New Roman"/>
          <w:spacing w:val="3"/>
          <w:sz w:val="28"/>
          <w:szCs w:val="28"/>
        </w:rPr>
        <w:t>д</w:t>
      </w:r>
      <w:r w:rsidRPr="002A304E">
        <w:rPr>
          <w:rFonts w:ascii="Times New Roman" w:hAnsi="Times New Roman"/>
          <w:sz w:val="28"/>
          <w:szCs w:val="28"/>
        </w:rPr>
        <w:t>ы</w:t>
      </w:r>
      <w:r w:rsidRPr="002A304E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A304E">
        <w:rPr>
          <w:rFonts w:ascii="Times New Roman" w:hAnsi="Times New Roman"/>
          <w:sz w:val="28"/>
          <w:szCs w:val="28"/>
        </w:rPr>
        <w:t>в</w:t>
      </w:r>
      <w:r w:rsidRPr="002A304E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A304E">
        <w:rPr>
          <w:rFonts w:ascii="Times New Roman" w:hAnsi="Times New Roman"/>
          <w:sz w:val="28"/>
          <w:szCs w:val="28"/>
        </w:rPr>
        <w:t>за</w:t>
      </w:r>
      <w:r w:rsidRPr="002A304E">
        <w:rPr>
          <w:rFonts w:ascii="Times New Roman" w:hAnsi="Times New Roman"/>
          <w:spacing w:val="-1"/>
          <w:sz w:val="28"/>
          <w:szCs w:val="28"/>
        </w:rPr>
        <w:t>в</w:t>
      </w:r>
      <w:r w:rsidRPr="002A304E">
        <w:rPr>
          <w:rFonts w:ascii="Times New Roman" w:hAnsi="Times New Roman"/>
          <w:sz w:val="28"/>
          <w:szCs w:val="28"/>
        </w:rPr>
        <w:t>иси</w:t>
      </w:r>
      <w:r w:rsidRPr="002A304E">
        <w:rPr>
          <w:rFonts w:ascii="Times New Roman" w:hAnsi="Times New Roman"/>
          <w:spacing w:val="7"/>
          <w:sz w:val="28"/>
          <w:szCs w:val="28"/>
        </w:rPr>
        <w:t>м</w:t>
      </w:r>
      <w:r w:rsidRPr="002A304E">
        <w:rPr>
          <w:rFonts w:ascii="Times New Roman" w:hAnsi="Times New Roman"/>
          <w:spacing w:val="4"/>
          <w:sz w:val="28"/>
          <w:szCs w:val="28"/>
        </w:rPr>
        <w:t>о</w:t>
      </w:r>
      <w:r w:rsidRPr="002A304E">
        <w:rPr>
          <w:rFonts w:ascii="Times New Roman" w:hAnsi="Times New Roman"/>
          <w:sz w:val="28"/>
          <w:szCs w:val="28"/>
        </w:rPr>
        <w:t>с</w:t>
      </w:r>
      <w:r w:rsidRPr="002A304E">
        <w:rPr>
          <w:rFonts w:ascii="Times New Roman" w:hAnsi="Times New Roman"/>
          <w:spacing w:val="-1"/>
          <w:sz w:val="28"/>
          <w:szCs w:val="28"/>
        </w:rPr>
        <w:t>т</w:t>
      </w:r>
      <w:r w:rsidRPr="002A304E">
        <w:rPr>
          <w:rFonts w:ascii="Times New Roman" w:hAnsi="Times New Roman"/>
          <w:sz w:val="28"/>
          <w:szCs w:val="28"/>
        </w:rPr>
        <w:t>и</w:t>
      </w:r>
      <w:r w:rsidRPr="002A304E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A304E">
        <w:rPr>
          <w:rFonts w:ascii="Times New Roman" w:hAnsi="Times New Roman"/>
          <w:spacing w:val="-6"/>
          <w:sz w:val="28"/>
          <w:szCs w:val="28"/>
        </w:rPr>
        <w:t>о</w:t>
      </w:r>
      <w:r w:rsidRPr="002A304E">
        <w:rPr>
          <w:rFonts w:ascii="Times New Roman" w:hAnsi="Times New Roman"/>
          <w:sz w:val="28"/>
          <w:szCs w:val="28"/>
        </w:rPr>
        <w:t>т</w:t>
      </w:r>
      <w:r w:rsidRPr="002A304E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A304E">
        <w:rPr>
          <w:rFonts w:ascii="Times New Roman" w:hAnsi="Times New Roman"/>
          <w:sz w:val="28"/>
          <w:szCs w:val="28"/>
        </w:rPr>
        <w:t>п</w:t>
      </w:r>
      <w:r w:rsidRPr="002A304E">
        <w:rPr>
          <w:rFonts w:ascii="Times New Roman" w:hAnsi="Times New Roman"/>
          <w:spacing w:val="-6"/>
          <w:sz w:val="28"/>
          <w:szCs w:val="28"/>
        </w:rPr>
        <w:t>о</w:t>
      </w:r>
      <w:r w:rsidRPr="002A304E">
        <w:rPr>
          <w:rFonts w:ascii="Times New Roman" w:hAnsi="Times New Roman"/>
          <w:sz w:val="28"/>
          <w:szCs w:val="28"/>
        </w:rPr>
        <w:t>ла</w:t>
      </w:r>
      <w:r w:rsidRPr="002A304E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A304E">
        <w:rPr>
          <w:rFonts w:ascii="Times New Roman" w:hAnsi="Times New Roman"/>
          <w:sz w:val="28"/>
          <w:szCs w:val="28"/>
        </w:rPr>
        <w:t>и</w:t>
      </w:r>
      <w:r w:rsidRPr="002A304E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A304E">
        <w:rPr>
          <w:rFonts w:ascii="Times New Roman" w:hAnsi="Times New Roman"/>
          <w:spacing w:val="-2"/>
          <w:sz w:val="28"/>
          <w:szCs w:val="28"/>
        </w:rPr>
        <w:t>в</w:t>
      </w:r>
      <w:r w:rsidRPr="002A304E">
        <w:rPr>
          <w:rFonts w:ascii="Times New Roman" w:hAnsi="Times New Roman"/>
          <w:sz w:val="28"/>
          <w:szCs w:val="28"/>
        </w:rPr>
        <w:t>озрас</w:t>
      </w:r>
      <w:r w:rsidRPr="002A304E">
        <w:rPr>
          <w:rFonts w:ascii="Times New Roman" w:hAnsi="Times New Roman"/>
          <w:spacing w:val="6"/>
          <w:sz w:val="28"/>
          <w:szCs w:val="28"/>
        </w:rPr>
        <w:t>т</w:t>
      </w:r>
      <w:r w:rsidRPr="002A304E">
        <w:rPr>
          <w:rFonts w:ascii="Times New Roman" w:hAnsi="Times New Roman"/>
          <w:spacing w:val="1"/>
          <w:sz w:val="28"/>
          <w:szCs w:val="28"/>
        </w:rPr>
        <w:t>а</w:t>
      </w:r>
      <w:r w:rsidRPr="002A304E">
        <w:rPr>
          <w:rFonts w:ascii="Times New Roman" w:hAnsi="Times New Roman"/>
          <w:sz w:val="28"/>
          <w:szCs w:val="28"/>
        </w:rPr>
        <w:t>,</w:t>
      </w:r>
      <w:r w:rsidRPr="002A304E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A304E">
        <w:rPr>
          <w:rFonts w:ascii="Times New Roman" w:hAnsi="Times New Roman"/>
          <w:sz w:val="28"/>
          <w:szCs w:val="28"/>
        </w:rPr>
        <w:t>назн</w:t>
      </w:r>
      <w:r w:rsidRPr="002A304E">
        <w:rPr>
          <w:rFonts w:ascii="Times New Roman" w:hAnsi="Times New Roman"/>
          <w:spacing w:val="-8"/>
          <w:sz w:val="28"/>
          <w:szCs w:val="28"/>
        </w:rPr>
        <w:t>а</w:t>
      </w:r>
      <w:r w:rsidRPr="002A304E">
        <w:rPr>
          <w:rFonts w:ascii="Times New Roman" w:hAnsi="Times New Roman"/>
          <w:sz w:val="28"/>
          <w:szCs w:val="28"/>
        </w:rPr>
        <w:t>чения</w:t>
      </w:r>
      <w:r w:rsidRPr="002A304E">
        <w:rPr>
          <w:rFonts w:ascii="Times New Roman" w:hAnsi="Times New Roman"/>
          <w:w w:val="99"/>
          <w:sz w:val="28"/>
          <w:szCs w:val="28"/>
        </w:rPr>
        <w:t xml:space="preserve"> </w:t>
      </w:r>
      <w:r w:rsidRPr="002A304E">
        <w:rPr>
          <w:rFonts w:ascii="Times New Roman" w:hAnsi="Times New Roman"/>
          <w:spacing w:val="-2"/>
          <w:sz w:val="28"/>
          <w:szCs w:val="28"/>
        </w:rPr>
        <w:t>(</w:t>
      </w:r>
      <w:r w:rsidRPr="002A304E">
        <w:rPr>
          <w:rFonts w:ascii="Times New Roman" w:hAnsi="Times New Roman"/>
          <w:spacing w:val="2"/>
          <w:sz w:val="28"/>
          <w:szCs w:val="28"/>
        </w:rPr>
        <w:t>д</w:t>
      </w:r>
      <w:r w:rsidRPr="002A304E">
        <w:rPr>
          <w:rFonts w:ascii="Times New Roman" w:hAnsi="Times New Roman"/>
          <w:sz w:val="28"/>
          <w:szCs w:val="28"/>
        </w:rPr>
        <w:t>ело</w:t>
      </w:r>
      <w:r w:rsidRPr="002A304E">
        <w:rPr>
          <w:rFonts w:ascii="Times New Roman" w:hAnsi="Times New Roman"/>
          <w:spacing w:val="-7"/>
          <w:sz w:val="28"/>
          <w:szCs w:val="28"/>
        </w:rPr>
        <w:t>в</w:t>
      </w:r>
      <w:r w:rsidRPr="002A304E">
        <w:rPr>
          <w:rFonts w:ascii="Times New Roman" w:hAnsi="Times New Roman"/>
          <w:sz w:val="28"/>
          <w:szCs w:val="28"/>
        </w:rPr>
        <w:t>а</w:t>
      </w:r>
      <w:r w:rsidRPr="002A304E">
        <w:rPr>
          <w:rFonts w:ascii="Times New Roman" w:hAnsi="Times New Roman"/>
          <w:spacing w:val="2"/>
          <w:sz w:val="28"/>
          <w:szCs w:val="28"/>
        </w:rPr>
        <w:t>я</w:t>
      </w:r>
      <w:r w:rsidRPr="002A304E">
        <w:rPr>
          <w:rFonts w:ascii="Times New Roman" w:hAnsi="Times New Roman"/>
          <w:sz w:val="28"/>
          <w:szCs w:val="28"/>
        </w:rPr>
        <w:t>,</w:t>
      </w:r>
      <w:r w:rsidRPr="002A304E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A304E">
        <w:rPr>
          <w:rFonts w:ascii="Times New Roman" w:hAnsi="Times New Roman"/>
          <w:sz w:val="28"/>
          <w:szCs w:val="28"/>
        </w:rPr>
        <w:t>пра</w:t>
      </w:r>
      <w:r w:rsidRPr="002A304E">
        <w:rPr>
          <w:rFonts w:ascii="Times New Roman" w:hAnsi="Times New Roman"/>
          <w:spacing w:val="-5"/>
          <w:sz w:val="28"/>
          <w:szCs w:val="28"/>
        </w:rPr>
        <w:t>з</w:t>
      </w:r>
      <w:r w:rsidRPr="002A304E">
        <w:rPr>
          <w:rFonts w:ascii="Times New Roman" w:hAnsi="Times New Roman"/>
          <w:spacing w:val="2"/>
          <w:sz w:val="28"/>
          <w:szCs w:val="28"/>
        </w:rPr>
        <w:t>д</w:t>
      </w:r>
      <w:r w:rsidRPr="002A304E">
        <w:rPr>
          <w:rFonts w:ascii="Times New Roman" w:hAnsi="Times New Roman"/>
          <w:sz w:val="28"/>
          <w:szCs w:val="28"/>
        </w:rPr>
        <w:t>нична</w:t>
      </w:r>
      <w:r w:rsidRPr="002A304E">
        <w:rPr>
          <w:rFonts w:ascii="Times New Roman" w:hAnsi="Times New Roman"/>
          <w:spacing w:val="1"/>
          <w:sz w:val="28"/>
          <w:szCs w:val="28"/>
        </w:rPr>
        <w:t>я</w:t>
      </w:r>
      <w:r w:rsidRPr="002A304E">
        <w:rPr>
          <w:rFonts w:ascii="Times New Roman" w:hAnsi="Times New Roman"/>
          <w:sz w:val="28"/>
          <w:szCs w:val="28"/>
        </w:rPr>
        <w:t>,</w:t>
      </w:r>
      <w:r w:rsidRPr="002A304E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A304E">
        <w:rPr>
          <w:rFonts w:ascii="Times New Roman" w:hAnsi="Times New Roman"/>
          <w:sz w:val="28"/>
          <w:szCs w:val="28"/>
        </w:rPr>
        <w:t>спо</w:t>
      </w:r>
      <w:r w:rsidRPr="002A304E">
        <w:rPr>
          <w:rFonts w:ascii="Times New Roman" w:hAnsi="Times New Roman"/>
          <w:spacing w:val="-5"/>
          <w:sz w:val="28"/>
          <w:szCs w:val="28"/>
        </w:rPr>
        <w:t>р</w:t>
      </w:r>
      <w:r w:rsidRPr="002A304E">
        <w:rPr>
          <w:rFonts w:ascii="Times New Roman" w:hAnsi="Times New Roman"/>
          <w:spacing w:val="-2"/>
          <w:sz w:val="28"/>
          <w:szCs w:val="28"/>
        </w:rPr>
        <w:t>т</w:t>
      </w:r>
      <w:r w:rsidRPr="002A304E">
        <w:rPr>
          <w:rFonts w:ascii="Times New Roman" w:hAnsi="Times New Roman"/>
          <w:sz w:val="28"/>
          <w:szCs w:val="28"/>
        </w:rPr>
        <w:t>и</w:t>
      </w:r>
      <w:r w:rsidRPr="002A304E">
        <w:rPr>
          <w:rFonts w:ascii="Times New Roman" w:hAnsi="Times New Roman"/>
          <w:spacing w:val="-2"/>
          <w:sz w:val="28"/>
          <w:szCs w:val="28"/>
        </w:rPr>
        <w:t>в</w:t>
      </w:r>
      <w:r w:rsidRPr="002A304E">
        <w:rPr>
          <w:rFonts w:ascii="Times New Roman" w:hAnsi="Times New Roman"/>
          <w:sz w:val="28"/>
          <w:szCs w:val="28"/>
        </w:rPr>
        <w:t>ная</w:t>
      </w:r>
      <w:r w:rsidRPr="002A304E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A304E">
        <w:rPr>
          <w:rFonts w:ascii="Times New Roman" w:hAnsi="Times New Roman"/>
          <w:sz w:val="28"/>
          <w:szCs w:val="28"/>
        </w:rPr>
        <w:t xml:space="preserve">и  </w:t>
      </w:r>
      <w:r w:rsidRPr="002A304E">
        <w:rPr>
          <w:rFonts w:ascii="Times New Roman" w:hAnsi="Times New Roman"/>
          <w:spacing w:val="-22"/>
          <w:sz w:val="28"/>
          <w:szCs w:val="28"/>
        </w:rPr>
        <w:t>т</w:t>
      </w:r>
      <w:r w:rsidRPr="002A304E">
        <w:rPr>
          <w:rFonts w:ascii="Times New Roman" w:hAnsi="Times New Roman"/>
          <w:spacing w:val="2"/>
          <w:sz w:val="28"/>
          <w:szCs w:val="28"/>
        </w:rPr>
        <w:t>.</w:t>
      </w:r>
      <w:r w:rsidRPr="002A304E">
        <w:rPr>
          <w:rFonts w:ascii="Times New Roman" w:hAnsi="Times New Roman"/>
          <w:spacing w:val="-3"/>
          <w:sz w:val="28"/>
          <w:szCs w:val="28"/>
        </w:rPr>
        <w:t>д</w:t>
      </w:r>
      <w:r w:rsidRPr="002A304E">
        <w:rPr>
          <w:rFonts w:ascii="Times New Roman" w:hAnsi="Times New Roman"/>
          <w:spacing w:val="2"/>
          <w:sz w:val="28"/>
          <w:szCs w:val="28"/>
        </w:rPr>
        <w:t>.</w:t>
      </w:r>
      <w:r w:rsidRPr="002A304E">
        <w:rPr>
          <w:rFonts w:ascii="Times New Roman" w:hAnsi="Times New Roman"/>
          <w:spacing w:val="-2"/>
          <w:sz w:val="28"/>
          <w:szCs w:val="28"/>
        </w:rPr>
        <w:t>)</w:t>
      </w:r>
      <w:r w:rsidRPr="002A304E">
        <w:rPr>
          <w:rFonts w:ascii="Times New Roman" w:hAnsi="Times New Roman"/>
          <w:sz w:val="28"/>
          <w:szCs w:val="28"/>
        </w:rPr>
        <w:t>,</w:t>
      </w:r>
      <w:r w:rsidRPr="002A304E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2A304E">
        <w:rPr>
          <w:rFonts w:ascii="Times New Roman" w:hAnsi="Times New Roman"/>
          <w:sz w:val="28"/>
          <w:szCs w:val="28"/>
        </w:rPr>
        <w:t>сп</w:t>
      </w:r>
      <w:r w:rsidRPr="002A304E">
        <w:rPr>
          <w:rFonts w:ascii="Times New Roman" w:hAnsi="Times New Roman"/>
          <w:spacing w:val="5"/>
          <w:sz w:val="28"/>
          <w:szCs w:val="28"/>
        </w:rPr>
        <w:t>о</w:t>
      </w:r>
      <w:r w:rsidRPr="002A304E">
        <w:rPr>
          <w:rFonts w:ascii="Times New Roman" w:hAnsi="Times New Roman"/>
          <w:sz w:val="28"/>
          <w:szCs w:val="28"/>
        </w:rPr>
        <w:t>со</w:t>
      </w:r>
      <w:r w:rsidRPr="002A304E">
        <w:rPr>
          <w:rFonts w:ascii="Times New Roman" w:hAnsi="Times New Roman"/>
          <w:spacing w:val="3"/>
          <w:sz w:val="28"/>
          <w:szCs w:val="28"/>
        </w:rPr>
        <w:t>б</w:t>
      </w:r>
      <w:r w:rsidRPr="002A304E">
        <w:rPr>
          <w:rFonts w:ascii="Times New Roman" w:hAnsi="Times New Roman"/>
          <w:sz w:val="28"/>
          <w:szCs w:val="28"/>
        </w:rPr>
        <w:t>а</w:t>
      </w:r>
      <w:r w:rsidRPr="002A304E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A304E">
        <w:rPr>
          <w:rFonts w:ascii="Times New Roman" w:hAnsi="Times New Roman"/>
          <w:sz w:val="28"/>
          <w:szCs w:val="28"/>
        </w:rPr>
        <w:t xml:space="preserve">ношения  </w:t>
      </w:r>
      <w:r w:rsidRPr="002A304E">
        <w:rPr>
          <w:rFonts w:ascii="Times New Roman" w:hAnsi="Times New Roman"/>
          <w:spacing w:val="-2"/>
          <w:sz w:val="28"/>
          <w:szCs w:val="28"/>
        </w:rPr>
        <w:t>(в</w:t>
      </w:r>
      <w:r w:rsidRPr="002A304E">
        <w:rPr>
          <w:rFonts w:ascii="Times New Roman" w:hAnsi="Times New Roman"/>
          <w:sz w:val="28"/>
          <w:szCs w:val="28"/>
        </w:rPr>
        <w:t>ер</w:t>
      </w:r>
      <w:r w:rsidRPr="002A304E">
        <w:rPr>
          <w:rFonts w:ascii="Times New Roman" w:hAnsi="Times New Roman"/>
          <w:spacing w:val="-5"/>
          <w:sz w:val="28"/>
          <w:szCs w:val="28"/>
        </w:rPr>
        <w:t>х</w:t>
      </w:r>
      <w:r w:rsidRPr="002A304E">
        <w:rPr>
          <w:rFonts w:ascii="Times New Roman" w:hAnsi="Times New Roman"/>
          <w:sz w:val="28"/>
          <w:szCs w:val="28"/>
        </w:rPr>
        <w:t>н</w:t>
      </w:r>
      <w:r w:rsidRPr="002A304E">
        <w:rPr>
          <w:rFonts w:ascii="Times New Roman" w:hAnsi="Times New Roman"/>
          <w:spacing w:val="1"/>
          <w:sz w:val="28"/>
          <w:szCs w:val="28"/>
        </w:rPr>
        <w:t>яя</w:t>
      </w:r>
      <w:r w:rsidRPr="002A304E">
        <w:rPr>
          <w:rFonts w:ascii="Times New Roman" w:hAnsi="Times New Roman"/>
          <w:sz w:val="28"/>
          <w:szCs w:val="28"/>
        </w:rPr>
        <w:t>,</w:t>
      </w:r>
      <w:r w:rsidRPr="002A304E">
        <w:rPr>
          <w:rFonts w:ascii="Times New Roman" w:hAnsi="Times New Roman"/>
          <w:w w:val="99"/>
          <w:sz w:val="28"/>
          <w:szCs w:val="28"/>
        </w:rPr>
        <w:t xml:space="preserve"> </w:t>
      </w:r>
      <w:r w:rsidRPr="002A304E">
        <w:rPr>
          <w:rFonts w:ascii="Times New Roman" w:hAnsi="Times New Roman"/>
          <w:sz w:val="28"/>
          <w:szCs w:val="28"/>
        </w:rPr>
        <w:t>нижня</w:t>
      </w:r>
      <w:r w:rsidRPr="002A304E">
        <w:rPr>
          <w:rFonts w:ascii="Times New Roman" w:hAnsi="Times New Roman"/>
          <w:spacing w:val="1"/>
          <w:sz w:val="28"/>
          <w:szCs w:val="28"/>
        </w:rPr>
        <w:t>я</w:t>
      </w:r>
      <w:r w:rsidRPr="002A304E">
        <w:rPr>
          <w:rFonts w:ascii="Times New Roman" w:hAnsi="Times New Roman"/>
          <w:spacing w:val="-2"/>
          <w:sz w:val="28"/>
          <w:szCs w:val="28"/>
        </w:rPr>
        <w:t>)</w:t>
      </w:r>
      <w:r w:rsidRPr="002A304E">
        <w:rPr>
          <w:rFonts w:ascii="Times New Roman" w:hAnsi="Times New Roman"/>
          <w:sz w:val="28"/>
          <w:szCs w:val="28"/>
        </w:rPr>
        <w:t>,</w:t>
      </w:r>
      <w:r w:rsidRPr="002A304E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A304E">
        <w:rPr>
          <w:rFonts w:ascii="Times New Roman" w:hAnsi="Times New Roman"/>
          <w:spacing w:val="6"/>
          <w:sz w:val="28"/>
          <w:szCs w:val="28"/>
        </w:rPr>
        <w:t>се</w:t>
      </w:r>
      <w:r w:rsidRPr="002A304E">
        <w:rPr>
          <w:rFonts w:ascii="Times New Roman" w:hAnsi="Times New Roman"/>
          <w:sz w:val="28"/>
          <w:szCs w:val="28"/>
        </w:rPr>
        <w:t>зона</w:t>
      </w:r>
      <w:r w:rsidRPr="002A304E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A304E">
        <w:rPr>
          <w:rFonts w:ascii="Times New Roman" w:hAnsi="Times New Roman"/>
          <w:spacing w:val="-2"/>
          <w:sz w:val="28"/>
          <w:szCs w:val="28"/>
        </w:rPr>
        <w:t>(</w:t>
      </w:r>
      <w:r w:rsidRPr="002A304E">
        <w:rPr>
          <w:rFonts w:ascii="Times New Roman" w:hAnsi="Times New Roman"/>
          <w:sz w:val="28"/>
          <w:szCs w:val="28"/>
        </w:rPr>
        <w:t>ле</w:t>
      </w:r>
      <w:r w:rsidRPr="002A304E">
        <w:rPr>
          <w:rFonts w:ascii="Times New Roman" w:hAnsi="Times New Roman"/>
          <w:spacing w:val="-1"/>
          <w:sz w:val="28"/>
          <w:szCs w:val="28"/>
        </w:rPr>
        <w:t>т</w:t>
      </w:r>
      <w:r w:rsidRPr="002A304E">
        <w:rPr>
          <w:rFonts w:ascii="Times New Roman" w:hAnsi="Times New Roman"/>
          <w:sz w:val="28"/>
          <w:szCs w:val="28"/>
        </w:rPr>
        <w:t>н</w:t>
      </w:r>
      <w:r w:rsidRPr="002A304E">
        <w:rPr>
          <w:rFonts w:ascii="Times New Roman" w:hAnsi="Times New Roman"/>
          <w:spacing w:val="1"/>
          <w:sz w:val="28"/>
          <w:szCs w:val="28"/>
        </w:rPr>
        <w:t>яя</w:t>
      </w:r>
      <w:r w:rsidRPr="002A304E">
        <w:rPr>
          <w:rFonts w:ascii="Times New Roman" w:hAnsi="Times New Roman"/>
          <w:sz w:val="28"/>
          <w:szCs w:val="28"/>
        </w:rPr>
        <w:t>,</w:t>
      </w:r>
      <w:r w:rsidRPr="002A304E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A304E">
        <w:rPr>
          <w:rFonts w:ascii="Times New Roman" w:hAnsi="Times New Roman"/>
          <w:sz w:val="28"/>
          <w:szCs w:val="28"/>
        </w:rPr>
        <w:t>зимн</w:t>
      </w:r>
      <w:r w:rsidRPr="002A304E">
        <w:rPr>
          <w:rFonts w:ascii="Times New Roman" w:hAnsi="Times New Roman"/>
          <w:spacing w:val="3"/>
          <w:sz w:val="28"/>
          <w:szCs w:val="28"/>
        </w:rPr>
        <w:t>я</w:t>
      </w:r>
      <w:r w:rsidRPr="002A304E">
        <w:rPr>
          <w:rFonts w:ascii="Times New Roman" w:hAnsi="Times New Roman"/>
          <w:spacing w:val="1"/>
          <w:sz w:val="28"/>
          <w:szCs w:val="28"/>
        </w:rPr>
        <w:t>я</w:t>
      </w:r>
      <w:r w:rsidRPr="002A304E">
        <w:rPr>
          <w:rFonts w:ascii="Times New Roman" w:hAnsi="Times New Roman"/>
          <w:sz w:val="28"/>
          <w:szCs w:val="28"/>
        </w:rPr>
        <w:t>,</w:t>
      </w:r>
      <w:r w:rsidRPr="002A304E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A304E">
        <w:rPr>
          <w:rFonts w:ascii="Times New Roman" w:hAnsi="Times New Roman"/>
          <w:spacing w:val="2"/>
          <w:sz w:val="28"/>
          <w:szCs w:val="28"/>
        </w:rPr>
        <w:t>д</w:t>
      </w:r>
      <w:r w:rsidRPr="002A304E">
        <w:rPr>
          <w:rFonts w:ascii="Times New Roman" w:hAnsi="Times New Roman"/>
          <w:sz w:val="28"/>
          <w:szCs w:val="28"/>
        </w:rPr>
        <w:t>емис</w:t>
      </w:r>
      <w:r w:rsidRPr="002A304E">
        <w:rPr>
          <w:rFonts w:ascii="Times New Roman" w:hAnsi="Times New Roman"/>
          <w:spacing w:val="9"/>
          <w:sz w:val="28"/>
          <w:szCs w:val="28"/>
        </w:rPr>
        <w:t>е</w:t>
      </w:r>
      <w:r w:rsidRPr="002A304E">
        <w:rPr>
          <w:rFonts w:ascii="Times New Roman" w:hAnsi="Times New Roman"/>
          <w:sz w:val="28"/>
          <w:szCs w:val="28"/>
        </w:rPr>
        <w:t>зонна</w:t>
      </w:r>
      <w:r w:rsidRPr="002A304E">
        <w:rPr>
          <w:rFonts w:ascii="Times New Roman" w:hAnsi="Times New Roman"/>
          <w:spacing w:val="3"/>
          <w:sz w:val="28"/>
          <w:szCs w:val="28"/>
        </w:rPr>
        <w:t>я</w:t>
      </w:r>
      <w:r w:rsidRPr="002A304E">
        <w:rPr>
          <w:rFonts w:ascii="Times New Roman" w:hAnsi="Times New Roman"/>
          <w:spacing w:val="-2"/>
          <w:sz w:val="28"/>
          <w:szCs w:val="28"/>
        </w:rPr>
        <w:t>)</w:t>
      </w:r>
      <w:r w:rsidRPr="002A304E">
        <w:rPr>
          <w:rFonts w:ascii="Times New Roman" w:hAnsi="Times New Roman"/>
          <w:sz w:val="28"/>
          <w:szCs w:val="28"/>
        </w:rPr>
        <w:t>.</w:t>
      </w:r>
      <w:proofErr w:type="gramEnd"/>
      <w:r w:rsidRPr="002A304E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A304E">
        <w:rPr>
          <w:rFonts w:ascii="Times New Roman" w:hAnsi="Times New Roman"/>
          <w:sz w:val="28"/>
          <w:szCs w:val="28"/>
        </w:rPr>
        <w:t>Осо</w:t>
      </w:r>
      <w:r w:rsidRPr="002A304E">
        <w:rPr>
          <w:rFonts w:ascii="Times New Roman" w:hAnsi="Times New Roman"/>
          <w:spacing w:val="-1"/>
          <w:sz w:val="28"/>
          <w:szCs w:val="28"/>
        </w:rPr>
        <w:t>б</w:t>
      </w:r>
      <w:r w:rsidRPr="002A304E">
        <w:rPr>
          <w:rFonts w:ascii="Times New Roman" w:hAnsi="Times New Roman"/>
          <w:sz w:val="28"/>
          <w:szCs w:val="28"/>
        </w:rPr>
        <w:t>енн</w:t>
      </w:r>
      <w:r w:rsidRPr="002A304E">
        <w:rPr>
          <w:rFonts w:ascii="Times New Roman" w:hAnsi="Times New Roman"/>
          <w:spacing w:val="5"/>
          <w:sz w:val="28"/>
          <w:szCs w:val="28"/>
        </w:rPr>
        <w:t>о</w:t>
      </w:r>
      <w:r w:rsidRPr="002A304E">
        <w:rPr>
          <w:rFonts w:ascii="Times New Roman" w:hAnsi="Times New Roman"/>
          <w:sz w:val="28"/>
          <w:szCs w:val="28"/>
        </w:rPr>
        <w:t>с</w:t>
      </w:r>
      <w:r w:rsidRPr="002A304E">
        <w:rPr>
          <w:rFonts w:ascii="Times New Roman" w:hAnsi="Times New Roman"/>
          <w:spacing w:val="4"/>
          <w:sz w:val="28"/>
          <w:szCs w:val="28"/>
        </w:rPr>
        <w:t>т</w:t>
      </w:r>
      <w:r w:rsidRPr="002A304E">
        <w:rPr>
          <w:rFonts w:ascii="Times New Roman" w:hAnsi="Times New Roman"/>
          <w:sz w:val="28"/>
          <w:szCs w:val="28"/>
        </w:rPr>
        <w:t>и</w:t>
      </w:r>
      <w:r w:rsidRPr="002A304E">
        <w:rPr>
          <w:rFonts w:ascii="Times New Roman" w:hAnsi="Times New Roman"/>
          <w:w w:val="99"/>
          <w:sz w:val="28"/>
          <w:szCs w:val="28"/>
        </w:rPr>
        <w:t xml:space="preserve"> </w:t>
      </w:r>
      <w:r w:rsidRPr="002A304E">
        <w:rPr>
          <w:rFonts w:ascii="Times New Roman" w:hAnsi="Times New Roman"/>
          <w:sz w:val="28"/>
          <w:szCs w:val="28"/>
        </w:rPr>
        <w:t>разн</w:t>
      </w:r>
      <w:r w:rsidRPr="002A304E">
        <w:rPr>
          <w:rFonts w:ascii="Times New Roman" w:hAnsi="Times New Roman"/>
          <w:spacing w:val="6"/>
          <w:sz w:val="28"/>
          <w:szCs w:val="28"/>
        </w:rPr>
        <w:t>ы</w:t>
      </w:r>
      <w:r w:rsidRPr="002A304E">
        <w:rPr>
          <w:rFonts w:ascii="Times New Roman" w:hAnsi="Times New Roman"/>
          <w:sz w:val="28"/>
          <w:szCs w:val="28"/>
        </w:rPr>
        <w:t>х</w:t>
      </w:r>
      <w:r w:rsidRPr="002A304E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2A304E">
        <w:rPr>
          <w:rFonts w:ascii="Times New Roman" w:hAnsi="Times New Roman"/>
          <w:spacing w:val="-2"/>
          <w:sz w:val="28"/>
          <w:szCs w:val="28"/>
        </w:rPr>
        <w:t>в</w:t>
      </w:r>
      <w:r w:rsidRPr="002A304E">
        <w:rPr>
          <w:rFonts w:ascii="Times New Roman" w:hAnsi="Times New Roman"/>
          <w:sz w:val="28"/>
          <w:szCs w:val="28"/>
        </w:rPr>
        <w:t>и</w:t>
      </w:r>
      <w:r w:rsidRPr="002A304E">
        <w:rPr>
          <w:rFonts w:ascii="Times New Roman" w:hAnsi="Times New Roman"/>
          <w:spacing w:val="2"/>
          <w:sz w:val="28"/>
          <w:szCs w:val="28"/>
        </w:rPr>
        <w:t>д</w:t>
      </w:r>
      <w:r w:rsidRPr="002A304E">
        <w:rPr>
          <w:rFonts w:ascii="Times New Roman" w:hAnsi="Times New Roman"/>
          <w:spacing w:val="4"/>
          <w:sz w:val="28"/>
          <w:szCs w:val="28"/>
        </w:rPr>
        <w:t>о</w:t>
      </w:r>
      <w:r w:rsidRPr="002A304E">
        <w:rPr>
          <w:rFonts w:ascii="Times New Roman" w:hAnsi="Times New Roman"/>
          <w:sz w:val="28"/>
          <w:szCs w:val="28"/>
        </w:rPr>
        <w:t>в</w:t>
      </w:r>
      <w:r w:rsidRPr="002A304E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A304E">
        <w:rPr>
          <w:rFonts w:ascii="Times New Roman" w:hAnsi="Times New Roman"/>
          <w:spacing w:val="-11"/>
          <w:sz w:val="28"/>
          <w:szCs w:val="28"/>
        </w:rPr>
        <w:t>о</w:t>
      </w:r>
      <w:r w:rsidRPr="002A304E">
        <w:rPr>
          <w:rFonts w:ascii="Times New Roman" w:hAnsi="Times New Roman"/>
          <w:spacing w:val="2"/>
          <w:sz w:val="28"/>
          <w:szCs w:val="28"/>
        </w:rPr>
        <w:t>д</w:t>
      </w:r>
      <w:r w:rsidRPr="002A304E">
        <w:rPr>
          <w:rFonts w:ascii="Times New Roman" w:hAnsi="Times New Roman"/>
          <w:sz w:val="28"/>
          <w:szCs w:val="28"/>
        </w:rPr>
        <w:t>еж</w:t>
      </w:r>
      <w:r w:rsidRPr="002A304E">
        <w:rPr>
          <w:rFonts w:ascii="Times New Roman" w:hAnsi="Times New Roman"/>
          <w:spacing w:val="3"/>
          <w:sz w:val="28"/>
          <w:szCs w:val="28"/>
        </w:rPr>
        <w:t>д</w:t>
      </w:r>
      <w:r w:rsidRPr="002A304E">
        <w:rPr>
          <w:rFonts w:ascii="Times New Roman" w:hAnsi="Times New Roman"/>
          <w:sz w:val="28"/>
          <w:szCs w:val="28"/>
        </w:rPr>
        <w:t>ы.</w:t>
      </w:r>
      <w:r w:rsidRPr="002A304E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A304E">
        <w:rPr>
          <w:rFonts w:ascii="Times New Roman" w:hAnsi="Times New Roman"/>
          <w:spacing w:val="-23"/>
          <w:sz w:val="28"/>
          <w:szCs w:val="28"/>
        </w:rPr>
        <w:t>Г</w:t>
      </w:r>
      <w:r w:rsidRPr="002A304E">
        <w:rPr>
          <w:rFonts w:ascii="Times New Roman" w:hAnsi="Times New Roman"/>
          <w:spacing w:val="-6"/>
          <w:sz w:val="28"/>
          <w:szCs w:val="28"/>
        </w:rPr>
        <w:t>о</w:t>
      </w:r>
      <w:r w:rsidRPr="002A304E">
        <w:rPr>
          <w:rFonts w:ascii="Times New Roman" w:hAnsi="Times New Roman"/>
          <w:sz w:val="28"/>
          <w:szCs w:val="28"/>
        </w:rPr>
        <w:t>ло</w:t>
      </w:r>
      <w:r w:rsidRPr="002A304E">
        <w:rPr>
          <w:rFonts w:ascii="Times New Roman" w:hAnsi="Times New Roman"/>
          <w:spacing w:val="-2"/>
          <w:sz w:val="28"/>
          <w:szCs w:val="28"/>
        </w:rPr>
        <w:t>в</w:t>
      </w:r>
      <w:r w:rsidRPr="002A304E">
        <w:rPr>
          <w:rFonts w:ascii="Times New Roman" w:hAnsi="Times New Roman"/>
          <w:sz w:val="28"/>
          <w:szCs w:val="28"/>
        </w:rPr>
        <w:t>ные</w:t>
      </w:r>
      <w:r w:rsidRPr="002A304E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A304E">
        <w:rPr>
          <w:rFonts w:ascii="Times New Roman" w:hAnsi="Times New Roman"/>
          <w:spacing w:val="-11"/>
          <w:sz w:val="28"/>
          <w:szCs w:val="28"/>
        </w:rPr>
        <w:t>у</w:t>
      </w:r>
      <w:r w:rsidRPr="002A304E">
        <w:rPr>
          <w:rFonts w:ascii="Times New Roman" w:hAnsi="Times New Roman"/>
          <w:spacing w:val="2"/>
          <w:sz w:val="28"/>
          <w:szCs w:val="28"/>
        </w:rPr>
        <w:t>б</w:t>
      </w:r>
      <w:r w:rsidRPr="002A304E">
        <w:rPr>
          <w:rFonts w:ascii="Times New Roman" w:hAnsi="Times New Roman"/>
          <w:sz w:val="28"/>
          <w:szCs w:val="28"/>
        </w:rPr>
        <w:t>ор</w:t>
      </w:r>
      <w:r w:rsidRPr="002A304E">
        <w:rPr>
          <w:rFonts w:ascii="Times New Roman" w:hAnsi="Times New Roman"/>
          <w:spacing w:val="5"/>
          <w:sz w:val="28"/>
          <w:szCs w:val="28"/>
        </w:rPr>
        <w:t>ы</w:t>
      </w:r>
      <w:r w:rsidRPr="002A304E">
        <w:rPr>
          <w:rFonts w:ascii="Times New Roman" w:hAnsi="Times New Roman"/>
          <w:sz w:val="28"/>
          <w:szCs w:val="28"/>
        </w:rPr>
        <w:t>:</w:t>
      </w:r>
      <w:r w:rsidRPr="002A304E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A304E">
        <w:rPr>
          <w:rFonts w:ascii="Times New Roman" w:hAnsi="Times New Roman"/>
          <w:spacing w:val="-2"/>
          <w:sz w:val="28"/>
          <w:szCs w:val="28"/>
        </w:rPr>
        <w:t>в</w:t>
      </w:r>
      <w:r w:rsidRPr="002A304E">
        <w:rPr>
          <w:rFonts w:ascii="Times New Roman" w:hAnsi="Times New Roman"/>
          <w:sz w:val="28"/>
          <w:szCs w:val="28"/>
        </w:rPr>
        <w:t>и</w:t>
      </w:r>
      <w:r w:rsidRPr="002A304E">
        <w:rPr>
          <w:rFonts w:ascii="Times New Roman" w:hAnsi="Times New Roman"/>
          <w:spacing w:val="2"/>
          <w:sz w:val="28"/>
          <w:szCs w:val="28"/>
        </w:rPr>
        <w:t>д</w:t>
      </w:r>
      <w:r w:rsidRPr="002A304E">
        <w:rPr>
          <w:rFonts w:ascii="Times New Roman" w:hAnsi="Times New Roman"/>
          <w:sz w:val="28"/>
          <w:szCs w:val="28"/>
        </w:rPr>
        <w:t>ы</w:t>
      </w:r>
      <w:r w:rsidRPr="002A304E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A304E">
        <w:rPr>
          <w:rFonts w:ascii="Times New Roman" w:hAnsi="Times New Roman"/>
          <w:sz w:val="28"/>
          <w:szCs w:val="28"/>
        </w:rPr>
        <w:t>и</w:t>
      </w:r>
      <w:r w:rsidRPr="002A304E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A304E">
        <w:rPr>
          <w:rFonts w:ascii="Times New Roman" w:hAnsi="Times New Roman"/>
          <w:sz w:val="28"/>
          <w:szCs w:val="28"/>
        </w:rPr>
        <w:t>назн</w:t>
      </w:r>
      <w:r w:rsidRPr="002A304E">
        <w:rPr>
          <w:rFonts w:ascii="Times New Roman" w:hAnsi="Times New Roman"/>
          <w:spacing w:val="-8"/>
          <w:sz w:val="28"/>
          <w:szCs w:val="28"/>
        </w:rPr>
        <w:t>а</w:t>
      </w:r>
      <w:r w:rsidRPr="002A304E">
        <w:rPr>
          <w:rFonts w:ascii="Times New Roman" w:hAnsi="Times New Roman"/>
          <w:sz w:val="28"/>
          <w:szCs w:val="28"/>
        </w:rPr>
        <w:t>чени</w:t>
      </w:r>
      <w:r w:rsidRPr="002A304E">
        <w:rPr>
          <w:rFonts w:ascii="Times New Roman" w:hAnsi="Times New Roman"/>
          <w:spacing w:val="1"/>
          <w:sz w:val="28"/>
          <w:szCs w:val="28"/>
        </w:rPr>
        <w:t>е</w:t>
      </w:r>
      <w:r w:rsidRPr="002A304E">
        <w:rPr>
          <w:rFonts w:ascii="Times New Roman" w:hAnsi="Times New Roman"/>
          <w:sz w:val="28"/>
          <w:szCs w:val="28"/>
        </w:rPr>
        <w:t>.</w:t>
      </w:r>
      <w:r w:rsidRPr="002A304E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A304E">
        <w:rPr>
          <w:rFonts w:ascii="Times New Roman" w:hAnsi="Times New Roman"/>
          <w:spacing w:val="-7"/>
          <w:sz w:val="28"/>
          <w:szCs w:val="28"/>
        </w:rPr>
        <w:t>Р</w:t>
      </w:r>
      <w:r w:rsidRPr="002A304E">
        <w:rPr>
          <w:rFonts w:ascii="Times New Roman" w:hAnsi="Times New Roman"/>
          <w:spacing w:val="-6"/>
          <w:sz w:val="28"/>
          <w:szCs w:val="28"/>
        </w:rPr>
        <w:t>о</w:t>
      </w:r>
      <w:r w:rsidRPr="002A304E">
        <w:rPr>
          <w:rFonts w:ascii="Times New Roman" w:hAnsi="Times New Roman"/>
          <w:sz w:val="28"/>
          <w:szCs w:val="28"/>
        </w:rPr>
        <w:t>ль</w:t>
      </w:r>
      <w:r w:rsidRPr="002A304E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A304E">
        <w:rPr>
          <w:rFonts w:ascii="Times New Roman" w:hAnsi="Times New Roman"/>
          <w:spacing w:val="-11"/>
          <w:sz w:val="28"/>
          <w:szCs w:val="28"/>
        </w:rPr>
        <w:t>о</w:t>
      </w:r>
      <w:r w:rsidRPr="002A304E">
        <w:rPr>
          <w:rFonts w:ascii="Times New Roman" w:hAnsi="Times New Roman"/>
          <w:spacing w:val="2"/>
          <w:sz w:val="28"/>
          <w:szCs w:val="28"/>
        </w:rPr>
        <w:t>д</w:t>
      </w:r>
      <w:r w:rsidRPr="002A304E">
        <w:rPr>
          <w:rFonts w:ascii="Times New Roman" w:hAnsi="Times New Roman"/>
          <w:sz w:val="28"/>
          <w:szCs w:val="28"/>
        </w:rPr>
        <w:t>еж</w:t>
      </w:r>
      <w:r w:rsidRPr="002A304E">
        <w:rPr>
          <w:rFonts w:ascii="Times New Roman" w:hAnsi="Times New Roman"/>
          <w:spacing w:val="3"/>
          <w:sz w:val="28"/>
          <w:szCs w:val="28"/>
        </w:rPr>
        <w:t>д</w:t>
      </w:r>
      <w:r w:rsidRPr="002A304E">
        <w:rPr>
          <w:rFonts w:ascii="Times New Roman" w:hAnsi="Times New Roman"/>
          <w:sz w:val="28"/>
          <w:szCs w:val="28"/>
        </w:rPr>
        <w:t>ы</w:t>
      </w:r>
      <w:r w:rsidRPr="002A304E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A304E">
        <w:rPr>
          <w:rFonts w:ascii="Times New Roman" w:hAnsi="Times New Roman"/>
          <w:sz w:val="28"/>
          <w:szCs w:val="28"/>
        </w:rPr>
        <w:t>и</w:t>
      </w:r>
      <w:r w:rsidR="006D6790">
        <w:rPr>
          <w:rFonts w:ascii="Times New Roman" w:hAnsi="Times New Roman"/>
          <w:sz w:val="28"/>
          <w:szCs w:val="28"/>
        </w:rPr>
        <w:t xml:space="preserve"> </w:t>
      </w:r>
      <w:r w:rsidR="007D4142" w:rsidRPr="002A304E">
        <w:rPr>
          <w:rFonts w:ascii="Times New Roman" w:hAnsi="Times New Roman"/>
          <w:spacing w:val="-5"/>
          <w:sz w:val="28"/>
          <w:szCs w:val="28"/>
        </w:rPr>
        <w:t>г</w:t>
      </w:r>
      <w:r w:rsidR="007D4142" w:rsidRPr="002A304E">
        <w:rPr>
          <w:rFonts w:ascii="Times New Roman" w:hAnsi="Times New Roman"/>
          <w:spacing w:val="-6"/>
          <w:sz w:val="28"/>
          <w:szCs w:val="28"/>
        </w:rPr>
        <w:t>о</w:t>
      </w:r>
      <w:r w:rsidR="007D4142" w:rsidRPr="002A304E">
        <w:rPr>
          <w:rFonts w:ascii="Times New Roman" w:hAnsi="Times New Roman"/>
          <w:sz w:val="28"/>
          <w:szCs w:val="28"/>
        </w:rPr>
        <w:t>ло</w:t>
      </w:r>
      <w:r w:rsidR="007D4142" w:rsidRPr="002A304E">
        <w:rPr>
          <w:rFonts w:ascii="Times New Roman" w:hAnsi="Times New Roman"/>
          <w:spacing w:val="-2"/>
          <w:sz w:val="28"/>
          <w:szCs w:val="28"/>
        </w:rPr>
        <w:t>в</w:t>
      </w:r>
      <w:r w:rsidR="007D4142" w:rsidRPr="002A304E">
        <w:rPr>
          <w:rFonts w:ascii="Times New Roman" w:hAnsi="Times New Roman"/>
          <w:sz w:val="28"/>
          <w:szCs w:val="28"/>
        </w:rPr>
        <w:t>н</w:t>
      </w:r>
      <w:r w:rsidR="007D4142" w:rsidRPr="002A304E">
        <w:rPr>
          <w:rFonts w:ascii="Times New Roman" w:hAnsi="Times New Roman"/>
          <w:spacing w:val="4"/>
          <w:sz w:val="28"/>
          <w:szCs w:val="28"/>
        </w:rPr>
        <w:t>ы</w:t>
      </w:r>
      <w:r w:rsidR="007D4142" w:rsidRPr="002A304E">
        <w:rPr>
          <w:rFonts w:ascii="Times New Roman" w:hAnsi="Times New Roman"/>
          <w:sz w:val="28"/>
          <w:szCs w:val="28"/>
        </w:rPr>
        <w:t>х</w:t>
      </w:r>
      <w:r w:rsidR="007D4142" w:rsidRPr="002A304E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7D4142" w:rsidRPr="002A304E">
        <w:rPr>
          <w:rFonts w:ascii="Times New Roman" w:hAnsi="Times New Roman"/>
          <w:spacing w:val="-11"/>
          <w:sz w:val="28"/>
          <w:szCs w:val="28"/>
        </w:rPr>
        <w:t>у</w:t>
      </w:r>
      <w:r w:rsidR="007D4142" w:rsidRPr="002A304E">
        <w:rPr>
          <w:rFonts w:ascii="Times New Roman" w:hAnsi="Times New Roman"/>
          <w:spacing w:val="2"/>
          <w:sz w:val="28"/>
          <w:szCs w:val="28"/>
        </w:rPr>
        <w:t>б</w:t>
      </w:r>
      <w:r w:rsidR="007D4142" w:rsidRPr="002A304E">
        <w:rPr>
          <w:rFonts w:ascii="Times New Roman" w:hAnsi="Times New Roman"/>
          <w:sz w:val="28"/>
          <w:szCs w:val="28"/>
        </w:rPr>
        <w:t>ор</w:t>
      </w:r>
      <w:r w:rsidR="007D4142" w:rsidRPr="002A304E">
        <w:rPr>
          <w:rFonts w:ascii="Times New Roman" w:hAnsi="Times New Roman"/>
          <w:spacing w:val="4"/>
          <w:sz w:val="28"/>
          <w:szCs w:val="28"/>
        </w:rPr>
        <w:t>о</w:t>
      </w:r>
      <w:r w:rsidR="007D4142" w:rsidRPr="002A304E">
        <w:rPr>
          <w:rFonts w:ascii="Times New Roman" w:hAnsi="Times New Roman"/>
          <w:sz w:val="28"/>
          <w:szCs w:val="28"/>
        </w:rPr>
        <w:t>в</w:t>
      </w:r>
      <w:r w:rsidR="007D4142" w:rsidRPr="002A304E">
        <w:rPr>
          <w:rFonts w:ascii="Times New Roman" w:hAnsi="Times New Roman"/>
          <w:spacing w:val="39"/>
          <w:sz w:val="28"/>
          <w:szCs w:val="28"/>
        </w:rPr>
        <w:t xml:space="preserve"> </w:t>
      </w:r>
      <w:r w:rsidR="007D4142" w:rsidRPr="002A304E">
        <w:rPr>
          <w:rFonts w:ascii="Times New Roman" w:hAnsi="Times New Roman"/>
          <w:spacing w:val="2"/>
          <w:sz w:val="28"/>
          <w:szCs w:val="28"/>
        </w:rPr>
        <w:t>д</w:t>
      </w:r>
      <w:r w:rsidR="007D4142" w:rsidRPr="002A304E">
        <w:rPr>
          <w:rFonts w:ascii="Times New Roman" w:hAnsi="Times New Roman"/>
          <w:sz w:val="28"/>
          <w:szCs w:val="28"/>
        </w:rPr>
        <w:t>ля</w:t>
      </w:r>
      <w:r w:rsidR="007D4142" w:rsidRPr="002A304E">
        <w:rPr>
          <w:rFonts w:ascii="Times New Roman" w:hAnsi="Times New Roman"/>
          <w:spacing w:val="38"/>
          <w:sz w:val="28"/>
          <w:szCs w:val="28"/>
        </w:rPr>
        <w:t xml:space="preserve"> </w:t>
      </w:r>
      <w:r w:rsidR="007D4142" w:rsidRPr="002A304E">
        <w:rPr>
          <w:rFonts w:ascii="Times New Roman" w:hAnsi="Times New Roman"/>
          <w:sz w:val="28"/>
          <w:szCs w:val="28"/>
        </w:rPr>
        <w:t>с</w:t>
      </w:r>
      <w:r w:rsidR="007D4142" w:rsidRPr="002A304E">
        <w:rPr>
          <w:rFonts w:ascii="Times New Roman" w:hAnsi="Times New Roman"/>
          <w:spacing w:val="-5"/>
          <w:sz w:val="28"/>
          <w:szCs w:val="28"/>
        </w:rPr>
        <w:t>о</w:t>
      </w:r>
      <w:r w:rsidR="007D4142" w:rsidRPr="002A304E">
        <w:rPr>
          <w:rFonts w:ascii="Times New Roman" w:hAnsi="Times New Roman"/>
          <w:spacing w:val="-6"/>
          <w:sz w:val="28"/>
          <w:szCs w:val="28"/>
        </w:rPr>
        <w:t>х</w:t>
      </w:r>
      <w:r w:rsidR="007D4142" w:rsidRPr="002A304E">
        <w:rPr>
          <w:rFonts w:ascii="Times New Roman" w:hAnsi="Times New Roman"/>
          <w:sz w:val="28"/>
          <w:szCs w:val="28"/>
        </w:rPr>
        <w:t>ранения</w:t>
      </w:r>
      <w:r w:rsidR="007D4142" w:rsidRPr="002A304E">
        <w:rPr>
          <w:rFonts w:ascii="Times New Roman" w:hAnsi="Times New Roman"/>
          <w:spacing w:val="43"/>
          <w:sz w:val="28"/>
          <w:szCs w:val="28"/>
        </w:rPr>
        <w:t xml:space="preserve"> </w:t>
      </w:r>
      <w:r w:rsidR="007D4142" w:rsidRPr="002A304E">
        <w:rPr>
          <w:rFonts w:ascii="Times New Roman" w:hAnsi="Times New Roman"/>
          <w:spacing w:val="-6"/>
          <w:sz w:val="28"/>
          <w:szCs w:val="28"/>
        </w:rPr>
        <w:t>з</w:t>
      </w:r>
      <w:r w:rsidR="007D4142" w:rsidRPr="002A304E">
        <w:rPr>
          <w:rFonts w:ascii="Times New Roman" w:hAnsi="Times New Roman"/>
          <w:spacing w:val="2"/>
          <w:sz w:val="28"/>
          <w:szCs w:val="28"/>
        </w:rPr>
        <w:t>д</w:t>
      </w:r>
      <w:r w:rsidR="007D4142" w:rsidRPr="002A304E">
        <w:rPr>
          <w:rFonts w:ascii="Times New Roman" w:hAnsi="Times New Roman"/>
          <w:sz w:val="28"/>
          <w:szCs w:val="28"/>
        </w:rPr>
        <w:t>оро</w:t>
      </w:r>
      <w:r w:rsidR="007D4142" w:rsidRPr="002A304E">
        <w:rPr>
          <w:rFonts w:ascii="Times New Roman" w:hAnsi="Times New Roman"/>
          <w:spacing w:val="-2"/>
          <w:sz w:val="28"/>
          <w:szCs w:val="28"/>
        </w:rPr>
        <w:t>в</w:t>
      </w:r>
      <w:r w:rsidR="007D4142" w:rsidRPr="002A304E">
        <w:rPr>
          <w:rFonts w:ascii="Times New Roman" w:hAnsi="Times New Roman"/>
          <w:spacing w:val="-3"/>
          <w:sz w:val="28"/>
          <w:szCs w:val="28"/>
        </w:rPr>
        <w:t>ь</w:t>
      </w:r>
      <w:r w:rsidR="007D4142" w:rsidRPr="002A304E">
        <w:rPr>
          <w:rFonts w:ascii="Times New Roman" w:hAnsi="Times New Roman"/>
          <w:sz w:val="28"/>
          <w:szCs w:val="28"/>
        </w:rPr>
        <w:t>я</w:t>
      </w:r>
      <w:r w:rsidR="007D4142" w:rsidRPr="002A304E">
        <w:rPr>
          <w:rFonts w:ascii="Times New Roman" w:hAnsi="Times New Roman"/>
          <w:spacing w:val="42"/>
          <w:sz w:val="28"/>
          <w:szCs w:val="28"/>
        </w:rPr>
        <w:t xml:space="preserve"> </w:t>
      </w:r>
      <w:r w:rsidR="007D4142" w:rsidRPr="002A304E">
        <w:rPr>
          <w:rFonts w:ascii="Times New Roman" w:hAnsi="Times New Roman"/>
          <w:sz w:val="28"/>
          <w:szCs w:val="28"/>
        </w:rPr>
        <w:t>чело</w:t>
      </w:r>
      <w:r w:rsidR="007D4142" w:rsidRPr="002A304E">
        <w:rPr>
          <w:rFonts w:ascii="Times New Roman" w:hAnsi="Times New Roman"/>
          <w:spacing w:val="-2"/>
          <w:sz w:val="28"/>
          <w:szCs w:val="28"/>
        </w:rPr>
        <w:t>в</w:t>
      </w:r>
      <w:r w:rsidR="007D4142" w:rsidRPr="002A304E">
        <w:rPr>
          <w:rFonts w:ascii="Times New Roman" w:hAnsi="Times New Roman"/>
          <w:sz w:val="28"/>
          <w:szCs w:val="28"/>
        </w:rPr>
        <w:t>е</w:t>
      </w:r>
      <w:r w:rsidR="007D4142" w:rsidRPr="002A304E">
        <w:rPr>
          <w:rFonts w:ascii="Times New Roman" w:hAnsi="Times New Roman"/>
          <w:spacing w:val="-6"/>
          <w:sz w:val="28"/>
          <w:szCs w:val="28"/>
        </w:rPr>
        <w:t>к</w:t>
      </w:r>
      <w:r w:rsidR="007D4142" w:rsidRPr="002A304E">
        <w:rPr>
          <w:rFonts w:ascii="Times New Roman" w:hAnsi="Times New Roman"/>
          <w:spacing w:val="1"/>
          <w:sz w:val="28"/>
          <w:szCs w:val="28"/>
        </w:rPr>
        <w:t>а</w:t>
      </w:r>
      <w:r w:rsidR="007D4142" w:rsidRPr="002A304E">
        <w:rPr>
          <w:rFonts w:ascii="Times New Roman" w:hAnsi="Times New Roman"/>
          <w:sz w:val="28"/>
          <w:szCs w:val="28"/>
        </w:rPr>
        <w:t>.</w:t>
      </w:r>
      <w:r w:rsidR="006D6790">
        <w:rPr>
          <w:rFonts w:ascii="Times New Roman" w:hAnsi="Times New Roman"/>
          <w:sz w:val="28"/>
          <w:szCs w:val="28"/>
        </w:rPr>
        <w:t xml:space="preserve"> Уход за одеждой.</w:t>
      </w:r>
    </w:p>
    <w:p w:rsidR="007D4142" w:rsidRDefault="007D4142" w:rsidP="007D4142">
      <w:pPr>
        <w:pStyle w:val="a5"/>
        <w:kinsoku w:val="0"/>
        <w:overflowPunct w:val="0"/>
        <w:spacing w:before="8" w:after="0" w:line="240" w:lineRule="auto"/>
        <w:ind w:right="109"/>
        <w:rPr>
          <w:i/>
          <w:iCs/>
          <w:spacing w:val="-16"/>
        </w:rPr>
      </w:pPr>
      <w:r w:rsidRPr="00681716">
        <w:rPr>
          <w:rFonts w:ascii="Times New Roman" w:hAnsi="Times New Roman"/>
          <w:i/>
          <w:iCs/>
          <w:sz w:val="28"/>
          <w:szCs w:val="28"/>
        </w:rPr>
        <w:t>О</w:t>
      </w:r>
      <w:r w:rsidRPr="00681716">
        <w:rPr>
          <w:rFonts w:ascii="Times New Roman" w:hAnsi="Times New Roman"/>
          <w:i/>
          <w:iCs/>
          <w:spacing w:val="-6"/>
          <w:sz w:val="28"/>
          <w:szCs w:val="28"/>
        </w:rPr>
        <w:t>б</w:t>
      </w:r>
      <w:r w:rsidRPr="00681716">
        <w:rPr>
          <w:rFonts w:ascii="Times New Roman" w:hAnsi="Times New Roman"/>
          <w:i/>
          <w:iCs/>
          <w:sz w:val="28"/>
          <w:szCs w:val="28"/>
        </w:rPr>
        <w:t>ув</w:t>
      </w:r>
      <w:r w:rsidRPr="00681716">
        <w:rPr>
          <w:rFonts w:ascii="Times New Roman" w:hAnsi="Times New Roman"/>
          <w:i/>
          <w:iCs/>
          <w:spacing w:val="-2"/>
          <w:sz w:val="28"/>
          <w:szCs w:val="28"/>
        </w:rPr>
        <w:t>ь</w:t>
      </w:r>
      <w:r w:rsidRPr="00681716">
        <w:rPr>
          <w:rFonts w:ascii="Times New Roman" w:hAnsi="Times New Roman"/>
          <w:sz w:val="28"/>
          <w:szCs w:val="28"/>
        </w:rPr>
        <w:t>.</w:t>
      </w:r>
      <w:r w:rsidRPr="00681716">
        <w:rPr>
          <w:rFonts w:ascii="Times New Roman" w:hAnsi="Times New Roman"/>
          <w:spacing w:val="59"/>
          <w:sz w:val="28"/>
          <w:szCs w:val="28"/>
        </w:rPr>
        <w:t xml:space="preserve"> </w:t>
      </w:r>
      <w:proofErr w:type="gramStart"/>
      <w:r w:rsidRPr="00681716">
        <w:rPr>
          <w:rFonts w:ascii="Times New Roman" w:hAnsi="Times New Roman"/>
          <w:spacing w:val="-5"/>
          <w:sz w:val="28"/>
          <w:szCs w:val="28"/>
        </w:rPr>
        <w:t>В</w:t>
      </w:r>
      <w:r w:rsidRPr="00681716">
        <w:rPr>
          <w:rFonts w:ascii="Times New Roman" w:hAnsi="Times New Roman"/>
          <w:sz w:val="28"/>
          <w:szCs w:val="28"/>
        </w:rPr>
        <w:t>и</w:t>
      </w:r>
      <w:r w:rsidRPr="00681716">
        <w:rPr>
          <w:rFonts w:ascii="Times New Roman" w:hAnsi="Times New Roman"/>
          <w:spacing w:val="2"/>
          <w:sz w:val="28"/>
          <w:szCs w:val="28"/>
        </w:rPr>
        <w:t>д</w:t>
      </w:r>
      <w:r w:rsidRPr="00681716">
        <w:rPr>
          <w:rFonts w:ascii="Times New Roman" w:hAnsi="Times New Roman"/>
          <w:sz w:val="28"/>
          <w:szCs w:val="28"/>
        </w:rPr>
        <w:t>ы</w:t>
      </w:r>
      <w:r w:rsidRPr="00681716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681716">
        <w:rPr>
          <w:rFonts w:ascii="Times New Roman" w:hAnsi="Times New Roman"/>
          <w:sz w:val="28"/>
          <w:szCs w:val="28"/>
        </w:rPr>
        <w:t>о</w:t>
      </w:r>
      <w:r w:rsidRPr="00681716">
        <w:rPr>
          <w:rFonts w:ascii="Times New Roman" w:hAnsi="Times New Roman"/>
          <w:spacing w:val="-9"/>
          <w:sz w:val="28"/>
          <w:szCs w:val="28"/>
        </w:rPr>
        <w:t>б</w:t>
      </w:r>
      <w:r w:rsidRPr="00681716">
        <w:rPr>
          <w:rFonts w:ascii="Times New Roman" w:hAnsi="Times New Roman"/>
          <w:sz w:val="28"/>
          <w:szCs w:val="28"/>
        </w:rPr>
        <w:t>у</w:t>
      </w:r>
      <w:r w:rsidRPr="00681716">
        <w:rPr>
          <w:rFonts w:ascii="Times New Roman" w:hAnsi="Times New Roman"/>
          <w:spacing w:val="-3"/>
          <w:sz w:val="28"/>
          <w:szCs w:val="28"/>
        </w:rPr>
        <w:t>в</w:t>
      </w:r>
      <w:r w:rsidRPr="00681716">
        <w:rPr>
          <w:rFonts w:ascii="Times New Roman" w:hAnsi="Times New Roman"/>
          <w:spacing w:val="4"/>
          <w:sz w:val="28"/>
          <w:szCs w:val="28"/>
        </w:rPr>
        <w:t>и</w:t>
      </w:r>
      <w:r w:rsidRPr="00681716">
        <w:rPr>
          <w:rFonts w:ascii="Times New Roman" w:hAnsi="Times New Roman"/>
          <w:sz w:val="28"/>
          <w:szCs w:val="28"/>
        </w:rPr>
        <w:t>:</w:t>
      </w:r>
      <w:r w:rsidRPr="00681716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681716">
        <w:rPr>
          <w:rFonts w:ascii="Times New Roman" w:hAnsi="Times New Roman"/>
          <w:sz w:val="28"/>
          <w:szCs w:val="28"/>
        </w:rPr>
        <w:t>в</w:t>
      </w:r>
      <w:r w:rsidRPr="00681716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681716">
        <w:rPr>
          <w:rFonts w:ascii="Times New Roman" w:hAnsi="Times New Roman"/>
          <w:sz w:val="28"/>
          <w:szCs w:val="28"/>
        </w:rPr>
        <w:t>за</w:t>
      </w:r>
      <w:r w:rsidRPr="00681716">
        <w:rPr>
          <w:rFonts w:ascii="Times New Roman" w:hAnsi="Times New Roman"/>
          <w:spacing w:val="-1"/>
          <w:sz w:val="28"/>
          <w:szCs w:val="28"/>
        </w:rPr>
        <w:t>ви</w:t>
      </w:r>
      <w:r w:rsidRPr="00681716">
        <w:rPr>
          <w:rFonts w:ascii="Times New Roman" w:hAnsi="Times New Roman"/>
          <w:spacing w:val="6"/>
          <w:sz w:val="28"/>
          <w:szCs w:val="28"/>
        </w:rPr>
        <w:t>с</w:t>
      </w:r>
      <w:r w:rsidRPr="00681716">
        <w:rPr>
          <w:rFonts w:ascii="Times New Roman" w:hAnsi="Times New Roman"/>
          <w:sz w:val="28"/>
          <w:szCs w:val="28"/>
        </w:rPr>
        <w:t>им</w:t>
      </w:r>
      <w:r w:rsidRPr="00681716">
        <w:rPr>
          <w:rFonts w:ascii="Times New Roman" w:hAnsi="Times New Roman"/>
          <w:spacing w:val="6"/>
          <w:sz w:val="28"/>
          <w:szCs w:val="28"/>
        </w:rPr>
        <w:t>о</w:t>
      </w:r>
      <w:r w:rsidRPr="00681716">
        <w:rPr>
          <w:rFonts w:ascii="Times New Roman" w:hAnsi="Times New Roman"/>
          <w:sz w:val="28"/>
          <w:szCs w:val="28"/>
        </w:rPr>
        <w:t>с</w:t>
      </w:r>
      <w:r w:rsidRPr="00681716">
        <w:rPr>
          <w:rFonts w:ascii="Times New Roman" w:hAnsi="Times New Roman"/>
          <w:spacing w:val="4"/>
          <w:sz w:val="28"/>
          <w:szCs w:val="28"/>
        </w:rPr>
        <w:t>т</w:t>
      </w:r>
      <w:r w:rsidRPr="00681716">
        <w:rPr>
          <w:rFonts w:ascii="Times New Roman" w:hAnsi="Times New Roman"/>
          <w:sz w:val="28"/>
          <w:szCs w:val="28"/>
        </w:rPr>
        <w:t>и</w:t>
      </w:r>
      <w:r w:rsidRPr="00681716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681716">
        <w:rPr>
          <w:rFonts w:ascii="Times New Roman" w:hAnsi="Times New Roman"/>
          <w:spacing w:val="-6"/>
          <w:sz w:val="28"/>
          <w:szCs w:val="28"/>
        </w:rPr>
        <w:t>о</w:t>
      </w:r>
      <w:r w:rsidRPr="00681716">
        <w:rPr>
          <w:rFonts w:ascii="Times New Roman" w:hAnsi="Times New Roman"/>
          <w:sz w:val="28"/>
          <w:szCs w:val="28"/>
        </w:rPr>
        <w:t>т</w:t>
      </w:r>
      <w:r w:rsidRPr="00681716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681716">
        <w:rPr>
          <w:rFonts w:ascii="Times New Roman" w:hAnsi="Times New Roman"/>
          <w:spacing w:val="-2"/>
          <w:sz w:val="28"/>
          <w:szCs w:val="28"/>
        </w:rPr>
        <w:t>в</w:t>
      </w:r>
      <w:r w:rsidRPr="00681716">
        <w:rPr>
          <w:rFonts w:ascii="Times New Roman" w:hAnsi="Times New Roman"/>
          <w:sz w:val="28"/>
          <w:szCs w:val="28"/>
        </w:rPr>
        <w:t>ремени</w:t>
      </w:r>
      <w:r w:rsidRPr="00681716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681716">
        <w:rPr>
          <w:rFonts w:ascii="Times New Roman" w:hAnsi="Times New Roman"/>
          <w:spacing w:val="-5"/>
          <w:sz w:val="28"/>
          <w:szCs w:val="28"/>
        </w:rPr>
        <w:t>г</w:t>
      </w:r>
      <w:r w:rsidRPr="00681716">
        <w:rPr>
          <w:rFonts w:ascii="Times New Roman" w:hAnsi="Times New Roman"/>
          <w:spacing w:val="-11"/>
          <w:sz w:val="28"/>
          <w:szCs w:val="28"/>
        </w:rPr>
        <w:t>о</w:t>
      </w:r>
      <w:r w:rsidRPr="00681716">
        <w:rPr>
          <w:rFonts w:ascii="Times New Roman" w:hAnsi="Times New Roman"/>
          <w:spacing w:val="2"/>
          <w:sz w:val="28"/>
          <w:szCs w:val="28"/>
        </w:rPr>
        <w:t>д</w:t>
      </w:r>
      <w:r w:rsidRPr="00681716">
        <w:rPr>
          <w:rFonts w:ascii="Times New Roman" w:hAnsi="Times New Roman"/>
          <w:spacing w:val="1"/>
          <w:sz w:val="28"/>
          <w:szCs w:val="28"/>
        </w:rPr>
        <w:t>а</w:t>
      </w:r>
      <w:r w:rsidRPr="00681716">
        <w:rPr>
          <w:rFonts w:ascii="Times New Roman" w:hAnsi="Times New Roman"/>
          <w:sz w:val="28"/>
          <w:szCs w:val="28"/>
        </w:rPr>
        <w:t>;</w:t>
      </w:r>
      <w:r w:rsidRPr="00681716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681716">
        <w:rPr>
          <w:rFonts w:ascii="Times New Roman" w:hAnsi="Times New Roman"/>
          <w:sz w:val="28"/>
          <w:szCs w:val="28"/>
        </w:rPr>
        <w:t>назн</w:t>
      </w:r>
      <w:r w:rsidRPr="00681716">
        <w:rPr>
          <w:rFonts w:ascii="Times New Roman" w:hAnsi="Times New Roman"/>
          <w:spacing w:val="-8"/>
          <w:sz w:val="28"/>
          <w:szCs w:val="28"/>
        </w:rPr>
        <w:t>а</w:t>
      </w:r>
      <w:r w:rsidRPr="00681716">
        <w:rPr>
          <w:rFonts w:ascii="Times New Roman" w:hAnsi="Times New Roman"/>
          <w:sz w:val="28"/>
          <w:szCs w:val="28"/>
        </w:rPr>
        <w:t>чения</w:t>
      </w:r>
      <w:r w:rsidRPr="00681716">
        <w:rPr>
          <w:rFonts w:ascii="Times New Roman" w:hAnsi="Times New Roman"/>
          <w:w w:val="99"/>
          <w:sz w:val="28"/>
          <w:szCs w:val="28"/>
        </w:rPr>
        <w:t xml:space="preserve"> </w:t>
      </w:r>
      <w:r w:rsidRPr="00681716">
        <w:rPr>
          <w:rFonts w:ascii="Times New Roman" w:hAnsi="Times New Roman"/>
          <w:spacing w:val="-2"/>
          <w:sz w:val="28"/>
          <w:szCs w:val="28"/>
        </w:rPr>
        <w:t>(</w:t>
      </w:r>
      <w:r w:rsidRPr="00681716">
        <w:rPr>
          <w:rFonts w:ascii="Times New Roman" w:hAnsi="Times New Roman"/>
          <w:sz w:val="28"/>
          <w:szCs w:val="28"/>
        </w:rPr>
        <w:t>спор</w:t>
      </w:r>
      <w:r w:rsidRPr="00681716">
        <w:rPr>
          <w:rFonts w:ascii="Times New Roman" w:hAnsi="Times New Roman"/>
          <w:spacing w:val="-1"/>
          <w:sz w:val="28"/>
          <w:szCs w:val="28"/>
        </w:rPr>
        <w:t>т</w:t>
      </w:r>
      <w:r w:rsidRPr="00681716">
        <w:rPr>
          <w:rFonts w:ascii="Times New Roman" w:hAnsi="Times New Roman"/>
          <w:sz w:val="28"/>
          <w:szCs w:val="28"/>
        </w:rPr>
        <w:t>и</w:t>
      </w:r>
      <w:r w:rsidRPr="00681716">
        <w:rPr>
          <w:rFonts w:ascii="Times New Roman" w:hAnsi="Times New Roman"/>
          <w:spacing w:val="2"/>
          <w:sz w:val="28"/>
          <w:szCs w:val="28"/>
        </w:rPr>
        <w:t>в</w:t>
      </w:r>
      <w:r w:rsidRPr="00681716">
        <w:rPr>
          <w:rFonts w:ascii="Times New Roman" w:hAnsi="Times New Roman"/>
          <w:spacing w:val="-1"/>
          <w:sz w:val="28"/>
          <w:szCs w:val="28"/>
        </w:rPr>
        <w:t>н</w:t>
      </w:r>
      <w:r w:rsidRPr="00681716">
        <w:rPr>
          <w:rFonts w:ascii="Times New Roman" w:hAnsi="Times New Roman"/>
          <w:sz w:val="28"/>
          <w:szCs w:val="28"/>
        </w:rPr>
        <w:t>а</w:t>
      </w:r>
      <w:r w:rsidRPr="00681716">
        <w:rPr>
          <w:rFonts w:ascii="Times New Roman" w:hAnsi="Times New Roman"/>
          <w:spacing w:val="2"/>
          <w:sz w:val="28"/>
          <w:szCs w:val="28"/>
        </w:rPr>
        <w:t>я</w:t>
      </w:r>
      <w:r w:rsidRPr="00681716">
        <w:rPr>
          <w:rFonts w:ascii="Times New Roman" w:hAnsi="Times New Roman"/>
          <w:sz w:val="28"/>
          <w:szCs w:val="28"/>
        </w:rPr>
        <w:t>,</w:t>
      </w:r>
      <w:r w:rsidRPr="00681716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681716">
        <w:rPr>
          <w:rFonts w:ascii="Times New Roman" w:hAnsi="Times New Roman"/>
          <w:spacing w:val="2"/>
          <w:sz w:val="28"/>
          <w:szCs w:val="28"/>
        </w:rPr>
        <w:t>д</w:t>
      </w:r>
      <w:r w:rsidRPr="00681716">
        <w:rPr>
          <w:rFonts w:ascii="Times New Roman" w:hAnsi="Times New Roman"/>
          <w:spacing w:val="-6"/>
          <w:sz w:val="28"/>
          <w:szCs w:val="28"/>
        </w:rPr>
        <w:t>о</w:t>
      </w:r>
      <w:r w:rsidRPr="00681716">
        <w:rPr>
          <w:rFonts w:ascii="Times New Roman" w:hAnsi="Times New Roman"/>
          <w:sz w:val="28"/>
          <w:szCs w:val="28"/>
        </w:rPr>
        <w:t>машн</w:t>
      </w:r>
      <w:r w:rsidRPr="00681716">
        <w:rPr>
          <w:rFonts w:ascii="Times New Roman" w:hAnsi="Times New Roman"/>
          <w:spacing w:val="5"/>
          <w:sz w:val="28"/>
          <w:szCs w:val="28"/>
        </w:rPr>
        <w:t>я</w:t>
      </w:r>
      <w:r w:rsidRPr="00681716">
        <w:rPr>
          <w:rFonts w:ascii="Times New Roman" w:hAnsi="Times New Roman"/>
          <w:spacing w:val="-5"/>
          <w:sz w:val="28"/>
          <w:szCs w:val="28"/>
        </w:rPr>
        <w:t>я</w:t>
      </w:r>
      <w:r w:rsidRPr="00681716">
        <w:rPr>
          <w:rFonts w:ascii="Times New Roman" w:hAnsi="Times New Roman"/>
          <w:sz w:val="28"/>
          <w:szCs w:val="28"/>
        </w:rPr>
        <w:t>,</w:t>
      </w:r>
      <w:r w:rsidRPr="00681716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681716">
        <w:rPr>
          <w:rFonts w:ascii="Times New Roman" w:hAnsi="Times New Roman"/>
          <w:spacing w:val="-2"/>
          <w:sz w:val="28"/>
          <w:szCs w:val="28"/>
        </w:rPr>
        <w:t>в</w:t>
      </w:r>
      <w:r w:rsidRPr="00681716">
        <w:rPr>
          <w:rFonts w:ascii="Times New Roman" w:hAnsi="Times New Roman"/>
          <w:sz w:val="28"/>
          <w:szCs w:val="28"/>
        </w:rPr>
        <w:t>ы</w:t>
      </w:r>
      <w:r w:rsidRPr="00681716">
        <w:rPr>
          <w:rFonts w:ascii="Times New Roman" w:hAnsi="Times New Roman"/>
          <w:spacing w:val="-16"/>
          <w:sz w:val="28"/>
          <w:szCs w:val="28"/>
        </w:rPr>
        <w:t>х</w:t>
      </w:r>
      <w:r w:rsidRPr="00681716">
        <w:rPr>
          <w:rFonts w:ascii="Times New Roman" w:hAnsi="Times New Roman"/>
          <w:spacing w:val="-11"/>
          <w:sz w:val="28"/>
          <w:szCs w:val="28"/>
        </w:rPr>
        <w:t>о</w:t>
      </w:r>
      <w:r w:rsidRPr="00681716">
        <w:rPr>
          <w:rFonts w:ascii="Times New Roman" w:hAnsi="Times New Roman"/>
          <w:spacing w:val="2"/>
          <w:sz w:val="28"/>
          <w:szCs w:val="28"/>
        </w:rPr>
        <w:t>д</w:t>
      </w:r>
      <w:r w:rsidRPr="00681716">
        <w:rPr>
          <w:rFonts w:ascii="Times New Roman" w:hAnsi="Times New Roman"/>
          <w:sz w:val="28"/>
          <w:szCs w:val="28"/>
        </w:rPr>
        <w:t>ная</w:t>
      </w:r>
      <w:r w:rsidRPr="00681716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681716">
        <w:rPr>
          <w:rFonts w:ascii="Times New Roman" w:hAnsi="Times New Roman"/>
          <w:sz w:val="28"/>
          <w:szCs w:val="28"/>
        </w:rPr>
        <w:t>и</w:t>
      </w:r>
      <w:r w:rsidRPr="00681716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81716">
        <w:rPr>
          <w:rFonts w:ascii="Times New Roman" w:hAnsi="Times New Roman"/>
          <w:spacing w:val="-22"/>
          <w:sz w:val="28"/>
          <w:szCs w:val="28"/>
        </w:rPr>
        <w:t>т</w:t>
      </w:r>
      <w:r w:rsidRPr="00681716">
        <w:rPr>
          <w:rFonts w:ascii="Times New Roman" w:hAnsi="Times New Roman"/>
          <w:spacing w:val="2"/>
          <w:sz w:val="28"/>
          <w:szCs w:val="28"/>
        </w:rPr>
        <w:t>.д.</w:t>
      </w:r>
      <w:r w:rsidRPr="00681716">
        <w:rPr>
          <w:rFonts w:ascii="Times New Roman" w:hAnsi="Times New Roman"/>
          <w:spacing w:val="-2"/>
          <w:sz w:val="28"/>
          <w:szCs w:val="28"/>
        </w:rPr>
        <w:t>)</w:t>
      </w:r>
      <w:r w:rsidRPr="00681716">
        <w:rPr>
          <w:rFonts w:ascii="Times New Roman" w:hAnsi="Times New Roman"/>
          <w:sz w:val="28"/>
          <w:szCs w:val="28"/>
        </w:rPr>
        <w:t>;</w:t>
      </w:r>
      <w:r w:rsidRPr="00681716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681716">
        <w:rPr>
          <w:rFonts w:ascii="Times New Roman" w:hAnsi="Times New Roman"/>
          <w:spacing w:val="-2"/>
          <w:sz w:val="28"/>
          <w:szCs w:val="28"/>
        </w:rPr>
        <w:t>в</w:t>
      </w:r>
      <w:r w:rsidRPr="00681716">
        <w:rPr>
          <w:rFonts w:ascii="Times New Roman" w:hAnsi="Times New Roman"/>
          <w:sz w:val="28"/>
          <w:szCs w:val="28"/>
        </w:rPr>
        <w:t>и</w:t>
      </w:r>
      <w:r w:rsidRPr="00681716">
        <w:rPr>
          <w:rFonts w:ascii="Times New Roman" w:hAnsi="Times New Roman"/>
          <w:spacing w:val="2"/>
          <w:sz w:val="28"/>
          <w:szCs w:val="28"/>
        </w:rPr>
        <w:t>д</w:t>
      </w:r>
      <w:r w:rsidRPr="00681716">
        <w:rPr>
          <w:rFonts w:ascii="Times New Roman" w:hAnsi="Times New Roman"/>
          <w:sz w:val="28"/>
          <w:szCs w:val="28"/>
        </w:rPr>
        <w:t>а</w:t>
      </w:r>
      <w:r w:rsidRPr="00681716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681716">
        <w:rPr>
          <w:rFonts w:ascii="Times New Roman" w:hAnsi="Times New Roman"/>
          <w:sz w:val="28"/>
          <w:szCs w:val="28"/>
        </w:rPr>
        <w:t>м</w:t>
      </w:r>
      <w:r w:rsidRPr="00681716">
        <w:rPr>
          <w:rFonts w:ascii="Times New Roman" w:hAnsi="Times New Roman"/>
          <w:spacing w:val="-8"/>
          <w:sz w:val="28"/>
          <w:szCs w:val="28"/>
        </w:rPr>
        <w:t>а</w:t>
      </w:r>
      <w:r w:rsidRPr="00681716">
        <w:rPr>
          <w:rFonts w:ascii="Times New Roman" w:hAnsi="Times New Roman"/>
          <w:spacing w:val="-2"/>
          <w:sz w:val="28"/>
          <w:szCs w:val="28"/>
        </w:rPr>
        <w:t>т</w:t>
      </w:r>
      <w:r w:rsidRPr="00681716">
        <w:rPr>
          <w:rFonts w:ascii="Times New Roman" w:hAnsi="Times New Roman"/>
          <w:sz w:val="28"/>
          <w:szCs w:val="28"/>
        </w:rPr>
        <w:t>ери</w:t>
      </w:r>
      <w:r w:rsidRPr="00681716">
        <w:rPr>
          <w:rFonts w:ascii="Times New Roman" w:hAnsi="Times New Roman"/>
          <w:spacing w:val="7"/>
          <w:sz w:val="28"/>
          <w:szCs w:val="28"/>
        </w:rPr>
        <w:t>а</w:t>
      </w:r>
      <w:r w:rsidRPr="00681716">
        <w:rPr>
          <w:rFonts w:ascii="Times New Roman" w:hAnsi="Times New Roman"/>
          <w:sz w:val="28"/>
          <w:szCs w:val="28"/>
        </w:rPr>
        <w:t>лов</w:t>
      </w:r>
      <w:r w:rsidRPr="00681716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681716">
        <w:rPr>
          <w:rFonts w:ascii="Times New Roman" w:hAnsi="Times New Roman"/>
          <w:spacing w:val="-2"/>
          <w:sz w:val="28"/>
          <w:szCs w:val="28"/>
        </w:rPr>
        <w:t>(</w:t>
      </w:r>
      <w:r w:rsidRPr="00681716">
        <w:rPr>
          <w:rFonts w:ascii="Times New Roman" w:hAnsi="Times New Roman"/>
          <w:spacing w:val="-17"/>
          <w:sz w:val="28"/>
          <w:szCs w:val="28"/>
        </w:rPr>
        <w:t>к</w:t>
      </w:r>
      <w:r w:rsidRPr="00681716">
        <w:rPr>
          <w:rFonts w:ascii="Times New Roman" w:hAnsi="Times New Roman"/>
          <w:spacing w:val="-6"/>
          <w:sz w:val="28"/>
          <w:szCs w:val="28"/>
        </w:rPr>
        <w:t>о</w:t>
      </w:r>
      <w:r w:rsidRPr="00681716">
        <w:rPr>
          <w:rFonts w:ascii="Times New Roman" w:hAnsi="Times New Roman"/>
          <w:sz w:val="28"/>
          <w:szCs w:val="28"/>
        </w:rPr>
        <w:t>жана</w:t>
      </w:r>
      <w:r w:rsidRPr="00681716">
        <w:rPr>
          <w:rFonts w:ascii="Times New Roman" w:hAnsi="Times New Roman"/>
          <w:spacing w:val="3"/>
          <w:sz w:val="28"/>
          <w:szCs w:val="28"/>
        </w:rPr>
        <w:t>я</w:t>
      </w:r>
      <w:r w:rsidRPr="00681716">
        <w:rPr>
          <w:rFonts w:ascii="Times New Roman" w:hAnsi="Times New Roman"/>
          <w:sz w:val="28"/>
          <w:szCs w:val="28"/>
        </w:rPr>
        <w:t>,</w:t>
      </w:r>
      <w:r w:rsidRPr="00681716">
        <w:rPr>
          <w:rFonts w:ascii="Times New Roman" w:hAnsi="Times New Roman"/>
          <w:w w:val="99"/>
          <w:sz w:val="28"/>
          <w:szCs w:val="28"/>
        </w:rPr>
        <w:t xml:space="preserve"> </w:t>
      </w:r>
      <w:r w:rsidRPr="00681716">
        <w:rPr>
          <w:rFonts w:ascii="Times New Roman" w:hAnsi="Times New Roman"/>
          <w:sz w:val="28"/>
          <w:szCs w:val="28"/>
        </w:rPr>
        <w:t>р</w:t>
      </w:r>
      <w:r w:rsidRPr="00681716">
        <w:rPr>
          <w:rFonts w:ascii="Times New Roman" w:hAnsi="Times New Roman"/>
          <w:spacing w:val="6"/>
          <w:sz w:val="28"/>
          <w:szCs w:val="28"/>
        </w:rPr>
        <w:t>е</w:t>
      </w:r>
      <w:r w:rsidRPr="00681716">
        <w:rPr>
          <w:rFonts w:ascii="Times New Roman" w:hAnsi="Times New Roman"/>
          <w:sz w:val="28"/>
          <w:szCs w:val="28"/>
        </w:rPr>
        <w:t>зино</w:t>
      </w:r>
      <w:r w:rsidRPr="00681716">
        <w:rPr>
          <w:rFonts w:ascii="Times New Roman" w:hAnsi="Times New Roman"/>
          <w:spacing w:val="-8"/>
          <w:sz w:val="28"/>
          <w:szCs w:val="28"/>
        </w:rPr>
        <w:t>в</w:t>
      </w:r>
      <w:r w:rsidRPr="00681716">
        <w:rPr>
          <w:rFonts w:ascii="Times New Roman" w:hAnsi="Times New Roman"/>
          <w:sz w:val="28"/>
          <w:szCs w:val="28"/>
        </w:rPr>
        <w:t>а</w:t>
      </w:r>
      <w:r w:rsidRPr="00681716">
        <w:rPr>
          <w:rFonts w:ascii="Times New Roman" w:hAnsi="Times New Roman"/>
          <w:spacing w:val="2"/>
          <w:sz w:val="28"/>
          <w:szCs w:val="28"/>
        </w:rPr>
        <w:t>я</w:t>
      </w:r>
      <w:r w:rsidRPr="00681716">
        <w:rPr>
          <w:rFonts w:ascii="Times New Roman" w:hAnsi="Times New Roman"/>
          <w:sz w:val="28"/>
          <w:szCs w:val="28"/>
        </w:rPr>
        <w:t>,</w:t>
      </w:r>
      <w:r w:rsidRPr="00681716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681716">
        <w:rPr>
          <w:rFonts w:ascii="Times New Roman" w:hAnsi="Times New Roman"/>
          <w:spacing w:val="-2"/>
          <w:sz w:val="28"/>
          <w:szCs w:val="28"/>
        </w:rPr>
        <w:t>т</w:t>
      </w:r>
      <w:r w:rsidRPr="00681716">
        <w:rPr>
          <w:rFonts w:ascii="Times New Roman" w:hAnsi="Times New Roman"/>
          <w:sz w:val="28"/>
          <w:szCs w:val="28"/>
        </w:rPr>
        <w:t>е</w:t>
      </w:r>
      <w:r w:rsidRPr="00681716">
        <w:rPr>
          <w:rFonts w:ascii="Times New Roman" w:hAnsi="Times New Roman"/>
          <w:spacing w:val="-6"/>
          <w:sz w:val="28"/>
          <w:szCs w:val="28"/>
        </w:rPr>
        <w:t>к</w:t>
      </w:r>
      <w:r w:rsidRPr="00681716">
        <w:rPr>
          <w:rFonts w:ascii="Times New Roman" w:hAnsi="Times New Roman"/>
          <w:spacing w:val="1"/>
          <w:sz w:val="28"/>
          <w:szCs w:val="28"/>
        </w:rPr>
        <w:t>с</w:t>
      </w:r>
      <w:r w:rsidRPr="00681716">
        <w:rPr>
          <w:rFonts w:ascii="Times New Roman" w:hAnsi="Times New Roman"/>
          <w:spacing w:val="-2"/>
          <w:sz w:val="28"/>
          <w:szCs w:val="28"/>
        </w:rPr>
        <w:t>т</w:t>
      </w:r>
      <w:r w:rsidRPr="00681716">
        <w:rPr>
          <w:rFonts w:ascii="Times New Roman" w:hAnsi="Times New Roman"/>
          <w:sz w:val="28"/>
          <w:szCs w:val="28"/>
        </w:rPr>
        <w:t>и</w:t>
      </w:r>
      <w:r w:rsidRPr="00681716">
        <w:rPr>
          <w:rFonts w:ascii="Times New Roman" w:hAnsi="Times New Roman"/>
          <w:spacing w:val="5"/>
          <w:sz w:val="28"/>
          <w:szCs w:val="28"/>
        </w:rPr>
        <w:t>л</w:t>
      </w:r>
      <w:r w:rsidRPr="00681716">
        <w:rPr>
          <w:rFonts w:ascii="Times New Roman" w:hAnsi="Times New Roman"/>
          <w:spacing w:val="-3"/>
          <w:sz w:val="28"/>
          <w:szCs w:val="28"/>
        </w:rPr>
        <w:t>ь</w:t>
      </w:r>
      <w:r w:rsidRPr="00681716">
        <w:rPr>
          <w:rFonts w:ascii="Times New Roman" w:hAnsi="Times New Roman"/>
          <w:sz w:val="28"/>
          <w:szCs w:val="28"/>
        </w:rPr>
        <w:t>ная</w:t>
      </w:r>
      <w:r w:rsidRPr="00681716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681716">
        <w:rPr>
          <w:rFonts w:ascii="Times New Roman" w:hAnsi="Times New Roman"/>
          <w:sz w:val="28"/>
          <w:szCs w:val="28"/>
        </w:rPr>
        <w:t>и</w:t>
      </w:r>
      <w:r w:rsidRPr="00681716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681716">
        <w:rPr>
          <w:rFonts w:ascii="Times New Roman" w:hAnsi="Times New Roman"/>
          <w:spacing w:val="-22"/>
          <w:sz w:val="28"/>
          <w:szCs w:val="28"/>
        </w:rPr>
        <w:t>т</w:t>
      </w:r>
      <w:r w:rsidRPr="00681716">
        <w:rPr>
          <w:rFonts w:ascii="Times New Roman" w:hAnsi="Times New Roman"/>
          <w:spacing w:val="2"/>
          <w:sz w:val="28"/>
          <w:szCs w:val="28"/>
        </w:rPr>
        <w:t>.д.</w:t>
      </w:r>
      <w:r w:rsidRPr="00681716">
        <w:rPr>
          <w:rFonts w:ascii="Times New Roman" w:hAnsi="Times New Roman"/>
          <w:spacing w:val="-2"/>
          <w:sz w:val="28"/>
          <w:szCs w:val="28"/>
        </w:rPr>
        <w:t>)</w:t>
      </w:r>
      <w:r w:rsidRPr="00681716">
        <w:rPr>
          <w:rFonts w:ascii="Times New Roman" w:hAnsi="Times New Roman"/>
          <w:sz w:val="28"/>
          <w:szCs w:val="28"/>
        </w:rPr>
        <w:t>.</w:t>
      </w:r>
      <w:r w:rsidRPr="00A4709C">
        <w:rPr>
          <w:i/>
          <w:iCs/>
          <w:spacing w:val="-16"/>
        </w:rPr>
        <w:t xml:space="preserve"> </w:t>
      </w:r>
      <w:proofErr w:type="gramEnd"/>
    </w:p>
    <w:p w:rsidR="007D4142" w:rsidRPr="00681716" w:rsidRDefault="007D4142" w:rsidP="00005455">
      <w:pPr>
        <w:pStyle w:val="a5"/>
        <w:kinsoku w:val="0"/>
        <w:overflowPunct w:val="0"/>
        <w:spacing w:before="8" w:after="0" w:line="240" w:lineRule="auto"/>
        <w:ind w:right="109"/>
        <w:rPr>
          <w:rFonts w:ascii="Times New Roman" w:hAnsi="Times New Roman"/>
          <w:sz w:val="28"/>
          <w:szCs w:val="28"/>
        </w:rPr>
      </w:pPr>
      <w:r w:rsidRPr="00A4709C">
        <w:rPr>
          <w:rFonts w:ascii="Times New Roman" w:hAnsi="Times New Roman"/>
          <w:i/>
          <w:iCs/>
          <w:spacing w:val="-16"/>
          <w:sz w:val="28"/>
          <w:szCs w:val="28"/>
        </w:rPr>
        <w:t>У</w:t>
      </w:r>
      <w:r w:rsidRPr="00A4709C">
        <w:rPr>
          <w:rFonts w:ascii="Times New Roman" w:hAnsi="Times New Roman"/>
          <w:i/>
          <w:iCs/>
          <w:spacing w:val="-5"/>
          <w:sz w:val="28"/>
          <w:szCs w:val="28"/>
        </w:rPr>
        <w:t>х</w:t>
      </w:r>
      <w:r w:rsidRPr="00A4709C">
        <w:rPr>
          <w:rFonts w:ascii="Times New Roman" w:hAnsi="Times New Roman"/>
          <w:i/>
          <w:iCs/>
          <w:spacing w:val="-6"/>
          <w:sz w:val="28"/>
          <w:szCs w:val="28"/>
        </w:rPr>
        <w:t>о</w:t>
      </w:r>
      <w:r w:rsidRPr="00A4709C">
        <w:rPr>
          <w:rFonts w:ascii="Times New Roman" w:hAnsi="Times New Roman"/>
          <w:i/>
          <w:iCs/>
          <w:sz w:val="28"/>
          <w:szCs w:val="28"/>
        </w:rPr>
        <w:t>д</w:t>
      </w:r>
      <w:r w:rsidRPr="00A4709C">
        <w:rPr>
          <w:rFonts w:ascii="Times New Roman" w:hAnsi="Times New Roman"/>
          <w:i/>
          <w:iCs/>
          <w:spacing w:val="55"/>
          <w:sz w:val="28"/>
          <w:szCs w:val="28"/>
        </w:rPr>
        <w:t xml:space="preserve"> </w:t>
      </w:r>
      <w:r w:rsidRPr="00A4709C">
        <w:rPr>
          <w:rFonts w:ascii="Times New Roman" w:hAnsi="Times New Roman"/>
          <w:i/>
          <w:iCs/>
          <w:spacing w:val="1"/>
          <w:sz w:val="28"/>
          <w:szCs w:val="28"/>
        </w:rPr>
        <w:t>з</w:t>
      </w:r>
      <w:r w:rsidRPr="00A4709C">
        <w:rPr>
          <w:rFonts w:ascii="Times New Roman" w:hAnsi="Times New Roman"/>
          <w:i/>
          <w:iCs/>
          <w:sz w:val="28"/>
          <w:szCs w:val="28"/>
        </w:rPr>
        <w:t>а</w:t>
      </w:r>
      <w:r w:rsidRPr="00A4709C">
        <w:rPr>
          <w:rFonts w:ascii="Times New Roman" w:hAnsi="Times New Roman"/>
          <w:i/>
          <w:iCs/>
          <w:spacing w:val="57"/>
          <w:sz w:val="28"/>
          <w:szCs w:val="28"/>
        </w:rPr>
        <w:t xml:space="preserve"> </w:t>
      </w:r>
      <w:r w:rsidRPr="00A4709C">
        <w:rPr>
          <w:rFonts w:ascii="Times New Roman" w:hAnsi="Times New Roman"/>
          <w:i/>
          <w:iCs/>
          <w:spacing w:val="-6"/>
          <w:sz w:val="28"/>
          <w:szCs w:val="28"/>
        </w:rPr>
        <w:t>о</w:t>
      </w:r>
      <w:r w:rsidRPr="00A4709C">
        <w:rPr>
          <w:rFonts w:ascii="Times New Roman" w:hAnsi="Times New Roman"/>
          <w:i/>
          <w:iCs/>
          <w:spacing w:val="-7"/>
          <w:sz w:val="28"/>
          <w:szCs w:val="28"/>
        </w:rPr>
        <w:t>б</w:t>
      </w:r>
      <w:r w:rsidRPr="00A4709C">
        <w:rPr>
          <w:rFonts w:ascii="Times New Roman" w:hAnsi="Times New Roman"/>
          <w:i/>
          <w:iCs/>
          <w:sz w:val="28"/>
          <w:szCs w:val="28"/>
        </w:rPr>
        <w:t>ув</w:t>
      </w:r>
      <w:r w:rsidRPr="00A4709C">
        <w:rPr>
          <w:rFonts w:ascii="Times New Roman" w:hAnsi="Times New Roman"/>
          <w:i/>
          <w:iCs/>
          <w:spacing w:val="-2"/>
          <w:sz w:val="28"/>
          <w:szCs w:val="28"/>
        </w:rPr>
        <w:t>ь</w:t>
      </w:r>
      <w:r w:rsidRPr="00A4709C">
        <w:rPr>
          <w:rFonts w:ascii="Times New Roman" w:hAnsi="Times New Roman"/>
          <w:i/>
          <w:iCs/>
          <w:sz w:val="28"/>
          <w:szCs w:val="28"/>
        </w:rPr>
        <w:t>ю</w:t>
      </w:r>
      <w:r w:rsidRPr="00A4709C">
        <w:rPr>
          <w:rFonts w:ascii="Times New Roman" w:hAnsi="Times New Roman"/>
          <w:sz w:val="28"/>
          <w:szCs w:val="28"/>
        </w:rPr>
        <w:t>.</w:t>
      </w:r>
      <w:r w:rsidRPr="00A4709C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4709C">
        <w:rPr>
          <w:rFonts w:ascii="Times New Roman" w:hAnsi="Times New Roman"/>
          <w:sz w:val="28"/>
          <w:szCs w:val="28"/>
        </w:rPr>
        <w:t>Правила</w:t>
      </w:r>
      <w:r w:rsidRPr="00A4709C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4709C">
        <w:rPr>
          <w:rFonts w:ascii="Times New Roman" w:hAnsi="Times New Roman"/>
          <w:sz w:val="28"/>
          <w:szCs w:val="28"/>
        </w:rPr>
        <w:t>у</w:t>
      </w:r>
      <w:r w:rsidRPr="00A4709C">
        <w:rPr>
          <w:rFonts w:ascii="Times New Roman" w:hAnsi="Times New Roman"/>
          <w:spacing w:val="-16"/>
          <w:sz w:val="28"/>
          <w:szCs w:val="28"/>
        </w:rPr>
        <w:t>х</w:t>
      </w:r>
      <w:r w:rsidRPr="00A4709C">
        <w:rPr>
          <w:rFonts w:ascii="Times New Roman" w:hAnsi="Times New Roman"/>
          <w:spacing w:val="-11"/>
          <w:sz w:val="28"/>
          <w:szCs w:val="28"/>
        </w:rPr>
        <w:t>о</w:t>
      </w:r>
      <w:r w:rsidRPr="00A4709C">
        <w:rPr>
          <w:rFonts w:ascii="Times New Roman" w:hAnsi="Times New Roman"/>
          <w:spacing w:val="2"/>
          <w:sz w:val="28"/>
          <w:szCs w:val="28"/>
        </w:rPr>
        <w:t>д</w:t>
      </w:r>
      <w:r w:rsidRPr="00A4709C">
        <w:rPr>
          <w:rFonts w:ascii="Times New Roman" w:hAnsi="Times New Roman"/>
          <w:sz w:val="28"/>
          <w:szCs w:val="28"/>
        </w:rPr>
        <w:t>а</w:t>
      </w:r>
      <w:r w:rsidRPr="00A4709C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4709C">
        <w:rPr>
          <w:rFonts w:ascii="Times New Roman" w:hAnsi="Times New Roman"/>
          <w:sz w:val="28"/>
          <w:szCs w:val="28"/>
        </w:rPr>
        <w:t>за</w:t>
      </w:r>
      <w:r w:rsidRPr="00A4709C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4709C">
        <w:rPr>
          <w:rFonts w:ascii="Times New Roman" w:hAnsi="Times New Roman"/>
          <w:sz w:val="28"/>
          <w:szCs w:val="28"/>
        </w:rPr>
        <w:t>о</w:t>
      </w:r>
      <w:r w:rsidRPr="00A4709C">
        <w:rPr>
          <w:rFonts w:ascii="Times New Roman" w:hAnsi="Times New Roman"/>
          <w:spacing w:val="-9"/>
          <w:sz w:val="28"/>
          <w:szCs w:val="28"/>
        </w:rPr>
        <w:t>б</w:t>
      </w:r>
      <w:r w:rsidRPr="00A4709C">
        <w:rPr>
          <w:rFonts w:ascii="Times New Roman" w:hAnsi="Times New Roman"/>
          <w:spacing w:val="-7"/>
          <w:sz w:val="28"/>
          <w:szCs w:val="28"/>
        </w:rPr>
        <w:t>у</w:t>
      </w:r>
      <w:r w:rsidRPr="00A4709C">
        <w:rPr>
          <w:rFonts w:ascii="Times New Roman" w:hAnsi="Times New Roman"/>
          <w:spacing w:val="-2"/>
          <w:sz w:val="28"/>
          <w:szCs w:val="28"/>
        </w:rPr>
        <w:t>в</w:t>
      </w:r>
      <w:r w:rsidRPr="00A4709C">
        <w:rPr>
          <w:rFonts w:ascii="Times New Roman" w:hAnsi="Times New Roman"/>
          <w:spacing w:val="2"/>
          <w:sz w:val="28"/>
          <w:szCs w:val="28"/>
        </w:rPr>
        <w:t>ь</w:t>
      </w:r>
      <w:r w:rsidRPr="00A4709C">
        <w:rPr>
          <w:rFonts w:ascii="Times New Roman" w:hAnsi="Times New Roman"/>
          <w:sz w:val="28"/>
          <w:szCs w:val="28"/>
        </w:rPr>
        <w:t>ю</w:t>
      </w:r>
      <w:r w:rsidRPr="00A4709C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4709C">
        <w:rPr>
          <w:rFonts w:ascii="Times New Roman" w:hAnsi="Times New Roman"/>
          <w:sz w:val="28"/>
          <w:szCs w:val="28"/>
        </w:rPr>
        <w:t>из</w:t>
      </w:r>
      <w:r w:rsidRPr="00A4709C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4709C">
        <w:rPr>
          <w:rFonts w:ascii="Times New Roman" w:hAnsi="Times New Roman"/>
          <w:sz w:val="28"/>
          <w:szCs w:val="28"/>
        </w:rPr>
        <w:t>различн</w:t>
      </w:r>
      <w:r w:rsidRPr="00A4709C">
        <w:rPr>
          <w:rFonts w:ascii="Times New Roman" w:hAnsi="Times New Roman"/>
          <w:spacing w:val="10"/>
          <w:sz w:val="28"/>
          <w:szCs w:val="28"/>
        </w:rPr>
        <w:t>ы</w:t>
      </w:r>
      <w:r w:rsidRPr="00A4709C">
        <w:rPr>
          <w:rFonts w:ascii="Times New Roman" w:hAnsi="Times New Roman"/>
          <w:sz w:val="28"/>
          <w:szCs w:val="28"/>
        </w:rPr>
        <w:t>х</w:t>
      </w:r>
      <w:r w:rsidRPr="00A4709C">
        <w:rPr>
          <w:rFonts w:ascii="Times New Roman" w:hAnsi="Times New Roman"/>
          <w:w w:val="99"/>
          <w:sz w:val="28"/>
          <w:szCs w:val="28"/>
        </w:rPr>
        <w:t xml:space="preserve"> </w:t>
      </w:r>
      <w:r w:rsidRPr="00A4709C">
        <w:rPr>
          <w:rFonts w:ascii="Times New Roman" w:hAnsi="Times New Roman"/>
          <w:sz w:val="28"/>
          <w:szCs w:val="28"/>
        </w:rPr>
        <w:t>м</w:t>
      </w:r>
      <w:r w:rsidRPr="00A4709C">
        <w:rPr>
          <w:rFonts w:ascii="Times New Roman" w:hAnsi="Times New Roman"/>
          <w:spacing w:val="-8"/>
          <w:sz w:val="28"/>
          <w:szCs w:val="28"/>
        </w:rPr>
        <w:t>а</w:t>
      </w:r>
      <w:r w:rsidRPr="00A4709C">
        <w:rPr>
          <w:rFonts w:ascii="Times New Roman" w:hAnsi="Times New Roman"/>
          <w:spacing w:val="-2"/>
          <w:sz w:val="28"/>
          <w:szCs w:val="28"/>
        </w:rPr>
        <w:t>т</w:t>
      </w:r>
      <w:r w:rsidRPr="00A4709C">
        <w:rPr>
          <w:rFonts w:ascii="Times New Roman" w:hAnsi="Times New Roman"/>
          <w:sz w:val="28"/>
          <w:szCs w:val="28"/>
        </w:rPr>
        <w:t>ери</w:t>
      </w:r>
      <w:r w:rsidRPr="00A4709C">
        <w:rPr>
          <w:rFonts w:ascii="Times New Roman" w:hAnsi="Times New Roman"/>
          <w:spacing w:val="7"/>
          <w:sz w:val="28"/>
          <w:szCs w:val="28"/>
        </w:rPr>
        <w:t>а</w:t>
      </w:r>
      <w:r w:rsidRPr="00A4709C">
        <w:rPr>
          <w:rFonts w:ascii="Times New Roman" w:hAnsi="Times New Roman"/>
          <w:sz w:val="28"/>
          <w:szCs w:val="28"/>
        </w:rPr>
        <w:t>ло</w:t>
      </w:r>
      <w:r w:rsidRPr="00A4709C">
        <w:rPr>
          <w:rFonts w:ascii="Times New Roman" w:hAnsi="Times New Roman"/>
          <w:spacing w:val="-2"/>
          <w:sz w:val="28"/>
          <w:szCs w:val="28"/>
        </w:rPr>
        <w:t>в</w:t>
      </w:r>
      <w:r w:rsidRPr="00A4709C">
        <w:rPr>
          <w:rFonts w:ascii="Times New Roman" w:hAnsi="Times New Roman"/>
          <w:sz w:val="28"/>
          <w:szCs w:val="28"/>
        </w:rPr>
        <w:t>.</w:t>
      </w:r>
    </w:p>
    <w:p w:rsidR="007D4142" w:rsidRDefault="007D4142" w:rsidP="007D4142">
      <w:pPr>
        <w:pStyle w:val="a5"/>
        <w:kinsoku w:val="0"/>
        <w:overflowPunct w:val="0"/>
        <w:spacing w:after="0" w:line="240" w:lineRule="auto"/>
        <w:ind w:right="109"/>
        <w:rPr>
          <w:rFonts w:ascii="Times New Roman" w:hAnsi="Times New Roman"/>
          <w:sz w:val="28"/>
          <w:szCs w:val="28"/>
        </w:rPr>
      </w:pPr>
    </w:p>
    <w:p w:rsidR="007D4142" w:rsidRPr="00282D77" w:rsidRDefault="007D4142" w:rsidP="00282D77">
      <w:pPr>
        <w:pStyle w:val="Heading1"/>
        <w:kinsoku w:val="0"/>
        <w:overflowPunct w:val="0"/>
        <w:spacing w:before="6"/>
        <w:ind w:left="0" w:right="2417"/>
        <w:outlineLvl w:val="9"/>
        <w:rPr>
          <w:b w:val="0"/>
          <w:bCs w:val="0"/>
        </w:rPr>
      </w:pPr>
      <w:r>
        <w:t>П</w:t>
      </w:r>
      <w:r>
        <w:rPr>
          <w:spacing w:val="-3"/>
        </w:rPr>
        <w:t>и</w:t>
      </w:r>
      <w:r>
        <w:rPr>
          <w:spacing w:val="2"/>
        </w:rPr>
        <w:t>т</w:t>
      </w:r>
      <w:r>
        <w:rPr>
          <w:spacing w:val="4"/>
        </w:rPr>
        <w:t>а</w:t>
      </w:r>
      <w:r>
        <w:rPr>
          <w:spacing w:val="2"/>
        </w:rPr>
        <w:t>н</w:t>
      </w:r>
      <w:r>
        <w:rPr>
          <w:spacing w:val="-2"/>
        </w:rPr>
        <w:t>и</w:t>
      </w:r>
      <w:r>
        <w:t>е –</w:t>
      </w:r>
      <w:r w:rsidR="00282D77">
        <w:t xml:space="preserve"> </w:t>
      </w:r>
      <w:r w:rsidR="006D6790">
        <w:t>23 часа</w:t>
      </w:r>
    </w:p>
    <w:p w:rsidR="007D4142" w:rsidRPr="00307548" w:rsidRDefault="007D4142" w:rsidP="007D4142">
      <w:pPr>
        <w:pStyle w:val="a5"/>
        <w:kinsoku w:val="0"/>
        <w:overflowPunct w:val="0"/>
        <w:spacing w:after="0" w:line="240" w:lineRule="auto"/>
        <w:ind w:right="114"/>
        <w:rPr>
          <w:rFonts w:ascii="Times New Roman" w:hAnsi="Times New Roman"/>
          <w:sz w:val="28"/>
          <w:szCs w:val="28"/>
        </w:rPr>
      </w:pPr>
      <w:r w:rsidRPr="00307548">
        <w:rPr>
          <w:rFonts w:ascii="Times New Roman" w:hAnsi="Times New Roman"/>
          <w:i/>
          <w:iCs/>
          <w:sz w:val="28"/>
          <w:szCs w:val="28"/>
        </w:rPr>
        <w:t>Ор</w:t>
      </w:r>
      <w:r w:rsidRPr="00307548">
        <w:rPr>
          <w:rFonts w:ascii="Times New Roman" w:hAnsi="Times New Roman"/>
          <w:i/>
          <w:iCs/>
          <w:spacing w:val="2"/>
          <w:sz w:val="28"/>
          <w:szCs w:val="28"/>
        </w:rPr>
        <w:t>г</w:t>
      </w:r>
      <w:r w:rsidRPr="00307548">
        <w:rPr>
          <w:rFonts w:ascii="Times New Roman" w:hAnsi="Times New Roman"/>
          <w:i/>
          <w:iCs/>
          <w:sz w:val="28"/>
          <w:szCs w:val="28"/>
        </w:rPr>
        <w:t>ани</w:t>
      </w:r>
      <w:r w:rsidRPr="00307548">
        <w:rPr>
          <w:rFonts w:ascii="Times New Roman" w:hAnsi="Times New Roman"/>
          <w:i/>
          <w:iCs/>
          <w:spacing w:val="3"/>
          <w:sz w:val="28"/>
          <w:szCs w:val="28"/>
        </w:rPr>
        <w:t>з</w:t>
      </w:r>
      <w:r w:rsidRPr="00307548">
        <w:rPr>
          <w:rFonts w:ascii="Times New Roman" w:hAnsi="Times New Roman"/>
          <w:i/>
          <w:iCs/>
          <w:sz w:val="28"/>
          <w:szCs w:val="28"/>
        </w:rPr>
        <w:t>ация</w:t>
      </w:r>
      <w:r w:rsidRPr="00307548">
        <w:rPr>
          <w:rFonts w:ascii="Times New Roman" w:hAnsi="Times New Roman"/>
          <w:i/>
          <w:iCs/>
          <w:spacing w:val="2"/>
          <w:sz w:val="28"/>
          <w:szCs w:val="28"/>
        </w:rPr>
        <w:t xml:space="preserve"> </w:t>
      </w:r>
      <w:r w:rsidRPr="00307548">
        <w:rPr>
          <w:rFonts w:ascii="Times New Roman" w:hAnsi="Times New Roman"/>
          <w:i/>
          <w:iCs/>
          <w:sz w:val="28"/>
          <w:szCs w:val="28"/>
        </w:rPr>
        <w:t>пи</w:t>
      </w:r>
      <w:r w:rsidRPr="00307548">
        <w:rPr>
          <w:rFonts w:ascii="Times New Roman" w:hAnsi="Times New Roman"/>
          <w:i/>
          <w:iCs/>
          <w:spacing w:val="5"/>
          <w:sz w:val="28"/>
          <w:szCs w:val="28"/>
        </w:rPr>
        <w:t>т</w:t>
      </w:r>
      <w:r w:rsidRPr="00307548">
        <w:rPr>
          <w:rFonts w:ascii="Times New Roman" w:hAnsi="Times New Roman"/>
          <w:i/>
          <w:iCs/>
          <w:sz w:val="28"/>
          <w:szCs w:val="28"/>
        </w:rPr>
        <w:t>ания</w:t>
      </w:r>
      <w:r w:rsidRPr="00307548">
        <w:rPr>
          <w:rFonts w:ascii="Times New Roman" w:hAnsi="Times New Roman"/>
          <w:i/>
          <w:iCs/>
          <w:spacing w:val="2"/>
          <w:sz w:val="28"/>
          <w:szCs w:val="28"/>
        </w:rPr>
        <w:t xml:space="preserve"> </w:t>
      </w:r>
      <w:r w:rsidRPr="00307548">
        <w:rPr>
          <w:rFonts w:ascii="Times New Roman" w:hAnsi="Times New Roman"/>
          <w:i/>
          <w:iCs/>
          <w:spacing w:val="-5"/>
          <w:sz w:val="28"/>
          <w:szCs w:val="28"/>
        </w:rPr>
        <w:t>се</w:t>
      </w:r>
      <w:r w:rsidRPr="00307548">
        <w:rPr>
          <w:rFonts w:ascii="Times New Roman" w:hAnsi="Times New Roman"/>
          <w:i/>
          <w:iCs/>
          <w:sz w:val="28"/>
          <w:szCs w:val="28"/>
        </w:rPr>
        <w:t>м</w:t>
      </w:r>
      <w:r w:rsidRPr="00307548">
        <w:rPr>
          <w:rFonts w:ascii="Times New Roman" w:hAnsi="Times New Roman"/>
          <w:i/>
          <w:iCs/>
          <w:spacing w:val="-2"/>
          <w:sz w:val="28"/>
          <w:szCs w:val="28"/>
        </w:rPr>
        <w:t>ь</w:t>
      </w:r>
      <w:r w:rsidRPr="00307548">
        <w:rPr>
          <w:rFonts w:ascii="Times New Roman" w:hAnsi="Times New Roman"/>
          <w:i/>
          <w:iCs/>
          <w:sz w:val="28"/>
          <w:szCs w:val="28"/>
        </w:rPr>
        <w:t>и.</w:t>
      </w:r>
      <w:r w:rsidRPr="00307548">
        <w:rPr>
          <w:rFonts w:ascii="Times New Roman" w:hAnsi="Times New Roman"/>
          <w:i/>
          <w:iCs/>
          <w:spacing w:val="5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Зн</w:t>
      </w:r>
      <w:r w:rsidRPr="00307548">
        <w:rPr>
          <w:rFonts w:ascii="Times New Roman" w:hAnsi="Times New Roman"/>
          <w:spacing w:val="-10"/>
          <w:sz w:val="28"/>
          <w:szCs w:val="28"/>
        </w:rPr>
        <w:t>а</w:t>
      </w:r>
      <w:r w:rsidRPr="00307548">
        <w:rPr>
          <w:rFonts w:ascii="Times New Roman" w:hAnsi="Times New Roman"/>
          <w:sz w:val="28"/>
          <w:szCs w:val="28"/>
        </w:rPr>
        <w:t>чение</w:t>
      </w:r>
      <w:r w:rsidRPr="0030754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07548">
        <w:rPr>
          <w:rFonts w:ascii="Times New Roman" w:hAnsi="Times New Roman"/>
          <w:spacing w:val="-6"/>
          <w:sz w:val="28"/>
          <w:szCs w:val="28"/>
        </w:rPr>
        <w:t>п</w:t>
      </w:r>
      <w:r w:rsidRPr="00307548">
        <w:rPr>
          <w:rFonts w:ascii="Times New Roman" w:hAnsi="Times New Roman"/>
          <w:sz w:val="28"/>
          <w:szCs w:val="28"/>
        </w:rPr>
        <w:t>и</w:t>
      </w:r>
      <w:r w:rsidRPr="00307548">
        <w:rPr>
          <w:rFonts w:ascii="Times New Roman" w:hAnsi="Times New Roman"/>
          <w:spacing w:val="3"/>
          <w:sz w:val="28"/>
          <w:szCs w:val="28"/>
        </w:rPr>
        <w:t>т</w:t>
      </w:r>
      <w:r w:rsidRPr="00307548">
        <w:rPr>
          <w:rFonts w:ascii="Times New Roman" w:hAnsi="Times New Roman"/>
          <w:sz w:val="28"/>
          <w:szCs w:val="28"/>
        </w:rPr>
        <w:t>ания</w:t>
      </w:r>
      <w:r w:rsidRPr="0030754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в ж</w:t>
      </w:r>
      <w:r w:rsidRPr="00307548">
        <w:rPr>
          <w:rFonts w:ascii="Times New Roman" w:hAnsi="Times New Roman"/>
          <w:spacing w:val="-1"/>
          <w:sz w:val="28"/>
          <w:szCs w:val="28"/>
        </w:rPr>
        <w:t>и</w:t>
      </w:r>
      <w:r w:rsidRPr="00307548">
        <w:rPr>
          <w:rFonts w:ascii="Times New Roman" w:hAnsi="Times New Roman"/>
          <w:sz w:val="28"/>
          <w:szCs w:val="28"/>
        </w:rPr>
        <w:t>зни</w:t>
      </w:r>
      <w:r w:rsidRPr="0030754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и</w:t>
      </w:r>
      <w:r w:rsidRPr="0030754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07548">
        <w:rPr>
          <w:rFonts w:ascii="Times New Roman" w:hAnsi="Times New Roman"/>
          <w:spacing w:val="2"/>
          <w:sz w:val="28"/>
          <w:szCs w:val="28"/>
        </w:rPr>
        <w:t>д</w:t>
      </w:r>
      <w:r w:rsidRPr="00307548">
        <w:rPr>
          <w:rFonts w:ascii="Times New Roman" w:hAnsi="Times New Roman"/>
          <w:sz w:val="28"/>
          <w:szCs w:val="28"/>
        </w:rPr>
        <w:t>е</w:t>
      </w:r>
      <w:r w:rsidRPr="00307548">
        <w:rPr>
          <w:rFonts w:ascii="Times New Roman" w:hAnsi="Times New Roman"/>
          <w:spacing w:val="2"/>
          <w:sz w:val="28"/>
          <w:szCs w:val="28"/>
        </w:rPr>
        <w:t>я</w:t>
      </w:r>
      <w:r w:rsidRPr="00307548">
        <w:rPr>
          <w:rFonts w:ascii="Times New Roman" w:hAnsi="Times New Roman"/>
          <w:spacing w:val="-2"/>
          <w:sz w:val="28"/>
          <w:szCs w:val="28"/>
        </w:rPr>
        <w:t>т</w:t>
      </w:r>
      <w:r w:rsidRPr="00307548">
        <w:rPr>
          <w:rFonts w:ascii="Times New Roman" w:hAnsi="Times New Roman"/>
          <w:sz w:val="28"/>
          <w:szCs w:val="28"/>
        </w:rPr>
        <w:t>ел</w:t>
      </w:r>
      <w:r w:rsidRPr="00307548">
        <w:rPr>
          <w:rFonts w:ascii="Times New Roman" w:hAnsi="Times New Roman"/>
          <w:spacing w:val="-1"/>
          <w:sz w:val="28"/>
          <w:szCs w:val="28"/>
        </w:rPr>
        <w:t>ь</w:t>
      </w:r>
      <w:r w:rsidRPr="00307548">
        <w:rPr>
          <w:rFonts w:ascii="Times New Roman" w:hAnsi="Times New Roman"/>
          <w:sz w:val="28"/>
          <w:szCs w:val="28"/>
        </w:rPr>
        <w:t>н</w:t>
      </w:r>
      <w:r w:rsidRPr="00307548">
        <w:rPr>
          <w:rFonts w:ascii="Times New Roman" w:hAnsi="Times New Roman"/>
          <w:spacing w:val="4"/>
          <w:sz w:val="28"/>
          <w:szCs w:val="28"/>
        </w:rPr>
        <w:t>о</w:t>
      </w:r>
      <w:r w:rsidRPr="00307548">
        <w:rPr>
          <w:rFonts w:ascii="Times New Roman" w:hAnsi="Times New Roman"/>
          <w:sz w:val="28"/>
          <w:szCs w:val="28"/>
        </w:rPr>
        <w:t>с</w:t>
      </w:r>
      <w:r w:rsidRPr="00307548">
        <w:rPr>
          <w:rFonts w:ascii="Times New Roman" w:hAnsi="Times New Roman"/>
          <w:spacing w:val="4"/>
          <w:sz w:val="28"/>
          <w:szCs w:val="28"/>
        </w:rPr>
        <w:t>т</w:t>
      </w:r>
      <w:r w:rsidRPr="00307548">
        <w:rPr>
          <w:rFonts w:ascii="Times New Roman" w:hAnsi="Times New Roman"/>
          <w:sz w:val="28"/>
          <w:szCs w:val="28"/>
        </w:rPr>
        <w:t>и</w:t>
      </w:r>
      <w:r w:rsidRPr="00307548">
        <w:rPr>
          <w:rFonts w:ascii="Times New Roman" w:hAnsi="Times New Roman"/>
          <w:w w:val="99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л</w:t>
      </w:r>
      <w:r w:rsidRPr="00307548">
        <w:rPr>
          <w:rFonts w:ascii="Times New Roman" w:hAnsi="Times New Roman"/>
          <w:spacing w:val="-17"/>
          <w:sz w:val="28"/>
          <w:szCs w:val="28"/>
        </w:rPr>
        <w:t>ю</w:t>
      </w:r>
      <w:r w:rsidRPr="00307548">
        <w:rPr>
          <w:rFonts w:ascii="Times New Roman" w:hAnsi="Times New Roman"/>
          <w:spacing w:val="2"/>
          <w:sz w:val="28"/>
          <w:szCs w:val="28"/>
        </w:rPr>
        <w:t>д</w:t>
      </w:r>
      <w:r w:rsidRPr="00307548">
        <w:rPr>
          <w:rFonts w:ascii="Times New Roman" w:hAnsi="Times New Roman"/>
          <w:sz w:val="28"/>
          <w:szCs w:val="28"/>
        </w:rPr>
        <w:t>е</w:t>
      </w:r>
      <w:r w:rsidRPr="00307548">
        <w:rPr>
          <w:rFonts w:ascii="Times New Roman" w:hAnsi="Times New Roman"/>
          <w:spacing w:val="1"/>
          <w:sz w:val="28"/>
          <w:szCs w:val="28"/>
        </w:rPr>
        <w:t>й</w:t>
      </w:r>
      <w:r w:rsidRPr="00307548">
        <w:rPr>
          <w:rFonts w:ascii="Times New Roman" w:hAnsi="Times New Roman"/>
          <w:sz w:val="28"/>
          <w:szCs w:val="28"/>
        </w:rPr>
        <w:t>.</w:t>
      </w:r>
      <w:r w:rsidRPr="00307548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307548">
        <w:rPr>
          <w:rFonts w:ascii="Times New Roman" w:hAnsi="Times New Roman"/>
          <w:spacing w:val="-5"/>
          <w:sz w:val="28"/>
          <w:szCs w:val="28"/>
        </w:rPr>
        <w:t>В</w:t>
      </w:r>
      <w:r w:rsidRPr="00307548">
        <w:rPr>
          <w:rFonts w:ascii="Times New Roman" w:hAnsi="Times New Roman"/>
          <w:sz w:val="28"/>
          <w:szCs w:val="28"/>
        </w:rPr>
        <w:t>ли</w:t>
      </w:r>
      <w:r w:rsidRPr="00307548">
        <w:rPr>
          <w:rFonts w:ascii="Times New Roman" w:hAnsi="Times New Roman"/>
          <w:spacing w:val="1"/>
          <w:sz w:val="28"/>
          <w:szCs w:val="28"/>
        </w:rPr>
        <w:t>я</w:t>
      </w:r>
      <w:r w:rsidRPr="00307548">
        <w:rPr>
          <w:rFonts w:ascii="Times New Roman" w:hAnsi="Times New Roman"/>
          <w:sz w:val="28"/>
          <w:szCs w:val="28"/>
        </w:rPr>
        <w:t>ние</w:t>
      </w:r>
      <w:r w:rsidRPr="00307548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пра</w:t>
      </w:r>
      <w:r w:rsidRPr="00307548">
        <w:rPr>
          <w:rFonts w:ascii="Times New Roman" w:hAnsi="Times New Roman"/>
          <w:spacing w:val="-1"/>
          <w:sz w:val="28"/>
          <w:szCs w:val="28"/>
        </w:rPr>
        <w:t>в</w:t>
      </w:r>
      <w:r w:rsidRPr="00307548">
        <w:rPr>
          <w:rFonts w:ascii="Times New Roman" w:hAnsi="Times New Roman"/>
          <w:sz w:val="28"/>
          <w:szCs w:val="28"/>
        </w:rPr>
        <w:t>и</w:t>
      </w:r>
      <w:r w:rsidRPr="00307548">
        <w:rPr>
          <w:rFonts w:ascii="Times New Roman" w:hAnsi="Times New Roman"/>
          <w:spacing w:val="5"/>
          <w:sz w:val="28"/>
          <w:szCs w:val="28"/>
        </w:rPr>
        <w:t>л</w:t>
      </w:r>
      <w:r w:rsidRPr="00307548">
        <w:rPr>
          <w:rFonts w:ascii="Times New Roman" w:hAnsi="Times New Roman"/>
          <w:spacing w:val="-3"/>
          <w:sz w:val="28"/>
          <w:szCs w:val="28"/>
        </w:rPr>
        <w:t>ь</w:t>
      </w:r>
      <w:r w:rsidRPr="00307548">
        <w:rPr>
          <w:rFonts w:ascii="Times New Roman" w:hAnsi="Times New Roman"/>
          <w:sz w:val="28"/>
          <w:szCs w:val="28"/>
        </w:rPr>
        <w:t>но</w:t>
      </w:r>
      <w:r w:rsidRPr="00307548">
        <w:rPr>
          <w:rFonts w:ascii="Times New Roman" w:hAnsi="Times New Roman"/>
          <w:spacing w:val="-5"/>
          <w:sz w:val="28"/>
          <w:szCs w:val="28"/>
        </w:rPr>
        <w:t>г</w:t>
      </w:r>
      <w:r w:rsidRPr="00307548">
        <w:rPr>
          <w:rFonts w:ascii="Times New Roman" w:hAnsi="Times New Roman"/>
          <w:sz w:val="28"/>
          <w:szCs w:val="28"/>
        </w:rPr>
        <w:t>о</w:t>
      </w:r>
      <w:r w:rsidRPr="0030754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п</w:t>
      </w:r>
      <w:r w:rsidRPr="00307548">
        <w:rPr>
          <w:rFonts w:ascii="Times New Roman" w:hAnsi="Times New Roman"/>
          <w:spacing w:val="4"/>
          <w:sz w:val="28"/>
          <w:szCs w:val="28"/>
        </w:rPr>
        <w:t>и</w:t>
      </w:r>
      <w:r w:rsidRPr="00307548">
        <w:rPr>
          <w:rFonts w:ascii="Times New Roman" w:hAnsi="Times New Roman"/>
          <w:spacing w:val="3"/>
          <w:sz w:val="28"/>
          <w:szCs w:val="28"/>
        </w:rPr>
        <w:t>т</w:t>
      </w:r>
      <w:r w:rsidRPr="00307548">
        <w:rPr>
          <w:rFonts w:ascii="Times New Roman" w:hAnsi="Times New Roman"/>
          <w:sz w:val="28"/>
          <w:szCs w:val="28"/>
        </w:rPr>
        <w:t>ания</w:t>
      </w:r>
      <w:r w:rsidRPr="00307548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307548">
        <w:rPr>
          <w:rFonts w:ascii="Times New Roman" w:hAnsi="Times New Roman"/>
          <w:spacing w:val="4"/>
          <w:sz w:val="28"/>
          <w:szCs w:val="28"/>
        </w:rPr>
        <w:t>н</w:t>
      </w:r>
      <w:r w:rsidRPr="00307548">
        <w:rPr>
          <w:rFonts w:ascii="Times New Roman" w:hAnsi="Times New Roman"/>
          <w:sz w:val="28"/>
          <w:szCs w:val="28"/>
        </w:rPr>
        <w:t>а</w:t>
      </w:r>
      <w:r w:rsidRPr="00307548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307548">
        <w:rPr>
          <w:rFonts w:ascii="Times New Roman" w:hAnsi="Times New Roman"/>
          <w:spacing w:val="-6"/>
          <w:sz w:val="28"/>
          <w:szCs w:val="28"/>
        </w:rPr>
        <w:t>з</w:t>
      </w:r>
      <w:r w:rsidRPr="00307548">
        <w:rPr>
          <w:rFonts w:ascii="Times New Roman" w:hAnsi="Times New Roman"/>
          <w:spacing w:val="2"/>
          <w:sz w:val="28"/>
          <w:szCs w:val="28"/>
        </w:rPr>
        <w:t>д</w:t>
      </w:r>
      <w:r w:rsidRPr="00307548">
        <w:rPr>
          <w:rFonts w:ascii="Times New Roman" w:hAnsi="Times New Roman"/>
          <w:sz w:val="28"/>
          <w:szCs w:val="28"/>
        </w:rPr>
        <w:t>оро</w:t>
      </w:r>
      <w:r w:rsidRPr="00307548">
        <w:rPr>
          <w:rFonts w:ascii="Times New Roman" w:hAnsi="Times New Roman"/>
          <w:spacing w:val="-2"/>
          <w:sz w:val="28"/>
          <w:szCs w:val="28"/>
        </w:rPr>
        <w:t>в</w:t>
      </w:r>
      <w:r w:rsidRPr="00307548">
        <w:rPr>
          <w:rFonts w:ascii="Times New Roman" w:hAnsi="Times New Roman"/>
          <w:spacing w:val="-3"/>
          <w:sz w:val="28"/>
          <w:szCs w:val="28"/>
        </w:rPr>
        <w:t>ь</w:t>
      </w:r>
      <w:r w:rsidRPr="00307548">
        <w:rPr>
          <w:rFonts w:ascii="Times New Roman" w:hAnsi="Times New Roman"/>
          <w:sz w:val="28"/>
          <w:szCs w:val="28"/>
        </w:rPr>
        <w:t>е</w:t>
      </w:r>
      <w:r w:rsidRPr="0030754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чел</w:t>
      </w:r>
      <w:r w:rsidRPr="00307548">
        <w:rPr>
          <w:rFonts w:ascii="Times New Roman" w:hAnsi="Times New Roman"/>
          <w:spacing w:val="5"/>
          <w:sz w:val="28"/>
          <w:szCs w:val="28"/>
        </w:rPr>
        <w:t>о</w:t>
      </w:r>
      <w:r w:rsidRPr="00307548">
        <w:rPr>
          <w:rFonts w:ascii="Times New Roman" w:hAnsi="Times New Roman"/>
          <w:spacing w:val="-2"/>
          <w:sz w:val="28"/>
          <w:szCs w:val="28"/>
        </w:rPr>
        <w:t>в</w:t>
      </w:r>
      <w:r w:rsidRPr="00307548">
        <w:rPr>
          <w:rFonts w:ascii="Times New Roman" w:hAnsi="Times New Roman"/>
          <w:sz w:val="28"/>
          <w:szCs w:val="28"/>
        </w:rPr>
        <w:t>е</w:t>
      </w:r>
      <w:r w:rsidRPr="00307548">
        <w:rPr>
          <w:rFonts w:ascii="Times New Roman" w:hAnsi="Times New Roman"/>
          <w:spacing w:val="-6"/>
          <w:sz w:val="28"/>
          <w:szCs w:val="28"/>
        </w:rPr>
        <w:t>к</w:t>
      </w:r>
      <w:r w:rsidRPr="00307548">
        <w:rPr>
          <w:rFonts w:ascii="Times New Roman" w:hAnsi="Times New Roman"/>
          <w:spacing w:val="1"/>
          <w:sz w:val="28"/>
          <w:szCs w:val="28"/>
        </w:rPr>
        <w:t>а</w:t>
      </w:r>
      <w:r w:rsidRPr="00307548">
        <w:rPr>
          <w:rFonts w:ascii="Times New Roman" w:hAnsi="Times New Roman"/>
          <w:sz w:val="28"/>
          <w:szCs w:val="28"/>
        </w:rPr>
        <w:t>.</w:t>
      </w:r>
      <w:r w:rsidRPr="00307548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307548">
        <w:rPr>
          <w:rFonts w:ascii="Times New Roman" w:hAnsi="Times New Roman"/>
          <w:spacing w:val="-7"/>
          <w:sz w:val="28"/>
          <w:szCs w:val="28"/>
        </w:rPr>
        <w:t>Р</w:t>
      </w:r>
      <w:r w:rsidRPr="00307548">
        <w:rPr>
          <w:rFonts w:ascii="Times New Roman" w:hAnsi="Times New Roman"/>
          <w:sz w:val="28"/>
          <w:szCs w:val="28"/>
        </w:rPr>
        <w:t>ежим</w:t>
      </w:r>
      <w:r w:rsidRPr="00307548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пи</w:t>
      </w:r>
      <w:r w:rsidRPr="00307548">
        <w:rPr>
          <w:rFonts w:ascii="Times New Roman" w:hAnsi="Times New Roman"/>
          <w:spacing w:val="2"/>
          <w:sz w:val="28"/>
          <w:szCs w:val="28"/>
        </w:rPr>
        <w:t>т</w:t>
      </w:r>
      <w:r w:rsidRPr="00307548">
        <w:rPr>
          <w:rFonts w:ascii="Times New Roman" w:hAnsi="Times New Roman"/>
          <w:sz w:val="28"/>
          <w:szCs w:val="28"/>
        </w:rPr>
        <w:t>ани</w:t>
      </w:r>
      <w:r w:rsidRPr="00307548">
        <w:rPr>
          <w:rFonts w:ascii="Times New Roman" w:hAnsi="Times New Roman"/>
          <w:spacing w:val="2"/>
          <w:sz w:val="28"/>
          <w:szCs w:val="28"/>
        </w:rPr>
        <w:t>я</w:t>
      </w:r>
      <w:r w:rsidRPr="00307548">
        <w:rPr>
          <w:rFonts w:ascii="Times New Roman" w:hAnsi="Times New Roman"/>
          <w:sz w:val="28"/>
          <w:szCs w:val="28"/>
        </w:rPr>
        <w:t>.</w:t>
      </w:r>
      <w:r w:rsidRPr="00307548">
        <w:rPr>
          <w:rFonts w:ascii="Times New Roman" w:hAnsi="Times New Roman"/>
          <w:w w:val="99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Разноо</w:t>
      </w:r>
      <w:r w:rsidRPr="00307548">
        <w:rPr>
          <w:rFonts w:ascii="Times New Roman" w:hAnsi="Times New Roman"/>
          <w:spacing w:val="2"/>
          <w:sz w:val="28"/>
          <w:szCs w:val="28"/>
        </w:rPr>
        <w:t>б</w:t>
      </w:r>
      <w:r w:rsidRPr="00307548">
        <w:rPr>
          <w:rFonts w:ascii="Times New Roman" w:hAnsi="Times New Roman"/>
          <w:sz w:val="28"/>
          <w:szCs w:val="28"/>
        </w:rPr>
        <w:t>разие</w:t>
      </w:r>
      <w:r w:rsidRPr="00307548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пр</w:t>
      </w:r>
      <w:r w:rsidRPr="00307548">
        <w:rPr>
          <w:rFonts w:ascii="Times New Roman" w:hAnsi="Times New Roman"/>
          <w:spacing w:val="-11"/>
          <w:sz w:val="28"/>
          <w:szCs w:val="28"/>
        </w:rPr>
        <w:t>о</w:t>
      </w:r>
      <w:r w:rsidRPr="00307548">
        <w:rPr>
          <w:rFonts w:ascii="Times New Roman" w:hAnsi="Times New Roman"/>
          <w:spacing w:val="7"/>
          <w:sz w:val="28"/>
          <w:szCs w:val="28"/>
        </w:rPr>
        <w:t>д</w:t>
      </w:r>
      <w:r w:rsidRPr="00307548">
        <w:rPr>
          <w:rFonts w:ascii="Times New Roman" w:hAnsi="Times New Roman"/>
          <w:sz w:val="28"/>
          <w:szCs w:val="28"/>
        </w:rPr>
        <w:t>у</w:t>
      </w:r>
      <w:r w:rsidRPr="00307548">
        <w:rPr>
          <w:rFonts w:ascii="Times New Roman" w:hAnsi="Times New Roman"/>
          <w:spacing w:val="-7"/>
          <w:sz w:val="28"/>
          <w:szCs w:val="28"/>
        </w:rPr>
        <w:t>к</w:t>
      </w:r>
      <w:r w:rsidRPr="00307548">
        <w:rPr>
          <w:rFonts w:ascii="Times New Roman" w:hAnsi="Times New Roman"/>
          <w:spacing w:val="-8"/>
          <w:sz w:val="28"/>
          <w:szCs w:val="28"/>
        </w:rPr>
        <w:t>т</w:t>
      </w:r>
      <w:r w:rsidRPr="00307548">
        <w:rPr>
          <w:rFonts w:ascii="Times New Roman" w:hAnsi="Times New Roman"/>
          <w:spacing w:val="4"/>
          <w:sz w:val="28"/>
          <w:szCs w:val="28"/>
        </w:rPr>
        <w:t>о</w:t>
      </w:r>
      <w:r w:rsidRPr="00307548">
        <w:rPr>
          <w:rFonts w:ascii="Times New Roman" w:hAnsi="Times New Roman"/>
          <w:spacing w:val="-2"/>
          <w:sz w:val="28"/>
          <w:szCs w:val="28"/>
        </w:rPr>
        <w:t>в</w:t>
      </w:r>
      <w:r w:rsidRPr="00307548">
        <w:rPr>
          <w:rFonts w:ascii="Times New Roman" w:hAnsi="Times New Roman"/>
          <w:sz w:val="28"/>
          <w:szCs w:val="28"/>
        </w:rPr>
        <w:t>,</w:t>
      </w:r>
      <w:r w:rsidRPr="00307548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с</w:t>
      </w:r>
      <w:r w:rsidRPr="00307548">
        <w:rPr>
          <w:rFonts w:ascii="Times New Roman" w:hAnsi="Times New Roman"/>
          <w:spacing w:val="6"/>
          <w:sz w:val="28"/>
          <w:szCs w:val="28"/>
        </w:rPr>
        <w:t>о</w:t>
      </w:r>
      <w:r w:rsidRPr="00307548">
        <w:rPr>
          <w:rFonts w:ascii="Times New Roman" w:hAnsi="Times New Roman"/>
          <w:sz w:val="28"/>
          <w:szCs w:val="28"/>
        </w:rPr>
        <w:t>с</w:t>
      </w:r>
      <w:r w:rsidRPr="00307548">
        <w:rPr>
          <w:rFonts w:ascii="Times New Roman" w:hAnsi="Times New Roman"/>
          <w:spacing w:val="4"/>
          <w:sz w:val="28"/>
          <w:szCs w:val="28"/>
        </w:rPr>
        <w:t>т</w:t>
      </w:r>
      <w:r w:rsidRPr="00307548">
        <w:rPr>
          <w:rFonts w:ascii="Times New Roman" w:hAnsi="Times New Roman"/>
          <w:sz w:val="28"/>
          <w:szCs w:val="28"/>
        </w:rPr>
        <w:t>а</w:t>
      </w:r>
      <w:r w:rsidRPr="00307548">
        <w:rPr>
          <w:rFonts w:ascii="Times New Roman" w:hAnsi="Times New Roman"/>
          <w:spacing w:val="-1"/>
          <w:sz w:val="28"/>
          <w:szCs w:val="28"/>
        </w:rPr>
        <w:t>в</w:t>
      </w:r>
      <w:r w:rsidRPr="00307548">
        <w:rPr>
          <w:rFonts w:ascii="Times New Roman" w:hAnsi="Times New Roman"/>
          <w:sz w:val="28"/>
          <w:szCs w:val="28"/>
        </w:rPr>
        <w:t>л</w:t>
      </w:r>
      <w:r w:rsidRPr="00307548">
        <w:rPr>
          <w:rFonts w:ascii="Times New Roman" w:hAnsi="Times New Roman"/>
          <w:spacing w:val="1"/>
          <w:sz w:val="28"/>
          <w:szCs w:val="28"/>
        </w:rPr>
        <w:t>я</w:t>
      </w:r>
      <w:r w:rsidRPr="00307548">
        <w:rPr>
          <w:rFonts w:ascii="Times New Roman" w:hAnsi="Times New Roman"/>
          <w:sz w:val="28"/>
          <w:szCs w:val="28"/>
        </w:rPr>
        <w:t>ющ</w:t>
      </w:r>
      <w:r w:rsidRPr="00307548">
        <w:rPr>
          <w:rFonts w:ascii="Times New Roman" w:hAnsi="Times New Roman"/>
          <w:spacing w:val="4"/>
          <w:sz w:val="28"/>
          <w:szCs w:val="28"/>
        </w:rPr>
        <w:t>и</w:t>
      </w:r>
      <w:r w:rsidRPr="00307548">
        <w:rPr>
          <w:rFonts w:ascii="Times New Roman" w:hAnsi="Times New Roman"/>
          <w:sz w:val="28"/>
          <w:szCs w:val="28"/>
        </w:rPr>
        <w:t>х</w:t>
      </w:r>
      <w:r w:rsidRPr="00307548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рацион</w:t>
      </w:r>
      <w:r w:rsidRPr="00307548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пи</w:t>
      </w:r>
      <w:r w:rsidRPr="00307548">
        <w:rPr>
          <w:rFonts w:ascii="Times New Roman" w:hAnsi="Times New Roman"/>
          <w:spacing w:val="2"/>
          <w:sz w:val="28"/>
          <w:szCs w:val="28"/>
        </w:rPr>
        <w:t>т</w:t>
      </w:r>
      <w:r w:rsidRPr="00307548">
        <w:rPr>
          <w:rFonts w:ascii="Times New Roman" w:hAnsi="Times New Roman"/>
          <w:sz w:val="28"/>
          <w:szCs w:val="28"/>
        </w:rPr>
        <w:t>ани</w:t>
      </w:r>
      <w:r w:rsidRPr="00307548">
        <w:rPr>
          <w:rFonts w:ascii="Times New Roman" w:hAnsi="Times New Roman"/>
          <w:spacing w:val="2"/>
          <w:sz w:val="28"/>
          <w:szCs w:val="28"/>
        </w:rPr>
        <w:t>я</w:t>
      </w:r>
      <w:r w:rsidRPr="00307548">
        <w:rPr>
          <w:rFonts w:ascii="Times New Roman" w:hAnsi="Times New Roman"/>
          <w:sz w:val="28"/>
          <w:szCs w:val="28"/>
        </w:rPr>
        <w:t>.</w:t>
      </w:r>
      <w:r w:rsidR="00946B60">
        <w:rPr>
          <w:rFonts w:ascii="Times New Roman" w:hAnsi="Times New Roman"/>
          <w:sz w:val="28"/>
          <w:szCs w:val="28"/>
        </w:rPr>
        <w:t xml:space="preserve"> Состав продуктов питания.</w:t>
      </w:r>
      <w:r w:rsidR="006D6790">
        <w:rPr>
          <w:rFonts w:ascii="Times New Roman" w:hAnsi="Times New Roman"/>
          <w:sz w:val="28"/>
          <w:szCs w:val="28"/>
        </w:rPr>
        <w:t xml:space="preserve"> Основные питательные вещества (белки, жиры, углеводы). Витамины, минеральные вещества, вода. Значение в питании.</w:t>
      </w:r>
    </w:p>
    <w:p w:rsidR="007D4142" w:rsidRPr="00307548" w:rsidRDefault="007D4142" w:rsidP="007D4142">
      <w:pPr>
        <w:kinsoku w:val="0"/>
        <w:overflowPunct w:val="0"/>
        <w:spacing w:before="8" w:after="0" w:line="240" w:lineRule="auto"/>
        <w:ind w:right="109"/>
        <w:rPr>
          <w:rFonts w:ascii="Times New Roman" w:hAnsi="Times New Roman"/>
          <w:sz w:val="28"/>
          <w:szCs w:val="28"/>
        </w:rPr>
      </w:pPr>
      <w:r w:rsidRPr="00307548">
        <w:rPr>
          <w:rFonts w:ascii="Times New Roman" w:hAnsi="Times New Roman"/>
          <w:i/>
          <w:iCs/>
          <w:sz w:val="28"/>
          <w:szCs w:val="28"/>
        </w:rPr>
        <w:t>При</w:t>
      </w:r>
      <w:r w:rsidRPr="00307548">
        <w:rPr>
          <w:rFonts w:ascii="Times New Roman" w:hAnsi="Times New Roman"/>
          <w:i/>
          <w:iCs/>
          <w:spacing w:val="2"/>
          <w:sz w:val="28"/>
          <w:szCs w:val="28"/>
        </w:rPr>
        <w:t>г</w:t>
      </w:r>
      <w:r w:rsidRPr="00307548">
        <w:rPr>
          <w:rFonts w:ascii="Times New Roman" w:hAnsi="Times New Roman"/>
          <w:i/>
          <w:iCs/>
          <w:sz w:val="28"/>
          <w:szCs w:val="28"/>
        </w:rPr>
        <w:t>ото</w:t>
      </w:r>
      <w:r w:rsidRPr="00307548">
        <w:rPr>
          <w:rFonts w:ascii="Times New Roman" w:hAnsi="Times New Roman"/>
          <w:i/>
          <w:iCs/>
          <w:spacing w:val="4"/>
          <w:sz w:val="28"/>
          <w:szCs w:val="28"/>
        </w:rPr>
        <w:t>в</w:t>
      </w:r>
      <w:r w:rsidRPr="00307548">
        <w:rPr>
          <w:rFonts w:ascii="Times New Roman" w:hAnsi="Times New Roman"/>
          <w:i/>
          <w:iCs/>
          <w:spacing w:val="3"/>
          <w:sz w:val="28"/>
          <w:szCs w:val="28"/>
        </w:rPr>
        <w:t>л</w:t>
      </w:r>
      <w:r w:rsidRPr="00307548">
        <w:rPr>
          <w:rFonts w:ascii="Times New Roman" w:hAnsi="Times New Roman"/>
          <w:i/>
          <w:iCs/>
          <w:sz w:val="28"/>
          <w:szCs w:val="28"/>
        </w:rPr>
        <w:t>ение</w:t>
      </w:r>
      <w:r w:rsidRPr="00307548">
        <w:rPr>
          <w:rFonts w:ascii="Times New Roman" w:hAnsi="Times New Roman"/>
          <w:i/>
          <w:iCs/>
          <w:spacing w:val="67"/>
          <w:sz w:val="28"/>
          <w:szCs w:val="28"/>
        </w:rPr>
        <w:t xml:space="preserve"> </w:t>
      </w:r>
      <w:r w:rsidRPr="00307548">
        <w:rPr>
          <w:rFonts w:ascii="Times New Roman" w:hAnsi="Times New Roman"/>
          <w:i/>
          <w:iCs/>
          <w:sz w:val="28"/>
          <w:szCs w:val="28"/>
        </w:rPr>
        <w:t>пищ</w:t>
      </w:r>
      <w:r w:rsidRPr="00307548">
        <w:rPr>
          <w:rFonts w:ascii="Times New Roman" w:hAnsi="Times New Roman"/>
          <w:i/>
          <w:iCs/>
          <w:spacing w:val="1"/>
          <w:sz w:val="28"/>
          <w:szCs w:val="28"/>
        </w:rPr>
        <w:t>и</w:t>
      </w:r>
      <w:r w:rsidRPr="00307548">
        <w:rPr>
          <w:rFonts w:ascii="Times New Roman" w:hAnsi="Times New Roman"/>
          <w:i/>
          <w:iCs/>
          <w:sz w:val="28"/>
          <w:szCs w:val="28"/>
        </w:rPr>
        <w:t>.</w:t>
      </w:r>
      <w:r w:rsidRPr="00307548">
        <w:rPr>
          <w:rFonts w:ascii="Times New Roman" w:hAnsi="Times New Roman"/>
          <w:i/>
          <w:iCs/>
          <w:spacing w:val="66"/>
          <w:sz w:val="28"/>
          <w:szCs w:val="28"/>
        </w:rPr>
        <w:t xml:space="preserve"> </w:t>
      </w:r>
      <w:r w:rsidRPr="00307548">
        <w:rPr>
          <w:rFonts w:ascii="Times New Roman" w:hAnsi="Times New Roman"/>
          <w:spacing w:val="-3"/>
          <w:sz w:val="28"/>
          <w:szCs w:val="28"/>
        </w:rPr>
        <w:t>М</w:t>
      </w:r>
      <w:r w:rsidRPr="00307548">
        <w:rPr>
          <w:rFonts w:ascii="Times New Roman" w:hAnsi="Times New Roman"/>
          <w:spacing w:val="6"/>
          <w:sz w:val="28"/>
          <w:szCs w:val="28"/>
        </w:rPr>
        <w:t>е</w:t>
      </w:r>
      <w:r w:rsidRPr="00307548">
        <w:rPr>
          <w:rFonts w:ascii="Times New Roman" w:hAnsi="Times New Roman"/>
          <w:sz w:val="28"/>
          <w:szCs w:val="28"/>
        </w:rPr>
        <w:t>с</w:t>
      </w:r>
      <w:r w:rsidRPr="00307548">
        <w:rPr>
          <w:rFonts w:ascii="Times New Roman" w:hAnsi="Times New Roman"/>
          <w:spacing w:val="-7"/>
          <w:sz w:val="28"/>
          <w:szCs w:val="28"/>
        </w:rPr>
        <w:t>т</w:t>
      </w:r>
      <w:r w:rsidRPr="00307548">
        <w:rPr>
          <w:rFonts w:ascii="Times New Roman" w:hAnsi="Times New Roman"/>
          <w:sz w:val="28"/>
          <w:szCs w:val="28"/>
        </w:rPr>
        <w:t>о</w:t>
      </w:r>
      <w:r w:rsidRPr="00307548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307548">
        <w:rPr>
          <w:rFonts w:ascii="Times New Roman" w:hAnsi="Times New Roman"/>
          <w:spacing w:val="2"/>
          <w:sz w:val="28"/>
          <w:szCs w:val="28"/>
        </w:rPr>
        <w:t>д</w:t>
      </w:r>
      <w:r w:rsidRPr="00307548">
        <w:rPr>
          <w:rFonts w:ascii="Times New Roman" w:hAnsi="Times New Roman"/>
          <w:sz w:val="28"/>
          <w:szCs w:val="28"/>
        </w:rPr>
        <w:t>ля</w:t>
      </w:r>
      <w:r w:rsidRPr="00307548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при</w:t>
      </w:r>
      <w:r w:rsidRPr="00307548">
        <w:rPr>
          <w:rFonts w:ascii="Times New Roman" w:hAnsi="Times New Roman"/>
          <w:spacing w:val="-5"/>
          <w:sz w:val="28"/>
          <w:szCs w:val="28"/>
        </w:rPr>
        <w:t>г</w:t>
      </w:r>
      <w:r w:rsidRPr="00307548">
        <w:rPr>
          <w:rFonts w:ascii="Times New Roman" w:hAnsi="Times New Roman"/>
          <w:spacing w:val="-6"/>
          <w:sz w:val="28"/>
          <w:szCs w:val="28"/>
        </w:rPr>
        <w:t>о</w:t>
      </w:r>
      <w:r w:rsidRPr="00307548">
        <w:rPr>
          <w:rFonts w:ascii="Times New Roman" w:hAnsi="Times New Roman"/>
          <w:spacing w:val="-8"/>
          <w:sz w:val="28"/>
          <w:szCs w:val="28"/>
        </w:rPr>
        <w:t>т</w:t>
      </w:r>
      <w:r w:rsidRPr="00307548">
        <w:rPr>
          <w:rFonts w:ascii="Times New Roman" w:hAnsi="Times New Roman"/>
          <w:spacing w:val="4"/>
          <w:sz w:val="28"/>
          <w:szCs w:val="28"/>
        </w:rPr>
        <w:t>о</w:t>
      </w:r>
      <w:r w:rsidRPr="00307548">
        <w:rPr>
          <w:rFonts w:ascii="Times New Roman" w:hAnsi="Times New Roman"/>
          <w:spacing w:val="-8"/>
          <w:sz w:val="28"/>
          <w:szCs w:val="28"/>
        </w:rPr>
        <w:t>в</w:t>
      </w:r>
      <w:r w:rsidRPr="00307548">
        <w:rPr>
          <w:rFonts w:ascii="Times New Roman" w:hAnsi="Times New Roman"/>
          <w:sz w:val="28"/>
          <w:szCs w:val="28"/>
        </w:rPr>
        <w:t>ле</w:t>
      </w:r>
      <w:r w:rsidRPr="00307548">
        <w:rPr>
          <w:rFonts w:ascii="Times New Roman" w:hAnsi="Times New Roman"/>
          <w:spacing w:val="6"/>
          <w:sz w:val="28"/>
          <w:szCs w:val="28"/>
        </w:rPr>
        <w:t>н</w:t>
      </w:r>
      <w:r w:rsidRPr="00307548">
        <w:rPr>
          <w:rFonts w:ascii="Times New Roman" w:hAnsi="Times New Roman"/>
          <w:sz w:val="28"/>
          <w:szCs w:val="28"/>
        </w:rPr>
        <w:t>ия</w:t>
      </w:r>
      <w:r w:rsidRPr="00307548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пищи</w:t>
      </w:r>
      <w:r w:rsidRPr="00307548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и</w:t>
      </w:r>
      <w:r w:rsidRPr="00307548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е</w:t>
      </w:r>
      <w:r w:rsidRPr="00307548">
        <w:rPr>
          <w:rFonts w:ascii="Times New Roman" w:hAnsi="Times New Roman"/>
          <w:spacing w:val="-3"/>
          <w:sz w:val="28"/>
          <w:szCs w:val="28"/>
        </w:rPr>
        <w:t>г</w:t>
      </w:r>
      <w:r w:rsidRPr="00307548">
        <w:rPr>
          <w:rFonts w:ascii="Times New Roman" w:hAnsi="Times New Roman"/>
          <w:sz w:val="28"/>
          <w:szCs w:val="28"/>
        </w:rPr>
        <w:t>о</w:t>
      </w:r>
      <w:r w:rsidRPr="00307548">
        <w:rPr>
          <w:rFonts w:ascii="Times New Roman" w:hAnsi="Times New Roman"/>
          <w:w w:val="99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о</w:t>
      </w:r>
      <w:r w:rsidRPr="00307548">
        <w:rPr>
          <w:rFonts w:ascii="Times New Roman" w:hAnsi="Times New Roman"/>
          <w:spacing w:val="2"/>
          <w:sz w:val="28"/>
          <w:szCs w:val="28"/>
        </w:rPr>
        <w:t>б</w:t>
      </w:r>
      <w:r w:rsidRPr="00307548">
        <w:rPr>
          <w:rFonts w:ascii="Times New Roman" w:hAnsi="Times New Roman"/>
          <w:sz w:val="28"/>
          <w:szCs w:val="28"/>
        </w:rPr>
        <w:t>ор</w:t>
      </w:r>
      <w:r w:rsidRPr="00307548">
        <w:rPr>
          <w:rFonts w:ascii="Times New Roman" w:hAnsi="Times New Roman"/>
          <w:spacing w:val="-26"/>
          <w:sz w:val="28"/>
          <w:szCs w:val="28"/>
        </w:rPr>
        <w:t>у</w:t>
      </w:r>
      <w:r w:rsidRPr="00307548">
        <w:rPr>
          <w:rFonts w:ascii="Times New Roman" w:hAnsi="Times New Roman"/>
          <w:spacing w:val="2"/>
          <w:sz w:val="28"/>
          <w:szCs w:val="28"/>
        </w:rPr>
        <w:t>д</w:t>
      </w:r>
      <w:r w:rsidRPr="00307548">
        <w:rPr>
          <w:rFonts w:ascii="Times New Roman" w:hAnsi="Times New Roman"/>
          <w:sz w:val="28"/>
          <w:szCs w:val="28"/>
        </w:rPr>
        <w:t>о</w:t>
      </w:r>
      <w:r w:rsidRPr="00307548">
        <w:rPr>
          <w:rFonts w:ascii="Times New Roman" w:hAnsi="Times New Roman"/>
          <w:spacing w:val="-8"/>
          <w:sz w:val="28"/>
          <w:szCs w:val="28"/>
        </w:rPr>
        <w:t>в</w:t>
      </w:r>
      <w:r w:rsidRPr="00307548">
        <w:rPr>
          <w:rFonts w:ascii="Times New Roman" w:hAnsi="Times New Roman"/>
          <w:spacing w:val="6"/>
          <w:sz w:val="28"/>
          <w:szCs w:val="28"/>
        </w:rPr>
        <w:t>а</w:t>
      </w:r>
      <w:r w:rsidRPr="00307548">
        <w:rPr>
          <w:rFonts w:ascii="Times New Roman" w:hAnsi="Times New Roman"/>
          <w:sz w:val="28"/>
          <w:szCs w:val="28"/>
        </w:rPr>
        <w:t>ние.</w:t>
      </w:r>
      <w:r w:rsidRPr="00307548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307548">
        <w:rPr>
          <w:rFonts w:ascii="Times New Roman" w:hAnsi="Times New Roman"/>
          <w:spacing w:val="-9"/>
          <w:sz w:val="28"/>
          <w:szCs w:val="28"/>
        </w:rPr>
        <w:t>Г</w:t>
      </w:r>
      <w:r w:rsidRPr="00307548">
        <w:rPr>
          <w:rFonts w:ascii="Times New Roman" w:hAnsi="Times New Roman"/>
          <w:sz w:val="28"/>
          <w:szCs w:val="28"/>
        </w:rPr>
        <w:t>игиена</w:t>
      </w:r>
      <w:r w:rsidRPr="00307548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при</w:t>
      </w:r>
      <w:r w:rsidRPr="00307548">
        <w:rPr>
          <w:rFonts w:ascii="Times New Roman" w:hAnsi="Times New Roman"/>
          <w:spacing w:val="-5"/>
          <w:sz w:val="28"/>
          <w:szCs w:val="28"/>
        </w:rPr>
        <w:t>г</w:t>
      </w:r>
      <w:r w:rsidRPr="00307548">
        <w:rPr>
          <w:rFonts w:ascii="Times New Roman" w:hAnsi="Times New Roman"/>
          <w:spacing w:val="-6"/>
          <w:sz w:val="28"/>
          <w:szCs w:val="28"/>
        </w:rPr>
        <w:t>о</w:t>
      </w:r>
      <w:r w:rsidRPr="00307548">
        <w:rPr>
          <w:rFonts w:ascii="Times New Roman" w:hAnsi="Times New Roman"/>
          <w:spacing w:val="-8"/>
          <w:sz w:val="28"/>
          <w:szCs w:val="28"/>
        </w:rPr>
        <w:t>т</w:t>
      </w:r>
      <w:r w:rsidRPr="00307548">
        <w:rPr>
          <w:rFonts w:ascii="Times New Roman" w:hAnsi="Times New Roman"/>
          <w:sz w:val="28"/>
          <w:szCs w:val="28"/>
        </w:rPr>
        <w:t>о</w:t>
      </w:r>
      <w:r w:rsidRPr="00307548">
        <w:rPr>
          <w:rFonts w:ascii="Times New Roman" w:hAnsi="Times New Roman"/>
          <w:spacing w:val="-8"/>
          <w:sz w:val="28"/>
          <w:szCs w:val="28"/>
        </w:rPr>
        <w:t>в</w:t>
      </w:r>
      <w:r w:rsidRPr="00307548">
        <w:rPr>
          <w:rFonts w:ascii="Times New Roman" w:hAnsi="Times New Roman"/>
          <w:sz w:val="28"/>
          <w:szCs w:val="28"/>
        </w:rPr>
        <w:t>л</w:t>
      </w:r>
      <w:r w:rsidRPr="00307548">
        <w:rPr>
          <w:rFonts w:ascii="Times New Roman" w:hAnsi="Times New Roman"/>
          <w:spacing w:val="6"/>
          <w:sz w:val="28"/>
          <w:szCs w:val="28"/>
        </w:rPr>
        <w:t>е</w:t>
      </w:r>
      <w:r w:rsidRPr="00307548">
        <w:rPr>
          <w:rFonts w:ascii="Times New Roman" w:hAnsi="Times New Roman"/>
          <w:sz w:val="28"/>
          <w:szCs w:val="28"/>
        </w:rPr>
        <w:t>ния</w:t>
      </w:r>
      <w:r w:rsidRPr="00307548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пищ</w:t>
      </w:r>
      <w:r w:rsidRPr="00307548">
        <w:rPr>
          <w:rFonts w:ascii="Times New Roman" w:hAnsi="Times New Roman"/>
          <w:spacing w:val="1"/>
          <w:sz w:val="28"/>
          <w:szCs w:val="28"/>
        </w:rPr>
        <w:t>и</w:t>
      </w:r>
      <w:r w:rsidRPr="00307548">
        <w:rPr>
          <w:rFonts w:ascii="Times New Roman" w:hAnsi="Times New Roman"/>
          <w:sz w:val="28"/>
          <w:szCs w:val="28"/>
        </w:rPr>
        <w:t>.</w:t>
      </w:r>
      <w:r w:rsidR="00E238D4">
        <w:rPr>
          <w:rFonts w:ascii="Times New Roman" w:hAnsi="Times New Roman"/>
          <w:sz w:val="28"/>
          <w:szCs w:val="28"/>
        </w:rPr>
        <w:t xml:space="preserve"> Правила ТБ при приготовлении пищи.</w:t>
      </w:r>
    </w:p>
    <w:p w:rsidR="007D4142" w:rsidRPr="00307548" w:rsidRDefault="007D4142" w:rsidP="007D4142">
      <w:pPr>
        <w:pStyle w:val="a5"/>
        <w:kinsoku w:val="0"/>
        <w:overflowPunct w:val="0"/>
        <w:spacing w:before="8" w:after="0" w:line="240" w:lineRule="auto"/>
        <w:ind w:right="112"/>
        <w:rPr>
          <w:rFonts w:ascii="Times New Roman" w:hAnsi="Times New Roman"/>
          <w:sz w:val="28"/>
          <w:szCs w:val="28"/>
        </w:rPr>
      </w:pPr>
      <w:r w:rsidRPr="00307548">
        <w:rPr>
          <w:rFonts w:ascii="Times New Roman" w:hAnsi="Times New Roman"/>
          <w:sz w:val="28"/>
          <w:szCs w:val="28"/>
        </w:rPr>
        <w:t>Хлеб</w:t>
      </w:r>
      <w:r w:rsidRPr="0030754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и</w:t>
      </w:r>
      <w:r w:rsidRPr="00307548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307548">
        <w:rPr>
          <w:rFonts w:ascii="Times New Roman" w:hAnsi="Times New Roman"/>
          <w:spacing w:val="-6"/>
          <w:sz w:val="28"/>
          <w:szCs w:val="28"/>
        </w:rPr>
        <w:t>х</w:t>
      </w:r>
      <w:r w:rsidRPr="00307548">
        <w:rPr>
          <w:rFonts w:ascii="Times New Roman" w:hAnsi="Times New Roman"/>
          <w:sz w:val="28"/>
          <w:szCs w:val="28"/>
        </w:rPr>
        <w:t>ле</w:t>
      </w:r>
      <w:r w:rsidRPr="00307548">
        <w:rPr>
          <w:rFonts w:ascii="Times New Roman" w:hAnsi="Times New Roman"/>
          <w:spacing w:val="3"/>
          <w:sz w:val="28"/>
          <w:szCs w:val="28"/>
        </w:rPr>
        <w:t>б</w:t>
      </w:r>
      <w:r w:rsidRPr="00307548">
        <w:rPr>
          <w:rFonts w:ascii="Times New Roman" w:hAnsi="Times New Roman"/>
          <w:sz w:val="28"/>
          <w:szCs w:val="28"/>
        </w:rPr>
        <w:t>о</w:t>
      </w:r>
      <w:r w:rsidRPr="00307548">
        <w:rPr>
          <w:rFonts w:ascii="Times New Roman" w:hAnsi="Times New Roman"/>
          <w:spacing w:val="-9"/>
          <w:sz w:val="28"/>
          <w:szCs w:val="28"/>
        </w:rPr>
        <w:t>б</w:t>
      </w:r>
      <w:r w:rsidRPr="00307548">
        <w:rPr>
          <w:rFonts w:ascii="Times New Roman" w:hAnsi="Times New Roman"/>
          <w:spacing w:val="-21"/>
          <w:sz w:val="28"/>
          <w:szCs w:val="28"/>
        </w:rPr>
        <w:t>у</w:t>
      </w:r>
      <w:r w:rsidRPr="00307548">
        <w:rPr>
          <w:rFonts w:ascii="Times New Roman" w:hAnsi="Times New Roman"/>
          <w:spacing w:val="5"/>
          <w:sz w:val="28"/>
          <w:szCs w:val="28"/>
        </w:rPr>
        <w:t>л</w:t>
      </w:r>
      <w:r w:rsidRPr="00307548">
        <w:rPr>
          <w:rFonts w:ascii="Times New Roman" w:hAnsi="Times New Roman"/>
          <w:spacing w:val="-11"/>
          <w:sz w:val="28"/>
          <w:szCs w:val="28"/>
        </w:rPr>
        <w:t>о</w:t>
      </w:r>
      <w:r w:rsidRPr="00307548">
        <w:rPr>
          <w:rFonts w:ascii="Times New Roman" w:hAnsi="Times New Roman"/>
          <w:spacing w:val="4"/>
          <w:sz w:val="28"/>
          <w:szCs w:val="28"/>
        </w:rPr>
        <w:t>ч</w:t>
      </w:r>
      <w:r w:rsidRPr="00307548">
        <w:rPr>
          <w:rFonts w:ascii="Times New Roman" w:hAnsi="Times New Roman"/>
          <w:sz w:val="28"/>
          <w:szCs w:val="28"/>
        </w:rPr>
        <w:t>ные</w:t>
      </w:r>
      <w:r w:rsidRPr="0030754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и</w:t>
      </w:r>
      <w:r w:rsidRPr="00307548">
        <w:rPr>
          <w:rFonts w:ascii="Times New Roman" w:hAnsi="Times New Roman"/>
          <w:spacing w:val="-6"/>
          <w:sz w:val="28"/>
          <w:szCs w:val="28"/>
        </w:rPr>
        <w:t>з</w:t>
      </w:r>
      <w:r w:rsidRPr="00307548">
        <w:rPr>
          <w:rFonts w:ascii="Times New Roman" w:hAnsi="Times New Roman"/>
          <w:spacing w:val="2"/>
          <w:sz w:val="28"/>
          <w:szCs w:val="28"/>
        </w:rPr>
        <w:t>д</w:t>
      </w:r>
      <w:r w:rsidRPr="00307548">
        <w:rPr>
          <w:rFonts w:ascii="Times New Roman" w:hAnsi="Times New Roman"/>
          <w:sz w:val="28"/>
          <w:szCs w:val="28"/>
        </w:rPr>
        <w:t>ели</w:t>
      </w:r>
      <w:r w:rsidRPr="00307548">
        <w:rPr>
          <w:rFonts w:ascii="Times New Roman" w:hAnsi="Times New Roman"/>
          <w:spacing w:val="2"/>
          <w:sz w:val="28"/>
          <w:szCs w:val="28"/>
        </w:rPr>
        <w:t>я</w:t>
      </w:r>
      <w:r w:rsidRPr="00307548">
        <w:rPr>
          <w:rFonts w:ascii="Times New Roman" w:hAnsi="Times New Roman"/>
          <w:sz w:val="28"/>
          <w:szCs w:val="28"/>
        </w:rPr>
        <w:t>.</w:t>
      </w:r>
      <w:r w:rsidRPr="0030754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07548">
        <w:rPr>
          <w:rFonts w:ascii="Times New Roman" w:hAnsi="Times New Roman"/>
          <w:spacing w:val="-5"/>
          <w:sz w:val="28"/>
          <w:szCs w:val="28"/>
        </w:rPr>
        <w:t>В</w:t>
      </w:r>
      <w:r w:rsidRPr="00307548">
        <w:rPr>
          <w:rFonts w:ascii="Times New Roman" w:hAnsi="Times New Roman"/>
          <w:sz w:val="28"/>
          <w:szCs w:val="28"/>
        </w:rPr>
        <w:t>и</w:t>
      </w:r>
      <w:r w:rsidRPr="00307548">
        <w:rPr>
          <w:rFonts w:ascii="Times New Roman" w:hAnsi="Times New Roman"/>
          <w:spacing w:val="2"/>
          <w:sz w:val="28"/>
          <w:szCs w:val="28"/>
        </w:rPr>
        <w:t>д</w:t>
      </w:r>
      <w:r w:rsidRPr="00307548">
        <w:rPr>
          <w:rFonts w:ascii="Times New Roman" w:hAnsi="Times New Roman"/>
          <w:sz w:val="28"/>
          <w:szCs w:val="28"/>
        </w:rPr>
        <w:t>ы</w:t>
      </w:r>
      <w:r w:rsidRPr="00307548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307548">
        <w:rPr>
          <w:rFonts w:ascii="Times New Roman" w:hAnsi="Times New Roman"/>
          <w:spacing w:val="-6"/>
          <w:sz w:val="28"/>
          <w:szCs w:val="28"/>
        </w:rPr>
        <w:t>х</w:t>
      </w:r>
      <w:r w:rsidRPr="00307548">
        <w:rPr>
          <w:rFonts w:ascii="Times New Roman" w:hAnsi="Times New Roman"/>
          <w:sz w:val="28"/>
          <w:szCs w:val="28"/>
        </w:rPr>
        <w:t>ле</w:t>
      </w:r>
      <w:r w:rsidRPr="00307548">
        <w:rPr>
          <w:rFonts w:ascii="Times New Roman" w:hAnsi="Times New Roman"/>
          <w:spacing w:val="3"/>
          <w:sz w:val="28"/>
          <w:szCs w:val="28"/>
        </w:rPr>
        <w:t>б</w:t>
      </w:r>
      <w:r w:rsidRPr="00307548">
        <w:rPr>
          <w:rFonts w:ascii="Times New Roman" w:hAnsi="Times New Roman"/>
          <w:sz w:val="28"/>
          <w:szCs w:val="28"/>
        </w:rPr>
        <w:t>ной</w:t>
      </w:r>
      <w:r w:rsidRPr="00307548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п</w:t>
      </w:r>
      <w:r w:rsidRPr="00307548">
        <w:rPr>
          <w:rFonts w:ascii="Times New Roman" w:hAnsi="Times New Roman"/>
          <w:spacing w:val="4"/>
          <w:sz w:val="28"/>
          <w:szCs w:val="28"/>
        </w:rPr>
        <w:t>р</w:t>
      </w:r>
      <w:r w:rsidRPr="00307548">
        <w:rPr>
          <w:rFonts w:ascii="Times New Roman" w:hAnsi="Times New Roman"/>
          <w:spacing w:val="-11"/>
          <w:sz w:val="28"/>
          <w:szCs w:val="28"/>
        </w:rPr>
        <w:t>о</w:t>
      </w:r>
      <w:r w:rsidRPr="00307548">
        <w:rPr>
          <w:rFonts w:ascii="Times New Roman" w:hAnsi="Times New Roman"/>
          <w:spacing w:val="2"/>
          <w:sz w:val="28"/>
          <w:szCs w:val="28"/>
        </w:rPr>
        <w:t>д</w:t>
      </w:r>
      <w:r w:rsidRPr="00307548">
        <w:rPr>
          <w:rFonts w:ascii="Times New Roman" w:hAnsi="Times New Roman"/>
          <w:sz w:val="28"/>
          <w:szCs w:val="28"/>
        </w:rPr>
        <w:t>укци</w:t>
      </w:r>
      <w:r w:rsidRPr="00307548">
        <w:rPr>
          <w:rFonts w:ascii="Times New Roman" w:hAnsi="Times New Roman"/>
          <w:spacing w:val="-2"/>
          <w:sz w:val="28"/>
          <w:szCs w:val="28"/>
        </w:rPr>
        <w:t>и</w:t>
      </w:r>
      <w:r w:rsidRPr="00307548">
        <w:rPr>
          <w:rFonts w:ascii="Times New Roman" w:hAnsi="Times New Roman"/>
          <w:sz w:val="28"/>
          <w:szCs w:val="28"/>
        </w:rPr>
        <w:t>.</w:t>
      </w:r>
      <w:r w:rsidRPr="0030754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307548">
        <w:rPr>
          <w:rFonts w:ascii="Times New Roman" w:hAnsi="Times New Roman"/>
          <w:spacing w:val="-6"/>
          <w:sz w:val="28"/>
          <w:szCs w:val="28"/>
        </w:rPr>
        <w:t>П</w:t>
      </w:r>
      <w:r w:rsidRPr="00307548">
        <w:rPr>
          <w:rFonts w:ascii="Times New Roman" w:hAnsi="Times New Roman"/>
          <w:sz w:val="28"/>
          <w:szCs w:val="28"/>
        </w:rPr>
        <w:t>ра</w:t>
      </w:r>
      <w:r w:rsidRPr="00307548">
        <w:rPr>
          <w:rFonts w:ascii="Times New Roman" w:hAnsi="Times New Roman"/>
          <w:spacing w:val="4"/>
          <w:sz w:val="28"/>
          <w:szCs w:val="28"/>
        </w:rPr>
        <w:t>в</w:t>
      </w:r>
      <w:r w:rsidRPr="00307548">
        <w:rPr>
          <w:rFonts w:ascii="Times New Roman" w:hAnsi="Times New Roman"/>
          <w:sz w:val="28"/>
          <w:szCs w:val="28"/>
        </w:rPr>
        <w:t>ила</w:t>
      </w:r>
      <w:r w:rsidRPr="00307548">
        <w:rPr>
          <w:rFonts w:ascii="Times New Roman" w:hAnsi="Times New Roman"/>
          <w:w w:val="99"/>
          <w:sz w:val="28"/>
          <w:szCs w:val="28"/>
        </w:rPr>
        <w:t xml:space="preserve"> </w:t>
      </w:r>
      <w:r w:rsidRPr="00307548">
        <w:rPr>
          <w:rFonts w:ascii="Times New Roman" w:hAnsi="Times New Roman"/>
          <w:spacing w:val="-6"/>
          <w:sz w:val="28"/>
          <w:szCs w:val="28"/>
        </w:rPr>
        <w:t>х</w:t>
      </w:r>
      <w:r w:rsidRPr="00307548">
        <w:rPr>
          <w:rFonts w:ascii="Times New Roman" w:hAnsi="Times New Roman"/>
          <w:sz w:val="28"/>
          <w:szCs w:val="28"/>
        </w:rPr>
        <w:t>ран</w:t>
      </w:r>
      <w:r w:rsidRPr="00307548">
        <w:rPr>
          <w:rFonts w:ascii="Times New Roman" w:hAnsi="Times New Roman"/>
          <w:spacing w:val="7"/>
          <w:sz w:val="28"/>
          <w:szCs w:val="28"/>
        </w:rPr>
        <w:t>е</w:t>
      </w:r>
      <w:r w:rsidRPr="00307548">
        <w:rPr>
          <w:rFonts w:ascii="Times New Roman" w:hAnsi="Times New Roman"/>
          <w:sz w:val="28"/>
          <w:szCs w:val="28"/>
        </w:rPr>
        <w:t>ния</w:t>
      </w:r>
      <w:r w:rsidRPr="0030754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07548">
        <w:rPr>
          <w:rFonts w:ascii="Times New Roman" w:hAnsi="Times New Roman"/>
          <w:spacing w:val="-6"/>
          <w:sz w:val="28"/>
          <w:szCs w:val="28"/>
        </w:rPr>
        <w:t>х</w:t>
      </w:r>
      <w:r w:rsidRPr="00307548">
        <w:rPr>
          <w:rFonts w:ascii="Times New Roman" w:hAnsi="Times New Roman"/>
          <w:sz w:val="28"/>
          <w:szCs w:val="28"/>
        </w:rPr>
        <w:t>ле</w:t>
      </w:r>
      <w:r w:rsidRPr="00307548">
        <w:rPr>
          <w:rFonts w:ascii="Times New Roman" w:hAnsi="Times New Roman"/>
          <w:spacing w:val="3"/>
          <w:sz w:val="28"/>
          <w:szCs w:val="28"/>
        </w:rPr>
        <w:t>б</w:t>
      </w:r>
      <w:r w:rsidRPr="00307548">
        <w:rPr>
          <w:rFonts w:ascii="Times New Roman" w:hAnsi="Times New Roman"/>
          <w:sz w:val="28"/>
          <w:szCs w:val="28"/>
        </w:rPr>
        <w:t>о</w:t>
      </w:r>
      <w:r w:rsidRPr="00307548">
        <w:rPr>
          <w:rFonts w:ascii="Times New Roman" w:hAnsi="Times New Roman"/>
          <w:spacing w:val="-3"/>
          <w:sz w:val="28"/>
          <w:szCs w:val="28"/>
        </w:rPr>
        <w:t>б</w:t>
      </w:r>
      <w:r w:rsidRPr="00307548">
        <w:rPr>
          <w:rFonts w:ascii="Times New Roman" w:hAnsi="Times New Roman"/>
          <w:spacing w:val="-21"/>
          <w:sz w:val="28"/>
          <w:szCs w:val="28"/>
        </w:rPr>
        <w:t>у</w:t>
      </w:r>
      <w:r w:rsidRPr="00307548">
        <w:rPr>
          <w:rFonts w:ascii="Times New Roman" w:hAnsi="Times New Roman"/>
          <w:spacing w:val="5"/>
          <w:sz w:val="28"/>
          <w:szCs w:val="28"/>
        </w:rPr>
        <w:t>л</w:t>
      </w:r>
      <w:r w:rsidRPr="00307548">
        <w:rPr>
          <w:rFonts w:ascii="Times New Roman" w:hAnsi="Times New Roman"/>
          <w:spacing w:val="-11"/>
          <w:sz w:val="28"/>
          <w:szCs w:val="28"/>
        </w:rPr>
        <w:t>о</w:t>
      </w:r>
      <w:r w:rsidRPr="00307548">
        <w:rPr>
          <w:rFonts w:ascii="Times New Roman" w:hAnsi="Times New Roman"/>
          <w:spacing w:val="4"/>
          <w:sz w:val="28"/>
          <w:szCs w:val="28"/>
        </w:rPr>
        <w:t>ч</w:t>
      </w:r>
      <w:r w:rsidRPr="00307548">
        <w:rPr>
          <w:rFonts w:ascii="Times New Roman" w:hAnsi="Times New Roman"/>
          <w:sz w:val="28"/>
          <w:szCs w:val="28"/>
        </w:rPr>
        <w:t>н</w:t>
      </w:r>
      <w:r w:rsidRPr="00307548">
        <w:rPr>
          <w:rFonts w:ascii="Times New Roman" w:hAnsi="Times New Roman"/>
          <w:spacing w:val="4"/>
          <w:sz w:val="28"/>
          <w:szCs w:val="28"/>
        </w:rPr>
        <w:t>ы</w:t>
      </w:r>
      <w:r w:rsidRPr="00307548">
        <w:rPr>
          <w:rFonts w:ascii="Times New Roman" w:hAnsi="Times New Roman"/>
          <w:sz w:val="28"/>
          <w:szCs w:val="28"/>
        </w:rPr>
        <w:t>х</w:t>
      </w:r>
      <w:r w:rsidRPr="00307548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и</w:t>
      </w:r>
      <w:r w:rsidRPr="00307548">
        <w:rPr>
          <w:rFonts w:ascii="Times New Roman" w:hAnsi="Times New Roman"/>
          <w:spacing w:val="-6"/>
          <w:sz w:val="28"/>
          <w:szCs w:val="28"/>
        </w:rPr>
        <w:t>з</w:t>
      </w:r>
      <w:r w:rsidRPr="00307548">
        <w:rPr>
          <w:rFonts w:ascii="Times New Roman" w:hAnsi="Times New Roman"/>
          <w:spacing w:val="2"/>
          <w:sz w:val="28"/>
          <w:szCs w:val="28"/>
        </w:rPr>
        <w:t>д</w:t>
      </w:r>
      <w:r w:rsidRPr="00307548">
        <w:rPr>
          <w:rFonts w:ascii="Times New Roman" w:hAnsi="Times New Roman"/>
          <w:sz w:val="28"/>
          <w:szCs w:val="28"/>
        </w:rPr>
        <w:t>ели</w:t>
      </w:r>
      <w:r w:rsidRPr="00307548">
        <w:rPr>
          <w:rFonts w:ascii="Times New Roman" w:hAnsi="Times New Roman"/>
          <w:spacing w:val="1"/>
          <w:sz w:val="28"/>
          <w:szCs w:val="28"/>
        </w:rPr>
        <w:t>й</w:t>
      </w:r>
      <w:r w:rsidRPr="00307548">
        <w:rPr>
          <w:rFonts w:ascii="Times New Roman" w:hAnsi="Times New Roman"/>
          <w:sz w:val="28"/>
          <w:szCs w:val="28"/>
        </w:rPr>
        <w:t>.</w:t>
      </w:r>
      <w:r w:rsidRPr="0030754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В</w:t>
      </w:r>
      <w:r w:rsidRPr="00307548">
        <w:rPr>
          <w:rFonts w:ascii="Times New Roman" w:hAnsi="Times New Roman"/>
          <w:spacing w:val="-6"/>
          <w:sz w:val="28"/>
          <w:szCs w:val="28"/>
        </w:rPr>
        <w:t>т</w:t>
      </w:r>
      <w:r w:rsidRPr="00307548">
        <w:rPr>
          <w:rFonts w:ascii="Times New Roman" w:hAnsi="Times New Roman"/>
          <w:sz w:val="28"/>
          <w:szCs w:val="28"/>
        </w:rPr>
        <w:t>о</w:t>
      </w:r>
      <w:r w:rsidRPr="00307548">
        <w:rPr>
          <w:rFonts w:ascii="Times New Roman" w:hAnsi="Times New Roman"/>
          <w:spacing w:val="4"/>
          <w:sz w:val="28"/>
          <w:szCs w:val="28"/>
        </w:rPr>
        <w:t>р</w:t>
      </w:r>
      <w:r w:rsidRPr="00307548">
        <w:rPr>
          <w:rFonts w:ascii="Times New Roman" w:hAnsi="Times New Roman"/>
          <w:sz w:val="28"/>
          <w:szCs w:val="28"/>
        </w:rPr>
        <w:t>ичн</w:t>
      </w:r>
      <w:r w:rsidRPr="00307548">
        <w:rPr>
          <w:rFonts w:ascii="Times New Roman" w:hAnsi="Times New Roman"/>
          <w:spacing w:val="3"/>
          <w:sz w:val="28"/>
          <w:szCs w:val="28"/>
        </w:rPr>
        <w:t>о</w:t>
      </w:r>
      <w:r w:rsidRPr="00307548">
        <w:rPr>
          <w:rFonts w:ascii="Times New Roman" w:hAnsi="Times New Roman"/>
          <w:sz w:val="28"/>
          <w:szCs w:val="28"/>
        </w:rPr>
        <w:t>е</w:t>
      </w:r>
      <w:r w:rsidRPr="0030754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исп</w:t>
      </w:r>
      <w:r w:rsidRPr="00307548">
        <w:rPr>
          <w:rFonts w:ascii="Times New Roman" w:hAnsi="Times New Roman"/>
          <w:spacing w:val="-5"/>
          <w:sz w:val="28"/>
          <w:szCs w:val="28"/>
        </w:rPr>
        <w:t>о</w:t>
      </w:r>
      <w:r w:rsidRPr="00307548">
        <w:rPr>
          <w:rFonts w:ascii="Times New Roman" w:hAnsi="Times New Roman"/>
          <w:spacing w:val="5"/>
          <w:sz w:val="28"/>
          <w:szCs w:val="28"/>
        </w:rPr>
        <w:t>л</w:t>
      </w:r>
      <w:r w:rsidRPr="00307548">
        <w:rPr>
          <w:rFonts w:ascii="Times New Roman" w:hAnsi="Times New Roman"/>
          <w:spacing w:val="-3"/>
          <w:sz w:val="28"/>
          <w:szCs w:val="28"/>
        </w:rPr>
        <w:t>ь</w:t>
      </w:r>
      <w:r w:rsidRPr="00307548">
        <w:rPr>
          <w:rFonts w:ascii="Times New Roman" w:hAnsi="Times New Roman"/>
          <w:sz w:val="28"/>
          <w:szCs w:val="28"/>
        </w:rPr>
        <w:t>зо</w:t>
      </w:r>
      <w:r w:rsidRPr="00307548">
        <w:rPr>
          <w:rFonts w:ascii="Times New Roman" w:hAnsi="Times New Roman"/>
          <w:spacing w:val="-8"/>
          <w:sz w:val="28"/>
          <w:szCs w:val="28"/>
        </w:rPr>
        <w:t>в</w:t>
      </w:r>
      <w:r w:rsidRPr="00307548">
        <w:rPr>
          <w:rFonts w:ascii="Times New Roman" w:hAnsi="Times New Roman"/>
          <w:sz w:val="28"/>
          <w:szCs w:val="28"/>
        </w:rPr>
        <w:t>а</w:t>
      </w:r>
      <w:r w:rsidRPr="00307548">
        <w:rPr>
          <w:rFonts w:ascii="Times New Roman" w:hAnsi="Times New Roman"/>
          <w:spacing w:val="5"/>
          <w:sz w:val="28"/>
          <w:szCs w:val="28"/>
        </w:rPr>
        <w:t>н</w:t>
      </w:r>
      <w:r w:rsidRPr="00307548">
        <w:rPr>
          <w:rFonts w:ascii="Times New Roman" w:hAnsi="Times New Roman"/>
          <w:sz w:val="28"/>
          <w:szCs w:val="28"/>
        </w:rPr>
        <w:t>ие</w:t>
      </w:r>
      <w:r w:rsidRPr="0030754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черст</w:t>
      </w:r>
      <w:r w:rsidRPr="00307548">
        <w:rPr>
          <w:rFonts w:ascii="Times New Roman" w:hAnsi="Times New Roman"/>
          <w:spacing w:val="-2"/>
          <w:sz w:val="28"/>
          <w:szCs w:val="28"/>
        </w:rPr>
        <w:t>в</w:t>
      </w:r>
      <w:r w:rsidRPr="00307548">
        <w:rPr>
          <w:rFonts w:ascii="Times New Roman" w:hAnsi="Times New Roman"/>
          <w:sz w:val="28"/>
          <w:szCs w:val="28"/>
        </w:rPr>
        <w:t>о</w:t>
      </w:r>
      <w:r w:rsidRPr="00307548">
        <w:rPr>
          <w:rFonts w:ascii="Times New Roman" w:hAnsi="Times New Roman"/>
          <w:spacing w:val="-5"/>
          <w:sz w:val="28"/>
          <w:szCs w:val="28"/>
        </w:rPr>
        <w:t>г</w:t>
      </w:r>
      <w:r w:rsidRPr="00307548">
        <w:rPr>
          <w:rFonts w:ascii="Times New Roman" w:hAnsi="Times New Roman"/>
          <w:sz w:val="28"/>
          <w:szCs w:val="28"/>
        </w:rPr>
        <w:t>о</w:t>
      </w:r>
      <w:r w:rsidRPr="00307548">
        <w:rPr>
          <w:rFonts w:ascii="Times New Roman" w:hAnsi="Times New Roman"/>
          <w:spacing w:val="-6"/>
          <w:sz w:val="28"/>
          <w:szCs w:val="28"/>
        </w:rPr>
        <w:t xml:space="preserve"> х</w:t>
      </w:r>
      <w:r w:rsidRPr="00307548">
        <w:rPr>
          <w:rFonts w:ascii="Times New Roman" w:hAnsi="Times New Roman"/>
          <w:sz w:val="28"/>
          <w:szCs w:val="28"/>
        </w:rPr>
        <w:t>ле</w:t>
      </w:r>
      <w:r w:rsidRPr="00307548">
        <w:rPr>
          <w:rFonts w:ascii="Times New Roman" w:hAnsi="Times New Roman"/>
          <w:spacing w:val="3"/>
          <w:sz w:val="28"/>
          <w:szCs w:val="28"/>
        </w:rPr>
        <w:t>б</w:t>
      </w:r>
      <w:r w:rsidRPr="00307548">
        <w:rPr>
          <w:rFonts w:ascii="Times New Roman" w:hAnsi="Times New Roman"/>
          <w:spacing w:val="1"/>
          <w:sz w:val="28"/>
          <w:szCs w:val="28"/>
        </w:rPr>
        <w:t>а</w:t>
      </w:r>
      <w:r w:rsidRPr="00307548">
        <w:rPr>
          <w:rFonts w:ascii="Times New Roman" w:hAnsi="Times New Roman"/>
          <w:sz w:val="28"/>
          <w:szCs w:val="28"/>
        </w:rPr>
        <w:t>.</w:t>
      </w:r>
      <w:r w:rsidRPr="00307548">
        <w:rPr>
          <w:rFonts w:ascii="Times New Roman" w:hAnsi="Times New Roman"/>
          <w:w w:val="99"/>
          <w:sz w:val="28"/>
          <w:szCs w:val="28"/>
        </w:rPr>
        <w:t xml:space="preserve"> </w:t>
      </w:r>
      <w:r w:rsidRPr="00307548">
        <w:rPr>
          <w:rFonts w:ascii="Times New Roman" w:hAnsi="Times New Roman"/>
          <w:spacing w:val="-6"/>
          <w:sz w:val="28"/>
          <w:szCs w:val="28"/>
        </w:rPr>
        <w:t>П</w:t>
      </w:r>
      <w:r w:rsidRPr="00307548">
        <w:rPr>
          <w:rFonts w:ascii="Times New Roman" w:hAnsi="Times New Roman"/>
          <w:sz w:val="28"/>
          <w:szCs w:val="28"/>
        </w:rPr>
        <w:t>ри</w:t>
      </w:r>
      <w:r w:rsidRPr="00307548">
        <w:rPr>
          <w:rFonts w:ascii="Times New Roman" w:hAnsi="Times New Roman"/>
          <w:spacing w:val="-5"/>
          <w:sz w:val="28"/>
          <w:szCs w:val="28"/>
        </w:rPr>
        <w:t>г</w:t>
      </w:r>
      <w:r w:rsidRPr="00307548">
        <w:rPr>
          <w:rFonts w:ascii="Times New Roman" w:hAnsi="Times New Roman"/>
          <w:sz w:val="28"/>
          <w:szCs w:val="28"/>
        </w:rPr>
        <w:t>о</w:t>
      </w:r>
      <w:r w:rsidRPr="00307548">
        <w:rPr>
          <w:rFonts w:ascii="Times New Roman" w:hAnsi="Times New Roman"/>
          <w:spacing w:val="-8"/>
          <w:sz w:val="28"/>
          <w:szCs w:val="28"/>
        </w:rPr>
        <w:t>т</w:t>
      </w:r>
      <w:r w:rsidRPr="00307548">
        <w:rPr>
          <w:rFonts w:ascii="Times New Roman" w:hAnsi="Times New Roman"/>
          <w:spacing w:val="4"/>
          <w:sz w:val="28"/>
          <w:szCs w:val="28"/>
        </w:rPr>
        <w:t>о</w:t>
      </w:r>
      <w:r w:rsidRPr="00307548">
        <w:rPr>
          <w:rFonts w:ascii="Times New Roman" w:hAnsi="Times New Roman"/>
          <w:spacing w:val="-8"/>
          <w:sz w:val="28"/>
          <w:szCs w:val="28"/>
        </w:rPr>
        <w:t>в</w:t>
      </w:r>
      <w:r w:rsidRPr="00307548">
        <w:rPr>
          <w:rFonts w:ascii="Times New Roman" w:hAnsi="Times New Roman"/>
          <w:sz w:val="28"/>
          <w:szCs w:val="28"/>
        </w:rPr>
        <w:t>ление</w:t>
      </w:r>
      <w:r w:rsidRPr="0030754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п</w:t>
      </w:r>
      <w:r w:rsidRPr="00307548">
        <w:rPr>
          <w:rFonts w:ascii="Times New Roman" w:hAnsi="Times New Roman"/>
          <w:spacing w:val="4"/>
          <w:sz w:val="28"/>
          <w:szCs w:val="28"/>
        </w:rPr>
        <w:t>ро</w:t>
      </w:r>
      <w:r w:rsidRPr="00307548">
        <w:rPr>
          <w:rFonts w:ascii="Times New Roman" w:hAnsi="Times New Roman"/>
          <w:sz w:val="28"/>
          <w:szCs w:val="28"/>
        </w:rPr>
        <w:t>с</w:t>
      </w:r>
      <w:r w:rsidRPr="00307548">
        <w:rPr>
          <w:rFonts w:ascii="Times New Roman" w:hAnsi="Times New Roman"/>
          <w:spacing w:val="-1"/>
          <w:sz w:val="28"/>
          <w:szCs w:val="28"/>
        </w:rPr>
        <w:t>т</w:t>
      </w:r>
      <w:r w:rsidRPr="00307548">
        <w:rPr>
          <w:rFonts w:ascii="Times New Roman" w:hAnsi="Times New Roman"/>
          <w:spacing w:val="4"/>
          <w:sz w:val="28"/>
          <w:szCs w:val="28"/>
        </w:rPr>
        <w:t>ы</w:t>
      </w:r>
      <w:r w:rsidRPr="00307548">
        <w:rPr>
          <w:rFonts w:ascii="Times New Roman" w:hAnsi="Times New Roman"/>
          <w:sz w:val="28"/>
          <w:szCs w:val="28"/>
        </w:rPr>
        <w:t>х</w:t>
      </w:r>
      <w:r w:rsidRPr="00307548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и</w:t>
      </w:r>
      <w:r w:rsidRPr="0030754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сл</w:t>
      </w:r>
      <w:r w:rsidRPr="00307548">
        <w:rPr>
          <w:rFonts w:ascii="Times New Roman" w:hAnsi="Times New Roman"/>
          <w:spacing w:val="-5"/>
          <w:sz w:val="28"/>
          <w:szCs w:val="28"/>
        </w:rPr>
        <w:t>о</w:t>
      </w:r>
      <w:r w:rsidRPr="00307548">
        <w:rPr>
          <w:rFonts w:ascii="Times New Roman" w:hAnsi="Times New Roman"/>
          <w:sz w:val="28"/>
          <w:szCs w:val="28"/>
        </w:rPr>
        <w:t>жн</w:t>
      </w:r>
      <w:r w:rsidRPr="00307548">
        <w:rPr>
          <w:rFonts w:ascii="Times New Roman" w:hAnsi="Times New Roman"/>
          <w:spacing w:val="4"/>
          <w:sz w:val="28"/>
          <w:szCs w:val="28"/>
        </w:rPr>
        <w:t>ы</w:t>
      </w:r>
      <w:r w:rsidRPr="00307548">
        <w:rPr>
          <w:rFonts w:ascii="Times New Roman" w:hAnsi="Times New Roman"/>
          <w:sz w:val="28"/>
          <w:szCs w:val="28"/>
        </w:rPr>
        <w:t>х</w:t>
      </w:r>
      <w:r w:rsidRPr="00307548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307548">
        <w:rPr>
          <w:rFonts w:ascii="Times New Roman" w:hAnsi="Times New Roman"/>
          <w:spacing w:val="-3"/>
          <w:sz w:val="28"/>
          <w:szCs w:val="28"/>
        </w:rPr>
        <w:t>б</w:t>
      </w:r>
      <w:r w:rsidRPr="00307548">
        <w:rPr>
          <w:rFonts w:ascii="Times New Roman" w:hAnsi="Times New Roman"/>
          <w:spacing w:val="-7"/>
          <w:sz w:val="28"/>
          <w:szCs w:val="28"/>
        </w:rPr>
        <w:t>у</w:t>
      </w:r>
      <w:r w:rsidRPr="00307548">
        <w:rPr>
          <w:rFonts w:ascii="Times New Roman" w:hAnsi="Times New Roman"/>
          <w:spacing w:val="-2"/>
          <w:sz w:val="28"/>
          <w:szCs w:val="28"/>
        </w:rPr>
        <w:t>т</w:t>
      </w:r>
      <w:r w:rsidRPr="00307548">
        <w:rPr>
          <w:rFonts w:ascii="Times New Roman" w:hAnsi="Times New Roman"/>
          <w:spacing w:val="6"/>
          <w:sz w:val="28"/>
          <w:szCs w:val="28"/>
        </w:rPr>
        <w:t>е</w:t>
      </w:r>
      <w:r w:rsidRPr="00307548">
        <w:rPr>
          <w:rFonts w:ascii="Times New Roman" w:hAnsi="Times New Roman"/>
          <w:sz w:val="28"/>
          <w:szCs w:val="28"/>
        </w:rPr>
        <w:t>р</w:t>
      </w:r>
      <w:r w:rsidRPr="00307548">
        <w:rPr>
          <w:rFonts w:ascii="Times New Roman" w:hAnsi="Times New Roman"/>
          <w:spacing w:val="2"/>
          <w:sz w:val="28"/>
          <w:szCs w:val="28"/>
        </w:rPr>
        <w:t>б</w:t>
      </w:r>
      <w:r w:rsidRPr="00307548">
        <w:rPr>
          <w:rFonts w:ascii="Times New Roman" w:hAnsi="Times New Roman"/>
          <w:sz w:val="28"/>
          <w:szCs w:val="28"/>
        </w:rPr>
        <w:t>р</w:t>
      </w:r>
      <w:r w:rsidRPr="00307548">
        <w:rPr>
          <w:rFonts w:ascii="Times New Roman" w:hAnsi="Times New Roman"/>
          <w:spacing w:val="-11"/>
          <w:sz w:val="28"/>
          <w:szCs w:val="28"/>
        </w:rPr>
        <w:t>о</w:t>
      </w:r>
      <w:r w:rsidRPr="00307548">
        <w:rPr>
          <w:rFonts w:ascii="Times New Roman" w:hAnsi="Times New Roman"/>
          <w:spacing w:val="2"/>
          <w:sz w:val="28"/>
          <w:szCs w:val="28"/>
        </w:rPr>
        <w:t>д</w:t>
      </w:r>
      <w:r w:rsidRPr="00307548">
        <w:rPr>
          <w:rFonts w:ascii="Times New Roman" w:hAnsi="Times New Roman"/>
          <w:sz w:val="28"/>
          <w:szCs w:val="28"/>
        </w:rPr>
        <w:t>ов</w:t>
      </w:r>
      <w:r w:rsidRPr="00307548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и</w:t>
      </w:r>
      <w:r w:rsidRPr="0030754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7548">
        <w:rPr>
          <w:rFonts w:ascii="Times New Roman" w:hAnsi="Times New Roman"/>
          <w:spacing w:val="-7"/>
          <w:sz w:val="28"/>
          <w:szCs w:val="28"/>
        </w:rPr>
        <w:t>к</w:t>
      </w:r>
      <w:r w:rsidRPr="00307548">
        <w:rPr>
          <w:rFonts w:ascii="Times New Roman" w:hAnsi="Times New Roman"/>
          <w:sz w:val="28"/>
          <w:szCs w:val="28"/>
        </w:rPr>
        <w:t>ан</w:t>
      </w:r>
      <w:r w:rsidRPr="00307548">
        <w:rPr>
          <w:rFonts w:ascii="Times New Roman" w:hAnsi="Times New Roman"/>
          <w:spacing w:val="-3"/>
          <w:sz w:val="28"/>
          <w:szCs w:val="28"/>
        </w:rPr>
        <w:t>а</w:t>
      </w:r>
      <w:r w:rsidRPr="00307548">
        <w:rPr>
          <w:rFonts w:ascii="Times New Roman" w:hAnsi="Times New Roman"/>
          <w:sz w:val="28"/>
          <w:szCs w:val="28"/>
        </w:rPr>
        <w:t>п</w:t>
      </w:r>
      <w:r w:rsidRPr="00307548">
        <w:rPr>
          <w:rFonts w:ascii="Times New Roman" w:hAnsi="Times New Roman"/>
          <w:spacing w:val="1"/>
          <w:sz w:val="28"/>
          <w:szCs w:val="28"/>
        </w:rPr>
        <w:t>е</w:t>
      </w:r>
      <w:r w:rsidRPr="00307548">
        <w:rPr>
          <w:rFonts w:ascii="Times New Roman" w:hAnsi="Times New Roman"/>
          <w:sz w:val="28"/>
          <w:szCs w:val="28"/>
        </w:rPr>
        <w:t>.</w:t>
      </w:r>
    </w:p>
    <w:p w:rsidR="007D4142" w:rsidRDefault="007D4142" w:rsidP="007D4142">
      <w:pPr>
        <w:pStyle w:val="a5"/>
        <w:kinsoku w:val="0"/>
        <w:overflowPunct w:val="0"/>
        <w:spacing w:after="0" w:line="240" w:lineRule="auto"/>
        <w:ind w:right="109"/>
        <w:rPr>
          <w:rFonts w:ascii="Times New Roman" w:hAnsi="Times New Roman"/>
          <w:sz w:val="28"/>
          <w:szCs w:val="28"/>
        </w:rPr>
      </w:pPr>
      <w:r w:rsidRPr="00307548">
        <w:rPr>
          <w:rFonts w:ascii="Times New Roman" w:hAnsi="Times New Roman"/>
          <w:sz w:val="28"/>
          <w:szCs w:val="28"/>
        </w:rPr>
        <w:t>О</w:t>
      </w:r>
      <w:r w:rsidRPr="00307548">
        <w:rPr>
          <w:rFonts w:ascii="Times New Roman" w:hAnsi="Times New Roman"/>
          <w:spacing w:val="-2"/>
          <w:sz w:val="28"/>
          <w:szCs w:val="28"/>
        </w:rPr>
        <w:t>в</w:t>
      </w:r>
      <w:r w:rsidRPr="00307548">
        <w:rPr>
          <w:rFonts w:ascii="Times New Roman" w:hAnsi="Times New Roman"/>
          <w:sz w:val="28"/>
          <w:szCs w:val="28"/>
        </w:rPr>
        <w:t>ощ</w:t>
      </w:r>
      <w:r w:rsidRPr="00307548">
        <w:rPr>
          <w:rFonts w:ascii="Times New Roman" w:hAnsi="Times New Roman"/>
          <w:spacing w:val="1"/>
          <w:sz w:val="28"/>
          <w:szCs w:val="28"/>
        </w:rPr>
        <w:t>и</w:t>
      </w:r>
      <w:r w:rsidRPr="00307548">
        <w:rPr>
          <w:rFonts w:ascii="Times New Roman" w:hAnsi="Times New Roman"/>
          <w:sz w:val="28"/>
          <w:szCs w:val="28"/>
        </w:rPr>
        <w:t>,</w:t>
      </w:r>
      <w:r w:rsidRPr="0030754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пл</w:t>
      </w:r>
      <w:r w:rsidRPr="00307548">
        <w:rPr>
          <w:rFonts w:ascii="Times New Roman" w:hAnsi="Times New Roman"/>
          <w:spacing w:val="-11"/>
          <w:sz w:val="28"/>
          <w:szCs w:val="28"/>
        </w:rPr>
        <w:t>о</w:t>
      </w:r>
      <w:r w:rsidRPr="00307548">
        <w:rPr>
          <w:rFonts w:ascii="Times New Roman" w:hAnsi="Times New Roman"/>
          <w:spacing w:val="2"/>
          <w:sz w:val="28"/>
          <w:szCs w:val="28"/>
        </w:rPr>
        <w:t>д</w:t>
      </w:r>
      <w:r w:rsidRPr="00307548">
        <w:rPr>
          <w:rFonts w:ascii="Times New Roman" w:hAnsi="Times New Roman"/>
          <w:sz w:val="28"/>
          <w:szCs w:val="28"/>
        </w:rPr>
        <w:t>ы.</w:t>
      </w:r>
      <w:r w:rsidRPr="00307548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Правила</w:t>
      </w:r>
      <w:r w:rsidRPr="00307548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307548">
        <w:rPr>
          <w:rFonts w:ascii="Times New Roman" w:hAnsi="Times New Roman"/>
          <w:spacing w:val="-6"/>
          <w:sz w:val="28"/>
          <w:szCs w:val="28"/>
        </w:rPr>
        <w:t>х</w:t>
      </w:r>
      <w:r w:rsidRPr="00307548">
        <w:rPr>
          <w:rFonts w:ascii="Times New Roman" w:hAnsi="Times New Roman"/>
          <w:sz w:val="28"/>
          <w:szCs w:val="28"/>
        </w:rPr>
        <w:t>ранени</w:t>
      </w:r>
      <w:r w:rsidRPr="00307548">
        <w:rPr>
          <w:rFonts w:ascii="Times New Roman" w:hAnsi="Times New Roman"/>
          <w:spacing w:val="3"/>
          <w:sz w:val="28"/>
          <w:szCs w:val="28"/>
        </w:rPr>
        <w:t>я</w:t>
      </w:r>
      <w:r w:rsidRPr="00307548">
        <w:rPr>
          <w:rFonts w:ascii="Times New Roman" w:hAnsi="Times New Roman"/>
          <w:sz w:val="28"/>
          <w:szCs w:val="28"/>
        </w:rPr>
        <w:t>.</w:t>
      </w:r>
      <w:r w:rsidRPr="00307548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307548">
        <w:rPr>
          <w:rFonts w:ascii="Times New Roman" w:hAnsi="Times New Roman"/>
          <w:spacing w:val="-6"/>
          <w:sz w:val="28"/>
          <w:szCs w:val="28"/>
        </w:rPr>
        <w:t>П</w:t>
      </w:r>
      <w:r w:rsidRPr="00307548">
        <w:rPr>
          <w:rFonts w:ascii="Times New Roman" w:hAnsi="Times New Roman"/>
          <w:sz w:val="28"/>
          <w:szCs w:val="28"/>
        </w:rPr>
        <w:t>е</w:t>
      </w:r>
      <w:r w:rsidRPr="00307548">
        <w:rPr>
          <w:rFonts w:ascii="Times New Roman" w:hAnsi="Times New Roman"/>
          <w:spacing w:val="6"/>
          <w:sz w:val="28"/>
          <w:szCs w:val="28"/>
        </w:rPr>
        <w:t>р</w:t>
      </w:r>
      <w:r w:rsidRPr="00307548">
        <w:rPr>
          <w:rFonts w:ascii="Times New Roman" w:hAnsi="Times New Roman"/>
          <w:spacing w:val="-2"/>
          <w:sz w:val="28"/>
          <w:szCs w:val="28"/>
        </w:rPr>
        <w:t>в</w:t>
      </w:r>
      <w:r w:rsidRPr="00307548">
        <w:rPr>
          <w:rFonts w:ascii="Times New Roman" w:hAnsi="Times New Roman"/>
          <w:sz w:val="28"/>
          <w:szCs w:val="28"/>
        </w:rPr>
        <w:t>ичная</w:t>
      </w:r>
      <w:r w:rsidRPr="00307548">
        <w:rPr>
          <w:rFonts w:ascii="Times New Roman" w:hAnsi="Times New Roman"/>
          <w:w w:val="99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о</w:t>
      </w:r>
      <w:r w:rsidRPr="00307548">
        <w:rPr>
          <w:rFonts w:ascii="Times New Roman" w:hAnsi="Times New Roman"/>
          <w:spacing w:val="2"/>
          <w:sz w:val="28"/>
          <w:szCs w:val="28"/>
        </w:rPr>
        <w:t>б</w:t>
      </w:r>
      <w:r w:rsidRPr="00307548">
        <w:rPr>
          <w:rFonts w:ascii="Times New Roman" w:hAnsi="Times New Roman"/>
          <w:sz w:val="28"/>
          <w:szCs w:val="28"/>
        </w:rPr>
        <w:t>ра</w:t>
      </w:r>
      <w:r w:rsidRPr="00307548">
        <w:rPr>
          <w:rFonts w:ascii="Times New Roman" w:hAnsi="Times New Roman"/>
          <w:spacing w:val="3"/>
          <w:sz w:val="28"/>
          <w:szCs w:val="28"/>
        </w:rPr>
        <w:t>б</w:t>
      </w:r>
      <w:r w:rsidRPr="00307548">
        <w:rPr>
          <w:rFonts w:ascii="Times New Roman" w:hAnsi="Times New Roman"/>
          <w:spacing w:val="-6"/>
          <w:sz w:val="28"/>
          <w:szCs w:val="28"/>
        </w:rPr>
        <w:t>о</w:t>
      </w:r>
      <w:r w:rsidRPr="00307548">
        <w:rPr>
          <w:rFonts w:ascii="Times New Roman" w:hAnsi="Times New Roman"/>
          <w:spacing w:val="-2"/>
          <w:sz w:val="28"/>
          <w:szCs w:val="28"/>
        </w:rPr>
        <w:t>т</w:t>
      </w:r>
      <w:r w:rsidRPr="00307548">
        <w:rPr>
          <w:rFonts w:ascii="Times New Roman" w:hAnsi="Times New Roman"/>
          <w:spacing w:val="-7"/>
          <w:sz w:val="28"/>
          <w:szCs w:val="28"/>
        </w:rPr>
        <w:t>к</w:t>
      </w:r>
      <w:r w:rsidRPr="00307548">
        <w:rPr>
          <w:rFonts w:ascii="Times New Roman" w:hAnsi="Times New Roman"/>
          <w:spacing w:val="6"/>
          <w:sz w:val="28"/>
          <w:szCs w:val="28"/>
        </w:rPr>
        <w:t>а</w:t>
      </w:r>
      <w:r w:rsidRPr="00307548">
        <w:rPr>
          <w:rFonts w:ascii="Times New Roman" w:hAnsi="Times New Roman"/>
          <w:sz w:val="28"/>
          <w:szCs w:val="28"/>
        </w:rPr>
        <w:t>:</w:t>
      </w:r>
      <w:r w:rsidRPr="00307548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мы</w:t>
      </w:r>
      <w:r w:rsidRPr="00307548">
        <w:rPr>
          <w:rFonts w:ascii="Times New Roman" w:hAnsi="Times New Roman"/>
          <w:spacing w:val="4"/>
          <w:sz w:val="28"/>
          <w:szCs w:val="28"/>
        </w:rPr>
        <w:t>т</w:t>
      </w:r>
      <w:r w:rsidRPr="00307548">
        <w:rPr>
          <w:rFonts w:ascii="Times New Roman" w:hAnsi="Times New Roman"/>
          <w:spacing w:val="-3"/>
          <w:sz w:val="28"/>
          <w:szCs w:val="28"/>
        </w:rPr>
        <w:t>ь</w:t>
      </w:r>
      <w:r w:rsidRPr="00307548">
        <w:rPr>
          <w:rFonts w:ascii="Times New Roman" w:hAnsi="Times New Roman"/>
          <w:spacing w:val="1"/>
          <w:sz w:val="28"/>
          <w:szCs w:val="28"/>
        </w:rPr>
        <w:t>е</w:t>
      </w:r>
      <w:r w:rsidRPr="00307548">
        <w:rPr>
          <w:rFonts w:ascii="Times New Roman" w:hAnsi="Times New Roman"/>
          <w:sz w:val="28"/>
          <w:szCs w:val="28"/>
        </w:rPr>
        <w:t>,</w:t>
      </w:r>
      <w:r w:rsidRPr="003075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чис</w:t>
      </w:r>
      <w:r w:rsidRPr="00307548">
        <w:rPr>
          <w:rFonts w:ascii="Times New Roman" w:hAnsi="Times New Roman"/>
          <w:spacing w:val="-2"/>
          <w:sz w:val="28"/>
          <w:szCs w:val="28"/>
        </w:rPr>
        <w:t>т</w:t>
      </w:r>
      <w:r w:rsidRPr="00307548">
        <w:rPr>
          <w:rFonts w:ascii="Times New Roman" w:hAnsi="Times New Roman"/>
          <w:spacing w:val="-7"/>
          <w:sz w:val="28"/>
          <w:szCs w:val="28"/>
        </w:rPr>
        <w:t>к</w:t>
      </w:r>
      <w:r w:rsidRPr="00307548">
        <w:rPr>
          <w:rFonts w:ascii="Times New Roman" w:hAnsi="Times New Roman"/>
          <w:spacing w:val="1"/>
          <w:sz w:val="28"/>
          <w:szCs w:val="28"/>
        </w:rPr>
        <w:t>а</w:t>
      </w:r>
      <w:r w:rsidRPr="00307548">
        <w:rPr>
          <w:rFonts w:ascii="Times New Roman" w:hAnsi="Times New Roman"/>
          <w:sz w:val="28"/>
          <w:szCs w:val="28"/>
        </w:rPr>
        <w:t>,</w:t>
      </w:r>
      <w:r w:rsidRPr="003075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07548">
        <w:rPr>
          <w:rFonts w:ascii="Times New Roman" w:hAnsi="Times New Roman"/>
          <w:sz w:val="28"/>
          <w:szCs w:val="28"/>
        </w:rPr>
        <w:t>р</w:t>
      </w:r>
      <w:r w:rsidRPr="00307548">
        <w:rPr>
          <w:rFonts w:ascii="Times New Roman" w:hAnsi="Times New Roman"/>
          <w:spacing w:val="6"/>
          <w:sz w:val="28"/>
          <w:szCs w:val="28"/>
        </w:rPr>
        <w:t>е</w:t>
      </w:r>
      <w:r w:rsidRPr="00307548">
        <w:rPr>
          <w:rFonts w:ascii="Times New Roman" w:hAnsi="Times New Roman"/>
          <w:sz w:val="28"/>
          <w:szCs w:val="28"/>
        </w:rPr>
        <w:t>з</w:t>
      </w:r>
      <w:r w:rsidRPr="00307548">
        <w:rPr>
          <w:rFonts w:ascii="Times New Roman" w:hAnsi="Times New Roman"/>
          <w:spacing w:val="-7"/>
          <w:sz w:val="28"/>
          <w:szCs w:val="28"/>
        </w:rPr>
        <w:t>к</w:t>
      </w:r>
      <w:r w:rsidRPr="00307548">
        <w:rPr>
          <w:rFonts w:ascii="Times New Roman" w:hAnsi="Times New Roman"/>
          <w:spacing w:val="1"/>
          <w:sz w:val="28"/>
          <w:szCs w:val="28"/>
        </w:rPr>
        <w:t>а</w:t>
      </w:r>
      <w:r w:rsidRPr="0030754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6D6790">
        <w:rPr>
          <w:rFonts w:ascii="Times New Roman" w:hAnsi="Times New Roman"/>
          <w:sz w:val="28"/>
          <w:szCs w:val="28"/>
        </w:rPr>
        <w:t xml:space="preserve">Салаты из свежих овощей.  Правила приготовления и хранения. </w:t>
      </w:r>
      <w:r>
        <w:rPr>
          <w:rFonts w:ascii="Times New Roman" w:hAnsi="Times New Roman"/>
          <w:sz w:val="28"/>
          <w:szCs w:val="28"/>
        </w:rPr>
        <w:t>Приготовление овощного салата (винегрета).</w:t>
      </w:r>
    </w:p>
    <w:p w:rsidR="007D4142" w:rsidRDefault="007D4142" w:rsidP="007D4142">
      <w:pPr>
        <w:pStyle w:val="Heading1"/>
        <w:kinsoku w:val="0"/>
        <w:overflowPunct w:val="0"/>
        <w:spacing w:before="7"/>
        <w:ind w:left="0" w:right="1104"/>
        <w:outlineLvl w:val="9"/>
        <w:rPr>
          <w:spacing w:val="-10"/>
        </w:rPr>
      </w:pPr>
    </w:p>
    <w:p w:rsidR="007D4142" w:rsidRPr="00282D77" w:rsidRDefault="007D4142" w:rsidP="00282D77">
      <w:pPr>
        <w:pStyle w:val="Heading1"/>
        <w:kinsoku w:val="0"/>
        <w:overflowPunct w:val="0"/>
        <w:spacing w:before="7"/>
        <w:ind w:left="0" w:right="1104"/>
        <w:outlineLvl w:val="9"/>
        <w:rPr>
          <w:b w:val="0"/>
          <w:bCs w:val="0"/>
        </w:rPr>
      </w:pPr>
      <w:r>
        <w:rPr>
          <w:spacing w:val="-10"/>
        </w:rPr>
        <w:t>Т</w:t>
      </w:r>
      <w:r>
        <w:t>ра</w:t>
      </w:r>
      <w:r>
        <w:rPr>
          <w:spacing w:val="-5"/>
        </w:rPr>
        <w:t>н</w:t>
      </w:r>
      <w:r>
        <w:t>с</w:t>
      </w:r>
      <w:r>
        <w:rPr>
          <w:spacing w:val="4"/>
        </w:rPr>
        <w:t>п</w:t>
      </w:r>
      <w:r>
        <w:t>орт –</w:t>
      </w:r>
      <w:r w:rsidR="006D6790">
        <w:t xml:space="preserve"> 5 часов</w:t>
      </w:r>
    </w:p>
    <w:p w:rsidR="007D4142" w:rsidRDefault="00BA2FFC" w:rsidP="00DD1516">
      <w:pPr>
        <w:pStyle w:val="a5"/>
        <w:kinsoku w:val="0"/>
        <w:overflowPunct w:val="0"/>
        <w:spacing w:line="240" w:lineRule="auto"/>
        <w:ind w:right="105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iCs/>
          <w:spacing w:val="-16"/>
          <w:sz w:val="28"/>
          <w:szCs w:val="28"/>
        </w:rPr>
        <w:t xml:space="preserve">Из истории транспорта. Виды транспорта. </w:t>
      </w:r>
      <w:r w:rsidR="006D6790">
        <w:rPr>
          <w:rFonts w:ascii="Times New Roman" w:hAnsi="Times New Roman"/>
          <w:iCs/>
          <w:spacing w:val="-16"/>
          <w:sz w:val="28"/>
          <w:szCs w:val="28"/>
        </w:rPr>
        <w:t xml:space="preserve"> </w:t>
      </w:r>
      <w:r w:rsidR="007D4142" w:rsidRPr="00757CDC">
        <w:rPr>
          <w:rFonts w:ascii="Times New Roman" w:hAnsi="Times New Roman"/>
          <w:i/>
          <w:iCs/>
          <w:spacing w:val="-16"/>
          <w:sz w:val="28"/>
          <w:szCs w:val="28"/>
        </w:rPr>
        <w:t>Г</w:t>
      </w:r>
      <w:r w:rsidR="007D4142" w:rsidRPr="00757CDC">
        <w:rPr>
          <w:rFonts w:ascii="Times New Roman" w:hAnsi="Times New Roman"/>
          <w:i/>
          <w:iCs/>
          <w:sz w:val="28"/>
          <w:szCs w:val="28"/>
        </w:rPr>
        <w:t>ор</w:t>
      </w:r>
      <w:r w:rsidR="007D4142" w:rsidRPr="00757CDC">
        <w:rPr>
          <w:rFonts w:ascii="Times New Roman" w:hAnsi="Times New Roman"/>
          <w:i/>
          <w:iCs/>
          <w:spacing w:val="-6"/>
          <w:sz w:val="28"/>
          <w:szCs w:val="28"/>
        </w:rPr>
        <w:t>о</w:t>
      </w:r>
      <w:r w:rsidR="007D4142" w:rsidRPr="00757CDC">
        <w:rPr>
          <w:rFonts w:ascii="Times New Roman" w:hAnsi="Times New Roman"/>
          <w:i/>
          <w:iCs/>
          <w:spacing w:val="-2"/>
          <w:sz w:val="28"/>
          <w:szCs w:val="28"/>
        </w:rPr>
        <w:t>д</w:t>
      </w:r>
      <w:r w:rsidR="007D4142" w:rsidRPr="00757CDC">
        <w:rPr>
          <w:rFonts w:ascii="Times New Roman" w:hAnsi="Times New Roman"/>
          <w:i/>
          <w:iCs/>
          <w:sz w:val="28"/>
          <w:szCs w:val="28"/>
        </w:rPr>
        <w:t>с</w:t>
      </w:r>
      <w:r w:rsidR="007D4142" w:rsidRPr="00757CDC">
        <w:rPr>
          <w:rFonts w:ascii="Times New Roman" w:hAnsi="Times New Roman"/>
          <w:i/>
          <w:iCs/>
          <w:spacing w:val="-11"/>
          <w:sz w:val="28"/>
          <w:szCs w:val="28"/>
        </w:rPr>
        <w:t>к</w:t>
      </w:r>
      <w:r w:rsidR="007D4142" w:rsidRPr="00757CDC">
        <w:rPr>
          <w:rFonts w:ascii="Times New Roman" w:hAnsi="Times New Roman"/>
          <w:i/>
          <w:iCs/>
          <w:spacing w:val="4"/>
          <w:sz w:val="28"/>
          <w:szCs w:val="28"/>
        </w:rPr>
        <w:t>о</w:t>
      </w:r>
      <w:r w:rsidR="007D4142" w:rsidRPr="00757CDC">
        <w:rPr>
          <w:rFonts w:ascii="Times New Roman" w:hAnsi="Times New Roman"/>
          <w:i/>
          <w:iCs/>
          <w:sz w:val="28"/>
          <w:szCs w:val="28"/>
        </w:rPr>
        <w:t>й</w:t>
      </w:r>
      <w:r w:rsidR="007D4142" w:rsidRPr="00757CDC">
        <w:rPr>
          <w:rFonts w:ascii="Times New Roman" w:hAnsi="Times New Roman"/>
          <w:i/>
          <w:iCs/>
          <w:spacing w:val="1"/>
          <w:sz w:val="28"/>
          <w:szCs w:val="28"/>
        </w:rPr>
        <w:t xml:space="preserve"> </w:t>
      </w:r>
      <w:r w:rsidR="007D4142" w:rsidRPr="00757CDC">
        <w:rPr>
          <w:rFonts w:ascii="Times New Roman" w:hAnsi="Times New Roman"/>
          <w:i/>
          <w:iCs/>
          <w:sz w:val="28"/>
          <w:szCs w:val="28"/>
        </w:rPr>
        <w:t>транспо</w:t>
      </w:r>
      <w:r w:rsidR="007D4142" w:rsidRPr="00757CDC">
        <w:rPr>
          <w:rFonts w:ascii="Times New Roman" w:hAnsi="Times New Roman"/>
          <w:i/>
          <w:iCs/>
          <w:spacing w:val="-2"/>
          <w:sz w:val="28"/>
          <w:szCs w:val="28"/>
        </w:rPr>
        <w:t>р</w:t>
      </w:r>
      <w:r w:rsidR="007D4142" w:rsidRPr="00757CDC">
        <w:rPr>
          <w:rFonts w:ascii="Times New Roman" w:hAnsi="Times New Roman"/>
          <w:i/>
          <w:iCs/>
          <w:sz w:val="28"/>
          <w:szCs w:val="28"/>
        </w:rPr>
        <w:t>т</w:t>
      </w:r>
      <w:r w:rsidR="007D4142" w:rsidRPr="00757CDC">
        <w:rPr>
          <w:rFonts w:ascii="Times New Roman" w:hAnsi="Times New Roman"/>
          <w:sz w:val="28"/>
          <w:szCs w:val="28"/>
        </w:rPr>
        <w:t>.</w:t>
      </w:r>
      <w:r w:rsidR="007D4142" w:rsidRPr="00757CDC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7D4142" w:rsidRPr="00757CDC">
        <w:rPr>
          <w:rFonts w:ascii="Times New Roman" w:hAnsi="Times New Roman"/>
          <w:spacing w:val="-5"/>
          <w:sz w:val="28"/>
          <w:szCs w:val="28"/>
        </w:rPr>
        <w:t>В</w:t>
      </w:r>
      <w:r w:rsidR="007D4142" w:rsidRPr="00757CDC">
        <w:rPr>
          <w:rFonts w:ascii="Times New Roman" w:hAnsi="Times New Roman"/>
          <w:sz w:val="28"/>
          <w:szCs w:val="28"/>
        </w:rPr>
        <w:t>и</w:t>
      </w:r>
      <w:r w:rsidR="007D4142" w:rsidRPr="00757CDC">
        <w:rPr>
          <w:rFonts w:ascii="Times New Roman" w:hAnsi="Times New Roman"/>
          <w:spacing w:val="2"/>
          <w:sz w:val="28"/>
          <w:szCs w:val="28"/>
        </w:rPr>
        <w:t>д</w:t>
      </w:r>
      <w:r w:rsidR="007D4142" w:rsidRPr="00757CDC">
        <w:rPr>
          <w:rFonts w:ascii="Times New Roman" w:hAnsi="Times New Roman"/>
          <w:sz w:val="28"/>
          <w:szCs w:val="28"/>
        </w:rPr>
        <w:t>ы</w:t>
      </w:r>
      <w:r w:rsidR="007D4142" w:rsidRPr="00757CDC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D4142" w:rsidRPr="00757CDC">
        <w:rPr>
          <w:rFonts w:ascii="Times New Roman" w:hAnsi="Times New Roman"/>
          <w:spacing w:val="-5"/>
          <w:sz w:val="28"/>
          <w:szCs w:val="28"/>
        </w:rPr>
        <w:t>г</w:t>
      </w:r>
      <w:r w:rsidR="007D4142" w:rsidRPr="00757CDC">
        <w:rPr>
          <w:rFonts w:ascii="Times New Roman" w:hAnsi="Times New Roman"/>
          <w:sz w:val="28"/>
          <w:szCs w:val="28"/>
        </w:rPr>
        <w:t>ор</w:t>
      </w:r>
      <w:r w:rsidR="007D4142" w:rsidRPr="00757CDC">
        <w:rPr>
          <w:rFonts w:ascii="Times New Roman" w:hAnsi="Times New Roman"/>
          <w:spacing w:val="-11"/>
          <w:sz w:val="28"/>
          <w:szCs w:val="28"/>
        </w:rPr>
        <w:t>о</w:t>
      </w:r>
      <w:r w:rsidR="007D4142" w:rsidRPr="00757CDC">
        <w:rPr>
          <w:rFonts w:ascii="Times New Roman" w:hAnsi="Times New Roman"/>
          <w:spacing w:val="2"/>
          <w:sz w:val="28"/>
          <w:szCs w:val="28"/>
        </w:rPr>
        <w:t>д</w:t>
      </w:r>
      <w:r w:rsidR="007D4142" w:rsidRPr="00757CDC">
        <w:rPr>
          <w:rFonts w:ascii="Times New Roman" w:hAnsi="Times New Roman"/>
          <w:sz w:val="28"/>
          <w:szCs w:val="28"/>
        </w:rPr>
        <w:t>с</w:t>
      </w:r>
      <w:r w:rsidR="007D4142" w:rsidRPr="00757CDC">
        <w:rPr>
          <w:rFonts w:ascii="Times New Roman" w:hAnsi="Times New Roman"/>
          <w:spacing w:val="-16"/>
          <w:sz w:val="28"/>
          <w:szCs w:val="28"/>
        </w:rPr>
        <w:t>к</w:t>
      </w:r>
      <w:r w:rsidR="007D4142" w:rsidRPr="00757CDC">
        <w:rPr>
          <w:rFonts w:ascii="Times New Roman" w:hAnsi="Times New Roman"/>
          <w:sz w:val="28"/>
          <w:szCs w:val="28"/>
        </w:rPr>
        <w:t>о</w:t>
      </w:r>
      <w:r w:rsidR="007D4142" w:rsidRPr="00757CDC">
        <w:rPr>
          <w:rFonts w:ascii="Times New Roman" w:hAnsi="Times New Roman"/>
          <w:spacing w:val="-5"/>
          <w:sz w:val="28"/>
          <w:szCs w:val="28"/>
        </w:rPr>
        <w:t>г</w:t>
      </w:r>
      <w:r w:rsidR="007D4142" w:rsidRPr="00757CDC">
        <w:rPr>
          <w:rFonts w:ascii="Times New Roman" w:hAnsi="Times New Roman"/>
          <w:sz w:val="28"/>
          <w:szCs w:val="28"/>
        </w:rPr>
        <w:t>о</w:t>
      </w:r>
      <w:r w:rsidR="007D4142" w:rsidRPr="00757CDC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D4142" w:rsidRPr="00757CDC">
        <w:rPr>
          <w:rFonts w:ascii="Times New Roman" w:hAnsi="Times New Roman"/>
          <w:spacing w:val="3"/>
          <w:sz w:val="28"/>
          <w:szCs w:val="28"/>
        </w:rPr>
        <w:t>т</w:t>
      </w:r>
      <w:r w:rsidR="007D4142" w:rsidRPr="00757CDC">
        <w:rPr>
          <w:rFonts w:ascii="Times New Roman" w:hAnsi="Times New Roman"/>
          <w:sz w:val="28"/>
          <w:szCs w:val="28"/>
        </w:rPr>
        <w:t>ранспо</w:t>
      </w:r>
      <w:r w:rsidR="007D4142" w:rsidRPr="00757CDC">
        <w:rPr>
          <w:rFonts w:ascii="Times New Roman" w:hAnsi="Times New Roman"/>
          <w:spacing w:val="-3"/>
          <w:sz w:val="28"/>
          <w:szCs w:val="28"/>
        </w:rPr>
        <w:t>р</w:t>
      </w:r>
      <w:r w:rsidR="007D4142" w:rsidRPr="00757CDC">
        <w:rPr>
          <w:rFonts w:ascii="Times New Roman" w:hAnsi="Times New Roman"/>
          <w:spacing w:val="3"/>
          <w:sz w:val="28"/>
          <w:szCs w:val="28"/>
        </w:rPr>
        <w:t>т</w:t>
      </w:r>
      <w:r w:rsidR="007D4142" w:rsidRPr="00757CDC">
        <w:rPr>
          <w:rFonts w:ascii="Times New Roman" w:hAnsi="Times New Roman"/>
          <w:spacing w:val="1"/>
          <w:sz w:val="28"/>
          <w:szCs w:val="28"/>
        </w:rPr>
        <w:t>а</w:t>
      </w:r>
      <w:r w:rsidR="007D4142" w:rsidRPr="00757CDC">
        <w:rPr>
          <w:rFonts w:ascii="Times New Roman" w:hAnsi="Times New Roman"/>
          <w:sz w:val="28"/>
          <w:szCs w:val="28"/>
        </w:rPr>
        <w:t>.</w:t>
      </w:r>
      <w:r w:rsidR="007D4142" w:rsidRPr="00757CDC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7D4142" w:rsidRPr="00757CDC">
        <w:rPr>
          <w:rFonts w:ascii="Times New Roman" w:hAnsi="Times New Roman"/>
          <w:sz w:val="28"/>
          <w:szCs w:val="28"/>
        </w:rPr>
        <w:t>Опл</w:t>
      </w:r>
      <w:r w:rsidR="007D4142" w:rsidRPr="00757CDC">
        <w:rPr>
          <w:rFonts w:ascii="Times New Roman" w:hAnsi="Times New Roman"/>
          <w:spacing w:val="-9"/>
          <w:sz w:val="28"/>
          <w:szCs w:val="28"/>
        </w:rPr>
        <w:t>а</w:t>
      </w:r>
      <w:r w:rsidR="007D4142" w:rsidRPr="00757CDC">
        <w:rPr>
          <w:rFonts w:ascii="Times New Roman" w:hAnsi="Times New Roman"/>
          <w:spacing w:val="3"/>
          <w:sz w:val="28"/>
          <w:szCs w:val="28"/>
        </w:rPr>
        <w:t>т</w:t>
      </w:r>
      <w:r w:rsidR="007D4142" w:rsidRPr="00757CDC">
        <w:rPr>
          <w:rFonts w:ascii="Times New Roman" w:hAnsi="Times New Roman"/>
          <w:sz w:val="28"/>
          <w:szCs w:val="28"/>
        </w:rPr>
        <w:t>а</w:t>
      </w:r>
      <w:r w:rsidR="007D4142" w:rsidRPr="00757CDC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D4142" w:rsidRPr="00757CDC">
        <w:rPr>
          <w:rFonts w:ascii="Times New Roman" w:hAnsi="Times New Roman"/>
          <w:sz w:val="28"/>
          <w:szCs w:val="28"/>
        </w:rPr>
        <w:t>пр</w:t>
      </w:r>
      <w:r w:rsidR="007D4142" w:rsidRPr="00757CDC">
        <w:rPr>
          <w:rFonts w:ascii="Times New Roman" w:hAnsi="Times New Roman"/>
          <w:spacing w:val="4"/>
          <w:sz w:val="28"/>
          <w:szCs w:val="28"/>
        </w:rPr>
        <w:t>о</w:t>
      </w:r>
      <w:r w:rsidR="007D4142" w:rsidRPr="00757CDC">
        <w:rPr>
          <w:rFonts w:ascii="Times New Roman" w:hAnsi="Times New Roman"/>
          <w:spacing w:val="6"/>
          <w:sz w:val="28"/>
          <w:szCs w:val="28"/>
        </w:rPr>
        <w:t>е</w:t>
      </w:r>
      <w:r w:rsidR="007D4142" w:rsidRPr="00757CDC">
        <w:rPr>
          <w:rFonts w:ascii="Times New Roman" w:hAnsi="Times New Roman"/>
          <w:spacing w:val="-6"/>
          <w:sz w:val="28"/>
          <w:szCs w:val="28"/>
        </w:rPr>
        <w:t>з</w:t>
      </w:r>
      <w:r w:rsidR="007D4142" w:rsidRPr="00757CDC">
        <w:rPr>
          <w:rFonts w:ascii="Times New Roman" w:hAnsi="Times New Roman"/>
          <w:spacing w:val="2"/>
          <w:sz w:val="28"/>
          <w:szCs w:val="28"/>
        </w:rPr>
        <w:t>д</w:t>
      </w:r>
      <w:r w:rsidR="007D4142" w:rsidRPr="00757CDC">
        <w:rPr>
          <w:rFonts w:ascii="Times New Roman" w:hAnsi="Times New Roman"/>
          <w:sz w:val="28"/>
          <w:szCs w:val="28"/>
        </w:rPr>
        <w:t>а</w:t>
      </w:r>
      <w:r w:rsidR="007D4142" w:rsidRPr="00757CDC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7D4142" w:rsidRPr="00757CDC">
        <w:rPr>
          <w:rFonts w:ascii="Times New Roman" w:hAnsi="Times New Roman"/>
          <w:sz w:val="28"/>
          <w:szCs w:val="28"/>
        </w:rPr>
        <w:t>на</w:t>
      </w:r>
      <w:r w:rsidR="007D4142" w:rsidRPr="00757CDC">
        <w:rPr>
          <w:rFonts w:ascii="Times New Roman" w:hAnsi="Times New Roman"/>
          <w:w w:val="99"/>
          <w:sz w:val="28"/>
          <w:szCs w:val="28"/>
        </w:rPr>
        <w:t xml:space="preserve"> </w:t>
      </w:r>
      <w:r w:rsidR="007D4142" w:rsidRPr="00757CDC">
        <w:rPr>
          <w:rFonts w:ascii="Times New Roman" w:hAnsi="Times New Roman"/>
          <w:spacing w:val="-2"/>
          <w:sz w:val="28"/>
          <w:szCs w:val="28"/>
        </w:rPr>
        <w:t>в</w:t>
      </w:r>
      <w:r w:rsidR="007D4142" w:rsidRPr="00757CDC">
        <w:rPr>
          <w:rFonts w:ascii="Times New Roman" w:hAnsi="Times New Roman"/>
          <w:spacing w:val="6"/>
          <w:sz w:val="28"/>
          <w:szCs w:val="28"/>
        </w:rPr>
        <w:t>с</w:t>
      </w:r>
      <w:r w:rsidR="007D4142" w:rsidRPr="00757CDC">
        <w:rPr>
          <w:rFonts w:ascii="Times New Roman" w:hAnsi="Times New Roman"/>
          <w:spacing w:val="-5"/>
          <w:sz w:val="28"/>
          <w:szCs w:val="28"/>
        </w:rPr>
        <w:t>е</w:t>
      </w:r>
      <w:r w:rsidR="007D4142" w:rsidRPr="00757CDC">
        <w:rPr>
          <w:rFonts w:ascii="Times New Roman" w:hAnsi="Times New Roman"/>
          <w:sz w:val="28"/>
          <w:szCs w:val="28"/>
        </w:rPr>
        <w:t>х</w:t>
      </w:r>
      <w:r w:rsidR="007D4142" w:rsidRPr="00757CDC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7D4142" w:rsidRPr="00757CDC">
        <w:rPr>
          <w:rFonts w:ascii="Times New Roman" w:hAnsi="Times New Roman"/>
          <w:spacing w:val="3"/>
          <w:sz w:val="28"/>
          <w:szCs w:val="28"/>
        </w:rPr>
        <w:t>в</w:t>
      </w:r>
      <w:r w:rsidR="007D4142" w:rsidRPr="00757CDC">
        <w:rPr>
          <w:rFonts w:ascii="Times New Roman" w:hAnsi="Times New Roman"/>
          <w:sz w:val="28"/>
          <w:szCs w:val="28"/>
        </w:rPr>
        <w:t>и</w:t>
      </w:r>
      <w:r w:rsidR="007D4142" w:rsidRPr="00757CDC">
        <w:rPr>
          <w:rFonts w:ascii="Times New Roman" w:hAnsi="Times New Roman"/>
          <w:spacing w:val="2"/>
          <w:sz w:val="28"/>
          <w:szCs w:val="28"/>
        </w:rPr>
        <w:t>д</w:t>
      </w:r>
      <w:r w:rsidR="007D4142" w:rsidRPr="00757CDC">
        <w:rPr>
          <w:rFonts w:ascii="Times New Roman" w:hAnsi="Times New Roman"/>
          <w:sz w:val="28"/>
          <w:szCs w:val="28"/>
        </w:rPr>
        <w:t>ах</w:t>
      </w:r>
      <w:r w:rsidR="007D4142" w:rsidRPr="00757CDC">
        <w:rPr>
          <w:rFonts w:ascii="Times New Roman" w:hAnsi="Times New Roman"/>
          <w:spacing w:val="41"/>
          <w:sz w:val="28"/>
          <w:szCs w:val="28"/>
        </w:rPr>
        <w:t xml:space="preserve"> </w:t>
      </w:r>
      <w:r w:rsidR="007D4142" w:rsidRPr="00757CDC">
        <w:rPr>
          <w:rFonts w:ascii="Times New Roman" w:hAnsi="Times New Roman"/>
          <w:spacing w:val="-5"/>
          <w:sz w:val="28"/>
          <w:szCs w:val="28"/>
        </w:rPr>
        <w:t>г</w:t>
      </w:r>
      <w:r w:rsidR="007D4142" w:rsidRPr="00757CDC">
        <w:rPr>
          <w:rFonts w:ascii="Times New Roman" w:hAnsi="Times New Roman"/>
          <w:sz w:val="28"/>
          <w:szCs w:val="28"/>
        </w:rPr>
        <w:t>ор</w:t>
      </w:r>
      <w:r w:rsidR="007D4142" w:rsidRPr="00757CDC">
        <w:rPr>
          <w:rFonts w:ascii="Times New Roman" w:hAnsi="Times New Roman"/>
          <w:spacing w:val="-11"/>
          <w:sz w:val="28"/>
          <w:szCs w:val="28"/>
        </w:rPr>
        <w:t>о</w:t>
      </w:r>
      <w:r w:rsidR="007D4142" w:rsidRPr="00757CDC">
        <w:rPr>
          <w:rFonts w:ascii="Times New Roman" w:hAnsi="Times New Roman"/>
          <w:spacing w:val="2"/>
          <w:sz w:val="28"/>
          <w:szCs w:val="28"/>
        </w:rPr>
        <w:t>д</w:t>
      </w:r>
      <w:r w:rsidR="007D4142" w:rsidRPr="00757CDC">
        <w:rPr>
          <w:rFonts w:ascii="Times New Roman" w:hAnsi="Times New Roman"/>
          <w:sz w:val="28"/>
          <w:szCs w:val="28"/>
        </w:rPr>
        <w:t>с</w:t>
      </w:r>
      <w:r w:rsidR="007D4142" w:rsidRPr="00757CDC">
        <w:rPr>
          <w:rFonts w:ascii="Times New Roman" w:hAnsi="Times New Roman"/>
          <w:spacing w:val="-16"/>
          <w:sz w:val="28"/>
          <w:szCs w:val="28"/>
        </w:rPr>
        <w:t>к</w:t>
      </w:r>
      <w:r w:rsidR="007D4142" w:rsidRPr="00757CDC">
        <w:rPr>
          <w:rFonts w:ascii="Times New Roman" w:hAnsi="Times New Roman"/>
          <w:sz w:val="28"/>
          <w:szCs w:val="28"/>
        </w:rPr>
        <w:t>о</w:t>
      </w:r>
      <w:r w:rsidR="007D4142" w:rsidRPr="00757CDC">
        <w:rPr>
          <w:rFonts w:ascii="Times New Roman" w:hAnsi="Times New Roman"/>
          <w:spacing w:val="-5"/>
          <w:sz w:val="28"/>
          <w:szCs w:val="28"/>
        </w:rPr>
        <w:t>г</w:t>
      </w:r>
      <w:r w:rsidR="007D4142" w:rsidRPr="00757CDC">
        <w:rPr>
          <w:rFonts w:ascii="Times New Roman" w:hAnsi="Times New Roman"/>
          <w:sz w:val="28"/>
          <w:szCs w:val="28"/>
        </w:rPr>
        <w:t>о</w:t>
      </w:r>
      <w:r w:rsidR="007D4142" w:rsidRPr="00757CDC">
        <w:rPr>
          <w:rFonts w:ascii="Times New Roman" w:hAnsi="Times New Roman"/>
          <w:spacing w:val="45"/>
          <w:sz w:val="28"/>
          <w:szCs w:val="28"/>
        </w:rPr>
        <w:t xml:space="preserve"> </w:t>
      </w:r>
      <w:r w:rsidR="007D4142" w:rsidRPr="00757CDC">
        <w:rPr>
          <w:rFonts w:ascii="Times New Roman" w:hAnsi="Times New Roman"/>
          <w:spacing w:val="3"/>
          <w:sz w:val="28"/>
          <w:szCs w:val="28"/>
        </w:rPr>
        <w:t>т</w:t>
      </w:r>
      <w:r w:rsidR="007D4142" w:rsidRPr="00757CDC">
        <w:rPr>
          <w:rFonts w:ascii="Times New Roman" w:hAnsi="Times New Roman"/>
          <w:sz w:val="28"/>
          <w:szCs w:val="28"/>
        </w:rPr>
        <w:t>ранс</w:t>
      </w:r>
      <w:r w:rsidR="007D4142" w:rsidRPr="00757CDC">
        <w:rPr>
          <w:rFonts w:ascii="Times New Roman" w:hAnsi="Times New Roman"/>
          <w:spacing w:val="7"/>
          <w:sz w:val="28"/>
          <w:szCs w:val="28"/>
        </w:rPr>
        <w:t>п</w:t>
      </w:r>
      <w:r w:rsidR="007D4142" w:rsidRPr="00757CDC">
        <w:rPr>
          <w:rFonts w:ascii="Times New Roman" w:hAnsi="Times New Roman"/>
          <w:sz w:val="28"/>
          <w:szCs w:val="28"/>
        </w:rPr>
        <w:t>о</w:t>
      </w:r>
      <w:r w:rsidR="007D4142" w:rsidRPr="00757CDC">
        <w:rPr>
          <w:rFonts w:ascii="Times New Roman" w:hAnsi="Times New Roman"/>
          <w:spacing w:val="-6"/>
          <w:sz w:val="28"/>
          <w:szCs w:val="28"/>
        </w:rPr>
        <w:t>р</w:t>
      </w:r>
      <w:r w:rsidR="007D4142" w:rsidRPr="00757CDC">
        <w:rPr>
          <w:rFonts w:ascii="Times New Roman" w:hAnsi="Times New Roman"/>
          <w:spacing w:val="3"/>
          <w:sz w:val="28"/>
          <w:szCs w:val="28"/>
        </w:rPr>
        <w:t>т</w:t>
      </w:r>
      <w:r w:rsidR="007D4142" w:rsidRPr="00757CDC">
        <w:rPr>
          <w:rFonts w:ascii="Times New Roman" w:hAnsi="Times New Roman"/>
          <w:spacing w:val="1"/>
          <w:sz w:val="28"/>
          <w:szCs w:val="28"/>
        </w:rPr>
        <w:t>а</w:t>
      </w:r>
      <w:r w:rsidR="007D4142" w:rsidRPr="00757CDC">
        <w:rPr>
          <w:rFonts w:ascii="Times New Roman" w:hAnsi="Times New Roman"/>
          <w:sz w:val="28"/>
          <w:szCs w:val="28"/>
        </w:rPr>
        <w:t>.</w:t>
      </w:r>
      <w:r w:rsidR="007D4142" w:rsidRPr="00757CDC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7D4142" w:rsidRPr="00757CDC">
        <w:rPr>
          <w:rFonts w:ascii="Times New Roman" w:hAnsi="Times New Roman"/>
          <w:spacing w:val="-6"/>
          <w:sz w:val="28"/>
          <w:szCs w:val="28"/>
        </w:rPr>
        <w:t>П</w:t>
      </w:r>
      <w:r w:rsidR="007D4142" w:rsidRPr="00757CDC">
        <w:rPr>
          <w:rFonts w:ascii="Times New Roman" w:hAnsi="Times New Roman"/>
          <w:sz w:val="28"/>
          <w:szCs w:val="28"/>
        </w:rPr>
        <w:t>ра</w:t>
      </w:r>
      <w:r w:rsidR="007D4142" w:rsidRPr="00757CDC">
        <w:rPr>
          <w:rFonts w:ascii="Times New Roman" w:hAnsi="Times New Roman"/>
          <w:spacing w:val="4"/>
          <w:sz w:val="28"/>
          <w:szCs w:val="28"/>
        </w:rPr>
        <w:t>в</w:t>
      </w:r>
      <w:r w:rsidR="007D4142" w:rsidRPr="00757CDC">
        <w:rPr>
          <w:rFonts w:ascii="Times New Roman" w:hAnsi="Times New Roman"/>
          <w:sz w:val="28"/>
          <w:szCs w:val="28"/>
        </w:rPr>
        <w:t>ила</w:t>
      </w:r>
      <w:r w:rsidR="007D4142" w:rsidRPr="00757CDC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7D4142" w:rsidRPr="00757CDC">
        <w:rPr>
          <w:rFonts w:ascii="Times New Roman" w:hAnsi="Times New Roman"/>
          <w:sz w:val="28"/>
          <w:szCs w:val="28"/>
        </w:rPr>
        <w:t>по</w:t>
      </w:r>
      <w:r w:rsidR="007D4142" w:rsidRPr="00757CDC">
        <w:rPr>
          <w:rFonts w:ascii="Times New Roman" w:hAnsi="Times New Roman"/>
          <w:spacing w:val="-2"/>
          <w:sz w:val="28"/>
          <w:szCs w:val="28"/>
        </w:rPr>
        <w:t>в</w:t>
      </w:r>
      <w:r w:rsidR="007D4142" w:rsidRPr="00757CDC">
        <w:rPr>
          <w:rFonts w:ascii="Times New Roman" w:hAnsi="Times New Roman"/>
          <w:spacing w:val="-5"/>
          <w:sz w:val="28"/>
          <w:szCs w:val="28"/>
        </w:rPr>
        <w:t>е</w:t>
      </w:r>
      <w:r w:rsidR="007D4142" w:rsidRPr="00757CDC">
        <w:rPr>
          <w:rFonts w:ascii="Times New Roman" w:hAnsi="Times New Roman"/>
          <w:spacing w:val="2"/>
          <w:sz w:val="28"/>
          <w:szCs w:val="28"/>
        </w:rPr>
        <w:t>д</w:t>
      </w:r>
      <w:r w:rsidR="007D4142" w:rsidRPr="00757CDC">
        <w:rPr>
          <w:rFonts w:ascii="Times New Roman" w:hAnsi="Times New Roman"/>
          <w:sz w:val="28"/>
          <w:szCs w:val="28"/>
        </w:rPr>
        <w:t>ения</w:t>
      </w:r>
      <w:r w:rsidR="007D4142" w:rsidRPr="00757CDC">
        <w:rPr>
          <w:rFonts w:ascii="Times New Roman" w:hAnsi="Times New Roman"/>
          <w:spacing w:val="47"/>
          <w:sz w:val="28"/>
          <w:szCs w:val="28"/>
        </w:rPr>
        <w:t xml:space="preserve"> </w:t>
      </w:r>
      <w:r w:rsidR="007D4142" w:rsidRPr="00757CDC">
        <w:rPr>
          <w:rFonts w:ascii="Times New Roman" w:hAnsi="Times New Roman"/>
          <w:sz w:val="28"/>
          <w:szCs w:val="28"/>
        </w:rPr>
        <w:t>в</w:t>
      </w:r>
      <w:r w:rsidR="007D4142" w:rsidRPr="00757CDC">
        <w:rPr>
          <w:rFonts w:ascii="Times New Roman" w:hAnsi="Times New Roman"/>
          <w:spacing w:val="43"/>
          <w:sz w:val="28"/>
          <w:szCs w:val="28"/>
        </w:rPr>
        <w:t xml:space="preserve"> </w:t>
      </w:r>
      <w:r w:rsidR="007D4142" w:rsidRPr="00757CDC">
        <w:rPr>
          <w:rFonts w:ascii="Times New Roman" w:hAnsi="Times New Roman"/>
          <w:spacing w:val="-5"/>
          <w:sz w:val="28"/>
          <w:szCs w:val="28"/>
        </w:rPr>
        <w:t>г</w:t>
      </w:r>
      <w:r w:rsidR="007D4142" w:rsidRPr="00757CDC">
        <w:rPr>
          <w:rFonts w:ascii="Times New Roman" w:hAnsi="Times New Roman"/>
          <w:sz w:val="28"/>
          <w:szCs w:val="28"/>
        </w:rPr>
        <w:t>ор</w:t>
      </w:r>
      <w:r w:rsidR="007D4142" w:rsidRPr="00757CDC">
        <w:rPr>
          <w:rFonts w:ascii="Times New Roman" w:hAnsi="Times New Roman"/>
          <w:spacing w:val="-11"/>
          <w:sz w:val="28"/>
          <w:szCs w:val="28"/>
        </w:rPr>
        <w:t>о</w:t>
      </w:r>
      <w:r w:rsidR="007D4142" w:rsidRPr="00757CDC">
        <w:rPr>
          <w:rFonts w:ascii="Times New Roman" w:hAnsi="Times New Roman"/>
          <w:spacing w:val="2"/>
          <w:sz w:val="28"/>
          <w:szCs w:val="28"/>
        </w:rPr>
        <w:t>д</w:t>
      </w:r>
      <w:r w:rsidR="007D4142" w:rsidRPr="00757CDC">
        <w:rPr>
          <w:rFonts w:ascii="Times New Roman" w:hAnsi="Times New Roman"/>
          <w:sz w:val="28"/>
          <w:szCs w:val="28"/>
        </w:rPr>
        <w:t>с</w:t>
      </w:r>
      <w:r w:rsidR="007D4142" w:rsidRPr="00757CDC">
        <w:rPr>
          <w:rFonts w:ascii="Times New Roman" w:hAnsi="Times New Roman"/>
          <w:spacing w:val="-16"/>
          <w:sz w:val="28"/>
          <w:szCs w:val="28"/>
        </w:rPr>
        <w:t>к</w:t>
      </w:r>
      <w:r w:rsidR="007D4142" w:rsidRPr="00757CDC">
        <w:rPr>
          <w:rFonts w:ascii="Times New Roman" w:hAnsi="Times New Roman"/>
          <w:spacing w:val="-6"/>
          <w:sz w:val="28"/>
          <w:szCs w:val="28"/>
        </w:rPr>
        <w:t>о</w:t>
      </w:r>
      <w:r w:rsidR="007D4142" w:rsidRPr="00757CDC">
        <w:rPr>
          <w:rFonts w:ascii="Times New Roman" w:hAnsi="Times New Roman"/>
          <w:sz w:val="28"/>
          <w:szCs w:val="28"/>
        </w:rPr>
        <w:t>м</w:t>
      </w:r>
      <w:r w:rsidR="007D4142" w:rsidRPr="00757CDC">
        <w:rPr>
          <w:rFonts w:ascii="Times New Roman" w:hAnsi="Times New Roman"/>
          <w:w w:val="99"/>
          <w:sz w:val="28"/>
          <w:szCs w:val="28"/>
        </w:rPr>
        <w:t xml:space="preserve"> </w:t>
      </w:r>
      <w:r w:rsidR="007D4142" w:rsidRPr="00757CDC">
        <w:rPr>
          <w:rFonts w:ascii="Times New Roman" w:hAnsi="Times New Roman"/>
          <w:spacing w:val="3"/>
          <w:sz w:val="28"/>
          <w:szCs w:val="28"/>
        </w:rPr>
        <w:t>т</w:t>
      </w:r>
      <w:r w:rsidR="007D4142" w:rsidRPr="00757CDC">
        <w:rPr>
          <w:rFonts w:ascii="Times New Roman" w:hAnsi="Times New Roman"/>
          <w:sz w:val="28"/>
          <w:szCs w:val="28"/>
        </w:rPr>
        <w:t>ранспорт</w:t>
      </w:r>
      <w:r w:rsidR="007D4142" w:rsidRPr="00757CDC">
        <w:rPr>
          <w:rFonts w:ascii="Times New Roman" w:hAnsi="Times New Roman"/>
          <w:spacing w:val="1"/>
          <w:sz w:val="28"/>
          <w:szCs w:val="28"/>
        </w:rPr>
        <w:t>е</w:t>
      </w:r>
      <w:r w:rsidR="007D4142" w:rsidRPr="00757CDC">
        <w:rPr>
          <w:rFonts w:ascii="Times New Roman" w:hAnsi="Times New Roman"/>
          <w:sz w:val="28"/>
          <w:szCs w:val="28"/>
        </w:rPr>
        <w:t>.</w:t>
      </w:r>
      <w:r w:rsidR="006D6790" w:rsidRPr="006D6790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6D6790">
        <w:rPr>
          <w:rFonts w:ascii="Times New Roman" w:hAnsi="Times New Roman"/>
          <w:spacing w:val="4"/>
          <w:sz w:val="28"/>
          <w:szCs w:val="28"/>
        </w:rPr>
        <w:t>Специализированный транспорт.</w:t>
      </w:r>
    </w:p>
    <w:p w:rsidR="006D6790" w:rsidRDefault="006D6790" w:rsidP="00DD1516">
      <w:pPr>
        <w:pStyle w:val="a5"/>
        <w:kinsoku w:val="0"/>
        <w:overflowPunct w:val="0"/>
        <w:spacing w:line="240" w:lineRule="auto"/>
        <w:ind w:right="105"/>
        <w:rPr>
          <w:rFonts w:ascii="Times New Roman" w:hAnsi="Times New Roman"/>
          <w:b/>
          <w:spacing w:val="4"/>
          <w:sz w:val="28"/>
          <w:szCs w:val="28"/>
        </w:rPr>
      </w:pPr>
      <w:r>
        <w:rPr>
          <w:rFonts w:ascii="Times New Roman" w:hAnsi="Times New Roman"/>
          <w:b/>
          <w:spacing w:val="4"/>
          <w:sz w:val="28"/>
          <w:szCs w:val="28"/>
        </w:rPr>
        <w:t>Семья – 4 часа.</w:t>
      </w:r>
    </w:p>
    <w:p w:rsidR="006D6790" w:rsidRDefault="006D6790" w:rsidP="00DD1516">
      <w:pPr>
        <w:pStyle w:val="a5"/>
        <w:kinsoku w:val="0"/>
        <w:overflowPunct w:val="0"/>
        <w:spacing w:line="240" w:lineRule="auto"/>
        <w:ind w:right="105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Понятие и значение семьи. Состав семьи. Семейные традиции. Проект «Моя семья».</w:t>
      </w:r>
    </w:p>
    <w:p w:rsidR="006D6790" w:rsidRDefault="006D6790" w:rsidP="00DD1516">
      <w:pPr>
        <w:pStyle w:val="a5"/>
        <w:kinsoku w:val="0"/>
        <w:overflowPunct w:val="0"/>
        <w:spacing w:line="240" w:lineRule="auto"/>
        <w:ind w:right="105"/>
        <w:rPr>
          <w:rFonts w:ascii="Times New Roman" w:hAnsi="Times New Roman"/>
          <w:b/>
          <w:spacing w:val="4"/>
          <w:sz w:val="28"/>
          <w:szCs w:val="28"/>
        </w:rPr>
      </w:pPr>
      <w:r>
        <w:rPr>
          <w:rFonts w:ascii="Times New Roman" w:hAnsi="Times New Roman"/>
          <w:b/>
          <w:spacing w:val="4"/>
          <w:sz w:val="28"/>
          <w:szCs w:val="28"/>
        </w:rPr>
        <w:t xml:space="preserve">Повторение </w:t>
      </w:r>
      <w:r w:rsidR="00067041">
        <w:rPr>
          <w:rFonts w:ascii="Times New Roman" w:hAnsi="Times New Roman"/>
          <w:b/>
          <w:spacing w:val="4"/>
          <w:sz w:val="28"/>
          <w:szCs w:val="28"/>
        </w:rPr>
        <w:t>–</w:t>
      </w:r>
      <w:r>
        <w:rPr>
          <w:rFonts w:ascii="Times New Roman" w:hAnsi="Times New Roman"/>
          <w:b/>
          <w:spacing w:val="4"/>
          <w:sz w:val="28"/>
          <w:szCs w:val="28"/>
        </w:rPr>
        <w:t xml:space="preserve"> </w:t>
      </w:r>
      <w:r w:rsidR="00067041">
        <w:rPr>
          <w:rFonts w:ascii="Times New Roman" w:hAnsi="Times New Roman"/>
          <w:b/>
          <w:spacing w:val="4"/>
          <w:sz w:val="28"/>
          <w:szCs w:val="28"/>
        </w:rPr>
        <w:t>10 часов</w:t>
      </w:r>
    </w:p>
    <w:p w:rsidR="00067041" w:rsidRDefault="00067041" w:rsidP="00DD1516">
      <w:pPr>
        <w:pStyle w:val="a5"/>
        <w:kinsoku w:val="0"/>
        <w:overflowPunct w:val="0"/>
        <w:spacing w:line="240" w:lineRule="auto"/>
        <w:ind w:right="105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lastRenderedPageBreak/>
        <w:t>Повторяем темы «Личная гигиена и здоровье», «Жилище», «Транспорт», «Питание», «Одежда и обувь». Правила поведения в летнее время. Правила поведения на водоемах. Осторожно: клещи!</w:t>
      </w:r>
    </w:p>
    <w:p w:rsidR="00032F48" w:rsidRDefault="00032F48" w:rsidP="00DD1516">
      <w:pPr>
        <w:pStyle w:val="a5"/>
        <w:kinsoku w:val="0"/>
        <w:overflowPunct w:val="0"/>
        <w:spacing w:line="240" w:lineRule="auto"/>
        <w:ind w:right="105"/>
        <w:rPr>
          <w:rFonts w:ascii="Times New Roman" w:hAnsi="Times New Roman"/>
          <w:spacing w:val="4"/>
          <w:sz w:val="28"/>
          <w:szCs w:val="28"/>
        </w:rPr>
      </w:pPr>
    </w:p>
    <w:p w:rsidR="00032F48" w:rsidRPr="00067041" w:rsidRDefault="00032F48" w:rsidP="00DD1516">
      <w:pPr>
        <w:pStyle w:val="a5"/>
        <w:kinsoku w:val="0"/>
        <w:overflowPunct w:val="0"/>
        <w:spacing w:line="240" w:lineRule="auto"/>
        <w:ind w:right="105"/>
        <w:rPr>
          <w:rFonts w:ascii="Times New Roman" w:hAnsi="Times New Roman"/>
          <w:sz w:val="28"/>
          <w:szCs w:val="28"/>
        </w:rPr>
      </w:pPr>
    </w:p>
    <w:p w:rsidR="0078542B" w:rsidRDefault="0078542B" w:rsidP="0078542B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класс</w:t>
      </w:r>
    </w:p>
    <w:p w:rsidR="00DA06EA" w:rsidRPr="00DA06EA" w:rsidRDefault="0078542B" w:rsidP="000414B1">
      <w:pPr>
        <w:pStyle w:val="Heading1"/>
        <w:kinsoku w:val="0"/>
        <w:overflowPunct w:val="0"/>
        <w:spacing w:before="67"/>
        <w:ind w:left="0"/>
        <w:outlineLvl w:val="9"/>
      </w:pPr>
      <w:r>
        <w:t>Л</w:t>
      </w:r>
      <w:r>
        <w:rPr>
          <w:spacing w:val="-3"/>
        </w:rPr>
        <w:t>и</w:t>
      </w:r>
      <w:r>
        <w:rPr>
          <w:spacing w:val="6"/>
        </w:rPr>
        <w:t>ч</w:t>
      </w:r>
      <w:r>
        <w:rPr>
          <w:spacing w:val="-2"/>
        </w:rPr>
        <w:t>н</w:t>
      </w:r>
      <w:r>
        <w:t>ая</w:t>
      </w:r>
      <w:r>
        <w:rPr>
          <w:spacing w:val="-10"/>
        </w:rPr>
        <w:t xml:space="preserve"> </w:t>
      </w:r>
      <w:r>
        <w:rPr>
          <w:spacing w:val="3"/>
        </w:rPr>
        <w:t>г</w:t>
      </w:r>
      <w:r>
        <w:rPr>
          <w:spacing w:val="-2"/>
        </w:rPr>
        <w:t>и</w:t>
      </w:r>
      <w:r>
        <w:rPr>
          <w:spacing w:val="3"/>
        </w:rPr>
        <w:t>г</w:t>
      </w:r>
      <w:r>
        <w:rPr>
          <w:spacing w:val="-2"/>
        </w:rPr>
        <w:t>и</w:t>
      </w:r>
      <w:r>
        <w:rPr>
          <w:spacing w:val="6"/>
        </w:rPr>
        <w:t>е</w:t>
      </w:r>
      <w:r>
        <w:rPr>
          <w:spacing w:val="-2"/>
        </w:rPr>
        <w:t>н</w:t>
      </w:r>
      <w:r>
        <w:t>а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8"/>
        </w:rPr>
        <w:t>з</w:t>
      </w:r>
      <w:r>
        <w:rPr>
          <w:spacing w:val="3"/>
        </w:rPr>
        <w:t>д</w:t>
      </w:r>
      <w:r>
        <w:t>о</w:t>
      </w:r>
      <w:r>
        <w:rPr>
          <w:spacing w:val="3"/>
        </w:rPr>
        <w:t>р</w:t>
      </w:r>
      <w:r>
        <w:rPr>
          <w:spacing w:val="-11"/>
        </w:rPr>
        <w:t>о</w:t>
      </w:r>
      <w:r>
        <w:rPr>
          <w:spacing w:val="3"/>
        </w:rPr>
        <w:t>в</w:t>
      </w:r>
      <w:r>
        <w:rPr>
          <w:spacing w:val="-5"/>
        </w:rPr>
        <w:t>ь</w:t>
      </w:r>
      <w:r>
        <w:t xml:space="preserve">е  –  </w:t>
      </w:r>
      <w:r w:rsidR="00067041">
        <w:t>5 часов</w:t>
      </w:r>
    </w:p>
    <w:p w:rsidR="00DA06EA" w:rsidRPr="00DA06EA" w:rsidRDefault="00DA06EA" w:rsidP="000414B1">
      <w:pPr>
        <w:kinsoku w:val="0"/>
        <w:overflowPunct w:val="0"/>
        <w:spacing w:after="0"/>
        <w:rPr>
          <w:rFonts w:ascii="Times New Roman" w:hAnsi="Times New Roman"/>
          <w:sz w:val="28"/>
          <w:szCs w:val="28"/>
        </w:rPr>
      </w:pPr>
      <w:r w:rsidRPr="00DA06EA">
        <w:rPr>
          <w:rFonts w:ascii="Times New Roman" w:hAnsi="Times New Roman"/>
          <w:i/>
          <w:iCs/>
          <w:spacing w:val="1"/>
          <w:sz w:val="28"/>
          <w:szCs w:val="28"/>
        </w:rPr>
        <w:t>З</w:t>
      </w:r>
      <w:r w:rsidRPr="00DA06EA">
        <w:rPr>
          <w:rFonts w:ascii="Times New Roman" w:hAnsi="Times New Roman"/>
          <w:i/>
          <w:iCs/>
          <w:sz w:val="28"/>
          <w:szCs w:val="28"/>
        </w:rPr>
        <w:t>н</w:t>
      </w:r>
      <w:r w:rsidRPr="00DA06EA">
        <w:rPr>
          <w:rFonts w:ascii="Times New Roman" w:hAnsi="Times New Roman"/>
          <w:i/>
          <w:iCs/>
          <w:spacing w:val="-5"/>
          <w:sz w:val="28"/>
          <w:szCs w:val="28"/>
        </w:rPr>
        <w:t>а</w:t>
      </w:r>
      <w:r w:rsidRPr="00DA06EA">
        <w:rPr>
          <w:rFonts w:ascii="Times New Roman" w:hAnsi="Times New Roman"/>
          <w:i/>
          <w:iCs/>
          <w:spacing w:val="1"/>
          <w:sz w:val="28"/>
          <w:szCs w:val="28"/>
        </w:rPr>
        <w:t>ч</w:t>
      </w:r>
      <w:r w:rsidRPr="00DA06EA">
        <w:rPr>
          <w:rFonts w:ascii="Times New Roman" w:hAnsi="Times New Roman"/>
          <w:i/>
          <w:iCs/>
          <w:sz w:val="28"/>
          <w:szCs w:val="28"/>
        </w:rPr>
        <w:t>ение</w:t>
      </w:r>
      <w:r w:rsidRPr="00DA06EA">
        <w:rPr>
          <w:rFonts w:ascii="Times New Roman" w:hAnsi="Times New Roman"/>
          <w:i/>
          <w:iCs/>
          <w:spacing w:val="-4"/>
          <w:sz w:val="28"/>
          <w:szCs w:val="28"/>
        </w:rPr>
        <w:t xml:space="preserve"> </w:t>
      </w:r>
      <w:r w:rsidRPr="00DA06EA">
        <w:rPr>
          <w:rFonts w:ascii="Times New Roman" w:hAnsi="Times New Roman"/>
          <w:i/>
          <w:iCs/>
          <w:spacing w:val="-2"/>
          <w:sz w:val="28"/>
          <w:szCs w:val="28"/>
        </w:rPr>
        <w:t>л</w:t>
      </w:r>
      <w:r w:rsidRPr="00DA06EA">
        <w:rPr>
          <w:rFonts w:ascii="Times New Roman" w:hAnsi="Times New Roman"/>
          <w:i/>
          <w:iCs/>
          <w:sz w:val="28"/>
          <w:szCs w:val="28"/>
        </w:rPr>
        <w:t>и</w:t>
      </w:r>
      <w:r w:rsidRPr="00DA06EA">
        <w:rPr>
          <w:rFonts w:ascii="Times New Roman" w:hAnsi="Times New Roman"/>
          <w:i/>
          <w:iCs/>
          <w:spacing w:val="1"/>
          <w:sz w:val="28"/>
          <w:szCs w:val="28"/>
        </w:rPr>
        <w:t>ч</w:t>
      </w:r>
      <w:r w:rsidRPr="00DA06EA">
        <w:rPr>
          <w:rFonts w:ascii="Times New Roman" w:hAnsi="Times New Roman"/>
          <w:i/>
          <w:iCs/>
          <w:sz w:val="28"/>
          <w:szCs w:val="28"/>
        </w:rPr>
        <w:t>ной</w:t>
      </w:r>
      <w:r w:rsidRPr="00DA06EA">
        <w:rPr>
          <w:rFonts w:ascii="Times New Roman" w:hAnsi="Times New Roman"/>
          <w:i/>
          <w:iCs/>
          <w:spacing w:val="-6"/>
          <w:sz w:val="28"/>
          <w:szCs w:val="28"/>
        </w:rPr>
        <w:t xml:space="preserve"> </w:t>
      </w:r>
      <w:r w:rsidRPr="00DA06EA">
        <w:rPr>
          <w:rFonts w:ascii="Times New Roman" w:hAnsi="Times New Roman"/>
          <w:i/>
          <w:iCs/>
          <w:spacing w:val="1"/>
          <w:sz w:val="28"/>
          <w:szCs w:val="28"/>
        </w:rPr>
        <w:t>г</w:t>
      </w:r>
      <w:r w:rsidRPr="00DA06EA">
        <w:rPr>
          <w:rFonts w:ascii="Times New Roman" w:hAnsi="Times New Roman"/>
          <w:i/>
          <w:iCs/>
          <w:sz w:val="28"/>
          <w:szCs w:val="28"/>
        </w:rPr>
        <w:t>и</w:t>
      </w:r>
      <w:r w:rsidRPr="00DA06EA">
        <w:rPr>
          <w:rFonts w:ascii="Times New Roman" w:hAnsi="Times New Roman"/>
          <w:i/>
          <w:iCs/>
          <w:spacing w:val="1"/>
          <w:sz w:val="28"/>
          <w:szCs w:val="28"/>
        </w:rPr>
        <w:t>г</w:t>
      </w:r>
      <w:r w:rsidRPr="00DA06EA">
        <w:rPr>
          <w:rFonts w:ascii="Times New Roman" w:hAnsi="Times New Roman"/>
          <w:i/>
          <w:iCs/>
          <w:sz w:val="28"/>
          <w:szCs w:val="28"/>
        </w:rPr>
        <w:t>иены</w:t>
      </w:r>
      <w:r w:rsidRPr="00DA06EA">
        <w:rPr>
          <w:rFonts w:ascii="Times New Roman" w:hAnsi="Times New Roman"/>
          <w:i/>
          <w:iCs/>
          <w:spacing w:val="-6"/>
          <w:sz w:val="28"/>
          <w:szCs w:val="28"/>
        </w:rPr>
        <w:t xml:space="preserve"> </w:t>
      </w:r>
      <w:r w:rsidRPr="00DA06EA">
        <w:rPr>
          <w:rFonts w:ascii="Times New Roman" w:hAnsi="Times New Roman"/>
          <w:i/>
          <w:iCs/>
          <w:spacing w:val="-2"/>
          <w:sz w:val="28"/>
          <w:szCs w:val="28"/>
        </w:rPr>
        <w:t>дл</w:t>
      </w:r>
      <w:r w:rsidRPr="00DA06EA">
        <w:rPr>
          <w:rFonts w:ascii="Times New Roman" w:hAnsi="Times New Roman"/>
          <w:i/>
          <w:iCs/>
          <w:sz w:val="28"/>
          <w:szCs w:val="28"/>
        </w:rPr>
        <w:t>я</w:t>
      </w:r>
      <w:r w:rsidRPr="00DA06EA">
        <w:rPr>
          <w:rFonts w:ascii="Times New Roman" w:hAnsi="Times New Roman"/>
          <w:i/>
          <w:iCs/>
          <w:spacing w:val="-6"/>
          <w:sz w:val="28"/>
          <w:szCs w:val="28"/>
        </w:rPr>
        <w:t xml:space="preserve"> </w:t>
      </w:r>
      <w:r w:rsidRPr="00DA06EA">
        <w:rPr>
          <w:rFonts w:ascii="Times New Roman" w:hAnsi="Times New Roman"/>
          <w:i/>
          <w:iCs/>
          <w:spacing w:val="-3"/>
          <w:sz w:val="28"/>
          <w:szCs w:val="28"/>
        </w:rPr>
        <w:t>з</w:t>
      </w:r>
      <w:r w:rsidRPr="00DA06EA">
        <w:rPr>
          <w:rFonts w:ascii="Times New Roman" w:hAnsi="Times New Roman"/>
          <w:i/>
          <w:iCs/>
          <w:spacing w:val="-2"/>
          <w:sz w:val="28"/>
          <w:szCs w:val="28"/>
        </w:rPr>
        <w:t>д</w:t>
      </w:r>
      <w:r w:rsidRPr="00DA06EA">
        <w:rPr>
          <w:rFonts w:ascii="Times New Roman" w:hAnsi="Times New Roman"/>
          <w:i/>
          <w:iCs/>
          <w:sz w:val="28"/>
          <w:szCs w:val="28"/>
        </w:rPr>
        <w:t>оро</w:t>
      </w:r>
      <w:r w:rsidRPr="00DA06EA">
        <w:rPr>
          <w:rFonts w:ascii="Times New Roman" w:hAnsi="Times New Roman"/>
          <w:i/>
          <w:iCs/>
          <w:spacing w:val="4"/>
          <w:sz w:val="28"/>
          <w:szCs w:val="28"/>
        </w:rPr>
        <w:t>в</w:t>
      </w:r>
      <w:r w:rsidRPr="00DA06EA">
        <w:rPr>
          <w:rFonts w:ascii="Times New Roman" w:hAnsi="Times New Roman"/>
          <w:i/>
          <w:iCs/>
          <w:spacing w:val="-2"/>
          <w:sz w:val="28"/>
          <w:szCs w:val="28"/>
        </w:rPr>
        <w:t>ь</w:t>
      </w:r>
      <w:r w:rsidRPr="00DA06EA">
        <w:rPr>
          <w:rFonts w:ascii="Times New Roman" w:hAnsi="Times New Roman"/>
          <w:i/>
          <w:iCs/>
          <w:sz w:val="28"/>
          <w:szCs w:val="28"/>
        </w:rPr>
        <w:t>я</w:t>
      </w:r>
      <w:r w:rsidRPr="00DA06EA">
        <w:rPr>
          <w:rFonts w:ascii="Times New Roman" w:hAnsi="Times New Roman"/>
          <w:i/>
          <w:iCs/>
          <w:spacing w:val="-7"/>
          <w:sz w:val="28"/>
          <w:szCs w:val="28"/>
        </w:rPr>
        <w:t xml:space="preserve"> </w:t>
      </w:r>
      <w:r w:rsidRPr="00DA06EA">
        <w:rPr>
          <w:rFonts w:ascii="Times New Roman" w:hAnsi="Times New Roman"/>
          <w:i/>
          <w:iCs/>
          <w:sz w:val="28"/>
          <w:szCs w:val="28"/>
        </w:rPr>
        <w:t>и</w:t>
      </w:r>
      <w:r w:rsidRPr="00DA06EA">
        <w:rPr>
          <w:rFonts w:ascii="Times New Roman" w:hAnsi="Times New Roman"/>
          <w:i/>
          <w:iCs/>
          <w:spacing w:val="-6"/>
          <w:sz w:val="28"/>
          <w:szCs w:val="28"/>
        </w:rPr>
        <w:t xml:space="preserve"> </w:t>
      </w:r>
      <w:r w:rsidRPr="00DA06EA">
        <w:rPr>
          <w:rFonts w:ascii="Times New Roman" w:hAnsi="Times New Roman"/>
          <w:i/>
          <w:iCs/>
          <w:sz w:val="28"/>
          <w:szCs w:val="28"/>
        </w:rPr>
        <w:t>жи</w:t>
      </w:r>
      <w:r w:rsidRPr="00DA06EA">
        <w:rPr>
          <w:rFonts w:ascii="Times New Roman" w:hAnsi="Times New Roman"/>
          <w:i/>
          <w:iCs/>
          <w:spacing w:val="2"/>
          <w:sz w:val="28"/>
          <w:szCs w:val="28"/>
        </w:rPr>
        <w:t>з</w:t>
      </w:r>
      <w:r w:rsidRPr="00DA06EA">
        <w:rPr>
          <w:rFonts w:ascii="Times New Roman" w:hAnsi="Times New Roman"/>
          <w:i/>
          <w:iCs/>
          <w:sz w:val="28"/>
          <w:szCs w:val="28"/>
        </w:rPr>
        <w:t>ни</w:t>
      </w:r>
      <w:r w:rsidRPr="00DA06EA">
        <w:rPr>
          <w:rFonts w:ascii="Times New Roman" w:hAnsi="Times New Roman"/>
          <w:i/>
          <w:iCs/>
          <w:spacing w:val="-6"/>
          <w:sz w:val="28"/>
          <w:szCs w:val="28"/>
        </w:rPr>
        <w:t xml:space="preserve"> </w:t>
      </w:r>
      <w:r w:rsidRPr="00DA06EA">
        <w:rPr>
          <w:rFonts w:ascii="Times New Roman" w:hAnsi="Times New Roman"/>
          <w:i/>
          <w:iCs/>
          <w:spacing w:val="1"/>
          <w:sz w:val="28"/>
          <w:szCs w:val="28"/>
        </w:rPr>
        <w:t>ч</w:t>
      </w:r>
      <w:r w:rsidRPr="00DA06EA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Pr="00DA06EA">
        <w:rPr>
          <w:rFonts w:ascii="Times New Roman" w:hAnsi="Times New Roman"/>
          <w:i/>
          <w:iCs/>
          <w:spacing w:val="3"/>
          <w:sz w:val="28"/>
          <w:szCs w:val="28"/>
        </w:rPr>
        <w:t>л</w:t>
      </w:r>
      <w:r w:rsidRPr="00DA06EA">
        <w:rPr>
          <w:rFonts w:ascii="Times New Roman" w:hAnsi="Times New Roman"/>
          <w:i/>
          <w:iCs/>
          <w:sz w:val="28"/>
          <w:szCs w:val="28"/>
        </w:rPr>
        <w:t>ове</w:t>
      </w:r>
      <w:r w:rsidRPr="00DA06EA">
        <w:rPr>
          <w:rFonts w:ascii="Times New Roman" w:hAnsi="Times New Roman"/>
          <w:i/>
          <w:iCs/>
          <w:spacing w:val="-7"/>
          <w:sz w:val="28"/>
          <w:szCs w:val="28"/>
        </w:rPr>
        <w:t>к</w:t>
      </w:r>
      <w:r w:rsidRPr="00DA06EA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(повторение)</w:t>
      </w:r>
      <w:r w:rsidRPr="00DA06EA">
        <w:rPr>
          <w:rFonts w:ascii="Times New Roman" w:hAnsi="Times New Roman"/>
          <w:sz w:val="28"/>
          <w:szCs w:val="28"/>
        </w:rPr>
        <w:t>.</w:t>
      </w:r>
    </w:p>
    <w:p w:rsidR="002A304E" w:rsidRDefault="00DA06EA" w:rsidP="000414B1">
      <w:pPr>
        <w:pStyle w:val="a5"/>
        <w:kinsoku w:val="0"/>
        <w:overflowPunct w:val="0"/>
        <w:spacing w:after="0" w:line="240" w:lineRule="auto"/>
        <w:ind w:right="114"/>
        <w:rPr>
          <w:rFonts w:ascii="Times New Roman" w:hAnsi="Times New Roman"/>
          <w:sz w:val="28"/>
          <w:szCs w:val="28"/>
        </w:rPr>
      </w:pPr>
      <w:r w:rsidRPr="00DA06EA">
        <w:rPr>
          <w:rFonts w:ascii="Times New Roman" w:hAnsi="Times New Roman"/>
          <w:i/>
          <w:iCs/>
          <w:spacing w:val="1"/>
          <w:sz w:val="28"/>
          <w:szCs w:val="28"/>
        </w:rPr>
        <w:t>З</w:t>
      </w:r>
      <w:r w:rsidRPr="00DA06EA">
        <w:rPr>
          <w:rFonts w:ascii="Times New Roman" w:hAnsi="Times New Roman"/>
          <w:i/>
          <w:iCs/>
          <w:sz w:val="28"/>
          <w:szCs w:val="28"/>
        </w:rPr>
        <w:t>а</w:t>
      </w:r>
      <w:r w:rsidRPr="00DA06EA">
        <w:rPr>
          <w:rFonts w:ascii="Times New Roman" w:hAnsi="Times New Roman"/>
          <w:i/>
          <w:iCs/>
          <w:spacing w:val="-7"/>
          <w:sz w:val="28"/>
          <w:szCs w:val="28"/>
        </w:rPr>
        <w:t>к</w:t>
      </w:r>
      <w:r w:rsidRPr="00DA06EA">
        <w:rPr>
          <w:rFonts w:ascii="Times New Roman" w:hAnsi="Times New Roman"/>
          <w:i/>
          <w:iCs/>
          <w:sz w:val="28"/>
          <w:szCs w:val="28"/>
        </w:rPr>
        <w:t>а</w:t>
      </w:r>
      <w:r w:rsidRPr="00DA06EA">
        <w:rPr>
          <w:rFonts w:ascii="Times New Roman" w:hAnsi="Times New Roman"/>
          <w:i/>
          <w:iCs/>
          <w:spacing w:val="-2"/>
          <w:sz w:val="28"/>
          <w:szCs w:val="28"/>
        </w:rPr>
        <w:t>л</w:t>
      </w:r>
      <w:r w:rsidRPr="00DA06EA">
        <w:rPr>
          <w:rFonts w:ascii="Times New Roman" w:hAnsi="Times New Roman"/>
          <w:i/>
          <w:iCs/>
          <w:sz w:val="28"/>
          <w:szCs w:val="28"/>
        </w:rPr>
        <w:t>ив</w:t>
      </w:r>
      <w:r w:rsidRPr="00DA06EA">
        <w:rPr>
          <w:rFonts w:ascii="Times New Roman" w:hAnsi="Times New Roman"/>
          <w:i/>
          <w:iCs/>
          <w:spacing w:val="-1"/>
          <w:sz w:val="28"/>
          <w:szCs w:val="28"/>
        </w:rPr>
        <w:t>а</w:t>
      </w:r>
      <w:r w:rsidRPr="00DA06EA">
        <w:rPr>
          <w:rFonts w:ascii="Times New Roman" w:hAnsi="Times New Roman"/>
          <w:i/>
          <w:iCs/>
          <w:sz w:val="28"/>
          <w:szCs w:val="28"/>
        </w:rPr>
        <w:t>ние</w:t>
      </w:r>
      <w:r w:rsidRPr="00DA06EA">
        <w:rPr>
          <w:rFonts w:ascii="Times New Roman" w:hAnsi="Times New Roman"/>
          <w:i/>
          <w:iCs/>
          <w:spacing w:val="50"/>
          <w:sz w:val="28"/>
          <w:szCs w:val="28"/>
        </w:rPr>
        <w:t xml:space="preserve"> </w:t>
      </w:r>
      <w:r w:rsidRPr="00DA06EA">
        <w:rPr>
          <w:rFonts w:ascii="Times New Roman" w:hAnsi="Times New Roman"/>
          <w:i/>
          <w:iCs/>
          <w:sz w:val="28"/>
          <w:szCs w:val="28"/>
        </w:rPr>
        <w:t>ор</w:t>
      </w:r>
      <w:r w:rsidRPr="00DA06EA">
        <w:rPr>
          <w:rFonts w:ascii="Times New Roman" w:hAnsi="Times New Roman"/>
          <w:i/>
          <w:iCs/>
          <w:spacing w:val="1"/>
          <w:sz w:val="28"/>
          <w:szCs w:val="28"/>
        </w:rPr>
        <w:t>г</w:t>
      </w:r>
      <w:r w:rsidRPr="00DA06EA">
        <w:rPr>
          <w:rFonts w:ascii="Times New Roman" w:hAnsi="Times New Roman"/>
          <w:i/>
          <w:iCs/>
          <w:sz w:val="28"/>
          <w:szCs w:val="28"/>
        </w:rPr>
        <w:t>ани</w:t>
      </w:r>
      <w:r w:rsidRPr="00DA06EA">
        <w:rPr>
          <w:rFonts w:ascii="Times New Roman" w:hAnsi="Times New Roman"/>
          <w:i/>
          <w:iCs/>
          <w:spacing w:val="-2"/>
          <w:sz w:val="28"/>
          <w:szCs w:val="28"/>
        </w:rPr>
        <w:t>з</w:t>
      </w:r>
      <w:r w:rsidRPr="00DA06EA">
        <w:rPr>
          <w:rFonts w:ascii="Times New Roman" w:hAnsi="Times New Roman"/>
          <w:i/>
          <w:iCs/>
          <w:sz w:val="28"/>
          <w:szCs w:val="28"/>
        </w:rPr>
        <w:t>ма.</w:t>
      </w:r>
      <w:r w:rsidRPr="00DA06EA">
        <w:rPr>
          <w:rFonts w:ascii="Times New Roman" w:hAnsi="Times New Roman"/>
          <w:i/>
          <w:iCs/>
          <w:spacing w:val="50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Зн</w:t>
      </w:r>
      <w:r w:rsidRPr="00DA06EA">
        <w:rPr>
          <w:rFonts w:ascii="Times New Roman" w:hAnsi="Times New Roman"/>
          <w:spacing w:val="-10"/>
          <w:sz w:val="28"/>
          <w:szCs w:val="28"/>
        </w:rPr>
        <w:t>а</w:t>
      </w:r>
      <w:r w:rsidRPr="00DA06EA">
        <w:rPr>
          <w:rFonts w:ascii="Times New Roman" w:hAnsi="Times New Roman"/>
          <w:sz w:val="28"/>
          <w:szCs w:val="28"/>
        </w:rPr>
        <w:t>чение</w:t>
      </w:r>
      <w:r w:rsidRPr="00DA06EA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за</w:t>
      </w:r>
      <w:r w:rsidRPr="00DA06EA">
        <w:rPr>
          <w:rFonts w:ascii="Times New Roman" w:hAnsi="Times New Roman"/>
          <w:spacing w:val="-5"/>
          <w:sz w:val="28"/>
          <w:szCs w:val="28"/>
        </w:rPr>
        <w:t>к</w:t>
      </w:r>
      <w:r w:rsidRPr="00DA06EA">
        <w:rPr>
          <w:rFonts w:ascii="Times New Roman" w:hAnsi="Times New Roman"/>
          <w:spacing w:val="6"/>
          <w:sz w:val="28"/>
          <w:szCs w:val="28"/>
        </w:rPr>
        <w:t>а</w:t>
      </w:r>
      <w:r w:rsidRPr="00DA06EA">
        <w:rPr>
          <w:rFonts w:ascii="Times New Roman" w:hAnsi="Times New Roman"/>
          <w:sz w:val="28"/>
          <w:szCs w:val="28"/>
        </w:rPr>
        <w:t>ли</w:t>
      </w:r>
      <w:r w:rsidRPr="00DA06EA">
        <w:rPr>
          <w:rFonts w:ascii="Times New Roman" w:hAnsi="Times New Roman"/>
          <w:spacing w:val="-8"/>
          <w:sz w:val="28"/>
          <w:szCs w:val="28"/>
        </w:rPr>
        <w:t>в</w:t>
      </w:r>
      <w:r w:rsidRPr="00DA06EA">
        <w:rPr>
          <w:rFonts w:ascii="Times New Roman" w:hAnsi="Times New Roman"/>
          <w:sz w:val="28"/>
          <w:szCs w:val="28"/>
        </w:rPr>
        <w:t>ания</w:t>
      </w:r>
      <w:r w:rsidRPr="00DA06EA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органи</w:t>
      </w:r>
      <w:r w:rsidRPr="00DA06EA">
        <w:rPr>
          <w:rFonts w:ascii="Times New Roman" w:hAnsi="Times New Roman"/>
          <w:spacing w:val="-3"/>
          <w:sz w:val="28"/>
          <w:szCs w:val="28"/>
        </w:rPr>
        <w:t>з</w:t>
      </w:r>
      <w:r w:rsidRPr="00DA06EA">
        <w:rPr>
          <w:rFonts w:ascii="Times New Roman" w:hAnsi="Times New Roman"/>
          <w:sz w:val="28"/>
          <w:szCs w:val="28"/>
        </w:rPr>
        <w:t>ма</w:t>
      </w:r>
      <w:r w:rsidRPr="00DA06EA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DA06EA">
        <w:rPr>
          <w:rFonts w:ascii="Times New Roman" w:hAnsi="Times New Roman"/>
          <w:spacing w:val="2"/>
          <w:sz w:val="28"/>
          <w:szCs w:val="28"/>
        </w:rPr>
        <w:t>д</w:t>
      </w:r>
      <w:r w:rsidRPr="00DA06EA">
        <w:rPr>
          <w:rFonts w:ascii="Times New Roman" w:hAnsi="Times New Roman"/>
          <w:sz w:val="28"/>
          <w:szCs w:val="28"/>
        </w:rPr>
        <w:t>ля</w:t>
      </w:r>
      <w:r w:rsidRPr="00DA06EA">
        <w:rPr>
          <w:rFonts w:ascii="Times New Roman" w:hAnsi="Times New Roman"/>
          <w:w w:val="99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п</w:t>
      </w:r>
      <w:r w:rsidRPr="00DA06EA">
        <w:rPr>
          <w:rFonts w:ascii="Times New Roman" w:hAnsi="Times New Roman"/>
          <w:spacing w:val="-11"/>
          <w:sz w:val="28"/>
          <w:szCs w:val="28"/>
        </w:rPr>
        <w:t>о</w:t>
      </w:r>
      <w:r w:rsidRPr="00DA06EA">
        <w:rPr>
          <w:rFonts w:ascii="Times New Roman" w:hAnsi="Times New Roman"/>
          <w:spacing w:val="2"/>
          <w:sz w:val="28"/>
          <w:szCs w:val="28"/>
        </w:rPr>
        <w:t>дд</w:t>
      </w:r>
      <w:r w:rsidRPr="00DA06EA">
        <w:rPr>
          <w:rFonts w:ascii="Times New Roman" w:hAnsi="Times New Roman"/>
          <w:sz w:val="28"/>
          <w:szCs w:val="28"/>
        </w:rPr>
        <w:t>ержания</w:t>
      </w:r>
      <w:r w:rsidRPr="00DA06EA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DA06EA">
        <w:rPr>
          <w:rFonts w:ascii="Times New Roman" w:hAnsi="Times New Roman"/>
          <w:spacing w:val="-6"/>
          <w:sz w:val="28"/>
          <w:szCs w:val="28"/>
        </w:rPr>
        <w:t>з</w:t>
      </w:r>
      <w:r w:rsidRPr="00DA06EA">
        <w:rPr>
          <w:rFonts w:ascii="Times New Roman" w:hAnsi="Times New Roman"/>
          <w:spacing w:val="2"/>
          <w:sz w:val="28"/>
          <w:szCs w:val="28"/>
        </w:rPr>
        <w:t>д</w:t>
      </w:r>
      <w:r w:rsidRPr="00DA06EA">
        <w:rPr>
          <w:rFonts w:ascii="Times New Roman" w:hAnsi="Times New Roman"/>
          <w:sz w:val="28"/>
          <w:szCs w:val="28"/>
        </w:rPr>
        <w:t>оро</w:t>
      </w:r>
      <w:r w:rsidRPr="00DA06EA">
        <w:rPr>
          <w:rFonts w:ascii="Times New Roman" w:hAnsi="Times New Roman"/>
          <w:spacing w:val="3"/>
          <w:sz w:val="28"/>
          <w:szCs w:val="28"/>
        </w:rPr>
        <w:t>в</w:t>
      </w:r>
      <w:r w:rsidRPr="00DA06EA">
        <w:rPr>
          <w:rFonts w:ascii="Times New Roman" w:hAnsi="Times New Roman"/>
          <w:spacing w:val="-3"/>
          <w:sz w:val="28"/>
          <w:szCs w:val="28"/>
        </w:rPr>
        <w:t>ь</w:t>
      </w:r>
      <w:r w:rsidRPr="00DA06EA">
        <w:rPr>
          <w:rFonts w:ascii="Times New Roman" w:hAnsi="Times New Roman"/>
          <w:sz w:val="28"/>
          <w:szCs w:val="28"/>
        </w:rPr>
        <w:t>я</w:t>
      </w:r>
      <w:r w:rsidRPr="00DA06EA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чело</w:t>
      </w:r>
      <w:r w:rsidRPr="00DA06EA">
        <w:rPr>
          <w:rFonts w:ascii="Times New Roman" w:hAnsi="Times New Roman"/>
          <w:spacing w:val="-2"/>
          <w:sz w:val="28"/>
          <w:szCs w:val="28"/>
        </w:rPr>
        <w:t>в</w:t>
      </w:r>
      <w:r w:rsidRPr="00DA06EA">
        <w:rPr>
          <w:rFonts w:ascii="Times New Roman" w:hAnsi="Times New Roman"/>
          <w:spacing w:val="6"/>
          <w:sz w:val="28"/>
          <w:szCs w:val="28"/>
        </w:rPr>
        <w:t>е</w:t>
      </w:r>
      <w:r w:rsidRPr="00DA06EA">
        <w:rPr>
          <w:rFonts w:ascii="Times New Roman" w:hAnsi="Times New Roman"/>
          <w:spacing w:val="-7"/>
          <w:sz w:val="28"/>
          <w:szCs w:val="28"/>
        </w:rPr>
        <w:t>к</w:t>
      </w:r>
      <w:r w:rsidRPr="00DA06EA">
        <w:rPr>
          <w:rFonts w:ascii="Times New Roman" w:hAnsi="Times New Roman"/>
          <w:spacing w:val="1"/>
          <w:sz w:val="28"/>
          <w:szCs w:val="28"/>
        </w:rPr>
        <w:t>а</w:t>
      </w:r>
      <w:r w:rsidRPr="00DA06EA">
        <w:rPr>
          <w:rFonts w:ascii="Times New Roman" w:hAnsi="Times New Roman"/>
          <w:sz w:val="28"/>
          <w:szCs w:val="28"/>
        </w:rPr>
        <w:t>.</w:t>
      </w:r>
      <w:r w:rsidRPr="00DA06EA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Сп</w:t>
      </w:r>
      <w:r w:rsidRPr="00DA06EA">
        <w:rPr>
          <w:rFonts w:ascii="Times New Roman" w:hAnsi="Times New Roman"/>
          <w:spacing w:val="6"/>
          <w:sz w:val="28"/>
          <w:szCs w:val="28"/>
        </w:rPr>
        <w:t>о</w:t>
      </w:r>
      <w:r w:rsidRPr="00DA06EA">
        <w:rPr>
          <w:rFonts w:ascii="Times New Roman" w:hAnsi="Times New Roman"/>
          <w:sz w:val="28"/>
          <w:szCs w:val="28"/>
        </w:rPr>
        <w:t>со</w:t>
      </w:r>
      <w:r w:rsidRPr="00DA06EA">
        <w:rPr>
          <w:rFonts w:ascii="Times New Roman" w:hAnsi="Times New Roman"/>
          <w:spacing w:val="3"/>
          <w:sz w:val="28"/>
          <w:szCs w:val="28"/>
        </w:rPr>
        <w:t>б</w:t>
      </w:r>
      <w:r w:rsidRPr="00DA06EA">
        <w:rPr>
          <w:rFonts w:ascii="Times New Roman" w:hAnsi="Times New Roman"/>
          <w:sz w:val="28"/>
          <w:szCs w:val="28"/>
        </w:rPr>
        <w:t>ы</w:t>
      </w:r>
      <w:r w:rsidRPr="00DA06EA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за</w:t>
      </w:r>
      <w:r w:rsidRPr="00DA06EA">
        <w:rPr>
          <w:rFonts w:ascii="Times New Roman" w:hAnsi="Times New Roman"/>
          <w:spacing w:val="-5"/>
          <w:sz w:val="28"/>
          <w:szCs w:val="28"/>
        </w:rPr>
        <w:t>к</w:t>
      </w:r>
      <w:r w:rsidRPr="00DA06EA">
        <w:rPr>
          <w:rFonts w:ascii="Times New Roman" w:hAnsi="Times New Roman"/>
          <w:spacing w:val="6"/>
          <w:sz w:val="28"/>
          <w:szCs w:val="28"/>
        </w:rPr>
        <w:t>а</w:t>
      </w:r>
      <w:r w:rsidRPr="00DA06EA">
        <w:rPr>
          <w:rFonts w:ascii="Times New Roman" w:hAnsi="Times New Roman"/>
          <w:sz w:val="28"/>
          <w:szCs w:val="28"/>
        </w:rPr>
        <w:t>ли</w:t>
      </w:r>
      <w:r w:rsidRPr="00DA06EA">
        <w:rPr>
          <w:rFonts w:ascii="Times New Roman" w:hAnsi="Times New Roman"/>
          <w:spacing w:val="-8"/>
          <w:sz w:val="28"/>
          <w:szCs w:val="28"/>
        </w:rPr>
        <w:t>в</w:t>
      </w:r>
      <w:r w:rsidRPr="00DA06EA">
        <w:rPr>
          <w:rFonts w:ascii="Times New Roman" w:hAnsi="Times New Roman"/>
          <w:sz w:val="28"/>
          <w:szCs w:val="28"/>
        </w:rPr>
        <w:t>а</w:t>
      </w:r>
      <w:r w:rsidRPr="00DA06EA">
        <w:rPr>
          <w:rFonts w:ascii="Times New Roman" w:hAnsi="Times New Roman"/>
          <w:spacing w:val="5"/>
          <w:sz w:val="28"/>
          <w:szCs w:val="28"/>
        </w:rPr>
        <w:t>н</w:t>
      </w:r>
      <w:r w:rsidRPr="00DA06EA">
        <w:rPr>
          <w:rFonts w:ascii="Times New Roman" w:hAnsi="Times New Roman"/>
          <w:sz w:val="28"/>
          <w:szCs w:val="28"/>
        </w:rPr>
        <w:t>и</w:t>
      </w:r>
      <w:r w:rsidRPr="00DA06EA">
        <w:rPr>
          <w:rFonts w:ascii="Times New Roman" w:hAnsi="Times New Roman"/>
          <w:spacing w:val="1"/>
          <w:sz w:val="28"/>
          <w:szCs w:val="28"/>
        </w:rPr>
        <w:t>я</w:t>
      </w:r>
      <w:r w:rsidRPr="00DA06EA">
        <w:rPr>
          <w:rFonts w:ascii="Times New Roman" w:hAnsi="Times New Roman"/>
          <w:sz w:val="28"/>
          <w:szCs w:val="28"/>
        </w:rPr>
        <w:t>.</w:t>
      </w:r>
      <w:r w:rsidRPr="00DA06EA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DA06EA">
        <w:rPr>
          <w:rFonts w:ascii="Times New Roman" w:hAnsi="Times New Roman"/>
          <w:spacing w:val="-5"/>
          <w:sz w:val="28"/>
          <w:szCs w:val="28"/>
        </w:rPr>
        <w:t>В</w:t>
      </w:r>
      <w:r w:rsidRPr="00DA06EA">
        <w:rPr>
          <w:rFonts w:ascii="Times New Roman" w:hAnsi="Times New Roman"/>
          <w:sz w:val="28"/>
          <w:szCs w:val="28"/>
        </w:rPr>
        <w:t>о</w:t>
      </w:r>
      <w:r w:rsidRPr="00DA06EA">
        <w:rPr>
          <w:rFonts w:ascii="Times New Roman" w:hAnsi="Times New Roman"/>
          <w:spacing w:val="-6"/>
          <w:sz w:val="28"/>
          <w:szCs w:val="28"/>
        </w:rPr>
        <w:t>з</w:t>
      </w:r>
      <w:r w:rsidRPr="00DA06EA">
        <w:rPr>
          <w:rFonts w:ascii="Times New Roman" w:hAnsi="Times New Roman"/>
          <w:spacing w:val="7"/>
          <w:sz w:val="28"/>
          <w:szCs w:val="28"/>
        </w:rPr>
        <w:t>д</w:t>
      </w:r>
      <w:r w:rsidRPr="00DA06EA">
        <w:rPr>
          <w:rFonts w:ascii="Times New Roman" w:hAnsi="Times New Roman"/>
          <w:spacing w:val="-7"/>
          <w:sz w:val="28"/>
          <w:szCs w:val="28"/>
        </w:rPr>
        <w:t>у</w:t>
      </w:r>
      <w:r w:rsidRPr="00DA06EA">
        <w:rPr>
          <w:rFonts w:ascii="Times New Roman" w:hAnsi="Times New Roman"/>
          <w:sz w:val="28"/>
          <w:szCs w:val="28"/>
        </w:rPr>
        <w:t>шные</w:t>
      </w:r>
      <w:r w:rsidRPr="00DA06EA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и</w:t>
      </w:r>
      <w:r w:rsidRPr="00DA06EA">
        <w:rPr>
          <w:rFonts w:ascii="Times New Roman" w:hAnsi="Times New Roman"/>
          <w:w w:val="99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с</w:t>
      </w:r>
      <w:r w:rsidRPr="00DA06EA">
        <w:rPr>
          <w:rFonts w:ascii="Times New Roman" w:hAnsi="Times New Roman"/>
          <w:spacing w:val="-5"/>
          <w:sz w:val="28"/>
          <w:szCs w:val="28"/>
        </w:rPr>
        <w:t>о</w:t>
      </w:r>
      <w:r w:rsidRPr="00DA06EA">
        <w:rPr>
          <w:rFonts w:ascii="Times New Roman" w:hAnsi="Times New Roman"/>
          <w:sz w:val="28"/>
          <w:szCs w:val="28"/>
        </w:rPr>
        <w:t>лн</w:t>
      </w:r>
      <w:r w:rsidRPr="00DA06EA">
        <w:rPr>
          <w:rFonts w:ascii="Times New Roman" w:hAnsi="Times New Roman"/>
          <w:spacing w:val="-5"/>
          <w:sz w:val="28"/>
          <w:szCs w:val="28"/>
        </w:rPr>
        <w:t>е</w:t>
      </w:r>
      <w:r w:rsidRPr="00DA06EA">
        <w:rPr>
          <w:rFonts w:ascii="Times New Roman" w:hAnsi="Times New Roman"/>
          <w:sz w:val="28"/>
          <w:szCs w:val="28"/>
        </w:rPr>
        <w:t>чные</w:t>
      </w:r>
      <w:r w:rsidRPr="00DA06EA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проц</w:t>
      </w:r>
      <w:r w:rsidRPr="00DA06EA">
        <w:rPr>
          <w:rFonts w:ascii="Times New Roman" w:hAnsi="Times New Roman"/>
          <w:spacing w:val="-5"/>
          <w:sz w:val="28"/>
          <w:szCs w:val="28"/>
        </w:rPr>
        <w:t>е</w:t>
      </w:r>
      <w:r w:rsidRPr="00DA06EA">
        <w:rPr>
          <w:rFonts w:ascii="Times New Roman" w:hAnsi="Times New Roman"/>
          <w:spacing w:val="7"/>
          <w:sz w:val="28"/>
          <w:szCs w:val="28"/>
        </w:rPr>
        <w:t>д</w:t>
      </w:r>
      <w:r w:rsidRPr="00DA06EA">
        <w:rPr>
          <w:rFonts w:ascii="Times New Roman" w:hAnsi="Times New Roman"/>
          <w:spacing w:val="-7"/>
          <w:sz w:val="28"/>
          <w:szCs w:val="28"/>
        </w:rPr>
        <w:t>у</w:t>
      </w:r>
      <w:r w:rsidRPr="00DA06EA">
        <w:rPr>
          <w:rFonts w:ascii="Times New Roman" w:hAnsi="Times New Roman"/>
          <w:sz w:val="28"/>
          <w:szCs w:val="28"/>
        </w:rPr>
        <w:t>ры.</w:t>
      </w:r>
      <w:r w:rsidRPr="00DA06EA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В</w:t>
      </w:r>
      <w:r w:rsidRPr="00DA06EA">
        <w:rPr>
          <w:rFonts w:ascii="Times New Roman" w:hAnsi="Times New Roman"/>
          <w:spacing w:val="-10"/>
          <w:sz w:val="28"/>
          <w:szCs w:val="28"/>
        </w:rPr>
        <w:t>о</w:t>
      </w:r>
      <w:r w:rsidRPr="00DA06EA">
        <w:rPr>
          <w:rFonts w:ascii="Times New Roman" w:hAnsi="Times New Roman"/>
          <w:spacing w:val="2"/>
          <w:sz w:val="28"/>
          <w:szCs w:val="28"/>
        </w:rPr>
        <w:t>д</w:t>
      </w:r>
      <w:r w:rsidRPr="00DA06EA">
        <w:rPr>
          <w:rFonts w:ascii="Times New Roman" w:hAnsi="Times New Roman"/>
          <w:sz w:val="28"/>
          <w:szCs w:val="28"/>
        </w:rPr>
        <w:t>ные</w:t>
      </w:r>
      <w:r w:rsidRPr="00DA06EA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проце</w:t>
      </w:r>
      <w:r w:rsidRPr="00DA06EA">
        <w:rPr>
          <w:rFonts w:ascii="Times New Roman" w:hAnsi="Times New Roman"/>
          <w:spacing w:val="3"/>
          <w:sz w:val="28"/>
          <w:szCs w:val="28"/>
        </w:rPr>
        <w:t>д</w:t>
      </w:r>
      <w:r w:rsidRPr="00DA06EA">
        <w:rPr>
          <w:rFonts w:ascii="Times New Roman" w:hAnsi="Times New Roman"/>
          <w:spacing w:val="-7"/>
          <w:sz w:val="28"/>
          <w:szCs w:val="28"/>
        </w:rPr>
        <w:t>у</w:t>
      </w:r>
      <w:r w:rsidRPr="00DA06EA">
        <w:rPr>
          <w:rFonts w:ascii="Times New Roman" w:hAnsi="Times New Roman"/>
          <w:sz w:val="28"/>
          <w:szCs w:val="28"/>
        </w:rPr>
        <w:t>ры</w:t>
      </w:r>
      <w:r w:rsidRPr="00DA06EA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DA06EA">
        <w:rPr>
          <w:rFonts w:ascii="Times New Roman" w:hAnsi="Times New Roman"/>
          <w:spacing w:val="2"/>
          <w:sz w:val="28"/>
          <w:szCs w:val="28"/>
        </w:rPr>
        <w:t>д</w:t>
      </w:r>
      <w:r w:rsidRPr="00DA06EA">
        <w:rPr>
          <w:rFonts w:ascii="Times New Roman" w:hAnsi="Times New Roman"/>
          <w:sz w:val="28"/>
          <w:szCs w:val="28"/>
        </w:rPr>
        <w:t>ля</w:t>
      </w:r>
      <w:r w:rsidRPr="00DA06EA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за</w:t>
      </w:r>
      <w:r w:rsidRPr="00DA06EA">
        <w:rPr>
          <w:rFonts w:ascii="Times New Roman" w:hAnsi="Times New Roman"/>
          <w:spacing w:val="-5"/>
          <w:sz w:val="28"/>
          <w:szCs w:val="28"/>
        </w:rPr>
        <w:t>к</w:t>
      </w:r>
      <w:r w:rsidRPr="00DA06EA">
        <w:rPr>
          <w:rFonts w:ascii="Times New Roman" w:hAnsi="Times New Roman"/>
          <w:spacing w:val="6"/>
          <w:sz w:val="28"/>
          <w:szCs w:val="28"/>
        </w:rPr>
        <w:t>а</w:t>
      </w:r>
      <w:r w:rsidRPr="00DA06EA">
        <w:rPr>
          <w:rFonts w:ascii="Times New Roman" w:hAnsi="Times New Roman"/>
          <w:sz w:val="28"/>
          <w:szCs w:val="28"/>
        </w:rPr>
        <w:t>ли</w:t>
      </w:r>
      <w:r w:rsidRPr="00DA06EA">
        <w:rPr>
          <w:rFonts w:ascii="Times New Roman" w:hAnsi="Times New Roman"/>
          <w:spacing w:val="-8"/>
          <w:sz w:val="28"/>
          <w:szCs w:val="28"/>
        </w:rPr>
        <w:t>в</w:t>
      </w:r>
      <w:r w:rsidRPr="00DA06EA">
        <w:rPr>
          <w:rFonts w:ascii="Times New Roman" w:hAnsi="Times New Roman"/>
          <w:sz w:val="28"/>
          <w:szCs w:val="28"/>
        </w:rPr>
        <w:t>ани</w:t>
      </w:r>
      <w:r w:rsidRPr="00DA06EA">
        <w:rPr>
          <w:rFonts w:ascii="Times New Roman" w:hAnsi="Times New Roman"/>
          <w:spacing w:val="2"/>
          <w:sz w:val="28"/>
          <w:szCs w:val="28"/>
        </w:rPr>
        <w:t>я</w:t>
      </w:r>
      <w:r w:rsidRPr="00DA06EA">
        <w:rPr>
          <w:rFonts w:ascii="Times New Roman" w:hAnsi="Times New Roman"/>
          <w:sz w:val="28"/>
          <w:szCs w:val="28"/>
        </w:rPr>
        <w:t>.</w:t>
      </w:r>
      <w:r w:rsidRPr="00DA06EA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Сп</w:t>
      </w:r>
      <w:r w:rsidRPr="00DA06EA">
        <w:rPr>
          <w:rFonts w:ascii="Times New Roman" w:hAnsi="Times New Roman"/>
          <w:spacing w:val="6"/>
          <w:sz w:val="28"/>
          <w:szCs w:val="28"/>
        </w:rPr>
        <w:t>о</w:t>
      </w:r>
      <w:r w:rsidRPr="00DA06EA">
        <w:rPr>
          <w:rFonts w:ascii="Times New Roman" w:hAnsi="Times New Roman"/>
          <w:sz w:val="28"/>
          <w:szCs w:val="28"/>
        </w:rPr>
        <w:t>со</w:t>
      </w:r>
      <w:r w:rsidRPr="00DA06EA">
        <w:rPr>
          <w:rFonts w:ascii="Times New Roman" w:hAnsi="Times New Roman"/>
          <w:spacing w:val="3"/>
          <w:sz w:val="28"/>
          <w:szCs w:val="28"/>
        </w:rPr>
        <w:t>б</w:t>
      </w:r>
      <w:r w:rsidRPr="00DA06EA">
        <w:rPr>
          <w:rFonts w:ascii="Times New Roman" w:hAnsi="Times New Roman"/>
          <w:sz w:val="28"/>
          <w:szCs w:val="28"/>
        </w:rPr>
        <w:t>ы</w:t>
      </w:r>
      <w:r w:rsidRPr="00DA06EA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и</w:t>
      </w:r>
      <w:r w:rsidRPr="00DA06EA">
        <w:rPr>
          <w:rFonts w:ascii="Times New Roman" w:hAnsi="Times New Roman"/>
          <w:w w:val="99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приемы</w:t>
      </w:r>
      <w:r w:rsidRPr="00DA06EA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DA06EA">
        <w:rPr>
          <w:rFonts w:ascii="Times New Roman" w:hAnsi="Times New Roman"/>
          <w:spacing w:val="-2"/>
          <w:sz w:val="28"/>
          <w:szCs w:val="28"/>
        </w:rPr>
        <w:t>в</w:t>
      </w:r>
      <w:r w:rsidRPr="00DA06EA">
        <w:rPr>
          <w:rFonts w:ascii="Times New Roman" w:hAnsi="Times New Roman"/>
          <w:sz w:val="28"/>
          <w:szCs w:val="28"/>
        </w:rPr>
        <w:t>ып</w:t>
      </w:r>
      <w:r w:rsidRPr="00DA06EA">
        <w:rPr>
          <w:rFonts w:ascii="Times New Roman" w:hAnsi="Times New Roman"/>
          <w:spacing w:val="-6"/>
          <w:sz w:val="28"/>
          <w:szCs w:val="28"/>
        </w:rPr>
        <w:t>о</w:t>
      </w:r>
      <w:r w:rsidRPr="00DA06EA">
        <w:rPr>
          <w:rFonts w:ascii="Times New Roman" w:hAnsi="Times New Roman"/>
          <w:spacing w:val="5"/>
          <w:sz w:val="28"/>
          <w:szCs w:val="28"/>
        </w:rPr>
        <w:t>л</w:t>
      </w:r>
      <w:r w:rsidRPr="00DA06EA">
        <w:rPr>
          <w:rFonts w:ascii="Times New Roman" w:hAnsi="Times New Roman"/>
          <w:sz w:val="28"/>
          <w:szCs w:val="28"/>
        </w:rPr>
        <w:t>нения</w:t>
      </w:r>
      <w:r w:rsidRPr="00DA06EA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различн</w:t>
      </w:r>
      <w:r w:rsidRPr="00DA06EA">
        <w:rPr>
          <w:rFonts w:ascii="Times New Roman" w:hAnsi="Times New Roman"/>
          <w:spacing w:val="5"/>
          <w:sz w:val="28"/>
          <w:szCs w:val="28"/>
        </w:rPr>
        <w:t>ы</w:t>
      </w:r>
      <w:r w:rsidRPr="00DA06EA">
        <w:rPr>
          <w:rFonts w:ascii="Times New Roman" w:hAnsi="Times New Roman"/>
          <w:sz w:val="28"/>
          <w:szCs w:val="28"/>
        </w:rPr>
        <w:t>х</w:t>
      </w:r>
      <w:r w:rsidRPr="00DA06EA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DA06EA">
        <w:rPr>
          <w:rFonts w:ascii="Times New Roman" w:hAnsi="Times New Roman"/>
          <w:spacing w:val="-2"/>
          <w:sz w:val="28"/>
          <w:szCs w:val="28"/>
        </w:rPr>
        <w:t>в</w:t>
      </w:r>
      <w:r w:rsidRPr="00DA06EA">
        <w:rPr>
          <w:rFonts w:ascii="Times New Roman" w:hAnsi="Times New Roman"/>
          <w:sz w:val="28"/>
          <w:szCs w:val="28"/>
        </w:rPr>
        <w:t>и</w:t>
      </w:r>
      <w:r w:rsidRPr="00DA06EA">
        <w:rPr>
          <w:rFonts w:ascii="Times New Roman" w:hAnsi="Times New Roman"/>
          <w:spacing w:val="2"/>
          <w:sz w:val="28"/>
          <w:szCs w:val="28"/>
        </w:rPr>
        <w:t>д</w:t>
      </w:r>
      <w:r w:rsidRPr="00DA06EA">
        <w:rPr>
          <w:rFonts w:ascii="Times New Roman" w:hAnsi="Times New Roman"/>
          <w:sz w:val="28"/>
          <w:szCs w:val="28"/>
        </w:rPr>
        <w:t>ов</w:t>
      </w:r>
      <w:r w:rsidRPr="00DA06EA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проц</w:t>
      </w:r>
      <w:r w:rsidRPr="00DA06EA">
        <w:rPr>
          <w:rFonts w:ascii="Times New Roman" w:hAnsi="Times New Roman"/>
          <w:spacing w:val="-5"/>
          <w:sz w:val="28"/>
          <w:szCs w:val="28"/>
        </w:rPr>
        <w:t>е</w:t>
      </w:r>
      <w:r w:rsidRPr="00DA06EA">
        <w:rPr>
          <w:rFonts w:ascii="Times New Roman" w:hAnsi="Times New Roman"/>
          <w:spacing w:val="2"/>
          <w:sz w:val="28"/>
          <w:szCs w:val="28"/>
        </w:rPr>
        <w:t>д</w:t>
      </w:r>
      <w:r w:rsidRPr="00DA06EA">
        <w:rPr>
          <w:rFonts w:ascii="Times New Roman" w:hAnsi="Times New Roman"/>
          <w:spacing w:val="-7"/>
          <w:sz w:val="28"/>
          <w:szCs w:val="28"/>
        </w:rPr>
        <w:t>у</w:t>
      </w:r>
      <w:r w:rsidRPr="00DA06EA">
        <w:rPr>
          <w:rFonts w:ascii="Times New Roman" w:hAnsi="Times New Roman"/>
          <w:sz w:val="28"/>
          <w:szCs w:val="28"/>
        </w:rPr>
        <w:t>р,</w:t>
      </w:r>
      <w:r w:rsidRPr="00DA06EA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DA06EA">
        <w:rPr>
          <w:rFonts w:ascii="Times New Roman" w:hAnsi="Times New Roman"/>
          <w:spacing w:val="2"/>
          <w:sz w:val="28"/>
          <w:szCs w:val="28"/>
        </w:rPr>
        <w:t>ф</w:t>
      </w:r>
      <w:r w:rsidRPr="00DA06EA">
        <w:rPr>
          <w:rFonts w:ascii="Times New Roman" w:hAnsi="Times New Roman"/>
          <w:sz w:val="28"/>
          <w:szCs w:val="28"/>
        </w:rPr>
        <w:t>изич</w:t>
      </w:r>
      <w:r w:rsidRPr="00DA06EA">
        <w:rPr>
          <w:rFonts w:ascii="Times New Roman" w:hAnsi="Times New Roman"/>
          <w:spacing w:val="5"/>
          <w:sz w:val="28"/>
          <w:szCs w:val="28"/>
        </w:rPr>
        <w:t>е</w:t>
      </w:r>
      <w:r w:rsidRPr="00DA06EA">
        <w:rPr>
          <w:rFonts w:ascii="Times New Roman" w:hAnsi="Times New Roman"/>
          <w:spacing w:val="6"/>
          <w:sz w:val="28"/>
          <w:szCs w:val="28"/>
        </w:rPr>
        <w:t>с</w:t>
      </w:r>
      <w:r w:rsidRPr="00DA06EA">
        <w:rPr>
          <w:rFonts w:ascii="Times New Roman" w:hAnsi="Times New Roman"/>
          <w:sz w:val="28"/>
          <w:szCs w:val="28"/>
        </w:rPr>
        <w:t>к</w:t>
      </w:r>
      <w:r w:rsidRPr="00DA06EA">
        <w:rPr>
          <w:rFonts w:ascii="Times New Roman" w:hAnsi="Times New Roman"/>
          <w:spacing w:val="3"/>
          <w:sz w:val="28"/>
          <w:szCs w:val="28"/>
        </w:rPr>
        <w:t>и</w:t>
      </w:r>
      <w:r w:rsidRPr="00DA06EA">
        <w:rPr>
          <w:rFonts w:ascii="Times New Roman" w:hAnsi="Times New Roman"/>
          <w:sz w:val="28"/>
          <w:szCs w:val="28"/>
        </w:rPr>
        <w:t>х</w:t>
      </w:r>
      <w:r w:rsidRPr="00DA06EA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DA06EA">
        <w:rPr>
          <w:rFonts w:ascii="Times New Roman" w:hAnsi="Times New Roman"/>
          <w:spacing w:val="-7"/>
          <w:sz w:val="28"/>
          <w:szCs w:val="28"/>
        </w:rPr>
        <w:t>у</w:t>
      </w:r>
      <w:r w:rsidRPr="00DA06EA">
        <w:rPr>
          <w:rFonts w:ascii="Times New Roman" w:hAnsi="Times New Roman"/>
          <w:sz w:val="28"/>
          <w:szCs w:val="28"/>
        </w:rPr>
        <w:t>пражне</w:t>
      </w:r>
      <w:r w:rsidRPr="00DA06EA">
        <w:rPr>
          <w:rFonts w:ascii="Times New Roman" w:hAnsi="Times New Roman"/>
          <w:spacing w:val="6"/>
          <w:sz w:val="28"/>
          <w:szCs w:val="28"/>
        </w:rPr>
        <w:t>н</w:t>
      </w:r>
      <w:r w:rsidRPr="00DA06EA">
        <w:rPr>
          <w:rFonts w:ascii="Times New Roman" w:hAnsi="Times New Roman"/>
          <w:sz w:val="28"/>
          <w:szCs w:val="28"/>
        </w:rPr>
        <w:t>и</w:t>
      </w:r>
      <w:r w:rsidRPr="00DA06EA">
        <w:rPr>
          <w:rFonts w:ascii="Times New Roman" w:hAnsi="Times New Roman"/>
          <w:spacing w:val="-1"/>
          <w:sz w:val="28"/>
          <w:szCs w:val="28"/>
        </w:rPr>
        <w:t>й</w:t>
      </w:r>
      <w:r w:rsidRPr="00DA06EA">
        <w:rPr>
          <w:rFonts w:ascii="Times New Roman" w:hAnsi="Times New Roman"/>
          <w:sz w:val="28"/>
          <w:szCs w:val="28"/>
        </w:rPr>
        <w:t>.</w:t>
      </w:r>
    </w:p>
    <w:p w:rsidR="00DA06EA" w:rsidRPr="00DA06EA" w:rsidRDefault="00DA06EA" w:rsidP="000414B1">
      <w:pPr>
        <w:pStyle w:val="a5"/>
        <w:kinsoku w:val="0"/>
        <w:overflowPunct w:val="0"/>
        <w:spacing w:before="9" w:after="0" w:line="240" w:lineRule="auto"/>
        <w:ind w:right="118"/>
        <w:jc w:val="both"/>
        <w:rPr>
          <w:rFonts w:ascii="Times New Roman" w:hAnsi="Times New Roman"/>
          <w:sz w:val="28"/>
          <w:szCs w:val="28"/>
        </w:rPr>
      </w:pPr>
      <w:r w:rsidRPr="00DA06EA">
        <w:rPr>
          <w:rFonts w:ascii="Times New Roman" w:hAnsi="Times New Roman"/>
          <w:i/>
          <w:iCs/>
          <w:spacing w:val="-6"/>
          <w:sz w:val="28"/>
          <w:szCs w:val="28"/>
        </w:rPr>
        <w:t>Г</w:t>
      </w:r>
      <w:r w:rsidRPr="00DA06EA">
        <w:rPr>
          <w:rFonts w:ascii="Times New Roman" w:hAnsi="Times New Roman"/>
          <w:i/>
          <w:iCs/>
          <w:sz w:val="28"/>
          <w:szCs w:val="28"/>
        </w:rPr>
        <w:t>и</w:t>
      </w:r>
      <w:r w:rsidRPr="00DA06EA">
        <w:rPr>
          <w:rFonts w:ascii="Times New Roman" w:hAnsi="Times New Roman"/>
          <w:i/>
          <w:iCs/>
          <w:spacing w:val="1"/>
          <w:sz w:val="28"/>
          <w:szCs w:val="28"/>
        </w:rPr>
        <w:t>г</w:t>
      </w:r>
      <w:r w:rsidRPr="00DA06EA">
        <w:rPr>
          <w:rFonts w:ascii="Times New Roman" w:hAnsi="Times New Roman"/>
          <w:i/>
          <w:iCs/>
          <w:sz w:val="28"/>
          <w:szCs w:val="28"/>
        </w:rPr>
        <w:t>иена</w:t>
      </w:r>
      <w:r w:rsidRPr="00DA06EA">
        <w:rPr>
          <w:rFonts w:ascii="Times New Roman" w:hAnsi="Times New Roman"/>
          <w:i/>
          <w:iCs/>
          <w:spacing w:val="2"/>
          <w:sz w:val="28"/>
          <w:szCs w:val="28"/>
        </w:rPr>
        <w:t xml:space="preserve"> </w:t>
      </w:r>
      <w:r w:rsidRPr="00DA06EA">
        <w:rPr>
          <w:rFonts w:ascii="Times New Roman" w:hAnsi="Times New Roman"/>
          <w:i/>
          <w:iCs/>
          <w:spacing w:val="1"/>
          <w:sz w:val="28"/>
          <w:szCs w:val="28"/>
        </w:rPr>
        <w:t>з</w:t>
      </w:r>
      <w:r w:rsidRPr="00DA06EA">
        <w:rPr>
          <w:rFonts w:ascii="Times New Roman" w:hAnsi="Times New Roman"/>
          <w:i/>
          <w:iCs/>
          <w:sz w:val="28"/>
          <w:szCs w:val="28"/>
        </w:rPr>
        <w:t>рени</w:t>
      </w:r>
      <w:r w:rsidRPr="00DA06EA">
        <w:rPr>
          <w:rFonts w:ascii="Times New Roman" w:hAnsi="Times New Roman"/>
          <w:i/>
          <w:iCs/>
          <w:spacing w:val="2"/>
          <w:sz w:val="28"/>
          <w:szCs w:val="28"/>
        </w:rPr>
        <w:t>я</w:t>
      </w:r>
      <w:r w:rsidRPr="00DA06EA">
        <w:rPr>
          <w:rFonts w:ascii="Times New Roman" w:hAnsi="Times New Roman"/>
          <w:i/>
          <w:iCs/>
          <w:sz w:val="28"/>
          <w:szCs w:val="28"/>
        </w:rPr>
        <w:t>.</w:t>
      </w:r>
      <w:r w:rsidRPr="00DA06EA">
        <w:rPr>
          <w:rFonts w:ascii="Times New Roman" w:hAnsi="Times New Roman"/>
          <w:spacing w:val="-6"/>
          <w:sz w:val="28"/>
          <w:szCs w:val="28"/>
        </w:rPr>
        <w:t xml:space="preserve"> П</w:t>
      </w:r>
      <w:r w:rsidRPr="00DA06EA">
        <w:rPr>
          <w:rFonts w:ascii="Times New Roman" w:hAnsi="Times New Roman"/>
          <w:sz w:val="28"/>
          <w:szCs w:val="28"/>
        </w:rPr>
        <w:t>р</w:t>
      </w:r>
      <w:r w:rsidRPr="00DA06EA">
        <w:rPr>
          <w:rFonts w:ascii="Times New Roman" w:hAnsi="Times New Roman"/>
          <w:spacing w:val="6"/>
          <w:sz w:val="28"/>
          <w:szCs w:val="28"/>
        </w:rPr>
        <w:t>а</w:t>
      </w:r>
      <w:r w:rsidRPr="00DA06EA">
        <w:rPr>
          <w:rFonts w:ascii="Times New Roman" w:hAnsi="Times New Roman"/>
          <w:spacing w:val="-2"/>
          <w:sz w:val="28"/>
          <w:szCs w:val="28"/>
        </w:rPr>
        <w:t>в</w:t>
      </w:r>
      <w:r w:rsidRPr="00DA06EA">
        <w:rPr>
          <w:rFonts w:ascii="Times New Roman" w:hAnsi="Times New Roman"/>
          <w:sz w:val="28"/>
          <w:szCs w:val="28"/>
        </w:rPr>
        <w:t>ила</w:t>
      </w:r>
      <w:r w:rsidRPr="00DA06EA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и</w:t>
      </w:r>
      <w:r w:rsidRPr="00DA06EA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приемы</w:t>
      </w:r>
      <w:r w:rsidRPr="00DA06EA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у</w:t>
      </w:r>
      <w:r w:rsidRPr="00DA06EA">
        <w:rPr>
          <w:rFonts w:ascii="Times New Roman" w:hAnsi="Times New Roman"/>
          <w:spacing w:val="-16"/>
          <w:sz w:val="28"/>
          <w:szCs w:val="28"/>
        </w:rPr>
        <w:t>х</w:t>
      </w:r>
      <w:r w:rsidRPr="00DA06EA">
        <w:rPr>
          <w:rFonts w:ascii="Times New Roman" w:hAnsi="Times New Roman"/>
          <w:spacing w:val="-11"/>
          <w:sz w:val="28"/>
          <w:szCs w:val="28"/>
        </w:rPr>
        <w:t>о</w:t>
      </w:r>
      <w:r w:rsidRPr="00DA06EA">
        <w:rPr>
          <w:rFonts w:ascii="Times New Roman" w:hAnsi="Times New Roman"/>
          <w:spacing w:val="2"/>
          <w:sz w:val="28"/>
          <w:szCs w:val="28"/>
        </w:rPr>
        <w:t>д</w:t>
      </w:r>
      <w:r w:rsidRPr="00DA06EA">
        <w:rPr>
          <w:rFonts w:ascii="Times New Roman" w:hAnsi="Times New Roman"/>
          <w:sz w:val="28"/>
          <w:szCs w:val="28"/>
        </w:rPr>
        <w:t>а</w:t>
      </w:r>
      <w:r w:rsidRPr="00DA06EA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за</w:t>
      </w:r>
      <w:r w:rsidRPr="00DA06EA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органами</w:t>
      </w:r>
      <w:r w:rsidRPr="00DA06EA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зрени</w:t>
      </w:r>
      <w:r w:rsidRPr="00DA06EA">
        <w:rPr>
          <w:rFonts w:ascii="Times New Roman" w:hAnsi="Times New Roman"/>
          <w:spacing w:val="3"/>
          <w:sz w:val="28"/>
          <w:szCs w:val="28"/>
        </w:rPr>
        <w:t>я</w:t>
      </w:r>
      <w:r w:rsidRPr="00DA06EA">
        <w:rPr>
          <w:rFonts w:ascii="Times New Roman" w:hAnsi="Times New Roman"/>
          <w:sz w:val="28"/>
          <w:szCs w:val="28"/>
        </w:rPr>
        <w:t>.</w:t>
      </w:r>
      <w:r w:rsidRPr="00DA06EA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Сп</w:t>
      </w:r>
      <w:r w:rsidRPr="00DA06EA">
        <w:rPr>
          <w:rFonts w:ascii="Times New Roman" w:hAnsi="Times New Roman"/>
          <w:spacing w:val="6"/>
          <w:sz w:val="28"/>
          <w:szCs w:val="28"/>
        </w:rPr>
        <w:t>о</w:t>
      </w:r>
      <w:r w:rsidRPr="00DA06EA">
        <w:rPr>
          <w:rFonts w:ascii="Times New Roman" w:hAnsi="Times New Roman"/>
          <w:sz w:val="28"/>
          <w:szCs w:val="28"/>
        </w:rPr>
        <w:t>со</w:t>
      </w:r>
      <w:r w:rsidRPr="00DA06EA">
        <w:rPr>
          <w:rFonts w:ascii="Times New Roman" w:hAnsi="Times New Roman"/>
          <w:spacing w:val="3"/>
          <w:sz w:val="28"/>
          <w:szCs w:val="28"/>
        </w:rPr>
        <w:t>б</w:t>
      </w:r>
      <w:r w:rsidRPr="00DA06EA">
        <w:rPr>
          <w:rFonts w:ascii="Times New Roman" w:hAnsi="Times New Roman"/>
          <w:sz w:val="28"/>
          <w:szCs w:val="28"/>
        </w:rPr>
        <w:t>ы</w:t>
      </w:r>
      <w:r w:rsidRPr="00DA06EA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с</w:t>
      </w:r>
      <w:r w:rsidRPr="00DA06EA">
        <w:rPr>
          <w:rFonts w:ascii="Times New Roman" w:hAnsi="Times New Roman"/>
          <w:spacing w:val="-5"/>
          <w:sz w:val="28"/>
          <w:szCs w:val="28"/>
        </w:rPr>
        <w:t>о</w:t>
      </w:r>
      <w:r w:rsidRPr="00DA06EA">
        <w:rPr>
          <w:rFonts w:ascii="Times New Roman" w:hAnsi="Times New Roman"/>
          <w:spacing w:val="-6"/>
          <w:sz w:val="28"/>
          <w:szCs w:val="28"/>
        </w:rPr>
        <w:t>х</w:t>
      </w:r>
      <w:r w:rsidRPr="00DA06EA">
        <w:rPr>
          <w:rFonts w:ascii="Times New Roman" w:hAnsi="Times New Roman"/>
          <w:sz w:val="28"/>
          <w:szCs w:val="28"/>
        </w:rPr>
        <w:t>ранения</w:t>
      </w:r>
      <w:r w:rsidRPr="00DA06EA">
        <w:rPr>
          <w:rFonts w:ascii="Times New Roman" w:hAnsi="Times New Roman"/>
          <w:w w:val="99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зрени</w:t>
      </w:r>
      <w:r w:rsidRPr="00DA06EA">
        <w:rPr>
          <w:rFonts w:ascii="Times New Roman" w:hAnsi="Times New Roman"/>
          <w:spacing w:val="3"/>
          <w:sz w:val="28"/>
          <w:szCs w:val="28"/>
        </w:rPr>
        <w:t>я</w:t>
      </w:r>
      <w:r w:rsidRPr="00DA06EA">
        <w:rPr>
          <w:rFonts w:ascii="Times New Roman" w:hAnsi="Times New Roman"/>
          <w:sz w:val="28"/>
          <w:szCs w:val="28"/>
        </w:rPr>
        <w:t>.</w:t>
      </w:r>
      <w:r w:rsidRPr="00DA06EA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DA06EA">
        <w:rPr>
          <w:rFonts w:ascii="Times New Roman" w:hAnsi="Times New Roman"/>
          <w:spacing w:val="-9"/>
          <w:sz w:val="28"/>
          <w:szCs w:val="28"/>
        </w:rPr>
        <w:t>Г</w:t>
      </w:r>
      <w:r w:rsidRPr="00DA06EA">
        <w:rPr>
          <w:rFonts w:ascii="Times New Roman" w:hAnsi="Times New Roman"/>
          <w:sz w:val="28"/>
          <w:szCs w:val="28"/>
        </w:rPr>
        <w:t>игиенич</w:t>
      </w:r>
      <w:r w:rsidRPr="00DA06EA">
        <w:rPr>
          <w:rFonts w:ascii="Times New Roman" w:hAnsi="Times New Roman"/>
          <w:spacing w:val="7"/>
          <w:sz w:val="28"/>
          <w:szCs w:val="28"/>
        </w:rPr>
        <w:t>е</w:t>
      </w:r>
      <w:r w:rsidRPr="00DA06EA">
        <w:rPr>
          <w:rFonts w:ascii="Times New Roman" w:hAnsi="Times New Roman"/>
          <w:sz w:val="28"/>
          <w:szCs w:val="28"/>
        </w:rPr>
        <w:t>ские</w:t>
      </w:r>
      <w:r w:rsidRPr="00DA06EA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пра</w:t>
      </w:r>
      <w:r w:rsidRPr="00DA06EA">
        <w:rPr>
          <w:rFonts w:ascii="Times New Roman" w:hAnsi="Times New Roman"/>
          <w:spacing w:val="-1"/>
          <w:sz w:val="28"/>
          <w:szCs w:val="28"/>
        </w:rPr>
        <w:t>в</w:t>
      </w:r>
      <w:r w:rsidRPr="00DA06EA">
        <w:rPr>
          <w:rFonts w:ascii="Times New Roman" w:hAnsi="Times New Roman"/>
          <w:sz w:val="28"/>
          <w:szCs w:val="28"/>
        </w:rPr>
        <w:t>ила</w:t>
      </w:r>
      <w:r w:rsidRPr="00DA06EA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пи</w:t>
      </w:r>
      <w:r w:rsidRPr="00DA06EA">
        <w:rPr>
          <w:rFonts w:ascii="Times New Roman" w:hAnsi="Times New Roman"/>
          <w:spacing w:val="5"/>
          <w:sz w:val="28"/>
          <w:szCs w:val="28"/>
        </w:rPr>
        <w:t>с</w:t>
      </w:r>
      <w:r w:rsidRPr="00DA06EA">
        <w:rPr>
          <w:rFonts w:ascii="Times New Roman" w:hAnsi="Times New Roman"/>
          <w:spacing w:val="-3"/>
          <w:sz w:val="28"/>
          <w:szCs w:val="28"/>
        </w:rPr>
        <w:t>ь</w:t>
      </w:r>
      <w:r w:rsidRPr="00DA06EA">
        <w:rPr>
          <w:rFonts w:ascii="Times New Roman" w:hAnsi="Times New Roman"/>
          <w:sz w:val="28"/>
          <w:szCs w:val="28"/>
        </w:rPr>
        <w:t>м</w:t>
      </w:r>
      <w:r w:rsidRPr="00DA06EA">
        <w:rPr>
          <w:rFonts w:ascii="Times New Roman" w:hAnsi="Times New Roman"/>
          <w:spacing w:val="2"/>
          <w:sz w:val="28"/>
          <w:szCs w:val="28"/>
        </w:rPr>
        <w:t>а</w:t>
      </w:r>
      <w:r w:rsidRPr="00DA06EA">
        <w:rPr>
          <w:rFonts w:ascii="Times New Roman" w:hAnsi="Times New Roman"/>
          <w:sz w:val="28"/>
          <w:szCs w:val="28"/>
        </w:rPr>
        <w:t>,</w:t>
      </w:r>
      <w:r w:rsidRPr="00DA06EA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ч</w:t>
      </w:r>
      <w:r w:rsidRPr="00DA06EA">
        <w:rPr>
          <w:rFonts w:ascii="Times New Roman" w:hAnsi="Times New Roman"/>
          <w:spacing w:val="-3"/>
          <w:sz w:val="28"/>
          <w:szCs w:val="28"/>
        </w:rPr>
        <w:t>т</w:t>
      </w:r>
      <w:r w:rsidRPr="00DA06EA">
        <w:rPr>
          <w:rFonts w:ascii="Times New Roman" w:hAnsi="Times New Roman"/>
          <w:sz w:val="28"/>
          <w:szCs w:val="28"/>
        </w:rPr>
        <w:t>ени</w:t>
      </w:r>
      <w:r w:rsidRPr="00DA06EA">
        <w:rPr>
          <w:rFonts w:ascii="Times New Roman" w:hAnsi="Times New Roman"/>
          <w:spacing w:val="2"/>
          <w:sz w:val="28"/>
          <w:szCs w:val="28"/>
        </w:rPr>
        <w:t>я</w:t>
      </w:r>
      <w:r w:rsidRPr="00DA06EA">
        <w:rPr>
          <w:rFonts w:ascii="Times New Roman" w:hAnsi="Times New Roman"/>
          <w:sz w:val="28"/>
          <w:szCs w:val="28"/>
        </w:rPr>
        <w:t>,</w:t>
      </w:r>
      <w:r w:rsidRPr="00DA06EA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DA06EA">
        <w:rPr>
          <w:rFonts w:ascii="Times New Roman" w:hAnsi="Times New Roman"/>
          <w:sz w:val="28"/>
          <w:szCs w:val="28"/>
        </w:rPr>
        <w:t>пр</w:t>
      </w:r>
      <w:r w:rsidRPr="00DA06EA">
        <w:rPr>
          <w:rFonts w:ascii="Times New Roman" w:hAnsi="Times New Roman"/>
          <w:spacing w:val="4"/>
          <w:sz w:val="28"/>
          <w:szCs w:val="28"/>
        </w:rPr>
        <w:t>о</w:t>
      </w:r>
      <w:r w:rsidRPr="00DA06EA">
        <w:rPr>
          <w:rFonts w:ascii="Times New Roman" w:hAnsi="Times New Roman"/>
          <w:sz w:val="28"/>
          <w:szCs w:val="28"/>
        </w:rPr>
        <w:t>смо</w:t>
      </w:r>
      <w:r w:rsidRPr="00DA06EA">
        <w:rPr>
          <w:rFonts w:ascii="Times New Roman" w:hAnsi="Times New Roman"/>
          <w:spacing w:val="5"/>
          <w:sz w:val="28"/>
          <w:szCs w:val="28"/>
        </w:rPr>
        <w:t>т</w:t>
      </w:r>
      <w:r w:rsidRPr="00DA06EA">
        <w:rPr>
          <w:rFonts w:ascii="Times New Roman" w:hAnsi="Times New Roman"/>
          <w:sz w:val="28"/>
          <w:szCs w:val="28"/>
        </w:rPr>
        <w:t>ра</w:t>
      </w:r>
      <w:r w:rsidRPr="00DA06EA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DA06EA">
        <w:rPr>
          <w:rFonts w:ascii="Times New Roman" w:hAnsi="Times New Roman"/>
          <w:spacing w:val="-2"/>
          <w:sz w:val="28"/>
          <w:szCs w:val="28"/>
        </w:rPr>
        <w:t>т</w:t>
      </w:r>
      <w:r w:rsidRPr="00DA06EA">
        <w:rPr>
          <w:rFonts w:ascii="Times New Roman" w:hAnsi="Times New Roman"/>
          <w:sz w:val="28"/>
          <w:szCs w:val="28"/>
        </w:rPr>
        <w:t>елепере</w:t>
      </w:r>
      <w:r w:rsidRPr="00DA06EA">
        <w:rPr>
          <w:rFonts w:ascii="Times New Roman" w:hAnsi="Times New Roman"/>
          <w:spacing w:val="2"/>
          <w:sz w:val="28"/>
          <w:szCs w:val="28"/>
        </w:rPr>
        <w:t>д</w:t>
      </w:r>
      <w:r w:rsidRPr="00DA06EA">
        <w:rPr>
          <w:rFonts w:ascii="Times New Roman" w:hAnsi="Times New Roman"/>
          <w:spacing w:val="-10"/>
          <w:sz w:val="28"/>
          <w:szCs w:val="28"/>
        </w:rPr>
        <w:t>а</w:t>
      </w:r>
      <w:r w:rsidRPr="00DA06EA">
        <w:rPr>
          <w:rFonts w:ascii="Times New Roman" w:hAnsi="Times New Roman"/>
          <w:sz w:val="28"/>
          <w:szCs w:val="28"/>
        </w:rPr>
        <w:t>ч.</w:t>
      </w:r>
    </w:p>
    <w:p w:rsidR="00DA06EA" w:rsidRDefault="00F3258B" w:rsidP="00DA06EA">
      <w:pPr>
        <w:pStyle w:val="a5"/>
        <w:kinsoku w:val="0"/>
        <w:overflowPunct w:val="0"/>
        <w:spacing w:line="240" w:lineRule="auto"/>
        <w:ind w:right="1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Полезные и вредные привычки. </w:t>
      </w:r>
      <w:r w:rsidR="008E5DD6" w:rsidRPr="008E5DD6">
        <w:rPr>
          <w:rFonts w:ascii="Times New Roman" w:hAnsi="Times New Roman"/>
          <w:i/>
          <w:iCs/>
          <w:sz w:val="28"/>
          <w:szCs w:val="28"/>
        </w:rPr>
        <w:t>Не</w:t>
      </w:r>
      <w:r w:rsidR="008E5DD6" w:rsidRPr="008E5DD6">
        <w:rPr>
          <w:rFonts w:ascii="Times New Roman" w:hAnsi="Times New Roman"/>
          <w:i/>
          <w:iCs/>
          <w:spacing w:val="3"/>
          <w:sz w:val="28"/>
          <w:szCs w:val="28"/>
        </w:rPr>
        <w:t>г</w:t>
      </w:r>
      <w:r w:rsidR="008E5DD6" w:rsidRPr="008E5DD6">
        <w:rPr>
          <w:rFonts w:ascii="Times New Roman" w:hAnsi="Times New Roman"/>
          <w:i/>
          <w:iCs/>
          <w:sz w:val="28"/>
          <w:szCs w:val="28"/>
        </w:rPr>
        <w:t>ативное</w:t>
      </w:r>
      <w:r w:rsidR="008E5DD6" w:rsidRPr="008E5DD6">
        <w:rPr>
          <w:rFonts w:ascii="Times New Roman" w:hAnsi="Times New Roman"/>
          <w:i/>
          <w:iCs/>
          <w:spacing w:val="61"/>
          <w:sz w:val="28"/>
          <w:szCs w:val="28"/>
        </w:rPr>
        <w:t xml:space="preserve"> </w:t>
      </w:r>
      <w:r w:rsidR="008E5DD6" w:rsidRPr="008E5DD6">
        <w:rPr>
          <w:rFonts w:ascii="Times New Roman" w:hAnsi="Times New Roman"/>
          <w:i/>
          <w:iCs/>
          <w:sz w:val="28"/>
          <w:szCs w:val="28"/>
        </w:rPr>
        <w:t>в</w:t>
      </w:r>
      <w:r w:rsidR="008E5DD6" w:rsidRPr="008E5DD6">
        <w:rPr>
          <w:rFonts w:ascii="Times New Roman" w:hAnsi="Times New Roman"/>
          <w:i/>
          <w:iCs/>
          <w:spacing w:val="-3"/>
          <w:sz w:val="28"/>
          <w:szCs w:val="28"/>
        </w:rPr>
        <w:t>л</w:t>
      </w:r>
      <w:r w:rsidR="008E5DD6" w:rsidRPr="008E5DD6">
        <w:rPr>
          <w:rFonts w:ascii="Times New Roman" w:hAnsi="Times New Roman"/>
          <w:i/>
          <w:iCs/>
          <w:sz w:val="28"/>
          <w:szCs w:val="28"/>
        </w:rPr>
        <w:t>ияние</w:t>
      </w:r>
      <w:r w:rsidR="008E5DD6" w:rsidRPr="008E5DD6">
        <w:rPr>
          <w:rFonts w:ascii="Times New Roman" w:hAnsi="Times New Roman"/>
          <w:i/>
          <w:iCs/>
          <w:spacing w:val="61"/>
          <w:sz w:val="28"/>
          <w:szCs w:val="28"/>
        </w:rPr>
        <w:t xml:space="preserve"> </w:t>
      </w:r>
      <w:r w:rsidR="008E5DD6" w:rsidRPr="008E5DD6">
        <w:rPr>
          <w:rFonts w:ascii="Times New Roman" w:hAnsi="Times New Roman"/>
          <w:i/>
          <w:iCs/>
          <w:sz w:val="28"/>
          <w:szCs w:val="28"/>
        </w:rPr>
        <w:t>на</w:t>
      </w:r>
      <w:r w:rsidR="008E5DD6" w:rsidRPr="008E5DD6">
        <w:rPr>
          <w:rFonts w:ascii="Times New Roman" w:hAnsi="Times New Roman"/>
          <w:i/>
          <w:iCs/>
          <w:spacing w:val="60"/>
          <w:sz w:val="28"/>
          <w:szCs w:val="28"/>
        </w:rPr>
        <w:t xml:space="preserve"> </w:t>
      </w:r>
      <w:r w:rsidR="008E5DD6" w:rsidRPr="008E5DD6">
        <w:rPr>
          <w:rFonts w:ascii="Times New Roman" w:hAnsi="Times New Roman"/>
          <w:i/>
          <w:iCs/>
          <w:sz w:val="28"/>
          <w:szCs w:val="28"/>
        </w:rPr>
        <w:t>ор</w:t>
      </w:r>
      <w:r w:rsidR="008E5DD6" w:rsidRPr="008E5DD6">
        <w:rPr>
          <w:rFonts w:ascii="Times New Roman" w:hAnsi="Times New Roman"/>
          <w:i/>
          <w:iCs/>
          <w:spacing w:val="1"/>
          <w:sz w:val="28"/>
          <w:szCs w:val="28"/>
        </w:rPr>
        <w:t>г</w:t>
      </w:r>
      <w:r w:rsidR="008E5DD6" w:rsidRPr="008E5DD6">
        <w:rPr>
          <w:rFonts w:ascii="Times New Roman" w:hAnsi="Times New Roman"/>
          <w:i/>
          <w:iCs/>
          <w:sz w:val="28"/>
          <w:szCs w:val="28"/>
        </w:rPr>
        <w:t>ани</w:t>
      </w:r>
      <w:r w:rsidR="008E5DD6" w:rsidRPr="008E5DD6">
        <w:rPr>
          <w:rFonts w:ascii="Times New Roman" w:hAnsi="Times New Roman"/>
          <w:i/>
          <w:iCs/>
          <w:spacing w:val="-2"/>
          <w:sz w:val="28"/>
          <w:szCs w:val="28"/>
        </w:rPr>
        <w:t>з</w:t>
      </w:r>
      <w:r w:rsidR="008E5DD6" w:rsidRPr="008E5DD6">
        <w:rPr>
          <w:rFonts w:ascii="Times New Roman" w:hAnsi="Times New Roman"/>
          <w:i/>
          <w:iCs/>
          <w:sz w:val="28"/>
          <w:szCs w:val="28"/>
        </w:rPr>
        <w:t>м</w:t>
      </w:r>
      <w:r w:rsidR="008E5DD6" w:rsidRPr="008E5DD6">
        <w:rPr>
          <w:rFonts w:ascii="Times New Roman" w:hAnsi="Times New Roman"/>
          <w:i/>
          <w:iCs/>
          <w:spacing w:val="59"/>
          <w:sz w:val="28"/>
          <w:szCs w:val="28"/>
        </w:rPr>
        <w:t xml:space="preserve"> </w:t>
      </w:r>
      <w:r w:rsidR="008E5DD6" w:rsidRPr="008E5DD6">
        <w:rPr>
          <w:rFonts w:ascii="Times New Roman" w:hAnsi="Times New Roman"/>
          <w:i/>
          <w:iCs/>
          <w:spacing w:val="1"/>
          <w:sz w:val="28"/>
          <w:szCs w:val="28"/>
        </w:rPr>
        <w:t>ч</w:t>
      </w:r>
      <w:r w:rsidR="008E5DD6" w:rsidRPr="008E5DD6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="008E5DD6" w:rsidRPr="008E5DD6">
        <w:rPr>
          <w:rFonts w:ascii="Times New Roman" w:hAnsi="Times New Roman"/>
          <w:i/>
          <w:iCs/>
          <w:spacing w:val="3"/>
          <w:sz w:val="28"/>
          <w:szCs w:val="28"/>
        </w:rPr>
        <w:t>л</w:t>
      </w:r>
      <w:r w:rsidR="008E5DD6" w:rsidRPr="008E5DD6">
        <w:rPr>
          <w:rFonts w:ascii="Times New Roman" w:hAnsi="Times New Roman"/>
          <w:i/>
          <w:iCs/>
          <w:sz w:val="28"/>
          <w:szCs w:val="28"/>
        </w:rPr>
        <w:t>ове</w:t>
      </w:r>
      <w:r w:rsidR="008E5DD6" w:rsidRPr="008E5DD6">
        <w:rPr>
          <w:rFonts w:ascii="Times New Roman" w:hAnsi="Times New Roman"/>
          <w:i/>
          <w:iCs/>
          <w:spacing w:val="-7"/>
          <w:sz w:val="28"/>
          <w:szCs w:val="28"/>
        </w:rPr>
        <w:t>к</w:t>
      </w:r>
      <w:r w:rsidR="008E5DD6" w:rsidRPr="008E5DD6">
        <w:rPr>
          <w:rFonts w:ascii="Times New Roman" w:hAnsi="Times New Roman"/>
          <w:i/>
          <w:iCs/>
          <w:sz w:val="28"/>
          <w:szCs w:val="28"/>
        </w:rPr>
        <w:t>а</w:t>
      </w:r>
      <w:r w:rsidR="008E5DD6" w:rsidRPr="008E5DD6">
        <w:rPr>
          <w:rFonts w:ascii="Times New Roman" w:hAnsi="Times New Roman"/>
          <w:i/>
          <w:iCs/>
          <w:spacing w:val="59"/>
          <w:sz w:val="28"/>
          <w:szCs w:val="28"/>
        </w:rPr>
        <w:t xml:space="preserve"> </w:t>
      </w:r>
      <w:r w:rsidR="008E5DD6" w:rsidRPr="008E5DD6">
        <w:rPr>
          <w:rFonts w:ascii="Times New Roman" w:hAnsi="Times New Roman"/>
          <w:i/>
          <w:iCs/>
          <w:sz w:val="28"/>
          <w:szCs w:val="28"/>
        </w:rPr>
        <w:t>вр</w:t>
      </w:r>
      <w:r w:rsidR="008E5DD6" w:rsidRPr="008E5DD6">
        <w:rPr>
          <w:rFonts w:ascii="Times New Roman" w:hAnsi="Times New Roman"/>
          <w:i/>
          <w:iCs/>
          <w:spacing w:val="-6"/>
          <w:sz w:val="28"/>
          <w:szCs w:val="28"/>
        </w:rPr>
        <w:t>е</w:t>
      </w:r>
      <w:r w:rsidR="008E5DD6" w:rsidRPr="008E5DD6">
        <w:rPr>
          <w:rFonts w:ascii="Times New Roman" w:hAnsi="Times New Roman"/>
          <w:i/>
          <w:iCs/>
          <w:spacing w:val="-2"/>
          <w:sz w:val="28"/>
          <w:szCs w:val="28"/>
        </w:rPr>
        <w:t>д</w:t>
      </w:r>
      <w:r w:rsidR="008E5DD6" w:rsidRPr="008E5DD6">
        <w:rPr>
          <w:rFonts w:ascii="Times New Roman" w:hAnsi="Times New Roman"/>
          <w:i/>
          <w:iCs/>
          <w:sz w:val="28"/>
          <w:szCs w:val="28"/>
        </w:rPr>
        <w:t>ных</w:t>
      </w:r>
      <w:r w:rsidR="008E5DD6" w:rsidRPr="008E5DD6">
        <w:rPr>
          <w:rFonts w:ascii="Times New Roman" w:hAnsi="Times New Roman"/>
          <w:i/>
          <w:iCs/>
          <w:spacing w:val="60"/>
          <w:sz w:val="28"/>
          <w:szCs w:val="28"/>
        </w:rPr>
        <w:t xml:space="preserve"> </w:t>
      </w:r>
      <w:r w:rsidR="008E5DD6" w:rsidRPr="008E5DD6">
        <w:rPr>
          <w:rFonts w:ascii="Times New Roman" w:hAnsi="Times New Roman"/>
          <w:i/>
          <w:iCs/>
          <w:sz w:val="28"/>
          <w:szCs w:val="28"/>
        </w:rPr>
        <w:t>ве</w:t>
      </w:r>
      <w:r w:rsidR="008E5DD6" w:rsidRPr="008E5DD6">
        <w:rPr>
          <w:rFonts w:ascii="Times New Roman" w:hAnsi="Times New Roman"/>
          <w:i/>
          <w:iCs/>
          <w:spacing w:val="6"/>
          <w:sz w:val="28"/>
          <w:szCs w:val="28"/>
        </w:rPr>
        <w:t>щ</w:t>
      </w:r>
      <w:r w:rsidR="008E5DD6" w:rsidRPr="008E5DD6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="008E5DD6" w:rsidRPr="008E5DD6">
        <w:rPr>
          <w:rFonts w:ascii="Times New Roman" w:hAnsi="Times New Roman"/>
          <w:i/>
          <w:iCs/>
          <w:sz w:val="28"/>
          <w:szCs w:val="28"/>
        </w:rPr>
        <w:t>с</w:t>
      </w:r>
      <w:r w:rsidR="008E5DD6" w:rsidRPr="008E5DD6">
        <w:rPr>
          <w:rFonts w:ascii="Times New Roman" w:hAnsi="Times New Roman"/>
          <w:i/>
          <w:iCs/>
          <w:spacing w:val="6"/>
          <w:sz w:val="28"/>
          <w:szCs w:val="28"/>
        </w:rPr>
        <w:t>т</w:t>
      </w:r>
      <w:r w:rsidR="008E5DD6" w:rsidRPr="008E5DD6">
        <w:rPr>
          <w:rFonts w:ascii="Times New Roman" w:hAnsi="Times New Roman"/>
          <w:i/>
          <w:iCs/>
          <w:spacing w:val="4"/>
          <w:sz w:val="28"/>
          <w:szCs w:val="28"/>
        </w:rPr>
        <w:t>в</w:t>
      </w:r>
      <w:r w:rsidR="008E5DD6" w:rsidRPr="008E5DD6">
        <w:rPr>
          <w:rFonts w:ascii="Times New Roman" w:hAnsi="Times New Roman"/>
          <w:sz w:val="28"/>
          <w:szCs w:val="28"/>
        </w:rPr>
        <w:t>:</w:t>
      </w:r>
      <w:r w:rsidR="008E5DD6" w:rsidRPr="008E5DD6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8E5DD6" w:rsidRPr="008E5DD6">
        <w:rPr>
          <w:rFonts w:ascii="Times New Roman" w:hAnsi="Times New Roman"/>
          <w:spacing w:val="3"/>
          <w:sz w:val="28"/>
          <w:szCs w:val="28"/>
        </w:rPr>
        <w:t>т</w:t>
      </w:r>
      <w:r w:rsidR="008E5DD6" w:rsidRPr="008E5DD6">
        <w:rPr>
          <w:rFonts w:ascii="Times New Roman" w:hAnsi="Times New Roman"/>
          <w:sz w:val="28"/>
          <w:szCs w:val="28"/>
        </w:rPr>
        <w:t>а</w:t>
      </w:r>
      <w:r w:rsidR="008E5DD6" w:rsidRPr="008E5DD6">
        <w:rPr>
          <w:rFonts w:ascii="Times New Roman" w:hAnsi="Times New Roman"/>
          <w:spacing w:val="3"/>
          <w:sz w:val="28"/>
          <w:szCs w:val="28"/>
        </w:rPr>
        <w:t>б</w:t>
      </w:r>
      <w:r w:rsidR="008E5DD6" w:rsidRPr="008E5DD6">
        <w:rPr>
          <w:rFonts w:ascii="Times New Roman" w:hAnsi="Times New Roman"/>
          <w:sz w:val="28"/>
          <w:szCs w:val="28"/>
        </w:rPr>
        <w:t>а</w:t>
      </w:r>
      <w:r w:rsidR="008E5DD6" w:rsidRPr="008E5DD6">
        <w:rPr>
          <w:rFonts w:ascii="Times New Roman" w:hAnsi="Times New Roman"/>
          <w:spacing w:val="-6"/>
          <w:sz w:val="28"/>
          <w:szCs w:val="28"/>
        </w:rPr>
        <w:t>к</w:t>
      </w:r>
      <w:r w:rsidR="008E5DD6" w:rsidRPr="008E5DD6">
        <w:rPr>
          <w:rFonts w:ascii="Times New Roman" w:hAnsi="Times New Roman"/>
          <w:spacing w:val="1"/>
          <w:sz w:val="28"/>
          <w:szCs w:val="28"/>
        </w:rPr>
        <w:t>а</w:t>
      </w:r>
      <w:r w:rsidR="008E5DD6" w:rsidRPr="008E5DD6">
        <w:rPr>
          <w:rFonts w:ascii="Times New Roman" w:hAnsi="Times New Roman"/>
          <w:sz w:val="28"/>
          <w:szCs w:val="28"/>
        </w:rPr>
        <w:t>,</w:t>
      </w:r>
      <w:r w:rsidR="008E5DD6" w:rsidRPr="008E5DD6">
        <w:rPr>
          <w:rFonts w:ascii="Times New Roman" w:hAnsi="Times New Roman"/>
          <w:w w:val="99"/>
          <w:sz w:val="28"/>
          <w:szCs w:val="28"/>
        </w:rPr>
        <w:t xml:space="preserve"> </w:t>
      </w:r>
      <w:r w:rsidR="008E5DD6" w:rsidRPr="008E5DD6">
        <w:rPr>
          <w:rFonts w:ascii="Times New Roman" w:hAnsi="Times New Roman"/>
          <w:spacing w:val="6"/>
          <w:sz w:val="28"/>
          <w:szCs w:val="28"/>
        </w:rPr>
        <w:t>а</w:t>
      </w:r>
      <w:r w:rsidR="008E5DD6" w:rsidRPr="008E5DD6">
        <w:rPr>
          <w:rFonts w:ascii="Times New Roman" w:hAnsi="Times New Roman"/>
          <w:sz w:val="28"/>
          <w:szCs w:val="28"/>
        </w:rPr>
        <w:t>л</w:t>
      </w:r>
      <w:r w:rsidR="008E5DD6" w:rsidRPr="008E5DD6">
        <w:rPr>
          <w:rFonts w:ascii="Times New Roman" w:hAnsi="Times New Roman"/>
          <w:spacing w:val="-16"/>
          <w:sz w:val="28"/>
          <w:szCs w:val="28"/>
        </w:rPr>
        <w:t>к</w:t>
      </w:r>
      <w:r w:rsidR="008E5DD6" w:rsidRPr="008E5DD6">
        <w:rPr>
          <w:rFonts w:ascii="Times New Roman" w:hAnsi="Times New Roman"/>
          <w:sz w:val="28"/>
          <w:szCs w:val="28"/>
        </w:rPr>
        <w:t>о</w:t>
      </w:r>
      <w:r w:rsidR="008E5DD6" w:rsidRPr="008E5DD6">
        <w:rPr>
          <w:rFonts w:ascii="Times New Roman" w:hAnsi="Times New Roman"/>
          <w:spacing w:val="-5"/>
          <w:sz w:val="28"/>
          <w:szCs w:val="28"/>
        </w:rPr>
        <w:t>г</w:t>
      </w:r>
      <w:r w:rsidR="008E5DD6" w:rsidRPr="008E5DD6">
        <w:rPr>
          <w:rFonts w:ascii="Times New Roman" w:hAnsi="Times New Roman"/>
          <w:spacing w:val="-6"/>
          <w:sz w:val="28"/>
          <w:szCs w:val="28"/>
        </w:rPr>
        <w:t>о</w:t>
      </w:r>
      <w:r w:rsidR="008E5DD6" w:rsidRPr="008E5DD6">
        <w:rPr>
          <w:rFonts w:ascii="Times New Roman" w:hAnsi="Times New Roman"/>
          <w:sz w:val="28"/>
          <w:szCs w:val="28"/>
        </w:rPr>
        <w:t>л</w:t>
      </w:r>
      <w:r w:rsidR="008E5DD6" w:rsidRPr="008E5DD6">
        <w:rPr>
          <w:rFonts w:ascii="Times New Roman" w:hAnsi="Times New Roman"/>
          <w:spacing w:val="1"/>
          <w:sz w:val="28"/>
          <w:szCs w:val="28"/>
        </w:rPr>
        <w:t>я</w:t>
      </w:r>
      <w:r w:rsidR="008E5DD6" w:rsidRPr="008E5DD6">
        <w:rPr>
          <w:rFonts w:ascii="Times New Roman" w:hAnsi="Times New Roman"/>
          <w:sz w:val="28"/>
          <w:szCs w:val="28"/>
        </w:rPr>
        <w:t>,</w:t>
      </w:r>
      <w:r w:rsidR="008E5DD6" w:rsidRPr="008E5DD6">
        <w:rPr>
          <w:rFonts w:ascii="Times New Roman" w:hAnsi="Times New Roman"/>
          <w:spacing w:val="53"/>
          <w:sz w:val="28"/>
          <w:szCs w:val="28"/>
        </w:rPr>
        <w:t xml:space="preserve"> </w:t>
      </w:r>
      <w:r w:rsidR="008E5DD6" w:rsidRPr="008E5DD6">
        <w:rPr>
          <w:rFonts w:ascii="Times New Roman" w:hAnsi="Times New Roman"/>
          <w:spacing w:val="-8"/>
          <w:sz w:val="28"/>
          <w:szCs w:val="28"/>
        </w:rPr>
        <w:t>т</w:t>
      </w:r>
      <w:r w:rsidR="008E5DD6" w:rsidRPr="008E5DD6">
        <w:rPr>
          <w:rFonts w:ascii="Times New Roman" w:hAnsi="Times New Roman"/>
          <w:sz w:val="28"/>
          <w:szCs w:val="28"/>
        </w:rPr>
        <w:t>о</w:t>
      </w:r>
      <w:r w:rsidR="008E5DD6" w:rsidRPr="008E5DD6">
        <w:rPr>
          <w:rFonts w:ascii="Times New Roman" w:hAnsi="Times New Roman"/>
          <w:spacing w:val="-7"/>
          <w:sz w:val="28"/>
          <w:szCs w:val="28"/>
        </w:rPr>
        <w:t>к</w:t>
      </w:r>
      <w:r w:rsidR="008E5DD6" w:rsidRPr="008E5DD6">
        <w:rPr>
          <w:rFonts w:ascii="Times New Roman" w:hAnsi="Times New Roman"/>
          <w:sz w:val="28"/>
          <w:szCs w:val="28"/>
        </w:rPr>
        <w:t>сич</w:t>
      </w:r>
      <w:r w:rsidR="008E5DD6" w:rsidRPr="008E5DD6">
        <w:rPr>
          <w:rFonts w:ascii="Times New Roman" w:hAnsi="Times New Roman"/>
          <w:spacing w:val="6"/>
          <w:sz w:val="28"/>
          <w:szCs w:val="28"/>
        </w:rPr>
        <w:t>е</w:t>
      </w:r>
      <w:r w:rsidR="008E5DD6" w:rsidRPr="008E5DD6">
        <w:rPr>
          <w:rFonts w:ascii="Times New Roman" w:hAnsi="Times New Roman"/>
          <w:sz w:val="28"/>
          <w:szCs w:val="28"/>
        </w:rPr>
        <w:t>ск</w:t>
      </w:r>
      <w:r w:rsidR="008E5DD6" w:rsidRPr="008E5DD6">
        <w:rPr>
          <w:rFonts w:ascii="Times New Roman" w:hAnsi="Times New Roman"/>
          <w:spacing w:val="5"/>
          <w:sz w:val="28"/>
          <w:szCs w:val="28"/>
        </w:rPr>
        <w:t>и</w:t>
      </w:r>
      <w:r w:rsidR="008E5DD6" w:rsidRPr="008E5DD6">
        <w:rPr>
          <w:rFonts w:ascii="Times New Roman" w:hAnsi="Times New Roman"/>
          <w:sz w:val="28"/>
          <w:szCs w:val="28"/>
        </w:rPr>
        <w:t>х</w:t>
      </w:r>
      <w:r w:rsidR="008E5DD6" w:rsidRPr="008E5DD6">
        <w:rPr>
          <w:rFonts w:ascii="Times New Roman" w:hAnsi="Times New Roman"/>
          <w:spacing w:val="47"/>
          <w:sz w:val="28"/>
          <w:szCs w:val="28"/>
        </w:rPr>
        <w:t xml:space="preserve"> </w:t>
      </w:r>
      <w:r w:rsidR="008E5DD6" w:rsidRPr="008E5DD6">
        <w:rPr>
          <w:rFonts w:ascii="Times New Roman" w:hAnsi="Times New Roman"/>
          <w:sz w:val="28"/>
          <w:szCs w:val="28"/>
        </w:rPr>
        <w:t>и</w:t>
      </w:r>
      <w:r w:rsidR="008E5DD6" w:rsidRPr="008E5DD6">
        <w:rPr>
          <w:rFonts w:ascii="Times New Roman" w:hAnsi="Times New Roman"/>
          <w:spacing w:val="51"/>
          <w:sz w:val="28"/>
          <w:szCs w:val="28"/>
        </w:rPr>
        <w:t xml:space="preserve"> </w:t>
      </w:r>
      <w:r w:rsidR="008E5DD6" w:rsidRPr="008E5DD6">
        <w:rPr>
          <w:rFonts w:ascii="Times New Roman" w:hAnsi="Times New Roman"/>
          <w:sz w:val="28"/>
          <w:szCs w:val="28"/>
        </w:rPr>
        <w:t>на</w:t>
      </w:r>
      <w:r w:rsidR="008E5DD6" w:rsidRPr="008E5DD6">
        <w:rPr>
          <w:rFonts w:ascii="Times New Roman" w:hAnsi="Times New Roman"/>
          <w:spacing w:val="5"/>
          <w:sz w:val="28"/>
          <w:szCs w:val="28"/>
        </w:rPr>
        <w:t>р</w:t>
      </w:r>
      <w:r w:rsidR="008E5DD6" w:rsidRPr="008E5DD6">
        <w:rPr>
          <w:rFonts w:ascii="Times New Roman" w:hAnsi="Times New Roman"/>
          <w:spacing w:val="-17"/>
          <w:sz w:val="28"/>
          <w:szCs w:val="28"/>
        </w:rPr>
        <w:t>к</w:t>
      </w:r>
      <w:r w:rsidR="008E5DD6" w:rsidRPr="008E5DD6">
        <w:rPr>
          <w:rFonts w:ascii="Times New Roman" w:hAnsi="Times New Roman"/>
          <w:sz w:val="28"/>
          <w:szCs w:val="28"/>
        </w:rPr>
        <w:t>о</w:t>
      </w:r>
      <w:r w:rsidR="008E5DD6" w:rsidRPr="008E5DD6">
        <w:rPr>
          <w:rFonts w:ascii="Times New Roman" w:hAnsi="Times New Roman"/>
          <w:spacing w:val="-2"/>
          <w:sz w:val="28"/>
          <w:szCs w:val="28"/>
        </w:rPr>
        <w:t>т</w:t>
      </w:r>
      <w:r w:rsidR="008E5DD6" w:rsidRPr="008E5DD6">
        <w:rPr>
          <w:rFonts w:ascii="Times New Roman" w:hAnsi="Times New Roman"/>
          <w:sz w:val="28"/>
          <w:szCs w:val="28"/>
        </w:rPr>
        <w:t>и</w:t>
      </w:r>
      <w:r w:rsidR="008E5DD6" w:rsidRPr="008E5DD6">
        <w:rPr>
          <w:rFonts w:ascii="Times New Roman" w:hAnsi="Times New Roman"/>
          <w:spacing w:val="3"/>
          <w:sz w:val="28"/>
          <w:szCs w:val="28"/>
        </w:rPr>
        <w:t>ч</w:t>
      </w:r>
      <w:r w:rsidR="008E5DD6" w:rsidRPr="008E5DD6">
        <w:rPr>
          <w:rFonts w:ascii="Times New Roman" w:hAnsi="Times New Roman"/>
          <w:spacing w:val="6"/>
          <w:sz w:val="28"/>
          <w:szCs w:val="28"/>
        </w:rPr>
        <w:t>е</w:t>
      </w:r>
      <w:r w:rsidR="008E5DD6" w:rsidRPr="008E5DD6">
        <w:rPr>
          <w:rFonts w:ascii="Times New Roman" w:hAnsi="Times New Roman"/>
          <w:sz w:val="28"/>
          <w:szCs w:val="28"/>
        </w:rPr>
        <w:t>с</w:t>
      </w:r>
      <w:r w:rsidR="008E5DD6" w:rsidRPr="008E5DD6">
        <w:rPr>
          <w:rFonts w:ascii="Times New Roman" w:hAnsi="Times New Roman"/>
          <w:spacing w:val="5"/>
          <w:sz w:val="28"/>
          <w:szCs w:val="28"/>
        </w:rPr>
        <w:t>к</w:t>
      </w:r>
      <w:r w:rsidR="008E5DD6" w:rsidRPr="008E5DD6">
        <w:rPr>
          <w:rFonts w:ascii="Times New Roman" w:hAnsi="Times New Roman"/>
          <w:sz w:val="28"/>
          <w:szCs w:val="28"/>
        </w:rPr>
        <w:t>их</w:t>
      </w:r>
      <w:r w:rsidR="008E5DD6" w:rsidRPr="008E5DD6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8E5DD6" w:rsidRPr="008E5DD6">
        <w:rPr>
          <w:rFonts w:ascii="Times New Roman" w:hAnsi="Times New Roman"/>
          <w:spacing w:val="-2"/>
          <w:sz w:val="28"/>
          <w:szCs w:val="28"/>
        </w:rPr>
        <w:t>в</w:t>
      </w:r>
      <w:r w:rsidR="008E5DD6" w:rsidRPr="008E5DD6">
        <w:rPr>
          <w:rFonts w:ascii="Times New Roman" w:hAnsi="Times New Roman"/>
          <w:sz w:val="28"/>
          <w:szCs w:val="28"/>
        </w:rPr>
        <w:t>ещ</w:t>
      </w:r>
      <w:r w:rsidR="008E5DD6" w:rsidRPr="008E5DD6">
        <w:rPr>
          <w:rFonts w:ascii="Times New Roman" w:hAnsi="Times New Roman"/>
          <w:spacing w:val="8"/>
          <w:sz w:val="28"/>
          <w:szCs w:val="28"/>
        </w:rPr>
        <w:t>е</w:t>
      </w:r>
      <w:r w:rsidR="008E5DD6" w:rsidRPr="008E5DD6">
        <w:rPr>
          <w:rFonts w:ascii="Times New Roman" w:hAnsi="Times New Roman"/>
          <w:spacing w:val="6"/>
          <w:sz w:val="28"/>
          <w:szCs w:val="28"/>
        </w:rPr>
        <w:t>с</w:t>
      </w:r>
      <w:r w:rsidR="008E5DD6" w:rsidRPr="008E5DD6">
        <w:rPr>
          <w:rFonts w:ascii="Times New Roman" w:hAnsi="Times New Roman"/>
          <w:spacing w:val="-2"/>
          <w:sz w:val="28"/>
          <w:szCs w:val="28"/>
        </w:rPr>
        <w:t>тв</w:t>
      </w:r>
      <w:r w:rsidR="008E5DD6" w:rsidRPr="008E5DD6">
        <w:rPr>
          <w:rFonts w:ascii="Times New Roman" w:hAnsi="Times New Roman"/>
          <w:sz w:val="28"/>
          <w:szCs w:val="28"/>
        </w:rPr>
        <w:t>.</w:t>
      </w:r>
      <w:r w:rsidR="008E5DD6" w:rsidRPr="008E5DD6">
        <w:rPr>
          <w:rFonts w:ascii="Times New Roman" w:hAnsi="Times New Roman"/>
          <w:spacing w:val="58"/>
          <w:sz w:val="28"/>
          <w:szCs w:val="28"/>
        </w:rPr>
        <w:t xml:space="preserve"> </w:t>
      </w:r>
      <w:r w:rsidR="008E5DD6" w:rsidRPr="008E5DD6">
        <w:rPr>
          <w:rFonts w:ascii="Times New Roman" w:hAnsi="Times New Roman"/>
          <w:spacing w:val="-5"/>
          <w:sz w:val="28"/>
          <w:szCs w:val="28"/>
        </w:rPr>
        <w:t>В</w:t>
      </w:r>
      <w:r w:rsidR="008E5DD6" w:rsidRPr="008E5DD6">
        <w:rPr>
          <w:rFonts w:ascii="Times New Roman" w:hAnsi="Times New Roman"/>
          <w:sz w:val="28"/>
          <w:szCs w:val="28"/>
        </w:rPr>
        <w:t>р</w:t>
      </w:r>
      <w:r w:rsidR="008E5DD6" w:rsidRPr="008E5DD6">
        <w:rPr>
          <w:rFonts w:ascii="Times New Roman" w:hAnsi="Times New Roman"/>
          <w:spacing w:val="-5"/>
          <w:sz w:val="28"/>
          <w:szCs w:val="28"/>
        </w:rPr>
        <w:t>е</w:t>
      </w:r>
      <w:r w:rsidR="008E5DD6" w:rsidRPr="008E5DD6">
        <w:rPr>
          <w:rFonts w:ascii="Times New Roman" w:hAnsi="Times New Roman"/>
          <w:spacing w:val="2"/>
          <w:sz w:val="28"/>
          <w:szCs w:val="28"/>
        </w:rPr>
        <w:t>д</w:t>
      </w:r>
      <w:r w:rsidR="008E5DD6" w:rsidRPr="008E5DD6">
        <w:rPr>
          <w:rFonts w:ascii="Times New Roman" w:hAnsi="Times New Roman"/>
          <w:sz w:val="28"/>
          <w:szCs w:val="28"/>
        </w:rPr>
        <w:t>ные</w:t>
      </w:r>
      <w:r w:rsidR="008E5DD6" w:rsidRPr="008E5DD6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8E5DD6" w:rsidRPr="008E5DD6">
        <w:rPr>
          <w:rFonts w:ascii="Times New Roman" w:hAnsi="Times New Roman"/>
          <w:sz w:val="28"/>
          <w:szCs w:val="28"/>
        </w:rPr>
        <w:t>пр</w:t>
      </w:r>
      <w:r w:rsidR="008E5DD6" w:rsidRPr="008E5DD6">
        <w:rPr>
          <w:rFonts w:ascii="Times New Roman" w:hAnsi="Times New Roman"/>
          <w:spacing w:val="4"/>
          <w:sz w:val="28"/>
          <w:szCs w:val="28"/>
        </w:rPr>
        <w:t>и</w:t>
      </w:r>
      <w:r w:rsidR="008E5DD6" w:rsidRPr="008E5DD6">
        <w:rPr>
          <w:rFonts w:ascii="Times New Roman" w:hAnsi="Times New Roman"/>
          <w:spacing w:val="-2"/>
          <w:sz w:val="28"/>
          <w:szCs w:val="28"/>
        </w:rPr>
        <w:t>в</w:t>
      </w:r>
      <w:r w:rsidR="008E5DD6" w:rsidRPr="008E5DD6">
        <w:rPr>
          <w:rFonts w:ascii="Times New Roman" w:hAnsi="Times New Roman"/>
          <w:sz w:val="28"/>
          <w:szCs w:val="28"/>
        </w:rPr>
        <w:t>ы</w:t>
      </w:r>
      <w:r w:rsidR="008E5DD6" w:rsidRPr="008E5DD6">
        <w:rPr>
          <w:rFonts w:ascii="Times New Roman" w:hAnsi="Times New Roman"/>
          <w:spacing w:val="4"/>
          <w:sz w:val="28"/>
          <w:szCs w:val="28"/>
        </w:rPr>
        <w:t>ч</w:t>
      </w:r>
      <w:r w:rsidR="008E5DD6" w:rsidRPr="008E5DD6">
        <w:rPr>
          <w:rFonts w:ascii="Times New Roman" w:hAnsi="Times New Roman"/>
          <w:sz w:val="28"/>
          <w:szCs w:val="28"/>
        </w:rPr>
        <w:t>ки</w:t>
      </w:r>
      <w:r w:rsidR="008E5DD6" w:rsidRPr="008E5DD6">
        <w:rPr>
          <w:rFonts w:ascii="Times New Roman" w:hAnsi="Times New Roman"/>
          <w:spacing w:val="50"/>
          <w:sz w:val="28"/>
          <w:szCs w:val="28"/>
        </w:rPr>
        <w:t xml:space="preserve"> </w:t>
      </w:r>
      <w:r w:rsidR="008E5DD6" w:rsidRPr="008E5DD6">
        <w:rPr>
          <w:rFonts w:ascii="Times New Roman" w:hAnsi="Times New Roman"/>
          <w:sz w:val="28"/>
          <w:szCs w:val="28"/>
        </w:rPr>
        <w:t>и</w:t>
      </w:r>
      <w:r w:rsidR="008E5DD6" w:rsidRPr="008E5DD6">
        <w:rPr>
          <w:rFonts w:ascii="Times New Roman" w:hAnsi="Times New Roman"/>
          <w:w w:val="99"/>
          <w:sz w:val="28"/>
          <w:szCs w:val="28"/>
        </w:rPr>
        <w:t xml:space="preserve"> </w:t>
      </w:r>
      <w:r w:rsidR="008E5DD6" w:rsidRPr="008E5DD6">
        <w:rPr>
          <w:rFonts w:ascii="Times New Roman" w:hAnsi="Times New Roman"/>
          <w:sz w:val="28"/>
          <w:szCs w:val="28"/>
        </w:rPr>
        <w:t>сп</w:t>
      </w:r>
      <w:r w:rsidR="008E5DD6" w:rsidRPr="008E5DD6">
        <w:rPr>
          <w:rFonts w:ascii="Times New Roman" w:hAnsi="Times New Roman"/>
          <w:spacing w:val="5"/>
          <w:sz w:val="28"/>
          <w:szCs w:val="28"/>
        </w:rPr>
        <w:t>о</w:t>
      </w:r>
      <w:r w:rsidR="008E5DD6" w:rsidRPr="008E5DD6">
        <w:rPr>
          <w:rFonts w:ascii="Times New Roman" w:hAnsi="Times New Roman"/>
          <w:sz w:val="28"/>
          <w:szCs w:val="28"/>
        </w:rPr>
        <w:t>со</w:t>
      </w:r>
      <w:r w:rsidR="008E5DD6" w:rsidRPr="008E5DD6">
        <w:rPr>
          <w:rFonts w:ascii="Times New Roman" w:hAnsi="Times New Roman"/>
          <w:spacing w:val="3"/>
          <w:sz w:val="28"/>
          <w:szCs w:val="28"/>
        </w:rPr>
        <w:t>б</w:t>
      </w:r>
      <w:r w:rsidR="008E5DD6" w:rsidRPr="008E5DD6">
        <w:rPr>
          <w:rFonts w:ascii="Times New Roman" w:hAnsi="Times New Roman"/>
          <w:sz w:val="28"/>
          <w:szCs w:val="28"/>
        </w:rPr>
        <w:t>ы</w:t>
      </w:r>
      <w:r w:rsidR="008E5DD6" w:rsidRPr="008E5DD6">
        <w:rPr>
          <w:rFonts w:ascii="Times New Roman" w:hAnsi="Times New Roman"/>
          <w:spacing w:val="43"/>
          <w:sz w:val="28"/>
          <w:szCs w:val="28"/>
        </w:rPr>
        <w:t xml:space="preserve"> </w:t>
      </w:r>
      <w:r w:rsidR="008E5DD6" w:rsidRPr="008E5DD6">
        <w:rPr>
          <w:rFonts w:ascii="Times New Roman" w:hAnsi="Times New Roman"/>
          <w:sz w:val="28"/>
          <w:szCs w:val="28"/>
        </w:rPr>
        <w:t>пр</w:t>
      </w:r>
      <w:r w:rsidR="008E5DD6" w:rsidRPr="008E5DD6">
        <w:rPr>
          <w:rFonts w:ascii="Times New Roman" w:hAnsi="Times New Roman"/>
          <w:spacing w:val="-5"/>
          <w:sz w:val="28"/>
          <w:szCs w:val="28"/>
        </w:rPr>
        <w:t>е</w:t>
      </w:r>
      <w:r w:rsidR="008E5DD6" w:rsidRPr="008E5DD6">
        <w:rPr>
          <w:rFonts w:ascii="Times New Roman" w:hAnsi="Times New Roman"/>
          <w:spacing w:val="2"/>
          <w:sz w:val="28"/>
          <w:szCs w:val="28"/>
        </w:rPr>
        <w:t>д</w:t>
      </w:r>
      <w:r w:rsidR="008E5DD6" w:rsidRPr="008E5DD6">
        <w:rPr>
          <w:rFonts w:ascii="Times New Roman" w:hAnsi="Times New Roman"/>
          <w:sz w:val="28"/>
          <w:szCs w:val="28"/>
        </w:rPr>
        <w:t>о</w:t>
      </w:r>
      <w:r w:rsidR="008E5DD6" w:rsidRPr="008E5DD6">
        <w:rPr>
          <w:rFonts w:ascii="Times New Roman" w:hAnsi="Times New Roman"/>
          <w:spacing w:val="-2"/>
          <w:sz w:val="28"/>
          <w:szCs w:val="28"/>
        </w:rPr>
        <w:t>тв</w:t>
      </w:r>
      <w:r w:rsidR="008E5DD6" w:rsidRPr="008E5DD6">
        <w:rPr>
          <w:rFonts w:ascii="Times New Roman" w:hAnsi="Times New Roman"/>
          <w:sz w:val="28"/>
          <w:szCs w:val="28"/>
        </w:rPr>
        <w:t>раще</w:t>
      </w:r>
      <w:r w:rsidR="008E5DD6" w:rsidRPr="008E5DD6">
        <w:rPr>
          <w:rFonts w:ascii="Times New Roman" w:hAnsi="Times New Roman"/>
          <w:spacing w:val="8"/>
          <w:sz w:val="28"/>
          <w:szCs w:val="28"/>
        </w:rPr>
        <w:t>н</w:t>
      </w:r>
      <w:r w:rsidR="008E5DD6" w:rsidRPr="008E5DD6">
        <w:rPr>
          <w:rFonts w:ascii="Times New Roman" w:hAnsi="Times New Roman"/>
          <w:sz w:val="28"/>
          <w:szCs w:val="28"/>
        </w:rPr>
        <w:t>ия</w:t>
      </w:r>
      <w:r w:rsidR="008E5DD6" w:rsidRPr="008E5DD6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8E5DD6" w:rsidRPr="008E5DD6">
        <w:rPr>
          <w:rFonts w:ascii="Times New Roman" w:hAnsi="Times New Roman"/>
          <w:spacing w:val="4"/>
          <w:sz w:val="28"/>
          <w:szCs w:val="28"/>
        </w:rPr>
        <w:t>и</w:t>
      </w:r>
      <w:r w:rsidR="008E5DD6" w:rsidRPr="008E5DD6">
        <w:rPr>
          <w:rFonts w:ascii="Times New Roman" w:hAnsi="Times New Roman"/>
          <w:sz w:val="28"/>
          <w:szCs w:val="28"/>
        </w:rPr>
        <w:t>х</w:t>
      </w:r>
      <w:r w:rsidR="008E5DD6" w:rsidRPr="008E5DD6">
        <w:rPr>
          <w:rFonts w:ascii="Times New Roman" w:hAnsi="Times New Roman"/>
          <w:spacing w:val="39"/>
          <w:sz w:val="28"/>
          <w:szCs w:val="28"/>
        </w:rPr>
        <w:t xml:space="preserve"> </w:t>
      </w:r>
      <w:r w:rsidR="008E5DD6" w:rsidRPr="008E5DD6">
        <w:rPr>
          <w:rFonts w:ascii="Times New Roman" w:hAnsi="Times New Roman"/>
          <w:sz w:val="28"/>
          <w:szCs w:val="28"/>
        </w:rPr>
        <w:t>п</w:t>
      </w:r>
      <w:r w:rsidR="008E5DD6" w:rsidRPr="008E5DD6">
        <w:rPr>
          <w:rFonts w:ascii="Times New Roman" w:hAnsi="Times New Roman"/>
          <w:spacing w:val="-6"/>
          <w:sz w:val="28"/>
          <w:szCs w:val="28"/>
        </w:rPr>
        <w:t>о</w:t>
      </w:r>
      <w:r w:rsidR="008E5DD6" w:rsidRPr="008E5DD6">
        <w:rPr>
          <w:rFonts w:ascii="Times New Roman" w:hAnsi="Times New Roman"/>
          <w:spacing w:val="6"/>
          <w:sz w:val="28"/>
          <w:szCs w:val="28"/>
        </w:rPr>
        <w:t>я</w:t>
      </w:r>
      <w:r w:rsidR="008E5DD6" w:rsidRPr="008E5DD6">
        <w:rPr>
          <w:rFonts w:ascii="Times New Roman" w:hAnsi="Times New Roman"/>
          <w:spacing w:val="-8"/>
          <w:sz w:val="28"/>
          <w:szCs w:val="28"/>
        </w:rPr>
        <w:t>в</w:t>
      </w:r>
      <w:r w:rsidR="008E5DD6" w:rsidRPr="008E5DD6">
        <w:rPr>
          <w:rFonts w:ascii="Times New Roman" w:hAnsi="Times New Roman"/>
          <w:sz w:val="28"/>
          <w:szCs w:val="28"/>
        </w:rPr>
        <w:t>лени</w:t>
      </w:r>
      <w:r w:rsidR="008E5DD6" w:rsidRPr="008E5DD6">
        <w:rPr>
          <w:rFonts w:ascii="Times New Roman" w:hAnsi="Times New Roman"/>
          <w:spacing w:val="7"/>
          <w:sz w:val="28"/>
          <w:szCs w:val="28"/>
        </w:rPr>
        <w:t>я</w:t>
      </w:r>
      <w:r w:rsidR="008E5DD6" w:rsidRPr="008E5DD6">
        <w:rPr>
          <w:rFonts w:ascii="Times New Roman" w:hAnsi="Times New Roman"/>
          <w:sz w:val="28"/>
          <w:szCs w:val="28"/>
        </w:rPr>
        <w:t>.</w:t>
      </w:r>
    </w:p>
    <w:p w:rsidR="000E6E9E" w:rsidRPr="000414B1" w:rsidRDefault="000E6E9E" w:rsidP="000414B1">
      <w:pPr>
        <w:pStyle w:val="Heading1"/>
        <w:kinsoku w:val="0"/>
        <w:overflowPunct w:val="0"/>
        <w:ind w:left="0" w:right="2414"/>
        <w:outlineLvl w:val="9"/>
        <w:rPr>
          <w:b w:val="0"/>
          <w:bCs w:val="0"/>
        </w:rPr>
      </w:pPr>
      <w:r>
        <w:rPr>
          <w:spacing w:val="4"/>
        </w:rPr>
        <w:t>О</w:t>
      </w:r>
      <w:r>
        <w:rPr>
          <w:spacing w:val="-6"/>
        </w:rPr>
        <w:t>х</w:t>
      </w:r>
      <w:r>
        <w:t>р</w:t>
      </w:r>
      <w:r>
        <w:rPr>
          <w:spacing w:val="3"/>
        </w:rPr>
        <w:t>а</w:t>
      </w:r>
      <w:r>
        <w:rPr>
          <w:spacing w:val="-2"/>
        </w:rPr>
        <w:t>н</w:t>
      </w:r>
      <w:r>
        <w:t>а</w:t>
      </w:r>
      <w:r>
        <w:rPr>
          <w:spacing w:val="-16"/>
        </w:rPr>
        <w:t xml:space="preserve"> </w:t>
      </w:r>
      <w:r>
        <w:rPr>
          <w:spacing w:val="-8"/>
        </w:rPr>
        <w:t>з</w:t>
      </w:r>
      <w:r>
        <w:rPr>
          <w:spacing w:val="3"/>
        </w:rPr>
        <w:t>д</w:t>
      </w:r>
      <w:r>
        <w:t>о</w:t>
      </w:r>
      <w:r>
        <w:rPr>
          <w:spacing w:val="3"/>
        </w:rPr>
        <w:t>р</w:t>
      </w:r>
      <w:r>
        <w:rPr>
          <w:spacing w:val="-11"/>
        </w:rPr>
        <w:t>о</w:t>
      </w:r>
      <w:r>
        <w:rPr>
          <w:spacing w:val="3"/>
        </w:rPr>
        <w:t>в</w:t>
      </w:r>
      <w:r>
        <w:rPr>
          <w:spacing w:val="1"/>
        </w:rPr>
        <w:t>ь</w:t>
      </w:r>
      <w:r>
        <w:t xml:space="preserve">я – </w:t>
      </w:r>
      <w:r w:rsidR="00067041">
        <w:t>4</w:t>
      </w:r>
      <w:r>
        <w:t xml:space="preserve"> часа</w:t>
      </w:r>
    </w:p>
    <w:p w:rsidR="000E6E9E" w:rsidRPr="000E6E9E" w:rsidRDefault="000E6E9E" w:rsidP="000414B1">
      <w:pPr>
        <w:kinsoku w:val="0"/>
        <w:overflowPunct w:val="0"/>
        <w:spacing w:after="0"/>
        <w:rPr>
          <w:rFonts w:ascii="Times New Roman" w:hAnsi="Times New Roman"/>
          <w:sz w:val="28"/>
          <w:szCs w:val="28"/>
        </w:rPr>
      </w:pPr>
      <w:r w:rsidRPr="000E6E9E">
        <w:rPr>
          <w:rFonts w:ascii="Times New Roman" w:hAnsi="Times New Roman"/>
          <w:i/>
          <w:iCs/>
          <w:spacing w:val="-3"/>
          <w:sz w:val="28"/>
          <w:szCs w:val="28"/>
        </w:rPr>
        <w:t>В</w:t>
      </w:r>
      <w:r w:rsidRPr="000E6E9E">
        <w:rPr>
          <w:rFonts w:ascii="Times New Roman" w:hAnsi="Times New Roman"/>
          <w:i/>
          <w:iCs/>
          <w:sz w:val="28"/>
          <w:szCs w:val="28"/>
        </w:rPr>
        <w:t>и</w:t>
      </w:r>
      <w:r w:rsidRPr="000E6E9E">
        <w:rPr>
          <w:rFonts w:ascii="Times New Roman" w:hAnsi="Times New Roman"/>
          <w:i/>
          <w:iCs/>
          <w:spacing w:val="3"/>
          <w:sz w:val="28"/>
          <w:szCs w:val="28"/>
        </w:rPr>
        <w:t>д</w:t>
      </w:r>
      <w:r w:rsidRPr="000E6E9E">
        <w:rPr>
          <w:rFonts w:ascii="Times New Roman" w:hAnsi="Times New Roman"/>
          <w:i/>
          <w:iCs/>
          <w:sz w:val="28"/>
          <w:szCs w:val="28"/>
        </w:rPr>
        <w:t>ы</w:t>
      </w:r>
      <w:r w:rsidRPr="000E6E9E">
        <w:rPr>
          <w:rFonts w:ascii="Times New Roman" w:hAnsi="Times New Roman"/>
          <w:i/>
          <w:iCs/>
          <w:spacing w:val="-12"/>
          <w:sz w:val="28"/>
          <w:szCs w:val="28"/>
        </w:rPr>
        <w:t xml:space="preserve"> </w:t>
      </w:r>
      <w:r w:rsidRPr="000E6E9E">
        <w:rPr>
          <w:rFonts w:ascii="Times New Roman" w:hAnsi="Times New Roman"/>
          <w:i/>
          <w:iCs/>
          <w:sz w:val="28"/>
          <w:szCs w:val="28"/>
        </w:rPr>
        <w:t>м</w:t>
      </w:r>
      <w:r w:rsidRPr="000E6E9E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Pr="000E6E9E">
        <w:rPr>
          <w:rFonts w:ascii="Times New Roman" w:hAnsi="Times New Roman"/>
          <w:i/>
          <w:iCs/>
          <w:spacing w:val="-2"/>
          <w:sz w:val="28"/>
          <w:szCs w:val="28"/>
        </w:rPr>
        <w:t>д</w:t>
      </w:r>
      <w:r w:rsidRPr="000E6E9E">
        <w:rPr>
          <w:rFonts w:ascii="Times New Roman" w:hAnsi="Times New Roman"/>
          <w:i/>
          <w:iCs/>
          <w:sz w:val="28"/>
          <w:szCs w:val="28"/>
        </w:rPr>
        <w:t>ицинс</w:t>
      </w:r>
      <w:r w:rsidRPr="000E6E9E">
        <w:rPr>
          <w:rFonts w:ascii="Times New Roman" w:hAnsi="Times New Roman"/>
          <w:i/>
          <w:iCs/>
          <w:spacing w:val="-9"/>
          <w:sz w:val="28"/>
          <w:szCs w:val="28"/>
        </w:rPr>
        <w:t>к</w:t>
      </w:r>
      <w:r w:rsidRPr="000E6E9E">
        <w:rPr>
          <w:rFonts w:ascii="Times New Roman" w:hAnsi="Times New Roman"/>
          <w:i/>
          <w:iCs/>
          <w:sz w:val="28"/>
          <w:szCs w:val="28"/>
        </w:rPr>
        <w:t>ой</w:t>
      </w:r>
      <w:r w:rsidRPr="000E6E9E">
        <w:rPr>
          <w:rFonts w:ascii="Times New Roman" w:hAnsi="Times New Roman"/>
          <w:i/>
          <w:iCs/>
          <w:spacing w:val="-9"/>
          <w:sz w:val="28"/>
          <w:szCs w:val="28"/>
        </w:rPr>
        <w:t xml:space="preserve"> </w:t>
      </w:r>
      <w:r w:rsidRPr="000E6E9E">
        <w:rPr>
          <w:rFonts w:ascii="Times New Roman" w:hAnsi="Times New Roman"/>
          <w:i/>
          <w:iCs/>
          <w:sz w:val="28"/>
          <w:szCs w:val="28"/>
        </w:rPr>
        <w:t>п</w:t>
      </w:r>
      <w:r w:rsidRPr="000E6E9E">
        <w:rPr>
          <w:rFonts w:ascii="Times New Roman" w:hAnsi="Times New Roman"/>
          <w:i/>
          <w:iCs/>
          <w:spacing w:val="-11"/>
          <w:sz w:val="28"/>
          <w:szCs w:val="28"/>
        </w:rPr>
        <w:t>о</w:t>
      </w:r>
      <w:r w:rsidRPr="000E6E9E">
        <w:rPr>
          <w:rFonts w:ascii="Times New Roman" w:hAnsi="Times New Roman"/>
          <w:i/>
          <w:iCs/>
          <w:sz w:val="28"/>
          <w:szCs w:val="28"/>
        </w:rPr>
        <w:t>мощ</w:t>
      </w:r>
      <w:r w:rsidRPr="000E6E9E">
        <w:rPr>
          <w:rFonts w:ascii="Times New Roman" w:hAnsi="Times New Roman"/>
          <w:i/>
          <w:iCs/>
          <w:spacing w:val="5"/>
          <w:sz w:val="28"/>
          <w:szCs w:val="28"/>
        </w:rPr>
        <w:t>и</w:t>
      </w:r>
      <w:r w:rsidRPr="000E6E9E">
        <w:rPr>
          <w:rFonts w:ascii="Times New Roman" w:hAnsi="Times New Roman"/>
          <w:sz w:val="28"/>
          <w:szCs w:val="28"/>
        </w:rPr>
        <w:t>:</w:t>
      </w:r>
      <w:r w:rsidRPr="000E6E9E">
        <w:rPr>
          <w:rFonts w:ascii="Times New Roman" w:hAnsi="Times New Roman"/>
          <w:spacing w:val="-15"/>
          <w:sz w:val="28"/>
          <w:szCs w:val="28"/>
        </w:rPr>
        <w:t xml:space="preserve"> </w:t>
      </w:r>
      <w:proofErr w:type="gramStart"/>
      <w:r w:rsidRPr="000E6E9E">
        <w:rPr>
          <w:rFonts w:ascii="Times New Roman" w:hAnsi="Times New Roman"/>
          <w:spacing w:val="2"/>
          <w:sz w:val="28"/>
          <w:szCs w:val="28"/>
        </w:rPr>
        <w:t>д</w:t>
      </w:r>
      <w:r w:rsidRPr="000E6E9E">
        <w:rPr>
          <w:rFonts w:ascii="Times New Roman" w:hAnsi="Times New Roman"/>
          <w:spacing w:val="4"/>
          <w:sz w:val="28"/>
          <w:szCs w:val="28"/>
        </w:rPr>
        <w:t>о</w:t>
      </w:r>
      <w:r w:rsidRPr="000E6E9E">
        <w:rPr>
          <w:rFonts w:ascii="Times New Roman" w:hAnsi="Times New Roman"/>
          <w:spacing w:val="-2"/>
          <w:sz w:val="28"/>
          <w:szCs w:val="28"/>
        </w:rPr>
        <w:t>в</w:t>
      </w:r>
      <w:r w:rsidRPr="000E6E9E">
        <w:rPr>
          <w:rFonts w:ascii="Times New Roman" w:hAnsi="Times New Roman"/>
          <w:sz w:val="28"/>
          <w:szCs w:val="28"/>
        </w:rPr>
        <w:t>р</w:t>
      </w:r>
      <w:r w:rsidRPr="000E6E9E">
        <w:rPr>
          <w:rFonts w:ascii="Times New Roman" w:hAnsi="Times New Roman"/>
          <w:spacing w:val="-10"/>
          <w:sz w:val="28"/>
          <w:szCs w:val="28"/>
        </w:rPr>
        <w:t>а</w:t>
      </w:r>
      <w:r w:rsidRPr="000E6E9E">
        <w:rPr>
          <w:rFonts w:ascii="Times New Roman" w:hAnsi="Times New Roman"/>
          <w:sz w:val="28"/>
          <w:szCs w:val="28"/>
        </w:rPr>
        <w:t>че</w:t>
      </w:r>
      <w:r w:rsidRPr="000E6E9E">
        <w:rPr>
          <w:rFonts w:ascii="Times New Roman" w:hAnsi="Times New Roman"/>
          <w:spacing w:val="2"/>
          <w:sz w:val="28"/>
          <w:szCs w:val="28"/>
        </w:rPr>
        <w:t>б</w:t>
      </w:r>
      <w:r w:rsidRPr="000E6E9E">
        <w:rPr>
          <w:rFonts w:ascii="Times New Roman" w:hAnsi="Times New Roman"/>
          <w:sz w:val="28"/>
          <w:szCs w:val="28"/>
        </w:rPr>
        <w:t>ная</w:t>
      </w:r>
      <w:proofErr w:type="gramEnd"/>
      <w:r w:rsidRPr="000E6E9E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0E6E9E">
        <w:rPr>
          <w:rFonts w:ascii="Times New Roman" w:hAnsi="Times New Roman"/>
          <w:sz w:val="28"/>
          <w:szCs w:val="28"/>
        </w:rPr>
        <w:t>и</w:t>
      </w:r>
      <w:r w:rsidRPr="000E6E9E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0E6E9E">
        <w:rPr>
          <w:rFonts w:ascii="Times New Roman" w:hAnsi="Times New Roman"/>
          <w:spacing w:val="-2"/>
          <w:sz w:val="28"/>
          <w:szCs w:val="28"/>
        </w:rPr>
        <w:t>в</w:t>
      </w:r>
      <w:r w:rsidRPr="000E6E9E">
        <w:rPr>
          <w:rFonts w:ascii="Times New Roman" w:hAnsi="Times New Roman"/>
          <w:sz w:val="28"/>
          <w:szCs w:val="28"/>
        </w:rPr>
        <w:t>р</w:t>
      </w:r>
      <w:r w:rsidRPr="000E6E9E">
        <w:rPr>
          <w:rFonts w:ascii="Times New Roman" w:hAnsi="Times New Roman"/>
          <w:spacing w:val="-10"/>
          <w:sz w:val="28"/>
          <w:szCs w:val="28"/>
        </w:rPr>
        <w:t>а</w:t>
      </w:r>
      <w:r w:rsidRPr="000E6E9E">
        <w:rPr>
          <w:rFonts w:ascii="Times New Roman" w:hAnsi="Times New Roman"/>
          <w:sz w:val="28"/>
          <w:szCs w:val="28"/>
        </w:rPr>
        <w:t>че</w:t>
      </w:r>
      <w:r w:rsidRPr="000E6E9E">
        <w:rPr>
          <w:rFonts w:ascii="Times New Roman" w:hAnsi="Times New Roman"/>
          <w:spacing w:val="2"/>
          <w:sz w:val="28"/>
          <w:szCs w:val="28"/>
        </w:rPr>
        <w:t>б</w:t>
      </w:r>
      <w:r w:rsidRPr="000E6E9E">
        <w:rPr>
          <w:rFonts w:ascii="Times New Roman" w:hAnsi="Times New Roman"/>
          <w:sz w:val="28"/>
          <w:szCs w:val="28"/>
        </w:rPr>
        <w:t>на</w:t>
      </w:r>
      <w:r w:rsidRPr="000E6E9E">
        <w:rPr>
          <w:rFonts w:ascii="Times New Roman" w:hAnsi="Times New Roman"/>
          <w:spacing w:val="2"/>
          <w:sz w:val="28"/>
          <w:szCs w:val="28"/>
        </w:rPr>
        <w:t>я</w:t>
      </w:r>
      <w:r w:rsidRPr="000E6E9E">
        <w:rPr>
          <w:rFonts w:ascii="Times New Roman" w:hAnsi="Times New Roman"/>
          <w:sz w:val="28"/>
          <w:szCs w:val="28"/>
        </w:rPr>
        <w:t>.</w:t>
      </w:r>
    </w:p>
    <w:p w:rsidR="000E6E9E" w:rsidRDefault="000E6E9E" w:rsidP="000414B1">
      <w:pPr>
        <w:pStyle w:val="a5"/>
        <w:kinsoku w:val="0"/>
        <w:overflowPunct w:val="0"/>
        <w:spacing w:after="0" w:line="240" w:lineRule="auto"/>
        <w:ind w:right="114"/>
        <w:rPr>
          <w:rFonts w:ascii="Times New Roman" w:hAnsi="Times New Roman"/>
          <w:sz w:val="28"/>
          <w:szCs w:val="28"/>
        </w:rPr>
      </w:pPr>
      <w:r w:rsidRPr="000E6E9E">
        <w:rPr>
          <w:rFonts w:ascii="Times New Roman" w:hAnsi="Times New Roman"/>
          <w:i/>
          <w:iCs/>
          <w:spacing w:val="-3"/>
          <w:sz w:val="28"/>
          <w:szCs w:val="28"/>
        </w:rPr>
        <w:t>В</w:t>
      </w:r>
      <w:r w:rsidRPr="000E6E9E">
        <w:rPr>
          <w:rFonts w:ascii="Times New Roman" w:hAnsi="Times New Roman"/>
          <w:i/>
          <w:iCs/>
          <w:sz w:val="28"/>
          <w:szCs w:val="28"/>
        </w:rPr>
        <w:t>и</w:t>
      </w:r>
      <w:r w:rsidRPr="000E6E9E">
        <w:rPr>
          <w:rFonts w:ascii="Times New Roman" w:hAnsi="Times New Roman"/>
          <w:i/>
          <w:iCs/>
          <w:spacing w:val="3"/>
          <w:sz w:val="28"/>
          <w:szCs w:val="28"/>
        </w:rPr>
        <w:t>д</w:t>
      </w:r>
      <w:r w:rsidRPr="000E6E9E">
        <w:rPr>
          <w:rFonts w:ascii="Times New Roman" w:hAnsi="Times New Roman"/>
          <w:i/>
          <w:iCs/>
          <w:sz w:val="28"/>
          <w:szCs w:val="28"/>
        </w:rPr>
        <w:t>ы</w:t>
      </w:r>
      <w:r w:rsidRPr="000E6E9E">
        <w:rPr>
          <w:rFonts w:ascii="Times New Roman" w:hAnsi="Times New Roman"/>
          <w:i/>
          <w:iCs/>
          <w:spacing w:val="24"/>
          <w:sz w:val="28"/>
          <w:szCs w:val="28"/>
        </w:rPr>
        <w:t xml:space="preserve"> </w:t>
      </w:r>
      <w:r w:rsidRPr="000E6E9E">
        <w:rPr>
          <w:rFonts w:ascii="Times New Roman" w:hAnsi="Times New Roman"/>
          <w:i/>
          <w:iCs/>
          <w:spacing w:val="-2"/>
          <w:sz w:val="28"/>
          <w:szCs w:val="28"/>
        </w:rPr>
        <w:t>д</w:t>
      </w:r>
      <w:r w:rsidRPr="000E6E9E">
        <w:rPr>
          <w:rFonts w:ascii="Times New Roman" w:hAnsi="Times New Roman"/>
          <w:i/>
          <w:iCs/>
          <w:sz w:val="28"/>
          <w:szCs w:val="28"/>
        </w:rPr>
        <w:t>ов</w:t>
      </w:r>
      <w:r w:rsidRPr="000E6E9E">
        <w:rPr>
          <w:rFonts w:ascii="Times New Roman" w:hAnsi="Times New Roman"/>
          <w:i/>
          <w:iCs/>
          <w:spacing w:val="4"/>
          <w:sz w:val="28"/>
          <w:szCs w:val="28"/>
        </w:rPr>
        <w:t>р</w:t>
      </w:r>
      <w:r w:rsidRPr="000E6E9E">
        <w:rPr>
          <w:rFonts w:ascii="Times New Roman" w:hAnsi="Times New Roman"/>
          <w:i/>
          <w:iCs/>
          <w:spacing w:val="-6"/>
          <w:sz w:val="28"/>
          <w:szCs w:val="28"/>
        </w:rPr>
        <w:t>а</w:t>
      </w:r>
      <w:r w:rsidRPr="000E6E9E">
        <w:rPr>
          <w:rFonts w:ascii="Times New Roman" w:hAnsi="Times New Roman"/>
          <w:i/>
          <w:iCs/>
          <w:spacing w:val="1"/>
          <w:sz w:val="28"/>
          <w:szCs w:val="28"/>
        </w:rPr>
        <w:t>ч</w:t>
      </w:r>
      <w:r w:rsidRPr="000E6E9E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Pr="000E6E9E">
        <w:rPr>
          <w:rFonts w:ascii="Times New Roman" w:hAnsi="Times New Roman"/>
          <w:i/>
          <w:iCs/>
          <w:sz w:val="28"/>
          <w:szCs w:val="28"/>
        </w:rPr>
        <w:t>бной</w:t>
      </w:r>
      <w:r w:rsidRPr="000E6E9E">
        <w:rPr>
          <w:rFonts w:ascii="Times New Roman" w:hAnsi="Times New Roman"/>
          <w:i/>
          <w:iCs/>
          <w:spacing w:val="26"/>
          <w:sz w:val="28"/>
          <w:szCs w:val="28"/>
        </w:rPr>
        <w:t xml:space="preserve"> </w:t>
      </w:r>
      <w:r w:rsidRPr="000E6E9E">
        <w:rPr>
          <w:rFonts w:ascii="Times New Roman" w:hAnsi="Times New Roman"/>
          <w:i/>
          <w:iCs/>
          <w:sz w:val="28"/>
          <w:szCs w:val="28"/>
        </w:rPr>
        <w:t>п</w:t>
      </w:r>
      <w:r w:rsidRPr="000E6E9E">
        <w:rPr>
          <w:rFonts w:ascii="Times New Roman" w:hAnsi="Times New Roman"/>
          <w:i/>
          <w:iCs/>
          <w:spacing w:val="-11"/>
          <w:sz w:val="28"/>
          <w:szCs w:val="28"/>
        </w:rPr>
        <w:t>о</w:t>
      </w:r>
      <w:r w:rsidRPr="000E6E9E">
        <w:rPr>
          <w:rFonts w:ascii="Times New Roman" w:hAnsi="Times New Roman"/>
          <w:i/>
          <w:iCs/>
          <w:sz w:val="28"/>
          <w:szCs w:val="28"/>
        </w:rPr>
        <w:t>мощ</w:t>
      </w:r>
      <w:r w:rsidRPr="000E6E9E">
        <w:rPr>
          <w:rFonts w:ascii="Times New Roman" w:hAnsi="Times New Roman"/>
          <w:i/>
          <w:iCs/>
          <w:spacing w:val="1"/>
          <w:sz w:val="28"/>
          <w:szCs w:val="28"/>
        </w:rPr>
        <w:t>и</w:t>
      </w:r>
      <w:r w:rsidRPr="000E6E9E">
        <w:rPr>
          <w:rFonts w:ascii="Times New Roman" w:hAnsi="Times New Roman"/>
          <w:sz w:val="28"/>
          <w:szCs w:val="28"/>
        </w:rPr>
        <w:t>.</w:t>
      </w:r>
      <w:r w:rsidRPr="000E6E9E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0E6E9E">
        <w:rPr>
          <w:rFonts w:ascii="Times New Roman" w:hAnsi="Times New Roman"/>
          <w:sz w:val="28"/>
          <w:szCs w:val="28"/>
        </w:rPr>
        <w:t>Сп</w:t>
      </w:r>
      <w:r w:rsidRPr="000E6E9E">
        <w:rPr>
          <w:rFonts w:ascii="Times New Roman" w:hAnsi="Times New Roman"/>
          <w:spacing w:val="6"/>
          <w:sz w:val="28"/>
          <w:szCs w:val="28"/>
        </w:rPr>
        <w:t>о</w:t>
      </w:r>
      <w:r w:rsidRPr="000E6E9E">
        <w:rPr>
          <w:rFonts w:ascii="Times New Roman" w:hAnsi="Times New Roman"/>
          <w:sz w:val="28"/>
          <w:szCs w:val="28"/>
        </w:rPr>
        <w:t>со</w:t>
      </w:r>
      <w:r w:rsidRPr="000E6E9E">
        <w:rPr>
          <w:rFonts w:ascii="Times New Roman" w:hAnsi="Times New Roman"/>
          <w:spacing w:val="3"/>
          <w:sz w:val="28"/>
          <w:szCs w:val="28"/>
        </w:rPr>
        <w:t>б</w:t>
      </w:r>
      <w:r w:rsidRPr="000E6E9E">
        <w:rPr>
          <w:rFonts w:ascii="Times New Roman" w:hAnsi="Times New Roman"/>
          <w:sz w:val="28"/>
          <w:szCs w:val="28"/>
        </w:rPr>
        <w:t>ы</w:t>
      </w:r>
      <w:r w:rsidRPr="000E6E9E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0E6E9E">
        <w:rPr>
          <w:rFonts w:ascii="Times New Roman" w:hAnsi="Times New Roman"/>
          <w:sz w:val="28"/>
          <w:szCs w:val="28"/>
        </w:rPr>
        <w:t>и</w:t>
      </w:r>
      <w:r w:rsidRPr="000E6E9E">
        <w:rPr>
          <w:rFonts w:ascii="Times New Roman" w:hAnsi="Times New Roman"/>
          <w:spacing w:val="-6"/>
          <w:sz w:val="28"/>
          <w:szCs w:val="28"/>
        </w:rPr>
        <w:t>з</w:t>
      </w:r>
      <w:r w:rsidRPr="000E6E9E">
        <w:rPr>
          <w:rFonts w:ascii="Times New Roman" w:hAnsi="Times New Roman"/>
          <w:sz w:val="28"/>
          <w:szCs w:val="28"/>
        </w:rPr>
        <w:t>мерения</w:t>
      </w:r>
      <w:r w:rsidRPr="000E6E9E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0E6E9E">
        <w:rPr>
          <w:rFonts w:ascii="Times New Roman" w:hAnsi="Times New Roman"/>
          <w:spacing w:val="-2"/>
          <w:sz w:val="28"/>
          <w:szCs w:val="28"/>
        </w:rPr>
        <w:t>т</w:t>
      </w:r>
      <w:r w:rsidRPr="000E6E9E">
        <w:rPr>
          <w:rFonts w:ascii="Times New Roman" w:hAnsi="Times New Roman"/>
          <w:sz w:val="28"/>
          <w:szCs w:val="28"/>
        </w:rPr>
        <w:t>емпер</w:t>
      </w:r>
      <w:r w:rsidRPr="000E6E9E">
        <w:rPr>
          <w:rFonts w:ascii="Times New Roman" w:hAnsi="Times New Roman"/>
          <w:spacing w:val="-6"/>
          <w:sz w:val="28"/>
          <w:szCs w:val="28"/>
        </w:rPr>
        <w:t>а</w:t>
      </w:r>
      <w:r w:rsidRPr="000E6E9E">
        <w:rPr>
          <w:rFonts w:ascii="Times New Roman" w:hAnsi="Times New Roman"/>
          <w:spacing w:val="-2"/>
          <w:sz w:val="28"/>
          <w:szCs w:val="28"/>
        </w:rPr>
        <w:t>т</w:t>
      </w:r>
      <w:r w:rsidRPr="000E6E9E">
        <w:rPr>
          <w:rFonts w:ascii="Times New Roman" w:hAnsi="Times New Roman"/>
          <w:spacing w:val="-7"/>
          <w:sz w:val="28"/>
          <w:szCs w:val="28"/>
        </w:rPr>
        <w:t>у</w:t>
      </w:r>
      <w:r w:rsidRPr="000E6E9E">
        <w:rPr>
          <w:rFonts w:ascii="Times New Roman" w:hAnsi="Times New Roman"/>
          <w:spacing w:val="4"/>
          <w:sz w:val="28"/>
          <w:szCs w:val="28"/>
        </w:rPr>
        <w:t>р</w:t>
      </w:r>
      <w:r w:rsidRPr="000E6E9E">
        <w:rPr>
          <w:rFonts w:ascii="Times New Roman" w:hAnsi="Times New Roman"/>
          <w:sz w:val="28"/>
          <w:szCs w:val="28"/>
        </w:rPr>
        <w:t>ы</w:t>
      </w:r>
      <w:r w:rsidRPr="000E6E9E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0E6E9E">
        <w:rPr>
          <w:rFonts w:ascii="Times New Roman" w:hAnsi="Times New Roman"/>
          <w:spacing w:val="-2"/>
          <w:sz w:val="28"/>
          <w:szCs w:val="28"/>
        </w:rPr>
        <w:t>т</w:t>
      </w:r>
      <w:r w:rsidRPr="000E6E9E">
        <w:rPr>
          <w:rFonts w:ascii="Times New Roman" w:hAnsi="Times New Roman"/>
          <w:sz w:val="28"/>
          <w:szCs w:val="28"/>
        </w:rPr>
        <w:t>ел</w:t>
      </w:r>
      <w:r w:rsidRPr="000E6E9E">
        <w:rPr>
          <w:rFonts w:ascii="Times New Roman" w:hAnsi="Times New Roman"/>
          <w:spacing w:val="2"/>
          <w:sz w:val="28"/>
          <w:szCs w:val="28"/>
        </w:rPr>
        <w:t>а</w:t>
      </w:r>
      <w:r w:rsidRPr="000E6E9E">
        <w:rPr>
          <w:rFonts w:ascii="Times New Roman" w:hAnsi="Times New Roman"/>
          <w:sz w:val="28"/>
          <w:szCs w:val="28"/>
        </w:rPr>
        <w:t>.</w:t>
      </w:r>
      <w:r w:rsidRPr="000E6E9E">
        <w:rPr>
          <w:rFonts w:ascii="Times New Roman" w:hAnsi="Times New Roman"/>
          <w:w w:val="99"/>
          <w:sz w:val="28"/>
          <w:szCs w:val="28"/>
        </w:rPr>
        <w:t xml:space="preserve"> </w:t>
      </w:r>
      <w:proofErr w:type="gramStart"/>
      <w:r w:rsidRPr="000E6E9E">
        <w:rPr>
          <w:rFonts w:ascii="Times New Roman" w:hAnsi="Times New Roman"/>
          <w:sz w:val="28"/>
          <w:szCs w:val="28"/>
        </w:rPr>
        <w:t>О</w:t>
      </w:r>
      <w:r w:rsidRPr="000E6E9E">
        <w:rPr>
          <w:rFonts w:ascii="Times New Roman" w:hAnsi="Times New Roman"/>
          <w:spacing w:val="2"/>
          <w:sz w:val="28"/>
          <w:szCs w:val="28"/>
        </w:rPr>
        <w:t>б</w:t>
      </w:r>
      <w:r w:rsidRPr="000E6E9E">
        <w:rPr>
          <w:rFonts w:ascii="Times New Roman" w:hAnsi="Times New Roman"/>
          <w:sz w:val="28"/>
          <w:szCs w:val="28"/>
        </w:rPr>
        <w:t>ра</w:t>
      </w:r>
      <w:r w:rsidRPr="000E6E9E">
        <w:rPr>
          <w:rFonts w:ascii="Times New Roman" w:hAnsi="Times New Roman"/>
          <w:spacing w:val="3"/>
          <w:sz w:val="28"/>
          <w:szCs w:val="28"/>
        </w:rPr>
        <w:t>б</w:t>
      </w:r>
      <w:r w:rsidRPr="000E6E9E">
        <w:rPr>
          <w:rFonts w:ascii="Times New Roman" w:hAnsi="Times New Roman"/>
          <w:spacing w:val="-6"/>
          <w:sz w:val="28"/>
          <w:szCs w:val="28"/>
        </w:rPr>
        <w:t>о</w:t>
      </w:r>
      <w:r w:rsidRPr="000E6E9E">
        <w:rPr>
          <w:rFonts w:ascii="Times New Roman" w:hAnsi="Times New Roman"/>
          <w:spacing w:val="-2"/>
          <w:sz w:val="28"/>
          <w:szCs w:val="28"/>
        </w:rPr>
        <w:t>т</w:t>
      </w:r>
      <w:r w:rsidRPr="000E6E9E">
        <w:rPr>
          <w:rFonts w:ascii="Times New Roman" w:hAnsi="Times New Roman"/>
          <w:spacing w:val="-7"/>
          <w:sz w:val="28"/>
          <w:szCs w:val="28"/>
        </w:rPr>
        <w:t>к</w:t>
      </w:r>
      <w:r w:rsidRPr="000E6E9E">
        <w:rPr>
          <w:rFonts w:ascii="Times New Roman" w:hAnsi="Times New Roman"/>
          <w:sz w:val="28"/>
          <w:szCs w:val="28"/>
        </w:rPr>
        <w:t>а</w:t>
      </w:r>
      <w:r w:rsidRPr="000E6E9E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0E6E9E">
        <w:rPr>
          <w:rFonts w:ascii="Times New Roman" w:hAnsi="Times New Roman"/>
          <w:sz w:val="28"/>
          <w:szCs w:val="28"/>
        </w:rPr>
        <w:t>ра</w:t>
      </w:r>
      <w:r w:rsidRPr="000E6E9E">
        <w:rPr>
          <w:rFonts w:ascii="Times New Roman" w:hAnsi="Times New Roman"/>
          <w:spacing w:val="1"/>
          <w:sz w:val="28"/>
          <w:szCs w:val="28"/>
        </w:rPr>
        <w:t>н</w:t>
      </w:r>
      <w:r w:rsidRPr="000E6E9E">
        <w:rPr>
          <w:rFonts w:ascii="Times New Roman" w:hAnsi="Times New Roman"/>
          <w:sz w:val="28"/>
          <w:szCs w:val="28"/>
        </w:rPr>
        <w:t>,</w:t>
      </w:r>
      <w:r w:rsidRPr="000E6E9E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0E6E9E">
        <w:rPr>
          <w:rFonts w:ascii="Times New Roman" w:hAnsi="Times New Roman"/>
          <w:sz w:val="28"/>
          <w:szCs w:val="28"/>
        </w:rPr>
        <w:t>пор</w:t>
      </w:r>
      <w:r w:rsidRPr="000E6E9E">
        <w:rPr>
          <w:rFonts w:ascii="Times New Roman" w:hAnsi="Times New Roman"/>
          <w:spacing w:val="5"/>
          <w:sz w:val="28"/>
          <w:szCs w:val="28"/>
        </w:rPr>
        <w:t>е</w:t>
      </w:r>
      <w:r w:rsidRPr="000E6E9E">
        <w:rPr>
          <w:rFonts w:ascii="Times New Roman" w:hAnsi="Times New Roman"/>
          <w:sz w:val="28"/>
          <w:szCs w:val="28"/>
        </w:rPr>
        <w:t>зов</w:t>
      </w:r>
      <w:r w:rsidRPr="000E6E9E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0E6E9E">
        <w:rPr>
          <w:rFonts w:ascii="Times New Roman" w:hAnsi="Times New Roman"/>
          <w:sz w:val="28"/>
          <w:szCs w:val="28"/>
        </w:rPr>
        <w:t>и</w:t>
      </w:r>
      <w:r w:rsidRPr="000E6E9E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0E6E9E">
        <w:rPr>
          <w:rFonts w:ascii="Times New Roman" w:hAnsi="Times New Roman"/>
          <w:sz w:val="28"/>
          <w:szCs w:val="28"/>
        </w:rPr>
        <w:t>с</w:t>
      </w:r>
      <w:r w:rsidRPr="000E6E9E">
        <w:rPr>
          <w:rFonts w:ascii="Times New Roman" w:hAnsi="Times New Roman"/>
          <w:spacing w:val="7"/>
          <w:sz w:val="28"/>
          <w:szCs w:val="28"/>
        </w:rPr>
        <w:t>с</w:t>
      </w:r>
      <w:r w:rsidRPr="000E6E9E">
        <w:rPr>
          <w:rFonts w:ascii="Times New Roman" w:hAnsi="Times New Roman"/>
          <w:sz w:val="28"/>
          <w:szCs w:val="28"/>
        </w:rPr>
        <w:t>а</w:t>
      </w:r>
      <w:r w:rsidRPr="000E6E9E">
        <w:rPr>
          <w:rFonts w:ascii="Times New Roman" w:hAnsi="Times New Roman"/>
          <w:spacing w:val="3"/>
          <w:sz w:val="28"/>
          <w:szCs w:val="28"/>
        </w:rPr>
        <w:t>д</w:t>
      </w:r>
      <w:r w:rsidRPr="000E6E9E">
        <w:rPr>
          <w:rFonts w:ascii="Times New Roman" w:hAnsi="Times New Roman"/>
          <w:sz w:val="28"/>
          <w:szCs w:val="28"/>
        </w:rPr>
        <w:t>ин</w:t>
      </w:r>
      <w:r w:rsidRPr="000E6E9E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0E6E9E">
        <w:rPr>
          <w:rFonts w:ascii="Times New Roman" w:hAnsi="Times New Roman"/>
          <w:sz w:val="28"/>
          <w:szCs w:val="28"/>
        </w:rPr>
        <w:t>с</w:t>
      </w:r>
      <w:r w:rsidRPr="000E6E9E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0E6E9E">
        <w:rPr>
          <w:rFonts w:ascii="Times New Roman" w:hAnsi="Times New Roman"/>
          <w:sz w:val="28"/>
          <w:szCs w:val="28"/>
        </w:rPr>
        <w:t>применением</w:t>
      </w:r>
      <w:r w:rsidRPr="000E6E9E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0E6E9E">
        <w:rPr>
          <w:rFonts w:ascii="Times New Roman" w:hAnsi="Times New Roman"/>
          <w:sz w:val="28"/>
          <w:szCs w:val="28"/>
        </w:rPr>
        <w:t>специ</w:t>
      </w:r>
      <w:r w:rsidRPr="000E6E9E">
        <w:rPr>
          <w:rFonts w:ascii="Times New Roman" w:hAnsi="Times New Roman"/>
          <w:spacing w:val="8"/>
          <w:sz w:val="28"/>
          <w:szCs w:val="28"/>
        </w:rPr>
        <w:t>а</w:t>
      </w:r>
      <w:r w:rsidRPr="000E6E9E">
        <w:rPr>
          <w:rFonts w:ascii="Times New Roman" w:hAnsi="Times New Roman"/>
          <w:sz w:val="28"/>
          <w:szCs w:val="28"/>
        </w:rPr>
        <w:t>л</w:t>
      </w:r>
      <w:r w:rsidRPr="000E6E9E">
        <w:rPr>
          <w:rFonts w:ascii="Times New Roman" w:hAnsi="Times New Roman"/>
          <w:spacing w:val="-2"/>
          <w:sz w:val="28"/>
          <w:szCs w:val="28"/>
        </w:rPr>
        <w:t>ь</w:t>
      </w:r>
      <w:r w:rsidRPr="000E6E9E">
        <w:rPr>
          <w:rFonts w:ascii="Times New Roman" w:hAnsi="Times New Roman"/>
          <w:sz w:val="28"/>
          <w:szCs w:val="28"/>
        </w:rPr>
        <w:t>н</w:t>
      </w:r>
      <w:r w:rsidRPr="000E6E9E">
        <w:rPr>
          <w:rFonts w:ascii="Times New Roman" w:hAnsi="Times New Roman"/>
          <w:spacing w:val="4"/>
          <w:sz w:val="28"/>
          <w:szCs w:val="28"/>
        </w:rPr>
        <w:t>ы</w:t>
      </w:r>
      <w:r w:rsidRPr="000E6E9E">
        <w:rPr>
          <w:rFonts w:ascii="Times New Roman" w:hAnsi="Times New Roman"/>
          <w:sz w:val="28"/>
          <w:szCs w:val="28"/>
        </w:rPr>
        <w:t>х</w:t>
      </w:r>
      <w:r w:rsidRPr="000E6E9E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0E6E9E">
        <w:rPr>
          <w:rFonts w:ascii="Times New Roman" w:hAnsi="Times New Roman"/>
          <w:sz w:val="28"/>
          <w:szCs w:val="28"/>
        </w:rPr>
        <w:t>ср</w:t>
      </w:r>
      <w:r w:rsidRPr="000E6E9E">
        <w:rPr>
          <w:rFonts w:ascii="Times New Roman" w:hAnsi="Times New Roman"/>
          <w:spacing w:val="-3"/>
          <w:sz w:val="28"/>
          <w:szCs w:val="28"/>
        </w:rPr>
        <w:t>е</w:t>
      </w:r>
      <w:r w:rsidRPr="000E6E9E">
        <w:rPr>
          <w:rFonts w:ascii="Times New Roman" w:hAnsi="Times New Roman"/>
          <w:spacing w:val="2"/>
          <w:sz w:val="28"/>
          <w:szCs w:val="28"/>
        </w:rPr>
        <w:t>д</w:t>
      </w:r>
      <w:r w:rsidRPr="000E6E9E">
        <w:rPr>
          <w:rFonts w:ascii="Times New Roman" w:hAnsi="Times New Roman"/>
          <w:sz w:val="28"/>
          <w:szCs w:val="28"/>
        </w:rPr>
        <w:t>с</w:t>
      </w:r>
      <w:r w:rsidRPr="000E6E9E">
        <w:rPr>
          <w:rFonts w:ascii="Times New Roman" w:hAnsi="Times New Roman"/>
          <w:spacing w:val="4"/>
          <w:sz w:val="28"/>
          <w:szCs w:val="28"/>
        </w:rPr>
        <w:t>т</w:t>
      </w:r>
      <w:r w:rsidRPr="000E6E9E">
        <w:rPr>
          <w:rFonts w:ascii="Times New Roman" w:hAnsi="Times New Roman"/>
          <w:sz w:val="28"/>
          <w:szCs w:val="28"/>
        </w:rPr>
        <w:t>в</w:t>
      </w:r>
      <w:r w:rsidRPr="000E6E9E">
        <w:rPr>
          <w:rFonts w:ascii="Times New Roman" w:hAnsi="Times New Roman"/>
          <w:w w:val="99"/>
          <w:sz w:val="28"/>
          <w:szCs w:val="28"/>
        </w:rPr>
        <w:t xml:space="preserve"> </w:t>
      </w:r>
      <w:r w:rsidRPr="000E6E9E">
        <w:rPr>
          <w:rFonts w:ascii="Times New Roman" w:hAnsi="Times New Roman"/>
          <w:spacing w:val="-2"/>
          <w:sz w:val="28"/>
          <w:szCs w:val="28"/>
        </w:rPr>
        <w:t>(</w:t>
      </w:r>
      <w:r w:rsidR="00F3258B">
        <w:rPr>
          <w:rFonts w:ascii="Times New Roman" w:hAnsi="Times New Roman"/>
          <w:spacing w:val="-2"/>
          <w:sz w:val="28"/>
          <w:szCs w:val="28"/>
        </w:rPr>
        <w:t xml:space="preserve">хлоргексидина, </w:t>
      </w:r>
      <w:r w:rsidRPr="000E6E9E">
        <w:rPr>
          <w:rFonts w:ascii="Times New Roman" w:hAnsi="Times New Roman"/>
          <w:sz w:val="28"/>
          <w:szCs w:val="28"/>
        </w:rPr>
        <w:t>раст</w:t>
      </w:r>
      <w:r w:rsidRPr="000E6E9E">
        <w:rPr>
          <w:rFonts w:ascii="Times New Roman" w:hAnsi="Times New Roman"/>
          <w:spacing w:val="-2"/>
          <w:sz w:val="28"/>
          <w:szCs w:val="28"/>
        </w:rPr>
        <w:t>в</w:t>
      </w:r>
      <w:r w:rsidRPr="000E6E9E">
        <w:rPr>
          <w:rFonts w:ascii="Times New Roman" w:hAnsi="Times New Roman"/>
          <w:sz w:val="28"/>
          <w:szCs w:val="28"/>
        </w:rPr>
        <w:t>ора</w:t>
      </w:r>
      <w:r w:rsidRPr="000E6E9E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0E6E9E">
        <w:rPr>
          <w:rFonts w:ascii="Times New Roman" w:hAnsi="Times New Roman"/>
          <w:spacing w:val="4"/>
          <w:sz w:val="28"/>
          <w:szCs w:val="28"/>
        </w:rPr>
        <w:t>й</w:t>
      </w:r>
      <w:r w:rsidRPr="000E6E9E">
        <w:rPr>
          <w:rFonts w:ascii="Times New Roman" w:hAnsi="Times New Roman"/>
          <w:spacing w:val="-11"/>
          <w:sz w:val="28"/>
          <w:szCs w:val="28"/>
        </w:rPr>
        <w:t>о</w:t>
      </w:r>
      <w:r w:rsidRPr="000E6E9E">
        <w:rPr>
          <w:rFonts w:ascii="Times New Roman" w:hAnsi="Times New Roman"/>
          <w:spacing w:val="2"/>
          <w:sz w:val="28"/>
          <w:szCs w:val="28"/>
        </w:rPr>
        <w:t>д</w:t>
      </w:r>
      <w:r w:rsidRPr="000E6E9E">
        <w:rPr>
          <w:rFonts w:ascii="Times New Roman" w:hAnsi="Times New Roman"/>
          <w:spacing w:val="1"/>
          <w:sz w:val="28"/>
          <w:szCs w:val="28"/>
        </w:rPr>
        <w:t>а</w:t>
      </w:r>
      <w:r w:rsidRPr="000E6E9E">
        <w:rPr>
          <w:rFonts w:ascii="Times New Roman" w:hAnsi="Times New Roman"/>
          <w:sz w:val="28"/>
          <w:szCs w:val="28"/>
        </w:rPr>
        <w:t>,</w:t>
      </w:r>
      <w:r w:rsidRPr="000E6E9E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0E6E9E">
        <w:rPr>
          <w:rFonts w:ascii="Times New Roman" w:hAnsi="Times New Roman"/>
          <w:spacing w:val="2"/>
          <w:sz w:val="28"/>
          <w:szCs w:val="28"/>
        </w:rPr>
        <w:t>б</w:t>
      </w:r>
      <w:r w:rsidRPr="000E6E9E">
        <w:rPr>
          <w:rFonts w:ascii="Times New Roman" w:hAnsi="Times New Roman"/>
          <w:sz w:val="28"/>
          <w:szCs w:val="28"/>
        </w:rPr>
        <w:t>риллиан</w:t>
      </w:r>
      <w:r w:rsidRPr="000E6E9E">
        <w:rPr>
          <w:rFonts w:ascii="Times New Roman" w:hAnsi="Times New Roman"/>
          <w:spacing w:val="-1"/>
          <w:sz w:val="28"/>
          <w:szCs w:val="28"/>
        </w:rPr>
        <w:t>т</w:t>
      </w:r>
      <w:r w:rsidRPr="000E6E9E">
        <w:rPr>
          <w:rFonts w:ascii="Times New Roman" w:hAnsi="Times New Roman"/>
          <w:sz w:val="28"/>
          <w:szCs w:val="28"/>
        </w:rPr>
        <w:t>о</w:t>
      </w:r>
      <w:r w:rsidRPr="000E6E9E">
        <w:rPr>
          <w:rFonts w:ascii="Times New Roman" w:hAnsi="Times New Roman"/>
          <w:spacing w:val="-2"/>
          <w:sz w:val="28"/>
          <w:szCs w:val="28"/>
        </w:rPr>
        <w:t>в</w:t>
      </w:r>
      <w:r w:rsidRPr="000E6E9E">
        <w:rPr>
          <w:rFonts w:ascii="Times New Roman" w:hAnsi="Times New Roman"/>
          <w:sz w:val="28"/>
          <w:szCs w:val="28"/>
        </w:rPr>
        <w:t>о</w:t>
      </w:r>
      <w:r w:rsidRPr="000E6E9E">
        <w:rPr>
          <w:rFonts w:ascii="Times New Roman" w:hAnsi="Times New Roman"/>
          <w:spacing w:val="-5"/>
          <w:sz w:val="28"/>
          <w:szCs w:val="28"/>
        </w:rPr>
        <w:t>г</w:t>
      </w:r>
      <w:r w:rsidRPr="000E6E9E">
        <w:rPr>
          <w:rFonts w:ascii="Times New Roman" w:hAnsi="Times New Roman"/>
          <w:sz w:val="28"/>
          <w:szCs w:val="28"/>
        </w:rPr>
        <w:t>о</w:t>
      </w:r>
      <w:r w:rsidRPr="000E6E9E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0E6E9E">
        <w:rPr>
          <w:rFonts w:ascii="Times New Roman" w:hAnsi="Times New Roman"/>
          <w:sz w:val="28"/>
          <w:szCs w:val="28"/>
        </w:rPr>
        <w:t>зеле</w:t>
      </w:r>
      <w:r w:rsidRPr="000E6E9E">
        <w:rPr>
          <w:rFonts w:ascii="Times New Roman" w:hAnsi="Times New Roman"/>
          <w:spacing w:val="7"/>
          <w:sz w:val="28"/>
          <w:szCs w:val="28"/>
        </w:rPr>
        <w:t>н</w:t>
      </w:r>
      <w:r w:rsidRPr="000E6E9E">
        <w:rPr>
          <w:rFonts w:ascii="Times New Roman" w:hAnsi="Times New Roman"/>
          <w:sz w:val="28"/>
          <w:szCs w:val="28"/>
        </w:rPr>
        <w:t>о</w:t>
      </w:r>
      <w:r w:rsidRPr="000E6E9E">
        <w:rPr>
          <w:rFonts w:ascii="Times New Roman" w:hAnsi="Times New Roman"/>
          <w:spacing w:val="-5"/>
          <w:sz w:val="28"/>
          <w:szCs w:val="28"/>
        </w:rPr>
        <w:t>г</w:t>
      </w:r>
      <w:r w:rsidRPr="000E6E9E">
        <w:rPr>
          <w:rFonts w:ascii="Times New Roman" w:hAnsi="Times New Roman"/>
          <w:sz w:val="28"/>
          <w:szCs w:val="28"/>
        </w:rPr>
        <w:t>о</w:t>
      </w:r>
      <w:r w:rsidRPr="000E6E9E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0E6E9E">
        <w:rPr>
          <w:rFonts w:ascii="Times New Roman" w:hAnsi="Times New Roman"/>
          <w:spacing w:val="-2"/>
          <w:sz w:val="28"/>
          <w:szCs w:val="28"/>
        </w:rPr>
        <w:t>(</w:t>
      </w:r>
      <w:r w:rsidRPr="000E6E9E">
        <w:rPr>
          <w:rFonts w:ascii="Times New Roman" w:hAnsi="Times New Roman"/>
          <w:spacing w:val="-6"/>
          <w:sz w:val="28"/>
          <w:szCs w:val="28"/>
        </w:rPr>
        <w:t>«</w:t>
      </w:r>
      <w:r w:rsidRPr="000E6E9E">
        <w:rPr>
          <w:rFonts w:ascii="Times New Roman" w:hAnsi="Times New Roman"/>
          <w:sz w:val="28"/>
          <w:szCs w:val="28"/>
        </w:rPr>
        <w:t>зел</w:t>
      </w:r>
      <w:r w:rsidRPr="000E6E9E">
        <w:rPr>
          <w:rFonts w:ascii="Times New Roman" w:hAnsi="Times New Roman"/>
          <w:spacing w:val="7"/>
          <w:sz w:val="28"/>
          <w:szCs w:val="28"/>
        </w:rPr>
        <w:t>е</w:t>
      </w:r>
      <w:r w:rsidRPr="000E6E9E">
        <w:rPr>
          <w:rFonts w:ascii="Times New Roman" w:hAnsi="Times New Roman"/>
          <w:sz w:val="28"/>
          <w:szCs w:val="28"/>
        </w:rPr>
        <w:t>нк</w:t>
      </w:r>
      <w:r w:rsidRPr="000E6E9E">
        <w:rPr>
          <w:rFonts w:ascii="Times New Roman" w:hAnsi="Times New Roman"/>
          <w:spacing w:val="3"/>
          <w:sz w:val="28"/>
          <w:szCs w:val="28"/>
        </w:rPr>
        <w:t>и</w:t>
      </w:r>
      <w:r w:rsidRPr="000E6E9E">
        <w:rPr>
          <w:rFonts w:ascii="Times New Roman" w:hAnsi="Times New Roman"/>
          <w:sz w:val="28"/>
          <w:szCs w:val="28"/>
        </w:rPr>
        <w:t>»</w:t>
      </w:r>
      <w:r w:rsidRPr="000E6E9E">
        <w:rPr>
          <w:rFonts w:ascii="Times New Roman" w:hAnsi="Times New Roman"/>
          <w:spacing w:val="-2"/>
          <w:sz w:val="28"/>
          <w:szCs w:val="28"/>
        </w:rPr>
        <w:t>)</w:t>
      </w:r>
      <w:r w:rsidRPr="000E6E9E">
        <w:rPr>
          <w:rFonts w:ascii="Times New Roman" w:hAnsi="Times New Roman"/>
          <w:sz w:val="28"/>
          <w:szCs w:val="28"/>
        </w:rPr>
        <w:t>.</w:t>
      </w:r>
      <w:proofErr w:type="gramEnd"/>
    </w:p>
    <w:p w:rsidR="002A0AD1" w:rsidRPr="003F674B" w:rsidRDefault="000E6E9E" w:rsidP="003F674B">
      <w:pPr>
        <w:pStyle w:val="a5"/>
        <w:kinsoku w:val="0"/>
        <w:overflowPunct w:val="0"/>
        <w:spacing w:before="6" w:line="240" w:lineRule="auto"/>
        <w:ind w:right="115"/>
        <w:rPr>
          <w:rFonts w:ascii="Times New Roman" w:hAnsi="Times New Roman"/>
          <w:sz w:val="28"/>
          <w:szCs w:val="28"/>
        </w:rPr>
      </w:pPr>
      <w:r w:rsidRPr="000E6E9E">
        <w:rPr>
          <w:rFonts w:ascii="Times New Roman" w:hAnsi="Times New Roman"/>
          <w:i/>
          <w:iCs/>
          <w:spacing w:val="-3"/>
          <w:sz w:val="28"/>
          <w:szCs w:val="28"/>
        </w:rPr>
        <w:t>В</w:t>
      </w:r>
      <w:r w:rsidRPr="000E6E9E">
        <w:rPr>
          <w:rFonts w:ascii="Times New Roman" w:hAnsi="Times New Roman"/>
          <w:i/>
          <w:iCs/>
          <w:sz w:val="28"/>
          <w:szCs w:val="28"/>
        </w:rPr>
        <w:t>и</w:t>
      </w:r>
      <w:r w:rsidRPr="000E6E9E">
        <w:rPr>
          <w:rFonts w:ascii="Times New Roman" w:hAnsi="Times New Roman"/>
          <w:i/>
          <w:iCs/>
          <w:spacing w:val="3"/>
          <w:sz w:val="28"/>
          <w:szCs w:val="28"/>
        </w:rPr>
        <w:t>д</w:t>
      </w:r>
      <w:r w:rsidRPr="000E6E9E">
        <w:rPr>
          <w:rFonts w:ascii="Times New Roman" w:hAnsi="Times New Roman"/>
          <w:i/>
          <w:iCs/>
          <w:sz w:val="28"/>
          <w:szCs w:val="28"/>
        </w:rPr>
        <w:t>ы</w:t>
      </w:r>
      <w:r w:rsidRPr="000E6E9E">
        <w:rPr>
          <w:rFonts w:ascii="Times New Roman" w:hAnsi="Times New Roman"/>
          <w:i/>
          <w:iCs/>
          <w:spacing w:val="40"/>
          <w:sz w:val="28"/>
          <w:szCs w:val="28"/>
        </w:rPr>
        <w:t xml:space="preserve"> </w:t>
      </w:r>
      <w:r w:rsidRPr="000E6E9E">
        <w:rPr>
          <w:rFonts w:ascii="Times New Roman" w:hAnsi="Times New Roman"/>
          <w:i/>
          <w:iCs/>
          <w:sz w:val="28"/>
          <w:szCs w:val="28"/>
        </w:rPr>
        <w:t>в</w:t>
      </w:r>
      <w:r w:rsidRPr="000E6E9E">
        <w:rPr>
          <w:rFonts w:ascii="Times New Roman" w:hAnsi="Times New Roman"/>
          <w:i/>
          <w:iCs/>
          <w:spacing w:val="4"/>
          <w:sz w:val="28"/>
          <w:szCs w:val="28"/>
        </w:rPr>
        <w:t>р</w:t>
      </w:r>
      <w:r w:rsidRPr="000E6E9E">
        <w:rPr>
          <w:rFonts w:ascii="Times New Roman" w:hAnsi="Times New Roman"/>
          <w:i/>
          <w:iCs/>
          <w:spacing w:val="-6"/>
          <w:sz w:val="28"/>
          <w:szCs w:val="28"/>
        </w:rPr>
        <w:t>а</w:t>
      </w:r>
      <w:r w:rsidRPr="000E6E9E">
        <w:rPr>
          <w:rFonts w:ascii="Times New Roman" w:hAnsi="Times New Roman"/>
          <w:i/>
          <w:iCs/>
          <w:spacing w:val="1"/>
          <w:sz w:val="28"/>
          <w:szCs w:val="28"/>
        </w:rPr>
        <w:t>ч</w:t>
      </w:r>
      <w:r w:rsidRPr="000E6E9E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Pr="000E6E9E">
        <w:rPr>
          <w:rFonts w:ascii="Times New Roman" w:hAnsi="Times New Roman"/>
          <w:i/>
          <w:iCs/>
          <w:sz w:val="28"/>
          <w:szCs w:val="28"/>
        </w:rPr>
        <w:t>бной</w:t>
      </w:r>
      <w:r w:rsidRPr="000E6E9E">
        <w:rPr>
          <w:rFonts w:ascii="Times New Roman" w:hAnsi="Times New Roman"/>
          <w:i/>
          <w:iCs/>
          <w:spacing w:val="43"/>
          <w:sz w:val="28"/>
          <w:szCs w:val="28"/>
        </w:rPr>
        <w:t xml:space="preserve"> </w:t>
      </w:r>
      <w:r w:rsidRPr="000E6E9E">
        <w:rPr>
          <w:rFonts w:ascii="Times New Roman" w:hAnsi="Times New Roman"/>
          <w:i/>
          <w:iCs/>
          <w:sz w:val="28"/>
          <w:szCs w:val="28"/>
        </w:rPr>
        <w:t>п</w:t>
      </w:r>
      <w:r w:rsidRPr="000E6E9E">
        <w:rPr>
          <w:rFonts w:ascii="Times New Roman" w:hAnsi="Times New Roman"/>
          <w:i/>
          <w:iCs/>
          <w:spacing w:val="-6"/>
          <w:sz w:val="28"/>
          <w:szCs w:val="28"/>
        </w:rPr>
        <w:t>о</w:t>
      </w:r>
      <w:r w:rsidRPr="000E6E9E">
        <w:rPr>
          <w:rFonts w:ascii="Times New Roman" w:hAnsi="Times New Roman"/>
          <w:i/>
          <w:iCs/>
          <w:sz w:val="28"/>
          <w:szCs w:val="28"/>
        </w:rPr>
        <w:t>мощи</w:t>
      </w:r>
      <w:r w:rsidRPr="000E6E9E">
        <w:rPr>
          <w:rFonts w:ascii="Times New Roman" w:hAnsi="Times New Roman"/>
          <w:i/>
          <w:iCs/>
          <w:spacing w:val="44"/>
          <w:sz w:val="28"/>
          <w:szCs w:val="28"/>
        </w:rPr>
        <w:t xml:space="preserve"> </w:t>
      </w:r>
      <w:r w:rsidRPr="000E6E9E">
        <w:rPr>
          <w:rFonts w:ascii="Times New Roman" w:hAnsi="Times New Roman"/>
          <w:i/>
          <w:iCs/>
          <w:sz w:val="28"/>
          <w:szCs w:val="28"/>
        </w:rPr>
        <w:t>на</w:t>
      </w:r>
      <w:r w:rsidRPr="000E6E9E">
        <w:rPr>
          <w:rFonts w:ascii="Times New Roman" w:hAnsi="Times New Roman"/>
          <w:i/>
          <w:iCs/>
          <w:spacing w:val="47"/>
          <w:sz w:val="28"/>
          <w:szCs w:val="28"/>
        </w:rPr>
        <w:t xml:space="preserve"> </w:t>
      </w:r>
      <w:r w:rsidRPr="000E6E9E">
        <w:rPr>
          <w:rFonts w:ascii="Times New Roman" w:hAnsi="Times New Roman"/>
          <w:i/>
          <w:iCs/>
          <w:spacing w:val="-2"/>
          <w:sz w:val="28"/>
          <w:szCs w:val="28"/>
        </w:rPr>
        <w:t>д</w:t>
      </w:r>
      <w:r w:rsidRPr="000E6E9E">
        <w:rPr>
          <w:rFonts w:ascii="Times New Roman" w:hAnsi="Times New Roman"/>
          <w:i/>
          <w:iCs/>
          <w:spacing w:val="-11"/>
          <w:sz w:val="28"/>
          <w:szCs w:val="28"/>
        </w:rPr>
        <w:t>о</w:t>
      </w:r>
      <w:r w:rsidRPr="000E6E9E">
        <w:rPr>
          <w:rFonts w:ascii="Times New Roman" w:hAnsi="Times New Roman"/>
          <w:i/>
          <w:iCs/>
          <w:sz w:val="28"/>
          <w:szCs w:val="28"/>
        </w:rPr>
        <w:t>м</w:t>
      </w:r>
      <w:r w:rsidRPr="000E6E9E">
        <w:rPr>
          <w:rFonts w:ascii="Times New Roman" w:hAnsi="Times New Roman"/>
          <w:i/>
          <w:iCs/>
          <w:spacing w:val="1"/>
          <w:sz w:val="28"/>
          <w:szCs w:val="28"/>
        </w:rPr>
        <w:t>у</w:t>
      </w:r>
      <w:r w:rsidRPr="000E6E9E">
        <w:rPr>
          <w:rFonts w:ascii="Times New Roman" w:hAnsi="Times New Roman"/>
          <w:sz w:val="28"/>
          <w:szCs w:val="28"/>
        </w:rPr>
        <w:t>.</w:t>
      </w:r>
      <w:r w:rsidRPr="000E6E9E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0E6E9E">
        <w:rPr>
          <w:rFonts w:ascii="Times New Roman" w:hAnsi="Times New Roman"/>
          <w:spacing w:val="-5"/>
          <w:sz w:val="28"/>
          <w:szCs w:val="28"/>
        </w:rPr>
        <w:t>В</w:t>
      </w:r>
      <w:r w:rsidRPr="000E6E9E">
        <w:rPr>
          <w:rFonts w:ascii="Times New Roman" w:hAnsi="Times New Roman"/>
          <w:sz w:val="28"/>
          <w:szCs w:val="28"/>
        </w:rPr>
        <w:t>ы</w:t>
      </w:r>
      <w:r w:rsidRPr="000E6E9E">
        <w:rPr>
          <w:rFonts w:ascii="Times New Roman" w:hAnsi="Times New Roman"/>
          <w:spacing w:val="5"/>
          <w:sz w:val="28"/>
          <w:szCs w:val="28"/>
        </w:rPr>
        <w:t>з</w:t>
      </w:r>
      <w:r w:rsidRPr="000E6E9E">
        <w:rPr>
          <w:rFonts w:ascii="Times New Roman" w:hAnsi="Times New Roman"/>
          <w:sz w:val="28"/>
          <w:szCs w:val="28"/>
        </w:rPr>
        <w:t>ов</w:t>
      </w:r>
      <w:r w:rsidRPr="000E6E9E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0E6E9E">
        <w:rPr>
          <w:rFonts w:ascii="Times New Roman" w:hAnsi="Times New Roman"/>
          <w:spacing w:val="-2"/>
          <w:sz w:val="28"/>
          <w:szCs w:val="28"/>
        </w:rPr>
        <w:t>в</w:t>
      </w:r>
      <w:r w:rsidRPr="000E6E9E">
        <w:rPr>
          <w:rFonts w:ascii="Times New Roman" w:hAnsi="Times New Roman"/>
          <w:sz w:val="28"/>
          <w:szCs w:val="28"/>
        </w:rPr>
        <w:t>р</w:t>
      </w:r>
      <w:r w:rsidRPr="000E6E9E">
        <w:rPr>
          <w:rFonts w:ascii="Times New Roman" w:hAnsi="Times New Roman"/>
          <w:spacing w:val="-10"/>
          <w:sz w:val="28"/>
          <w:szCs w:val="28"/>
        </w:rPr>
        <w:t>а</w:t>
      </w:r>
      <w:r w:rsidRPr="000E6E9E">
        <w:rPr>
          <w:rFonts w:ascii="Times New Roman" w:hAnsi="Times New Roman"/>
          <w:sz w:val="28"/>
          <w:szCs w:val="28"/>
        </w:rPr>
        <w:t>ча</w:t>
      </w:r>
      <w:r w:rsidRPr="000E6E9E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0E6E9E">
        <w:rPr>
          <w:rFonts w:ascii="Times New Roman" w:hAnsi="Times New Roman"/>
          <w:sz w:val="28"/>
          <w:szCs w:val="28"/>
        </w:rPr>
        <w:t>на</w:t>
      </w:r>
      <w:r w:rsidRPr="000E6E9E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0E6E9E">
        <w:rPr>
          <w:rFonts w:ascii="Times New Roman" w:hAnsi="Times New Roman"/>
          <w:spacing w:val="2"/>
          <w:sz w:val="28"/>
          <w:szCs w:val="28"/>
        </w:rPr>
        <w:t>д</w:t>
      </w:r>
      <w:r w:rsidRPr="000E6E9E">
        <w:rPr>
          <w:rFonts w:ascii="Times New Roman" w:hAnsi="Times New Roman"/>
          <w:spacing w:val="-6"/>
          <w:sz w:val="28"/>
          <w:szCs w:val="28"/>
        </w:rPr>
        <w:t>о</w:t>
      </w:r>
      <w:r w:rsidRPr="000E6E9E">
        <w:rPr>
          <w:rFonts w:ascii="Times New Roman" w:hAnsi="Times New Roman"/>
          <w:spacing w:val="1"/>
          <w:sz w:val="28"/>
          <w:szCs w:val="28"/>
        </w:rPr>
        <w:t>м</w:t>
      </w:r>
      <w:r w:rsidRPr="000E6E9E">
        <w:rPr>
          <w:rFonts w:ascii="Times New Roman" w:hAnsi="Times New Roman"/>
          <w:sz w:val="28"/>
          <w:szCs w:val="28"/>
        </w:rPr>
        <w:t>.</w:t>
      </w:r>
      <w:r w:rsidRPr="000E6E9E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0E6E9E">
        <w:rPr>
          <w:rFonts w:ascii="Times New Roman" w:hAnsi="Times New Roman"/>
          <w:spacing w:val="-3"/>
          <w:sz w:val="28"/>
          <w:szCs w:val="28"/>
        </w:rPr>
        <w:t>М</w:t>
      </w:r>
      <w:r w:rsidRPr="000E6E9E">
        <w:rPr>
          <w:rFonts w:ascii="Times New Roman" w:hAnsi="Times New Roman"/>
          <w:spacing w:val="-5"/>
          <w:sz w:val="28"/>
          <w:szCs w:val="28"/>
        </w:rPr>
        <w:t>е</w:t>
      </w:r>
      <w:r w:rsidRPr="000E6E9E">
        <w:rPr>
          <w:rFonts w:ascii="Times New Roman" w:hAnsi="Times New Roman"/>
          <w:spacing w:val="2"/>
          <w:sz w:val="28"/>
          <w:szCs w:val="28"/>
        </w:rPr>
        <w:t>д</w:t>
      </w:r>
      <w:r w:rsidRPr="000E6E9E">
        <w:rPr>
          <w:rFonts w:ascii="Times New Roman" w:hAnsi="Times New Roman"/>
          <w:sz w:val="28"/>
          <w:szCs w:val="28"/>
        </w:rPr>
        <w:t>ицинские</w:t>
      </w:r>
      <w:r w:rsidRPr="000E6E9E">
        <w:rPr>
          <w:rFonts w:ascii="Times New Roman" w:hAnsi="Times New Roman"/>
          <w:w w:val="99"/>
          <w:sz w:val="28"/>
          <w:szCs w:val="28"/>
        </w:rPr>
        <w:t xml:space="preserve"> </w:t>
      </w:r>
      <w:r w:rsidRPr="000E6E9E">
        <w:rPr>
          <w:rFonts w:ascii="Times New Roman" w:hAnsi="Times New Roman"/>
          <w:spacing w:val="-1"/>
          <w:sz w:val="28"/>
          <w:szCs w:val="28"/>
        </w:rPr>
        <w:t>п</w:t>
      </w:r>
      <w:r w:rsidRPr="000E6E9E">
        <w:rPr>
          <w:rFonts w:ascii="Times New Roman" w:hAnsi="Times New Roman"/>
          <w:sz w:val="28"/>
          <w:szCs w:val="28"/>
        </w:rPr>
        <w:t>о</w:t>
      </w:r>
      <w:r w:rsidRPr="000E6E9E">
        <w:rPr>
          <w:rFonts w:ascii="Times New Roman" w:hAnsi="Times New Roman"/>
          <w:spacing w:val="-7"/>
          <w:sz w:val="28"/>
          <w:szCs w:val="28"/>
        </w:rPr>
        <w:t>к</w:t>
      </w:r>
      <w:r w:rsidRPr="000E6E9E">
        <w:rPr>
          <w:rFonts w:ascii="Times New Roman" w:hAnsi="Times New Roman"/>
          <w:sz w:val="28"/>
          <w:szCs w:val="28"/>
        </w:rPr>
        <w:t>азания</w:t>
      </w:r>
      <w:r w:rsidRPr="000E6E9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0E6E9E">
        <w:rPr>
          <w:rFonts w:ascii="Times New Roman" w:hAnsi="Times New Roman"/>
          <w:spacing w:val="2"/>
          <w:sz w:val="28"/>
          <w:szCs w:val="28"/>
        </w:rPr>
        <w:t>д</w:t>
      </w:r>
      <w:r w:rsidRPr="000E6E9E">
        <w:rPr>
          <w:rFonts w:ascii="Times New Roman" w:hAnsi="Times New Roman"/>
          <w:sz w:val="28"/>
          <w:szCs w:val="28"/>
        </w:rPr>
        <w:t>ля</w:t>
      </w:r>
      <w:r w:rsidRPr="000E6E9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0E6E9E">
        <w:rPr>
          <w:rFonts w:ascii="Times New Roman" w:hAnsi="Times New Roman"/>
          <w:spacing w:val="-2"/>
          <w:sz w:val="28"/>
          <w:szCs w:val="28"/>
        </w:rPr>
        <w:t>в</w:t>
      </w:r>
      <w:r w:rsidRPr="000E6E9E">
        <w:rPr>
          <w:rFonts w:ascii="Times New Roman" w:hAnsi="Times New Roman"/>
          <w:sz w:val="28"/>
          <w:szCs w:val="28"/>
        </w:rPr>
        <w:t>ызо</w:t>
      </w:r>
      <w:r w:rsidRPr="000E6E9E">
        <w:rPr>
          <w:rFonts w:ascii="Times New Roman" w:hAnsi="Times New Roman"/>
          <w:spacing w:val="-7"/>
          <w:sz w:val="28"/>
          <w:szCs w:val="28"/>
        </w:rPr>
        <w:t>в</w:t>
      </w:r>
      <w:r w:rsidRPr="000E6E9E">
        <w:rPr>
          <w:rFonts w:ascii="Times New Roman" w:hAnsi="Times New Roman"/>
          <w:sz w:val="28"/>
          <w:szCs w:val="28"/>
        </w:rPr>
        <w:t>а</w:t>
      </w:r>
      <w:r w:rsidRPr="000E6E9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0E6E9E">
        <w:rPr>
          <w:rFonts w:ascii="Times New Roman" w:hAnsi="Times New Roman"/>
          <w:spacing w:val="-2"/>
          <w:sz w:val="28"/>
          <w:szCs w:val="28"/>
        </w:rPr>
        <w:t>в</w:t>
      </w:r>
      <w:r w:rsidRPr="000E6E9E">
        <w:rPr>
          <w:rFonts w:ascii="Times New Roman" w:hAnsi="Times New Roman"/>
          <w:sz w:val="28"/>
          <w:szCs w:val="28"/>
        </w:rPr>
        <w:t>р</w:t>
      </w:r>
      <w:r w:rsidRPr="000E6E9E">
        <w:rPr>
          <w:rFonts w:ascii="Times New Roman" w:hAnsi="Times New Roman"/>
          <w:spacing w:val="-10"/>
          <w:sz w:val="28"/>
          <w:szCs w:val="28"/>
        </w:rPr>
        <w:t>а</w:t>
      </w:r>
      <w:r w:rsidRPr="000E6E9E">
        <w:rPr>
          <w:rFonts w:ascii="Times New Roman" w:hAnsi="Times New Roman"/>
          <w:sz w:val="28"/>
          <w:szCs w:val="28"/>
        </w:rPr>
        <w:t>ча</w:t>
      </w:r>
      <w:r w:rsidRPr="000E6E9E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0E6E9E">
        <w:rPr>
          <w:rFonts w:ascii="Times New Roman" w:hAnsi="Times New Roman"/>
          <w:sz w:val="28"/>
          <w:szCs w:val="28"/>
        </w:rPr>
        <w:t>на</w:t>
      </w:r>
      <w:r w:rsidRPr="000E6E9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0E6E9E">
        <w:rPr>
          <w:rFonts w:ascii="Times New Roman" w:hAnsi="Times New Roman"/>
          <w:spacing w:val="2"/>
          <w:sz w:val="28"/>
          <w:szCs w:val="28"/>
        </w:rPr>
        <w:t>д</w:t>
      </w:r>
      <w:r w:rsidRPr="000E6E9E">
        <w:rPr>
          <w:rFonts w:ascii="Times New Roman" w:hAnsi="Times New Roman"/>
          <w:spacing w:val="-6"/>
          <w:sz w:val="28"/>
          <w:szCs w:val="28"/>
        </w:rPr>
        <w:t>о</w:t>
      </w:r>
      <w:r w:rsidRPr="000E6E9E">
        <w:rPr>
          <w:rFonts w:ascii="Times New Roman" w:hAnsi="Times New Roman"/>
          <w:spacing w:val="1"/>
          <w:sz w:val="28"/>
          <w:szCs w:val="28"/>
        </w:rPr>
        <w:t>м</w:t>
      </w:r>
      <w:r w:rsidRPr="000E6E9E">
        <w:rPr>
          <w:rFonts w:ascii="Times New Roman" w:hAnsi="Times New Roman"/>
          <w:sz w:val="28"/>
          <w:szCs w:val="28"/>
        </w:rPr>
        <w:t>.</w:t>
      </w:r>
      <w:r w:rsidRPr="000E6E9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E6E9E">
        <w:rPr>
          <w:rFonts w:ascii="Times New Roman" w:hAnsi="Times New Roman"/>
          <w:spacing w:val="-5"/>
          <w:sz w:val="28"/>
          <w:szCs w:val="28"/>
        </w:rPr>
        <w:t>В</w:t>
      </w:r>
      <w:r w:rsidRPr="000E6E9E">
        <w:rPr>
          <w:rFonts w:ascii="Times New Roman" w:hAnsi="Times New Roman"/>
          <w:sz w:val="28"/>
          <w:szCs w:val="28"/>
        </w:rPr>
        <w:t>ызов</w:t>
      </w:r>
      <w:r w:rsidRPr="000E6E9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E6E9E">
        <w:rPr>
          <w:rFonts w:ascii="Times New Roman" w:hAnsi="Times New Roman"/>
          <w:spacing w:val="-6"/>
          <w:sz w:val="28"/>
          <w:szCs w:val="28"/>
        </w:rPr>
        <w:t>«</w:t>
      </w:r>
      <w:r w:rsidRPr="000E6E9E">
        <w:rPr>
          <w:rFonts w:ascii="Times New Roman" w:hAnsi="Times New Roman"/>
          <w:sz w:val="28"/>
          <w:szCs w:val="28"/>
        </w:rPr>
        <w:t>с</w:t>
      </w:r>
      <w:r w:rsidRPr="000E6E9E">
        <w:rPr>
          <w:rFonts w:ascii="Times New Roman" w:hAnsi="Times New Roman"/>
          <w:spacing w:val="-16"/>
          <w:sz w:val="28"/>
          <w:szCs w:val="28"/>
        </w:rPr>
        <w:t>к</w:t>
      </w:r>
      <w:r w:rsidRPr="000E6E9E">
        <w:rPr>
          <w:rFonts w:ascii="Times New Roman" w:hAnsi="Times New Roman"/>
          <w:sz w:val="28"/>
          <w:szCs w:val="28"/>
        </w:rPr>
        <w:t>оро</w:t>
      </w:r>
      <w:r w:rsidRPr="000E6E9E">
        <w:rPr>
          <w:rFonts w:ascii="Times New Roman" w:hAnsi="Times New Roman"/>
          <w:spacing w:val="4"/>
          <w:sz w:val="28"/>
          <w:szCs w:val="28"/>
        </w:rPr>
        <w:t>й</w:t>
      </w:r>
      <w:r w:rsidRPr="000E6E9E">
        <w:rPr>
          <w:rFonts w:ascii="Times New Roman" w:hAnsi="Times New Roman"/>
          <w:sz w:val="28"/>
          <w:szCs w:val="28"/>
        </w:rPr>
        <w:t>»</w:t>
      </w:r>
      <w:r w:rsidRPr="000E6E9E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0E6E9E">
        <w:rPr>
          <w:rFonts w:ascii="Times New Roman" w:hAnsi="Times New Roman"/>
          <w:sz w:val="28"/>
          <w:szCs w:val="28"/>
        </w:rPr>
        <w:t>или</w:t>
      </w:r>
      <w:r w:rsidRPr="000E6E9E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0E6E9E">
        <w:rPr>
          <w:rFonts w:ascii="Times New Roman" w:hAnsi="Times New Roman"/>
          <w:sz w:val="28"/>
          <w:szCs w:val="28"/>
        </w:rPr>
        <w:t>не</w:t>
      </w:r>
      <w:r w:rsidRPr="000E6E9E">
        <w:rPr>
          <w:rFonts w:ascii="Times New Roman" w:hAnsi="Times New Roman"/>
          <w:spacing w:val="-5"/>
          <w:sz w:val="28"/>
          <w:szCs w:val="28"/>
        </w:rPr>
        <w:t>о</w:t>
      </w:r>
      <w:r w:rsidRPr="000E6E9E">
        <w:rPr>
          <w:rFonts w:ascii="Times New Roman" w:hAnsi="Times New Roman"/>
          <w:spacing w:val="-8"/>
          <w:sz w:val="28"/>
          <w:szCs w:val="28"/>
        </w:rPr>
        <w:t>т</w:t>
      </w:r>
      <w:r w:rsidRPr="000E6E9E">
        <w:rPr>
          <w:rFonts w:ascii="Times New Roman" w:hAnsi="Times New Roman"/>
          <w:sz w:val="28"/>
          <w:szCs w:val="28"/>
        </w:rPr>
        <w:t>л</w:t>
      </w:r>
      <w:r w:rsidRPr="000E6E9E">
        <w:rPr>
          <w:rFonts w:ascii="Times New Roman" w:hAnsi="Times New Roman"/>
          <w:spacing w:val="-6"/>
          <w:sz w:val="28"/>
          <w:szCs w:val="28"/>
        </w:rPr>
        <w:t>о</w:t>
      </w:r>
      <w:r w:rsidRPr="000E6E9E">
        <w:rPr>
          <w:rFonts w:ascii="Times New Roman" w:hAnsi="Times New Roman"/>
          <w:sz w:val="28"/>
          <w:szCs w:val="28"/>
        </w:rPr>
        <w:t>жн</w:t>
      </w:r>
      <w:r w:rsidRPr="000E6E9E">
        <w:rPr>
          <w:rFonts w:ascii="Times New Roman" w:hAnsi="Times New Roman"/>
          <w:spacing w:val="4"/>
          <w:sz w:val="28"/>
          <w:szCs w:val="28"/>
        </w:rPr>
        <w:t>о</w:t>
      </w:r>
      <w:r w:rsidRPr="000E6E9E">
        <w:rPr>
          <w:rFonts w:ascii="Times New Roman" w:hAnsi="Times New Roman"/>
          <w:sz w:val="28"/>
          <w:szCs w:val="28"/>
        </w:rPr>
        <w:t>й</w:t>
      </w:r>
      <w:r w:rsidRPr="000E6E9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E6E9E">
        <w:rPr>
          <w:rFonts w:ascii="Times New Roman" w:hAnsi="Times New Roman"/>
          <w:sz w:val="28"/>
          <w:szCs w:val="28"/>
        </w:rPr>
        <w:t>п</w:t>
      </w:r>
      <w:r w:rsidRPr="000E6E9E">
        <w:rPr>
          <w:rFonts w:ascii="Times New Roman" w:hAnsi="Times New Roman"/>
          <w:spacing w:val="-6"/>
          <w:sz w:val="28"/>
          <w:szCs w:val="28"/>
        </w:rPr>
        <w:t>о</w:t>
      </w:r>
      <w:r w:rsidRPr="000E6E9E">
        <w:rPr>
          <w:rFonts w:ascii="Times New Roman" w:hAnsi="Times New Roman"/>
          <w:sz w:val="28"/>
          <w:szCs w:val="28"/>
        </w:rPr>
        <w:t>мощ</w:t>
      </w:r>
      <w:r w:rsidRPr="000E6E9E">
        <w:rPr>
          <w:rFonts w:ascii="Times New Roman" w:hAnsi="Times New Roman"/>
          <w:spacing w:val="2"/>
          <w:sz w:val="28"/>
          <w:szCs w:val="28"/>
        </w:rPr>
        <w:t>и</w:t>
      </w:r>
      <w:r w:rsidRPr="000E6E9E">
        <w:rPr>
          <w:rFonts w:ascii="Times New Roman" w:hAnsi="Times New Roman"/>
          <w:sz w:val="28"/>
          <w:szCs w:val="28"/>
        </w:rPr>
        <w:t>.</w:t>
      </w:r>
      <w:r w:rsidRPr="000E6E9E">
        <w:rPr>
          <w:rFonts w:ascii="Times New Roman" w:hAnsi="Times New Roman"/>
          <w:w w:val="99"/>
          <w:sz w:val="28"/>
          <w:szCs w:val="28"/>
        </w:rPr>
        <w:t xml:space="preserve"> </w:t>
      </w:r>
      <w:r w:rsidRPr="000E6E9E">
        <w:rPr>
          <w:rFonts w:ascii="Times New Roman" w:hAnsi="Times New Roman"/>
          <w:spacing w:val="-23"/>
          <w:sz w:val="28"/>
          <w:szCs w:val="28"/>
        </w:rPr>
        <w:t>Г</w:t>
      </w:r>
      <w:r w:rsidRPr="000E6E9E">
        <w:rPr>
          <w:rFonts w:ascii="Times New Roman" w:hAnsi="Times New Roman"/>
          <w:spacing w:val="4"/>
          <w:sz w:val="28"/>
          <w:szCs w:val="28"/>
        </w:rPr>
        <w:t>о</w:t>
      </w:r>
      <w:r w:rsidRPr="000E6E9E">
        <w:rPr>
          <w:rFonts w:ascii="Times New Roman" w:hAnsi="Times New Roman"/>
          <w:sz w:val="28"/>
          <w:szCs w:val="28"/>
        </w:rPr>
        <w:t>спи</w:t>
      </w:r>
      <w:r w:rsidRPr="000E6E9E">
        <w:rPr>
          <w:rFonts w:ascii="Times New Roman" w:hAnsi="Times New Roman"/>
          <w:spacing w:val="4"/>
          <w:sz w:val="28"/>
          <w:szCs w:val="28"/>
        </w:rPr>
        <w:t>т</w:t>
      </w:r>
      <w:r w:rsidRPr="000E6E9E">
        <w:rPr>
          <w:rFonts w:ascii="Times New Roman" w:hAnsi="Times New Roman"/>
          <w:spacing w:val="6"/>
          <w:sz w:val="28"/>
          <w:szCs w:val="28"/>
        </w:rPr>
        <w:t>а</w:t>
      </w:r>
      <w:r w:rsidRPr="000E6E9E">
        <w:rPr>
          <w:rFonts w:ascii="Times New Roman" w:hAnsi="Times New Roman"/>
          <w:sz w:val="28"/>
          <w:szCs w:val="28"/>
        </w:rPr>
        <w:t>лизаци</w:t>
      </w:r>
      <w:r w:rsidRPr="000E6E9E">
        <w:rPr>
          <w:rFonts w:ascii="Times New Roman" w:hAnsi="Times New Roman"/>
          <w:spacing w:val="3"/>
          <w:sz w:val="28"/>
          <w:szCs w:val="28"/>
        </w:rPr>
        <w:t>я</w:t>
      </w:r>
      <w:r w:rsidRPr="000E6E9E">
        <w:rPr>
          <w:rFonts w:ascii="Times New Roman" w:hAnsi="Times New Roman"/>
          <w:sz w:val="28"/>
          <w:szCs w:val="28"/>
        </w:rPr>
        <w:t>.</w:t>
      </w:r>
      <w:r w:rsidRPr="000E6E9E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0E6E9E">
        <w:rPr>
          <w:rFonts w:ascii="Times New Roman" w:hAnsi="Times New Roman"/>
          <w:spacing w:val="-6"/>
          <w:sz w:val="28"/>
          <w:szCs w:val="28"/>
        </w:rPr>
        <w:t>А</w:t>
      </w:r>
      <w:r w:rsidRPr="000E6E9E">
        <w:rPr>
          <w:rFonts w:ascii="Times New Roman" w:hAnsi="Times New Roman"/>
          <w:sz w:val="28"/>
          <w:szCs w:val="28"/>
        </w:rPr>
        <w:t>м</w:t>
      </w:r>
      <w:r w:rsidRPr="000E6E9E">
        <w:rPr>
          <w:rFonts w:ascii="Times New Roman" w:hAnsi="Times New Roman"/>
          <w:spacing w:val="-2"/>
          <w:sz w:val="28"/>
          <w:szCs w:val="28"/>
        </w:rPr>
        <w:t>б</w:t>
      </w:r>
      <w:r w:rsidRPr="000E6E9E">
        <w:rPr>
          <w:rFonts w:ascii="Times New Roman" w:hAnsi="Times New Roman"/>
          <w:spacing w:val="-21"/>
          <w:sz w:val="28"/>
          <w:szCs w:val="28"/>
        </w:rPr>
        <w:t>у</w:t>
      </w:r>
      <w:r w:rsidRPr="000E6E9E">
        <w:rPr>
          <w:rFonts w:ascii="Times New Roman" w:hAnsi="Times New Roman"/>
          <w:sz w:val="28"/>
          <w:szCs w:val="28"/>
        </w:rPr>
        <w:t>л</w:t>
      </w:r>
      <w:r w:rsidRPr="000E6E9E">
        <w:rPr>
          <w:rFonts w:ascii="Times New Roman" w:hAnsi="Times New Roman"/>
          <w:spacing w:val="-5"/>
          <w:sz w:val="28"/>
          <w:szCs w:val="28"/>
        </w:rPr>
        <w:t>а</w:t>
      </w:r>
      <w:r w:rsidRPr="000E6E9E">
        <w:rPr>
          <w:rFonts w:ascii="Times New Roman" w:hAnsi="Times New Roman"/>
          <w:spacing w:val="-8"/>
          <w:sz w:val="28"/>
          <w:szCs w:val="28"/>
        </w:rPr>
        <w:t>т</w:t>
      </w:r>
      <w:r w:rsidRPr="000E6E9E">
        <w:rPr>
          <w:rFonts w:ascii="Times New Roman" w:hAnsi="Times New Roman"/>
          <w:sz w:val="28"/>
          <w:szCs w:val="28"/>
        </w:rPr>
        <w:t>о</w:t>
      </w:r>
      <w:r w:rsidRPr="000E6E9E">
        <w:rPr>
          <w:rFonts w:ascii="Times New Roman" w:hAnsi="Times New Roman"/>
          <w:spacing w:val="4"/>
          <w:sz w:val="28"/>
          <w:szCs w:val="28"/>
        </w:rPr>
        <w:t>р</w:t>
      </w:r>
      <w:r w:rsidRPr="000E6E9E">
        <w:rPr>
          <w:rFonts w:ascii="Times New Roman" w:hAnsi="Times New Roman"/>
          <w:sz w:val="28"/>
          <w:szCs w:val="28"/>
        </w:rPr>
        <w:t>ный</w:t>
      </w:r>
      <w:r w:rsidRPr="000E6E9E">
        <w:rPr>
          <w:rFonts w:ascii="Times New Roman" w:hAnsi="Times New Roman"/>
          <w:spacing w:val="-19"/>
          <w:sz w:val="28"/>
          <w:szCs w:val="28"/>
        </w:rPr>
        <w:t xml:space="preserve"> </w:t>
      </w:r>
      <w:r w:rsidRPr="000E6E9E">
        <w:rPr>
          <w:rFonts w:ascii="Times New Roman" w:hAnsi="Times New Roman"/>
          <w:sz w:val="28"/>
          <w:szCs w:val="28"/>
        </w:rPr>
        <w:t>прие</w:t>
      </w:r>
      <w:r w:rsidRPr="000E6E9E">
        <w:rPr>
          <w:rFonts w:ascii="Times New Roman" w:hAnsi="Times New Roman"/>
          <w:spacing w:val="2"/>
          <w:sz w:val="28"/>
          <w:szCs w:val="28"/>
        </w:rPr>
        <w:t>м</w:t>
      </w:r>
      <w:r w:rsidRPr="000E6E9E">
        <w:rPr>
          <w:rFonts w:ascii="Times New Roman" w:hAnsi="Times New Roman"/>
          <w:sz w:val="28"/>
          <w:szCs w:val="28"/>
        </w:rPr>
        <w:t>.</w:t>
      </w:r>
      <w:r w:rsidR="00067041">
        <w:rPr>
          <w:rFonts w:ascii="Times New Roman" w:hAnsi="Times New Roman"/>
          <w:sz w:val="28"/>
          <w:szCs w:val="28"/>
        </w:rPr>
        <w:t xml:space="preserve"> Первая помощь при ушибах.</w:t>
      </w:r>
    </w:p>
    <w:p w:rsidR="007A3FD8" w:rsidRDefault="007A3FD8" w:rsidP="002A0AD1">
      <w:pPr>
        <w:pStyle w:val="Heading1"/>
        <w:kinsoku w:val="0"/>
        <w:overflowPunct w:val="0"/>
        <w:ind w:left="0" w:right="-55"/>
        <w:outlineLvl w:val="9"/>
      </w:pPr>
      <w:r>
        <w:t>Семья – 6 часов</w:t>
      </w:r>
    </w:p>
    <w:p w:rsidR="007A3FD8" w:rsidRPr="007A3FD8" w:rsidRDefault="007A3FD8" w:rsidP="002A0AD1">
      <w:pPr>
        <w:pStyle w:val="Heading1"/>
        <w:kinsoku w:val="0"/>
        <w:overflowPunct w:val="0"/>
        <w:ind w:left="0" w:right="-55"/>
        <w:outlineLvl w:val="9"/>
        <w:rPr>
          <w:b w:val="0"/>
        </w:rPr>
      </w:pPr>
      <w:r>
        <w:rPr>
          <w:b w:val="0"/>
        </w:rPr>
        <w:t>Планы в жизни человека. Свободное время и досуг. Хобби человека.</w:t>
      </w:r>
    </w:p>
    <w:p w:rsidR="007A3FD8" w:rsidRDefault="007A3FD8" w:rsidP="002A0AD1">
      <w:pPr>
        <w:pStyle w:val="Heading1"/>
        <w:kinsoku w:val="0"/>
        <w:overflowPunct w:val="0"/>
        <w:ind w:left="0" w:right="-55"/>
        <w:outlineLvl w:val="9"/>
      </w:pPr>
    </w:p>
    <w:p w:rsidR="005A2775" w:rsidRPr="002A0AD1" w:rsidRDefault="005A2775" w:rsidP="002A0AD1">
      <w:pPr>
        <w:pStyle w:val="Heading1"/>
        <w:kinsoku w:val="0"/>
        <w:overflowPunct w:val="0"/>
        <w:ind w:left="0" w:right="-55"/>
        <w:outlineLvl w:val="9"/>
        <w:rPr>
          <w:b w:val="0"/>
          <w:bCs w:val="0"/>
        </w:rPr>
      </w:pPr>
      <w:r>
        <w:t>Ср</w:t>
      </w:r>
      <w:r>
        <w:rPr>
          <w:spacing w:val="-6"/>
        </w:rPr>
        <w:t>е</w:t>
      </w:r>
      <w:r>
        <w:rPr>
          <w:spacing w:val="-2"/>
        </w:rPr>
        <w:t>д</w:t>
      </w:r>
      <w:r>
        <w:rPr>
          <w:spacing w:val="6"/>
        </w:rPr>
        <w:t>с</w:t>
      </w:r>
      <w:r>
        <w:rPr>
          <w:spacing w:val="-3"/>
        </w:rPr>
        <w:t>т</w:t>
      </w:r>
      <w:r>
        <w:rPr>
          <w:spacing w:val="-2"/>
        </w:rPr>
        <w:t>в</w:t>
      </w:r>
      <w:r>
        <w:t>а</w:t>
      </w:r>
      <w:r>
        <w:rPr>
          <w:spacing w:val="-15"/>
        </w:rPr>
        <w:t xml:space="preserve"> </w:t>
      </w:r>
      <w:r>
        <w:rPr>
          <w:spacing w:val="6"/>
        </w:rPr>
        <w:t>с</w:t>
      </w:r>
      <w:r>
        <w:rPr>
          <w:spacing w:val="-8"/>
        </w:rPr>
        <w:t>в</w:t>
      </w:r>
      <w:r>
        <w:rPr>
          <w:spacing w:val="3"/>
        </w:rPr>
        <w:t>я</w:t>
      </w:r>
      <w:r>
        <w:rPr>
          <w:spacing w:val="-2"/>
        </w:rPr>
        <w:t>з</w:t>
      </w:r>
      <w:r>
        <w:t>и – 4 часа</w:t>
      </w:r>
    </w:p>
    <w:p w:rsidR="005A2775" w:rsidRPr="005A2775" w:rsidRDefault="005A2775" w:rsidP="002A0AD1">
      <w:pPr>
        <w:kinsoku w:val="0"/>
        <w:overflowPunct w:val="0"/>
        <w:spacing w:after="0" w:line="240" w:lineRule="auto"/>
        <w:ind w:right="107"/>
        <w:rPr>
          <w:rFonts w:ascii="Times New Roman" w:hAnsi="Times New Roman"/>
          <w:sz w:val="28"/>
          <w:szCs w:val="28"/>
        </w:rPr>
      </w:pPr>
      <w:r w:rsidRPr="005A2775">
        <w:rPr>
          <w:rFonts w:ascii="Times New Roman" w:hAnsi="Times New Roman"/>
          <w:i/>
          <w:iCs/>
          <w:sz w:val="28"/>
          <w:szCs w:val="28"/>
        </w:rPr>
        <w:t>Основные</w:t>
      </w:r>
      <w:r w:rsidRPr="005A2775">
        <w:rPr>
          <w:rFonts w:ascii="Times New Roman" w:hAnsi="Times New Roman"/>
          <w:i/>
          <w:iCs/>
          <w:spacing w:val="40"/>
          <w:sz w:val="28"/>
          <w:szCs w:val="28"/>
        </w:rPr>
        <w:t xml:space="preserve"> </w:t>
      </w:r>
      <w:r w:rsidRPr="005A2775">
        <w:rPr>
          <w:rFonts w:ascii="Times New Roman" w:hAnsi="Times New Roman"/>
          <w:i/>
          <w:iCs/>
          <w:sz w:val="28"/>
          <w:szCs w:val="28"/>
        </w:rPr>
        <w:t>ср</w:t>
      </w:r>
      <w:r w:rsidRPr="005A2775">
        <w:rPr>
          <w:rFonts w:ascii="Times New Roman" w:hAnsi="Times New Roman"/>
          <w:i/>
          <w:iCs/>
          <w:spacing w:val="-3"/>
          <w:sz w:val="28"/>
          <w:szCs w:val="28"/>
        </w:rPr>
        <w:t>е</w:t>
      </w:r>
      <w:r w:rsidRPr="005A2775">
        <w:rPr>
          <w:rFonts w:ascii="Times New Roman" w:hAnsi="Times New Roman"/>
          <w:i/>
          <w:iCs/>
          <w:spacing w:val="-2"/>
          <w:sz w:val="28"/>
          <w:szCs w:val="28"/>
        </w:rPr>
        <w:t>д</w:t>
      </w:r>
      <w:r w:rsidRPr="005A2775">
        <w:rPr>
          <w:rFonts w:ascii="Times New Roman" w:hAnsi="Times New Roman"/>
          <w:i/>
          <w:iCs/>
          <w:sz w:val="28"/>
          <w:szCs w:val="28"/>
        </w:rPr>
        <w:t>ства</w:t>
      </w:r>
      <w:r w:rsidRPr="005A2775">
        <w:rPr>
          <w:rFonts w:ascii="Times New Roman" w:hAnsi="Times New Roman"/>
          <w:i/>
          <w:iCs/>
          <w:spacing w:val="39"/>
          <w:sz w:val="28"/>
          <w:szCs w:val="28"/>
        </w:rPr>
        <w:t xml:space="preserve"> </w:t>
      </w:r>
      <w:r w:rsidRPr="005A2775">
        <w:rPr>
          <w:rFonts w:ascii="Times New Roman" w:hAnsi="Times New Roman"/>
          <w:i/>
          <w:iCs/>
          <w:sz w:val="28"/>
          <w:szCs w:val="28"/>
        </w:rPr>
        <w:t>с</w:t>
      </w:r>
      <w:r w:rsidRPr="005A2775">
        <w:rPr>
          <w:rFonts w:ascii="Times New Roman" w:hAnsi="Times New Roman"/>
          <w:i/>
          <w:iCs/>
          <w:spacing w:val="-6"/>
          <w:sz w:val="28"/>
          <w:szCs w:val="28"/>
        </w:rPr>
        <w:t>в</w:t>
      </w:r>
      <w:r w:rsidRPr="005A2775">
        <w:rPr>
          <w:rFonts w:ascii="Times New Roman" w:hAnsi="Times New Roman"/>
          <w:i/>
          <w:iCs/>
          <w:sz w:val="28"/>
          <w:szCs w:val="28"/>
        </w:rPr>
        <w:t>я</w:t>
      </w:r>
      <w:r w:rsidRPr="005A2775">
        <w:rPr>
          <w:rFonts w:ascii="Times New Roman" w:hAnsi="Times New Roman"/>
          <w:i/>
          <w:iCs/>
          <w:spacing w:val="2"/>
          <w:sz w:val="28"/>
          <w:szCs w:val="28"/>
        </w:rPr>
        <w:t>з</w:t>
      </w:r>
      <w:r w:rsidRPr="005A2775">
        <w:rPr>
          <w:rFonts w:ascii="Times New Roman" w:hAnsi="Times New Roman"/>
          <w:i/>
          <w:iCs/>
          <w:sz w:val="28"/>
          <w:szCs w:val="28"/>
        </w:rPr>
        <w:t>и</w:t>
      </w:r>
      <w:r w:rsidRPr="005A2775">
        <w:rPr>
          <w:rFonts w:ascii="Times New Roman" w:hAnsi="Times New Roman"/>
          <w:sz w:val="28"/>
          <w:szCs w:val="28"/>
        </w:rPr>
        <w:t>:</w:t>
      </w:r>
      <w:r w:rsidRPr="005A2775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4"/>
          <w:sz w:val="28"/>
          <w:szCs w:val="28"/>
        </w:rPr>
        <w:t>п</w:t>
      </w:r>
      <w:r w:rsidRPr="005A2775">
        <w:rPr>
          <w:rFonts w:ascii="Times New Roman" w:hAnsi="Times New Roman"/>
          <w:spacing w:val="-11"/>
          <w:sz w:val="28"/>
          <w:szCs w:val="28"/>
        </w:rPr>
        <w:t>о</w:t>
      </w:r>
      <w:r w:rsidRPr="005A2775">
        <w:rPr>
          <w:rFonts w:ascii="Times New Roman" w:hAnsi="Times New Roman"/>
          <w:sz w:val="28"/>
          <w:szCs w:val="28"/>
        </w:rPr>
        <w:t>ч</w:t>
      </w:r>
      <w:r w:rsidRPr="005A2775">
        <w:rPr>
          <w:rFonts w:ascii="Times New Roman" w:hAnsi="Times New Roman"/>
          <w:spacing w:val="2"/>
          <w:sz w:val="28"/>
          <w:szCs w:val="28"/>
        </w:rPr>
        <w:t>т</w:t>
      </w:r>
      <w:r w:rsidRPr="005A2775">
        <w:rPr>
          <w:rFonts w:ascii="Times New Roman" w:hAnsi="Times New Roman"/>
          <w:spacing w:val="1"/>
          <w:sz w:val="28"/>
          <w:szCs w:val="28"/>
        </w:rPr>
        <w:t>а</w:t>
      </w:r>
      <w:r w:rsidRPr="005A2775">
        <w:rPr>
          <w:rFonts w:ascii="Times New Roman" w:hAnsi="Times New Roman"/>
          <w:sz w:val="28"/>
          <w:szCs w:val="28"/>
        </w:rPr>
        <w:t>,</w:t>
      </w:r>
      <w:r w:rsidRPr="005A2775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3"/>
          <w:sz w:val="28"/>
          <w:szCs w:val="28"/>
        </w:rPr>
        <w:t>т</w:t>
      </w:r>
      <w:r w:rsidRPr="005A2775">
        <w:rPr>
          <w:rFonts w:ascii="Times New Roman" w:hAnsi="Times New Roman"/>
          <w:sz w:val="28"/>
          <w:szCs w:val="28"/>
        </w:rPr>
        <w:t>ел</w:t>
      </w:r>
      <w:r w:rsidRPr="005A2775">
        <w:rPr>
          <w:rFonts w:ascii="Times New Roman" w:hAnsi="Times New Roman"/>
          <w:spacing w:val="7"/>
          <w:sz w:val="28"/>
          <w:szCs w:val="28"/>
        </w:rPr>
        <w:t>е</w:t>
      </w:r>
      <w:r w:rsidRPr="005A2775">
        <w:rPr>
          <w:rFonts w:ascii="Times New Roman" w:hAnsi="Times New Roman"/>
          <w:spacing w:val="2"/>
          <w:sz w:val="28"/>
          <w:szCs w:val="28"/>
        </w:rPr>
        <w:t>ф</w:t>
      </w:r>
      <w:r w:rsidRPr="005A2775">
        <w:rPr>
          <w:rFonts w:ascii="Times New Roman" w:hAnsi="Times New Roman"/>
          <w:sz w:val="28"/>
          <w:szCs w:val="28"/>
        </w:rPr>
        <w:t>о</w:t>
      </w:r>
      <w:r w:rsidRPr="005A2775">
        <w:rPr>
          <w:rFonts w:ascii="Times New Roman" w:hAnsi="Times New Roman"/>
          <w:spacing w:val="-1"/>
          <w:sz w:val="28"/>
          <w:szCs w:val="28"/>
        </w:rPr>
        <w:t>н</w:t>
      </w:r>
      <w:r w:rsidRPr="005A2775">
        <w:rPr>
          <w:rFonts w:ascii="Times New Roman" w:hAnsi="Times New Roman"/>
          <w:sz w:val="28"/>
          <w:szCs w:val="28"/>
        </w:rPr>
        <w:t>,</w:t>
      </w:r>
      <w:r w:rsidRPr="005A2775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-2"/>
          <w:sz w:val="28"/>
          <w:szCs w:val="28"/>
        </w:rPr>
        <w:t>т</w:t>
      </w:r>
      <w:r w:rsidRPr="005A2775">
        <w:rPr>
          <w:rFonts w:ascii="Times New Roman" w:hAnsi="Times New Roman"/>
          <w:sz w:val="28"/>
          <w:szCs w:val="28"/>
        </w:rPr>
        <w:t>елеви</w:t>
      </w:r>
      <w:r w:rsidRPr="005A2775">
        <w:rPr>
          <w:rFonts w:ascii="Times New Roman" w:hAnsi="Times New Roman"/>
          <w:spacing w:val="2"/>
          <w:sz w:val="28"/>
          <w:szCs w:val="28"/>
        </w:rPr>
        <w:t>д</w:t>
      </w:r>
      <w:r w:rsidRPr="005A2775">
        <w:rPr>
          <w:rFonts w:ascii="Times New Roman" w:hAnsi="Times New Roman"/>
          <w:sz w:val="28"/>
          <w:szCs w:val="28"/>
        </w:rPr>
        <w:t>ени</w:t>
      </w:r>
      <w:r w:rsidRPr="005A2775">
        <w:rPr>
          <w:rFonts w:ascii="Times New Roman" w:hAnsi="Times New Roman"/>
          <w:spacing w:val="2"/>
          <w:sz w:val="28"/>
          <w:szCs w:val="28"/>
        </w:rPr>
        <w:t>е</w:t>
      </w:r>
      <w:r w:rsidRPr="005A2775">
        <w:rPr>
          <w:rFonts w:ascii="Times New Roman" w:hAnsi="Times New Roman"/>
          <w:sz w:val="28"/>
          <w:szCs w:val="28"/>
        </w:rPr>
        <w:t>,</w:t>
      </w:r>
      <w:r w:rsidRPr="005A2775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р</w:t>
      </w:r>
      <w:r w:rsidRPr="005A2775">
        <w:rPr>
          <w:rFonts w:ascii="Times New Roman" w:hAnsi="Times New Roman"/>
          <w:spacing w:val="-5"/>
          <w:sz w:val="28"/>
          <w:szCs w:val="28"/>
        </w:rPr>
        <w:t>а</w:t>
      </w:r>
      <w:r w:rsidRPr="005A2775">
        <w:rPr>
          <w:rFonts w:ascii="Times New Roman" w:hAnsi="Times New Roman"/>
          <w:spacing w:val="2"/>
          <w:sz w:val="28"/>
          <w:szCs w:val="28"/>
        </w:rPr>
        <w:t>д</w:t>
      </w:r>
      <w:r w:rsidRPr="005A2775">
        <w:rPr>
          <w:rFonts w:ascii="Times New Roman" w:hAnsi="Times New Roman"/>
          <w:sz w:val="28"/>
          <w:szCs w:val="28"/>
        </w:rPr>
        <w:t>и</w:t>
      </w:r>
      <w:r w:rsidRPr="005A2775">
        <w:rPr>
          <w:rFonts w:ascii="Times New Roman" w:hAnsi="Times New Roman"/>
          <w:spacing w:val="-1"/>
          <w:sz w:val="28"/>
          <w:szCs w:val="28"/>
        </w:rPr>
        <w:t>о</w:t>
      </w:r>
      <w:r w:rsidRPr="005A2775">
        <w:rPr>
          <w:rFonts w:ascii="Times New Roman" w:hAnsi="Times New Roman"/>
          <w:sz w:val="28"/>
          <w:szCs w:val="28"/>
        </w:rPr>
        <w:t>,</w:t>
      </w:r>
      <w:r w:rsidRPr="005A2775">
        <w:rPr>
          <w:rFonts w:ascii="Times New Roman" w:hAnsi="Times New Roman"/>
          <w:w w:val="99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-17"/>
          <w:sz w:val="28"/>
          <w:szCs w:val="28"/>
        </w:rPr>
        <w:t>к</w:t>
      </w:r>
      <w:r w:rsidRPr="005A2775">
        <w:rPr>
          <w:rFonts w:ascii="Times New Roman" w:hAnsi="Times New Roman"/>
          <w:spacing w:val="-6"/>
          <w:sz w:val="28"/>
          <w:szCs w:val="28"/>
        </w:rPr>
        <w:t>о</w:t>
      </w:r>
      <w:r w:rsidRPr="005A2775">
        <w:rPr>
          <w:rFonts w:ascii="Times New Roman" w:hAnsi="Times New Roman"/>
          <w:sz w:val="28"/>
          <w:szCs w:val="28"/>
        </w:rPr>
        <w:t>мп</w:t>
      </w:r>
      <w:r w:rsidRPr="005A2775">
        <w:rPr>
          <w:rFonts w:ascii="Times New Roman" w:hAnsi="Times New Roman"/>
          <w:spacing w:val="3"/>
          <w:sz w:val="28"/>
          <w:szCs w:val="28"/>
        </w:rPr>
        <w:t>ь</w:t>
      </w:r>
      <w:r w:rsidRPr="005A2775">
        <w:rPr>
          <w:rFonts w:ascii="Times New Roman" w:hAnsi="Times New Roman"/>
          <w:spacing w:val="-8"/>
          <w:sz w:val="28"/>
          <w:szCs w:val="28"/>
        </w:rPr>
        <w:t>ю</w:t>
      </w:r>
      <w:r w:rsidRPr="005A2775">
        <w:rPr>
          <w:rFonts w:ascii="Times New Roman" w:hAnsi="Times New Roman"/>
          <w:spacing w:val="-2"/>
          <w:sz w:val="28"/>
          <w:szCs w:val="28"/>
        </w:rPr>
        <w:t>т</w:t>
      </w:r>
      <w:r w:rsidRPr="005A2775">
        <w:rPr>
          <w:rFonts w:ascii="Times New Roman" w:hAnsi="Times New Roman"/>
          <w:sz w:val="28"/>
          <w:szCs w:val="28"/>
        </w:rPr>
        <w:t>е</w:t>
      </w:r>
      <w:r w:rsidRPr="005A2775">
        <w:rPr>
          <w:rFonts w:ascii="Times New Roman" w:hAnsi="Times New Roman"/>
          <w:spacing w:val="1"/>
          <w:sz w:val="28"/>
          <w:szCs w:val="28"/>
        </w:rPr>
        <w:t>р</w:t>
      </w:r>
      <w:r w:rsidRPr="005A2775">
        <w:rPr>
          <w:rFonts w:ascii="Times New Roman" w:hAnsi="Times New Roman"/>
          <w:sz w:val="28"/>
          <w:szCs w:val="28"/>
        </w:rPr>
        <w:t>.</w:t>
      </w:r>
      <w:r w:rsidRPr="005A2775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-6"/>
          <w:sz w:val="28"/>
          <w:szCs w:val="28"/>
        </w:rPr>
        <w:t>Н</w:t>
      </w:r>
      <w:r w:rsidRPr="005A2775">
        <w:rPr>
          <w:rFonts w:ascii="Times New Roman" w:hAnsi="Times New Roman"/>
          <w:sz w:val="28"/>
          <w:szCs w:val="28"/>
        </w:rPr>
        <w:t>азн</w:t>
      </w:r>
      <w:r w:rsidRPr="005A2775">
        <w:rPr>
          <w:rFonts w:ascii="Times New Roman" w:hAnsi="Times New Roman"/>
          <w:spacing w:val="-8"/>
          <w:sz w:val="28"/>
          <w:szCs w:val="28"/>
        </w:rPr>
        <w:t>а</w:t>
      </w:r>
      <w:r w:rsidRPr="005A2775">
        <w:rPr>
          <w:rFonts w:ascii="Times New Roman" w:hAnsi="Times New Roman"/>
          <w:sz w:val="28"/>
          <w:szCs w:val="28"/>
        </w:rPr>
        <w:t>чение,</w:t>
      </w:r>
      <w:r w:rsidRPr="005A2775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4"/>
          <w:sz w:val="28"/>
          <w:szCs w:val="28"/>
        </w:rPr>
        <w:t>о</w:t>
      </w:r>
      <w:r w:rsidRPr="005A2775">
        <w:rPr>
          <w:rFonts w:ascii="Times New Roman" w:hAnsi="Times New Roman"/>
          <w:sz w:val="28"/>
          <w:szCs w:val="28"/>
        </w:rPr>
        <w:t>со</w:t>
      </w:r>
      <w:r w:rsidRPr="005A2775">
        <w:rPr>
          <w:rFonts w:ascii="Times New Roman" w:hAnsi="Times New Roman"/>
          <w:spacing w:val="-2"/>
          <w:sz w:val="28"/>
          <w:szCs w:val="28"/>
        </w:rPr>
        <w:t>б</w:t>
      </w:r>
      <w:r w:rsidRPr="005A2775">
        <w:rPr>
          <w:rFonts w:ascii="Times New Roman" w:hAnsi="Times New Roman"/>
          <w:sz w:val="28"/>
          <w:szCs w:val="28"/>
        </w:rPr>
        <w:t>ен</w:t>
      </w:r>
      <w:r w:rsidRPr="005A2775">
        <w:rPr>
          <w:rFonts w:ascii="Times New Roman" w:hAnsi="Times New Roman"/>
          <w:spacing w:val="5"/>
          <w:sz w:val="28"/>
          <w:szCs w:val="28"/>
        </w:rPr>
        <w:t>н</w:t>
      </w:r>
      <w:r w:rsidRPr="005A2775">
        <w:rPr>
          <w:rFonts w:ascii="Times New Roman" w:hAnsi="Times New Roman"/>
          <w:spacing w:val="4"/>
          <w:sz w:val="28"/>
          <w:szCs w:val="28"/>
        </w:rPr>
        <w:t>о</w:t>
      </w:r>
      <w:r w:rsidRPr="005A2775">
        <w:rPr>
          <w:rFonts w:ascii="Times New Roman" w:hAnsi="Times New Roman"/>
          <w:sz w:val="28"/>
          <w:szCs w:val="28"/>
        </w:rPr>
        <w:t>с</w:t>
      </w:r>
      <w:r w:rsidRPr="005A2775">
        <w:rPr>
          <w:rFonts w:ascii="Times New Roman" w:hAnsi="Times New Roman"/>
          <w:spacing w:val="-1"/>
          <w:sz w:val="28"/>
          <w:szCs w:val="28"/>
        </w:rPr>
        <w:t>т</w:t>
      </w:r>
      <w:r w:rsidRPr="005A2775">
        <w:rPr>
          <w:rFonts w:ascii="Times New Roman" w:hAnsi="Times New Roman"/>
          <w:sz w:val="28"/>
          <w:szCs w:val="28"/>
        </w:rPr>
        <w:t>и</w:t>
      </w:r>
      <w:r w:rsidRPr="005A2775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и</w:t>
      </w:r>
      <w:r w:rsidRPr="005A2775">
        <w:rPr>
          <w:rFonts w:ascii="Times New Roman" w:hAnsi="Times New Roman"/>
          <w:spacing w:val="5"/>
          <w:sz w:val="28"/>
          <w:szCs w:val="28"/>
        </w:rPr>
        <w:t>с</w:t>
      </w:r>
      <w:r w:rsidRPr="005A2775">
        <w:rPr>
          <w:rFonts w:ascii="Times New Roman" w:hAnsi="Times New Roman"/>
          <w:sz w:val="28"/>
          <w:szCs w:val="28"/>
        </w:rPr>
        <w:t>п</w:t>
      </w:r>
      <w:r w:rsidRPr="005A2775">
        <w:rPr>
          <w:rFonts w:ascii="Times New Roman" w:hAnsi="Times New Roman"/>
          <w:spacing w:val="-6"/>
          <w:sz w:val="28"/>
          <w:szCs w:val="28"/>
        </w:rPr>
        <w:t>о</w:t>
      </w:r>
      <w:r w:rsidRPr="005A2775">
        <w:rPr>
          <w:rFonts w:ascii="Times New Roman" w:hAnsi="Times New Roman"/>
          <w:sz w:val="28"/>
          <w:szCs w:val="28"/>
        </w:rPr>
        <w:t>л</w:t>
      </w:r>
      <w:r w:rsidRPr="005A2775">
        <w:rPr>
          <w:rFonts w:ascii="Times New Roman" w:hAnsi="Times New Roman"/>
          <w:spacing w:val="-2"/>
          <w:sz w:val="28"/>
          <w:szCs w:val="28"/>
        </w:rPr>
        <w:t>ь</w:t>
      </w:r>
      <w:r w:rsidRPr="005A2775">
        <w:rPr>
          <w:rFonts w:ascii="Times New Roman" w:hAnsi="Times New Roman"/>
          <w:sz w:val="28"/>
          <w:szCs w:val="28"/>
        </w:rPr>
        <w:t>з</w:t>
      </w:r>
      <w:r w:rsidRPr="005A2775">
        <w:rPr>
          <w:rFonts w:ascii="Times New Roman" w:hAnsi="Times New Roman"/>
          <w:spacing w:val="5"/>
          <w:sz w:val="28"/>
          <w:szCs w:val="28"/>
        </w:rPr>
        <w:t>о</w:t>
      </w:r>
      <w:r w:rsidRPr="005A2775">
        <w:rPr>
          <w:rFonts w:ascii="Times New Roman" w:hAnsi="Times New Roman"/>
          <w:spacing w:val="-8"/>
          <w:sz w:val="28"/>
          <w:szCs w:val="28"/>
        </w:rPr>
        <w:t>в</w:t>
      </w:r>
      <w:r w:rsidRPr="005A2775">
        <w:rPr>
          <w:rFonts w:ascii="Times New Roman" w:hAnsi="Times New Roman"/>
          <w:sz w:val="28"/>
          <w:szCs w:val="28"/>
        </w:rPr>
        <w:t>ани</w:t>
      </w:r>
      <w:r w:rsidRPr="005A2775">
        <w:rPr>
          <w:rFonts w:ascii="Times New Roman" w:hAnsi="Times New Roman"/>
          <w:spacing w:val="2"/>
          <w:sz w:val="28"/>
          <w:szCs w:val="28"/>
        </w:rPr>
        <w:t>я</w:t>
      </w:r>
      <w:r w:rsidRPr="005A2775">
        <w:rPr>
          <w:rFonts w:ascii="Times New Roman" w:hAnsi="Times New Roman"/>
          <w:sz w:val="28"/>
          <w:szCs w:val="28"/>
        </w:rPr>
        <w:t>.</w:t>
      </w:r>
    </w:p>
    <w:p w:rsidR="005A2775" w:rsidRPr="005A2775" w:rsidRDefault="005A2775" w:rsidP="002A0AD1">
      <w:pPr>
        <w:pStyle w:val="a5"/>
        <w:kinsoku w:val="0"/>
        <w:overflowPunct w:val="0"/>
        <w:spacing w:before="6" w:after="0" w:line="240" w:lineRule="auto"/>
        <w:ind w:right="114"/>
        <w:rPr>
          <w:rFonts w:ascii="Times New Roman" w:hAnsi="Times New Roman"/>
          <w:sz w:val="28"/>
          <w:szCs w:val="28"/>
        </w:rPr>
      </w:pPr>
      <w:r w:rsidRPr="005A2775">
        <w:rPr>
          <w:rFonts w:ascii="Times New Roman" w:hAnsi="Times New Roman"/>
          <w:i/>
          <w:iCs/>
          <w:sz w:val="28"/>
          <w:szCs w:val="28"/>
        </w:rPr>
        <w:t>П</w:t>
      </w:r>
      <w:r w:rsidRPr="005A2775">
        <w:rPr>
          <w:rFonts w:ascii="Times New Roman" w:hAnsi="Times New Roman"/>
          <w:i/>
          <w:iCs/>
          <w:spacing w:val="-10"/>
          <w:sz w:val="28"/>
          <w:szCs w:val="28"/>
        </w:rPr>
        <w:t>о</w:t>
      </w:r>
      <w:r w:rsidRPr="005A2775">
        <w:rPr>
          <w:rFonts w:ascii="Times New Roman" w:hAnsi="Times New Roman"/>
          <w:i/>
          <w:iCs/>
          <w:spacing w:val="1"/>
          <w:sz w:val="28"/>
          <w:szCs w:val="28"/>
        </w:rPr>
        <w:t>ч</w:t>
      </w:r>
      <w:r w:rsidRPr="005A2775">
        <w:rPr>
          <w:rFonts w:ascii="Times New Roman" w:hAnsi="Times New Roman"/>
          <w:i/>
          <w:iCs/>
          <w:spacing w:val="5"/>
          <w:sz w:val="28"/>
          <w:szCs w:val="28"/>
        </w:rPr>
        <w:t>т</w:t>
      </w:r>
      <w:r w:rsidRPr="005A2775">
        <w:rPr>
          <w:rFonts w:ascii="Times New Roman" w:hAnsi="Times New Roman"/>
          <w:i/>
          <w:iCs/>
          <w:sz w:val="28"/>
          <w:szCs w:val="28"/>
        </w:rPr>
        <w:t>а.</w:t>
      </w:r>
      <w:r w:rsidRPr="005A2775">
        <w:rPr>
          <w:rFonts w:ascii="Times New Roman" w:hAnsi="Times New Roman"/>
          <w:i/>
          <w:iCs/>
          <w:spacing w:val="40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Ра</w:t>
      </w:r>
      <w:r w:rsidRPr="005A2775">
        <w:rPr>
          <w:rFonts w:ascii="Times New Roman" w:hAnsi="Times New Roman"/>
          <w:spacing w:val="2"/>
          <w:sz w:val="28"/>
          <w:szCs w:val="28"/>
        </w:rPr>
        <w:t>б</w:t>
      </w:r>
      <w:r w:rsidRPr="005A2775">
        <w:rPr>
          <w:rFonts w:ascii="Times New Roman" w:hAnsi="Times New Roman"/>
          <w:spacing w:val="-6"/>
          <w:sz w:val="28"/>
          <w:szCs w:val="28"/>
        </w:rPr>
        <w:t>о</w:t>
      </w:r>
      <w:r w:rsidRPr="005A2775">
        <w:rPr>
          <w:rFonts w:ascii="Times New Roman" w:hAnsi="Times New Roman"/>
          <w:spacing w:val="3"/>
          <w:sz w:val="28"/>
          <w:szCs w:val="28"/>
        </w:rPr>
        <w:t>т</w:t>
      </w:r>
      <w:r w:rsidRPr="005A2775">
        <w:rPr>
          <w:rFonts w:ascii="Times New Roman" w:hAnsi="Times New Roman"/>
          <w:sz w:val="28"/>
          <w:szCs w:val="28"/>
        </w:rPr>
        <w:t>а</w:t>
      </w:r>
      <w:r w:rsidRPr="005A2775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п</w:t>
      </w:r>
      <w:r w:rsidRPr="005A2775">
        <w:rPr>
          <w:rFonts w:ascii="Times New Roman" w:hAnsi="Times New Roman"/>
          <w:spacing w:val="-6"/>
          <w:sz w:val="28"/>
          <w:szCs w:val="28"/>
        </w:rPr>
        <w:t>о</w:t>
      </w:r>
      <w:r w:rsidRPr="005A2775">
        <w:rPr>
          <w:rFonts w:ascii="Times New Roman" w:hAnsi="Times New Roman"/>
          <w:spacing w:val="4"/>
          <w:sz w:val="28"/>
          <w:szCs w:val="28"/>
        </w:rPr>
        <w:t>ч</w:t>
      </w:r>
      <w:r w:rsidRPr="005A2775">
        <w:rPr>
          <w:rFonts w:ascii="Times New Roman" w:hAnsi="Times New Roman"/>
          <w:spacing w:val="-8"/>
          <w:sz w:val="28"/>
          <w:szCs w:val="28"/>
        </w:rPr>
        <w:t>т</w:t>
      </w:r>
      <w:r w:rsidRPr="005A2775">
        <w:rPr>
          <w:rFonts w:ascii="Times New Roman" w:hAnsi="Times New Roman"/>
          <w:sz w:val="28"/>
          <w:szCs w:val="28"/>
        </w:rPr>
        <w:t>о</w:t>
      </w:r>
      <w:r w:rsidRPr="005A2775">
        <w:rPr>
          <w:rFonts w:ascii="Times New Roman" w:hAnsi="Times New Roman"/>
          <w:spacing w:val="-2"/>
          <w:sz w:val="28"/>
          <w:szCs w:val="28"/>
        </w:rPr>
        <w:t>в</w:t>
      </w:r>
      <w:r w:rsidRPr="005A2775">
        <w:rPr>
          <w:rFonts w:ascii="Times New Roman" w:hAnsi="Times New Roman"/>
          <w:sz w:val="28"/>
          <w:szCs w:val="28"/>
        </w:rPr>
        <w:t>о</w:t>
      </w:r>
      <w:r w:rsidRPr="005A2775">
        <w:rPr>
          <w:rFonts w:ascii="Times New Roman" w:hAnsi="Times New Roman"/>
          <w:spacing w:val="-5"/>
          <w:sz w:val="28"/>
          <w:szCs w:val="28"/>
        </w:rPr>
        <w:t>г</w:t>
      </w:r>
      <w:r w:rsidRPr="005A2775">
        <w:rPr>
          <w:rFonts w:ascii="Times New Roman" w:hAnsi="Times New Roman"/>
          <w:sz w:val="28"/>
          <w:szCs w:val="28"/>
        </w:rPr>
        <w:t>о</w:t>
      </w:r>
      <w:r w:rsidRPr="005A2775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о</w:t>
      </w:r>
      <w:r w:rsidRPr="005A2775">
        <w:rPr>
          <w:rFonts w:ascii="Times New Roman" w:hAnsi="Times New Roman"/>
          <w:spacing w:val="-8"/>
          <w:sz w:val="28"/>
          <w:szCs w:val="28"/>
        </w:rPr>
        <w:t>т</w:t>
      </w:r>
      <w:r w:rsidRPr="005A2775">
        <w:rPr>
          <w:rFonts w:ascii="Times New Roman" w:hAnsi="Times New Roman"/>
          <w:spacing w:val="2"/>
          <w:sz w:val="28"/>
          <w:szCs w:val="28"/>
        </w:rPr>
        <w:t>д</w:t>
      </w:r>
      <w:r w:rsidRPr="005A2775">
        <w:rPr>
          <w:rFonts w:ascii="Times New Roman" w:hAnsi="Times New Roman"/>
          <w:sz w:val="28"/>
          <w:szCs w:val="28"/>
        </w:rPr>
        <w:t>еления</w:t>
      </w:r>
      <w:r w:rsidRPr="005A2775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с</w:t>
      </w:r>
      <w:r w:rsidRPr="005A2775">
        <w:rPr>
          <w:rFonts w:ascii="Times New Roman" w:hAnsi="Times New Roman"/>
          <w:spacing w:val="-7"/>
          <w:sz w:val="28"/>
          <w:szCs w:val="28"/>
        </w:rPr>
        <w:t>в</w:t>
      </w:r>
      <w:r w:rsidRPr="005A2775">
        <w:rPr>
          <w:rFonts w:ascii="Times New Roman" w:hAnsi="Times New Roman"/>
          <w:spacing w:val="1"/>
          <w:sz w:val="28"/>
          <w:szCs w:val="28"/>
        </w:rPr>
        <w:t>я</w:t>
      </w:r>
      <w:r w:rsidRPr="005A2775">
        <w:rPr>
          <w:rFonts w:ascii="Times New Roman" w:hAnsi="Times New Roman"/>
          <w:sz w:val="28"/>
          <w:szCs w:val="28"/>
        </w:rPr>
        <w:t>зи</w:t>
      </w:r>
      <w:r w:rsidRPr="005A2775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«П</w:t>
      </w:r>
      <w:r w:rsidRPr="005A2775">
        <w:rPr>
          <w:rFonts w:ascii="Times New Roman" w:hAnsi="Times New Roman"/>
          <w:spacing w:val="-10"/>
          <w:sz w:val="28"/>
          <w:szCs w:val="28"/>
        </w:rPr>
        <w:t>о</w:t>
      </w:r>
      <w:r w:rsidRPr="005A2775">
        <w:rPr>
          <w:rFonts w:ascii="Times New Roman" w:hAnsi="Times New Roman"/>
          <w:sz w:val="28"/>
          <w:szCs w:val="28"/>
        </w:rPr>
        <w:t>ч</w:t>
      </w:r>
      <w:r w:rsidRPr="005A2775">
        <w:rPr>
          <w:rFonts w:ascii="Times New Roman" w:hAnsi="Times New Roman"/>
          <w:spacing w:val="2"/>
          <w:sz w:val="28"/>
          <w:szCs w:val="28"/>
        </w:rPr>
        <w:t>т</w:t>
      </w:r>
      <w:r w:rsidRPr="005A2775">
        <w:rPr>
          <w:rFonts w:ascii="Times New Roman" w:hAnsi="Times New Roman"/>
          <w:sz w:val="28"/>
          <w:szCs w:val="28"/>
        </w:rPr>
        <w:t>а</w:t>
      </w:r>
      <w:r w:rsidRPr="005A2775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Р</w:t>
      </w:r>
      <w:r w:rsidRPr="005A2775">
        <w:rPr>
          <w:rFonts w:ascii="Times New Roman" w:hAnsi="Times New Roman"/>
          <w:spacing w:val="3"/>
          <w:sz w:val="28"/>
          <w:szCs w:val="28"/>
        </w:rPr>
        <w:t>о</w:t>
      </w:r>
      <w:r w:rsidRPr="005A2775">
        <w:rPr>
          <w:rFonts w:ascii="Times New Roman" w:hAnsi="Times New Roman"/>
          <w:sz w:val="28"/>
          <w:szCs w:val="28"/>
        </w:rPr>
        <w:t>сси</w:t>
      </w:r>
      <w:r w:rsidRPr="005A2775">
        <w:rPr>
          <w:rFonts w:ascii="Times New Roman" w:hAnsi="Times New Roman"/>
          <w:spacing w:val="7"/>
          <w:sz w:val="28"/>
          <w:szCs w:val="28"/>
        </w:rPr>
        <w:t>и</w:t>
      </w:r>
      <w:r w:rsidRPr="005A2775">
        <w:rPr>
          <w:rFonts w:ascii="Times New Roman" w:hAnsi="Times New Roman"/>
          <w:spacing w:val="-6"/>
          <w:sz w:val="28"/>
          <w:szCs w:val="28"/>
        </w:rPr>
        <w:t>»</w:t>
      </w:r>
      <w:r w:rsidRPr="005A2775">
        <w:rPr>
          <w:rFonts w:ascii="Times New Roman" w:hAnsi="Times New Roman"/>
          <w:sz w:val="28"/>
          <w:szCs w:val="28"/>
        </w:rPr>
        <w:t>.</w:t>
      </w:r>
      <w:r w:rsidRPr="005A2775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Ви</w:t>
      </w:r>
      <w:r w:rsidRPr="005A2775">
        <w:rPr>
          <w:rFonts w:ascii="Times New Roman" w:hAnsi="Times New Roman"/>
          <w:spacing w:val="3"/>
          <w:sz w:val="28"/>
          <w:szCs w:val="28"/>
        </w:rPr>
        <w:t>д</w:t>
      </w:r>
      <w:r w:rsidRPr="005A2775">
        <w:rPr>
          <w:rFonts w:ascii="Times New Roman" w:hAnsi="Times New Roman"/>
          <w:sz w:val="28"/>
          <w:szCs w:val="28"/>
        </w:rPr>
        <w:t>ы</w:t>
      </w:r>
      <w:r w:rsidRPr="005A2775">
        <w:rPr>
          <w:rFonts w:ascii="Times New Roman" w:hAnsi="Times New Roman"/>
          <w:w w:val="99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п</w:t>
      </w:r>
      <w:r w:rsidRPr="005A2775">
        <w:rPr>
          <w:rFonts w:ascii="Times New Roman" w:hAnsi="Times New Roman"/>
          <w:spacing w:val="-11"/>
          <w:sz w:val="28"/>
          <w:szCs w:val="28"/>
        </w:rPr>
        <w:t>о</w:t>
      </w:r>
      <w:r w:rsidRPr="005A2775">
        <w:rPr>
          <w:rFonts w:ascii="Times New Roman" w:hAnsi="Times New Roman"/>
          <w:spacing w:val="4"/>
          <w:sz w:val="28"/>
          <w:szCs w:val="28"/>
        </w:rPr>
        <w:t>ч</w:t>
      </w:r>
      <w:r w:rsidRPr="005A2775">
        <w:rPr>
          <w:rFonts w:ascii="Times New Roman" w:hAnsi="Times New Roman"/>
          <w:spacing w:val="-8"/>
          <w:sz w:val="28"/>
          <w:szCs w:val="28"/>
        </w:rPr>
        <w:t>т</w:t>
      </w:r>
      <w:r w:rsidRPr="005A2775">
        <w:rPr>
          <w:rFonts w:ascii="Times New Roman" w:hAnsi="Times New Roman"/>
          <w:spacing w:val="4"/>
          <w:sz w:val="28"/>
          <w:szCs w:val="28"/>
        </w:rPr>
        <w:t>о</w:t>
      </w:r>
      <w:r w:rsidRPr="005A2775">
        <w:rPr>
          <w:rFonts w:ascii="Times New Roman" w:hAnsi="Times New Roman"/>
          <w:spacing w:val="-2"/>
          <w:sz w:val="28"/>
          <w:szCs w:val="28"/>
        </w:rPr>
        <w:t>в</w:t>
      </w:r>
      <w:r w:rsidRPr="005A2775">
        <w:rPr>
          <w:rFonts w:ascii="Times New Roman" w:hAnsi="Times New Roman"/>
          <w:spacing w:val="4"/>
          <w:sz w:val="28"/>
          <w:szCs w:val="28"/>
        </w:rPr>
        <w:t>ы</w:t>
      </w:r>
      <w:r w:rsidRPr="005A2775">
        <w:rPr>
          <w:rFonts w:ascii="Times New Roman" w:hAnsi="Times New Roman"/>
          <w:sz w:val="28"/>
          <w:szCs w:val="28"/>
        </w:rPr>
        <w:t>х</w:t>
      </w:r>
      <w:r w:rsidRPr="005A2775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-6"/>
          <w:sz w:val="28"/>
          <w:szCs w:val="28"/>
        </w:rPr>
        <w:t>о</w:t>
      </w:r>
      <w:r w:rsidRPr="005A2775">
        <w:rPr>
          <w:rFonts w:ascii="Times New Roman" w:hAnsi="Times New Roman"/>
          <w:spacing w:val="3"/>
          <w:sz w:val="28"/>
          <w:szCs w:val="28"/>
        </w:rPr>
        <w:t>т</w:t>
      </w:r>
      <w:r w:rsidRPr="005A2775">
        <w:rPr>
          <w:rFonts w:ascii="Times New Roman" w:hAnsi="Times New Roman"/>
          <w:sz w:val="28"/>
          <w:szCs w:val="28"/>
        </w:rPr>
        <w:t>пра</w:t>
      </w:r>
      <w:r w:rsidRPr="005A2775">
        <w:rPr>
          <w:rFonts w:ascii="Times New Roman" w:hAnsi="Times New Roman"/>
          <w:spacing w:val="-1"/>
          <w:sz w:val="28"/>
          <w:szCs w:val="28"/>
        </w:rPr>
        <w:t>в</w:t>
      </w:r>
      <w:r w:rsidRPr="005A2775">
        <w:rPr>
          <w:rFonts w:ascii="Times New Roman" w:hAnsi="Times New Roman"/>
          <w:sz w:val="28"/>
          <w:szCs w:val="28"/>
        </w:rPr>
        <w:t>лени</w:t>
      </w:r>
      <w:r w:rsidRPr="005A2775">
        <w:rPr>
          <w:rFonts w:ascii="Times New Roman" w:hAnsi="Times New Roman"/>
          <w:spacing w:val="5"/>
          <w:sz w:val="28"/>
          <w:szCs w:val="28"/>
        </w:rPr>
        <w:t>й</w:t>
      </w:r>
      <w:r w:rsidRPr="005A2775">
        <w:rPr>
          <w:rFonts w:ascii="Times New Roman" w:hAnsi="Times New Roman"/>
          <w:sz w:val="28"/>
          <w:szCs w:val="28"/>
        </w:rPr>
        <w:t>:</w:t>
      </w:r>
      <w:r w:rsidRPr="005A2775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пи</w:t>
      </w:r>
      <w:r w:rsidRPr="005A2775">
        <w:rPr>
          <w:rFonts w:ascii="Times New Roman" w:hAnsi="Times New Roman"/>
          <w:spacing w:val="5"/>
          <w:sz w:val="28"/>
          <w:szCs w:val="28"/>
        </w:rPr>
        <w:t>с</w:t>
      </w:r>
      <w:r w:rsidRPr="005A2775">
        <w:rPr>
          <w:rFonts w:ascii="Times New Roman" w:hAnsi="Times New Roman"/>
          <w:spacing w:val="-3"/>
          <w:sz w:val="28"/>
          <w:szCs w:val="28"/>
        </w:rPr>
        <w:t>ь</w:t>
      </w:r>
      <w:r w:rsidRPr="005A2775">
        <w:rPr>
          <w:rFonts w:ascii="Times New Roman" w:hAnsi="Times New Roman"/>
          <w:sz w:val="28"/>
          <w:szCs w:val="28"/>
        </w:rPr>
        <w:t>м</w:t>
      </w:r>
      <w:r w:rsidRPr="005A2775">
        <w:rPr>
          <w:rFonts w:ascii="Times New Roman" w:hAnsi="Times New Roman"/>
          <w:spacing w:val="1"/>
          <w:sz w:val="28"/>
          <w:szCs w:val="28"/>
        </w:rPr>
        <w:t>о</w:t>
      </w:r>
      <w:r w:rsidRPr="005A2775">
        <w:rPr>
          <w:rFonts w:ascii="Times New Roman" w:hAnsi="Times New Roman"/>
          <w:sz w:val="28"/>
          <w:szCs w:val="28"/>
        </w:rPr>
        <w:t>,</w:t>
      </w:r>
      <w:r w:rsidRPr="005A2775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2"/>
          <w:sz w:val="28"/>
          <w:szCs w:val="28"/>
        </w:rPr>
        <w:t>б</w:t>
      </w:r>
      <w:r w:rsidRPr="005A2775">
        <w:rPr>
          <w:rFonts w:ascii="Times New Roman" w:hAnsi="Times New Roman"/>
          <w:sz w:val="28"/>
          <w:szCs w:val="28"/>
        </w:rPr>
        <w:t>ан</w:t>
      </w:r>
      <w:r w:rsidRPr="005A2775">
        <w:rPr>
          <w:rFonts w:ascii="Times New Roman" w:hAnsi="Times New Roman"/>
          <w:spacing w:val="3"/>
          <w:sz w:val="28"/>
          <w:szCs w:val="28"/>
        </w:rPr>
        <w:t>д</w:t>
      </w:r>
      <w:r w:rsidRPr="005A2775">
        <w:rPr>
          <w:rFonts w:ascii="Times New Roman" w:hAnsi="Times New Roman"/>
          <w:sz w:val="28"/>
          <w:szCs w:val="28"/>
        </w:rPr>
        <w:t>ер</w:t>
      </w:r>
      <w:r w:rsidRPr="005A2775">
        <w:rPr>
          <w:rFonts w:ascii="Times New Roman" w:hAnsi="Times New Roman"/>
          <w:spacing w:val="-5"/>
          <w:sz w:val="28"/>
          <w:szCs w:val="28"/>
        </w:rPr>
        <w:t>о</w:t>
      </w:r>
      <w:r w:rsidRPr="005A2775">
        <w:rPr>
          <w:rFonts w:ascii="Times New Roman" w:hAnsi="Times New Roman"/>
          <w:sz w:val="28"/>
          <w:szCs w:val="28"/>
        </w:rPr>
        <w:t>л</w:t>
      </w:r>
      <w:r w:rsidRPr="005A2775">
        <w:rPr>
          <w:rFonts w:ascii="Times New Roman" w:hAnsi="Times New Roman"/>
          <w:spacing w:val="-2"/>
          <w:sz w:val="28"/>
          <w:szCs w:val="28"/>
        </w:rPr>
        <w:t>ь</w:t>
      </w:r>
      <w:r w:rsidRPr="005A2775">
        <w:rPr>
          <w:rFonts w:ascii="Times New Roman" w:hAnsi="Times New Roman"/>
          <w:sz w:val="28"/>
          <w:szCs w:val="28"/>
        </w:rPr>
        <w:t>,</w:t>
      </w:r>
      <w:r w:rsidRPr="005A2775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п</w:t>
      </w:r>
      <w:r w:rsidRPr="005A2775">
        <w:rPr>
          <w:rFonts w:ascii="Times New Roman" w:hAnsi="Times New Roman"/>
          <w:spacing w:val="4"/>
          <w:sz w:val="28"/>
          <w:szCs w:val="28"/>
        </w:rPr>
        <w:t>о</w:t>
      </w:r>
      <w:r w:rsidRPr="005A2775">
        <w:rPr>
          <w:rFonts w:ascii="Times New Roman" w:hAnsi="Times New Roman"/>
          <w:sz w:val="28"/>
          <w:szCs w:val="28"/>
        </w:rPr>
        <w:t>сыл</w:t>
      </w:r>
      <w:r w:rsidRPr="005A2775">
        <w:rPr>
          <w:rFonts w:ascii="Times New Roman" w:hAnsi="Times New Roman"/>
          <w:spacing w:val="-6"/>
          <w:sz w:val="28"/>
          <w:szCs w:val="28"/>
        </w:rPr>
        <w:t>к</w:t>
      </w:r>
      <w:r w:rsidRPr="005A2775">
        <w:rPr>
          <w:rFonts w:ascii="Times New Roman" w:hAnsi="Times New Roman"/>
          <w:spacing w:val="1"/>
          <w:sz w:val="28"/>
          <w:szCs w:val="28"/>
        </w:rPr>
        <w:t>а</w:t>
      </w:r>
      <w:r w:rsidRPr="005A2775">
        <w:rPr>
          <w:rFonts w:ascii="Times New Roman" w:hAnsi="Times New Roman"/>
          <w:sz w:val="28"/>
          <w:szCs w:val="28"/>
        </w:rPr>
        <w:t>.</w:t>
      </w:r>
    </w:p>
    <w:p w:rsidR="005A2775" w:rsidRPr="005A2775" w:rsidRDefault="005A2775" w:rsidP="002A0AD1">
      <w:pPr>
        <w:pStyle w:val="a5"/>
        <w:kinsoku w:val="0"/>
        <w:overflowPunct w:val="0"/>
        <w:spacing w:before="10" w:after="0" w:line="240" w:lineRule="auto"/>
        <w:ind w:right="112"/>
        <w:rPr>
          <w:rFonts w:ascii="Times New Roman" w:hAnsi="Times New Roman"/>
          <w:sz w:val="28"/>
          <w:szCs w:val="28"/>
        </w:rPr>
      </w:pPr>
      <w:r w:rsidRPr="005A2775">
        <w:rPr>
          <w:rFonts w:ascii="Times New Roman" w:hAnsi="Times New Roman"/>
          <w:spacing w:val="-6"/>
          <w:sz w:val="28"/>
          <w:szCs w:val="28"/>
        </w:rPr>
        <w:t>П</w:t>
      </w:r>
      <w:r w:rsidRPr="005A2775">
        <w:rPr>
          <w:rFonts w:ascii="Times New Roman" w:hAnsi="Times New Roman"/>
          <w:sz w:val="28"/>
          <w:szCs w:val="28"/>
        </w:rPr>
        <w:t>и</w:t>
      </w:r>
      <w:r w:rsidRPr="005A2775">
        <w:rPr>
          <w:rFonts w:ascii="Times New Roman" w:hAnsi="Times New Roman"/>
          <w:spacing w:val="5"/>
          <w:sz w:val="28"/>
          <w:szCs w:val="28"/>
        </w:rPr>
        <w:t>с</w:t>
      </w:r>
      <w:r w:rsidRPr="005A2775">
        <w:rPr>
          <w:rFonts w:ascii="Times New Roman" w:hAnsi="Times New Roman"/>
          <w:spacing w:val="-3"/>
          <w:sz w:val="28"/>
          <w:szCs w:val="28"/>
        </w:rPr>
        <w:t>ь</w:t>
      </w:r>
      <w:r w:rsidRPr="005A2775">
        <w:rPr>
          <w:rFonts w:ascii="Times New Roman" w:hAnsi="Times New Roman"/>
          <w:sz w:val="28"/>
          <w:szCs w:val="28"/>
        </w:rPr>
        <w:t>м</w:t>
      </w:r>
      <w:r w:rsidRPr="005A2775">
        <w:rPr>
          <w:rFonts w:ascii="Times New Roman" w:hAnsi="Times New Roman"/>
          <w:spacing w:val="2"/>
          <w:sz w:val="28"/>
          <w:szCs w:val="28"/>
        </w:rPr>
        <w:t>а</w:t>
      </w:r>
      <w:r w:rsidRPr="005A2775">
        <w:rPr>
          <w:rFonts w:ascii="Times New Roman" w:hAnsi="Times New Roman"/>
          <w:sz w:val="28"/>
          <w:szCs w:val="28"/>
        </w:rPr>
        <w:t>.</w:t>
      </w:r>
      <w:r w:rsidRPr="005A2775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6"/>
          <w:sz w:val="28"/>
          <w:szCs w:val="28"/>
        </w:rPr>
        <w:t>Д</w:t>
      </w:r>
      <w:r w:rsidRPr="005A2775">
        <w:rPr>
          <w:rFonts w:ascii="Times New Roman" w:hAnsi="Times New Roman"/>
          <w:sz w:val="28"/>
          <w:szCs w:val="28"/>
        </w:rPr>
        <w:t>ело</w:t>
      </w:r>
      <w:r w:rsidRPr="005A2775">
        <w:rPr>
          <w:rFonts w:ascii="Times New Roman" w:hAnsi="Times New Roman"/>
          <w:spacing w:val="-1"/>
          <w:sz w:val="28"/>
          <w:szCs w:val="28"/>
        </w:rPr>
        <w:t>в</w:t>
      </w:r>
      <w:r w:rsidRPr="005A2775">
        <w:rPr>
          <w:rFonts w:ascii="Times New Roman" w:hAnsi="Times New Roman"/>
          <w:sz w:val="28"/>
          <w:szCs w:val="28"/>
        </w:rPr>
        <w:t>ые</w:t>
      </w:r>
      <w:r w:rsidRPr="005A2775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пис</w:t>
      </w:r>
      <w:r w:rsidRPr="005A2775">
        <w:rPr>
          <w:rFonts w:ascii="Times New Roman" w:hAnsi="Times New Roman"/>
          <w:spacing w:val="-2"/>
          <w:sz w:val="28"/>
          <w:szCs w:val="28"/>
        </w:rPr>
        <w:t>ь</w:t>
      </w:r>
      <w:r w:rsidRPr="005A2775">
        <w:rPr>
          <w:rFonts w:ascii="Times New Roman" w:hAnsi="Times New Roman"/>
          <w:sz w:val="28"/>
          <w:szCs w:val="28"/>
        </w:rPr>
        <w:t>м</w:t>
      </w:r>
      <w:r w:rsidRPr="005A2775">
        <w:rPr>
          <w:rFonts w:ascii="Times New Roman" w:hAnsi="Times New Roman"/>
          <w:spacing w:val="7"/>
          <w:sz w:val="28"/>
          <w:szCs w:val="28"/>
        </w:rPr>
        <w:t>а</w:t>
      </w:r>
      <w:r w:rsidRPr="005A2775">
        <w:rPr>
          <w:rFonts w:ascii="Times New Roman" w:hAnsi="Times New Roman"/>
          <w:sz w:val="28"/>
          <w:szCs w:val="28"/>
        </w:rPr>
        <w:t>:</w:t>
      </w:r>
      <w:r w:rsidRPr="005A2775">
        <w:rPr>
          <w:rFonts w:ascii="Times New Roman" w:hAnsi="Times New Roman"/>
          <w:spacing w:val="35"/>
          <w:sz w:val="28"/>
          <w:szCs w:val="28"/>
        </w:rPr>
        <w:t xml:space="preserve"> </w:t>
      </w:r>
      <w:proofErr w:type="gramStart"/>
      <w:r w:rsidRPr="005A2775">
        <w:rPr>
          <w:rFonts w:ascii="Times New Roman" w:hAnsi="Times New Roman"/>
          <w:sz w:val="28"/>
          <w:szCs w:val="28"/>
        </w:rPr>
        <w:t>за</w:t>
      </w:r>
      <w:r w:rsidRPr="005A2775">
        <w:rPr>
          <w:rFonts w:ascii="Times New Roman" w:hAnsi="Times New Roman"/>
          <w:spacing w:val="-5"/>
          <w:sz w:val="28"/>
          <w:szCs w:val="28"/>
        </w:rPr>
        <w:t>к</w:t>
      </w:r>
      <w:r w:rsidRPr="005A2775">
        <w:rPr>
          <w:rFonts w:ascii="Times New Roman" w:hAnsi="Times New Roman"/>
          <w:sz w:val="28"/>
          <w:szCs w:val="28"/>
        </w:rPr>
        <w:t>азн</w:t>
      </w:r>
      <w:r w:rsidRPr="005A2775">
        <w:rPr>
          <w:rFonts w:ascii="Times New Roman" w:hAnsi="Times New Roman"/>
          <w:spacing w:val="6"/>
          <w:sz w:val="28"/>
          <w:szCs w:val="28"/>
        </w:rPr>
        <w:t>о</w:t>
      </w:r>
      <w:r w:rsidRPr="005A2775">
        <w:rPr>
          <w:rFonts w:ascii="Times New Roman" w:hAnsi="Times New Roman"/>
          <w:spacing w:val="1"/>
          <w:sz w:val="28"/>
          <w:szCs w:val="28"/>
        </w:rPr>
        <w:t>е</w:t>
      </w:r>
      <w:proofErr w:type="gramEnd"/>
      <w:r w:rsidRPr="005A2775">
        <w:rPr>
          <w:rFonts w:ascii="Times New Roman" w:hAnsi="Times New Roman"/>
          <w:sz w:val="28"/>
          <w:szCs w:val="28"/>
        </w:rPr>
        <w:t>,</w:t>
      </w:r>
      <w:r w:rsidRPr="005A2775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с</w:t>
      </w:r>
      <w:r w:rsidRPr="005A2775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у</w:t>
      </w:r>
      <w:r w:rsidRPr="005A2775">
        <w:rPr>
          <w:rFonts w:ascii="Times New Roman" w:hAnsi="Times New Roman"/>
          <w:spacing w:val="-3"/>
          <w:sz w:val="28"/>
          <w:szCs w:val="28"/>
        </w:rPr>
        <w:t>в</w:t>
      </w:r>
      <w:r w:rsidRPr="005A2775">
        <w:rPr>
          <w:rFonts w:ascii="Times New Roman" w:hAnsi="Times New Roman"/>
          <w:spacing w:val="-5"/>
          <w:sz w:val="28"/>
          <w:szCs w:val="28"/>
        </w:rPr>
        <w:t>е</w:t>
      </w:r>
      <w:r w:rsidRPr="005A2775">
        <w:rPr>
          <w:rFonts w:ascii="Times New Roman" w:hAnsi="Times New Roman"/>
          <w:spacing w:val="2"/>
          <w:sz w:val="28"/>
          <w:szCs w:val="28"/>
        </w:rPr>
        <w:t>д</w:t>
      </w:r>
      <w:r w:rsidRPr="005A2775">
        <w:rPr>
          <w:rFonts w:ascii="Times New Roman" w:hAnsi="Times New Roman"/>
          <w:spacing w:val="-6"/>
          <w:sz w:val="28"/>
          <w:szCs w:val="28"/>
        </w:rPr>
        <w:t>о</w:t>
      </w:r>
      <w:r w:rsidRPr="005A2775">
        <w:rPr>
          <w:rFonts w:ascii="Times New Roman" w:hAnsi="Times New Roman"/>
          <w:sz w:val="28"/>
          <w:szCs w:val="28"/>
        </w:rPr>
        <w:t>мление</w:t>
      </w:r>
      <w:r w:rsidRPr="005A2775">
        <w:rPr>
          <w:rFonts w:ascii="Times New Roman" w:hAnsi="Times New Roman"/>
          <w:spacing w:val="5"/>
          <w:sz w:val="28"/>
          <w:szCs w:val="28"/>
        </w:rPr>
        <w:t>м</w:t>
      </w:r>
      <w:r w:rsidRPr="005A2775">
        <w:rPr>
          <w:rFonts w:ascii="Times New Roman" w:hAnsi="Times New Roman"/>
          <w:sz w:val="28"/>
          <w:szCs w:val="28"/>
        </w:rPr>
        <w:t>.</w:t>
      </w:r>
      <w:r w:rsidRPr="005A2775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Личные</w:t>
      </w:r>
      <w:r w:rsidRPr="005A2775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4"/>
          <w:sz w:val="28"/>
          <w:szCs w:val="28"/>
        </w:rPr>
        <w:t>п</w:t>
      </w:r>
      <w:r w:rsidRPr="005A2775">
        <w:rPr>
          <w:rFonts w:ascii="Times New Roman" w:hAnsi="Times New Roman"/>
          <w:sz w:val="28"/>
          <w:szCs w:val="28"/>
        </w:rPr>
        <w:t>ис</w:t>
      </w:r>
      <w:r w:rsidRPr="005A2775">
        <w:rPr>
          <w:rFonts w:ascii="Times New Roman" w:hAnsi="Times New Roman"/>
          <w:spacing w:val="-2"/>
          <w:sz w:val="28"/>
          <w:szCs w:val="28"/>
        </w:rPr>
        <w:t>ь</w:t>
      </w:r>
      <w:r w:rsidRPr="005A2775">
        <w:rPr>
          <w:rFonts w:ascii="Times New Roman" w:hAnsi="Times New Roman"/>
          <w:sz w:val="28"/>
          <w:szCs w:val="28"/>
        </w:rPr>
        <w:t>м</w:t>
      </w:r>
      <w:r w:rsidRPr="005A2775">
        <w:rPr>
          <w:rFonts w:ascii="Times New Roman" w:hAnsi="Times New Roman"/>
          <w:spacing w:val="2"/>
          <w:sz w:val="28"/>
          <w:szCs w:val="28"/>
        </w:rPr>
        <w:t>а</w:t>
      </w:r>
      <w:r w:rsidRPr="005A2775">
        <w:rPr>
          <w:rFonts w:ascii="Times New Roman" w:hAnsi="Times New Roman"/>
          <w:sz w:val="28"/>
          <w:szCs w:val="28"/>
        </w:rPr>
        <w:t>.</w:t>
      </w:r>
      <w:r w:rsidRPr="005A2775">
        <w:rPr>
          <w:rFonts w:ascii="Times New Roman" w:hAnsi="Times New Roman"/>
          <w:w w:val="99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-6"/>
          <w:sz w:val="28"/>
          <w:szCs w:val="28"/>
        </w:rPr>
        <w:t>П</w:t>
      </w:r>
      <w:r w:rsidRPr="005A2775">
        <w:rPr>
          <w:rFonts w:ascii="Times New Roman" w:hAnsi="Times New Roman"/>
          <w:sz w:val="28"/>
          <w:szCs w:val="28"/>
        </w:rPr>
        <w:t>ор</w:t>
      </w:r>
      <w:r w:rsidRPr="005A2775">
        <w:rPr>
          <w:rFonts w:ascii="Times New Roman" w:hAnsi="Times New Roman"/>
          <w:spacing w:val="1"/>
          <w:sz w:val="28"/>
          <w:szCs w:val="28"/>
        </w:rPr>
        <w:t>я</w:t>
      </w:r>
      <w:r w:rsidRPr="005A2775">
        <w:rPr>
          <w:rFonts w:ascii="Times New Roman" w:hAnsi="Times New Roman"/>
          <w:spacing w:val="2"/>
          <w:sz w:val="28"/>
          <w:szCs w:val="28"/>
        </w:rPr>
        <w:t>д</w:t>
      </w:r>
      <w:r w:rsidRPr="005A2775">
        <w:rPr>
          <w:rFonts w:ascii="Times New Roman" w:hAnsi="Times New Roman"/>
          <w:sz w:val="28"/>
          <w:szCs w:val="28"/>
        </w:rPr>
        <w:t>ок</w:t>
      </w:r>
      <w:r w:rsidRPr="005A2775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о</w:t>
      </w:r>
      <w:r w:rsidRPr="005A2775">
        <w:rPr>
          <w:rFonts w:ascii="Times New Roman" w:hAnsi="Times New Roman"/>
          <w:spacing w:val="-2"/>
          <w:sz w:val="28"/>
          <w:szCs w:val="28"/>
        </w:rPr>
        <w:t>т</w:t>
      </w:r>
      <w:r w:rsidRPr="005A2775">
        <w:rPr>
          <w:rFonts w:ascii="Times New Roman" w:hAnsi="Times New Roman"/>
          <w:sz w:val="28"/>
          <w:szCs w:val="28"/>
        </w:rPr>
        <w:t>пр</w:t>
      </w:r>
      <w:r w:rsidRPr="005A2775">
        <w:rPr>
          <w:rFonts w:ascii="Times New Roman" w:hAnsi="Times New Roman"/>
          <w:spacing w:val="5"/>
          <w:sz w:val="28"/>
          <w:szCs w:val="28"/>
        </w:rPr>
        <w:t>а</w:t>
      </w:r>
      <w:r w:rsidRPr="005A2775">
        <w:rPr>
          <w:rFonts w:ascii="Times New Roman" w:hAnsi="Times New Roman"/>
          <w:spacing w:val="-8"/>
          <w:sz w:val="28"/>
          <w:szCs w:val="28"/>
        </w:rPr>
        <w:t>в</w:t>
      </w:r>
      <w:r w:rsidRPr="005A2775">
        <w:rPr>
          <w:rFonts w:ascii="Times New Roman" w:hAnsi="Times New Roman"/>
          <w:sz w:val="28"/>
          <w:szCs w:val="28"/>
        </w:rPr>
        <w:t>ления</w:t>
      </w:r>
      <w:r w:rsidRPr="005A2775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пи</w:t>
      </w:r>
      <w:r w:rsidRPr="005A2775">
        <w:rPr>
          <w:rFonts w:ascii="Times New Roman" w:hAnsi="Times New Roman"/>
          <w:spacing w:val="5"/>
          <w:sz w:val="28"/>
          <w:szCs w:val="28"/>
        </w:rPr>
        <w:t>с</w:t>
      </w:r>
      <w:r w:rsidRPr="005A2775">
        <w:rPr>
          <w:rFonts w:ascii="Times New Roman" w:hAnsi="Times New Roman"/>
          <w:sz w:val="28"/>
          <w:szCs w:val="28"/>
        </w:rPr>
        <w:t>ем</w:t>
      </w:r>
      <w:r w:rsidRPr="005A2775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различно</w:t>
      </w:r>
      <w:r w:rsidRPr="005A2775">
        <w:rPr>
          <w:rFonts w:ascii="Times New Roman" w:hAnsi="Times New Roman"/>
          <w:spacing w:val="-3"/>
          <w:sz w:val="28"/>
          <w:szCs w:val="28"/>
        </w:rPr>
        <w:t>г</w:t>
      </w:r>
      <w:r w:rsidRPr="005A2775">
        <w:rPr>
          <w:rFonts w:ascii="Times New Roman" w:hAnsi="Times New Roman"/>
          <w:sz w:val="28"/>
          <w:szCs w:val="28"/>
        </w:rPr>
        <w:t>о</w:t>
      </w:r>
      <w:r w:rsidRPr="005A2775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-2"/>
          <w:sz w:val="28"/>
          <w:szCs w:val="28"/>
        </w:rPr>
        <w:t>в</w:t>
      </w:r>
      <w:r w:rsidRPr="005A2775">
        <w:rPr>
          <w:rFonts w:ascii="Times New Roman" w:hAnsi="Times New Roman"/>
          <w:sz w:val="28"/>
          <w:szCs w:val="28"/>
        </w:rPr>
        <w:t>и</w:t>
      </w:r>
      <w:r w:rsidRPr="005A2775">
        <w:rPr>
          <w:rFonts w:ascii="Times New Roman" w:hAnsi="Times New Roman"/>
          <w:spacing w:val="2"/>
          <w:sz w:val="28"/>
          <w:szCs w:val="28"/>
        </w:rPr>
        <w:t>д</w:t>
      </w:r>
      <w:r w:rsidRPr="005A2775">
        <w:rPr>
          <w:rFonts w:ascii="Times New Roman" w:hAnsi="Times New Roman"/>
          <w:spacing w:val="1"/>
          <w:sz w:val="28"/>
          <w:szCs w:val="28"/>
        </w:rPr>
        <w:t>а</w:t>
      </w:r>
      <w:r w:rsidRPr="005A2775">
        <w:rPr>
          <w:rFonts w:ascii="Times New Roman" w:hAnsi="Times New Roman"/>
          <w:sz w:val="28"/>
          <w:szCs w:val="28"/>
        </w:rPr>
        <w:t>.</w:t>
      </w:r>
      <w:r w:rsidRPr="005A2775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-5"/>
          <w:sz w:val="28"/>
          <w:szCs w:val="28"/>
        </w:rPr>
        <w:t>С</w:t>
      </w:r>
      <w:r w:rsidRPr="005A2775">
        <w:rPr>
          <w:rFonts w:ascii="Times New Roman" w:hAnsi="Times New Roman"/>
          <w:spacing w:val="-8"/>
          <w:sz w:val="28"/>
          <w:szCs w:val="28"/>
        </w:rPr>
        <w:t>т</w:t>
      </w:r>
      <w:r w:rsidRPr="005A2775">
        <w:rPr>
          <w:rFonts w:ascii="Times New Roman" w:hAnsi="Times New Roman"/>
          <w:sz w:val="28"/>
          <w:szCs w:val="28"/>
        </w:rPr>
        <w:t>ои</w:t>
      </w:r>
      <w:r w:rsidRPr="005A2775">
        <w:rPr>
          <w:rFonts w:ascii="Times New Roman" w:hAnsi="Times New Roman"/>
          <w:spacing w:val="1"/>
          <w:sz w:val="28"/>
          <w:szCs w:val="28"/>
        </w:rPr>
        <w:t>м</w:t>
      </w:r>
      <w:r w:rsidRPr="005A2775">
        <w:rPr>
          <w:rFonts w:ascii="Times New Roman" w:hAnsi="Times New Roman"/>
          <w:spacing w:val="4"/>
          <w:sz w:val="28"/>
          <w:szCs w:val="28"/>
        </w:rPr>
        <w:t>о</w:t>
      </w:r>
      <w:r w:rsidRPr="005A2775">
        <w:rPr>
          <w:rFonts w:ascii="Times New Roman" w:hAnsi="Times New Roman"/>
          <w:spacing w:val="6"/>
          <w:sz w:val="28"/>
          <w:szCs w:val="28"/>
        </w:rPr>
        <w:t>с</w:t>
      </w:r>
      <w:r w:rsidRPr="005A2775">
        <w:rPr>
          <w:rFonts w:ascii="Times New Roman" w:hAnsi="Times New Roman"/>
          <w:spacing w:val="-2"/>
          <w:sz w:val="28"/>
          <w:szCs w:val="28"/>
        </w:rPr>
        <w:t>т</w:t>
      </w:r>
      <w:r w:rsidRPr="005A2775">
        <w:rPr>
          <w:rFonts w:ascii="Times New Roman" w:hAnsi="Times New Roman"/>
          <w:sz w:val="28"/>
          <w:szCs w:val="28"/>
        </w:rPr>
        <w:t>ь</w:t>
      </w:r>
      <w:r w:rsidRPr="005A277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пер</w:t>
      </w:r>
      <w:r w:rsidRPr="005A2775">
        <w:rPr>
          <w:rFonts w:ascii="Times New Roman" w:hAnsi="Times New Roman"/>
          <w:spacing w:val="7"/>
          <w:sz w:val="28"/>
          <w:szCs w:val="28"/>
        </w:rPr>
        <w:t>е</w:t>
      </w:r>
      <w:r w:rsidRPr="005A2775">
        <w:rPr>
          <w:rFonts w:ascii="Times New Roman" w:hAnsi="Times New Roman"/>
          <w:sz w:val="28"/>
          <w:szCs w:val="28"/>
        </w:rPr>
        <w:t>с</w:t>
      </w:r>
      <w:r w:rsidRPr="005A2775">
        <w:rPr>
          <w:rFonts w:ascii="Times New Roman" w:hAnsi="Times New Roman"/>
          <w:spacing w:val="6"/>
          <w:sz w:val="28"/>
          <w:szCs w:val="28"/>
        </w:rPr>
        <w:t>ы</w:t>
      </w:r>
      <w:r w:rsidRPr="005A2775">
        <w:rPr>
          <w:rFonts w:ascii="Times New Roman" w:hAnsi="Times New Roman"/>
          <w:sz w:val="28"/>
          <w:szCs w:val="28"/>
        </w:rPr>
        <w:t>лк</w:t>
      </w:r>
      <w:r w:rsidRPr="005A2775">
        <w:rPr>
          <w:rFonts w:ascii="Times New Roman" w:hAnsi="Times New Roman"/>
          <w:spacing w:val="-1"/>
          <w:sz w:val="28"/>
          <w:szCs w:val="28"/>
        </w:rPr>
        <w:t>и</w:t>
      </w:r>
      <w:r w:rsidRPr="005A2775">
        <w:rPr>
          <w:rFonts w:ascii="Times New Roman" w:hAnsi="Times New Roman"/>
          <w:sz w:val="28"/>
          <w:szCs w:val="28"/>
        </w:rPr>
        <w:t>.</w:t>
      </w:r>
    </w:p>
    <w:p w:rsidR="005A2775" w:rsidRPr="005A2775" w:rsidRDefault="005A2775" w:rsidP="002A0AD1">
      <w:pPr>
        <w:pStyle w:val="a5"/>
        <w:kinsoku w:val="0"/>
        <w:overflowPunct w:val="0"/>
        <w:spacing w:before="10" w:after="0" w:line="240" w:lineRule="auto"/>
        <w:ind w:right="106"/>
        <w:rPr>
          <w:rFonts w:ascii="Times New Roman" w:hAnsi="Times New Roman"/>
          <w:sz w:val="28"/>
          <w:szCs w:val="28"/>
        </w:rPr>
      </w:pPr>
      <w:r w:rsidRPr="005A2775">
        <w:rPr>
          <w:rFonts w:ascii="Times New Roman" w:hAnsi="Times New Roman"/>
          <w:sz w:val="28"/>
          <w:szCs w:val="28"/>
        </w:rPr>
        <w:t>Бан</w:t>
      </w:r>
      <w:r w:rsidRPr="005A2775">
        <w:rPr>
          <w:rFonts w:ascii="Times New Roman" w:hAnsi="Times New Roman"/>
          <w:spacing w:val="2"/>
          <w:sz w:val="28"/>
          <w:szCs w:val="28"/>
        </w:rPr>
        <w:t>д</w:t>
      </w:r>
      <w:r w:rsidRPr="005A2775">
        <w:rPr>
          <w:rFonts w:ascii="Times New Roman" w:hAnsi="Times New Roman"/>
          <w:sz w:val="28"/>
          <w:szCs w:val="28"/>
        </w:rPr>
        <w:t>ер</w:t>
      </w:r>
      <w:r w:rsidRPr="005A2775">
        <w:rPr>
          <w:rFonts w:ascii="Times New Roman" w:hAnsi="Times New Roman"/>
          <w:spacing w:val="-5"/>
          <w:sz w:val="28"/>
          <w:szCs w:val="28"/>
        </w:rPr>
        <w:t>о</w:t>
      </w:r>
      <w:r w:rsidRPr="005A2775">
        <w:rPr>
          <w:rFonts w:ascii="Times New Roman" w:hAnsi="Times New Roman"/>
          <w:sz w:val="28"/>
          <w:szCs w:val="28"/>
        </w:rPr>
        <w:t>ли.</w:t>
      </w:r>
      <w:r w:rsidRPr="005A2775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-5"/>
          <w:sz w:val="28"/>
          <w:szCs w:val="28"/>
        </w:rPr>
        <w:t>В</w:t>
      </w:r>
      <w:r w:rsidRPr="005A2775">
        <w:rPr>
          <w:rFonts w:ascii="Times New Roman" w:hAnsi="Times New Roman"/>
          <w:sz w:val="28"/>
          <w:szCs w:val="28"/>
        </w:rPr>
        <w:t>и</w:t>
      </w:r>
      <w:r w:rsidRPr="005A2775">
        <w:rPr>
          <w:rFonts w:ascii="Times New Roman" w:hAnsi="Times New Roman"/>
          <w:spacing w:val="2"/>
          <w:sz w:val="28"/>
          <w:szCs w:val="28"/>
        </w:rPr>
        <w:t>д</w:t>
      </w:r>
      <w:r w:rsidRPr="005A2775">
        <w:rPr>
          <w:rFonts w:ascii="Times New Roman" w:hAnsi="Times New Roman"/>
          <w:sz w:val="28"/>
          <w:szCs w:val="28"/>
        </w:rPr>
        <w:t>ы</w:t>
      </w:r>
      <w:r w:rsidRPr="005A2775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2"/>
          <w:sz w:val="28"/>
          <w:szCs w:val="28"/>
        </w:rPr>
        <w:t>б</w:t>
      </w:r>
      <w:r w:rsidRPr="005A2775">
        <w:rPr>
          <w:rFonts w:ascii="Times New Roman" w:hAnsi="Times New Roman"/>
          <w:sz w:val="28"/>
          <w:szCs w:val="28"/>
        </w:rPr>
        <w:t>ан</w:t>
      </w:r>
      <w:r w:rsidRPr="005A2775">
        <w:rPr>
          <w:rFonts w:ascii="Times New Roman" w:hAnsi="Times New Roman"/>
          <w:spacing w:val="3"/>
          <w:sz w:val="28"/>
          <w:szCs w:val="28"/>
        </w:rPr>
        <w:t>д</w:t>
      </w:r>
      <w:r w:rsidRPr="005A2775">
        <w:rPr>
          <w:rFonts w:ascii="Times New Roman" w:hAnsi="Times New Roman"/>
          <w:sz w:val="28"/>
          <w:szCs w:val="28"/>
        </w:rPr>
        <w:t>ер</w:t>
      </w:r>
      <w:r w:rsidRPr="005A2775">
        <w:rPr>
          <w:rFonts w:ascii="Times New Roman" w:hAnsi="Times New Roman"/>
          <w:spacing w:val="-5"/>
          <w:sz w:val="28"/>
          <w:szCs w:val="28"/>
        </w:rPr>
        <w:t>о</w:t>
      </w:r>
      <w:r w:rsidRPr="005A2775">
        <w:rPr>
          <w:rFonts w:ascii="Times New Roman" w:hAnsi="Times New Roman"/>
          <w:sz w:val="28"/>
          <w:szCs w:val="28"/>
        </w:rPr>
        <w:t>ле</w:t>
      </w:r>
      <w:r w:rsidRPr="005A2775">
        <w:rPr>
          <w:rFonts w:ascii="Times New Roman" w:hAnsi="Times New Roman"/>
          <w:spacing w:val="6"/>
          <w:sz w:val="28"/>
          <w:szCs w:val="28"/>
        </w:rPr>
        <w:t>й</w:t>
      </w:r>
      <w:r w:rsidRPr="005A2775">
        <w:rPr>
          <w:rFonts w:ascii="Times New Roman" w:hAnsi="Times New Roman"/>
          <w:sz w:val="28"/>
          <w:szCs w:val="28"/>
        </w:rPr>
        <w:t>:</w:t>
      </w:r>
      <w:r w:rsidRPr="005A2775">
        <w:rPr>
          <w:rFonts w:ascii="Times New Roman" w:hAnsi="Times New Roman"/>
          <w:spacing w:val="55"/>
          <w:sz w:val="28"/>
          <w:szCs w:val="28"/>
        </w:rPr>
        <w:t xml:space="preserve"> </w:t>
      </w:r>
      <w:proofErr w:type="gramStart"/>
      <w:r w:rsidRPr="005A2775">
        <w:rPr>
          <w:rFonts w:ascii="Times New Roman" w:hAnsi="Times New Roman"/>
          <w:sz w:val="28"/>
          <w:szCs w:val="28"/>
        </w:rPr>
        <w:t>пр</w:t>
      </w:r>
      <w:r w:rsidRPr="005A2775">
        <w:rPr>
          <w:rFonts w:ascii="Times New Roman" w:hAnsi="Times New Roman"/>
          <w:spacing w:val="4"/>
          <w:sz w:val="28"/>
          <w:szCs w:val="28"/>
        </w:rPr>
        <w:t>о</w:t>
      </w:r>
      <w:r w:rsidRPr="005A2775">
        <w:rPr>
          <w:rFonts w:ascii="Times New Roman" w:hAnsi="Times New Roman"/>
          <w:sz w:val="28"/>
          <w:szCs w:val="28"/>
        </w:rPr>
        <w:t>с</w:t>
      </w:r>
      <w:r w:rsidRPr="005A2775">
        <w:rPr>
          <w:rFonts w:ascii="Times New Roman" w:hAnsi="Times New Roman"/>
          <w:spacing w:val="4"/>
          <w:sz w:val="28"/>
          <w:szCs w:val="28"/>
        </w:rPr>
        <w:t>т</w:t>
      </w:r>
      <w:r w:rsidRPr="005A2775">
        <w:rPr>
          <w:rFonts w:ascii="Times New Roman" w:hAnsi="Times New Roman"/>
          <w:sz w:val="28"/>
          <w:szCs w:val="28"/>
        </w:rPr>
        <w:t>а</w:t>
      </w:r>
      <w:r w:rsidRPr="005A2775">
        <w:rPr>
          <w:rFonts w:ascii="Times New Roman" w:hAnsi="Times New Roman"/>
          <w:spacing w:val="2"/>
          <w:sz w:val="28"/>
          <w:szCs w:val="28"/>
        </w:rPr>
        <w:t>я</w:t>
      </w:r>
      <w:proofErr w:type="gramEnd"/>
      <w:r w:rsidRPr="005A2775">
        <w:rPr>
          <w:rFonts w:ascii="Times New Roman" w:hAnsi="Times New Roman"/>
          <w:sz w:val="28"/>
          <w:szCs w:val="28"/>
        </w:rPr>
        <w:t>,</w:t>
      </w:r>
      <w:r w:rsidRPr="005A2775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за</w:t>
      </w:r>
      <w:r w:rsidRPr="005A2775">
        <w:rPr>
          <w:rFonts w:ascii="Times New Roman" w:hAnsi="Times New Roman"/>
          <w:spacing w:val="-5"/>
          <w:sz w:val="28"/>
          <w:szCs w:val="28"/>
        </w:rPr>
        <w:t>к</w:t>
      </w:r>
      <w:r w:rsidRPr="005A2775">
        <w:rPr>
          <w:rFonts w:ascii="Times New Roman" w:hAnsi="Times New Roman"/>
          <w:sz w:val="28"/>
          <w:szCs w:val="28"/>
        </w:rPr>
        <w:t>азна</w:t>
      </w:r>
      <w:r w:rsidRPr="005A2775">
        <w:rPr>
          <w:rFonts w:ascii="Times New Roman" w:hAnsi="Times New Roman"/>
          <w:spacing w:val="4"/>
          <w:sz w:val="28"/>
          <w:szCs w:val="28"/>
        </w:rPr>
        <w:t>я</w:t>
      </w:r>
      <w:r w:rsidRPr="005A2775">
        <w:rPr>
          <w:rFonts w:ascii="Times New Roman" w:hAnsi="Times New Roman"/>
          <w:sz w:val="28"/>
          <w:szCs w:val="28"/>
        </w:rPr>
        <w:t>,</w:t>
      </w:r>
      <w:r w:rsidRPr="005A2775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ценна</w:t>
      </w:r>
      <w:r w:rsidRPr="005A2775">
        <w:rPr>
          <w:rFonts w:ascii="Times New Roman" w:hAnsi="Times New Roman"/>
          <w:spacing w:val="-2"/>
          <w:sz w:val="28"/>
          <w:szCs w:val="28"/>
        </w:rPr>
        <w:t>я</w:t>
      </w:r>
      <w:r w:rsidRPr="005A2775">
        <w:rPr>
          <w:rFonts w:ascii="Times New Roman" w:hAnsi="Times New Roman"/>
          <w:sz w:val="28"/>
          <w:szCs w:val="28"/>
        </w:rPr>
        <w:t>,</w:t>
      </w:r>
      <w:r w:rsidRPr="005A2775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с</w:t>
      </w:r>
      <w:r w:rsidRPr="005A2775">
        <w:rPr>
          <w:rFonts w:ascii="Times New Roman" w:hAnsi="Times New Roman"/>
          <w:w w:val="99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-7"/>
          <w:sz w:val="28"/>
          <w:szCs w:val="28"/>
        </w:rPr>
        <w:t>у</w:t>
      </w:r>
      <w:r w:rsidRPr="005A2775">
        <w:rPr>
          <w:rFonts w:ascii="Times New Roman" w:hAnsi="Times New Roman"/>
          <w:spacing w:val="-2"/>
          <w:sz w:val="28"/>
          <w:szCs w:val="28"/>
        </w:rPr>
        <w:t>в</w:t>
      </w:r>
      <w:r w:rsidRPr="005A2775">
        <w:rPr>
          <w:rFonts w:ascii="Times New Roman" w:hAnsi="Times New Roman"/>
          <w:spacing w:val="-5"/>
          <w:sz w:val="28"/>
          <w:szCs w:val="28"/>
        </w:rPr>
        <w:t>е</w:t>
      </w:r>
      <w:r w:rsidRPr="005A2775">
        <w:rPr>
          <w:rFonts w:ascii="Times New Roman" w:hAnsi="Times New Roman"/>
          <w:spacing w:val="2"/>
          <w:sz w:val="28"/>
          <w:szCs w:val="28"/>
        </w:rPr>
        <w:t>д</w:t>
      </w:r>
      <w:r w:rsidRPr="005A2775">
        <w:rPr>
          <w:rFonts w:ascii="Times New Roman" w:hAnsi="Times New Roman"/>
          <w:spacing w:val="-6"/>
          <w:sz w:val="28"/>
          <w:szCs w:val="28"/>
        </w:rPr>
        <w:t>о</w:t>
      </w:r>
      <w:r w:rsidRPr="005A2775">
        <w:rPr>
          <w:rFonts w:ascii="Times New Roman" w:hAnsi="Times New Roman"/>
          <w:sz w:val="28"/>
          <w:szCs w:val="28"/>
        </w:rPr>
        <w:t>мле</w:t>
      </w:r>
      <w:r w:rsidRPr="005A2775">
        <w:rPr>
          <w:rFonts w:ascii="Times New Roman" w:hAnsi="Times New Roman"/>
          <w:spacing w:val="7"/>
          <w:sz w:val="28"/>
          <w:szCs w:val="28"/>
        </w:rPr>
        <w:t>н</w:t>
      </w:r>
      <w:r w:rsidRPr="005A2775">
        <w:rPr>
          <w:rFonts w:ascii="Times New Roman" w:hAnsi="Times New Roman"/>
          <w:sz w:val="28"/>
          <w:szCs w:val="28"/>
        </w:rPr>
        <w:t>ие</w:t>
      </w:r>
      <w:r w:rsidRPr="005A2775">
        <w:rPr>
          <w:rFonts w:ascii="Times New Roman" w:hAnsi="Times New Roman"/>
          <w:spacing w:val="2"/>
          <w:sz w:val="28"/>
          <w:szCs w:val="28"/>
        </w:rPr>
        <w:t>м</w:t>
      </w:r>
      <w:r w:rsidRPr="005A2775">
        <w:rPr>
          <w:rFonts w:ascii="Times New Roman" w:hAnsi="Times New Roman"/>
          <w:sz w:val="28"/>
          <w:szCs w:val="28"/>
        </w:rPr>
        <w:t>.</w:t>
      </w:r>
      <w:r w:rsidRPr="005A2775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-6"/>
          <w:sz w:val="28"/>
          <w:szCs w:val="28"/>
        </w:rPr>
        <w:t>П</w:t>
      </w:r>
      <w:r w:rsidRPr="005A2775">
        <w:rPr>
          <w:rFonts w:ascii="Times New Roman" w:hAnsi="Times New Roman"/>
          <w:sz w:val="28"/>
          <w:szCs w:val="28"/>
        </w:rPr>
        <w:t>ор</w:t>
      </w:r>
      <w:r w:rsidRPr="005A2775">
        <w:rPr>
          <w:rFonts w:ascii="Times New Roman" w:hAnsi="Times New Roman"/>
          <w:spacing w:val="1"/>
          <w:sz w:val="28"/>
          <w:szCs w:val="28"/>
        </w:rPr>
        <w:t>я</w:t>
      </w:r>
      <w:r w:rsidRPr="005A2775">
        <w:rPr>
          <w:rFonts w:ascii="Times New Roman" w:hAnsi="Times New Roman"/>
          <w:spacing w:val="2"/>
          <w:sz w:val="28"/>
          <w:szCs w:val="28"/>
        </w:rPr>
        <w:t>д</w:t>
      </w:r>
      <w:r w:rsidRPr="005A2775">
        <w:rPr>
          <w:rFonts w:ascii="Times New Roman" w:hAnsi="Times New Roman"/>
          <w:sz w:val="28"/>
          <w:szCs w:val="28"/>
        </w:rPr>
        <w:t>ок</w:t>
      </w:r>
      <w:r w:rsidRPr="005A277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-6"/>
          <w:sz w:val="28"/>
          <w:szCs w:val="28"/>
        </w:rPr>
        <w:t>о</w:t>
      </w:r>
      <w:r w:rsidRPr="005A2775">
        <w:rPr>
          <w:rFonts w:ascii="Times New Roman" w:hAnsi="Times New Roman"/>
          <w:spacing w:val="3"/>
          <w:sz w:val="28"/>
          <w:szCs w:val="28"/>
        </w:rPr>
        <w:t>т</w:t>
      </w:r>
      <w:r w:rsidRPr="005A2775">
        <w:rPr>
          <w:rFonts w:ascii="Times New Roman" w:hAnsi="Times New Roman"/>
          <w:sz w:val="28"/>
          <w:szCs w:val="28"/>
        </w:rPr>
        <w:t>пра</w:t>
      </w:r>
      <w:r w:rsidRPr="005A2775">
        <w:rPr>
          <w:rFonts w:ascii="Times New Roman" w:hAnsi="Times New Roman"/>
          <w:spacing w:val="-1"/>
          <w:sz w:val="28"/>
          <w:szCs w:val="28"/>
        </w:rPr>
        <w:t>в</w:t>
      </w:r>
      <w:r w:rsidRPr="005A2775">
        <w:rPr>
          <w:rFonts w:ascii="Times New Roman" w:hAnsi="Times New Roman"/>
          <w:sz w:val="28"/>
          <w:szCs w:val="28"/>
        </w:rPr>
        <w:t>лени</w:t>
      </w:r>
      <w:r w:rsidRPr="005A2775">
        <w:rPr>
          <w:rFonts w:ascii="Times New Roman" w:hAnsi="Times New Roman"/>
          <w:spacing w:val="2"/>
          <w:sz w:val="28"/>
          <w:szCs w:val="28"/>
        </w:rPr>
        <w:t>я</w:t>
      </w:r>
      <w:r w:rsidRPr="005A2775">
        <w:rPr>
          <w:rFonts w:ascii="Times New Roman" w:hAnsi="Times New Roman"/>
          <w:sz w:val="28"/>
          <w:szCs w:val="28"/>
        </w:rPr>
        <w:t>.</w:t>
      </w:r>
      <w:r w:rsidRPr="005A2775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-26"/>
          <w:sz w:val="28"/>
          <w:szCs w:val="28"/>
        </w:rPr>
        <w:t>У</w:t>
      </w:r>
      <w:r w:rsidRPr="005A2775">
        <w:rPr>
          <w:rFonts w:ascii="Times New Roman" w:hAnsi="Times New Roman"/>
          <w:sz w:val="28"/>
          <w:szCs w:val="28"/>
        </w:rPr>
        <w:t>па</w:t>
      </w:r>
      <w:r w:rsidRPr="005A2775">
        <w:rPr>
          <w:rFonts w:ascii="Times New Roman" w:hAnsi="Times New Roman"/>
          <w:spacing w:val="-16"/>
          <w:sz w:val="28"/>
          <w:szCs w:val="28"/>
        </w:rPr>
        <w:t>к</w:t>
      </w:r>
      <w:r w:rsidRPr="005A2775">
        <w:rPr>
          <w:rFonts w:ascii="Times New Roman" w:hAnsi="Times New Roman"/>
          <w:sz w:val="28"/>
          <w:szCs w:val="28"/>
        </w:rPr>
        <w:t>о</w:t>
      </w:r>
      <w:r w:rsidRPr="005A2775">
        <w:rPr>
          <w:rFonts w:ascii="Times New Roman" w:hAnsi="Times New Roman"/>
          <w:spacing w:val="-2"/>
          <w:sz w:val="28"/>
          <w:szCs w:val="28"/>
        </w:rPr>
        <w:t>в</w:t>
      </w:r>
      <w:r w:rsidRPr="005A2775">
        <w:rPr>
          <w:rFonts w:ascii="Times New Roman" w:hAnsi="Times New Roman"/>
          <w:spacing w:val="-7"/>
          <w:sz w:val="28"/>
          <w:szCs w:val="28"/>
        </w:rPr>
        <w:t>к</w:t>
      </w:r>
      <w:r w:rsidRPr="005A2775">
        <w:rPr>
          <w:rFonts w:ascii="Times New Roman" w:hAnsi="Times New Roman"/>
          <w:spacing w:val="1"/>
          <w:sz w:val="28"/>
          <w:szCs w:val="28"/>
        </w:rPr>
        <w:t>а</w:t>
      </w:r>
      <w:r w:rsidRPr="005A2775">
        <w:rPr>
          <w:rFonts w:ascii="Times New Roman" w:hAnsi="Times New Roman"/>
          <w:sz w:val="28"/>
          <w:szCs w:val="28"/>
        </w:rPr>
        <w:t>.</w:t>
      </w:r>
      <w:r w:rsidRPr="005A2775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-5"/>
          <w:sz w:val="28"/>
          <w:szCs w:val="28"/>
        </w:rPr>
        <w:t>С</w:t>
      </w:r>
      <w:r w:rsidRPr="005A2775">
        <w:rPr>
          <w:rFonts w:ascii="Times New Roman" w:hAnsi="Times New Roman"/>
          <w:spacing w:val="-8"/>
          <w:sz w:val="28"/>
          <w:szCs w:val="28"/>
        </w:rPr>
        <w:t>т</w:t>
      </w:r>
      <w:r w:rsidRPr="005A2775">
        <w:rPr>
          <w:rFonts w:ascii="Times New Roman" w:hAnsi="Times New Roman"/>
          <w:spacing w:val="4"/>
          <w:sz w:val="28"/>
          <w:szCs w:val="28"/>
        </w:rPr>
        <w:t>о</w:t>
      </w:r>
      <w:r w:rsidRPr="005A2775">
        <w:rPr>
          <w:rFonts w:ascii="Times New Roman" w:hAnsi="Times New Roman"/>
          <w:sz w:val="28"/>
          <w:szCs w:val="28"/>
        </w:rPr>
        <w:t>им</w:t>
      </w:r>
      <w:r w:rsidRPr="005A2775">
        <w:rPr>
          <w:rFonts w:ascii="Times New Roman" w:hAnsi="Times New Roman"/>
          <w:spacing w:val="6"/>
          <w:sz w:val="28"/>
          <w:szCs w:val="28"/>
        </w:rPr>
        <w:t>ос</w:t>
      </w:r>
      <w:r w:rsidRPr="005A2775">
        <w:rPr>
          <w:rFonts w:ascii="Times New Roman" w:hAnsi="Times New Roman"/>
          <w:spacing w:val="-2"/>
          <w:sz w:val="28"/>
          <w:szCs w:val="28"/>
        </w:rPr>
        <w:t>т</w:t>
      </w:r>
      <w:r w:rsidRPr="005A2775">
        <w:rPr>
          <w:rFonts w:ascii="Times New Roman" w:hAnsi="Times New Roman"/>
          <w:sz w:val="28"/>
          <w:szCs w:val="28"/>
        </w:rPr>
        <w:t>ь</w:t>
      </w:r>
      <w:r w:rsidRPr="005A2775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пер</w:t>
      </w:r>
      <w:r w:rsidRPr="005A2775">
        <w:rPr>
          <w:rFonts w:ascii="Times New Roman" w:hAnsi="Times New Roman"/>
          <w:spacing w:val="7"/>
          <w:sz w:val="28"/>
          <w:szCs w:val="28"/>
        </w:rPr>
        <w:t>е</w:t>
      </w:r>
      <w:r w:rsidRPr="005A2775">
        <w:rPr>
          <w:rFonts w:ascii="Times New Roman" w:hAnsi="Times New Roman"/>
          <w:sz w:val="28"/>
          <w:szCs w:val="28"/>
        </w:rPr>
        <w:t>с</w:t>
      </w:r>
      <w:r w:rsidRPr="005A2775">
        <w:rPr>
          <w:rFonts w:ascii="Times New Roman" w:hAnsi="Times New Roman"/>
          <w:spacing w:val="6"/>
          <w:sz w:val="28"/>
          <w:szCs w:val="28"/>
        </w:rPr>
        <w:t>ы</w:t>
      </w:r>
      <w:r w:rsidRPr="005A2775">
        <w:rPr>
          <w:rFonts w:ascii="Times New Roman" w:hAnsi="Times New Roman"/>
          <w:sz w:val="28"/>
          <w:szCs w:val="28"/>
        </w:rPr>
        <w:t>лк</w:t>
      </w:r>
      <w:r w:rsidRPr="005A2775">
        <w:rPr>
          <w:rFonts w:ascii="Times New Roman" w:hAnsi="Times New Roman"/>
          <w:spacing w:val="-1"/>
          <w:sz w:val="28"/>
          <w:szCs w:val="28"/>
        </w:rPr>
        <w:t>и</w:t>
      </w:r>
      <w:r w:rsidRPr="005A2775">
        <w:rPr>
          <w:rFonts w:ascii="Times New Roman" w:hAnsi="Times New Roman"/>
          <w:sz w:val="28"/>
          <w:szCs w:val="28"/>
        </w:rPr>
        <w:t>.</w:t>
      </w:r>
    </w:p>
    <w:p w:rsidR="0078542B" w:rsidRDefault="005A2775" w:rsidP="002A0AD1">
      <w:pPr>
        <w:pStyle w:val="a5"/>
        <w:kinsoku w:val="0"/>
        <w:overflowPunct w:val="0"/>
        <w:spacing w:before="1" w:line="240" w:lineRule="auto"/>
        <w:rPr>
          <w:rFonts w:ascii="Times New Roman" w:hAnsi="Times New Roman"/>
          <w:sz w:val="28"/>
          <w:szCs w:val="28"/>
        </w:rPr>
      </w:pPr>
      <w:r w:rsidRPr="005A2775">
        <w:rPr>
          <w:rFonts w:ascii="Times New Roman" w:hAnsi="Times New Roman"/>
          <w:sz w:val="28"/>
          <w:szCs w:val="28"/>
        </w:rPr>
        <w:t>П</w:t>
      </w:r>
      <w:r w:rsidRPr="005A2775">
        <w:rPr>
          <w:rFonts w:ascii="Times New Roman" w:hAnsi="Times New Roman"/>
          <w:spacing w:val="5"/>
          <w:sz w:val="28"/>
          <w:szCs w:val="28"/>
        </w:rPr>
        <w:t>о</w:t>
      </w:r>
      <w:r w:rsidRPr="005A2775">
        <w:rPr>
          <w:rFonts w:ascii="Times New Roman" w:hAnsi="Times New Roman"/>
          <w:sz w:val="28"/>
          <w:szCs w:val="28"/>
        </w:rPr>
        <w:t>сылки.</w:t>
      </w:r>
      <w:r w:rsidRPr="005A2775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-5"/>
          <w:sz w:val="28"/>
          <w:szCs w:val="28"/>
        </w:rPr>
        <w:t>В</w:t>
      </w:r>
      <w:r w:rsidRPr="005A2775">
        <w:rPr>
          <w:rFonts w:ascii="Times New Roman" w:hAnsi="Times New Roman"/>
          <w:sz w:val="28"/>
          <w:szCs w:val="28"/>
        </w:rPr>
        <w:t>и</w:t>
      </w:r>
      <w:r w:rsidRPr="005A2775">
        <w:rPr>
          <w:rFonts w:ascii="Times New Roman" w:hAnsi="Times New Roman"/>
          <w:spacing w:val="2"/>
          <w:sz w:val="28"/>
          <w:szCs w:val="28"/>
        </w:rPr>
        <w:t>д</w:t>
      </w:r>
      <w:r w:rsidRPr="005A2775">
        <w:rPr>
          <w:rFonts w:ascii="Times New Roman" w:hAnsi="Times New Roman"/>
          <w:sz w:val="28"/>
          <w:szCs w:val="28"/>
        </w:rPr>
        <w:t>ы</w:t>
      </w:r>
      <w:r w:rsidRPr="005A2775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упа</w:t>
      </w:r>
      <w:r w:rsidRPr="005A2775">
        <w:rPr>
          <w:rFonts w:ascii="Times New Roman" w:hAnsi="Times New Roman"/>
          <w:spacing w:val="-16"/>
          <w:sz w:val="28"/>
          <w:szCs w:val="28"/>
        </w:rPr>
        <w:t>к</w:t>
      </w:r>
      <w:r w:rsidRPr="005A2775">
        <w:rPr>
          <w:rFonts w:ascii="Times New Roman" w:hAnsi="Times New Roman"/>
          <w:sz w:val="28"/>
          <w:szCs w:val="28"/>
        </w:rPr>
        <w:t>о</w:t>
      </w:r>
      <w:r w:rsidRPr="005A2775">
        <w:rPr>
          <w:rFonts w:ascii="Times New Roman" w:hAnsi="Times New Roman"/>
          <w:spacing w:val="-2"/>
          <w:sz w:val="28"/>
          <w:szCs w:val="28"/>
        </w:rPr>
        <w:t>в</w:t>
      </w:r>
      <w:r w:rsidRPr="005A2775">
        <w:rPr>
          <w:rFonts w:ascii="Times New Roman" w:hAnsi="Times New Roman"/>
          <w:spacing w:val="4"/>
          <w:sz w:val="28"/>
          <w:szCs w:val="28"/>
        </w:rPr>
        <w:t>о</w:t>
      </w:r>
      <w:r w:rsidRPr="005A2775">
        <w:rPr>
          <w:rFonts w:ascii="Times New Roman" w:hAnsi="Times New Roman"/>
          <w:spacing w:val="-1"/>
          <w:sz w:val="28"/>
          <w:szCs w:val="28"/>
        </w:rPr>
        <w:t>к</w:t>
      </w:r>
      <w:r w:rsidRPr="005A2775">
        <w:rPr>
          <w:rFonts w:ascii="Times New Roman" w:hAnsi="Times New Roman"/>
          <w:sz w:val="28"/>
          <w:szCs w:val="28"/>
        </w:rPr>
        <w:t>.</w:t>
      </w:r>
      <w:r w:rsidRPr="005A2775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-6"/>
          <w:sz w:val="28"/>
          <w:szCs w:val="28"/>
        </w:rPr>
        <w:t>П</w:t>
      </w:r>
      <w:r w:rsidRPr="005A2775">
        <w:rPr>
          <w:rFonts w:ascii="Times New Roman" w:hAnsi="Times New Roman"/>
          <w:sz w:val="28"/>
          <w:szCs w:val="28"/>
        </w:rPr>
        <w:t>ра</w:t>
      </w:r>
      <w:r w:rsidRPr="005A2775">
        <w:rPr>
          <w:rFonts w:ascii="Times New Roman" w:hAnsi="Times New Roman"/>
          <w:spacing w:val="4"/>
          <w:sz w:val="28"/>
          <w:szCs w:val="28"/>
        </w:rPr>
        <w:t>в</w:t>
      </w:r>
      <w:r w:rsidRPr="005A2775">
        <w:rPr>
          <w:rFonts w:ascii="Times New Roman" w:hAnsi="Times New Roman"/>
          <w:sz w:val="28"/>
          <w:szCs w:val="28"/>
        </w:rPr>
        <w:t>ила</w:t>
      </w:r>
      <w:r w:rsidRPr="005A2775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и</w:t>
      </w:r>
      <w:r w:rsidRPr="005A2775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5A2775">
        <w:rPr>
          <w:rFonts w:ascii="Times New Roman" w:hAnsi="Times New Roman"/>
          <w:sz w:val="28"/>
          <w:szCs w:val="28"/>
        </w:rPr>
        <w:t>с</w:t>
      </w:r>
      <w:r w:rsidRPr="005A2775">
        <w:rPr>
          <w:rFonts w:ascii="Times New Roman" w:hAnsi="Times New Roman"/>
          <w:spacing w:val="-7"/>
          <w:sz w:val="28"/>
          <w:szCs w:val="28"/>
        </w:rPr>
        <w:t>т</w:t>
      </w:r>
      <w:r w:rsidRPr="005A2775">
        <w:rPr>
          <w:rFonts w:ascii="Times New Roman" w:hAnsi="Times New Roman"/>
          <w:spacing w:val="4"/>
          <w:sz w:val="28"/>
          <w:szCs w:val="28"/>
        </w:rPr>
        <w:t>о</w:t>
      </w:r>
      <w:r w:rsidRPr="005A2775">
        <w:rPr>
          <w:rFonts w:ascii="Times New Roman" w:hAnsi="Times New Roman"/>
          <w:sz w:val="28"/>
          <w:szCs w:val="28"/>
        </w:rPr>
        <w:t>им</w:t>
      </w:r>
      <w:r w:rsidRPr="005A2775">
        <w:rPr>
          <w:rFonts w:ascii="Times New Roman" w:hAnsi="Times New Roman"/>
          <w:spacing w:val="6"/>
          <w:sz w:val="28"/>
          <w:szCs w:val="28"/>
        </w:rPr>
        <w:t>о</w:t>
      </w:r>
      <w:r w:rsidRPr="005A2775">
        <w:rPr>
          <w:rFonts w:ascii="Times New Roman" w:hAnsi="Times New Roman"/>
          <w:sz w:val="28"/>
          <w:szCs w:val="28"/>
        </w:rPr>
        <w:t>с</w:t>
      </w:r>
      <w:r w:rsidRPr="005A2775">
        <w:rPr>
          <w:rFonts w:ascii="Times New Roman" w:hAnsi="Times New Roman"/>
          <w:spacing w:val="4"/>
          <w:sz w:val="28"/>
          <w:szCs w:val="28"/>
        </w:rPr>
        <w:t>т</w:t>
      </w:r>
      <w:r w:rsidRPr="005A2775">
        <w:rPr>
          <w:rFonts w:ascii="Times New Roman" w:hAnsi="Times New Roman"/>
          <w:sz w:val="28"/>
          <w:szCs w:val="28"/>
        </w:rPr>
        <w:t>ь</w:t>
      </w:r>
      <w:r w:rsidRPr="005A2775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5A2775">
        <w:rPr>
          <w:rFonts w:ascii="Times New Roman" w:hAnsi="Times New Roman"/>
          <w:spacing w:val="-6"/>
          <w:sz w:val="28"/>
          <w:szCs w:val="28"/>
        </w:rPr>
        <w:t>о</w:t>
      </w:r>
      <w:r w:rsidRPr="005A2775">
        <w:rPr>
          <w:rFonts w:ascii="Times New Roman" w:hAnsi="Times New Roman"/>
          <w:spacing w:val="-2"/>
          <w:sz w:val="28"/>
          <w:szCs w:val="28"/>
        </w:rPr>
        <w:t>т</w:t>
      </w:r>
      <w:r w:rsidRPr="005A2775">
        <w:rPr>
          <w:rFonts w:ascii="Times New Roman" w:hAnsi="Times New Roman"/>
          <w:spacing w:val="4"/>
          <w:sz w:val="28"/>
          <w:szCs w:val="28"/>
        </w:rPr>
        <w:t>п</w:t>
      </w:r>
      <w:r w:rsidRPr="005A2775">
        <w:rPr>
          <w:rFonts w:ascii="Times New Roman" w:hAnsi="Times New Roman"/>
          <w:sz w:val="28"/>
          <w:szCs w:val="28"/>
        </w:rPr>
        <w:t>ра</w:t>
      </w:r>
      <w:r w:rsidRPr="005A2775">
        <w:rPr>
          <w:rFonts w:ascii="Times New Roman" w:hAnsi="Times New Roman"/>
          <w:spacing w:val="-7"/>
          <w:sz w:val="28"/>
          <w:szCs w:val="28"/>
        </w:rPr>
        <w:t>в</w:t>
      </w:r>
      <w:r w:rsidRPr="005A2775">
        <w:rPr>
          <w:rFonts w:ascii="Times New Roman" w:hAnsi="Times New Roman"/>
          <w:sz w:val="28"/>
          <w:szCs w:val="28"/>
        </w:rPr>
        <w:t>ле</w:t>
      </w:r>
      <w:r w:rsidRPr="005A2775">
        <w:rPr>
          <w:rFonts w:ascii="Times New Roman" w:hAnsi="Times New Roman"/>
          <w:spacing w:val="6"/>
          <w:sz w:val="28"/>
          <w:szCs w:val="28"/>
        </w:rPr>
        <w:t>н</w:t>
      </w:r>
      <w:r w:rsidRPr="005A2775">
        <w:rPr>
          <w:rFonts w:ascii="Times New Roman" w:hAnsi="Times New Roman"/>
          <w:sz w:val="28"/>
          <w:szCs w:val="28"/>
        </w:rPr>
        <w:t>и</w:t>
      </w:r>
      <w:r w:rsidRPr="005A2775">
        <w:rPr>
          <w:rFonts w:ascii="Times New Roman" w:hAnsi="Times New Roman"/>
          <w:spacing w:val="1"/>
          <w:sz w:val="28"/>
          <w:szCs w:val="28"/>
        </w:rPr>
        <w:t>я</w:t>
      </w:r>
      <w:r w:rsidRPr="005A2775">
        <w:rPr>
          <w:rFonts w:ascii="Times New Roman" w:hAnsi="Times New Roman"/>
          <w:sz w:val="28"/>
          <w:szCs w:val="28"/>
        </w:rPr>
        <w:t>.</w:t>
      </w:r>
    </w:p>
    <w:p w:rsidR="0078542B" w:rsidRDefault="0078542B" w:rsidP="0078542B">
      <w:pPr>
        <w:pStyle w:val="Heading1"/>
        <w:kinsoku w:val="0"/>
        <w:overflowPunct w:val="0"/>
        <w:spacing w:before="6"/>
        <w:ind w:left="0" w:right="2417"/>
        <w:outlineLvl w:val="9"/>
      </w:pPr>
      <w:r>
        <w:t>П</w:t>
      </w:r>
      <w:r>
        <w:rPr>
          <w:spacing w:val="-3"/>
        </w:rPr>
        <w:t>и</w:t>
      </w:r>
      <w:r>
        <w:rPr>
          <w:spacing w:val="2"/>
        </w:rPr>
        <w:t>т</w:t>
      </w:r>
      <w:r>
        <w:rPr>
          <w:spacing w:val="4"/>
        </w:rPr>
        <w:t>а</w:t>
      </w:r>
      <w:r>
        <w:rPr>
          <w:spacing w:val="2"/>
        </w:rPr>
        <w:t>н</w:t>
      </w:r>
      <w:r>
        <w:rPr>
          <w:spacing w:val="-2"/>
        </w:rPr>
        <w:t>и</w:t>
      </w:r>
      <w:r>
        <w:t xml:space="preserve">е – </w:t>
      </w:r>
      <w:r w:rsidR="00067041">
        <w:t>30</w:t>
      </w:r>
      <w:r>
        <w:t xml:space="preserve"> часов</w:t>
      </w:r>
    </w:p>
    <w:p w:rsidR="00426F40" w:rsidRPr="00F3258B" w:rsidRDefault="00426F40" w:rsidP="00F3258B">
      <w:pPr>
        <w:pStyle w:val="a5"/>
        <w:kinsoku w:val="0"/>
        <w:overflowPunct w:val="0"/>
        <w:spacing w:after="0" w:line="240" w:lineRule="auto"/>
        <w:ind w:right="114"/>
        <w:rPr>
          <w:rFonts w:ascii="Times New Roman" w:hAnsi="Times New Roman"/>
          <w:sz w:val="28"/>
          <w:szCs w:val="28"/>
        </w:rPr>
      </w:pPr>
      <w:r w:rsidRPr="00602088">
        <w:rPr>
          <w:rFonts w:ascii="Times New Roman" w:hAnsi="Times New Roman"/>
          <w:sz w:val="28"/>
          <w:szCs w:val="28"/>
        </w:rPr>
        <w:t>Зн</w:t>
      </w:r>
      <w:r w:rsidRPr="00602088">
        <w:rPr>
          <w:rFonts w:ascii="Times New Roman" w:hAnsi="Times New Roman"/>
          <w:spacing w:val="-10"/>
          <w:sz w:val="28"/>
          <w:szCs w:val="28"/>
        </w:rPr>
        <w:t>а</w:t>
      </w:r>
      <w:r w:rsidRPr="00602088">
        <w:rPr>
          <w:rFonts w:ascii="Times New Roman" w:hAnsi="Times New Roman"/>
          <w:sz w:val="28"/>
          <w:szCs w:val="28"/>
        </w:rPr>
        <w:t>чение</w:t>
      </w:r>
      <w:r w:rsidRPr="0060208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02088">
        <w:rPr>
          <w:rFonts w:ascii="Times New Roman" w:hAnsi="Times New Roman"/>
          <w:spacing w:val="-6"/>
          <w:sz w:val="28"/>
          <w:szCs w:val="28"/>
        </w:rPr>
        <w:t>п</w:t>
      </w:r>
      <w:r w:rsidRPr="00602088">
        <w:rPr>
          <w:rFonts w:ascii="Times New Roman" w:hAnsi="Times New Roman"/>
          <w:sz w:val="28"/>
          <w:szCs w:val="28"/>
        </w:rPr>
        <w:t>и</w:t>
      </w:r>
      <w:r w:rsidRPr="00602088">
        <w:rPr>
          <w:rFonts w:ascii="Times New Roman" w:hAnsi="Times New Roman"/>
          <w:spacing w:val="3"/>
          <w:sz w:val="28"/>
          <w:szCs w:val="28"/>
        </w:rPr>
        <w:t>т</w:t>
      </w:r>
      <w:r w:rsidRPr="00602088">
        <w:rPr>
          <w:rFonts w:ascii="Times New Roman" w:hAnsi="Times New Roman"/>
          <w:sz w:val="28"/>
          <w:szCs w:val="28"/>
        </w:rPr>
        <w:t>ания</w:t>
      </w:r>
      <w:r w:rsidRPr="0060208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602088">
        <w:rPr>
          <w:rFonts w:ascii="Times New Roman" w:hAnsi="Times New Roman"/>
          <w:sz w:val="28"/>
          <w:szCs w:val="28"/>
        </w:rPr>
        <w:t>в ж</w:t>
      </w:r>
      <w:r w:rsidRPr="00602088">
        <w:rPr>
          <w:rFonts w:ascii="Times New Roman" w:hAnsi="Times New Roman"/>
          <w:spacing w:val="-1"/>
          <w:sz w:val="28"/>
          <w:szCs w:val="28"/>
        </w:rPr>
        <w:t>и</w:t>
      </w:r>
      <w:r w:rsidRPr="00602088">
        <w:rPr>
          <w:rFonts w:ascii="Times New Roman" w:hAnsi="Times New Roman"/>
          <w:sz w:val="28"/>
          <w:szCs w:val="28"/>
        </w:rPr>
        <w:t>зни</w:t>
      </w:r>
      <w:r w:rsidRPr="00602088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602088">
        <w:rPr>
          <w:rFonts w:ascii="Times New Roman" w:hAnsi="Times New Roman"/>
          <w:sz w:val="28"/>
          <w:szCs w:val="28"/>
        </w:rPr>
        <w:t>и</w:t>
      </w:r>
      <w:r w:rsidRPr="0060208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02088">
        <w:rPr>
          <w:rFonts w:ascii="Times New Roman" w:hAnsi="Times New Roman"/>
          <w:spacing w:val="2"/>
          <w:sz w:val="28"/>
          <w:szCs w:val="28"/>
        </w:rPr>
        <w:t>д</w:t>
      </w:r>
      <w:r w:rsidRPr="00602088">
        <w:rPr>
          <w:rFonts w:ascii="Times New Roman" w:hAnsi="Times New Roman"/>
          <w:sz w:val="28"/>
          <w:szCs w:val="28"/>
        </w:rPr>
        <w:t>е</w:t>
      </w:r>
      <w:r w:rsidRPr="00602088">
        <w:rPr>
          <w:rFonts w:ascii="Times New Roman" w:hAnsi="Times New Roman"/>
          <w:spacing w:val="2"/>
          <w:sz w:val="28"/>
          <w:szCs w:val="28"/>
        </w:rPr>
        <w:t>я</w:t>
      </w:r>
      <w:r w:rsidRPr="00602088">
        <w:rPr>
          <w:rFonts w:ascii="Times New Roman" w:hAnsi="Times New Roman"/>
          <w:spacing w:val="-2"/>
          <w:sz w:val="28"/>
          <w:szCs w:val="28"/>
        </w:rPr>
        <w:t>т</w:t>
      </w:r>
      <w:r w:rsidRPr="00602088">
        <w:rPr>
          <w:rFonts w:ascii="Times New Roman" w:hAnsi="Times New Roman"/>
          <w:sz w:val="28"/>
          <w:szCs w:val="28"/>
        </w:rPr>
        <w:t>ел</w:t>
      </w:r>
      <w:r w:rsidRPr="00602088">
        <w:rPr>
          <w:rFonts w:ascii="Times New Roman" w:hAnsi="Times New Roman"/>
          <w:spacing w:val="-1"/>
          <w:sz w:val="28"/>
          <w:szCs w:val="28"/>
        </w:rPr>
        <w:t>ь</w:t>
      </w:r>
      <w:r w:rsidRPr="00602088">
        <w:rPr>
          <w:rFonts w:ascii="Times New Roman" w:hAnsi="Times New Roman"/>
          <w:sz w:val="28"/>
          <w:szCs w:val="28"/>
        </w:rPr>
        <w:t>н</w:t>
      </w:r>
      <w:r w:rsidRPr="00602088">
        <w:rPr>
          <w:rFonts w:ascii="Times New Roman" w:hAnsi="Times New Roman"/>
          <w:spacing w:val="4"/>
          <w:sz w:val="28"/>
          <w:szCs w:val="28"/>
        </w:rPr>
        <w:t>о</w:t>
      </w:r>
      <w:r w:rsidRPr="00602088">
        <w:rPr>
          <w:rFonts w:ascii="Times New Roman" w:hAnsi="Times New Roman"/>
          <w:sz w:val="28"/>
          <w:szCs w:val="28"/>
        </w:rPr>
        <w:t>с</w:t>
      </w:r>
      <w:r w:rsidRPr="00602088">
        <w:rPr>
          <w:rFonts w:ascii="Times New Roman" w:hAnsi="Times New Roman"/>
          <w:spacing w:val="4"/>
          <w:sz w:val="28"/>
          <w:szCs w:val="28"/>
        </w:rPr>
        <w:t>т</w:t>
      </w:r>
      <w:r w:rsidRPr="00602088">
        <w:rPr>
          <w:rFonts w:ascii="Times New Roman" w:hAnsi="Times New Roman"/>
          <w:sz w:val="28"/>
          <w:szCs w:val="28"/>
        </w:rPr>
        <w:t>и</w:t>
      </w:r>
      <w:r w:rsidRPr="00602088">
        <w:rPr>
          <w:rFonts w:ascii="Times New Roman" w:hAnsi="Times New Roman"/>
          <w:w w:val="99"/>
          <w:sz w:val="28"/>
          <w:szCs w:val="28"/>
        </w:rPr>
        <w:t xml:space="preserve"> </w:t>
      </w:r>
      <w:r w:rsidRPr="00602088">
        <w:rPr>
          <w:rFonts w:ascii="Times New Roman" w:hAnsi="Times New Roman"/>
          <w:sz w:val="28"/>
          <w:szCs w:val="28"/>
        </w:rPr>
        <w:t>л</w:t>
      </w:r>
      <w:r w:rsidRPr="00602088">
        <w:rPr>
          <w:rFonts w:ascii="Times New Roman" w:hAnsi="Times New Roman"/>
          <w:spacing w:val="-17"/>
          <w:sz w:val="28"/>
          <w:szCs w:val="28"/>
        </w:rPr>
        <w:t>ю</w:t>
      </w:r>
      <w:r w:rsidRPr="00602088">
        <w:rPr>
          <w:rFonts w:ascii="Times New Roman" w:hAnsi="Times New Roman"/>
          <w:spacing w:val="2"/>
          <w:sz w:val="28"/>
          <w:szCs w:val="28"/>
        </w:rPr>
        <w:t>д</w:t>
      </w:r>
      <w:r w:rsidRPr="00602088">
        <w:rPr>
          <w:rFonts w:ascii="Times New Roman" w:hAnsi="Times New Roman"/>
          <w:sz w:val="28"/>
          <w:szCs w:val="28"/>
        </w:rPr>
        <w:t>е</w:t>
      </w:r>
      <w:r w:rsidRPr="00602088">
        <w:rPr>
          <w:rFonts w:ascii="Times New Roman" w:hAnsi="Times New Roman"/>
          <w:spacing w:val="1"/>
          <w:sz w:val="28"/>
          <w:szCs w:val="28"/>
        </w:rPr>
        <w:t>й</w:t>
      </w:r>
      <w:r w:rsidRPr="00602088">
        <w:rPr>
          <w:rFonts w:ascii="Times New Roman" w:hAnsi="Times New Roman"/>
          <w:sz w:val="28"/>
          <w:szCs w:val="28"/>
        </w:rPr>
        <w:t>.</w:t>
      </w:r>
      <w:r w:rsidRPr="00602088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602088">
        <w:rPr>
          <w:rFonts w:ascii="Times New Roman" w:hAnsi="Times New Roman"/>
          <w:spacing w:val="-5"/>
          <w:sz w:val="28"/>
          <w:szCs w:val="28"/>
        </w:rPr>
        <w:t>В</w:t>
      </w:r>
      <w:r w:rsidRPr="00602088">
        <w:rPr>
          <w:rFonts w:ascii="Times New Roman" w:hAnsi="Times New Roman"/>
          <w:sz w:val="28"/>
          <w:szCs w:val="28"/>
        </w:rPr>
        <w:t>ли</w:t>
      </w:r>
      <w:r w:rsidRPr="00602088">
        <w:rPr>
          <w:rFonts w:ascii="Times New Roman" w:hAnsi="Times New Roman"/>
          <w:spacing w:val="1"/>
          <w:sz w:val="28"/>
          <w:szCs w:val="28"/>
        </w:rPr>
        <w:t>я</w:t>
      </w:r>
      <w:r w:rsidRPr="00602088">
        <w:rPr>
          <w:rFonts w:ascii="Times New Roman" w:hAnsi="Times New Roman"/>
          <w:sz w:val="28"/>
          <w:szCs w:val="28"/>
        </w:rPr>
        <w:t>ние</w:t>
      </w:r>
      <w:r w:rsidRPr="00602088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602088">
        <w:rPr>
          <w:rFonts w:ascii="Times New Roman" w:hAnsi="Times New Roman"/>
          <w:sz w:val="28"/>
          <w:szCs w:val="28"/>
        </w:rPr>
        <w:t>пра</w:t>
      </w:r>
      <w:r w:rsidRPr="00602088">
        <w:rPr>
          <w:rFonts w:ascii="Times New Roman" w:hAnsi="Times New Roman"/>
          <w:spacing w:val="-1"/>
          <w:sz w:val="28"/>
          <w:szCs w:val="28"/>
        </w:rPr>
        <w:t>в</w:t>
      </w:r>
      <w:r w:rsidRPr="00602088">
        <w:rPr>
          <w:rFonts w:ascii="Times New Roman" w:hAnsi="Times New Roman"/>
          <w:sz w:val="28"/>
          <w:szCs w:val="28"/>
        </w:rPr>
        <w:t>и</w:t>
      </w:r>
      <w:r w:rsidRPr="00602088">
        <w:rPr>
          <w:rFonts w:ascii="Times New Roman" w:hAnsi="Times New Roman"/>
          <w:spacing w:val="5"/>
          <w:sz w:val="28"/>
          <w:szCs w:val="28"/>
        </w:rPr>
        <w:t>л</w:t>
      </w:r>
      <w:r w:rsidRPr="00602088">
        <w:rPr>
          <w:rFonts w:ascii="Times New Roman" w:hAnsi="Times New Roman"/>
          <w:spacing w:val="-3"/>
          <w:sz w:val="28"/>
          <w:szCs w:val="28"/>
        </w:rPr>
        <w:t>ь</w:t>
      </w:r>
      <w:r w:rsidRPr="00602088">
        <w:rPr>
          <w:rFonts w:ascii="Times New Roman" w:hAnsi="Times New Roman"/>
          <w:sz w:val="28"/>
          <w:szCs w:val="28"/>
        </w:rPr>
        <w:t>но</w:t>
      </w:r>
      <w:r w:rsidRPr="00602088">
        <w:rPr>
          <w:rFonts w:ascii="Times New Roman" w:hAnsi="Times New Roman"/>
          <w:spacing w:val="-5"/>
          <w:sz w:val="28"/>
          <w:szCs w:val="28"/>
        </w:rPr>
        <w:t>г</w:t>
      </w:r>
      <w:r w:rsidRPr="00602088">
        <w:rPr>
          <w:rFonts w:ascii="Times New Roman" w:hAnsi="Times New Roman"/>
          <w:sz w:val="28"/>
          <w:szCs w:val="28"/>
        </w:rPr>
        <w:t>о</w:t>
      </w:r>
      <w:r w:rsidRPr="00602088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602088">
        <w:rPr>
          <w:rFonts w:ascii="Times New Roman" w:hAnsi="Times New Roman"/>
          <w:sz w:val="28"/>
          <w:szCs w:val="28"/>
        </w:rPr>
        <w:t>п</w:t>
      </w:r>
      <w:r w:rsidRPr="00602088">
        <w:rPr>
          <w:rFonts w:ascii="Times New Roman" w:hAnsi="Times New Roman"/>
          <w:spacing w:val="4"/>
          <w:sz w:val="28"/>
          <w:szCs w:val="28"/>
        </w:rPr>
        <w:t>и</w:t>
      </w:r>
      <w:r w:rsidRPr="00602088">
        <w:rPr>
          <w:rFonts w:ascii="Times New Roman" w:hAnsi="Times New Roman"/>
          <w:spacing w:val="3"/>
          <w:sz w:val="28"/>
          <w:szCs w:val="28"/>
        </w:rPr>
        <w:t>т</w:t>
      </w:r>
      <w:r w:rsidRPr="00602088">
        <w:rPr>
          <w:rFonts w:ascii="Times New Roman" w:hAnsi="Times New Roman"/>
          <w:sz w:val="28"/>
          <w:szCs w:val="28"/>
        </w:rPr>
        <w:t>ания</w:t>
      </w:r>
      <w:r w:rsidRPr="00602088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602088">
        <w:rPr>
          <w:rFonts w:ascii="Times New Roman" w:hAnsi="Times New Roman"/>
          <w:spacing w:val="4"/>
          <w:sz w:val="28"/>
          <w:szCs w:val="28"/>
        </w:rPr>
        <w:t>н</w:t>
      </w:r>
      <w:r w:rsidRPr="00602088">
        <w:rPr>
          <w:rFonts w:ascii="Times New Roman" w:hAnsi="Times New Roman"/>
          <w:sz w:val="28"/>
          <w:szCs w:val="28"/>
        </w:rPr>
        <w:t>а</w:t>
      </w:r>
      <w:r w:rsidRPr="00602088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602088">
        <w:rPr>
          <w:rFonts w:ascii="Times New Roman" w:hAnsi="Times New Roman"/>
          <w:spacing w:val="-6"/>
          <w:sz w:val="28"/>
          <w:szCs w:val="28"/>
        </w:rPr>
        <w:t>з</w:t>
      </w:r>
      <w:r w:rsidRPr="00602088">
        <w:rPr>
          <w:rFonts w:ascii="Times New Roman" w:hAnsi="Times New Roman"/>
          <w:spacing w:val="2"/>
          <w:sz w:val="28"/>
          <w:szCs w:val="28"/>
        </w:rPr>
        <w:t>д</w:t>
      </w:r>
      <w:r w:rsidRPr="00602088">
        <w:rPr>
          <w:rFonts w:ascii="Times New Roman" w:hAnsi="Times New Roman"/>
          <w:sz w:val="28"/>
          <w:szCs w:val="28"/>
        </w:rPr>
        <w:t>оро</w:t>
      </w:r>
      <w:r w:rsidRPr="00602088">
        <w:rPr>
          <w:rFonts w:ascii="Times New Roman" w:hAnsi="Times New Roman"/>
          <w:spacing w:val="-2"/>
          <w:sz w:val="28"/>
          <w:szCs w:val="28"/>
        </w:rPr>
        <w:t>в</w:t>
      </w:r>
      <w:r w:rsidRPr="00602088">
        <w:rPr>
          <w:rFonts w:ascii="Times New Roman" w:hAnsi="Times New Roman"/>
          <w:spacing w:val="-3"/>
          <w:sz w:val="28"/>
          <w:szCs w:val="28"/>
        </w:rPr>
        <w:t>ь</w:t>
      </w:r>
      <w:r w:rsidRPr="00602088">
        <w:rPr>
          <w:rFonts w:ascii="Times New Roman" w:hAnsi="Times New Roman"/>
          <w:sz w:val="28"/>
          <w:szCs w:val="28"/>
        </w:rPr>
        <w:t>е</w:t>
      </w:r>
      <w:r w:rsidRPr="00602088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602088">
        <w:rPr>
          <w:rFonts w:ascii="Times New Roman" w:hAnsi="Times New Roman"/>
          <w:sz w:val="28"/>
          <w:szCs w:val="28"/>
        </w:rPr>
        <w:t>чел</w:t>
      </w:r>
      <w:r w:rsidRPr="00602088">
        <w:rPr>
          <w:rFonts w:ascii="Times New Roman" w:hAnsi="Times New Roman"/>
          <w:spacing w:val="5"/>
          <w:sz w:val="28"/>
          <w:szCs w:val="28"/>
        </w:rPr>
        <w:t>о</w:t>
      </w:r>
      <w:r w:rsidRPr="00602088">
        <w:rPr>
          <w:rFonts w:ascii="Times New Roman" w:hAnsi="Times New Roman"/>
          <w:spacing w:val="-2"/>
          <w:sz w:val="28"/>
          <w:szCs w:val="28"/>
        </w:rPr>
        <w:t>в</w:t>
      </w:r>
      <w:r w:rsidRPr="00602088">
        <w:rPr>
          <w:rFonts w:ascii="Times New Roman" w:hAnsi="Times New Roman"/>
          <w:sz w:val="28"/>
          <w:szCs w:val="28"/>
        </w:rPr>
        <w:t>е</w:t>
      </w:r>
      <w:r w:rsidRPr="00602088">
        <w:rPr>
          <w:rFonts w:ascii="Times New Roman" w:hAnsi="Times New Roman"/>
          <w:spacing w:val="-6"/>
          <w:sz w:val="28"/>
          <w:szCs w:val="28"/>
        </w:rPr>
        <w:t>к</w:t>
      </w:r>
      <w:r w:rsidRPr="00602088">
        <w:rPr>
          <w:rFonts w:ascii="Times New Roman" w:hAnsi="Times New Roman"/>
          <w:spacing w:val="1"/>
          <w:sz w:val="28"/>
          <w:szCs w:val="28"/>
        </w:rPr>
        <w:t>а</w:t>
      </w:r>
      <w:r w:rsidRPr="00602088">
        <w:rPr>
          <w:rFonts w:ascii="Times New Roman" w:hAnsi="Times New Roman"/>
          <w:sz w:val="28"/>
          <w:szCs w:val="28"/>
        </w:rPr>
        <w:t>.</w:t>
      </w:r>
      <w:r w:rsidRPr="00602088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602088">
        <w:rPr>
          <w:rFonts w:ascii="Times New Roman" w:hAnsi="Times New Roman"/>
          <w:spacing w:val="-7"/>
          <w:sz w:val="28"/>
          <w:szCs w:val="28"/>
        </w:rPr>
        <w:t>Р</w:t>
      </w:r>
      <w:r w:rsidRPr="00602088">
        <w:rPr>
          <w:rFonts w:ascii="Times New Roman" w:hAnsi="Times New Roman"/>
          <w:sz w:val="28"/>
          <w:szCs w:val="28"/>
        </w:rPr>
        <w:t>ежим</w:t>
      </w:r>
      <w:r w:rsidRPr="00602088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602088">
        <w:rPr>
          <w:rFonts w:ascii="Times New Roman" w:hAnsi="Times New Roman"/>
          <w:sz w:val="28"/>
          <w:szCs w:val="28"/>
        </w:rPr>
        <w:t>пи</w:t>
      </w:r>
      <w:r w:rsidRPr="00602088">
        <w:rPr>
          <w:rFonts w:ascii="Times New Roman" w:hAnsi="Times New Roman"/>
          <w:spacing w:val="2"/>
          <w:sz w:val="28"/>
          <w:szCs w:val="28"/>
        </w:rPr>
        <w:t>т</w:t>
      </w:r>
      <w:r w:rsidRPr="00602088">
        <w:rPr>
          <w:rFonts w:ascii="Times New Roman" w:hAnsi="Times New Roman"/>
          <w:sz w:val="28"/>
          <w:szCs w:val="28"/>
        </w:rPr>
        <w:t>ани</w:t>
      </w:r>
      <w:r w:rsidRPr="00602088">
        <w:rPr>
          <w:rFonts w:ascii="Times New Roman" w:hAnsi="Times New Roman"/>
          <w:spacing w:val="2"/>
          <w:sz w:val="28"/>
          <w:szCs w:val="28"/>
        </w:rPr>
        <w:t>я</w:t>
      </w:r>
      <w:r w:rsidR="00602088" w:rsidRPr="00602088">
        <w:rPr>
          <w:rFonts w:ascii="Times New Roman" w:hAnsi="Times New Roman"/>
          <w:b/>
          <w:spacing w:val="2"/>
          <w:sz w:val="28"/>
          <w:szCs w:val="28"/>
        </w:rPr>
        <w:t>.</w:t>
      </w:r>
      <w:r w:rsidR="00602088" w:rsidRPr="00602088">
        <w:rPr>
          <w:rFonts w:ascii="Times New Roman" w:hAnsi="Times New Roman"/>
          <w:sz w:val="28"/>
          <w:szCs w:val="28"/>
        </w:rPr>
        <w:t xml:space="preserve"> </w:t>
      </w:r>
      <w:r w:rsidR="00602088">
        <w:rPr>
          <w:rFonts w:ascii="Times New Roman" w:hAnsi="Times New Roman"/>
          <w:sz w:val="28"/>
          <w:szCs w:val="28"/>
        </w:rPr>
        <w:t>Состав продуктов питания</w:t>
      </w:r>
      <w:r w:rsidR="00F3258B">
        <w:rPr>
          <w:rFonts w:ascii="Times New Roman" w:hAnsi="Times New Roman"/>
          <w:sz w:val="28"/>
          <w:szCs w:val="28"/>
        </w:rPr>
        <w:t xml:space="preserve"> </w:t>
      </w:r>
      <w:r w:rsidRPr="00F3258B">
        <w:rPr>
          <w:rFonts w:ascii="Times New Roman" w:hAnsi="Times New Roman"/>
          <w:spacing w:val="2"/>
          <w:sz w:val="28"/>
          <w:szCs w:val="28"/>
        </w:rPr>
        <w:t>(повторение)</w:t>
      </w:r>
      <w:r w:rsidRPr="00F3258B">
        <w:rPr>
          <w:rFonts w:ascii="Times New Roman" w:hAnsi="Times New Roman"/>
          <w:sz w:val="28"/>
          <w:szCs w:val="28"/>
        </w:rPr>
        <w:t>.</w:t>
      </w:r>
      <w:r w:rsidR="000C44EA">
        <w:rPr>
          <w:rFonts w:ascii="Times New Roman" w:hAnsi="Times New Roman"/>
          <w:sz w:val="28"/>
          <w:szCs w:val="28"/>
        </w:rPr>
        <w:t xml:space="preserve"> Гигиена приготовления пищи. Правила техники безопасности при приготовлении пищи.</w:t>
      </w:r>
    </w:p>
    <w:p w:rsidR="00426F40" w:rsidRPr="00E937F1" w:rsidRDefault="00426F40" w:rsidP="00E937F1">
      <w:pPr>
        <w:pStyle w:val="Heading1"/>
        <w:kinsoku w:val="0"/>
        <w:overflowPunct w:val="0"/>
        <w:spacing w:before="6"/>
        <w:ind w:left="0" w:right="-55"/>
        <w:outlineLvl w:val="9"/>
        <w:rPr>
          <w:b w:val="0"/>
        </w:rPr>
      </w:pPr>
      <w:r w:rsidRPr="00E937F1">
        <w:rPr>
          <w:b w:val="0"/>
          <w:spacing w:val="-3"/>
        </w:rPr>
        <w:t>М</w:t>
      </w:r>
      <w:r w:rsidRPr="00E937F1">
        <w:rPr>
          <w:b w:val="0"/>
          <w:spacing w:val="-6"/>
        </w:rPr>
        <w:t>о</w:t>
      </w:r>
      <w:r w:rsidRPr="00E937F1">
        <w:rPr>
          <w:b w:val="0"/>
        </w:rPr>
        <w:t>ло</w:t>
      </w:r>
      <w:r w:rsidRPr="00E937F1">
        <w:rPr>
          <w:b w:val="0"/>
          <w:spacing w:val="-16"/>
        </w:rPr>
        <w:t>к</w:t>
      </w:r>
      <w:r w:rsidRPr="00E937F1">
        <w:rPr>
          <w:b w:val="0"/>
        </w:rPr>
        <w:t>о</w:t>
      </w:r>
      <w:r w:rsidRPr="00E937F1">
        <w:rPr>
          <w:b w:val="0"/>
          <w:spacing w:val="62"/>
        </w:rPr>
        <w:t xml:space="preserve"> </w:t>
      </w:r>
      <w:r w:rsidRPr="00E937F1">
        <w:rPr>
          <w:b w:val="0"/>
        </w:rPr>
        <w:t>и</w:t>
      </w:r>
      <w:r w:rsidRPr="00E937F1">
        <w:rPr>
          <w:b w:val="0"/>
          <w:spacing w:val="62"/>
        </w:rPr>
        <w:t xml:space="preserve"> </w:t>
      </w:r>
      <w:r w:rsidRPr="00E937F1">
        <w:rPr>
          <w:b w:val="0"/>
        </w:rPr>
        <w:t>м</w:t>
      </w:r>
      <w:r w:rsidRPr="00E937F1">
        <w:rPr>
          <w:b w:val="0"/>
          <w:spacing w:val="-5"/>
        </w:rPr>
        <w:t>о</w:t>
      </w:r>
      <w:r w:rsidRPr="00E937F1">
        <w:rPr>
          <w:b w:val="0"/>
        </w:rPr>
        <w:t>л</w:t>
      </w:r>
      <w:r w:rsidRPr="00E937F1">
        <w:rPr>
          <w:b w:val="0"/>
          <w:spacing w:val="-11"/>
        </w:rPr>
        <w:t>о</w:t>
      </w:r>
      <w:r w:rsidRPr="00E937F1">
        <w:rPr>
          <w:b w:val="0"/>
        </w:rPr>
        <w:t>ч</w:t>
      </w:r>
      <w:r w:rsidRPr="00E937F1">
        <w:rPr>
          <w:b w:val="0"/>
          <w:spacing w:val="3"/>
        </w:rPr>
        <w:t>н</w:t>
      </w:r>
      <w:r w:rsidRPr="00E937F1">
        <w:rPr>
          <w:b w:val="0"/>
        </w:rPr>
        <w:t>ые</w:t>
      </w:r>
      <w:r w:rsidRPr="00E937F1">
        <w:rPr>
          <w:b w:val="0"/>
          <w:spacing w:val="63"/>
        </w:rPr>
        <w:t xml:space="preserve"> </w:t>
      </w:r>
      <w:r w:rsidRPr="00E937F1">
        <w:rPr>
          <w:b w:val="0"/>
        </w:rPr>
        <w:t>пр</w:t>
      </w:r>
      <w:r w:rsidRPr="00E937F1">
        <w:rPr>
          <w:b w:val="0"/>
          <w:spacing w:val="-11"/>
        </w:rPr>
        <w:t>о</w:t>
      </w:r>
      <w:r w:rsidRPr="00E937F1">
        <w:rPr>
          <w:b w:val="0"/>
          <w:spacing w:val="7"/>
        </w:rPr>
        <w:t>д</w:t>
      </w:r>
      <w:r w:rsidRPr="00E937F1">
        <w:rPr>
          <w:b w:val="0"/>
          <w:spacing w:val="-7"/>
        </w:rPr>
        <w:t>у</w:t>
      </w:r>
      <w:r w:rsidRPr="00E937F1">
        <w:rPr>
          <w:b w:val="0"/>
        </w:rPr>
        <w:t>к</w:t>
      </w:r>
      <w:r w:rsidRPr="00E937F1">
        <w:rPr>
          <w:b w:val="0"/>
          <w:spacing w:val="-3"/>
        </w:rPr>
        <w:t>т</w:t>
      </w:r>
      <w:r w:rsidRPr="00E937F1">
        <w:rPr>
          <w:b w:val="0"/>
          <w:spacing w:val="4"/>
        </w:rPr>
        <w:t>ы</w:t>
      </w:r>
      <w:r w:rsidRPr="00E937F1">
        <w:rPr>
          <w:b w:val="0"/>
        </w:rPr>
        <w:t>:</w:t>
      </w:r>
      <w:r w:rsidRPr="00E937F1">
        <w:rPr>
          <w:b w:val="0"/>
          <w:spacing w:val="56"/>
        </w:rPr>
        <w:t xml:space="preserve"> </w:t>
      </w:r>
      <w:r w:rsidRPr="00E937F1">
        <w:rPr>
          <w:b w:val="0"/>
          <w:spacing w:val="-2"/>
        </w:rPr>
        <w:t>в</w:t>
      </w:r>
      <w:r w:rsidRPr="00E937F1">
        <w:rPr>
          <w:b w:val="0"/>
        </w:rPr>
        <w:t>и</w:t>
      </w:r>
      <w:r w:rsidRPr="00E937F1">
        <w:rPr>
          <w:b w:val="0"/>
          <w:spacing w:val="2"/>
        </w:rPr>
        <w:t>д</w:t>
      </w:r>
      <w:r w:rsidRPr="00E937F1">
        <w:rPr>
          <w:b w:val="0"/>
        </w:rPr>
        <w:t>ы,</w:t>
      </w:r>
      <w:r w:rsidRPr="00E937F1">
        <w:rPr>
          <w:b w:val="0"/>
          <w:w w:val="99"/>
        </w:rPr>
        <w:t xml:space="preserve"> </w:t>
      </w:r>
      <w:r w:rsidRPr="00E937F1">
        <w:rPr>
          <w:b w:val="0"/>
        </w:rPr>
        <w:t>пра</w:t>
      </w:r>
      <w:r w:rsidRPr="00E937F1">
        <w:rPr>
          <w:b w:val="0"/>
          <w:spacing w:val="-1"/>
        </w:rPr>
        <w:t>в</w:t>
      </w:r>
      <w:r w:rsidRPr="00E937F1">
        <w:rPr>
          <w:b w:val="0"/>
        </w:rPr>
        <w:t>ила</w:t>
      </w:r>
      <w:r w:rsidRPr="00E937F1">
        <w:rPr>
          <w:b w:val="0"/>
          <w:spacing w:val="16"/>
        </w:rPr>
        <w:t xml:space="preserve"> </w:t>
      </w:r>
      <w:r w:rsidRPr="00E937F1">
        <w:rPr>
          <w:b w:val="0"/>
          <w:spacing w:val="-6"/>
        </w:rPr>
        <w:t>х</w:t>
      </w:r>
      <w:r w:rsidRPr="00E937F1">
        <w:rPr>
          <w:b w:val="0"/>
        </w:rPr>
        <w:t>ранени</w:t>
      </w:r>
      <w:r w:rsidRPr="00E937F1">
        <w:rPr>
          <w:b w:val="0"/>
          <w:spacing w:val="3"/>
        </w:rPr>
        <w:t>я</w:t>
      </w:r>
      <w:r w:rsidRPr="00E937F1">
        <w:rPr>
          <w:b w:val="0"/>
        </w:rPr>
        <w:t>.</w:t>
      </w:r>
      <w:r w:rsidRPr="00E937F1">
        <w:rPr>
          <w:b w:val="0"/>
          <w:spacing w:val="13"/>
        </w:rPr>
        <w:t xml:space="preserve"> </w:t>
      </w:r>
      <w:r w:rsidRPr="00E937F1">
        <w:rPr>
          <w:b w:val="0"/>
        </w:rPr>
        <w:t>Зн</w:t>
      </w:r>
      <w:r w:rsidRPr="00E937F1">
        <w:rPr>
          <w:b w:val="0"/>
          <w:spacing w:val="-10"/>
        </w:rPr>
        <w:t>а</w:t>
      </w:r>
      <w:r w:rsidRPr="00E937F1">
        <w:rPr>
          <w:b w:val="0"/>
        </w:rPr>
        <w:t>чение</w:t>
      </w:r>
      <w:r w:rsidRPr="00E937F1">
        <w:rPr>
          <w:b w:val="0"/>
          <w:spacing w:val="11"/>
        </w:rPr>
        <w:t xml:space="preserve"> </w:t>
      </w:r>
      <w:r w:rsidRPr="00E937F1">
        <w:rPr>
          <w:b w:val="0"/>
        </w:rPr>
        <w:t>к</w:t>
      </w:r>
      <w:r w:rsidRPr="00E937F1">
        <w:rPr>
          <w:b w:val="0"/>
          <w:spacing w:val="3"/>
        </w:rPr>
        <w:t>и</w:t>
      </w:r>
      <w:r w:rsidRPr="00E937F1">
        <w:rPr>
          <w:b w:val="0"/>
        </w:rPr>
        <w:t>п</w:t>
      </w:r>
      <w:r w:rsidRPr="00E937F1">
        <w:rPr>
          <w:b w:val="0"/>
          <w:spacing w:val="1"/>
        </w:rPr>
        <w:t>я</w:t>
      </w:r>
      <w:r w:rsidRPr="00E937F1">
        <w:rPr>
          <w:b w:val="0"/>
        </w:rPr>
        <w:t>чения</w:t>
      </w:r>
      <w:r w:rsidRPr="00E937F1">
        <w:rPr>
          <w:b w:val="0"/>
          <w:spacing w:val="17"/>
        </w:rPr>
        <w:t xml:space="preserve"> </w:t>
      </w:r>
      <w:r w:rsidRPr="00E937F1">
        <w:rPr>
          <w:b w:val="0"/>
        </w:rPr>
        <w:t>м</w:t>
      </w:r>
      <w:r w:rsidRPr="00E937F1">
        <w:rPr>
          <w:b w:val="0"/>
          <w:spacing w:val="-5"/>
        </w:rPr>
        <w:t>о</w:t>
      </w:r>
      <w:r w:rsidRPr="00E937F1">
        <w:rPr>
          <w:b w:val="0"/>
        </w:rPr>
        <w:t>ло</w:t>
      </w:r>
      <w:r w:rsidRPr="00E937F1">
        <w:rPr>
          <w:b w:val="0"/>
          <w:spacing w:val="-7"/>
        </w:rPr>
        <w:t>к</w:t>
      </w:r>
      <w:r w:rsidRPr="00E937F1">
        <w:rPr>
          <w:b w:val="0"/>
          <w:spacing w:val="1"/>
        </w:rPr>
        <w:t>а</w:t>
      </w:r>
      <w:r w:rsidRPr="00E937F1">
        <w:rPr>
          <w:b w:val="0"/>
        </w:rPr>
        <w:t>.</w:t>
      </w:r>
      <w:r w:rsidRPr="00E937F1">
        <w:rPr>
          <w:b w:val="0"/>
          <w:spacing w:val="13"/>
        </w:rPr>
        <w:t xml:space="preserve"> </w:t>
      </w:r>
      <w:r w:rsidRPr="00E937F1">
        <w:rPr>
          <w:b w:val="0"/>
          <w:spacing w:val="-5"/>
        </w:rPr>
        <w:t>В</w:t>
      </w:r>
      <w:r w:rsidRPr="00E937F1">
        <w:rPr>
          <w:b w:val="0"/>
        </w:rPr>
        <w:t>и</w:t>
      </w:r>
      <w:r w:rsidRPr="00E937F1">
        <w:rPr>
          <w:b w:val="0"/>
          <w:spacing w:val="2"/>
        </w:rPr>
        <w:t>д</w:t>
      </w:r>
      <w:r w:rsidRPr="00E937F1">
        <w:rPr>
          <w:b w:val="0"/>
        </w:rPr>
        <w:t>ы</w:t>
      </w:r>
      <w:r w:rsidRPr="00E937F1">
        <w:rPr>
          <w:b w:val="0"/>
          <w:spacing w:val="11"/>
        </w:rPr>
        <w:t xml:space="preserve"> </w:t>
      </w:r>
      <w:r w:rsidRPr="00E937F1">
        <w:rPr>
          <w:b w:val="0"/>
          <w:spacing w:val="-3"/>
        </w:rPr>
        <w:t>б</w:t>
      </w:r>
      <w:r w:rsidRPr="00E937F1">
        <w:rPr>
          <w:b w:val="0"/>
        </w:rPr>
        <w:t>л</w:t>
      </w:r>
      <w:r w:rsidRPr="00E937F1">
        <w:rPr>
          <w:b w:val="0"/>
          <w:spacing w:val="-17"/>
        </w:rPr>
        <w:t>ю</w:t>
      </w:r>
      <w:r w:rsidRPr="00E937F1">
        <w:rPr>
          <w:b w:val="0"/>
          <w:spacing w:val="2"/>
        </w:rPr>
        <w:t>д</w:t>
      </w:r>
      <w:r w:rsidRPr="00E937F1">
        <w:rPr>
          <w:b w:val="0"/>
        </w:rPr>
        <w:t>,</w:t>
      </w:r>
      <w:r w:rsidRPr="00E937F1">
        <w:rPr>
          <w:b w:val="0"/>
          <w:spacing w:val="12"/>
        </w:rPr>
        <w:t xml:space="preserve"> </w:t>
      </w:r>
      <w:r w:rsidRPr="00E937F1">
        <w:rPr>
          <w:b w:val="0"/>
        </w:rPr>
        <w:t>при</w:t>
      </w:r>
      <w:r w:rsidRPr="00E937F1">
        <w:rPr>
          <w:b w:val="0"/>
          <w:spacing w:val="-5"/>
        </w:rPr>
        <w:t>г</w:t>
      </w:r>
      <w:r w:rsidRPr="00E937F1">
        <w:rPr>
          <w:b w:val="0"/>
          <w:spacing w:val="-6"/>
        </w:rPr>
        <w:t>о</w:t>
      </w:r>
      <w:r w:rsidRPr="00E937F1">
        <w:rPr>
          <w:b w:val="0"/>
          <w:spacing w:val="-8"/>
        </w:rPr>
        <w:t>т</w:t>
      </w:r>
      <w:r w:rsidRPr="00E937F1">
        <w:rPr>
          <w:b w:val="0"/>
          <w:spacing w:val="4"/>
        </w:rPr>
        <w:t>о</w:t>
      </w:r>
      <w:r w:rsidRPr="00E937F1">
        <w:rPr>
          <w:b w:val="0"/>
          <w:spacing w:val="-8"/>
        </w:rPr>
        <w:t>в</w:t>
      </w:r>
      <w:r w:rsidRPr="00E937F1">
        <w:rPr>
          <w:b w:val="0"/>
        </w:rPr>
        <w:t>л</w:t>
      </w:r>
      <w:r w:rsidRPr="00E937F1">
        <w:rPr>
          <w:b w:val="0"/>
          <w:spacing w:val="1"/>
        </w:rPr>
        <w:t>я</w:t>
      </w:r>
      <w:r w:rsidRPr="00E937F1">
        <w:rPr>
          <w:b w:val="0"/>
        </w:rPr>
        <w:t>ем</w:t>
      </w:r>
      <w:r w:rsidRPr="00E937F1">
        <w:rPr>
          <w:b w:val="0"/>
          <w:spacing w:val="7"/>
        </w:rPr>
        <w:t>ы</w:t>
      </w:r>
      <w:r w:rsidRPr="00E937F1">
        <w:rPr>
          <w:b w:val="0"/>
        </w:rPr>
        <w:t>х</w:t>
      </w:r>
      <w:r w:rsidRPr="00E937F1">
        <w:rPr>
          <w:b w:val="0"/>
          <w:w w:val="99"/>
        </w:rPr>
        <w:t xml:space="preserve"> </w:t>
      </w:r>
      <w:r w:rsidRPr="00E937F1">
        <w:rPr>
          <w:b w:val="0"/>
        </w:rPr>
        <w:t>на</w:t>
      </w:r>
      <w:r w:rsidRPr="00E937F1">
        <w:rPr>
          <w:b w:val="0"/>
          <w:spacing w:val="-5"/>
        </w:rPr>
        <w:t xml:space="preserve"> </w:t>
      </w:r>
      <w:r w:rsidRPr="00E937F1">
        <w:rPr>
          <w:b w:val="0"/>
          <w:spacing w:val="4"/>
        </w:rPr>
        <w:t>о</w:t>
      </w:r>
      <w:r w:rsidRPr="00E937F1">
        <w:rPr>
          <w:b w:val="0"/>
        </w:rPr>
        <w:t>сно</w:t>
      </w:r>
      <w:r w:rsidRPr="00E937F1">
        <w:rPr>
          <w:b w:val="0"/>
          <w:spacing w:val="-1"/>
        </w:rPr>
        <w:t>в</w:t>
      </w:r>
      <w:r w:rsidRPr="00E937F1">
        <w:rPr>
          <w:b w:val="0"/>
        </w:rPr>
        <w:t>е</w:t>
      </w:r>
      <w:r w:rsidRPr="00E937F1">
        <w:rPr>
          <w:b w:val="0"/>
          <w:spacing w:val="-5"/>
        </w:rPr>
        <w:t xml:space="preserve"> </w:t>
      </w:r>
      <w:r w:rsidRPr="00E937F1">
        <w:rPr>
          <w:b w:val="0"/>
        </w:rPr>
        <w:t>м</w:t>
      </w:r>
      <w:r w:rsidRPr="00E937F1">
        <w:rPr>
          <w:b w:val="0"/>
          <w:spacing w:val="-5"/>
        </w:rPr>
        <w:t>о</w:t>
      </w:r>
      <w:r w:rsidRPr="00E937F1">
        <w:rPr>
          <w:b w:val="0"/>
        </w:rPr>
        <w:t>ло</w:t>
      </w:r>
      <w:r w:rsidRPr="00E937F1">
        <w:rPr>
          <w:b w:val="0"/>
          <w:spacing w:val="-7"/>
        </w:rPr>
        <w:t>к</w:t>
      </w:r>
      <w:r w:rsidRPr="00E937F1">
        <w:rPr>
          <w:b w:val="0"/>
        </w:rPr>
        <w:t>а</w:t>
      </w:r>
      <w:r w:rsidRPr="00E937F1">
        <w:rPr>
          <w:b w:val="0"/>
          <w:spacing w:val="-5"/>
        </w:rPr>
        <w:t xml:space="preserve"> </w:t>
      </w:r>
      <w:r w:rsidRPr="00E937F1">
        <w:rPr>
          <w:b w:val="0"/>
          <w:spacing w:val="3"/>
        </w:rPr>
        <w:t>(</w:t>
      </w:r>
      <w:r w:rsidRPr="00E937F1">
        <w:rPr>
          <w:b w:val="0"/>
          <w:spacing w:val="-7"/>
        </w:rPr>
        <w:t>к</w:t>
      </w:r>
      <w:r w:rsidRPr="00E937F1">
        <w:rPr>
          <w:b w:val="0"/>
        </w:rPr>
        <w:t>аш</w:t>
      </w:r>
      <w:r w:rsidRPr="00E937F1">
        <w:rPr>
          <w:b w:val="0"/>
          <w:spacing w:val="2"/>
        </w:rPr>
        <w:t>и</w:t>
      </w:r>
      <w:r w:rsidRPr="00E937F1">
        <w:rPr>
          <w:b w:val="0"/>
        </w:rPr>
        <w:t>,</w:t>
      </w:r>
      <w:r w:rsidRPr="00E937F1">
        <w:rPr>
          <w:b w:val="0"/>
          <w:spacing w:val="-4"/>
        </w:rPr>
        <w:t xml:space="preserve"> </w:t>
      </w:r>
      <w:r w:rsidRPr="00E937F1">
        <w:rPr>
          <w:b w:val="0"/>
        </w:rPr>
        <w:t>м</w:t>
      </w:r>
      <w:r w:rsidRPr="00E937F1">
        <w:rPr>
          <w:b w:val="0"/>
          <w:spacing w:val="-5"/>
        </w:rPr>
        <w:t>о</w:t>
      </w:r>
      <w:r w:rsidRPr="00E937F1">
        <w:rPr>
          <w:b w:val="0"/>
        </w:rPr>
        <w:t>л</w:t>
      </w:r>
      <w:r w:rsidRPr="00E937F1">
        <w:rPr>
          <w:b w:val="0"/>
          <w:spacing w:val="-11"/>
        </w:rPr>
        <w:t>о</w:t>
      </w:r>
      <w:r w:rsidRPr="00E937F1">
        <w:rPr>
          <w:b w:val="0"/>
        </w:rPr>
        <w:t>ч</w:t>
      </w:r>
      <w:r w:rsidRPr="00E937F1">
        <w:rPr>
          <w:b w:val="0"/>
          <w:spacing w:val="3"/>
        </w:rPr>
        <w:t>н</w:t>
      </w:r>
      <w:r w:rsidRPr="00E937F1">
        <w:rPr>
          <w:b w:val="0"/>
        </w:rPr>
        <w:t>ый</w:t>
      </w:r>
      <w:r w:rsidRPr="00E937F1">
        <w:rPr>
          <w:b w:val="0"/>
          <w:spacing w:val="-6"/>
        </w:rPr>
        <w:t xml:space="preserve"> </w:t>
      </w:r>
      <w:r w:rsidRPr="00E937F1">
        <w:rPr>
          <w:b w:val="0"/>
        </w:rPr>
        <w:t>с</w:t>
      </w:r>
      <w:r w:rsidRPr="00E937F1">
        <w:rPr>
          <w:b w:val="0"/>
          <w:spacing w:val="-5"/>
        </w:rPr>
        <w:t>у</w:t>
      </w:r>
      <w:r w:rsidRPr="00E937F1">
        <w:rPr>
          <w:b w:val="0"/>
          <w:spacing w:val="-1"/>
        </w:rPr>
        <w:t>п</w:t>
      </w:r>
      <w:r w:rsidRPr="00E937F1">
        <w:rPr>
          <w:b w:val="0"/>
          <w:spacing w:val="-2"/>
        </w:rPr>
        <w:t>)</w:t>
      </w:r>
      <w:r w:rsidRPr="00E937F1">
        <w:rPr>
          <w:b w:val="0"/>
        </w:rPr>
        <w:t>.</w:t>
      </w:r>
      <w:r w:rsidR="000C44EA">
        <w:rPr>
          <w:b w:val="0"/>
        </w:rPr>
        <w:t xml:space="preserve"> Приготовление пшенной каши.</w:t>
      </w:r>
    </w:p>
    <w:p w:rsidR="00426F40" w:rsidRPr="00E937F1" w:rsidRDefault="00426F40" w:rsidP="0078717E">
      <w:pPr>
        <w:pStyle w:val="a5"/>
        <w:kinsoku w:val="0"/>
        <w:overflowPunct w:val="0"/>
        <w:spacing w:before="62" w:after="0" w:line="240" w:lineRule="auto"/>
        <w:ind w:right="115"/>
        <w:jc w:val="both"/>
        <w:rPr>
          <w:rFonts w:ascii="Times New Roman" w:hAnsi="Times New Roman"/>
          <w:sz w:val="28"/>
          <w:szCs w:val="28"/>
        </w:rPr>
      </w:pPr>
      <w:r w:rsidRPr="00E937F1">
        <w:rPr>
          <w:rFonts w:ascii="Times New Roman" w:hAnsi="Times New Roman"/>
          <w:sz w:val="28"/>
          <w:szCs w:val="28"/>
        </w:rPr>
        <w:t>Яйц</w:t>
      </w:r>
      <w:r w:rsidRPr="00E937F1">
        <w:rPr>
          <w:rFonts w:ascii="Times New Roman" w:hAnsi="Times New Roman"/>
          <w:spacing w:val="2"/>
          <w:sz w:val="28"/>
          <w:szCs w:val="28"/>
        </w:rPr>
        <w:t>а</w:t>
      </w:r>
      <w:r w:rsidRPr="00E937F1">
        <w:rPr>
          <w:rFonts w:ascii="Times New Roman" w:hAnsi="Times New Roman"/>
          <w:sz w:val="28"/>
          <w:szCs w:val="28"/>
        </w:rPr>
        <w:t>,</w:t>
      </w:r>
      <w:r w:rsidRPr="00E937F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жир</w:t>
      </w:r>
      <w:r w:rsidRPr="00E937F1">
        <w:rPr>
          <w:rFonts w:ascii="Times New Roman" w:hAnsi="Times New Roman"/>
          <w:spacing w:val="-1"/>
          <w:sz w:val="28"/>
          <w:szCs w:val="28"/>
        </w:rPr>
        <w:t>ы</w:t>
      </w:r>
      <w:r w:rsidRPr="00E937F1">
        <w:rPr>
          <w:rFonts w:ascii="Times New Roman" w:hAnsi="Times New Roman"/>
          <w:sz w:val="28"/>
          <w:szCs w:val="28"/>
        </w:rPr>
        <w:t>.</w:t>
      </w:r>
      <w:r w:rsidRPr="00E937F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-5"/>
          <w:sz w:val="28"/>
          <w:szCs w:val="28"/>
        </w:rPr>
        <w:t>В</w:t>
      </w:r>
      <w:r w:rsidRPr="00E937F1">
        <w:rPr>
          <w:rFonts w:ascii="Times New Roman" w:hAnsi="Times New Roman"/>
          <w:sz w:val="28"/>
          <w:szCs w:val="28"/>
        </w:rPr>
        <w:t>и</w:t>
      </w:r>
      <w:r w:rsidRPr="00E937F1">
        <w:rPr>
          <w:rFonts w:ascii="Times New Roman" w:hAnsi="Times New Roman"/>
          <w:spacing w:val="2"/>
          <w:sz w:val="28"/>
          <w:szCs w:val="28"/>
        </w:rPr>
        <w:t>д</w:t>
      </w:r>
      <w:r w:rsidRPr="00E937F1">
        <w:rPr>
          <w:rFonts w:ascii="Times New Roman" w:hAnsi="Times New Roman"/>
          <w:sz w:val="28"/>
          <w:szCs w:val="28"/>
        </w:rPr>
        <w:t>ы</w:t>
      </w:r>
      <w:r w:rsidRPr="00E937F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жиров</w:t>
      </w:r>
      <w:r w:rsidRPr="00E937F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расти</w:t>
      </w:r>
      <w:r w:rsidRPr="00E937F1">
        <w:rPr>
          <w:rFonts w:ascii="Times New Roman" w:hAnsi="Times New Roman"/>
          <w:spacing w:val="-2"/>
          <w:sz w:val="28"/>
          <w:szCs w:val="28"/>
        </w:rPr>
        <w:t>т</w:t>
      </w:r>
      <w:r w:rsidRPr="00E937F1">
        <w:rPr>
          <w:rFonts w:ascii="Times New Roman" w:hAnsi="Times New Roman"/>
          <w:sz w:val="28"/>
          <w:szCs w:val="28"/>
        </w:rPr>
        <w:t>ел</w:t>
      </w:r>
      <w:r w:rsidRPr="00E937F1">
        <w:rPr>
          <w:rFonts w:ascii="Times New Roman" w:hAnsi="Times New Roman"/>
          <w:spacing w:val="-1"/>
          <w:sz w:val="28"/>
          <w:szCs w:val="28"/>
        </w:rPr>
        <w:t>ь</w:t>
      </w:r>
      <w:r w:rsidRPr="00E937F1">
        <w:rPr>
          <w:rFonts w:ascii="Times New Roman" w:hAnsi="Times New Roman"/>
          <w:spacing w:val="4"/>
          <w:sz w:val="28"/>
          <w:szCs w:val="28"/>
        </w:rPr>
        <w:t>н</w:t>
      </w:r>
      <w:r w:rsidRPr="00E937F1">
        <w:rPr>
          <w:rFonts w:ascii="Times New Roman" w:hAnsi="Times New Roman"/>
          <w:sz w:val="28"/>
          <w:szCs w:val="28"/>
        </w:rPr>
        <w:t>о</w:t>
      </w:r>
      <w:r w:rsidRPr="00E937F1">
        <w:rPr>
          <w:rFonts w:ascii="Times New Roman" w:hAnsi="Times New Roman"/>
          <w:spacing w:val="-5"/>
          <w:sz w:val="28"/>
          <w:szCs w:val="28"/>
        </w:rPr>
        <w:t>г</w:t>
      </w:r>
      <w:r w:rsidRPr="00E937F1">
        <w:rPr>
          <w:rFonts w:ascii="Times New Roman" w:hAnsi="Times New Roman"/>
          <w:sz w:val="28"/>
          <w:szCs w:val="28"/>
        </w:rPr>
        <w:t>о</w:t>
      </w:r>
      <w:r w:rsidRPr="00E937F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и</w:t>
      </w:r>
      <w:r w:rsidRPr="00E937F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жи</w:t>
      </w:r>
      <w:r w:rsidRPr="00E937F1">
        <w:rPr>
          <w:rFonts w:ascii="Times New Roman" w:hAnsi="Times New Roman"/>
          <w:spacing w:val="-3"/>
          <w:sz w:val="28"/>
          <w:szCs w:val="28"/>
        </w:rPr>
        <w:t>в</w:t>
      </w:r>
      <w:r w:rsidRPr="00E937F1">
        <w:rPr>
          <w:rFonts w:ascii="Times New Roman" w:hAnsi="Times New Roman"/>
          <w:spacing w:val="-6"/>
          <w:sz w:val="28"/>
          <w:szCs w:val="28"/>
        </w:rPr>
        <w:t>о</w:t>
      </w:r>
      <w:r w:rsidRPr="00E937F1">
        <w:rPr>
          <w:rFonts w:ascii="Times New Roman" w:hAnsi="Times New Roman"/>
          <w:spacing w:val="-2"/>
          <w:sz w:val="28"/>
          <w:szCs w:val="28"/>
        </w:rPr>
        <w:t>т</w:t>
      </w:r>
      <w:r w:rsidRPr="00E937F1">
        <w:rPr>
          <w:rFonts w:ascii="Times New Roman" w:hAnsi="Times New Roman"/>
          <w:sz w:val="28"/>
          <w:szCs w:val="28"/>
        </w:rPr>
        <w:t>но</w:t>
      </w:r>
      <w:r w:rsidRPr="00E937F1">
        <w:rPr>
          <w:rFonts w:ascii="Times New Roman" w:hAnsi="Times New Roman"/>
          <w:spacing w:val="-5"/>
          <w:sz w:val="28"/>
          <w:szCs w:val="28"/>
        </w:rPr>
        <w:t>г</w:t>
      </w:r>
      <w:r w:rsidRPr="00E937F1">
        <w:rPr>
          <w:rFonts w:ascii="Times New Roman" w:hAnsi="Times New Roman"/>
          <w:sz w:val="28"/>
          <w:szCs w:val="28"/>
        </w:rPr>
        <w:t>о</w:t>
      </w:r>
      <w:r w:rsidRPr="00E937F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прои</w:t>
      </w:r>
      <w:r w:rsidRPr="00E937F1">
        <w:rPr>
          <w:rFonts w:ascii="Times New Roman" w:hAnsi="Times New Roman"/>
          <w:spacing w:val="-5"/>
          <w:sz w:val="28"/>
          <w:szCs w:val="28"/>
        </w:rPr>
        <w:t>с</w:t>
      </w:r>
      <w:r w:rsidRPr="00E937F1">
        <w:rPr>
          <w:rFonts w:ascii="Times New Roman" w:hAnsi="Times New Roman"/>
          <w:spacing w:val="-16"/>
          <w:sz w:val="28"/>
          <w:szCs w:val="28"/>
        </w:rPr>
        <w:t>х</w:t>
      </w:r>
      <w:r w:rsidRPr="00E937F1">
        <w:rPr>
          <w:rFonts w:ascii="Times New Roman" w:hAnsi="Times New Roman"/>
          <w:spacing w:val="-6"/>
          <w:sz w:val="28"/>
          <w:szCs w:val="28"/>
        </w:rPr>
        <w:t>о</w:t>
      </w:r>
      <w:r w:rsidRPr="00E937F1">
        <w:rPr>
          <w:rFonts w:ascii="Times New Roman" w:hAnsi="Times New Roman"/>
          <w:sz w:val="28"/>
          <w:szCs w:val="28"/>
        </w:rPr>
        <w:t>ж</w:t>
      </w:r>
      <w:r w:rsidRPr="00E937F1">
        <w:rPr>
          <w:rFonts w:ascii="Times New Roman" w:hAnsi="Times New Roman"/>
          <w:spacing w:val="1"/>
          <w:sz w:val="28"/>
          <w:szCs w:val="28"/>
        </w:rPr>
        <w:t>д</w:t>
      </w:r>
      <w:r w:rsidRPr="00E937F1">
        <w:rPr>
          <w:rFonts w:ascii="Times New Roman" w:hAnsi="Times New Roman"/>
          <w:sz w:val="28"/>
          <w:szCs w:val="28"/>
        </w:rPr>
        <w:t>ени</w:t>
      </w:r>
      <w:r w:rsidRPr="00E937F1">
        <w:rPr>
          <w:rFonts w:ascii="Times New Roman" w:hAnsi="Times New Roman"/>
          <w:spacing w:val="2"/>
          <w:sz w:val="28"/>
          <w:szCs w:val="28"/>
        </w:rPr>
        <w:t>я</w:t>
      </w:r>
      <w:r w:rsidRPr="00E937F1">
        <w:rPr>
          <w:rFonts w:ascii="Times New Roman" w:hAnsi="Times New Roman"/>
          <w:sz w:val="28"/>
          <w:szCs w:val="28"/>
        </w:rPr>
        <w:t>.</w:t>
      </w:r>
      <w:r w:rsidRPr="00E937F1">
        <w:rPr>
          <w:rFonts w:ascii="Times New Roman" w:hAnsi="Times New Roman"/>
          <w:w w:val="99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-5"/>
          <w:sz w:val="28"/>
          <w:szCs w:val="28"/>
        </w:rPr>
        <w:t>В</w:t>
      </w:r>
      <w:r w:rsidRPr="00E937F1">
        <w:rPr>
          <w:rFonts w:ascii="Times New Roman" w:hAnsi="Times New Roman"/>
          <w:sz w:val="28"/>
          <w:szCs w:val="28"/>
        </w:rPr>
        <w:t>и</w:t>
      </w:r>
      <w:r w:rsidRPr="00E937F1">
        <w:rPr>
          <w:rFonts w:ascii="Times New Roman" w:hAnsi="Times New Roman"/>
          <w:spacing w:val="2"/>
          <w:sz w:val="28"/>
          <w:szCs w:val="28"/>
        </w:rPr>
        <w:t>д</w:t>
      </w:r>
      <w:r w:rsidRPr="00E937F1">
        <w:rPr>
          <w:rFonts w:ascii="Times New Roman" w:hAnsi="Times New Roman"/>
          <w:sz w:val="28"/>
          <w:szCs w:val="28"/>
        </w:rPr>
        <w:t>ы</w:t>
      </w:r>
      <w:r w:rsidRPr="00E937F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раст</w:t>
      </w:r>
      <w:r w:rsidRPr="00E937F1">
        <w:rPr>
          <w:rFonts w:ascii="Times New Roman" w:hAnsi="Times New Roman"/>
          <w:spacing w:val="4"/>
          <w:sz w:val="28"/>
          <w:szCs w:val="28"/>
        </w:rPr>
        <w:t>и</w:t>
      </w:r>
      <w:r w:rsidRPr="00E937F1">
        <w:rPr>
          <w:rFonts w:ascii="Times New Roman" w:hAnsi="Times New Roman"/>
          <w:spacing w:val="-2"/>
          <w:sz w:val="28"/>
          <w:szCs w:val="28"/>
        </w:rPr>
        <w:t>т</w:t>
      </w:r>
      <w:r w:rsidRPr="00E937F1">
        <w:rPr>
          <w:rFonts w:ascii="Times New Roman" w:hAnsi="Times New Roman"/>
          <w:sz w:val="28"/>
          <w:szCs w:val="28"/>
        </w:rPr>
        <w:t>ел</w:t>
      </w:r>
      <w:r w:rsidRPr="00E937F1">
        <w:rPr>
          <w:rFonts w:ascii="Times New Roman" w:hAnsi="Times New Roman"/>
          <w:spacing w:val="-1"/>
          <w:sz w:val="28"/>
          <w:szCs w:val="28"/>
        </w:rPr>
        <w:t>ь</w:t>
      </w:r>
      <w:r w:rsidRPr="00E937F1">
        <w:rPr>
          <w:rFonts w:ascii="Times New Roman" w:hAnsi="Times New Roman"/>
          <w:spacing w:val="4"/>
          <w:sz w:val="28"/>
          <w:szCs w:val="28"/>
        </w:rPr>
        <w:t>н</w:t>
      </w:r>
      <w:r w:rsidRPr="00E937F1">
        <w:rPr>
          <w:rFonts w:ascii="Times New Roman" w:hAnsi="Times New Roman"/>
          <w:sz w:val="28"/>
          <w:szCs w:val="28"/>
        </w:rPr>
        <w:t>о</w:t>
      </w:r>
      <w:r w:rsidRPr="00E937F1">
        <w:rPr>
          <w:rFonts w:ascii="Times New Roman" w:hAnsi="Times New Roman"/>
          <w:spacing w:val="-5"/>
          <w:sz w:val="28"/>
          <w:szCs w:val="28"/>
        </w:rPr>
        <w:t>г</w:t>
      </w:r>
      <w:r w:rsidRPr="00E937F1">
        <w:rPr>
          <w:rFonts w:ascii="Times New Roman" w:hAnsi="Times New Roman"/>
          <w:sz w:val="28"/>
          <w:szCs w:val="28"/>
        </w:rPr>
        <w:t>о</w:t>
      </w:r>
      <w:r w:rsidRPr="00E937F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масла</w:t>
      </w:r>
      <w:r w:rsidRPr="00E937F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-2"/>
          <w:sz w:val="28"/>
          <w:szCs w:val="28"/>
        </w:rPr>
        <w:t>(</w:t>
      </w:r>
      <w:proofErr w:type="gramStart"/>
      <w:r w:rsidRPr="00E937F1">
        <w:rPr>
          <w:rFonts w:ascii="Times New Roman" w:hAnsi="Times New Roman"/>
          <w:sz w:val="28"/>
          <w:szCs w:val="28"/>
        </w:rPr>
        <w:t>п</w:t>
      </w:r>
      <w:r w:rsidRPr="00E937F1">
        <w:rPr>
          <w:rFonts w:ascii="Times New Roman" w:hAnsi="Times New Roman"/>
          <w:spacing w:val="-11"/>
          <w:sz w:val="28"/>
          <w:szCs w:val="28"/>
        </w:rPr>
        <w:t>о</w:t>
      </w:r>
      <w:r w:rsidRPr="00E937F1">
        <w:rPr>
          <w:rFonts w:ascii="Times New Roman" w:hAnsi="Times New Roman"/>
          <w:spacing w:val="2"/>
          <w:sz w:val="28"/>
          <w:szCs w:val="28"/>
        </w:rPr>
        <w:t>д</w:t>
      </w:r>
      <w:r w:rsidRPr="00E937F1">
        <w:rPr>
          <w:rFonts w:ascii="Times New Roman" w:hAnsi="Times New Roman"/>
          <w:sz w:val="28"/>
          <w:szCs w:val="28"/>
        </w:rPr>
        <w:t>с</w:t>
      </w:r>
      <w:r w:rsidRPr="00E937F1">
        <w:rPr>
          <w:rFonts w:ascii="Times New Roman" w:hAnsi="Times New Roman"/>
          <w:spacing w:val="-5"/>
          <w:sz w:val="28"/>
          <w:szCs w:val="28"/>
        </w:rPr>
        <w:t>о</w:t>
      </w:r>
      <w:r w:rsidRPr="00E937F1">
        <w:rPr>
          <w:rFonts w:ascii="Times New Roman" w:hAnsi="Times New Roman"/>
          <w:sz w:val="28"/>
          <w:szCs w:val="28"/>
        </w:rPr>
        <w:t>лн</w:t>
      </w:r>
      <w:r w:rsidRPr="00E937F1">
        <w:rPr>
          <w:rFonts w:ascii="Times New Roman" w:hAnsi="Times New Roman"/>
          <w:spacing w:val="-5"/>
          <w:sz w:val="28"/>
          <w:szCs w:val="28"/>
        </w:rPr>
        <w:t>е</w:t>
      </w:r>
      <w:r w:rsidRPr="00E937F1">
        <w:rPr>
          <w:rFonts w:ascii="Times New Roman" w:hAnsi="Times New Roman"/>
          <w:sz w:val="28"/>
          <w:szCs w:val="28"/>
        </w:rPr>
        <w:t>чн</w:t>
      </w:r>
      <w:r w:rsidRPr="00E937F1">
        <w:rPr>
          <w:rFonts w:ascii="Times New Roman" w:hAnsi="Times New Roman"/>
          <w:spacing w:val="3"/>
          <w:sz w:val="28"/>
          <w:szCs w:val="28"/>
        </w:rPr>
        <w:t>о</w:t>
      </w:r>
      <w:r w:rsidRPr="00E937F1">
        <w:rPr>
          <w:rFonts w:ascii="Times New Roman" w:hAnsi="Times New Roman"/>
          <w:spacing w:val="1"/>
          <w:sz w:val="28"/>
          <w:szCs w:val="28"/>
        </w:rPr>
        <w:t>е</w:t>
      </w:r>
      <w:proofErr w:type="gramEnd"/>
      <w:r w:rsidRPr="00E937F1">
        <w:rPr>
          <w:rFonts w:ascii="Times New Roman" w:hAnsi="Times New Roman"/>
          <w:sz w:val="28"/>
          <w:szCs w:val="28"/>
        </w:rPr>
        <w:t>,</w:t>
      </w:r>
      <w:r w:rsidRPr="00E937F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-6"/>
          <w:sz w:val="28"/>
          <w:szCs w:val="28"/>
        </w:rPr>
        <w:t>о</w:t>
      </w:r>
      <w:r w:rsidRPr="00E937F1">
        <w:rPr>
          <w:rFonts w:ascii="Times New Roman" w:hAnsi="Times New Roman"/>
          <w:sz w:val="28"/>
          <w:szCs w:val="28"/>
        </w:rPr>
        <w:t>ли</w:t>
      </w:r>
      <w:r w:rsidRPr="00E937F1">
        <w:rPr>
          <w:rFonts w:ascii="Times New Roman" w:hAnsi="Times New Roman"/>
          <w:spacing w:val="-2"/>
          <w:sz w:val="28"/>
          <w:szCs w:val="28"/>
        </w:rPr>
        <w:t>в</w:t>
      </w:r>
      <w:r w:rsidRPr="00E937F1">
        <w:rPr>
          <w:rFonts w:ascii="Times New Roman" w:hAnsi="Times New Roman"/>
          <w:spacing w:val="-17"/>
          <w:sz w:val="28"/>
          <w:szCs w:val="28"/>
        </w:rPr>
        <w:t>к</w:t>
      </w:r>
      <w:r w:rsidRPr="00E937F1">
        <w:rPr>
          <w:rFonts w:ascii="Times New Roman" w:hAnsi="Times New Roman"/>
          <w:sz w:val="28"/>
          <w:szCs w:val="28"/>
        </w:rPr>
        <w:t>о</w:t>
      </w:r>
      <w:r w:rsidRPr="00E937F1">
        <w:rPr>
          <w:rFonts w:ascii="Times New Roman" w:hAnsi="Times New Roman"/>
          <w:spacing w:val="-2"/>
          <w:sz w:val="28"/>
          <w:szCs w:val="28"/>
        </w:rPr>
        <w:t>в</w:t>
      </w:r>
      <w:r w:rsidRPr="00E937F1">
        <w:rPr>
          <w:rFonts w:ascii="Times New Roman" w:hAnsi="Times New Roman"/>
          <w:spacing w:val="4"/>
          <w:sz w:val="28"/>
          <w:szCs w:val="28"/>
        </w:rPr>
        <w:t>о</w:t>
      </w:r>
      <w:r w:rsidRPr="00E937F1">
        <w:rPr>
          <w:rFonts w:ascii="Times New Roman" w:hAnsi="Times New Roman"/>
          <w:spacing w:val="1"/>
          <w:sz w:val="28"/>
          <w:szCs w:val="28"/>
        </w:rPr>
        <w:t>е</w:t>
      </w:r>
      <w:r w:rsidRPr="00E937F1">
        <w:rPr>
          <w:rFonts w:ascii="Times New Roman" w:hAnsi="Times New Roman"/>
          <w:sz w:val="28"/>
          <w:szCs w:val="28"/>
        </w:rPr>
        <w:t>,</w:t>
      </w:r>
      <w:r w:rsidRPr="00E937F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р</w:t>
      </w:r>
      <w:r w:rsidRPr="00E937F1">
        <w:rPr>
          <w:rFonts w:ascii="Times New Roman" w:hAnsi="Times New Roman"/>
          <w:spacing w:val="-5"/>
          <w:sz w:val="28"/>
          <w:szCs w:val="28"/>
        </w:rPr>
        <w:t>а</w:t>
      </w:r>
      <w:r w:rsidRPr="00E937F1">
        <w:rPr>
          <w:rFonts w:ascii="Times New Roman" w:hAnsi="Times New Roman"/>
          <w:sz w:val="28"/>
          <w:szCs w:val="28"/>
        </w:rPr>
        <w:t>псо</w:t>
      </w:r>
      <w:r w:rsidRPr="00E937F1">
        <w:rPr>
          <w:rFonts w:ascii="Times New Roman" w:hAnsi="Times New Roman"/>
          <w:spacing w:val="-1"/>
          <w:sz w:val="28"/>
          <w:szCs w:val="28"/>
        </w:rPr>
        <w:t>в</w:t>
      </w:r>
      <w:r w:rsidRPr="00E937F1">
        <w:rPr>
          <w:rFonts w:ascii="Times New Roman" w:hAnsi="Times New Roman"/>
          <w:spacing w:val="4"/>
          <w:sz w:val="28"/>
          <w:szCs w:val="28"/>
        </w:rPr>
        <w:t>о</w:t>
      </w:r>
      <w:r w:rsidRPr="00E937F1">
        <w:rPr>
          <w:rFonts w:ascii="Times New Roman" w:hAnsi="Times New Roman"/>
          <w:spacing w:val="1"/>
          <w:sz w:val="28"/>
          <w:szCs w:val="28"/>
        </w:rPr>
        <w:t>е</w:t>
      </w:r>
      <w:r w:rsidRPr="00E937F1">
        <w:rPr>
          <w:rFonts w:ascii="Times New Roman" w:hAnsi="Times New Roman"/>
          <w:spacing w:val="-2"/>
          <w:sz w:val="28"/>
          <w:szCs w:val="28"/>
        </w:rPr>
        <w:t>)</w:t>
      </w:r>
      <w:r w:rsidRPr="00E937F1">
        <w:rPr>
          <w:rFonts w:ascii="Times New Roman" w:hAnsi="Times New Roman"/>
          <w:sz w:val="28"/>
          <w:szCs w:val="28"/>
        </w:rPr>
        <w:t>.</w:t>
      </w:r>
      <w:r w:rsidRPr="00E937F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-6"/>
          <w:sz w:val="28"/>
          <w:szCs w:val="28"/>
        </w:rPr>
        <w:t>П</w:t>
      </w:r>
      <w:r w:rsidRPr="00E937F1">
        <w:rPr>
          <w:rFonts w:ascii="Times New Roman" w:hAnsi="Times New Roman"/>
          <w:sz w:val="28"/>
          <w:szCs w:val="28"/>
        </w:rPr>
        <w:t>р</w:t>
      </w:r>
      <w:r w:rsidRPr="00E937F1">
        <w:rPr>
          <w:rFonts w:ascii="Times New Roman" w:hAnsi="Times New Roman"/>
          <w:spacing w:val="6"/>
          <w:sz w:val="28"/>
          <w:szCs w:val="28"/>
        </w:rPr>
        <w:t>а</w:t>
      </w:r>
      <w:r w:rsidRPr="00E937F1">
        <w:rPr>
          <w:rFonts w:ascii="Times New Roman" w:hAnsi="Times New Roman"/>
          <w:spacing w:val="-2"/>
          <w:sz w:val="28"/>
          <w:szCs w:val="28"/>
        </w:rPr>
        <w:t>в</w:t>
      </w:r>
      <w:r w:rsidRPr="00E937F1">
        <w:rPr>
          <w:rFonts w:ascii="Times New Roman" w:hAnsi="Times New Roman"/>
          <w:sz w:val="28"/>
          <w:szCs w:val="28"/>
        </w:rPr>
        <w:t>ила</w:t>
      </w:r>
      <w:r w:rsidRPr="00E937F1">
        <w:rPr>
          <w:rFonts w:ascii="Times New Roman" w:hAnsi="Times New Roman"/>
          <w:w w:val="99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-6"/>
          <w:sz w:val="28"/>
          <w:szCs w:val="28"/>
        </w:rPr>
        <w:t>х</w:t>
      </w:r>
      <w:r w:rsidRPr="00E937F1">
        <w:rPr>
          <w:rFonts w:ascii="Times New Roman" w:hAnsi="Times New Roman"/>
          <w:sz w:val="28"/>
          <w:szCs w:val="28"/>
        </w:rPr>
        <w:t>ран</w:t>
      </w:r>
      <w:r w:rsidRPr="00E937F1">
        <w:rPr>
          <w:rFonts w:ascii="Times New Roman" w:hAnsi="Times New Roman"/>
          <w:spacing w:val="7"/>
          <w:sz w:val="28"/>
          <w:szCs w:val="28"/>
        </w:rPr>
        <w:t>е</w:t>
      </w:r>
      <w:r w:rsidRPr="00E937F1">
        <w:rPr>
          <w:rFonts w:ascii="Times New Roman" w:hAnsi="Times New Roman"/>
          <w:sz w:val="28"/>
          <w:szCs w:val="28"/>
        </w:rPr>
        <w:t>ни</w:t>
      </w:r>
      <w:r w:rsidRPr="00E937F1">
        <w:rPr>
          <w:rFonts w:ascii="Times New Roman" w:hAnsi="Times New Roman"/>
          <w:spacing w:val="1"/>
          <w:sz w:val="28"/>
          <w:szCs w:val="28"/>
        </w:rPr>
        <w:t>я</w:t>
      </w:r>
      <w:r w:rsidRPr="00E937F1">
        <w:rPr>
          <w:rFonts w:ascii="Times New Roman" w:hAnsi="Times New Roman"/>
          <w:sz w:val="28"/>
          <w:szCs w:val="28"/>
        </w:rPr>
        <w:t>.</w:t>
      </w:r>
      <w:r w:rsidRPr="00E937F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-3"/>
          <w:sz w:val="28"/>
          <w:szCs w:val="28"/>
        </w:rPr>
        <w:t>М</w:t>
      </w:r>
      <w:r w:rsidRPr="00E937F1">
        <w:rPr>
          <w:rFonts w:ascii="Times New Roman" w:hAnsi="Times New Roman"/>
          <w:spacing w:val="6"/>
          <w:sz w:val="28"/>
          <w:szCs w:val="28"/>
        </w:rPr>
        <w:t>е</w:t>
      </w:r>
      <w:r w:rsidRPr="00E937F1">
        <w:rPr>
          <w:rFonts w:ascii="Times New Roman" w:hAnsi="Times New Roman"/>
          <w:sz w:val="28"/>
          <w:szCs w:val="28"/>
        </w:rPr>
        <w:t>с</w:t>
      </w:r>
      <w:r w:rsidRPr="00E937F1">
        <w:rPr>
          <w:rFonts w:ascii="Times New Roman" w:hAnsi="Times New Roman"/>
          <w:spacing w:val="4"/>
          <w:sz w:val="28"/>
          <w:szCs w:val="28"/>
        </w:rPr>
        <w:t>т</w:t>
      </w:r>
      <w:r w:rsidRPr="00E937F1">
        <w:rPr>
          <w:rFonts w:ascii="Times New Roman" w:hAnsi="Times New Roman"/>
          <w:sz w:val="28"/>
          <w:szCs w:val="28"/>
        </w:rPr>
        <w:t>а</w:t>
      </w:r>
      <w:r w:rsidRPr="00E937F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2"/>
          <w:sz w:val="28"/>
          <w:szCs w:val="28"/>
        </w:rPr>
        <w:t>д</w:t>
      </w:r>
      <w:r w:rsidRPr="00E937F1">
        <w:rPr>
          <w:rFonts w:ascii="Times New Roman" w:hAnsi="Times New Roman"/>
          <w:sz w:val="28"/>
          <w:szCs w:val="28"/>
        </w:rPr>
        <w:t>ля</w:t>
      </w:r>
      <w:r w:rsidRPr="00E937F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-6"/>
          <w:sz w:val="28"/>
          <w:szCs w:val="28"/>
        </w:rPr>
        <w:lastRenderedPageBreak/>
        <w:t>х</w:t>
      </w:r>
      <w:r w:rsidRPr="00E937F1">
        <w:rPr>
          <w:rFonts w:ascii="Times New Roman" w:hAnsi="Times New Roman"/>
          <w:sz w:val="28"/>
          <w:szCs w:val="28"/>
        </w:rPr>
        <w:t>ранения</w:t>
      </w:r>
      <w:r w:rsidRPr="00E937F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жиров</w:t>
      </w:r>
      <w:r w:rsidRPr="00E937F1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и</w:t>
      </w:r>
      <w:r w:rsidRPr="00E937F1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6"/>
          <w:sz w:val="28"/>
          <w:szCs w:val="28"/>
        </w:rPr>
        <w:t>я</w:t>
      </w:r>
      <w:r w:rsidRPr="00E937F1">
        <w:rPr>
          <w:rFonts w:ascii="Times New Roman" w:hAnsi="Times New Roman"/>
          <w:sz w:val="28"/>
          <w:szCs w:val="28"/>
        </w:rPr>
        <w:t>и</w:t>
      </w:r>
      <w:r w:rsidRPr="00E937F1">
        <w:rPr>
          <w:rFonts w:ascii="Times New Roman" w:hAnsi="Times New Roman"/>
          <w:spacing w:val="-1"/>
          <w:sz w:val="28"/>
          <w:szCs w:val="28"/>
        </w:rPr>
        <w:t>ц</w:t>
      </w:r>
      <w:r w:rsidRPr="00E937F1">
        <w:rPr>
          <w:rFonts w:ascii="Times New Roman" w:hAnsi="Times New Roman"/>
          <w:sz w:val="28"/>
          <w:szCs w:val="28"/>
        </w:rPr>
        <w:t>.</w:t>
      </w:r>
      <w:r w:rsidR="000C44EA">
        <w:rPr>
          <w:rFonts w:ascii="Times New Roman" w:hAnsi="Times New Roman"/>
          <w:sz w:val="28"/>
          <w:szCs w:val="28"/>
        </w:rPr>
        <w:t xml:space="preserve"> Виды яиц, категории яиц. Определение свежести яиц. Блюда из яиц. Варка яиц. Приготовление яичницы с хлебом.</w:t>
      </w:r>
    </w:p>
    <w:p w:rsidR="00E937F1" w:rsidRPr="00E937F1" w:rsidRDefault="00E937F1" w:rsidP="0078717E">
      <w:pPr>
        <w:pStyle w:val="a5"/>
        <w:kinsoku w:val="0"/>
        <w:overflowPunct w:val="0"/>
        <w:spacing w:before="1" w:after="0" w:line="240" w:lineRule="auto"/>
        <w:ind w:right="110"/>
        <w:jc w:val="both"/>
        <w:rPr>
          <w:rFonts w:ascii="Times New Roman" w:hAnsi="Times New Roman"/>
          <w:sz w:val="28"/>
          <w:szCs w:val="28"/>
        </w:rPr>
      </w:pPr>
      <w:r w:rsidRPr="00E937F1">
        <w:rPr>
          <w:rFonts w:ascii="Times New Roman" w:hAnsi="Times New Roman"/>
          <w:spacing w:val="-3"/>
          <w:sz w:val="28"/>
          <w:szCs w:val="28"/>
        </w:rPr>
        <w:t>М</w:t>
      </w:r>
      <w:r w:rsidRPr="00E937F1">
        <w:rPr>
          <w:rFonts w:ascii="Times New Roman" w:hAnsi="Times New Roman"/>
          <w:spacing w:val="-7"/>
          <w:sz w:val="28"/>
          <w:szCs w:val="28"/>
        </w:rPr>
        <w:t>ук</w:t>
      </w:r>
      <w:r w:rsidRPr="00E937F1">
        <w:rPr>
          <w:rFonts w:ascii="Times New Roman" w:hAnsi="Times New Roman"/>
          <w:sz w:val="28"/>
          <w:szCs w:val="28"/>
        </w:rPr>
        <w:t>а</w:t>
      </w:r>
      <w:r w:rsidRPr="00E937F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и</w:t>
      </w:r>
      <w:r w:rsidRPr="00E937F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круп</w:t>
      </w:r>
      <w:r w:rsidRPr="00E937F1">
        <w:rPr>
          <w:rFonts w:ascii="Times New Roman" w:hAnsi="Times New Roman"/>
          <w:spacing w:val="-2"/>
          <w:sz w:val="28"/>
          <w:szCs w:val="28"/>
        </w:rPr>
        <w:t>ы</w:t>
      </w:r>
      <w:r w:rsidRPr="00E937F1">
        <w:rPr>
          <w:rFonts w:ascii="Times New Roman" w:hAnsi="Times New Roman"/>
          <w:sz w:val="28"/>
          <w:szCs w:val="28"/>
        </w:rPr>
        <w:t>.</w:t>
      </w:r>
      <w:r w:rsidRPr="00E937F1">
        <w:rPr>
          <w:rFonts w:ascii="Times New Roman" w:hAnsi="Times New Roman"/>
          <w:spacing w:val="11"/>
          <w:sz w:val="28"/>
          <w:szCs w:val="28"/>
        </w:rPr>
        <w:t xml:space="preserve"> </w:t>
      </w:r>
      <w:proofErr w:type="gramStart"/>
      <w:r w:rsidRPr="00E937F1">
        <w:rPr>
          <w:rFonts w:ascii="Times New Roman" w:hAnsi="Times New Roman"/>
          <w:spacing w:val="-5"/>
          <w:sz w:val="28"/>
          <w:szCs w:val="28"/>
        </w:rPr>
        <w:t>В</w:t>
      </w:r>
      <w:r w:rsidRPr="00E937F1">
        <w:rPr>
          <w:rFonts w:ascii="Times New Roman" w:hAnsi="Times New Roman"/>
          <w:sz w:val="28"/>
          <w:szCs w:val="28"/>
        </w:rPr>
        <w:t>и</w:t>
      </w:r>
      <w:r w:rsidRPr="00E937F1">
        <w:rPr>
          <w:rFonts w:ascii="Times New Roman" w:hAnsi="Times New Roman"/>
          <w:spacing w:val="2"/>
          <w:sz w:val="28"/>
          <w:szCs w:val="28"/>
        </w:rPr>
        <w:t>д</w:t>
      </w:r>
      <w:r w:rsidRPr="00E937F1">
        <w:rPr>
          <w:rFonts w:ascii="Times New Roman" w:hAnsi="Times New Roman"/>
          <w:sz w:val="28"/>
          <w:szCs w:val="28"/>
        </w:rPr>
        <w:t>ы</w:t>
      </w:r>
      <w:r w:rsidRPr="00E937F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6"/>
          <w:sz w:val="28"/>
          <w:szCs w:val="28"/>
        </w:rPr>
        <w:t>м</w:t>
      </w:r>
      <w:r w:rsidRPr="00E937F1">
        <w:rPr>
          <w:rFonts w:ascii="Times New Roman" w:hAnsi="Times New Roman"/>
          <w:spacing w:val="-7"/>
          <w:sz w:val="28"/>
          <w:szCs w:val="28"/>
        </w:rPr>
        <w:t>у</w:t>
      </w:r>
      <w:r w:rsidRPr="00E937F1">
        <w:rPr>
          <w:rFonts w:ascii="Times New Roman" w:hAnsi="Times New Roman"/>
          <w:sz w:val="28"/>
          <w:szCs w:val="28"/>
        </w:rPr>
        <w:t>ки</w:t>
      </w:r>
      <w:r w:rsidRPr="00E937F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3"/>
          <w:sz w:val="28"/>
          <w:szCs w:val="28"/>
        </w:rPr>
        <w:t>(</w:t>
      </w:r>
      <w:r w:rsidRPr="00E937F1">
        <w:rPr>
          <w:rFonts w:ascii="Times New Roman" w:hAnsi="Times New Roman"/>
          <w:sz w:val="28"/>
          <w:szCs w:val="28"/>
        </w:rPr>
        <w:t>пшенична</w:t>
      </w:r>
      <w:r w:rsidRPr="00E937F1">
        <w:rPr>
          <w:rFonts w:ascii="Times New Roman" w:hAnsi="Times New Roman"/>
          <w:spacing w:val="4"/>
          <w:sz w:val="28"/>
          <w:szCs w:val="28"/>
        </w:rPr>
        <w:t>я</w:t>
      </w:r>
      <w:r w:rsidRPr="00E937F1">
        <w:rPr>
          <w:rFonts w:ascii="Times New Roman" w:hAnsi="Times New Roman"/>
          <w:sz w:val="28"/>
          <w:szCs w:val="28"/>
        </w:rPr>
        <w:t>,</w:t>
      </w:r>
      <w:r w:rsidRPr="00E937F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ржана</w:t>
      </w:r>
      <w:r w:rsidRPr="00E937F1">
        <w:rPr>
          <w:rFonts w:ascii="Times New Roman" w:hAnsi="Times New Roman"/>
          <w:spacing w:val="3"/>
          <w:sz w:val="28"/>
          <w:szCs w:val="28"/>
        </w:rPr>
        <w:t>я</w:t>
      </w:r>
      <w:r w:rsidRPr="00E937F1">
        <w:rPr>
          <w:rFonts w:ascii="Times New Roman" w:hAnsi="Times New Roman"/>
          <w:sz w:val="28"/>
          <w:szCs w:val="28"/>
        </w:rPr>
        <w:t>,</w:t>
      </w:r>
      <w:r w:rsidRPr="00E937F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гр</w:t>
      </w:r>
      <w:r w:rsidRPr="00E937F1">
        <w:rPr>
          <w:rFonts w:ascii="Times New Roman" w:hAnsi="Times New Roman"/>
          <w:spacing w:val="-3"/>
          <w:sz w:val="28"/>
          <w:szCs w:val="28"/>
        </w:rPr>
        <w:t>е</w:t>
      </w:r>
      <w:r w:rsidRPr="00E937F1">
        <w:rPr>
          <w:rFonts w:ascii="Times New Roman" w:hAnsi="Times New Roman"/>
          <w:sz w:val="28"/>
          <w:szCs w:val="28"/>
        </w:rPr>
        <w:t>чне</w:t>
      </w:r>
      <w:r w:rsidRPr="00E937F1">
        <w:rPr>
          <w:rFonts w:ascii="Times New Roman" w:hAnsi="Times New Roman"/>
          <w:spacing w:val="-8"/>
          <w:sz w:val="28"/>
          <w:szCs w:val="28"/>
        </w:rPr>
        <w:t>в</w:t>
      </w:r>
      <w:r w:rsidRPr="00E937F1">
        <w:rPr>
          <w:rFonts w:ascii="Times New Roman" w:hAnsi="Times New Roman"/>
          <w:sz w:val="28"/>
          <w:szCs w:val="28"/>
        </w:rPr>
        <w:t>ая</w:t>
      </w:r>
      <w:r w:rsidRPr="00E937F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и</w:t>
      </w:r>
      <w:r w:rsidRPr="00E937F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2"/>
          <w:sz w:val="28"/>
          <w:szCs w:val="28"/>
        </w:rPr>
        <w:t>д</w:t>
      </w:r>
      <w:r w:rsidRPr="00E937F1">
        <w:rPr>
          <w:rFonts w:ascii="Times New Roman" w:hAnsi="Times New Roman"/>
          <w:sz w:val="28"/>
          <w:szCs w:val="28"/>
        </w:rPr>
        <w:t>р</w:t>
      </w:r>
      <w:r w:rsidRPr="00E937F1">
        <w:rPr>
          <w:rFonts w:ascii="Times New Roman" w:hAnsi="Times New Roman"/>
          <w:spacing w:val="2"/>
          <w:sz w:val="28"/>
          <w:szCs w:val="28"/>
        </w:rPr>
        <w:t>.</w:t>
      </w:r>
      <w:r w:rsidRPr="00E937F1">
        <w:rPr>
          <w:rFonts w:ascii="Times New Roman" w:hAnsi="Times New Roman"/>
          <w:spacing w:val="-2"/>
          <w:sz w:val="28"/>
          <w:szCs w:val="28"/>
        </w:rPr>
        <w:t>)</w:t>
      </w:r>
      <w:r w:rsidRPr="00E937F1">
        <w:rPr>
          <w:rFonts w:ascii="Times New Roman" w:hAnsi="Times New Roman"/>
          <w:sz w:val="28"/>
          <w:szCs w:val="28"/>
        </w:rPr>
        <w:t>;</w:t>
      </w:r>
      <w:r w:rsidRPr="00E937F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со</w:t>
      </w:r>
      <w:r w:rsidRPr="00E937F1">
        <w:rPr>
          <w:rFonts w:ascii="Times New Roman" w:hAnsi="Times New Roman"/>
          <w:spacing w:val="-5"/>
          <w:sz w:val="28"/>
          <w:szCs w:val="28"/>
        </w:rPr>
        <w:t>р</w:t>
      </w:r>
      <w:r w:rsidRPr="00E937F1">
        <w:rPr>
          <w:rFonts w:ascii="Times New Roman" w:hAnsi="Times New Roman"/>
          <w:spacing w:val="3"/>
          <w:sz w:val="28"/>
          <w:szCs w:val="28"/>
        </w:rPr>
        <w:t>т</w:t>
      </w:r>
      <w:r w:rsidRPr="00E937F1">
        <w:rPr>
          <w:rFonts w:ascii="Times New Roman" w:hAnsi="Times New Roman"/>
          <w:sz w:val="28"/>
          <w:szCs w:val="28"/>
        </w:rPr>
        <w:t>а</w:t>
      </w:r>
      <w:r w:rsidRPr="00E937F1">
        <w:rPr>
          <w:rFonts w:ascii="Times New Roman" w:hAnsi="Times New Roman"/>
          <w:w w:val="99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м</w:t>
      </w:r>
      <w:r w:rsidRPr="00E937F1">
        <w:rPr>
          <w:rFonts w:ascii="Times New Roman" w:hAnsi="Times New Roman"/>
          <w:spacing w:val="-5"/>
          <w:sz w:val="28"/>
          <w:szCs w:val="28"/>
        </w:rPr>
        <w:t>у</w:t>
      </w:r>
      <w:r w:rsidRPr="00E937F1">
        <w:rPr>
          <w:rFonts w:ascii="Times New Roman" w:hAnsi="Times New Roman"/>
          <w:spacing w:val="3"/>
          <w:sz w:val="28"/>
          <w:szCs w:val="28"/>
        </w:rPr>
        <w:t>к</w:t>
      </w:r>
      <w:r w:rsidRPr="00E937F1">
        <w:rPr>
          <w:rFonts w:ascii="Times New Roman" w:hAnsi="Times New Roman"/>
          <w:sz w:val="28"/>
          <w:szCs w:val="28"/>
        </w:rPr>
        <w:t>и</w:t>
      </w:r>
      <w:r w:rsidRPr="00E937F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-2"/>
          <w:sz w:val="28"/>
          <w:szCs w:val="28"/>
        </w:rPr>
        <w:t>(</w:t>
      </w:r>
      <w:r w:rsidRPr="00E937F1">
        <w:rPr>
          <w:rFonts w:ascii="Times New Roman" w:hAnsi="Times New Roman"/>
          <w:spacing w:val="3"/>
          <w:sz w:val="28"/>
          <w:szCs w:val="28"/>
        </w:rPr>
        <w:t>к</w:t>
      </w:r>
      <w:r w:rsidRPr="00E937F1">
        <w:rPr>
          <w:rFonts w:ascii="Times New Roman" w:hAnsi="Times New Roman"/>
          <w:sz w:val="28"/>
          <w:szCs w:val="28"/>
        </w:rPr>
        <w:t>р</w:t>
      </w:r>
      <w:r w:rsidRPr="00E937F1">
        <w:rPr>
          <w:rFonts w:ascii="Times New Roman" w:hAnsi="Times New Roman"/>
          <w:spacing w:val="-7"/>
          <w:sz w:val="28"/>
          <w:szCs w:val="28"/>
        </w:rPr>
        <w:t>у</w:t>
      </w:r>
      <w:r w:rsidRPr="00E937F1">
        <w:rPr>
          <w:rFonts w:ascii="Times New Roman" w:hAnsi="Times New Roman"/>
          <w:sz w:val="28"/>
          <w:szCs w:val="28"/>
        </w:rPr>
        <w:t>п</w:t>
      </w:r>
      <w:r w:rsidRPr="00E937F1">
        <w:rPr>
          <w:rFonts w:ascii="Times New Roman" w:hAnsi="Times New Roman"/>
          <w:spacing w:val="3"/>
          <w:sz w:val="28"/>
          <w:szCs w:val="28"/>
        </w:rPr>
        <w:t>ч</w:t>
      </w:r>
      <w:r w:rsidRPr="00E937F1">
        <w:rPr>
          <w:rFonts w:ascii="Times New Roman" w:hAnsi="Times New Roman"/>
          <w:spacing w:val="-10"/>
          <w:sz w:val="28"/>
          <w:szCs w:val="28"/>
        </w:rPr>
        <w:t>а</w:t>
      </w:r>
      <w:r w:rsidRPr="00E937F1">
        <w:rPr>
          <w:rFonts w:ascii="Times New Roman" w:hAnsi="Times New Roman"/>
          <w:spacing w:val="3"/>
          <w:sz w:val="28"/>
          <w:szCs w:val="28"/>
        </w:rPr>
        <w:t>т</w:t>
      </w:r>
      <w:r w:rsidRPr="00E937F1">
        <w:rPr>
          <w:rFonts w:ascii="Times New Roman" w:hAnsi="Times New Roman"/>
          <w:spacing w:val="-7"/>
          <w:sz w:val="28"/>
          <w:szCs w:val="28"/>
        </w:rPr>
        <w:t>к</w:t>
      </w:r>
      <w:r w:rsidRPr="00E937F1">
        <w:rPr>
          <w:rFonts w:ascii="Times New Roman" w:hAnsi="Times New Roman"/>
          <w:spacing w:val="1"/>
          <w:sz w:val="28"/>
          <w:szCs w:val="28"/>
        </w:rPr>
        <w:t>а</w:t>
      </w:r>
      <w:r w:rsidRPr="00E937F1">
        <w:rPr>
          <w:rFonts w:ascii="Times New Roman" w:hAnsi="Times New Roman"/>
          <w:sz w:val="28"/>
          <w:szCs w:val="28"/>
        </w:rPr>
        <w:t>,</w:t>
      </w:r>
      <w:r w:rsidRPr="00E937F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-2"/>
          <w:sz w:val="28"/>
          <w:szCs w:val="28"/>
        </w:rPr>
        <w:t>в</w:t>
      </w:r>
      <w:r w:rsidRPr="00E937F1">
        <w:rPr>
          <w:rFonts w:ascii="Times New Roman" w:hAnsi="Times New Roman"/>
          <w:sz w:val="28"/>
          <w:szCs w:val="28"/>
        </w:rPr>
        <w:t>ысши</w:t>
      </w:r>
      <w:r w:rsidRPr="00E937F1">
        <w:rPr>
          <w:rFonts w:ascii="Times New Roman" w:hAnsi="Times New Roman"/>
          <w:spacing w:val="2"/>
          <w:sz w:val="28"/>
          <w:szCs w:val="28"/>
        </w:rPr>
        <w:t>й</w:t>
      </w:r>
      <w:r w:rsidRPr="00E937F1">
        <w:rPr>
          <w:rFonts w:ascii="Times New Roman" w:hAnsi="Times New Roman"/>
          <w:sz w:val="28"/>
          <w:szCs w:val="28"/>
        </w:rPr>
        <w:t>,</w:t>
      </w:r>
      <w:r w:rsidRPr="00E937F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пер</w:t>
      </w:r>
      <w:r w:rsidRPr="00E937F1">
        <w:rPr>
          <w:rFonts w:ascii="Times New Roman" w:hAnsi="Times New Roman"/>
          <w:spacing w:val="-1"/>
          <w:sz w:val="28"/>
          <w:szCs w:val="28"/>
        </w:rPr>
        <w:t>в</w:t>
      </w:r>
      <w:r w:rsidRPr="00E937F1">
        <w:rPr>
          <w:rFonts w:ascii="Times New Roman" w:hAnsi="Times New Roman"/>
          <w:spacing w:val="4"/>
          <w:sz w:val="28"/>
          <w:szCs w:val="28"/>
        </w:rPr>
        <w:t>ы</w:t>
      </w:r>
      <w:r w:rsidRPr="00E937F1">
        <w:rPr>
          <w:rFonts w:ascii="Times New Roman" w:hAnsi="Times New Roman"/>
          <w:sz w:val="28"/>
          <w:szCs w:val="28"/>
        </w:rPr>
        <w:t>й</w:t>
      </w:r>
      <w:r w:rsidRPr="00E937F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и</w:t>
      </w:r>
      <w:r w:rsidRPr="00E937F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-8"/>
          <w:sz w:val="28"/>
          <w:szCs w:val="28"/>
        </w:rPr>
        <w:t>в</w:t>
      </w:r>
      <w:r w:rsidRPr="00E937F1">
        <w:rPr>
          <w:rFonts w:ascii="Times New Roman" w:hAnsi="Times New Roman"/>
          <w:spacing w:val="-2"/>
          <w:sz w:val="28"/>
          <w:szCs w:val="28"/>
        </w:rPr>
        <w:t>т</w:t>
      </w:r>
      <w:r w:rsidRPr="00E937F1">
        <w:rPr>
          <w:rFonts w:ascii="Times New Roman" w:hAnsi="Times New Roman"/>
          <w:spacing w:val="4"/>
          <w:sz w:val="28"/>
          <w:szCs w:val="28"/>
        </w:rPr>
        <w:t>о</w:t>
      </w:r>
      <w:r w:rsidRPr="00E937F1">
        <w:rPr>
          <w:rFonts w:ascii="Times New Roman" w:hAnsi="Times New Roman"/>
          <w:sz w:val="28"/>
          <w:szCs w:val="28"/>
        </w:rPr>
        <w:t>рой</w:t>
      </w:r>
      <w:r w:rsidRPr="00E937F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со</w:t>
      </w:r>
      <w:r w:rsidRPr="00E937F1">
        <w:rPr>
          <w:rFonts w:ascii="Times New Roman" w:hAnsi="Times New Roman"/>
          <w:spacing w:val="-5"/>
          <w:sz w:val="28"/>
          <w:szCs w:val="28"/>
        </w:rPr>
        <w:t>р</w:t>
      </w:r>
      <w:r w:rsidRPr="00E937F1">
        <w:rPr>
          <w:rFonts w:ascii="Times New Roman" w:hAnsi="Times New Roman"/>
          <w:spacing w:val="3"/>
          <w:sz w:val="28"/>
          <w:szCs w:val="28"/>
        </w:rPr>
        <w:t>т</w:t>
      </w:r>
      <w:r w:rsidRPr="00E937F1">
        <w:rPr>
          <w:rFonts w:ascii="Times New Roman" w:hAnsi="Times New Roman"/>
          <w:spacing w:val="-2"/>
          <w:sz w:val="28"/>
          <w:szCs w:val="28"/>
        </w:rPr>
        <w:t>)</w:t>
      </w:r>
      <w:r w:rsidRPr="00E937F1">
        <w:rPr>
          <w:rFonts w:ascii="Times New Roman" w:hAnsi="Times New Roman"/>
          <w:sz w:val="28"/>
          <w:szCs w:val="28"/>
        </w:rPr>
        <w:t>.</w:t>
      </w:r>
      <w:proofErr w:type="gramEnd"/>
      <w:r w:rsidRPr="00E937F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-6"/>
          <w:sz w:val="28"/>
          <w:szCs w:val="28"/>
        </w:rPr>
        <w:t>П</w:t>
      </w:r>
      <w:r w:rsidRPr="00E937F1">
        <w:rPr>
          <w:rFonts w:ascii="Times New Roman" w:hAnsi="Times New Roman"/>
          <w:sz w:val="28"/>
          <w:szCs w:val="28"/>
        </w:rPr>
        <w:t>р</w:t>
      </w:r>
      <w:r w:rsidRPr="00E937F1">
        <w:rPr>
          <w:rFonts w:ascii="Times New Roman" w:hAnsi="Times New Roman"/>
          <w:spacing w:val="6"/>
          <w:sz w:val="28"/>
          <w:szCs w:val="28"/>
        </w:rPr>
        <w:t>а</w:t>
      </w:r>
      <w:r w:rsidRPr="00E937F1">
        <w:rPr>
          <w:rFonts w:ascii="Times New Roman" w:hAnsi="Times New Roman"/>
          <w:spacing w:val="-2"/>
          <w:sz w:val="28"/>
          <w:szCs w:val="28"/>
        </w:rPr>
        <w:t>в</w:t>
      </w:r>
      <w:r w:rsidRPr="00E937F1">
        <w:rPr>
          <w:rFonts w:ascii="Times New Roman" w:hAnsi="Times New Roman"/>
          <w:sz w:val="28"/>
          <w:szCs w:val="28"/>
        </w:rPr>
        <w:t>ила</w:t>
      </w:r>
      <w:r w:rsidRPr="00E937F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-6"/>
          <w:sz w:val="28"/>
          <w:szCs w:val="28"/>
        </w:rPr>
        <w:t>х</w:t>
      </w:r>
      <w:r w:rsidRPr="00E937F1">
        <w:rPr>
          <w:rFonts w:ascii="Times New Roman" w:hAnsi="Times New Roman"/>
          <w:sz w:val="28"/>
          <w:szCs w:val="28"/>
        </w:rPr>
        <w:t>ран</w:t>
      </w:r>
      <w:r w:rsidRPr="00E937F1">
        <w:rPr>
          <w:rFonts w:ascii="Times New Roman" w:hAnsi="Times New Roman"/>
          <w:spacing w:val="7"/>
          <w:sz w:val="28"/>
          <w:szCs w:val="28"/>
        </w:rPr>
        <w:t>е</w:t>
      </w:r>
      <w:r w:rsidRPr="00E937F1">
        <w:rPr>
          <w:rFonts w:ascii="Times New Roman" w:hAnsi="Times New Roman"/>
          <w:sz w:val="28"/>
          <w:szCs w:val="28"/>
        </w:rPr>
        <w:t>ния</w:t>
      </w:r>
      <w:r w:rsidRPr="00E937F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муки</w:t>
      </w:r>
      <w:r w:rsidRPr="00E937F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и</w:t>
      </w:r>
      <w:r w:rsidRPr="00E937F1">
        <w:rPr>
          <w:rFonts w:ascii="Times New Roman" w:hAnsi="Times New Roman"/>
          <w:w w:val="99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кр</w:t>
      </w:r>
      <w:r w:rsidRPr="00E937F1">
        <w:rPr>
          <w:rFonts w:ascii="Times New Roman" w:hAnsi="Times New Roman"/>
          <w:spacing w:val="-7"/>
          <w:sz w:val="28"/>
          <w:szCs w:val="28"/>
        </w:rPr>
        <w:t>у</w:t>
      </w:r>
      <w:r w:rsidRPr="00E937F1">
        <w:rPr>
          <w:rFonts w:ascii="Times New Roman" w:hAnsi="Times New Roman"/>
          <w:spacing w:val="-1"/>
          <w:sz w:val="28"/>
          <w:szCs w:val="28"/>
        </w:rPr>
        <w:t>п</w:t>
      </w:r>
      <w:r w:rsidRPr="00E937F1">
        <w:rPr>
          <w:rFonts w:ascii="Times New Roman" w:hAnsi="Times New Roman"/>
          <w:sz w:val="28"/>
          <w:szCs w:val="28"/>
        </w:rPr>
        <w:t>.</w:t>
      </w:r>
      <w:r w:rsidRPr="00E937F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-5"/>
          <w:sz w:val="28"/>
          <w:szCs w:val="28"/>
        </w:rPr>
        <w:t>В</w:t>
      </w:r>
      <w:r w:rsidRPr="00E937F1">
        <w:rPr>
          <w:rFonts w:ascii="Times New Roman" w:hAnsi="Times New Roman"/>
          <w:sz w:val="28"/>
          <w:szCs w:val="28"/>
        </w:rPr>
        <w:t>и</w:t>
      </w:r>
      <w:r w:rsidRPr="00E937F1">
        <w:rPr>
          <w:rFonts w:ascii="Times New Roman" w:hAnsi="Times New Roman"/>
          <w:spacing w:val="2"/>
          <w:sz w:val="28"/>
          <w:szCs w:val="28"/>
        </w:rPr>
        <w:t>д</w:t>
      </w:r>
      <w:r w:rsidRPr="00E937F1">
        <w:rPr>
          <w:rFonts w:ascii="Times New Roman" w:hAnsi="Times New Roman"/>
          <w:sz w:val="28"/>
          <w:szCs w:val="28"/>
        </w:rPr>
        <w:t>ы</w:t>
      </w:r>
      <w:r w:rsidRPr="00E937F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3"/>
          <w:sz w:val="28"/>
          <w:szCs w:val="28"/>
        </w:rPr>
        <w:t>к</w:t>
      </w:r>
      <w:r w:rsidRPr="00E937F1">
        <w:rPr>
          <w:rFonts w:ascii="Times New Roman" w:hAnsi="Times New Roman"/>
          <w:sz w:val="28"/>
          <w:szCs w:val="28"/>
        </w:rPr>
        <w:t>р</w:t>
      </w:r>
      <w:r w:rsidRPr="00E937F1">
        <w:rPr>
          <w:rFonts w:ascii="Times New Roman" w:hAnsi="Times New Roman"/>
          <w:spacing w:val="-7"/>
          <w:sz w:val="28"/>
          <w:szCs w:val="28"/>
        </w:rPr>
        <w:t>у</w:t>
      </w:r>
      <w:r w:rsidRPr="00E937F1">
        <w:rPr>
          <w:rFonts w:ascii="Times New Roman" w:hAnsi="Times New Roman"/>
          <w:spacing w:val="-1"/>
          <w:sz w:val="28"/>
          <w:szCs w:val="28"/>
        </w:rPr>
        <w:t>п</w:t>
      </w:r>
      <w:r w:rsidRPr="00E937F1">
        <w:rPr>
          <w:rFonts w:ascii="Times New Roman" w:hAnsi="Times New Roman"/>
          <w:sz w:val="28"/>
          <w:szCs w:val="28"/>
        </w:rPr>
        <w:t>.</w:t>
      </w:r>
      <w:r w:rsidRPr="00E937F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-5"/>
          <w:sz w:val="28"/>
          <w:szCs w:val="28"/>
        </w:rPr>
        <w:t>В</w:t>
      </w:r>
      <w:r w:rsidRPr="00E937F1">
        <w:rPr>
          <w:rFonts w:ascii="Times New Roman" w:hAnsi="Times New Roman"/>
          <w:sz w:val="28"/>
          <w:szCs w:val="28"/>
        </w:rPr>
        <w:t>р</w:t>
      </w:r>
      <w:r w:rsidRPr="00E937F1">
        <w:rPr>
          <w:rFonts w:ascii="Times New Roman" w:hAnsi="Times New Roman"/>
          <w:spacing w:val="-5"/>
          <w:sz w:val="28"/>
          <w:szCs w:val="28"/>
        </w:rPr>
        <w:t>е</w:t>
      </w:r>
      <w:r w:rsidRPr="00E937F1">
        <w:rPr>
          <w:rFonts w:ascii="Times New Roman" w:hAnsi="Times New Roman"/>
          <w:spacing w:val="2"/>
          <w:sz w:val="28"/>
          <w:szCs w:val="28"/>
        </w:rPr>
        <w:t>д</w:t>
      </w:r>
      <w:r w:rsidRPr="00E937F1">
        <w:rPr>
          <w:rFonts w:ascii="Times New Roman" w:hAnsi="Times New Roman"/>
          <w:spacing w:val="4"/>
          <w:sz w:val="28"/>
          <w:szCs w:val="28"/>
        </w:rPr>
        <w:t>и</w:t>
      </w:r>
      <w:r w:rsidRPr="00E937F1">
        <w:rPr>
          <w:rFonts w:ascii="Times New Roman" w:hAnsi="Times New Roman"/>
          <w:spacing w:val="-2"/>
          <w:sz w:val="28"/>
          <w:szCs w:val="28"/>
        </w:rPr>
        <w:t>т</w:t>
      </w:r>
      <w:r w:rsidRPr="00E937F1">
        <w:rPr>
          <w:rFonts w:ascii="Times New Roman" w:hAnsi="Times New Roman"/>
          <w:sz w:val="28"/>
          <w:szCs w:val="28"/>
        </w:rPr>
        <w:t>ели</w:t>
      </w:r>
      <w:r w:rsidRPr="00E937F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круп</w:t>
      </w:r>
      <w:r w:rsidRPr="00E937F1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и</w:t>
      </w:r>
      <w:r w:rsidRPr="00E937F1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м</w:t>
      </w:r>
      <w:r w:rsidRPr="00E937F1">
        <w:rPr>
          <w:rFonts w:ascii="Times New Roman" w:hAnsi="Times New Roman"/>
          <w:spacing w:val="-5"/>
          <w:sz w:val="28"/>
          <w:szCs w:val="28"/>
        </w:rPr>
        <w:t>у</w:t>
      </w:r>
      <w:r w:rsidRPr="00E937F1">
        <w:rPr>
          <w:rFonts w:ascii="Times New Roman" w:hAnsi="Times New Roman"/>
          <w:spacing w:val="3"/>
          <w:sz w:val="28"/>
          <w:szCs w:val="28"/>
        </w:rPr>
        <w:t>к</w:t>
      </w:r>
      <w:r w:rsidRPr="00E937F1">
        <w:rPr>
          <w:rFonts w:ascii="Times New Roman" w:hAnsi="Times New Roman"/>
          <w:spacing w:val="-1"/>
          <w:sz w:val="28"/>
          <w:szCs w:val="28"/>
        </w:rPr>
        <w:t>и</w:t>
      </w:r>
      <w:r w:rsidRPr="00E937F1">
        <w:rPr>
          <w:rFonts w:ascii="Times New Roman" w:hAnsi="Times New Roman"/>
          <w:sz w:val="28"/>
          <w:szCs w:val="28"/>
        </w:rPr>
        <w:t>.</w:t>
      </w:r>
      <w:r w:rsidRPr="00E937F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-6"/>
          <w:sz w:val="28"/>
          <w:szCs w:val="28"/>
        </w:rPr>
        <w:t>П</w:t>
      </w:r>
      <w:r w:rsidRPr="00E937F1">
        <w:rPr>
          <w:rFonts w:ascii="Times New Roman" w:hAnsi="Times New Roman"/>
          <w:sz w:val="28"/>
          <w:szCs w:val="28"/>
        </w:rPr>
        <w:t>р</w:t>
      </w:r>
      <w:r w:rsidRPr="00E937F1">
        <w:rPr>
          <w:rFonts w:ascii="Times New Roman" w:hAnsi="Times New Roman"/>
          <w:spacing w:val="4"/>
          <w:sz w:val="28"/>
          <w:szCs w:val="28"/>
        </w:rPr>
        <w:t>о</w:t>
      </w:r>
      <w:r w:rsidRPr="00E937F1">
        <w:rPr>
          <w:rFonts w:ascii="Times New Roman" w:hAnsi="Times New Roman"/>
          <w:spacing w:val="6"/>
          <w:sz w:val="28"/>
          <w:szCs w:val="28"/>
        </w:rPr>
        <w:t>с</w:t>
      </w:r>
      <w:r w:rsidRPr="00E937F1">
        <w:rPr>
          <w:rFonts w:ascii="Times New Roman" w:hAnsi="Times New Roman"/>
          <w:sz w:val="28"/>
          <w:szCs w:val="28"/>
        </w:rPr>
        <w:t>е</w:t>
      </w:r>
      <w:r w:rsidRPr="00E937F1">
        <w:rPr>
          <w:rFonts w:ascii="Times New Roman" w:hAnsi="Times New Roman"/>
          <w:spacing w:val="5"/>
          <w:sz w:val="28"/>
          <w:szCs w:val="28"/>
        </w:rPr>
        <w:t>и</w:t>
      </w:r>
      <w:r w:rsidRPr="00E937F1">
        <w:rPr>
          <w:rFonts w:ascii="Times New Roman" w:hAnsi="Times New Roman"/>
          <w:spacing w:val="-8"/>
          <w:sz w:val="28"/>
          <w:szCs w:val="28"/>
        </w:rPr>
        <w:t>в</w:t>
      </w:r>
      <w:r w:rsidRPr="00E937F1">
        <w:rPr>
          <w:rFonts w:ascii="Times New Roman" w:hAnsi="Times New Roman"/>
          <w:sz w:val="28"/>
          <w:szCs w:val="28"/>
        </w:rPr>
        <w:t>ание</w:t>
      </w:r>
      <w:r w:rsidRPr="00E937F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6"/>
          <w:sz w:val="28"/>
          <w:szCs w:val="28"/>
        </w:rPr>
        <w:t>м</w:t>
      </w:r>
      <w:r w:rsidRPr="00E937F1">
        <w:rPr>
          <w:rFonts w:ascii="Times New Roman" w:hAnsi="Times New Roman"/>
          <w:spacing w:val="-7"/>
          <w:sz w:val="28"/>
          <w:szCs w:val="28"/>
        </w:rPr>
        <w:t>у</w:t>
      </w:r>
      <w:r w:rsidRPr="00E937F1">
        <w:rPr>
          <w:rFonts w:ascii="Times New Roman" w:hAnsi="Times New Roman"/>
          <w:sz w:val="28"/>
          <w:szCs w:val="28"/>
        </w:rPr>
        <w:t>к</w:t>
      </w:r>
      <w:r w:rsidRPr="00E937F1">
        <w:rPr>
          <w:rFonts w:ascii="Times New Roman" w:hAnsi="Times New Roman"/>
          <w:spacing w:val="-1"/>
          <w:sz w:val="28"/>
          <w:szCs w:val="28"/>
        </w:rPr>
        <w:t>и</w:t>
      </w:r>
      <w:r w:rsidRPr="00E937F1">
        <w:rPr>
          <w:rFonts w:ascii="Times New Roman" w:hAnsi="Times New Roman"/>
          <w:sz w:val="28"/>
          <w:szCs w:val="28"/>
        </w:rPr>
        <w:t>.</w:t>
      </w:r>
      <w:r w:rsidR="000C44EA">
        <w:rPr>
          <w:rFonts w:ascii="Times New Roman" w:hAnsi="Times New Roman"/>
          <w:sz w:val="28"/>
          <w:szCs w:val="28"/>
        </w:rPr>
        <w:t xml:space="preserve"> Блюда из круп. </w:t>
      </w:r>
    </w:p>
    <w:p w:rsidR="000C44EA" w:rsidRDefault="000C44EA" w:rsidP="0078717E">
      <w:pPr>
        <w:pStyle w:val="a5"/>
        <w:kinsoku w:val="0"/>
        <w:overflowPunct w:val="0"/>
        <w:spacing w:before="8" w:after="0" w:line="240" w:lineRule="auto"/>
        <w:ind w:right="1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Соль и сахар в питании человека. Польза и вред.</w:t>
      </w:r>
    </w:p>
    <w:p w:rsidR="000C44EA" w:rsidRDefault="000C44EA" w:rsidP="0078717E">
      <w:pPr>
        <w:pStyle w:val="a5"/>
        <w:kinsoku w:val="0"/>
        <w:overflowPunct w:val="0"/>
        <w:spacing w:before="8" w:after="0" w:line="240" w:lineRule="auto"/>
        <w:ind w:right="1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Специи и пряности в питании человека.</w:t>
      </w:r>
    </w:p>
    <w:p w:rsidR="000C44EA" w:rsidRDefault="00E937F1" w:rsidP="0078717E">
      <w:pPr>
        <w:pStyle w:val="a5"/>
        <w:kinsoku w:val="0"/>
        <w:overflowPunct w:val="0"/>
        <w:spacing w:before="8" w:after="0" w:line="240" w:lineRule="auto"/>
        <w:ind w:right="114"/>
        <w:jc w:val="both"/>
        <w:rPr>
          <w:rFonts w:ascii="Times New Roman" w:hAnsi="Times New Roman"/>
          <w:sz w:val="28"/>
          <w:szCs w:val="28"/>
        </w:rPr>
      </w:pPr>
      <w:r w:rsidRPr="00E937F1">
        <w:rPr>
          <w:rFonts w:ascii="Times New Roman" w:hAnsi="Times New Roman"/>
          <w:sz w:val="28"/>
          <w:szCs w:val="28"/>
        </w:rPr>
        <w:t>Чай</w:t>
      </w:r>
      <w:r w:rsidRPr="00E937F1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и</w:t>
      </w:r>
      <w:r w:rsidRPr="00E937F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-17"/>
          <w:sz w:val="28"/>
          <w:szCs w:val="28"/>
        </w:rPr>
        <w:t>к</w:t>
      </w:r>
      <w:r w:rsidRPr="00E937F1">
        <w:rPr>
          <w:rFonts w:ascii="Times New Roman" w:hAnsi="Times New Roman"/>
          <w:sz w:val="28"/>
          <w:szCs w:val="28"/>
        </w:rPr>
        <w:t>о</w:t>
      </w:r>
      <w:r w:rsidRPr="00E937F1">
        <w:rPr>
          <w:rFonts w:ascii="Times New Roman" w:hAnsi="Times New Roman"/>
          <w:spacing w:val="2"/>
          <w:sz w:val="28"/>
          <w:szCs w:val="28"/>
        </w:rPr>
        <w:t>ф</w:t>
      </w:r>
      <w:r w:rsidRPr="00E937F1">
        <w:rPr>
          <w:rFonts w:ascii="Times New Roman" w:hAnsi="Times New Roman"/>
          <w:spacing w:val="1"/>
          <w:sz w:val="28"/>
          <w:szCs w:val="28"/>
        </w:rPr>
        <w:t>е</w:t>
      </w:r>
      <w:r w:rsidRPr="00E937F1">
        <w:rPr>
          <w:rFonts w:ascii="Times New Roman" w:hAnsi="Times New Roman"/>
          <w:sz w:val="28"/>
          <w:szCs w:val="28"/>
        </w:rPr>
        <w:t>.</w:t>
      </w:r>
      <w:r w:rsidRPr="00E937F1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-5"/>
          <w:sz w:val="28"/>
          <w:szCs w:val="28"/>
        </w:rPr>
        <w:t>В</w:t>
      </w:r>
      <w:r w:rsidRPr="00E937F1">
        <w:rPr>
          <w:rFonts w:ascii="Times New Roman" w:hAnsi="Times New Roman"/>
          <w:sz w:val="28"/>
          <w:szCs w:val="28"/>
        </w:rPr>
        <w:t>и</w:t>
      </w:r>
      <w:r w:rsidRPr="00E937F1">
        <w:rPr>
          <w:rFonts w:ascii="Times New Roman" w:hAnsi="Times New Roman"/>
          <w:spacing w:val="2"/>
          <w:sz w:val="28"/>
          <w:szCs w:val="28"/>
        </w:rPr>
        <w:t>д</w:t>
      </w:r>
      <w:r w:rsidRPr="00E937F1">
        <w:rPr>
          <w:rFonts w:ascii="Times New Roman" w:hAnsi="Times New Roman"/>
          <w:sz w:val="28"/>
          <w:szCs w:val="28"/>
        </w:rPr>
        <w:t>ы</w:t>
      </w:r>
      <w:r w:rsidRPr="00E937F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ча</w:t>
      </w:r>
      <w:r w:rsidRPr="00E937F1">
        <w:rPr>
          <w:rFonts w:ascii="Times New Roman" w:hAnsi="Times New Roman"/>
          <w:spacing w:val="1"/>
          <w:sz w:val="28"/>
          <w:szCs w:val="28"/>
        </w:rPr>
        <w:t>я</w:t>
      </w:r>
      <w:r w:rsidRPr="00E937F1">
        <w:rPr>
          <w:rFonts w:ascii="Times New Roman" w:hAnsi="Times New Roman"/>
          <w:sz w:val="28"/>
          <w:szCs w:val="28"/>
        </w:rPr>
        <w:t>.</w:t>
      </w:r>
      <w:r w:rsidRPr="00E937F1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Сп</w:t>
      </w:r>
      <w:r w:rsidRPr="00E937F1">
        <w:rPr>
          <w:rFonts w:ascii="Times New Roman" w:hAnsi="Times New Roman"/>
          <w:spacing w:val="6"/>
          <w:sz w:val="28"/>
          <w:szCs w:val="28"/>
        </w:rPr>
        <w:t>о</w:t>
      </w:r>
      <w:r w:rsidRPr="00E937F1">
        <w:rPr>
          <w:rFonts w:ascii="Times New Roman" w:hAnsi="Times New Roman"/>
          <w:sz w:val="28"/>
          <w:szCs w:val="28"/>
        </w:rPr>
        <w:t>со</w:t>
      </w:r>
      <w:r w:rsidRPr="00E937F1">
        <w:rPr>
          <w:rFonts w:ascii="Times New Roman" w:hAnsi="Times New Roman"/>
          <w:spacing w:val="3"/>
          <w:sz w:val="28"/>
          <w:szCs w:val="28"/>
        </w:rPr>
        <w:t>б</w:t>
      </w:r>
      <w:r w:rsidRPr="00E937F1">
        <w:rPr>
          <w:rFonts w:ascii="Times New Roman" w:hAnsi="Times New Roman"/>
          <w:sz w:val="28"/>
          <w:szCs w:val="28"/>
        </w:rPr>
        <w:t>ы</w:t>
      </w:r>
      <w:r w:rsidRPr="00E937F1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за</w:t>
      </w:r>
      <w:r w:rsidRPr="00E937F1">
        <w:rPr>
          <w:rFonts w:ascii="Times New Roman" w:hAnsi="Times New Roman"/>
          <w:spacing w:val="-6"/>
          <w:sz w:val="28"/>
          <w:szCs w:val="28"/>
        </w:rPr>
        <w:t>в</w:t>
      </w:r>
      <w:r w:rsidRPr="00E937F1">
        <w:rPr>
          <w:rFonts w:ascii="Times New Roman" w:hAnsi="Times New Roman"/>
          <w:sz w:val="28"/>
          <w:szCs w:val="28"/>
        </w:rPr>
        <w:t>а</w:t>
      </w:r>
      <w:r w:rsidRPr="00E937F1">
        <w:rPr>
          <w:rFonts w:ascii="Times New Roman" w:hAnsi="Times New Roman"/>
          <w:spacing w:val="6"/>
          <w:sz w:val="28"/>
          <w:szCs w:val="28"/>
        </w:rPr>
        <w:t>р</w:t>
      </w:r>
      <w:r w:rsidRPr="00E937F1">
        <w:rPr>
          <w:rFonts w:ascii="Times New Roman" w:hAnsi="Times New Roman"/>
          <w:sz w:val="28"/>
          <w:szCs w:val="28"/>
        </w:rPr>
        <w:t>ки</w:t>
      </w:r>
      <w:r w:rsidRPr="00E937F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ча</w:t>
      </w:r>
      <w:r w:rsidRPr="00E937F1">
        <w:rPr>
          <w:rFonts w:ascii="Times New Roman" w:hAnsi="Times New Roman"/>
          <w:spacing w:val="1"/>
          <w:sz w:val="28"/>
          <w:szCs w:val="28"/>
        </w:rPr>
        <w:t>я</w:t>
      </w:r>
      <w:r w:rsidRPr="00E937F1">
        <w:rPr>
          <w:rFonts w:ascii="Times New Roman" w:hAnsi="Times New Roman"/>
          <w:sz w:val="28"/>
          <w:szCs w:val="28"/>
        </w:rPr>
        <w:t>.</w:t>
      </w:r>
      <w:r w:rsidR="000C44EA">
        <w:rPr>
          <w:rFonts w:ascii="Times New Roman" w:hAnsi="Times New Roman"/>
          <w:sz w:val="28"/>
          <w:szCs w:val="28"/>
        </w:rPr>
        <w:t xml:space="preserve"> Заваривание чая.</w:t>
      </w:r>
      <w:r w:rsidRPr="00E937F1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-5"/>
          <w:sz w:val="28"/>
          <w:szCs w:val="28"/>
        </w:rPr>
        <w:t>В</w:t>
      </w:r>
      <w:r w:rsidRPr="00E937F1">
        <w:rPr>
          <w:rFonts w:ascii="Times New Roman" w:hAnsi="Times New Roman"/>
          <w:sz w:val="28"/>
          <w:szCs w:val="28"/>
        </w:rPr>
        <w:t>и</w:t>
      </w:r>
      <w:r w:rsidRPr="00E937F1">
        <w:rPr>
          <w:rFonts w:ascii="Times New Roman" w:hAnsi="Times New Roman"/>
          <w:spacing w:val="2"/>
          <w:sz w:val="28"/>
          <w:szCs w:val="28"/>
        </w:rPr>
        <w:t>д</w:t>
      </w:r>
      <w:r w:rsidRPr="00E937F1">
        <w:rPr>
          <w:rFonts w:ascii="Times New Roman" w:hAnsi="Times New Roman"/>
          <w:sz w:val="28"/>
          <w:szCs w:val="28"/>
        </w:rPr>
        <w:t>ы</w:t>
      </w:r>
      <w:r w:rsidRPr="00E937F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-17"/>
          <w:sz w:val="28"/>
          <w:szCs w:val="28"/>
        </w:rPr>
        <w:t>к</w:t>
      </w:r>
      <w:r w:rsidRPr="00E937F1">
        <w:rPr>
          <w:rFonts w:ascii="Times New Roman" w:hAnsi="Times New Roman"/>
          <w:sz w:val="28"/>
          <w:szCs w:val="28"/>
        </w:rPr>
        <w:t>о</w:t>
      </w:r>
      <w:r w:rsidRPr="00E937F1">
        <w:rPr>
          <w:rFonts w:ascii="Times New Roman" w:hAnsi="Times New Roman"/>
          <w:spacing w:val="2"/>
          <w:sz w:val="28"/>
          <w:szCs w:val="28"/>
        </w:rPr>
        <w:t>ф</w:t>
      </w:r>
      <w:r w:rsidRPr="00E937F1">
        <w:rPr>
          <w:rFonts w:ascii="Times New Roman" w:hAnsi="Times New Roman"/>
          <w:spacing w:val="1"/>
          <w:sz w:val="28"/>
          <w:szCs w:val="28"/>
        </w:rPr>
        <w:t>е</w:t>
      </w:r>
      <w:r w:rsidRPr="00E937F1">
        <w:rPr>
          <w:rFonts w:ascii="Times New Roman" w:hAnsi="Times New Roman"/>
          <w:sz w:val="28"/>
          <w:szCs w:val="28"/>
        </w:rPr>
        <w:t>.</w:t>
      </w:r>
      <w:r w:rsidRPr="00E937F1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П</w:t>
      </w:r>
      <w:r w:rsidRPr="00E937F1">
        <w:rPr>
          <w:rFonts w:ascii="Times New Roman" w:hAnsi="Times New Roman"/>
          <w:spacing w:val="-6"/>
          <w:sz w:val="28"/>
          <w:szCs w:val="28"/>
        </w:rPr>
        <w:t>о</w:t>
      </w:r>
      <w:r w:rsidRPr="00E937F1">
        <w:rPr>
          <w:rFonts w:ascii="Times New Roman" w:hAnsi="Times New Roman"/>
          <w:sz w:val="28"/>
          <w:szCs w:val="28"/>
        </w:rPr>
        <w:t>л</w:t>
      </w:r>
      <w:r w:rsidRPr="00E937F1">
        <w:rPr>
          <w:rFonts w:ascii="Times New Roman" w:hAnsi="Times New Roman"/>
          <w:spacing w:val="-2"/>
          <w:sz w:val="28"/>
          <w:szCs w:val="28"/>
        </w:rPr>
        <w:t>ь</w:t>
      </w:r>
      <w:r w:rsidRPr="00E937F1">
        <w:rPr>
          <w:rFonts w:ascii="Times New Roman" w:hAnsi="Times New Roman"/>
          <w:sz w:val="28"/>
          <w:szCs w:val="28"/>
        </w:rPr>
        <w:t>за</w:t>
      </w:r>
      <w:r w:rsidRPr="00E937F1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и</w:t>
      </w:r>
      <w:r w:rsidRPr="00E937F1">
        <w:rPr>
          <w:rFonts w:ascii="Times New Roman" w:hAnsi="Times New Roman"/>
          <w:w w:val="99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нег</w:t>
      </w:r>
      <w:r w:rsidRPr="00E937F1">
        <w:rPr>
          <w:rFonts w:ascii="Times New Roman" w:hAnsi="Times New Roman"/>
          <w:spacing w:val="-8"/>
          <w:sz w:val="28"/>
          <w:szCs w:val="28"/>
        </w:rPr>
        <w:t>а</w:t>
      </w:r>
      <w:r w:rsidRPr="00E937F1">
        <w:rPr>
          <w:rFonts w:ascii="Times New Roman" w:hAnsi="Times New Roman"/>
          <w:spacing w:val="-2"/>
          <w:sz w:val="28"/>
          <w:szCs w:val="28"/>
        </w:rPr>
        <w:t>т</w:t>
      </w:r>
      <w:r w:rsidRPr="00E937F1">
        <w:rPr>
          <w:rFonts w:ascii="Times New Roman" w:hAnsi="Times New Roman"/>
          <w:spacing w:val="4"/>
          <w:sz w:val="28"/>
          <w:szCs w:val="28"/>
        </w:rPr>
        <w:t>и</w:t>
      </w:r>
      <w:r w:rsidRPr="00E937F1">
        <w:rPr>
          <w:rFonts w:ascii="Times New Roman" w:hAnsi="Times New Roman"/>
          <w:spacing w:val="-2"/>
          <w:sz w:val="28"/>
          <w:szCs w:val="28"/>
        </w:rPr>
        <w:t>в</w:t>
      </w:r>
      <w:r w:rsidRPr="00E937F1">
        <w:rPr>
          <w:rFonts w:ascii="Times New Roman" w:hAnsi="Times New Roman"/>
          <w:sz w:val="28"/>
          <w:szCs w:val="28"/>
        </w:rPr>
        <w:t>ные</w:t>
      </w:r>
      <w:r w:rsidRPr="00E937F1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п</w:t>
      </w:r>
      <w:r w:rsidRPr="00E937F1">
        <w:rPr>
          <w:rFonts w:ascii="Times New Roman" w:hAnsi="Times New Roman"/>
          <w:spacing w:val="4"/>
          <w:sz w:val="28"/>
          <w:szCs w:val="28"/>
        </w:rPr>
        <w:t>о</w:t>
      </w:r>
      <w:r w:rsidRPr="00E937F1">
        <w:rPr>
          <w:rFonts w:ascii="Times New Roman" w:hAnsi="Times New Roman"/>
          <w:sz w:val="28"/>
          <w:szCs w:val="28"/>
        </w:rPr>
        <w:t>сл</w:t>
      </w:r>
      <w:r w:rsidRPr="00E937F1">
        <w:rPr>
          <w:rFonts w:ascii="Times New Roman" w:hAnsi="Times New Roman"/>
          <w:spacing w:val="-3"/>
          <w:sz w:val="28"/>
          <w:szCs w:val="28"/>
        </w:rPr>
        <w:t>е</w:t>
      </w:r>
      <w:r w:rsidRPr="00E937F1">
        <w:rPr>
          <w:rFonts w:ascii="Times New Roman" w:hAnsi="Times New Roman"/>
          <w:spacing w:val="2"/>
          <w:sz w:val="28"/>
          <w:szCs w:val="28"/>
        </w:rPr>
        <w:t>д</w:t>
      </w:r>
      <w:r w:rsidRPr="00E937F1">
        <w:rPr>
          <w:rFonts w:ascii="Times New Roman" w:hAnsi="Times New Roman"/>
          <w:sz w:val="28"/>
          <w:szCs w:val="28"/>
        </w:rPr>
        <w:t>с</w:t>
      </w:r>
      <w:r w:rsidRPr="00E937F1">
        <w:rPr>
          <w:rFonts w:ascii="Times New Roman" w:hAnsi="Times New Roman"/>
          <w:spacing w:val="4"/>
          <w:sz w:val="28"/>
          <w:szCs w:val="28"/>
        </w:rPr>
        <w:t>т</w:t>
      </w:r>
      <w:r w:rsidRPr="00E937F1">
        <w:rPr>
          <w:rFonts w:ascii="Times New Roman" w:hAnsi="Times New Roman"/>
          <w:spacing w:val="-2"/>
          <w:sz w:val="28"/>
          <w:szCs w:val="28"/>
        </w:rPr>
        <w:t>в</w:t>
      </w:r>
      <w:r w:rsidRPr="00E937F1">
        <w:rPr>
          <w:rFonts w:ascii="Times New Roman" w:hAnsi="Times New Roman"/>
          <w:sz w:val="28"/>
          <w:szCs w:val="28"/>
        </w:rPr>
        <w:t>ия</w:t>
      </w:r>
      <w:r w:rsidRPr="00E937F1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чр</w:t>
      </w:r>
      <w:r w:rsidRPr="00E937F1">
        <w:rPr>
          <w:rFonts w:ascii="Times New Roman" w:hAnsi="Times New Roman"/>
          <w:spacing w:val="5"/>
          <w:sz w:val="28"/>
          <w:szCs w:val="28"/>
        </w:rPr>
        <w:t>е</w:t>
      </w:r>
      <w:r w:rsidRPr="00E937F1">
        <w:rPr>
          <w:rFonts w:ascii="Times New Roman" w:hAnsi="Times New Roman"/>
          <w:spacing w:val="-6"/>
          <w:sz w:val="28"/>
          <w:szCs w:val="28"/>
        </w:rPr>
        <w:t>з</w:t>
      </w:r>
      <w:r w:rsidRPr="00E937F1">
        <w:rPr>
          <w:rFonts w:ascii="Times New Roman" w:hAnsi="Times New Roman"/>
          <w:sz w:val="28"/>
          <w:szCs w:val="28"/>
        </w:rPr>
        <w:t>мерно</w:t>
      </w:r>
      <w:r w:rsidRPr="00E937F1">
        <w:rPr>
          <w:rFonts w:ascii="Times New Roman" w:hAnsi="Times New Roman"/>
          <w:spacing w:val="-2"/>
          <w:sz w:val="28"/>
          <w:szCs w:val="28"/>
        </w:rPr>
        <w:t>г</w:t>
      </w:r>
      <w:r w:rsidRPr="00E937F1">
        <w:rPr>
          <w:rFonts w:ascii="Times New Roman" w:hAnsi="Times New Roman"/>
          <w:sz w:val="28"/>
          <w:szCs w:val="28"/>
        </w:rPr>
        <w:t>о</w:t>
      </w:r>
      <w:r w:rsidRPr="00E937F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-7"/>
          <w:sz w:val="28"/>
          <w:szCs w:val="28"/>
        </w:rPr>
        <w:t>у</w:t>
      </w:r>
      <w:r w:rsidRPr="00E937F1">
        <w:rPr>
          <w:rFonts w:ascii="Times New Roman" w:hAnsi="Times New Roman"/>
          <w:spacing w:val="4"/>
          <w:sz w:val="28"/>
          <w:szCs w:val="28"/>
        </w:rPr>
        <w:t>п</w:t>
      </w:r>
      <w:r w:rsidRPr="00E937F1">
        <w:rPr>
          <w:rFonts w:ascii="Times New Roman" w:hAnsi="Times New Roman"/>
          <w:spacing w:val="-6"/>
          <w:sz w:val="28"/>
          <w:szCs w:val="28"/>
        </w:rPr>
        <w:t>о</w:t>
      </w:r>
      <w:r w:rsidRPr="00E937F1">
        <w:rPr>
          <w:rFonts w:ascii="Times New Roman" w:hAnsi="Times New Roman"/>
          <w:spacing w:val="3"/>
          <w:sz w:val="28"/>
          <w:szCs w:val="28"/>
        </w:rPr>
        <w:t>т</w:t>
      </w:r>
      <w:r w:rsidRPr="00E937F1">
        <w:rPr>
          <w:rFonts w:ascii="Times New Roman" w:hAnsi="Times New Roman"/>
          <w:sz w:val="28"/>
          <w:szCs w:val="28"/>
        </w:rPr>
        <w:t>ре</w:t>
      </w:r>
      <w:r w:rsidRPr="00E937F1">
        <w:rPr>
          <w:rFonts w:ascii="Times New Roman" w:hAnsi="Times New Roman"/>
          <w:spacing w:val="-2"/>
          <w:sz w:val="28"/>
          <w:szCs w:val="28"/>
        </w:rPr>
        <w:t>б</w:t>
      </w:r>
      <w:r w:rsidRPr="00E937F1">
        <w:rPr>
          <w:rFonts w:ascii="Times New Roman" w:hAnsi="Times New Roman"/>
          <w:sz w:val="28"/>
          <w:szCs w:val="28"/>
        </w:rPr>
        <w:t>ления</w:t>
      </w:r>
      <w:r w:rsidRPr="00E937F1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чая</w:t>
      </w:r>
      <w:r w:rsidRPr="00E937F1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E937F1">
        <w:rPr>
          <w:rFonts w:ascii="Times New Roman" w:hAnsi="Times New Roman"/>
          <w:sz w:val="28"/>
          <w:szCs w:val="28"/>
        </w:rPr>
        <w:t>и</w:t>
      </w:r>
      <w:r w:rsidRPr="00E937F1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E937F1">
        <w:rPr>
          <w:rFonts w:ascii="Times New Roman" w:hAnsi="Times New Roman"/>
          <w:spacing w:val="-17"/>
          <w:sz w:val="28"/>
          <w:szCs w:val="28"/>
        </w:rPr>
        <w:t>к</w:t>
      </w:r>
      <w:r w:rsidRPr="00E937F1">
        <w:rPr>
          <w:rFonts w:ascii="Times New Roman" w:hAnsi="Times New Roman"/>
          <w:sz w:val="28"/>
          <w:szCs w:val="28"/>
        </w:rPr>
        <w:t>о</w:t>
      </w:r>
      <w:r w:rsidRPr="00E937F1">
        <w:rPr>
          <w:rFonts w:ascii="Times New Roman" w:hAnsi="Times New Roman"/>
          <w:spacing w:val="2"/>
          <w:sz w:val="28"/>
          <w:szCs w:val="28"/>
        </w:rPr>
        <w:t>ф</w:t>
      </w:r>
      <w:r w:rsidRPr="00E937F1">
        <w:rPr>
          <w:rFonts w:ascii="Times New Roman" w:hAnsi="Times New Roman"/>
          <w:spacing w:val="1"/>
          <w:sz w:val="28"/>
          <w:szCs w:val="28"/>
        </w:rPr>
        <w:t>е</w:t>
      </w:r>
      <w:r w:rsidRPr="00E937F1">
        <w:rPr>
          <w:rFonts w:ascii="Times New Roman" w:hAnsi="Times New Roman"/>
          <w:sz w:val="28"/>
          <w:szCs w:val="28"/>
        </w:rPr>
        <w:t>.</w:t>
      </w:r>
    </w:p>
    <w:p w:rsidR="002A0AD1" w:rsidRDefault="008E4073" w:rsidP="0078717E">
      <w:pPr>
        <w:pStyle w:val="a5"/>
        <w:kinsoku w:val="0"/>
        <w:overflowPunct w:val="0"/>
        <w:spacing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  <w:r w:rsidRPr="008E4073">
        <w:rPr>
          <w:rFonts w:ascii="Times New Roman" w:hAnsi="Times New Roman"/>
          <w:sz w:val="28"/>
          <w:szCs w:val="28"/>
        </w:rPr>
        <w:t>За</w:t>
      </w:r>
      <w:r w:rsidRPr="008E4073">
        <w:rPr>
          <w:rFonts w:ascii="Times New Roman" w:hAnsi="Times New Roman"/>
          <w:spacing w:val="-7"/>
          <w:sz w:val="28"/>
          <w:szCs w:val="28"/>
        </w:rPr>
        <w:t>в</w:t>
      </w:r>
      <w:r w:rsidRPr="008E4073">
        <w:rPr>
          <w:rFonts w:ascii="Times New Roman" w:hAnsi="Times New Roman"/>
          <w:spacing w:val="3"/>
          <w:sz w:val="28"/>
          <w:szCs w:val="28"/>
        </w:rPr>
        <w:t>т</w:t>
      </w:r>
      <w:r w:rsidRPr="008E4073">
        <w:rPr>
          <w:rFonts w:ascii="Times New Roman" w:hAnsi="Times New Roman"/>
          <w:sz w:val="28"/>
          <w:szCs w:val="28"/>
        </w:rPr>
        <w:t>рак.</w:t>
      </w:r>
      <w:r w:rsidRPr="008E4073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-8"/>
          <w:sz w:val="28"/>
          <w:szCs w:val="28"/>
        </w:rPr>
        <w:t>Б</w:t>
      </w:r>
      <w:r w:rsidRPr="008E4073">
        <w:rPr>
          <w:rFonts w:ascii="Times New Roman" w:hAnsi="Times New Roman"/>
          <w:sz w:val="28"/>
          <w:szCs w:val="28"/>
        </w:rPr>
        <w:t>л</w:t>
      </w:r>
      <w:r w:rsidRPr="008E4073">
        <w:rPr>
          <w:rFonts w:ascii="Times New Roman" w:hAnsi="Times New Roman"/>
          <w:spacing w:val="-17"/>
          <w:sz w:val="28"/>
          <w:szCs w:val="28"/>
        </w:rPr>
        <w:t>ю</w:t>
      </w:r>
      <w:r w:rsidRPr="008E4073">
        <w:rPr>
          <w:rFonts w:ascii="Times New Roman" w:hAnsi="Times New Roman"/>
          <w:spacing w:val="2"/>
          <w:sz w:val="28"/>
          <w:szCs w:val="28"/>
        </w:rPr>
        <w:t>д</w:t>
      </w:r>
      <w:r w:rsidRPr="008E4073">
        <w:rPr>
          <w:rFonts w:ascii="Times New Roman" w:hAnsi="Times New Roman"/>
          <w:sz w:val="28"/>
          <w:szCs w:val="28"/>
        </w:rPr>
        <w:t>а</w:t>
      </w:r>
      <w:r w:rsidRPr="008E4073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2"/>
          <w:sz w:val="28"/>
          <w:szCs w:val="28"/>
        </w:rPr>
        <w:t>д</w:t>
      </w:r>
      <w:r w:rsidRPr="008E4073">
        <w:rPr>
          <w:rFonts w:ascii="Times New Roman" w:hAnsi="Times New Roman"/>
          <w:sz w:val="28"/>
          <w:szCs w:val="28"/>
        </w:rPr>
        <w:t>ля</w:t>
      </w:r>
      <w:r w:rsidRPr="008E4073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за</w:t>
      </w:r>
      <w:r w:rsidRPr="008E4073">
        <w:rPr>
          <w:rFonts w:ascii="Times New Roman" w:hAnsi="Times New Roman"/>
          <w:spacing w:val="-6"/>
          <w:sz w:val="28"/>
          <w:szCs w:val="28"/>
        </w:rPr>
        <w:t>в</w:t>
      </w:r>
      <w:r w:rsidRPr="008E4073">
        <w:rPr>
          <w:rFonts w:ascii="Times New Roman" w:hAnsi="Times New Roman"/>
          <w:spacing w:val="3"/>
          <w:sz w:val="28"/>
          <w:szCs w:val="28"/>
        </w:rPr>
        <w:t>т</w:t>
      </w:r>
      <w:r w:rsidRPr="008E4073">
        <w:rPr>
          <w:rFonts w:ascii="Times New Roman" w:hAnsi="Times New Roman"/>
          <w:sz w:val="28"/>
          <w:szCs w:val="28"/>
        </w:rPr>
        <w:t>ра</w:t>
      </w:r>
      <w:r w:rsidRPr="008E4073">
        <w:rPr>
          <w:rFonts w:ascii="Times New Roman" w:hAnsi="Times New Roman"/>
          <w:spacing w:val="-6"/>
          <w:sz w:val="28"/>
          <w:szCs w:val="28"/>
        </w:rPr>
        <w:t>к</w:t>
      </w:r>
      <w:r w:rsidRPr="008E4073">
        <w:rPr>
          <w:rFonts w:ascii="Times New Roman" w:hAnsi="Times New Roman"/>
          <w:spacing w:val="1"/>
          <w:sz w:val="28"/>
          <w:szCs w:val="28"/>
        </w:rPr>
        <w:t>а</w:t>
      </w:r>
      <w:r w:rsidRPr="008E4073">
        <w:rPr>
          <w:rFonts w:ascii="Times New Roman" w:hAnsi="Times New Roman"/>
          <w:sz w:val="28"/>
          <w:szCs w:val="28"/>
        </w:rPr>
        <w:t>;</w:t>
      </w:r>
      <w:r w:rsidRPr="008E4073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-5"/>
          <w:sz w:val="28"/>
          <w:szCs w:val="28"/>
        </w:rPr>
        <w:t>г</w:t>
      </w:r>
      <w:r w:rsidRPr="008E4073">
        <w:rPr>
          <w:rFonts w:ascii="Times New Roman" w:hAnsi="Times New Roman"/>
          <w:sz w:val="28"/>
          <w:szCs w:val="28"/>
        </w:rPr>
        <w:t>ор</w:t>
      </w:r>
      <w:r w:rsidRPr="008E4073">
        <w:rPr>
          <w:rFonts w:ascii="Times New Roman" w:hAnsi="Times New Roman"/>
          <w:spacing w:val="1"/>
          <w:sz w:val="28"/>
          <w:szCs w:val="28"/>
        </w:rPr>
        <w:t>я</w:t>
      </w:r>
      <w:r w:rsidRPr="008E4073">
        <w:rPr>
          <w:rFonts w:ascii="Times New Roman" w:hAnsi="Times New Roman"/>
          <w:sz w:val="28"/>
          <w:szCs w:val="28"/>
        </w:rPr>
        <w:t>чий</w:t>
      </w:r>
      <w:r w:rsidRPr="008E4073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и</w:t>
      </w:r>
      <w:r w:rsidRPr="008E4073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-16"/>
          <w:sz w:val="28"/>
          <w:szCs w:val="28"/>
        </w:rPr>
        <w:t>х</w:t>
      </w:r>
      <w:r w:rsidRPr="008E4073">
        <w:rPr>
          <w:rFonts w:ascii="Times New Roman" w:hAnsi="Times New Roman"/>
          <w:spacing w:val="-6"/>
          <w:sz w:val="28"/>
          <w:szCs w:val="28"/>
        </w:rPr>
        <w:t>о</w:t>
      </w:r>
      <w:r w:rsidRPr="008E4073">
        <w:rPr>
          <w:rFonts w:ascii="Times New Roman" w:hAnsi="Times New Roman"/>
          <w:sz w:val="28"/>
          <w:szCs w:val="28"/>
        </w:rPr>
        <w:t>л</w:t>
      </w:r>
      <w:r w:rsidRPr="008E4073">
        <w:rPr>
          <w:rFonts w:ascii="Times New Roman" w:hAnsi="Times New Roman"/>
          <w:spacing w:val="-11"/>
          <w:sz w:val="28"/>
          <w:szCs w:val="28"/>
        </w:rPr>
        <w:t>о</w:t>
      </w:r>
      <w:r w:rsidRPr="008E4073">
        <w:rPr>
          <w:rFonts w:ascii="Times New Roman" w:hAnsi="Times New Roman"/>
          <w:spacing w:val="2"/>
          <w:sz w:val="28"/>
          <w:szCs w:val="28"/>
        </w:rPr>
        <w:t>д</w:t>
      </w:r>
      <w:r w:rsidRPr="008E4073">
        <w:rPr>
          <w:rFonts w:ascii="Times New Roman" w:hAnsi="Times New Roman"/>
          <w:sz w:val="28"/>
          <w:szCs w:val="28"/>
        </w:rPr>
        <w:t>н</w:t>
      </w:r>
      <w:r w:rsidRPr="008E4073">
        <w:rPr>
          <w:rFonts w:ascii="Times New Roman" w:hAnsi="Times New Roman"/>
          <w:spacing w:val="4"/>
          <w:sz w:val="28"/>
          <w:szCs w:val="28"/>
        </w:rPr>
        <w:t>ы</w:t>
      </w:r>
      <w:r w:rsidRPr="008E4073">
        <w:rPr>
          <w:rFonts w:ascii="Times New Roman" w:hAnsi="Times New Roman"/>
          <w:sz w:val="28"/>
          <w:szCs w:val="28"/>
        </w:rPr>
        <w:t>й</w:t>
      </w:r>
      <w:r w:rsidRPr="008E4073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за</w:t>
      </w:r>
      <w:r w:rsidRPr="008E4073">
        <w:rPr>
          <w:rFonts w:ascii="Times New Roman" w:hAnsi="Times New Roman"/>
          <w:spacing w:val="-6"/>
          <w:sz w:val="28"/>
          <w:szCs w:val="28"/>
        </w:rPr>
        <w:t>в</w:t>
      </w:r>
      <w:r w:rsidRPr="008E4073">
        <w:rPr>
          <w:rFonts w:ascii="Times New Roman" w:hAnsi="Times New Roman"/>
          <w:spacing w:val="3"/>
          <w:sz w:val="28"/>
          <w:szCs w:val="28"/>
        </w:rPr>
        <w:t>т</w:t>
      </w:r>
      <w:r w:rsidRPr="008E4073">
        <w:rPr>
          <w:rFonts w:ascii="Times New Roman" w:hAnsi="Times New Roman"/>
          <w:sz w:val="28"/>
          <w:szCs w:val="28"/>
        </w:rPr>
        <w:t>раки.</w:t>
      </w:r>
      <w:r w:rsidRPr="008E4073">
        <w:rPr>
          <w:rFonts w:ascii="Times New Roman" w:hAnsi="Times New Roman"/>
          <w:w w:val="99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-8"/>
          <w:sz w:val="28"/>
          <w:szCs w:val="28"/>
        </w:rPr>
        <w:t>Б</w:t>
      </w:r>
      <w:r w:rsidRPr="008E4073">
        <w:rPr>
          <w:rFonts w:ascii="Times New Roman" w:hAnsi="Times New Roman"/>
          <w:sz w:val="28"/>
          <w:szCs w:val="28"/>
        </w:rPr>
        <w:t>у</w:t>
      </w:r>
      <w:r w:rsidRPr="008E4073">
        <w:rPr>
          <w:rFonts w:ascii="Times New Roman" w:hAnsi="Times New Roman"/>
          <w:spacing w:val="-2"/>
          <w:sz w:val="28"/>
          <w:szCs w:val="28"/>
        </w:rPr>
        <w:t>т</w:t>
      </w:r>
      <w:r w:rsidRPr="008E4073">
        <w:rPr>
          <w:rFonts w:ascii="Times New Roman" w:hAnsi="Times New Roman"/>
          <w:sz w:val="28"/>
          <w:szCs w:val="28"/>
        </w:rPr>
        <w:t>ер</w:t>
      </w:r>
      <w:r w:rsidRPr="008E4073">
        <w:rPr>
          <w:rFonts w:ascii="Times New Roman" w:hAnsi="Times New Roman"/>
          <w:spacing w:val="3"/>
          <w:sz w:val="28"/>
          <w:szCs w:val="28"/>
        </w:rPr>
        <w:t>б</w:t>
      </w:r>
      <w:r w:rsidRPr="008E4073">
        <w:rPr>
          <w:rFonts w:ascii="Times New Roman" w:hAnsi="Times New Roman"/>
          <w:sz w:val="28"/>
          <w:szCs w:val="28"/>
        </w:rPr>
        <w:t>р</w:t>
      </w:r>
      <w:r w:rsidRPr="008E4073">
        <w:rPr>
          <w:rFonts w:ascii="Times New Roman" w:hAnsi="Times New Roman"/>
          <w:spacing w:val="-11"/>
          <w:sz w:val="28"/>
          <w:szCs w:val="28"/>
        </w:rPr>
        <w:t>о</w:t>
      </w:r>
      <w:r w:rsidRPr="008E4073">
        <w:rPr>
          <w:rFonts w:ascii="Times New Roman" w:hAnsi="Times New Roman"/>
          <w:spacing w:val="2"/>
          <w:sz w:val="28"/>
          <w:szCs w:val="28"/>
        </w:rPr>
        <w:t>д</w:t>
      </w:r>
      <w:r w:rsidRPr="008E4073">
        <w:rPr>
          <w:rFonts w:ascii="Times New Roman" w:hAnsi="Times New Roman"/>
          <w:sz w:val="28"/>
          <w:szCs w:val="28"/>
        </w:rPr>
        <w:t>ы.</w:t>
      </w:r>
      <w:r w:rsidRPr="008E407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-5"/>
          <w:sz w:val="28"/>
          <w:szCs w:val="28"/>
        </w:rPr>
        <w:t>К</w:t>
      </w:r>
      <w:r w:rsidRPr="008E4073">
        <w:rPr>
          <w:rFonts w:ascii="Times New Roman" w:hAnsi="Times New Roman"/>
          <w:sz w:val="28"/>
          <w:szCs w:val="28"/>
        </w:rPr>
        <w:t>аш</w:t>
      </w:r>
      <w:r w:rsidRPr="008E4073">
        <w:rPr>
          <w:rFonts w:ascii="Times New Roman" w:hAnsi="Times New Roman"/>
          <w:spacing w:val="2"/>
          <w:sz w:val="28"/>
          <w:szCs w:val="28"/>
        </w:rPr>
        <w:t>и</w:t>
      </w:r>
      <w:r w:rsidRPr="008E4073">
        <w:rPr>
          <w:rFonts w:ascii="Times New Roman" w:hAnsi="Times New Roman"/>
          <w:sz w:val="28"/>
          <w:szCs w:val="28"/>
        </w:rPr>
        <w:t>.</w:t>
      </w:r>
      <w:r w:rsidRPr="008E407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-8"/>
          <w:sz w:val="28"/>
          <w:szCs w:val="28"/>
        </w:rPr>
        <w:t>Б</w:t>
      </w:r>
      <w:r w:rsidRPr="008E4073">
        <w:rPr>
          <w:rFonts w:ascii="Times New Roman" w:hAnsi="Times New Roman"/>
          <w:sz w:val="28"/>
          <w:szCs w:val="28"/>
        </w:rPr>
        <w:t>л</w:t>
      </w:r>
      <w:r w:rsidRPr="008E4073">
        <w:rPr>
          <w:rFonts w:ascii="Times New Roman" w:hAnsi="Times New Roman"/>
          <w:spacing w:val="-17"/>
          <w:sz w:val="28"/>
          <w:szCs w:val="28"/>
        </w:rPr>
        <w:t>ю</w:t>
      </w:r>
      <w:r w:rsidRPr="008E4073">
        <w:rPr>
          <w:rFonts w:ascii="Times New Roman" w:hAnsi="Times New Roman"/>
          <w:spacing w:val="2"/>
          <w:sz w:val="28"/>
          <w:szCs w:val="28"/>
        </w:rPr>
        <w:t>д</w:t>
      </w:r>
      <w:r w:rsidRPr="008E4073">
        <w:rPr>
          <w:rFonts w:ascii="Times New Roman" w:hAnsi="Times New Roman"/>
          <w:sz w:val="28"/>
          <w:szCs w:val="28"/>
        </w:rPr>
        <w:t>а</w:t>
      </w:r>
      <w:r w:rsidRPr="008E4073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из</w:t>
      </w:r>
      <w:r w:rsidRPr="008E4073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1"/>
          <w:sz w:val="28"/>
          <w:szCs w:val="28"/>
        </w:rPr>
        <w:t>я</w:t>
      </w:r>
      <w:r w:rsidRPr="008E4073">
        <w:rPr>
          <w:rFonts w:ascii="Times New Roman" w:hAnsi="Times New Roman"/>
          <w:sz w:val="28"/>
          <w:szCs w:val="28"/>
        </w:rPr>
        <w:t>иц</w:t>
      </w:r>
      <w:r w:rsidRPr="008E4073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-2"/>
          <w:sz w:val="28"/>
          <w:szCs w:val="28"/>
        </w:rPr>
        <w:t>(</w:t>
      </w:r>
      <w:r w:rsidRPr="008E4073">
        <w:rPr>
          <w:rFonts w:ascii="Times New Roman" w:hAnsi="Times New Roman"/>
          <w:spacing w:val="1"/>
          <w:sz w:val="28"/>
          <w:szCs w:val="28"/>
        </w:rPr>
        <w:t>я</w:t>
      </w:r>
      <w:r w:rsidRPr="008E4073">
        <w:rPr>
          <w:rFonts w:ascii="Times New Roman" w:hAnsi="Times New Roman"/>
          <w:sz w:val="28"/>
          <w:szCs w:val="28"/>
        </w:rPr>
        <w:t>йца</w:t>
      </w:r>
      <w:r w:rsidRPr="008E4073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-6"/>
          <w:sz w:val="28"/>
          <w:szCs w:val="28"/>
        </w:rPr>
        <w:t>о</w:t>
      </w:r>
      <w:r w:rsidRPr="008E4073">
        <w:rPr>
          <w:rFonts w:ascii="Times New Roman" w:hAnsi="Times New Roman"/>
          <w:spacing w:val="-2"/>
          <w:sz w:val="28"/>
          <w:szCs w:val="28"/>
        </w:rPr>
        <w:t>т</w:t>
      </w:r>
      <w:r w:rsidRPr="008E4073">
        <w:rPr>
          <w:rFonts w:ascii="Times New Roman" w:hAnsi="Times New Roman"/>
          <w:spacing w:val="-8"/>
          <w:sz w:val="28"/>
          <w:szCs w:val="28"/>
        </w:rPr>
        <w:t>в</w:t>
      </w:r>
      <w:r w:rsidRPr="008E4073">
        <w:rPr>
          <w:rFonts w:ascii="Times New Roman" w:hAnsi="Times New Roman"/>
          <w:sz w:val="28"/>
          <w:szCs w:val="28"/>
        </w:rPr>
        <w:t>а</w:t>
      </w:r>
      <w:r w:rsidRPr="008E4073">
        <w:rPr>
          <w:rFonts w:ascii="Times New Roman" w:hAnsi="Times New Roman"/>
          <w:spacing w:val="6"/>
          <w:sz w:val="28"/>
          <w:szCs w:val="28"/>
        </w:rPr>
        <w:t>р</w:t>
      </w:r>
      <w:r w:rsidRPr="008E4073">
        <w:rPr>
          <w:rFonts w:ascii="Times New Roman" w:hAnsi="Times New Roman"/>
          <w:sz w:val="28"/>
          <w:szCs w:val="28"/>
        </w:rPr>
        <w:t>ны</w:t>
      </w:r>
      <w:r w:rsidRPr="008E4073">
        <w:rPr>
          <w:rFonts w:ascii="Times New Roman" w:hAnsi="Times New Roman"/>
          <w:spacing w:val="1"/>
          <w:sz w:val="28"/>
          <w:szCs w:val="28"/>
        </w:rPr>
        <w:t>е</w:t>
      </w:r>
      <w:r w:rsidRPr="008E4073">
        <w:rPr>
          <w:rFonts w:ascii="Times New Roman" w:hAnsi="Times New Roman"/>
          <w:sz w:val="28"/>
          <w:szCs w:val="28"/>
        </w:rPr>
        <w:t xml:space="preserve">; </w:t>
      </w:r>
      <w:r w:rsidRPr="008E4073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1"/>
          <w:sz w:val="28"/>
          <w:szCs w:val="28"/>
        </w:rPr>
        <w:t>я</w:t>
      </w:r>
      <w:r w:rsidRPr="008E4073">
        <w:rPr>
          <w:rFonts w:ascii="Times New Roman" w:hAnsi="Times New Roman"/>
          <w:sz w:val="28"/>
          <w:szCs w:val="28"/>
        </w:rPr>
        <w:t>ичн</w:t>
      </w:r>
      <w:r w:rsidRPr="008E4073">
        <w:rPr>
          <w:rFonts w:ascii="Times New Roman" w:hAnsi="Times New Roman"/>
          <w:spacing w:val="3"/>
          <w:sz w:val="28"/>
          <w:szCs w:val="28"/>
        </w:rPr>
        <w:t>и</w:t>
      </w:r>
      <w:r w:rsidRPr="008E4073">
        <w:rPr>
          <w:rFonts w:ascii="Times New Roman" w:hAnsi="Times New Roman"/>
          <w:sz w:val="28"/>
          <w:szCs w:val="28"/>
        </w:rPr>
        <w:t>ц</w:t>
      </w:r>
      <w:r w:rsidRPr="008E4073">
        <w:rPr>
          <w:rFonts w:ascii="Times New Roman" w:hAnsi="Times New Roman"/>
          <w:spacing w:val="1"/>
          <w:sz w:val="28"/>
          <w:szCs w:val="28"/>
        </w:rPr>
        <w:t>а</w:t>
      </w:r>
      <w:r w:rsidRPr="008E4073">
        <w:rPr>
          <w:rFonts w:ascii="Times New Roman" w:hAnsi="Times New Roman"/>
          <w:spacing w:val="-2"/>
          <w:sz w:val="28"/>
          <w:szCs w:val="28"/>
        </w:rPr>
        <w:t>-</w:t>
      </w:r>
      <w:r w:rsidRPr="008E4073">
        <w:rPr>
          <w:rFonts w:ascii="Times New Roman" w:hAnsi="Times New Roman"/>
          <w:spacing w:val="-15"/>
          <w:sz w:val="28"/>
          <w:szCs w:val="28"/>
        </w:rPr>
        <w:t>г</w:t>
      </w:r>
      <w:r w:rsidRPr="008E4073">
        <w:rPr>
          <w:rFonts w:ascii="Times New Roman" w:hAnsi="Times New Roman"/>
          <w:sz w:val="28"/>
          <w:szCs w:val="28"/>
        </w:rPr>
        <w:t>лаз</w:t>
      </w:r>
      <w:r w:rsidRPr="008E4073">
        <w:rPr>
          <w:rFonts w:ascii="Times New Roman" w:hAnsi="Times New Roman"/>
          <w:spacing w:val="-5"/>
          <w:sz w:val="28"/>
          <w:szCs w:val="28"/>
        </w:rPr>
        <w:t>у</w:t>
      </w:r>
      <w:r w:rsidRPr="008E4073">
        <w:rPr>
          <w:rFonts w:ascii="Times New Roman" w:hAnsi="Times New Roman"/>
          <w:spacing w:val="4"/>
          <w:sz w:val="28"/>
          <w:szCs w:val="28"/>
        </w:rPr>
        <w:t>н</w:t>
      </w:r>
      <w:r w:rsidRPr="008E4073">
        <w:rPr>
          <w:rFonts w:ascii="Times New Roman" w:hAnsi="Times New Roman"/>
          <w:spacing w:val="-3"/>
          <w:sz w:val="28"/>
          <w:szCs w:val="28"/>
        </w:rPr>
        <w:t>ь</w:t>
      </w:r>
      <w:r w:rsidRPr="008E4073">
        <w:rPr>
          <w:rFonts w:ascii="Times New Roman" w:hAnsi="Times New Roman"/>
          <w:spacing w:val="1"/>
          <w:sz w:val="28"/>
          <w:szCs w:val="28"/>
        </w:rPr>
        <w:t>я</w:t>
      </w:r>
      <w:r w:rsidRPr="008E4073">
        <w:rPr>
          <w:rFonts w:ascii="Times New Roman" w:hAnsi="Times New Roman"/>
          <w:spacing w:val="-2"/>
          <w:sz w:val="28"/>
          <w:szCs w:val="28"/>
        </w:rPr>
        <w:t>)</w:t>
      </w:r>
      <w:r w:rsidRPr="008E4073">
        <w:rPr>
          <w:rFonts w:ascii="Times New Roman" w:hAnsi="Times New Roman"/>
          <w:sz w:val="28"/>
          <w:szCs w:val="28"/>
        </w:rPr>
        <w:t>. О</w:t>
      </w:r>
      <w:r w:rsidRPr="008E4073">
        <w:rPr>
          <w:rFonts w:ascii="Times New Roman" w:hAnsi="Times New Roman"/>
          <w:spacing w:val="-1"/>
          <w:sz w:val="28"/>
          <w:szCs w:val="28"/>
        </w:rPr>
        <w:t>т</w:t>
      </w:r>
      <w:r w:rsidRPr="008E4073">
        <w:rPr>
          <w:rFonts w:ascii="Times New Roman" w:hAnsi="Times New Roman"/>
          <w:spacing w:val="2"/>
          <w:sz w:val="28"/>
          <w:szCs w:val="28"/>
        </w:rPr>
        <w:t>б</w:t>
      </w:r>
      <w:r w:rsidRPr="008E4073">
        <w:rPr>
          <w:rFonts w:ascii="Times New Roman" w:hAnsi="Times New Roman"/>
          <w:sz w:val="28"/>
          <w:szCs w:val="28"/>
        </w:rPr>
        <w:t>ор</w:t>
      </w:r>
      <w:r w:rsidRPr="008E4073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не</w:t>
      </w:r>
      <w:r w:rsidRPr="008E4073">
        <w:rPr>
          <w:rFonts w:ascii="Times New Roman" w:hAnsi="Times New Roman"/>
          <w:spacing w:val="-5"/>
          <w:sz w:val="28"/>
          <w:szCs w:val="28"/>
        </w:rPr>
        <w:t>о</w:t>
      </w:r>
      <w:r w:rsidRPr="008E4073">
        <w:rPr>
          <w:rFonts w:ascii="Times New Roman" w:hAnsi="Times New Roman"/>
          <w:spacing w:val="-9"/>
          <w:sz w:val="28"/>
          <w:szCs w:val="28"/>
        </w:rPr>
        <w:t>б</w:t>
      </w:r>
      <w:r w:rsidRPr="008E4073">
        <w:rPr>
          <w:rFonts w:ascii="Times New Roman" w:hAnsi="Times New Roman"/>
          <w:spacing w:val="-16"/>
          <w:sz w:val="28"/>
          <w:szCs w:val="28"/>
        </w:rPr>
        <w:t>х</w:t>
      </w:r>
      <w:r w:rsidRPr="008E4073">
        <w:rPr>
          <w:rFonts w:ascii="Times New Roman" w:hAnsi="Times New Roman"/>
          <w:spacing w:val="-11"/>
          <w:sz w:val="28"/>
          <w:szCs w:val="28"/>
        </w:rPr>
        <w:t>о</w:t>
      </w:r>
      <w:r w:rsidRPr="008E4073">
        <w:rPr>
          <w:rFonts w:ascii="Times New Roman" w:hAnsi="Times New Roman"/>
          <w:spacing w:val="2"/>
          <w:sz w:val="28"/>
          <w:szCs w:val="28"/>
        </w:rPr>
        <w:t>д</w:t>
      </w:r>
      <w:r w:rsidRPr="008E4073">
        <w:rPr>
          <w:rFonts w:ascii="Times New Roman" w:hAnsi="Times New Roman"/>
          <w:sz w:val="28"/>
          <w:szCs w:val="28"/>
        </w:rPr>
        <w:t>им</w:t>
      </w:r>
      <w:r w:rsidRPr="008E4073">
        <w:rPr>
          <w:rFonts w:ascii="Times New Roman" w:hAnsi="Times New Roman"/>
          <w:spacing w:val="6"/>
          <w:sz w:val="28"/>
          <w:szCs w:val="28"/>
        </w:rPr>
        <w:t>ы</w:t>
      </w:r>
      <w:r w:rsidRPr="008E4073">
        <w:rPr>
          <w:rFonts w:ascii="Times New Roman" w:hAnsi="Times New Roman"/>
          <w:sz w:val="28"/>
          <w:szCs w:val="28"/>
        </w:rPr>
        <w:t>х</w:t>
      </w:r>
      <w:r w:rsidRPr="008E4073">
        <w:rPr>
          <w:rFonts w:ascii="Times New Roman" w:hAnsi="Times New Roman"/>
          <w:w w:val="99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пр</w:t>
      </w:r>
      <w:r w:rsidRPr="008E4073">
        <w:rPr>
          <w:rFonts w:ascii="Times New Roman" w:hAnsi="Times New Roman"/>
          <w:spacing w:val="-11"/>
          <w:sz w:val="28"/>
          <w:szCs w:val="28"/>
        </w:rPr>
        <w:t>о</w:t>
      </w:r>
      <w:r w:rsidRPr="008E4073">
        <w:rPr>
          <w:rFonts w:ascii="Times New Roman" w:hAnsi="Times New Roman"/>
          <w:spacing w:val="7"/>
          <w:sz w:val="28"/>
          <w:szCs w:val="28"/>
        </w:rPr>
        <w:t>д</w:t>
      </w:r>
      <w:r w:rsidRPr="008E4073">
        <w:rPr>
          <w:rFonts w:ascii="Times New Roman" w:hAnsi="Times New Roman"/>
          <w:spacing w:val="-7"/>
          <w:sz w:val="28"/>
          <w:szCs w:val="28"/>
        </w:rPr>
        <w:t>у</w:t>
      </w:r>
      <w:r w:rsidRPr="008E4073">
        <w:rPr>
          <w:rFonts w:ascii="Times New Roman" w:hAnsi="Times New Roman"/>
          <w:sz w:val="28"/>
          <w:szCs w:val="28"/>
        </w:rPr>
        <w:t>к</w:t>
      </w:r>
      <w:r w:rsidRPr="008E4073">
        <w:rPr>
          <w:rFonts w:ascii="Times New Roman" w:hAnsi="Times New Roman"/>
          <w:spacing w:val="-9"/>
          <w:sz w:val="28"/>
          <w:szCs w:val="28"/>
        </w:rPr>
        <w:t>т</w:t>
      </w:r>
      <w:r w:rsidRPr="008E4073">
        <w:rPr>
          <w:rFonts w:ascii="Times New Roman" w:hAnsi="Times New Roman"/>
          <w:spacing w:val="4"/>
          <w:sz w:val="28"/>
          <w:szCs w:val="28"/>
        </w:rPr>
        <w:t>о</w:t>
      </w:r>
      <w:r w:rsidRPr="008E4073">
        <w:rPr>
          <w:rFonts w:ascii="Times New Roman" w:hAnsi="Times New Roman"/>
          <w:sz w:val="28"/>
          <w:szCs w:val="28"/>
        </w:rPr>
        <w:t>в</w:t>
      </w:r>
      <w:r w:rsidRPr="008E4073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2"/>
          <w:sz w:val="28"/>
          <w:szCs w:val="28"/>
        </w:rPr>
        <w:t>д</w:t>
      </w:r>
      <w:r w:rsidRPr="008E4073">
        <w:rPr>
          <w:rFonts w:ascii="Times New Roman" w:hAnsi="Times New Roman"/>
          <w:sz w:val="28"/>
          <w:szCs w:val="28"/>
        </w:rPr>
        <w:t>ля</w:t>
      </w:r>
      <w:r w:rsidRPr="008E4073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при</w:t>
      </w:r>
      <w:r w:rsidRPr="008E4073">
        <w:rPr>
          <w:rFonts w:ascii="Times New Roman" w:hAnsi="Times New Roman"/>
          <w:spacing w:val="-5"/>
          <w:sz w:val="28"/>
          <w:szCs w:val="28"/>
        </w:rPr>
        <w:t>г</w:t>
      </w:r>
      <w:r w:rsidRPr="008E4073">
        <w:rPr>
          <w:rFonts w:ascii="Times New Roman" w:hAnsi="Times New Roman"/>
          <w:spacing w:val="-6"/>
          <w:sz w:val="28"/>
          <w:szCs w:val="28"/>
        </w:rPr>
        <w:t>о</w:t>
      </w:r>
      <w:r w:rsidRPr="008E4073">
        <w:rPr>
          <w:rFonts w:ascii="Times New Roman" w:hAnsi="Times New Roman"/>
          <w:spacing w:val="-8"/>
          <w:sz w:val="28"/>
          <w:szCs w:val="28"/>
        </w:rPr>
        <w:t>т</w:t>
      </w:r>
      <w:r w:rsidRPr="008E4073">
        <w:rPr>
          <w:rFonts w:ascii="Times New Roman" w:hAnsi="Times New Roman"/>
          <w:sz w:val="28"/>
          <w:szCs w:val="28"/>
        </w:rPr>
        <w:t>о</w:t>
      </w:r>
      <w:r w:rsidRPr="008E4073">
        <w:rPr>
          <w:rFonts w:ascii="Times New Roman" w:hAnsi="Times New Roman"/>
          <w:spacing w:val="-8"/>
          <w:sz w:val="28"/>
          <w:szCs w:val="28"/>
        </w:rPr>
        <w:t>в</w:t>
      </w:r>
      <w:r w:rsidRPr="008E4073">
        <w:rPr>
          <w:rFonts w:ascii="Times New Roman" w:hAnsi="Times New Roman"/>
          <w:sz w:val="28"/>
          <w:szCs w:val="28"/>
        </w:rPr>
        <w:t>ления</w:t>
      </w:r>
      <w:r w:rsidRPr="008E4073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за</w:t>
      </w:r>
      <w:r w:rsidRPr="008E4073">
        <w:rPr>
          <w:rFonts w:ascii="Times New Roman" w:hAnsi="Times New Roman"/>
          <w:spacing w:val="-6"/>
          <w:sz w:val="28"/>
          <w:szCs w:val="28"/>
        </w:rPr>
        <w:t>в</w:t>
      </w:r>
      <w:r w:rsidRPr="008E4073">
        <w:rPr>
          <w:rFonts w:ascii="Times New Roman" w:hAnsi="Times New Roman"/>
          <w:spacing w:val="3"/>
          <w:sz w:val="28"/>
          <w:szCs w:val="28"/>
        </w:rPr>
        <w:t>т</w:t>
      </w:r>
      <w:r w:rsidRPr="008E4073">
        <w:rPr>
          <w:rFonts w:ascii="Times New Roman" w:hAnsi="Times New Roman"/>
          <w:sz w:val="28"/>
          <w:szCs w:val="28"/>
        </w:rPr>
        <w:t>ра</w:t>
      </w:r>
      <w:r w:rsidRPr="008E4073">
        <w:rPr>
          <w:rFonts w:ascii="Times New Roman" w:hAnsi="Times New Roman"/>
          <w:spacing w:val="-6"/>
          <w:sz w:val="28"/>
          <w:szCs w:val="28"/>
        </w:rPr>
        <w:t>к</w:t>
      </w:r>
      <w:r w:rsidRPr="008E4073">
        <w:rPr>
          <w:rFonts w:ascii="Times New Roman" w:hAnsi="Times New Roman"/>
          <w:spacing w:val="1"/>
          <w:sz w:val="28"/>
          <w:szCs w:val="28"/>
        </w:rPr>
        <w:t>а</w:t>
      </w:r>
      <w:r w:rsidRPr="008E4073">
        <w:rPr>
          <w:rFonts w:ascii="Times New Roman" w:hAnsi="Times New Roman"/>
          <w:sz w:val="28"/>
          <w:szCs w:val="28"/>
        </w:rPr>
        <w:t>.</w:t>
      </w:r>
      <w:r w:rsidRPr="008E4073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-6"/>
          <w:sz w:val="28"/>
          <w:szCs w:val="28"/>
        </w:rPr>
        <w:t>П</w:t>
      </w:r>
      <w:r w:rsidRPr="008E4073">
        <w:rPr>
          <w:rFonts w:ascii="Times New Roman" w:hAnsi="Times New Roman"/>
          <w:sz w:val="28"/>
          <w:szCs w:val="28"/>
        </w:rPr>
        <w:t>ри</w:t>
      </w:r>
      <w:r w:rsidRPr="008E4073">
        <w:rPr>
          <w:rFonts w:ascii="Times New Roman" w:hAnsi="Times New Roman"/>
          <w:spacing w:val="-5"/>
          <w:sz w:val="28"/>
          <w:szCs w:val="28"/>
        </w:rPr>
        <w:t>г</w:t>
      </w:r>
      <w:r w:rsidRPr="008E4073">
        <w:rPr>
          <w:rFonts w:ascii="Times New Roman" w:hAnsi="Times New Roman"/>
          <w:spacing w:val="-6"/>
          <w:sz w:val="28"/>
          <w:szCs w:val="28"/>
        </w:rPr>
        <w:t>о</w:t>
      </w:r>
      <w:r w:rsidRPr="008E4073">
        <w:rPr>
          <w:rFonts w:ascii="Times New Roman" w:hAnsi="Times New Roman"/>
          <w:spacing w:val="-2"/>
          <w:sz w:val="28"/>
          <w:szCs w:val="28"/>
        </w:rPr>
        <w:t>т</w:t>
      </w:r>
      <w:r w:rsidRPr="008E4073">
        <w:rPr>
          <w:rFonts w:ascii="Times New Roman" w:hAnsi="Times New Roman"/>
          <w:sz w:val="28"/>
          <w:szCs w:val="28"/>
        </w:rPr>
        <w:t>о</w:t>
      </w:r>
      <w:r w:rsidRPr="008E4073">
        <w:rPr>
          <w:rFonts w:ascii="Times New Roman" w:hAnsi="Times New Roman"/>
          <w:spacing w:val="-8"/>
          <w:sz w:val="28"/>
          <w:szCs w:val="28"/>
        </w:rPr>
        <w:t>в</w:t>
      </w:r>
      <w:r w:rsidRPr="008E4073">
        <w:rPr>
          <w:rFonts w:ascii="Times New Roman" w:hAnsi="Times New Roman"/>
          <w:sz w:val="28"/>
          <w:szCs w:val="28"/>
        </w:rPr>
        <w:t>л</w:t>
      </w:r>
      <w:r w:rsidRPr="008E4073">
        <w:rPr>
          <w:rFonts w:ascii="Times New Roman" w:hAnsi="Times New Roman"/>
          <w:spacing w:val="6"/>
          <w:sz w:val="28"/>
          <w:szCs w:val="28"/>
        </w:rPr>
        <w:t>е</w:t>
      </w:r>
      <w:r w:rsidRPr="008E4073">
        <w:rPr>
          <w:rFonts w:ascii="Times New Roman" w:hAnsi="Times New Roman"/>
          <w:sz w:val="28"/>
          <w:szCs w:val="28"/>
        </w:rPr>
        <w:t>ние</w:t>
      </w:r>
      <w:r w:rsidRPr="008E4073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не</w:t>
      </w:r>
      <w:r w:rsidRPr="008E4073">
        <w:rPr>
          <w:rFonts w:ascii="Times New Roman" w:hAnsi="Times New Roman"/>
          <w:spacing w:val="-16"/>
          <w:sz w:val="28"/>
          <w:szCs w:val="28"/>
        </w:rPr>
        <w:t>к</w:t>
      </w:r>
      <w:r w:rsidRPr="008E4073">
        <w:rPr>
          <w:rFonts w:ascii="Times New Roman" w:hAnsi="Times New Roman"/>
          <w:spacing w:val="-6"/>
          <w:sz w:val="28"/>
          <w:szCs w:val="28"/>
        </w:rPr>
        <w:t>о</w:t>
      </w:r>
      <w:r w:rsidRPr="008E4073">
        <w:rPr>
          <w:rFonts w:ascii="Times New Roman" w:hAnsi="Times New Roman"/>
          <w:spacing w:val="-2"/>
          <w:sz w:val="28"/>
          <w:szCs w:val="28"/>
        </w:rPr>
        <w:t>т</w:t>
      </w:r>
      <w:r w:rsidRPr="008E4073">
        <w:rPr>
          <w:rFonts w:ascii="Times New Roman" w:hAnsi="Times New Roman"/>
          <w:sz w:val="28"/>
          <w:szCs w:val="28"/>
        </w:rPr>
        <w:t>ор</w:t>
      </w:r>
      <w:r w:rsidRPr="008E4073">
        <w:rPr>
          <w:rFonts w:ascii="Times New Roman" w:hAnsi="Times New Roman"/>
          <w:spacing w:val="5"/>
          <w:sz w:val="28"/>
          <w:szCs w:val="28"/>
        </w:rPr>
        <w:t>ы</w:t>
      </w:r>
      <w:r w:rsidRPr="008E4073">
        <w:rPr>
          <w:rFonts w:ascii="Times New Roman" w:hAnsi="Times New Roman"/>
          <w:sz w:val="28"/>
          <w:szCs w:val="28"/>
        </w:rPr>
        <w:t>х</w:t>
      </w:r>
      <w:r w:rsidRPr="008E4073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-3"/>
          <w:sz w:val="28"/>
          <w:szCs w:val="28"/>
        </w:rPr>
        <w:t>б</w:t>
      </w:r>
      <w:r w:rsidRPr="008E4073">
        <w:rPr>
          <w:rFonts w:ascii="Times New Roman" w:hAnsi="Times New Roman"/>
          <w:sz w:val="28"/>
          <w:szCs w:val="28"/>
        </w:rPr>
        <w:t>л</w:t>
      </w:r>
      <w:r w:rsidRPr="008E4073">
        <w:rPr>
          <w:rFonts w:ascii="Times New Roman" w:hAnsi="Times New Roman"/>
          <w:spacing w:val="-17"/>
          <w:sz w:val="28"/>
          <w:szCs w:val="28"/>
        </w:rPr>
        <w:t>ю</w:t>
      </w:r>
      <w:r w:rsidRPr="008E4073">
        <w:rPr>
          <w:rFonts w:ascii="Times New Roman" w:hAnsi="Times New Roman"/>
          <w:sz w:val="28"/>
          <w:szCs w:val="28"/>
        </w:rPr>
        <w:t>д</w:t>
      </w:r>
      <w:r w:rsidRPr="008E4073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2"/>
          <w:sz w:val="28"/>
          <w:szCs w:val="28"/>
        </w:rPr>
        <w:t>д</w:t>
      </w:r>
      <w:r w:rsidRPr="008E4073">
        <w:rPr>
          <w:rFonts w:ascii="Times New Roman" w:hAnsi="Times New Roman"/>
          <w:sz w:val="28"/>
          <w:szCs w:val="28"/>
        </w:rPr>
        <w:t>ля</w:t>
      </w:r>
      <w:r w:rsidRPr="008E4073">
        <w:rPr>
          <w:rFonts w:ascii="Times New Roman" w:hAnsi="Times New Roman"/>
          <w:w w:val="99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за</w:t>
      </w:r>
      <w:r w:rsidRPr="008E4073">
        <w:rPr>
          <w:rFonts w:ascii="Times New Roman" w:hAnsi="Times New Roman"/>
          <w:spacing w:val="-6"/>
          <w:sz w:val="28"/>
          <w:szCs w:val="28"/>
        </w:rPr>
        <w:t>в</w:t>
      </w:r>
      <w:r w:rsidRPr="008E4073">
        <w:rPr>
          <w:rFonts w:ascii="Times New Roman" w:hAnsi="Times New Roman"/>
          <w:spacing w:val="3"/>
          <w:sz w:val="28"/>
          <w:szCs w:val="28"/>
        </w:rPr>
        <w:t>т</w:t>
      </w:r>
      <w:r w:rsidRPr="008E4073">
        <w:rPr>
          <w:rFonts w:ascii="Times New Roman" w:hAnsi="Times New Roman"/>
          <w:sz w:val="28"/>
          <w:szCs w:val="28"/>
        </w:rPr>
        <w:t>ра</w:t>
      </w:r>
      <w:r w:rsidRPr="008E4073">
        <w:rPr>
          <w:rFonts w:ascii="Times New Roman" w:hAnsi="Times New Roman"/>
          <w:spacing w:val="-6"/>
          <w:sz w:val="28"/>
          <w:szCs w:val="28"/>
        </w:rPr>
        <w:t>к</w:t>
      </w:r>
      <w:r w:rsidRPr="008E4073">
        <w:rPr>
          <w:rFonts w:ascii="Times New Roman" w:hAnsi="Times New Roman"/>
          <w:spacing w:val="1"/>
          <w:sz w:val="28"/>
          <w:szCs w:val="28"/>
        </w:rPr>
        <w:t>а</w:t>
      </w:r>
      <w:r w:rsidRPr="008E4073">
        <w:rPr>
          <w:rFonts w:ascii="Times New Roman" w:hAnsi="Times New Roman"/>
          <w:sz w:val="28"/>
          <w:szCs w:val="28"/>
        </w:rPr>
        <w:t>.</w:t>
      </w:r>
      <w:r w:rsidRPr="008E4073">
        <w:rPr>
          <w:rFonts w:ascii="Times New Roman" w:hAnsi="Times New Roman"/>
          <w:spacing w:val="-6"/>
          <w:sz w:val="28"/>
          <w:szCs w:val="28"/>
        </w:rPr>
        <w:t xml:space="preserve"> П</w:t>
      </w:r>
      <w:r w:rsidRPr="008E4073">
        <w:rPr>
          <w:rFonts w:ascii="Times New Roman" w:hAnsi="Times New Roman"/>
          <w:spacing w:val="4"/>
          <w:sz w:val="28"/>
          <w:szCs w:val="28"/>
        </w:rPr>
        <w:t>о</w:t>
      </w:r>
      <w:r w:rsidRPr="008E4073">
        <w:rPr>
          <w:rFonts w:ascii="Times New Roman" w:hAnsi="Times New Roman"/>
          <w:sz w:val="28"/>
          <w:szCs w:val="28"/>
        </w:rPr>
        <w:t>с</w:t>
      </w:r>
      <w:r w:rsidRPr="008E4073">
        <w:rPr>
          <w:rFonts w:ascii="Times New Roman" w:hAnsi="Times New Roman"/>
          <w:spacing w:val="-25"/>
          <w:sz w:val="28"/>
          <w:szCs w:val="28"/>
        </w:rPr>
        <w:t>у</w:t>
      </w:r>
      <w:r w:rsidRPr="008E4073">
        <w:rPr>
          <w:rFonts w:ascii="Times New Roman" w:hAnsi="Times New Roman"/>
          <w:spacing w:val="2"/>
          <w:sz w:val="28"/>
          <w:szCs w:val="28"/>
        </w:rPr>
        <w:t>д</w:t>
      </w:r>
      <w:r w:rsidRPr="008E4073">
        <w:rPr>
          <w:rFonts w:ascii="Times New Roman" w:hAnsi="Times New Roman"/>
          <w:sz w:val="28"/>
          <w:szCs w:val="28"/>
        </w:rPr>
        <w:t>а</w:t>
      </w:r>
      <w:r w:rsidRPr="008E4073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2"/>
          <w:sz w:val="28"/>
          <w:szCs w:val="28"/>
        </w:rPr>
        <w:t>д</w:t>
      </w:r>
      <w:r w:rsidRPr="008E4073">
        <w:rPr>
          <w:rFonts w:ascii="Times New Roman" w:hAnsi="Times New Roman"/>
          <w:sz w:val="28"/>
          <w:szCs w:val="28"/>
        </w:rPr>
        <w:t>ля</w:t>
      </w:r>
      <w:r w:rsidRPr="008E4073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за</w:t>
      </w:r>
      <w:r w:rsidRPr="008E4073">
        <w:rPr>
          <w:rFonts w:ascii="Times New Roman" w:hAnsi="Times New Roman"/>
          <w:spacing w:val="-6"/>
          <w:sz w:val="28"/>
          <w:szCs w:val="28"/>
        </w:rPr>
        <w:t>в</w:t>
      </w:r>
      <w:r w:rsidRPr="008E4073">
        <w:rPr>
          <w:rFonts w:ascii="Times New Roman" w:hAnsi="Times New Roman"/>
          <w:spacing w:val="3"/>
          <w:sz w:val="28"/>
          <w:szCs w:val="28"/>
        </w:rPr>
        <w:t>т</w:t>
      </w:r>
      <w:r w:rsidRPr="008E4073">
        <w:rPr>
          <w:rFonts w:ascii="Times New Roman" w:hAnsi="Times New Roman"/>
          <w:sz w:val="28"/>
          <w:szCs w:val="28"/>
        </w:rPr>
        <w:t>ра</w:t>
      </w:r>
      <w:r w:rsidRPr="008E4073">
        <w:rPr>
          <w:rFonts w:ascii="Times New Roman" w:hAnsi="Times New Roman"/>
          <w:spacing w:val="-6"/>
          <w:sz w:val="28"/>
          <w:szCs w:val="28"/>
        </w:rPr>
        <w:t>к</w:t>
      </w:r>
      <w:r w:rsidRPr="008E4073">
        <w:rPr>
          <w:rFonts w:ascii="Times New Roman" w:hAnsi="Times New Roman"/>
          <w:spacing w:val="1"/>
          <w:sz w:val="28"/>
          <w:szCs w:val="28"/>
        </w:rPr>
        <w:t>а</w:t>
      </w:r>
      <w:r w:rsidRPr="008E4073">
        <w:rPr>
          <w:rFonts w:ascii="Times New Roman" w:hAnsi="Times New Roman"/>
          <w:sz w:val="28"/>
          <w:szCs w:val="28"/>
        </w:rPr>
        <w:t>.</w:t>
      </w:r>
      <w:r w:rsidRPr="008E4073">
        <w:rPr>
          <w:rFonts w:ascii="Times New Roman" w:hAnsi="Times New Roman"/>
          <w:w w:val="99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6"/>
          <w:sz w:val="28"/>
          <w:szCs w:val="28"/>
        </w:rPr>
        <w:t>С</w:t>
      </w:r>
      <w:r w:rsidRPr="008E4073">
        <w:rPr>
          <w:rFonts w:ascii="Times New Roman" w:hAnsi="Times New Roman"/>
          <w:sz w:val="28"/>
          <w:szCs w:val="28"/>
        </w:rPr>
        <w:t>ер</w:t>
      </w:r>
      <w:r w:rsidRPr="008E4073">
        <w:rPr>
          <w:rFonts w:ascii="Times New Roman" w:hAnsi="Times New Roman"/>
          <w:spacing w:val="-1"/>
          <w:sz w:val="28"/>
          <w:szCs w:val="28"/>
        </w:rPr>
        <w:t>в</w:t>
      </w:r>
      <w:r w:rsidRPr="008E4073">
        <w:rPr>
          <w:rFonts w:ascii="Times New Roman" w:hAnsi="Times New Roman"/>
          <w:sz w:val="28"/>
          <w:szCs w:val="28"/>
        </w:rPr>
        <w:t>иро</w:t>
      </w:r>
      <w:r w:rsidRPr="008E4073">
        <w:rPr>
          <w:rFonts w:ascii="Times New Roman" w:hAnsi="Times New Roman"/>
          <w:spacing w:val="2"/>
          <w:sz w:val="28"/>
          <w:szCs w:val="28"/>
        </w:rPr>
        <w:t>в</w:t>
      </w:r>
      <w:r w:rsidRPr="008E4073">
        <w:rPr>
          <w:rFonts w:ascii="Times New Roman" w:hAnsi="Times New Roman"/>
          <w:spacing w:val="-7"/>
          <w:sz w:val="28"/>
          <w:szCs w:val="28"/>
        </w:rPr>
        <w:t>к</w:t>
      </w:r>
      <w:r w:rsidRPr="008E4073">
        <w:rPr>
          <w:rFonts w:ascii="Times New Roman" w:hAnsi="Times New Roman"/>
          <w:sz w:val="28"/>
          <w:szCs w:val="28"/>
        </w:rPr>
        <w:t>а</w:t>
      </w:r>
      <w:r w:rsidRPr="008E4073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с</w:t>
      </w:r>
      <w:r w:rsidRPr="008E4073">
        <w:rPr>
          <w:rFonts w:ascii="Times New Roman" w:hAnsi="Times New Roman"/>
          <w:spacing w:val="-7"/>
          <w:sz w:val="28"/>
          <w:szCs w:val="28"/>
        </w:rPr>
        <w:t>т</w:t>
      </w:r>
      <w:r w:rsidRPr="008E4073">
        <w:rPr>
          <w:rFonts w:ascii="Times New Roman" w:hAnsi="Times New Roman"/>
          <w:spacing w:val="-6"/>
          <w:sz w:val="28"/>
          <w:szCs w:val="28"/>
        </w:rPr>
        <w:t>о</w:t>
      </w:r>
      <w:r w:rsidRPr="008E4073">
        <w:rPr>
          <w:rFonts w:ascii="Times New Roman" w:hAnsi="Times New Roman"/>
          <w:sz w:val="28"/>
          <w:szCs w:val="28"/>
        </w:rPr>
        <w:t>л</w:t>
      </w:r>
      <w:r w:rsidRPr="008E4073">
        <w:rPr>
          <w:rFonts w:ascii="Times New Roman" w:hAnsi="Times New Roman"/>
          <w:spacing w:val="1"/>
          <w:sz w:val="28"/>
          <w:szCs w:val="28"/>
        </w:rPr>
        <w:t>а</w:t>
      </w:r>
      <w:r w:rsidRPr="008E4073">
        <w:rPr>
          <w:rFonts w:ascii="Times New Roman" w:hAnsi="Times New Roman"/>
          <w:sz w:val="28"/>
          <w:szCs w:val="28"/>
        </w:rPr>
        <w:t>.</w:t>
      </w:r>
      <w:r w:rsidR="000C44EA" w:rsidRPr="000C44EA">
        <w:rPr>
          <w:rFonts w:ascii="Times New Roman" w:hAnsi="Times New Roman"/>
          <w:sz w:val="28"/>
          <w:szCs w:val="28"/>
        </w:rPr>
        <w:t xml:space="preserve"> </w:t>
      </w:r>
      <w:r w:rsidR="000C44EA">
        <w:rPr>
          <w:rFonts w:ascii="Times New Roman" w:hAnsi="Times New Roman"/>
          <w:sz w:val="28"/>
          <w:szCs w:val="28"/>
        </w:rPr>
        <w:t>Составление меню завтрака.</w:t>
      </w:r>
    </w:p>
    <w:p w:rsidR="000C44EA" w:rsidRDefault="000C44EA" w:rsidP="0078717E">
      <w:pPr>
        <w:pStyle w:val="a5"/>
        <w:kinsoku w:val="0"/>
        <w:overflowPunct w:val="0"/>
        <w:spacing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Обед. Блюда для обеда. Посуда для обеда.</w:t>
      </w:r>
    </w:p>
    <w:p w:rsidR="000C44EA" w:rsidRDefault="000C44EA" w:rsidP="000C44EA">
      <w:pPr>
        <w:pStyle w:val="a5"/>
        <w:kinsoku w:val="0"/>
        <w:overflowPunct w:val="0"/>
        <w:spacing w:before="8" w:after="0" w:line="240" w:lineRule="auto"/>
        <w:ind w:right="114"/>
        <w:jc w:val="both"/>
        <w:rPr>
          <w:rFonts w:ascii="Times New Roman" w:hAnsi="Times New Roman"/>
          <w:sz w:val="28"/>
          <w:szCs w:val="28"/>
        </w:rPr>
      </w:pPr>
      <w:r w:rsidRPr="008E4073">
        <w:rPr>
          <w:rFonts w:ascii="Times New Roman" w:hAnsi="Times New Roman"/>
          <w:i/>
          <w:iCs/>
          <w:spacing w:val="-8"/>
          <w:sz w:val="28"/>
          <w:szCs w:val="28"/>
        </w:rPr>
        <w:t>М</w:t>
      </w:r>
      <w:r w:rsidRPr="008E4073">
        <w:rPr>
          <w:rFonts w:ascii="Times New Roman" w:hAnsi="Times New Roman"/>
          <w:i/>
          <w:iCs/>
          <w:sz w:val="28"/>
          <w:szCs w:val="28"/>
        </w:rPr>
        <w:t>а</w:t>
      </w:r>
      <w:r w:rsidRPr="008E4073">
        <w:rPr>
          <w:rFonts w:ascii="Times New Roman" w:hAnsi="Times New Roman"/>
          <w:i/>
          <w:iCs/>
          <w:spacing w:val="1"/>
          <w:sz w:val="28"/>
          <w:szCs w:val="28"/>
        </w:rPr>
        <w:t>г</w:t>
      </w:r>
      <w:r w:rsidRPr="008E4073">
        <w:rPr>
          <w:rFonts w:ascii="Times New Roman" w:hAnsi="Times New Roman"/>
          <w:i/>
          <w:iCs/>
          <w:sz w:val="28"/>
          <w:szCs w:val="28"/>
        </w:rPr>
        <w:t>а</w:t>
      </w:r>
      <w:r w:rsidRPr="008E4073">
        <w:rPr>
          <w:rFonts w:ascii="Times New Roman" w:hAnsi="Times New Roman"/>
          <w:i/>
          <w:iCs/>
          <w:spacing w:val="1"/>
          <w:sz w:val="28"/>
          <w:szCs w:val="28"/>
        </w:rPr>
        <w:t>з</w:t>
      </w:r>
      <w:r w:rsidRPr="008E4073">
        <w:rPr>
          <w:rFonts w:ascii="Times New Roman" w:hAnsi="Times New Roman"/>
          <w:i/>
          <w:iCs/>
          <w:sz w:val="28"/>
          <w:szCs w:val="28"/>
        </w:rPr>
        <w:t>ины</w:t>
      </w:r>
      <w:r w:rsidRPr="008E4073">
        <w:rPr>
          <w:rFonts w:ascii="Times New Roman" w:hAnsi="Times New Roman"/>
          <w:i/>
          <w:iCs/>
          <w:spacing w:val="1"/>
          <w:sz w:val="28"/>
          <w:szCs w:val="28"/>
        </w:rPr>
        <w:t xml:space="preserve"> </w:t>
      </w:r>
      <w:r w:rsidRPr="008E4073">
        <w:rPr>
          <w:rFonts w:ascii="Times New Roman" w:hAnsi="Times New Roman"/>
          <w:i/>
          <w:iCs/>
          <w:sz w:val="28"/>
          <w:szCs w:val="28"/>
        </w:rPr>
        <w:t>по</w:t>
      </w:r>
      <w:r w:rsidRPr="008E4073">
        <w:rPr>
          <w:rFonts w:ascii="Times New Roman" w:hAnsi="Times New Roman"/>
          <w:i/>
          <w:iCs/>
          <w:spacing w:val="1"/>
          <w:sz w:val="28"/>
          <w:szCs w:val="28"/>
        </w:rPr>
        <w:t xml:space="preserve"> </w:t>
      </w:r>
      <w:r w:rsidRPr="008E4073">
        <w:rPr>
          <w:rFonts w:ascii="Times New Roman" w:hAnsi="Times New Roman"/>
          <w:i/>
          <w:iCs/>
          <w:sz w:val="28"/>
          <w:szCs w:val="28"/>
        </w:rPr>
        <w:t>пр</w:t>
      </w:r>
      <w:r w:rsidRPr="008E4073">
        <w:rPr>
          <w:rFonts w:ascii="Times New Roman" w:hAnsi="Times New Roman"/>
          <w:i/>
          <w:iCs/>
          <w:spacing w:val="-6"/>
          <w:sz w:val="28"/>
          <w:szCs w:val="28"/>
        </w:rPr>
        <w:t>о</w:t>
      </w:r>
      <w:r w:rsidRPr="008E4073">
        <w:rPr>
          <w:rFonts w:ascii="Times New Roman" w:hAnsi="Times New Roman"/>
          <w:i/>
          <w:iCs/>
          <w:spacing w:val="3"/>
          <w:sz w:val="28"/>
          <w:szCs w:val="28"/>
        </w:rPr>
        <w:t>д</w:t>
      </w:r>
      <w:r w:rsidRPr="008E4073">
        <w:rPr>
          <w:rFonts w:ascii="Times New Roman" w:hAnsi="Times New Roman"/>
          <w:i/>
          <w:iCs/>
          <w:sz w:val="28"/>
          <w:szCs w:val="28"/>
        </w:rPr>
        <w:t>а</w:t>
      </w:r>
      <w:r w:rsidRPr="008E4073">
        <w:rPr>
          <w:rFonts w:ascii="Times New Roman" w:hAnsi="Times New Roman"/>
          <w:i/>
          <w:iCs/>
          <w:spacing w:val="-6"/>
          <w:sz w:val="28"/>
          <w:szCs w:val="28"/>
        </w:rPr>
        <w:t>ж</w:t>
      </w:r>
      <w:r w:rsidRPr="008E4073">
        <w:rPr>
          <w:rFonts w:ascii="Times New Roman" w:hAnsi="Times New Roman"/>
          <w:i/>
          <w:iCs/>
          <w:sz w:val="28"/>
          <w:szCs w:val="28"/>
        </w:rPr>
        <w:t>е</w:t>
      </w:r>
      <w:r w:rsidRPr="008E4073">
        <w:rPr>
          <w:rFonts w:ascii="Times New Roman" w:hAnsi="Times New Roman"/>
          <w:i/>
          <w:iCs/>
          <w:spacing w:val="3"/>
          <w:sz w:val="28"/>
          <w:szCs w:val="28"/>
        </w:rPr>
        <w:t xml:space="preserve"> </w:t>
      </w:r>
      <w:r w:rsidRPr="008E4073">
        <w:rPr>
          <w:rFonts w:ascii="Times New Roman" w:hAnsi="Times New Roman"/>
          <w:i/>
          <w:iCs/>
          <w:sz w:val="28"/>
          <w:szCs w:val="28"/>
        </w:rPr>
        <w:t>про</w:t>
      </w:r>
      <w:r w:rsidRPr="008E4073">
        <w:rPr>
          <w:rFonts w:ascii="Times New Roman" w:hAnsi="Times New Roman"/>
          <w:i/>
          <w:iCs/>
          <w:spacing w:val="-8"/>
          <w:sz w:val="28"/>
          <w:szCs w:val="28"/>
        </w:rPr>
        <w:t>д</w:t>
      </w:r>
      <w:r w:rsidRPr="008E4073">
        <w:rPr>
          <w:rFonts w:ascii="Times New Roman" w:hAnsi="Times New Roman"/>
          <w:i/>
          <w:iCs/>
          <w:sz w:val="28"/>
          <w:szCs w:val="28"/>
        </w:rPr>
        <w:t>у</w:t>
      </w:r>
      <w:r w:rsidRPr="008E4073">
        <w:rPr>
          <w:rFonts w:ascii="Times New Roman" w:hAnsi="Times New Roman"/>
          <w:i/>
          <w:iCs/>
          <w:spacing w:val="-6"/>
          <w:sz w:val="28"/>
          <w:szCs w:val="28"/>
        </w:rPr>
        <w:t>к</w:t>
      </w:r>
      <w:r w:rsidRPr="008E4073">
        <w:rPr>
          <w:rFonts w:ascii="Times New Roman" w:hAnsi="Times New Roman"/>
          <w:i/>
          <w:iCs/>
          <w:sz w:val="28"/>
          <w:szCs w:val="28"/>
        </w:rPr>
        <w:t>т</w:t>
      </w:r>
      <w:r w:rsidRPr="008E4073">
        <w:rPr>
          <w:rFonts w:ascii="Times New Roman" w:hAnsi="Times New Roman"/>
          <w:i/>
          <w:iCs/>
          <w:spacing w:val="5"/>
          <w:sz w:val="28"/>
          <w:szCs w:val="28"/>
        </w:rPr>
        <w:t>о</w:t>
      </w:r>
      <w:r w:rsidRPr="008E4073">
        <w:rPr>
          <w:rFonts w:ascii="Times New Roman" w:hAnsi="Times New Roman"/>
          <w:i/>
          <w:iCs/>
          <w:sz w:val="28"/>
          <w:szCs w:val="28"/>
        </w:rPr>
        <w:t>в</w:t>
      </w:r>
      <w:r w:rsidRPr="008E4073">
        <w:rPr>
          <w:rFonts w:ascii="Times New Roman" w:hAnsi="Times New Roman"/>
          <w:i/>
          <w:iCs/>
          <w:spacing w:val="1"/>
          <w:sz w:val="28"/>
          <w:szCs w:val="28"/>
        </w:rPr>
        <w:t xml:space="preserve"> </w:t>
      </w:r>
      <w:r w:rsidRPr="008E4073">
        <w:rPr>
          <w:rFonts w:ascii="Times New Roman" w:hAnsi="Times New Roman"/>
          <w:i/>
          <w:iCs/>
          <w:sz w:val="28"/>
          <w:szCs w:val="28"/>
        </w:rPr>
        <w:t>пи</w:t>
      </w:r>
      <w:r w:rsidRPr="008E4073">
        <w:rPr>
          <w:rFonts w:ascii="Times New Roman" w:hAnsi="Times New Roman"/>
          <w:i/>
          <w:iCs/>
          <w:spacing w:val="5"/>
          <w:sz w:val="28"/>
          <w:szCs w:val="28"/>
        </w:rPr>
        <w:t>т</w:t>
      </w:r>
      <w:r w:rsidRPr="008E4073">
        <w:rPr>
          <w:rFonts w:ascii="Times New Roman" w:hAnsi="Times New Roman"/>
          <w:i/>
          <w:iCs/>
          <w:sz w:val="28"/>
          <w:szCs w:val="28"/>
        </w:rPr>
        <w:t>ани</w:t>
      </w:r>
      <w:r w:rsidRPr="008E4073">
        <w:rPr>
          <w:rFonts w:ascii="Times New Roman" w:hAnsi="Times New Roman"/>
          <w:i/>
          <w:iCs/>
          <w:spacing w:val="1"/>
          <w:sz w:val="28"/>
          <w:szCs w:val="28"/>
        </w:rPr>
        <w:t>я</w:t>
      </w:r>
      <w:r w:rsidRPr="008E4073">
        <w:rPr>
          <w:rFonts w:ascii="Times New Roman" w:hAnsi="Times New Roman"/>
          <w:i/>
          <w:iCs/>
          <w:sz w:val="28"/>
          <w:szCs w:val="28"/>
        </w:rPr>
        <w:t>.</w:t>
      </w:r>
      <w:r w:rsidRPr="008E4073">
        <w:rPr>
          <w:rFonts w:ascii="Times New Roman" w:hAnsi="Times New Roman"/>
          <w:i/>
          <w:iCs/>
          <w:spacing w:val="4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Осно</w:t>
      </w:r>
      <w:r w:rsidRPr="008E4073">
        <w:rPr>
          <w:rFonts w:ascii="Times New Roman" w:hAnsi="Times New Roman"/>
          <w:spacing w:val="-1"/>
          <w:sz w:val="28"/>
          <w:szCs w:val="28"/>
        </w:rPr>
        <w:t>в</w:t>
      </w:r>
      <w:r w:rsidRPr="008E4073">
        <w:rPr>
          <w:rFonts w:ascii="Times New Roman" w:hAnsi="Times New Roman"/>
          <w:sz w:val="28"/>
          <w:szCs w:val="28"/>
        </w:rPr>
        <w:t>ные</w:t>
      </w:r>
      <w:r w:rsidRPr="008E4073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-6"/>
          <w:sz w:val="28"/>
          <w:szCs w:val="28"/>
        </w:rPr>
        <w:t>о</w:t>
      </w:r>
      <w:r w:rsidRPr="008E4073">
        <w:rPr>
          <w:rFonts w:ascii="Times New Roman" w:hAnsi="Times New Roman"/>
          <w:spacing w:val="-8"/>
          <w:sz w:val="28"/>
          <w:szCs w:val="28"/>
        </w:rPr>
        <w:t>т</w:t>
      </w:r>
      <w:r w:rsidRPr="008E4073">
        <w:rPr>
          <w:rFonts w:ascii="Times New Roman" w:hAnsi="Times New Roman"/>
          <w:spacing w:val="2"/>
          <w:sz w:val="28"/>
          <w:szCs w:val="28"/>
        </w:rPr>
        <w:t>д</w:t>
      </w:r>
      <w:r w:rsidRPr="008E4073">
        <w:rPr>
          <w:rFonts w:ascii="Times New Roman" w:hAnsi="Times New Roman"/>
          <w:sz w:val="28"/>
          <w:szCs w:val="28"/>
        </w:rPr>
        <w:t>елы</w:t>
      </w:r>
      <w:r w:rsidRPr="008E4073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в</w:t>
      </w:r>
      <w:r w:rsidRPr="008E4073">
        <w:rPr>
          <w:rFonts w:ascii="Times New Roman" w:hAnsi="Times New Roman"/>
          <w:w w:val="99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пр</w:t>
      </w:r>
      <w:r w:rsidRPr="008E4073">
        <w:rPr>
          <w:rFonts w:ascii="Times New Roman" w:hAnsi="Times New Roman"/>
          <w:spacing w:val="-11"/>
          <w:sz w:val="28"/>
          <w:szCs w:val="28"/>
        </w:rPr>
        <w:t>о</w:t>
      </w:r>
      <w:r w:rsidRPr="008E4073">
        <w:rPr>
          <w:rFonts w:ascii="Times New Roman" w:hAnsi="Times New Roman"/>
          <w:spacing w:val="7"/>
          <w:sz w:val="28"/>
          <w:szCs w:val="28"/>
        </w:rPr>
        <w:t>д</w:t>
      </w:r>
      <w:r w:rsidRPr="008E4073">
        <w:rPr>
          <w:rFonts w:ascii="Times New Roman" w:hAnsi="Times New Roman"/>
          <w:spacing w:val="-7"/>
          <w:sz w:val="28"/>
          <w:szCs w:val="28"/>
        </w:rPr>
        <w:t>у</w:t>
      </w:r>
      <w:r w:rsidRPr="008E4073">
        <w:rPr>
          <w:rFonts w:ascii="Times New Roman" w:hAnsi="Times New Roman"/>
          <w:sz w:val="28"/>
          <w:szCs w:val="28"/>
        </w:rPr>
        <w:t>к</w:t>
      </w:r>
      <w:r w:rsidRPr="008E4073">
        <w:rPr>
          <w:rFonts w:ascii="Times New Roman" w:hAnsi="Times New Roman"/>
          <w:spacing w:val="-9"/>
          <w:sz w:val="28"/>
          <w:szCs w:val="28"/>
        </w:rPr>
        <w:t>т</w:t>
      </w:r>
      <w:r w:rsidRPr="008E4073">
        <w:rPr>
          <w:rFonts w:ascii="Times New Roman" w:hAnsi="Times New Roman"/>
          <w:spacing w:val="4"/>
          <w:sz w:val="28"/>
          <w:szCs w:val="28"/>
        </w:rPr>
        <w:t>о</w:t>
      </w:r>
      <w:r w:rsidRPr="008E4073">
        <w:rPr>
          <w:rFonts w:ascii="Times New Roman" w:hAnsi="Times New Roman"/>
          <w:spacing w:val="-2"/>
          <w:sz w:val="28"/>
          <w:szCs w:val="28"/>
        </w:rPr>
        <w:t>в</w:t>
      </w:r>
      <w:r w:rsidRPr="008E4073">
        <w:rPr>
          <w:rFonts w:ascii="Times New Roman" w:hAnsi="Times New Roman"/>
          <w:spacing w:val="4"/>
          <w:sz w:val="28"/>
          <w:szCs w:val="28"/>
        </w:rPr>
        <w:t>ы</w:t>
      </w:r>
      <w:r w:rsidRPr="008E4073">
        <w:rPr>
          <w:rFonts w:ascii="Times New Roman" w:hAnsi="Times New Roman"/>
          <w:sz w:val="28"/>
          <w:szCs w:val="28"/>
        </w:rPr>
        <w:t>х</w:t>
      </w:r>
      <w:r w:rsidRPr="008E4073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магазина</w:t>
      </w:r>
      <w:r w:rsidRPr="008E4073">
        <w:rPr>
          <w:rFonts w:ascii="Times New Roman" w:hAnsi="Times New Roman"/>
          <w:spacing w:val="1"/>
          <w:sz w:val="28"/>
          <w:szCs w:val="28"/>
        </w:rPr>
        <w:t>х</w:t>
      </w:r>
      <w:r w:rsidRPr="008E4073">
        <w:rPr>
          <w:rFonts w:ascii="Times New Roman" w:hAnsi="Times New Roman"/>
          <w:sz w:val="28"/>
          <w:szCs w:val="28"/>
        </w:rPr>
        <w:t>.</w:t>
      </w:r>
      <w:r w:rsidRPr="008E4073">
        <w:rPr>
          <w:rFonts w:ascii="Times New Roman" w:hAnsi="Times New Roman"/>
          <w:spacing w:val="-5"/>
          <w:sz w:val="28"/>
          <w:szCs w:val="28"/>
        </w:rPr>
        <w:t xml:space="preserve"> В</w:t>
      </w:r>
      <w:r w:rsidRPr="008E4073">
        <w:rPr>
          <w:rFonts w:ascii="Times New Roman" w:hAnsi="Times New Roman"/>
          <w:sz w:val="28"/>
          <w:szCs w:val="28"/>
        </w:rPr>
        <w:t>и</w:t>
      </w:r>
      <w:r w:rsidRPr="008E4073">
        <w:rPr>
          <w:rFonts w:ascii="Times New Roman" w:hAnsi="Times New Roman"/>
          <w:spacing w:val="2"/>
          <w:sz w:val="28"/>
          <w:szCs w:val="28"/>
        </w:rPr>
        <w:t>д</w:t>
      </w:r>
      <w:r w:rsidRPr="008E4073">
        <w:rPr>
          <w:rFonts w:ascii="Times New Roman" w:hAnsi="Times New Roman"/>
          <w:sz w:val="28"/>
          <w:szCs w:val="28"/>
        </w:rPr>
        <w:t>ы</w:t>
      </w:r>
      <w:r w:rsidRPr="008E4073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-8"/>
          <w:sz w:val="28"/>
          <w:szCs w:val="28"/>
        </w:rPr>
        <w:t>т</w:t>
      </w:r>
      <w:r w:rsidRPr="008E4073">
        <w:rPr>
          <w:rFonts w:ascii="Times New Roman" w:hAnsi="Times New Roman"/>
          <w:spacing w:val="4"/>
          <w:sz w:val="28"/>
          <w:szCs w:val="28"/>
        </w:rPr>
        <w:t>о</w:t>
      </w:r>
      <w:r w:rsidRPr="008E4073">
        <w:rPr>
          <w:rFonts w:ascii="Times New Roman" w:hAnsi="Times New Roman"/>
          <w:spacing w:val="-8"/>
          <w:sz w:val="28"/>
          <w:szCs w:val="28"/>
        </w:rPr>
        <w:t>в</w:t>
      </w:r>
      <w:r w:rsidRPr="008E4073">
        <w:rPr>
          <w:rFonts w:ascii="Times New Roman" w:hAnsi="Times New Roman"/>
          <w:sz w:val="28"/>
          <w:szCs w:val="28"/>
        </w:rPr>
        <w:t>ар</w:t>
      </w:r>
      <w:r w:rsidRPr="008E4073">
        <w:rPr>
          <w:rFonts w:ascii="Times New Roman" w:hAnsi="Times New Roman"/>
          <w:spacing w:val="6"/>
          <w:sz w:val="28"/>
          <w:szCs w:val="28"/>
        </w:rPr>
        <w:t>о</w:t>
      </w:r>
      <w:r w:rsidRPr="008E4073">
        <w:rPr>
          <w:rFonts w:ascii="Times New Roman" w:hAnsi="Times New Roman"/>
          <w:spacing w:val="3"/>
          <w:sz w:val="28"/>
          <w:szCs w:val="28"/>
        </w:rPr>
        <w:t>в</w:t>
      </w:r>
      <w:r w:rsidRPr="008E4073">
        <w:rPr>
          <w:rFonts w:ascii="Times New Roman" w:hAnsi="Times New Roman"/>
          <w:sz w:val="28"/>
          <w:szCs w:val="28"/>
        </w:rPr>
        <w:t>:</w:t>
      </w:r>
      <w:r w:rsidRPr="008E4073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2"/>
          <w:sz w:val="28"/>
          <w:szCs w:val="28"/>
        </w:rPr>
        <w:t>ф</w:t>
      </w:r>
      <w:r w:rsidRPr="008E4073">
        <w:rPr>
          <w:rFonts w:ascii="Times New Roman" w:hAnsi="Times New Roman"/>
          <w:sz w:val="28"/>
          <w:szCs w:val="28"/>
        </w:rPr>
        <w:t>асо</w:t>
      </w:r>
      <w:r w:rsidRPr="008E4073">
        <w:rPr>
          <w:rFonts w:ascii="Times New Roman" w:hAnsi="Times New Roman"/>
          <w:spacing w:val="-6"/>
          <w:sz w:val="28"/>
          <w:szCs w:val="28"/>
        </w:rPr>
        <w:t>в</w:t>
      </w:r>
      <w:r w:rsidRPr="008E4073">
        <w:rPr>
          <w:rFonts w:ascii="Times New Roman" w:hAnsi="Times New Roman"/>
          <w:sz w:val="28"/>
          <w:szCs w:val="28"/>
        </w:rPr>
        <w:t>анны</w:t>
      </w:r>
      <w:r w:rsidRPr="008E4073">
        <w:rPr>
          <w:rFonts w:ascii="Times New Roman" w:hAnsi="Times New Roman"/>
          <w:spacing w:val="2"/>
          <w:sz w:val="28"/>
          <w:szCs w:val="28"/>
        </w:rPr>
        <w:t>е</w:t>
      </w:r>
      <w:r w:rsidRPr="008E4073">
        <w:rPr>
          <w:rFonts w:ascii="Times New Roman" w:hAnsi="Times New Roman"/>
          <w:sz w:val="28"/>
          <w:szCs w:val="28"/>
        </w:rPr>
        <w:t>,</w:t>
      </w:r>
      <w:r w:rsidRPr="008E407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на</w:t>
      </w:r>
      <w:r w:rsidRPr="008E4073">
        <w:rPr>
          <w:rFonts w:ascii="Times New Roman" w:hAnsi="Times New Roman"/>
          <w:w w:val="99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-2"/>
          <w:sz w:val="28"/>
          <w:szCs w:val="28"/>
        </w:rPr>
        <w:t>в</w:t>
      </w:r>
      <w:r w:rsidRPr="008E4073">
        <w:rPr>
          <w:rFonts w:ascii="Times New Roman" w:hAnsi="Times New Roman"/>
          <w:spacing w:val="6"/>
          <w:sz w:val="28"/>
          <w:szCs w:val="28"/>
        </w:rPr>
        <w:t>е</w:t>
      </w:r>
      <w:r w:rsidRPr="008E4073">
        <w:rPr>
          <w:rFonts w:ascii="Times New Roman" w:hAnsi="Times New Roman"/>
          <w:sz w:val="28"/>
          <w:szCs w:val="28"/>
        </w:rPr>
        <w:t>с</w:t>
      </w:r>
      <w:r w:rsidRPr="008E407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и</w:t>
      </w:r>
      <w:r w:rsidRPr="008E407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в</w:t>
      </w:r>
      <w:r w:rsidRPr="008E407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раз</w:t>
      </w:r>
      <w:r w:rsidRPr="008E4073">
        <w:rPr>
          <w:rFonts w:ascii="Times New Roman" w:hAnsi="Times New Roman"/>
          <w:spacing w:val="6"/>
          <w:sz w:val="28"/>
          <w:szCs w:val="28"/>
        </w:rPr>
        <w:t>л</w:t>
      </w:r>
      <w:r w:rsidRPr="008E4073">
        <w:rPr>
          <w:rFonts w:ascii="Times New Roman" w:hAnsi="Times New Roman"/>
          <w:sz w:val="28"/>
          <w:szCs w:val="28"/>
        </w:rPr>
        <w:t>и</w:t>
      </w:r>
      <w:r w:rsidRPr="008E4073">
        <w:rPr>
          <w:rFonts w:ascii="Times New Roman" w:hAnsi="Times New Roman"/>
          <w:spacing w:val="-2"/>
          <w:sz w:val="28"/>
          <w:szCs w:val="28"/>
        </w:rPr>
        <w:t>в</w:t>
      </w:r>
      <w:r w:rsidRPr="008E4073">
        <w:rPr>
          <w:rFonts w:ascii="Times New Roman" w:hAnsi="Times New Roman"/>
          <w:sz w:val="28"/>
          <w:szCs w:val="28"/>
        </w:rPr>
        <w:t xml:space="preserve">. </w:t>
      </w:r>
      <w:r w:rsidRPr="008E4073">
        <w:rPr>
          <w:rFonts w:ascii="Times New Roman" w:hAnsi="Times New Roman"/>
          <w:spacing w:val="-6"/>
          <w:sz w:val="28"/>
          <w:szCs w:val="28"/>
        </w:rPr>
        <w:t>П</w:t>
      </w:r>
      <w:r w:rsidRPr="008E4073">
        <w:rPr>
          <w:rFonts w:ascii="Times New Roman" w:hAnsi="Times New Roman"/>
          <w:sz w:val="28"/>
          <w:szCs w:val="28"/>
        </w:rPr>
        <w:t>ор</w:t>
      </w:r>
      <w:r w:rsidRPr="008E4073">
        <w:rPr>
          <w:rFonts w:ascii="Times New Roman" w:hAnsi="Times New Roman"/>
          <w:spacing w:val="1"/>
          <w:sz w:val="28"/>
          <w:szCs w:val="28"/>
        </w:rPr>
        <w:t>я</w:t>
      </w:r>
      <w:r w:rsidRPr="008E4073">
        <w:rPr>
          <w:rFonts w:ascii="Times New Roman" w:hAnsi="Times New Roman"/>
          <w:spacing w:val="2"/>
          <w:sz w:val="28"/>
          <w:szCs w:val="28"/>
        </w:rPr>
        <w:t>д</w:t>
      </w:r>
      <w:r w:rsidRPr="008E4073">
        <w:rPr>
          <w:rFonts w:ascii="Times New Roman" w:hAnsi="Times New Roman"/>
          <w:sz w:val="28"/>
          <w:szCs w:val="28"/>
        </w:rPr>
        <w:t>ок</w:t>
      </w:r>
      <w:r w:rsidRPr="008E407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4"/>
          <w:sz w:val="28"/>
          <w:szCs w:val="28"/>
        </w:rPr>
        <w:t>п</w:t>
      </w:r>
      <w:r w:rsidRPr="008E4073">
        <w:rPr>
          <w:rFonts w:ascii="Times New Roman" w:hAnsi="Times New Roman"/>
          <w:sz w:val="28"/>
          <w:szCs w:val="28"/>
        </w:rPr>
        <w:t>рио</w:t>
      </w:r>
      <w:r w:rsidRPr="008E4073">
        <w:rPr>
          <w:rFonts w:ascii="Times New Roman" w:hAnsi="Times New Roman"/>
          <w:spacing w:val="2"/>
          <w:sz w:val="28"/>
          <w:szCs w:val="28"/>
        </w:rPr>
        <w:t>б</w:t>
      </w:r>
      <w:r w:rsidRPr="008E4073">
        <w:rPr>
          <w:rFonts w:ascii="Times New Roman" w:hAnsi="Times New Roman"/>
          <w:sz w:val="28"/>
          <w:szCs w:val="28"/>
        </w:rPr>
        <w:t>ре</w:t>
      </w:r>
      <w:r w:rsidRPr="008E4073">
        <w:rPr>
          <w:rFonts w:ascii="Times New Roman" w:hAnsi="Times New Roman"/>
          <w:spacing w:val="-1"/>
          <w:sz w:val="28"/>
          <w:szCs w:val="28"/>
        </w:rPr>
        <w:t>т</w:t>
      </w:r>
      <w:r w:rsidRPr="008E4073">
        <w:rPr>
          <w:rFonts w:ascii="Times New Roman" w:hAnsi="Times New Roman"/>
          <w:sz w:val="28"/>
          <w:szCs w:val="28"/>
        </w:rPr>
        <w:t xml:space="preserve">ения </w:t>
      </w:r>
      <w:r w:rsidRPr="008E4073">
        <w:rPr>
          <w:rFonts w:ascii="Times New Roman" w:hAnsi="Times New Roman"/>
          <w:spacing w:val="-2"/>
          <w:sz w:val="28"/>
          <w:szCs w:val="28"/>
        </w:rPr>
        <w:t>т</w:t>
      </w:r>
      <w:r w:rsidRPr="008E4073">
        <w:rPr>
          <w:rFonts w:ascii="Times New Roman" w:hAnsi="Times New Roman"/>
          <w:sz w:val="28"/>
          <w:szCs w:val="28"/>
        </w:rPr>
        <w:t>о</w:t>
      </w:r>
      <w:r w:rsidRPr="008E4073">
        <w:rPr>
          <w:rFonts w:ascii="Times New Roman" w:hAnsi="Times New Roman"/>
          <w:spacing w:val="-8"/>
          <w:sz w:val="28"/>
          <w:szCs w:val="28"/>
        </w:rPr>
        <w:t>в</w:t>
      </w:r>
      <w:r w:rsidRPr="008E4073">
        <w:rPr>
          <w:rFonts w:ascii="Times New Roman" w:hAnsi="Times New Roman"/>
          <w:sz w:val="28"/>
          <w:szCs w:val="28"/>
        </w:rPr>
        <w:t>ар</w:t>
      </w:r>
      <w:r w:rsidRPr="008E4073">
        <w:rPr>
          <w:rFonts w:ascii="Times New Roman" w:hAnsi="Times New Roman"/>
          <w:spacing w:val="6"/>
          <w:sz w:val="28"/>
          <w:szCs w:val="28"/>
        </w:rPr>
        <w:t>о</w:t>
      </w:r>
      <w:r w:rsidRPr="008E4073">
        <w:rPr>
          <w:rFonts w:ascii="Times New Roman" w:hAnsi="Times New Roman"/>
          <w:sz w:val="28"/>
          <w:szCs w:val="28"/>
        </w:rPr>
        <w:t>в</w:t>
      </w:r>
      <w:r w:rsidRPr="008E407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в</w:t>
      </w:r>
      <w:r w:rsidRPr="008E407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4"/>
          <w:sz w:val="28"/>
          <w:szCs w:val="28"/>
        </w:rPr>
        <w:t>п</w:t>
      </w:r>
      <w:r w:rsidRPr="008E4073">
        <w:rPr>
          <w:rFonts w:ascii="Times New Roman" w:hAnsi="Times New Roman"/>
          <w:sz w:val="28"/>
          <w:szCs w:val="28"/>
        </w:rPr>
        <w:t>р</w:t>
      </w:r>
      <w:r w:rsidRPr="008E4073">
        <w:rPr>
          <w:rFonts w:ascii="Times New Roman" w:hAnsi="Times New Roman"/>
          <w:spacing w:val="-11"/>
          <w:sz w:val="28"/>
          <w:szCs w:val="28"/>
        </w:rPr>
        <w:t>о</w:t>
      </w:r>
      <w:r w:rsidRPr="008E4073">
        <w:rPr>
          <w:rFonts w:ascii="Times New Roman" w:hAnsi="Times New Roman"/>
          <w:spacing w:val="2"/>
          <w:sz w:val="28"/>
          <w:szCs w:val="28"/>
        </w:rPr>
        <w:t>д</w:t>
      </w:r>
      <w:r w:rsidRPr="008E4073">
        <w:rPr>
          <w:rFonts w:ascii="Times New Roman" w:hAnsi="Times New Roman"/>
          <w:sz w:val="28"/>
          <w:szCs w:val="28"/>
        </w:rPr>
        <w:t>о</w:t>
      </w:r>
      <w:r w:rsidRPr="008E4073">
        <w:rPr>
          <w:rFonts w:ascii="Times New Roman" w:hAnsi="Times New Roman"/>
          <w:spacing w:val="-2"/>
          <w:sz w:val="28"/>
          <w:szCs w:val="28"/>
        </w:rPr>
        <w:t>в</w:t>
      </w:r>
      <w:r w:rsidRPr="008E4073">
        <w:rPr>
          <w:rFonts w:ascii="Times New Roman" w:hAnsi="Times New Roman"/>
          <w:sz w:val="28"/>
          <w:szCs w:val="28"/>
        </w:rPr>
        <w:t>ол</w:t>
      </w:r>
      <w:r w:rsidRPr="008E4073">
        <w:rPr>
          <w:rFonts w:ascii="Times New Roman" w:hAnsi="Times New Roman"/>
          <w:spacing w:val="-2"/>
          <w:sz w:val="28"/>
          <w:szCs w:val="28"/>
        </w:rPr>
        <w:t>ь</w:t>
      </w:r>
      <w:r w:rsidRPr="008E4073">
        <w:rPr>
          <w:rFonts w:ascii="Times New Roman" w:hAnsi="Times New Roman"/>
          <w:spacing w:val="6"/>
          <w:sz w:val="28"/>
          <w:szCs w:val="28"/>
        </w:rPr>
        <w:t>с</w:t>
      </w:r>
      <w:r w:rsidRPr="008E4073">
        <w:rPr>
          <w:rFonts w:ascii="Times New Roman" w:hAnsi="Times New Roman"/>
          <w:spacing w:val="-2"/>
          <w:sz w:val="28"/>
          <w:szCs w:val="28"/>
        </w:rPr>
        <w:t>тв</w:t>
      </w:r>
      <w:r w:rsidRPr="008E4073">
        <w:rPr>
          <w:rFonts w:ascii="Times New Roman" w:hAnsi="Times New Roman"/>
          <w:sz w:val="28"/>
          <w:szCs w:val="28"/>
        </w:rPr>
        <w:t>енн</w:t>
      </w:r>
      <w:r w:rsidRPr="008E4073">
        <w:rPr>
          <w:rFonts w:ascii="Times New Roman" w:hAnsi="Times New Roman"/>
          <w:spacing w:val="-5"/>
          <w:sz w:val="28"/>
          <w:szCs w:val="28"/>
        </w:rPr>
        <w:t>о</w:t>
      </w:r>
      <w:r w:rsidRPr="008E4073">
        <w:rPr>
          <w:rFonts w:ascii="Times New Roman" w:hAnsi="Times New Roman"/>
          <w:sz w:val="28"/>
          <w:szCs w:val="28"/>
        </w:rPr>
        <w:t>м</w:t>
      </w:r>
      <w:r w:rsidRPr="008E407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магазине</w:t>
      </w:r>
      <w:r w:rsidRPr="008E4073">
        <w:rPr>
          <w:rFonts w:ascii="Times New Roman" w:hAnsi="Times New Roman"/>
          <w:w w:val="99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-2"/>
          <w:sz w:val="28"/>
          <w:szCs w:val="28"/>
        </w:rPr>
        <w:t>(</w:t>
      </w:r>
      <w:r w:rsidRPr="008E4073">
        <w:rPr>
          <w:rFonts w:ascii="Times New Roman" w:hAnsi="Times New Roman"/>
          <w:sz w:val="28"/>
          <w:szCs w:val="28"/>
        </w:rPr>
        <w:t>с</w:t>
      </w:r>
      <w:r w:rsidRPr="008E4073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п</w:t>
      </w:r>
      <w:r w:rsidRPr="008E4073">
        <w:rPr>
          <w:rFonts w:ascii="Times New Roman" w:hAnsi="Times New Roman"/>
          <w:spacing w:val="-6"/>
          <w:sz w:val="28"/>
          <w:szCs w:val="28"/>
        </w:rPr>
        <w:t>о</w:t>
      </w:r>
      <w:r w:rsidRPr="008E4073">
        <w:rPr>
          <w:rFonts w:ascii="Times New Roman" w:hAnsi="Times New Roman"/>
          <w:sz w:val="28"/>
          <w:szCs w:val="28"/>
        </w:rPr>
        <w:t>мощью</w:t>
      </w:r>
      <w:r w:rsidRPr="008E4073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п</w:t>
      </w:r>
      <w:r w:rsidRPr="008E4073">
        <w:rPr>
          <w:rFonts w:ascii="Times New Roman" w:hAnsi="Times New Roman"/>
          <w:spacing w:val="4"/>
          <w:sz w:val="28"/>
          <w:szCs w:val="28"/>
        </w:rPr>
        <w:t>р</w:t>
      </w:r>
      <w:r w:rsidRPr="008E4073">
        <w:rPr>
          <w:rFonts w:ascii="Times New Roman" w:hAnsi="Times New Roman"/>
          <w:spacing w:val="-11"/>
          <w:sz w:val="28"/>
          <w:szCs w:val="28"/>
        </w:rPr>
        <w:t>о</w:t>
      </w:r>
      <w:r w:rsidRPr="008E4073">
        <w:rPr>
          <w:rFonts w:ascii="Times New Roman" w:hAnsi="Times New Roman"/>
          <w:spacing w:val="2"/>
          <w:sz w:val="28"/>
          <w:szCs w:val="28"/>
        </w:rPr>
        <w:t>д</w:t>
      </w:r>
      <w:r w:rsidRPr="008E4073">
        <w:rPr>
          <w:rFonts w:ascii="Times New Roman" w:hAnsi="Times New Roman"/>
          <w:sz w:val="28"/>
          <w:szCs w:val="28"/>
        </w:rPr>
        <w:t>а</w:t>
      </w:r>
      <w:r w:rsidRPr="008E4073">
        <w:rPr>
          <w:rFonts w:ascii="Times New Roman" w:hAnsi="Times New Roman"/>
          <w:spacing w:val="-1"/>
          <w:sz w:val="28"/>
          <w:szCs w:val="28"/>
        </w:rPr>
        <w:t>в</w:t>
      </w:r>
      <w:r w:rsidRPr="008E4073">
        <w:rPr>
          <w:rFonts w:ascii="Times New Roman" w:hAnsi="Times New Roman"/>
          <w:sz w:val="28"/>
          <w:szCs w:val="28"/>
        </w:rPr>
        <w:t>ца</w:t>
      </w:r>
      <w:r w:rsidRPr="008E4073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и</w:t>
      </w:r>
      <w:r w:rsidRPr="008E4073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6"/>
          <w:sz w:val="28"/>
          <w:szCs w:val="28"/>
        </w:rPr>
        <w:t>с</w:t>
      </w:r>
      <w:r w:rsidRPr="008E4073">
        <w:rPr>
          <w:rFonts w:ascii="Times New Roman" w:hAnsi="Times New Roman"/>
          <w:sz w:val="28"/>
          <w:szCs w:val="28"/>
        </w:rPr>
        <w:t>амоо</w:t>
      </w:r>
      <w:r w:rsidRPr="008E4073">
        <w:rPr>
          <w:rFonts w:ascii="Times New Roman" w:hAnsi="Times New Roman"/>
          <w:spacing w:val="4"/>
          <w:sz w:val="28"/>
          <w:szCs w:val="28"/>
        </w:rPr>
        <w:t>б</w:t>
      </w:r>
      <w:r w:rsidRPr="008E4073">
        <w:rPr>
          <w:rFonts w:ascii="Times New Roman" w:hAnsi="Times New Roman"/>
          <w:sz w:val="28"/>
          <w:szCs w:val="28"/>
        </w:rPr>
        <w:t>сл</w:t>
      </w:r>
      <w:r w:rsidRPr="008E4073">
        <w:rPr>
          <w:rFonts w:ascii="Times New Roman" w:hAnsi="Times New Roman"/>
          <w:spacing w:val="-10"/>
          <w:sz w:val="28"/>
          <w:szCs w:val="28"/>
        </w:rPr>
        <w:t>у</w:t>
      </w:r>
      <w:r w:rsidRPr="008E4073">
        <w:rPr>
          <w:rFonts w:ascii="Times New Roman" w:hAnsi="Times New Roman"/>
          <w:spacing w:val="4"/>
          <w:sz w:val="28"/>
          <w:szCs w:val="28"/>
        </w:rPr>
        <w:t>ж</w:t>
      </w:r>
      <w:r w:rsidRPr="008E4073">
        <w:rPr>
          <w:rFonts w:ascii="Times New Roman" w:hAnsi="Times New Roman"/>
          <w:sz w:val="28"/>
          <w:szCs w:val="28"/>
        </w:rPr>
        <w:t>и</w:t>
      </w:r>
      <w:r w:rsidRPr="008E4073">
        <w:rPr>
          <w:rFonts w:ascii="Times New Roman" w:hAnsi="Times New Roman"/>
          <w:spacing w:val="-8"/>
          <w:sz w:val="28"/>
          <w:szCs w:val="28"/>
        </w:rPr>
        <w:t>в</w:t>
      </w:r>
      <w:r w:rsidRPr="008E4073">
        <w:rPr>
          <w:rFonts w:ascii="Times New Roman" w:hAnsi="Times New Roman"/>
          <w:sz w:val="28"/>
          <w:szCs w:val="28"/>
        </w:rPr>
        <w:t>ани</w:t>
      </w:r>
      <w:r w:rsidRPr="008E4073">
        <w:rPr>
          <w:rFonts w:ascii="Times New Roman" w:hAnsi="Times New Roman"/>
          <w:spacing w:val="7"/>
          <w:sz w:val="28"/>
          <w:szCs w:val="28"/>
        </w:rPr>
        <w:t>е</w:t>
      </w:r>
      <w:r w:rsidRPr="008E4073">
        <w:rPr>
          <w:rFonts w:ascii="Times New Roman" w:hAnsi="Times New Roman"/>
          <w:spacing w:val="-2"/>
          <w:sz w:val="28"/>
          <w:szCs w:val="28"/>
        </w:rPr>
        <w:t>)</w:t>
      </w:r>
      <w:r w:rsidRPr="008E4073">
        <w:rPr>
          <w:rFonts w:ascii="Times New Roman" w:hAnsi="Times New Roman"/>
          <w:sz w:val="28"/>
          <w:szCs w:val="28"/>
        </w:rPr>
        <w:t>.</w:t>
      </w:r>
      <w:r w:rsidRPr="008E4073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Срок</w:t>
      </w:r>
      <w:r w:rsidRPr="008E4073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-5"/>
          <w:sz w:val="28"/>
          <w:szCs w:val="28"/>
        </w:rPr>
        <w:t>г</w:t>
      </w:r>
      <w:r w:rsidRPr="008E4073">
        <w:rPr>
          <w:rFonts w:ascii="Times New Roman" w:hAnsi="Times New Roman"/>
          <w:spacing w:val="-11"/>
          <w:sz w:val="28"/>
          <w:szCs w:val="28"/>
        </w:rPr>
        <w:t>о</w:t>
      </w:r>
      <w:r w:rsidRPr="008E4073">
        <w:rPr>
          <w:rFonts w:ascii="Times New Roman" w:hAnsi="Times New Roman"/>
          <w:spacing w:val="2"/>
          <w:sz w:val="28"/>
          <w:szCs w:val="28"/>
        </w:rPr>
        <w:t>д</w:t>
      </w:r>
      <w:r w:rsidRPr="008E4073">
        <w:rPr>
          <w:rFonts w:ascii="Times New Roman" w:hAnsi="Times New Roman"/>
          <w:sz w:val="28"/>
          <w:szCs w:val="28"/>
        </w:rPr>
        <w:t>н</w:t>
      </w:r>
      <w:r w:rsidRPr="008E4073">
        <w:rPr>
          <w:rFonts w:ascii="Times New Roman" w:hAnsi="Times New Roman"/>
          <w:spacing w:val="4"/>
          <w:sz w:val="28"/>
          <w:szCs w:val="28"/>
        </w:rPr>
        <w:t>о</w:t>
      </w:r>
      <w:r w:rsidRPr="008E4073">
        <w:rPr>
          <w:rFonts w:ascii="Times New Roman" w:hAnsi="Times New Roman"/>
          <w:sz w:val="28"/>
          <w:szCs w:val="28"/>
        </w:rPr>
        <w:t>с</w:t>
      </w:r>
      <w:r w:rsidRPr="008E4073">
        <w:rPr>
          <w:rFonts w:ascii="Times New Roman" w:hAnsi="Times New Roman"/>
          <w:spacing w:val="-1"/>
          <w:sz w:val="28"/>
          <w:szCs w:val="28"/>
        </w:rPr>
        <w:t>т</w:t>
      </w:r>
      <w:r w:rsidRPr="008E4073">
        <w:rPr>
          <w:rFonts w:ascii="Times New Roman" w:hAnsi="Times New Roman"/>
          <w:sz w:val="28"/>
          <w:szCs w:val="28"/>
        </w:rPr>
        <w:t>и</w:t>
      </w:r>
      <w:r w:rsidRPr="008E4073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пр</w:t>
      </w:r>
      <w:r w:rsidRPr="008E4073">
        <w:rPr>
          <w:rFonts w:ascii="Times New Roman" w:hAnsi="Times New Roman"/>
          <w:spacing w:val="-11"/>
          <w:sz w:val="28"/>
          <w:szCs w:val="28"/>
        </w:rPr>
        <w:t>о</w:t>
      </w:r>
      <w:r w:rsidRPr="008E4073">
        <w:rPr>
          <w:rFonts w:ascii="Times New Roman" w:hAnsi="Times New Roman"/>
          <w:spacing w:val="7"/>
          <w:sz w:val="28"/>
          <w:szCs w:val="28"/>
        </w:rPr>
        <w:t>д</w:t>
      </w:r>
      <w:r w:rsidRPr="008E4073">
        <w:rPr>
          <w:rFonts w:ascii="Times New Roman" w:hAnsi="Times New Roman"/>
          <w:sz w:val="28"/>
          <w:szCs w:val="28"/>
        </w:rPr>
        <w:t>ук</w:t>
      </w:r>
      <w:r w:rsidRPr="008E4073">
        <w:rPr>
          <w:rFonts w:ascii="Times New Roman" w:hAnsi="Times New Roman"/>
          <w:spacing w:val="-9"/>
          <w:sz w:val="28"/>
          <w:szCs w:val="28"/>
        </w:rPr>
        <w:t>т</w:t>
      </w:r>
      <w:r w:rsidRPr="008E4073">
        <w:rPr>
          <w:rFonts w:ascii="Times New Roman" w:hAnsi="Times New Roman"/>
          <w:spacing w:val="4"/>
          <w:sz w:val="28"/>
          <w:szCs w:val="28"/>
        </w:rPr>
        <w:t>о</w:t>
      </w:r>
      <w:r w:rsidRPr="008E4073">
        <w:rPr>
          <w:rFonts w:ascii="Times New Roman" w:hAnsi="Times New Roman"/>
          <w:sz w:val="28"/>
          <w:szCs w:val="28"/>
        </w:rPr>
        <w:t>в</w:t>
      </w:r>
      <w:r w:rsidRPr="008E4073">
        <w:rPr>
          <w:rFonts w:ascii="Times New Roman" w:hAnsi="Times New Roman"/>
          <w:w w:val="99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пи</w:t>
      </w:r>
      <w:r w:rsidRPr="008E4073">
        <w:rPr>
          <w:rFonts w:ascii="Times New Roman" w:hAnsi="Times New Roman"/>
          <w:spacing w:val="2"/>
          <w:sz w:val="28"/>
          <w:szCs w:val="28"/>
        </w:rPr>
        <w:t>т</w:t>
      </w:r>
      <w:r w:rsidRPr="008E4073">
        <w:rPr>
          <w:rFonts w:ascii="Times New Roman" w:hAnsi="Times New Roman"/>
          <w:sz w:val="28"/>
          <w:szCs w:val="28"/>
        </w:rPr>
        <w:t>ания</w:t>
      </w:r>
      <w:r w:rsidRPr="008E4073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3"/>
          <w:sz w:val="28"/>
          <w:szCs w:val="28"/>
        </w:rPr>
        <w:t>(</w:t>
      </w:r>
      <w:r w:rsidRPr="008E4073">
        <w:rPr>
          <w:rFonts w:ascii="Times New Roman" w:hAnsi="Times New Roman"/>
          <w:spacing w:val="-7"/>
          <w:sz w:val="28"/>
          <w:szCs w:val="28"/>
        </w:rPr>
        <w:t>у</w:t>
      </w:r>
      <w:r w:rsidRPr="008E4073">
        <w:rPr>
          <w:rFonts w:ascii="Times New Roman" w:hAnsi="Times New Roman"/>
          <w:sz w:val="28"/>
          <w:szCs w:val="28"/>
        </w:rPr>
        <w:t>сло</w:t>
      </w:r>
      <w:r w:rsidRPr="008E4073">
        <w:rPr>
          <w:rFonts w:ascii="Times New Roman" w:hAnsi="Times New Roman"/>
          <w:spacing w:val="4"/>
          <w:sz w:val="28"/>
          <w:szCs w:val="28"/>
        </w:rPr>
        <w:t>в</w:t>
      </w:r>
      <w:r w:rsidRPr="008E4073">
        <w:rPr>
          <w:rFonts w:ascii="Times New Roman" w:hAnsi="Times New Roman"/>
          <w:sz w:val="28"/>
          <w:szCs w:val="28"/>
        </w:rPr>
        <w:t>ные</w:t>
      </w:r>
      <w:r w:rsidRPr="008E4073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о</w:t>
      </w:r>
      <w:r w:rsidRPr="008E4073">
        <w:rPr>
          <w:rFonts w:ascii="Times New Roman" w:hAnsi="Times New Roman"/>
          <w:spacing w:val="2"/>
          <w:sz w:val="28"/>
          <w:szCs w:val="28"/>
        </w:rPr>
        <w:t>б</w:t>
      </w:r>
      <w:r w:rsidRPr="008E4073">
        <w:rPr>
          <w:rFonts w:ascii="Times New Roman" w:hAnsi="Times New Roman"/>
          <w:sz w:val="28"/>
          <w:szCs w:val="28"/>
        </w:rPr>
        <w:t>озн</w:t>
      </w:r>
      <w:r w:rsidRPr="008E4073">
        <w:rPr>
          <w:rFonts w:ascii="Times New Roman" w:hAnsi="Times New Roman"/>
          <w:spacing w:val="-10"/>
          <w:sz w:val="28"/>
          <w:szCs w:val="28"/>
        </w:rPr>
        <w:t>а</w:t>
      </w:r>
      <w:r w:rsidRPr="008E4073">
        <w:rPr>
          <w:rFonts w:ascii="Times New Roman" w:hAnsi="Times New Roman"/>
          <w:sz w:val="28"/>
          <w:szCs w:val="28"/>
        </w:rPr>
        <w:t>чения</w:t>
      </w:r>
      <w:r w:rsidRPr="008E4073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на</w:t>
      </w:r>
      <w:r w:rsidRPr="008E4073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э</w:t>
      </w:r>
      <w:r w:rsidRPr="008E4073">
        <w:rPr>
          <w:rFonts w:ascii="Times New Roman" w:hAnsi="Times New Roman"/>
          <w:spacing w:val="-2"/>
          <w:sz w:val="28"/>
          <w:szCs w:val="28"/>
        </w:rPr>
        <w:t>т</w:t>
      </w:r>
      <w:r w:rsidRPr="008E4073">
        <w:rPr>
          <w:rFonts w:ascii="Times New Roman" w:hAnsi="Times New Roman"/>
          <w:sz w:val="28"/>
          <w:szCs w:val="28"/>
        </w:rPr>
        <w:t>и</w:t>
      </w:r>
      <w:r w:rsidRPr="008E4073">
        <w:rPr>
          <w:rFonts w:ascii="Times New Roman" w:hAnsi="Times New Roman"/>
          <w:spacing w:val="-7"/>
          <w:sz w:val="28"/>
          <w:szCs w:val="28"/>
        </w:rPr>
        <w:t>к</w:t>
      </w:r>
      <w:r w:rsidRPr="008E4073">
        <w:rPr>
          <w:rFonts w:ascii="Times New Roman" w:hAnsi="Times New Roman"/>
          <w:sz w:val="28"/>
          <w:szCs w:val="28"/>
        </w:rPr>
        <w:t>е</w:t>
      </w:r>
      <w:r w:rsidRPr="008E4073">
        <w:rPr>
          <w:rFonts w:ascii="Times New Roman" w:hAnsi="Times New Roman"/>
          <w:spacing w:val="-1"/>
          <w:sz w:val="28"/>
          <w:szCs w:val="28"/>
        </w:rPr>
        <w:t>т</w:t>
      </w:r>
      <w:r w:rsidRPr="008E4073">
        <w:rPr>
          <w:rFonts w:ascii="Times New Roman" w:hAnsi="Times New Roman"/>
          <w:spacing w:val="-7"/>
          <w:sz w:val="28"/>
          <w:szCs w:val="28"/>
        </w:rPr>
        <w:t>к</w:t>
      </w:r>
      <w:r w:rsidRPr="008E4073">
        <w:rPr>
          <w:rFonts w:ascii="Times New Roman" w:hAnsi="Times New Roman"/>
          <w:spacing w:val="6"/>
          <w:sz w:val="28"/>
          <w:szCs w:val="28"/>
        </w:rPr>
        <w:t>а</w:t>
      </w:r>
      <w:r w:rsidRPr="008E4073">
        <w:rPr>
          <w:rFonts w:ascii="Times New Roman" w:hAnsi="Times New Roman"/>
          <w:spacing w:val="-6"/>
          <w:sz w:val="28"/>
          <w:szCs w:val="28"/>
        </w:rPr>
        <w:t>х</w:t>
      </w:r>
      <w:r w:rsidRPr="008E4073">
        <w:rPr>
          <w:rFonts w:ascii="Times New Roman" w:hAnsi="Times New Roman"/>
          <w:spacing w:val="-2"/>
          <w:sz w:val="28"/>
          <w:szCs w:val="28"/>
        </w:rPr>
        <w:t>)</w:t>
      </w:r>
      <w:r w:rsidRPr="008E4073">
        <w:rPr>
          <w:rFonts w:ascii="Times New Roman" w:hAnsi="Times New Roman"/>
          <w:sz w:val="28"/>
          <w:szCs w:val="28"/>
        </w:rPr>
        <w:t>.</w:t>
      </w:r>
      <w:r w:rsidRPr="008E407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8E4073">
        <w:rPr>
          <w:rFonts w:ascii="Times New Roman" w:hAnsi="Times New Roman"/>
          <w:spacing w:val="-5"/>
          <w:sz w:val="28"/>
          <w:szCs w:val="28"/>
        </w:rPr>
        <w:t>С</w:t>
      </w:r>
      <w:r w:rsidRPr="008E4073">
        <w:rPr>
          <w:rFonts w:ascii="Times New Roman" w:hAnsi="Times New Roman"/>
          <w:spacing w:val="-8"/>
          <w:sz w:val="28"/>
          <w:szCs w:val="28"/>
        </w:rPr>
        <w:t>т</w:t>
      </w:r>
      <w:r w:rsidRPr="008E4073">
        <w:rPr>
          <w:rFonts w:ascii="Times New Roman" w:hAnsi="Times New Roman"/>
          <w:sz w:val="28"/>
          <w:szCs w:val="28"/>
        </w:rPr>
        <w:t>ои</w:t>
      </w:r>
      <w:r w:rsidRPr="008E4073">
        <w:rPr>
          <w:rFonts w:ascii="Times New Roman" w:hAnsi="Times New Roman"/>
          <w:spacing w:val="6"/>
          <w:sz w:val="28"/>
          <w:szCs w:val="28"/>
        </w:rPr>
        <w:t>м</w:t>
      </w:r>
      <w:r w:rsidRPr="008E4073">
        <w:rPr>
          <w:rFonts w:ascii="Times New Roman" w:hAnsi="Times New Roman"/>
          <w:spacing w:val="4"/>
          <w:sz w:val="28"/>
          <w:szCs w:val="28"/>
        </w:rPr>
        <w:t>о</w:t>
      </w:r>
      <w:r w:rsidRPr="008E4073">
        <w:rPr>
          <w:rFonts w:ascii="Times New Roman" w:hAnsi="Times New Roman"/>
          <w:sz w:val="28"/>
          <w:szCs w:val="28"/>
        </w:rPr>
        <w:t>с</w:t>
      </w:r>
      <w:r w:rsidRPr="008E4073">
        <w:rPr>
          <w:rFonts w:ascii="Times New Roman" w:hAnsi="Times New Roman"/>
          <w:spacing w:val="4"/>
          <w:sz w:val="28"/>
          <w:szCs w:val="28"/>
        </w:rPr>
        <w:t>т</w:t>
      </w:r>
      <w:r w:rsidRPr="008E4073">
        <w:rPr>
          <w:rFonts w:ascii="Times New Roman" w:hAnsi="Times New Roman"/>
          <w:sz w:val="28"/>
          <w:szCs w:val="28"/>
        </w:rPr>
        <w:t>ь</w:t>
      </w:r>
      <w:r w:rsidRPr="008E4073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пр</w:t>
      </w:r>
      <w:r w:rsidRPr="008E4073">
        <w:rPr>
          <w:rFonts w:ascii="Times New Roman" w:hAnsi="Times New Roman"/>
          <w:spacing w:val="-11"/>
          <w:sz w:val="28"/>
          <w:szCs w:val="28"/>
        </w:rPr>
        <w:t>о</w:t>
      </w:r>
      <w:r w:rsidRPr="008E4073">
        <w:rPr>
          <w:rFonts w:ascii="Times New Roman" w:hAnsi="Times New Roman"/>
          <w:spacing w:val="7"/>
          <w:sz w:val="28"/>
          <w:szCs w:val="28"/>
        </w:rPr>
        <w:t>д</w:t>
      </w:r>
      <w:r w:rsidRPr="008E4073">
        <w:rPr>
          <w:rFonts w:ascii="Times New Roman" w:hAnsi="Times New Roman"/>
          <w:sz w:val="28"/>
          <w:szCs w:val="28"/>
        </w:rPr>
        <w:t>у</w:t>
      </w:r>
      <w:r w:rsidRPr="008E4073">
        <w:rPr>
          <w:rFonts w:ascii="Times New Roman" w:hAnsi="Times New Roman"/>
          <w:spacing w:val="-7"/>
          <w:sz w:val="28"/>
          <w:szCs w:val="28"/>
        </w:rPr>
        <w:t>к</w:t>
      </w:r>
      <w:r w:rsidRPr="008E4073">
        <w:rPr>
          <w:rFonts w:ascii="Times New Roman" w:hAnsi="Times New Roman"/>
          <w:spacing w:val="-8"/>
          <w:sz w:val="28"/>
          <w:szCs w:val="28"/>
        </w:rPr>
        <w:t>т</w:t>
      </w:r>
      <w:r w:rsidRPr="008E4073">
        <w:rPr>
          <w:rFonts w:ascii="Times New Roman" w:hAnsi="Times New Roman"/>
          <w:spacing w:val="4"/>
          <w:sz w:val="28"/>
          <w:szCs w:val="28"/>
        </w:rPr>
        <w:t>о</w:t>
      </w:r>
      <w:r w:rsidRPr="008E4073">
        <w:rPr>
          <w:rFonts w:ascii="Times New Roman" w:hAnsi="Times New Roman"/>
          <w:sz w:val="28"/>
          <w:szCs w:val="28"/>
        </w:rPr>
        <w:t>в</w:t>
      </w:r>
      <w:r w:rsidRPr="008E4073">
        <w:rPr>
          <w:rFonts w:ascii="Times New Roman" w:hAnsi="Times New Roman"/>
          <w:w w:val="99"/>
          <w:sz w:val="28"/>
          <w:szCs w:val="28"/>
        </w:rPr>
        <w:t xml:space="preserve"> </w:t>
      </w:r>
      <w:r w:rsidRPr="008E4073">
        <w:rPr>
          <w:rFonts w:ascii="Times New Roman" w:hAnsi="Times New Roman"/>
          <w:sz w:val="28"/>
          <w:szCs w:val="28"/>
        </w:rPr>
        <w:t>пи</w:t>
      </w:r>
      <w:r w:rsidRPr="008E4073">
        <w:rPr>
          <w:rFonts w:ascii="Times New Roman" w:hAnsi="Times New Roman"/>
          <w:spacing w:val="2"/>
          <w:sz w:val="28"/>
          <w:szCs w:val="28"/>
        </w:rPr>
        <w:t>т</w:t>
      </w:r>
      <w:r w:rsidRPr="008E4073">
        <w:rPr>
          <w:rFonts w:ascii="Times New Roman" w:hAnsi="Times New Roman"/>
          <w:sz w:val="28"/>
          <w:szCs w:val="28"/>
        </w:rPr>
        <w:t>ани</w:t>
      </w:r>
      <w:r w:rsidRPr="008E4073">
        <w:rPr>
          <w:rFonts w:ascii="Times New Roman" w:hAnsi="Times New Roman"/>
          <w:spacing w:val="2"/>
          <w:sz w:val="28"/>
          <w:szCs w:val="28"/>
        </w:rPr>
        <w:t>я</w:t>
      </w:r>
      <w:r w:rsidRPr="008E4073">
        <w:rPr>
          <w:rFonts w:ascii="Times New Roman" w:hAnsi="Times New Roman"/>
          <w:sz w:val="28"/>
          <w:szCs w:val="28"/>
        </w:rPr>
        <w:t>.</w:t>
      </w:r>
    </w:p>
    <w:p w:rsidR="00F3258B" w:rsidRPr="00F3258B" w:rsidRDefault="00F3258B" w:rsidP="0078717E">
      <w:pPr>
        <w:pStyle w:val="a5"/>
        <w:kinsoku w:val="0"/>
        <w:overflowPunct w:val="0"/>
        <w:spacing w:line="240" w:lineRule="auto"/>
        <w:ind w:right="10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Практические работы: «Приготовление яичницы с хлебом», «Приготовление пшенной каши», «Заваривание чая».</w:t>
      </w:r>
    </w:p>
    <w:p w:rsidR="0078542B" w:rsidRDefault="0078542B" w:rsidP="0078542B">
      <w:pPr>
        <w:pStyle w:val="Heading1"/>
        <w:kinsoku w:val="0"/>
        <w:overflowPunct w:val="0"/>
        <w:ind w:left="0" w:right="3433"/>
        <w:outlineLvl w:val="9"/>
      </w:pPr>
      <w:r w:rsidRPr="002A304E">
        <w:rPr>
          <w:spacing w:val="-7"/>
        </w:rPr>
        <w:t>О</w:t>
      </w:r>
      <w:r w:rsidRPr="002A304E">
        <w:rPr>
          <w:spacing w:val="-2"/>
        </w:rPr>
        <w:t>д</w:t>
      </w:r>
      <w:r w:rsidRPr="002A304E">
        <w:t>е</w:t>
      </w:r>
      <w:r w:rsidRPr="002A304E">
        <w:rPr>
          <w:spacing w:val="5"/>
        </w:rPr>
        <w:t>ж</w:t>
      </w:r>
      <w:r w:rsidRPr="002A304E">
        <w:rPr>
          <w:spacing w:val="-2"/>
        </w:rPr>
        <w:t>д</w:t>
      </w:r>
      <w:r w:rsidRPr="002A304E">
        <w:t>а</w:t>
      </w:r>
      <w:r w:rsidRPr="002A304E">
        <w:rPr>
          <w:spacing w:val="-6"/>
        </w:rPr>
        <w:t xml:space="preserve"> </w:t>
      </w:r>
      <w:r w:rsidRPr="002A304E">
        <w:t>и</w:t>
      </w:r>
      <w:r w:rsidRPr="002A304E">
        <w:rPr>
          <w:spacing w:val="-4"/>
        </w:rPr>
        <w:t xml:space="preserve"> </w:t>
      </w:r>
      <w:r w:rsidRPr="002A304E">
        <w:rPr>
          <w:spacing w:val="-6"/>
        </w:rPr>
        <w:t>о</w:t>
      </w:r>
      <w:r w:rsidRPr="002A304E">
        <w:rPr>
          <w:spacing w:val="-11"/>
        </w:rPr>
        <w:t>б</w:t>
      </w:r>
      <w:r w:rsidRPr="002A304E">
        <w:t>у</w:t>
      </w:r>
      <w:r w:rsidRPr="002A304E">
        <w:rPr>
          <w:spacing w:val="3"/>
        </w:rPr>
        <w:t>в</w:t>
      </w:r>
      <w:r w:rsidRPr="002A304E">
        <w:t>ь</w:t>
      </w:r>
      <w:r>
        <w:t xml:space="preserve">  –  </w:t>
      </w:r>
      <w:r w:rsidR="000816DC">
        <w:t>9 часов</w:t>
      </w:r>
    </w:p>
    <w:p w:rsidR="00051C85" w:rsidRPr="00051C85" w:rsidRDefault="00051C85" w:rsidP="008B341C">
      <w:pPr>
        <w:kinsoku w:val="0"/>
        <w:overflowPunct w:val="0"/>
        <w:spacing w:before="1" w:after="0"/>
        <w:rPr>
          <w:rFonts w:ascii="Times New Roman" w:hAnsi="Times New Roman"/>
          <w:sz w:val="28"/>
          <w:szCs w:val="28"/>
        </w:rPr>
      </w:pPr>
      <w:r w:rsidRPr="00051C85">
        <w:rPr>
          <w:rFonts w:ascii="Times New Roman" w:hAnsi="Times New Roman"/>
          <w:i/>
          <w:iCs/>
          <w:spacing w:val="1"/>
          <w:sz w:val="28"/>
          <w:szCs w:val="28"/>
        </w:rPr>
        <w:t>З</w:t>
      </w:r>
      <w:r w:rsidRPr="00051C85">
        <w:rPr>
          <w:rFonts w:ascii="Times New Roman" w:hAnsi="Times New Roman"/>
          <w:i/>
          <w:iCs/>
          <w:sz w:val="28"/>
          <w:szCs w:val="28"/>
        </w:rPr>
        <w:t>н</w:t>
      </w:r>
      <w:r w:rsidRPr="00051C85">
        <w:rPr>
          <w:rFonts w:ascii="Times New Roman" w:hAnsi="Times New Roman"/>
          <w:i/>
          <w:iCs/>
          <w:spacing w:val="-5"/>
          <w:sz w:val="28"/>
          <w:szCs w:val="28"/>
        </w:rPr>
        <w:t>а</w:t>
      </w:r>
      <w:r w:rsidRPr="00051C85">
        <w:rPr>
          <w:rFonts w:ascii="Times New Roman" w:hAnsi="Times New Roman"/>
          <w:i/>
          <w:iCs/>
          <w:spacing w:val="1"/>
          <w:sz w:val="28"/>
          <w:szCs w:val="28"/>
        </w:rPr>
        <w:t>ч</w:t>
      </w:r>
      <w:r w:rsidRPr="00051C85">
        <w:rPr>
          <w:rFonts w:ascii="Times New Roman" w:hAnsi="Times New Roman"/>
          <w:i/>
          <w:iCs/>
          <w:sz w:val="28"/>
          <w:szCs w:val="28"/>
        </w:rPr>
        <w:t>ение</w:t>
      </w:r>
      <w:r w:rsidRPr="00051C85">
        <w:rPr>
          <w:rFonts w:ascii="Times New Roman" w:hAnsi="Times New Roman"/>
          <w:i/>
          <w:iCs/>
          <w:spacing w:val="-8"/>
          <w:sz w:val="28"/>
          <w:szCs w:val="28"/>
        </w:rPr>
        <w:t xml:space="preserve"> </w:t>
      </w:r>
      <w:r w:rsidRPr="00051C85">
        <w:rPr>
          <w:rFonts w:ascii="Times New Roman" w:hAnsi="Times New Roman"/>
          <w:i/>
          <w:iCs/>
          <w:sz w:val="28"/>
          <w:szCs w:val="28"/>
        </w:rPr>
        <w:t>оп</w:t>
      </w:r>
      <w:r w:rsidRPr="00051C85">
        <w:rPr>
          <w:rFonts w:ascii="Times New Roman" w:hAnsi="Times New Roman"/>
          <w:i/>
          <w:iCs/>
          <w:spacing w:val="-6"/>
          <w:sz w:val="28"/>
          <w:szCs w:val="28"/>
        </w:rPr>
        <w:t>р</w:t>
      </w:r>
      <w:r w:rsidRPr="00051C85">
        <w:rPr>
          <w:rFonts w:ascii="Times New Roman" w:hAnsi="Times New Roman"/>
          <w:i/>
          <w:iCs/>
          <w:sz w:val="28"/>
          <w:szCs w:val="28"/>
        </w:rPr>
        <w:t>ятно</w:t>
      </w:r>
      <w:r w:rsidRPr="00051C85">
        <w:rPr>
          <w:rFonts w:ascii="Times New Roman" w:hAnsi="Times New Roman"/>
          <w:i/>
          <w:iCs/>
          <w:spacing w:val="3"/>
          <w:sz w:val="28"/>
          <w:szCs w:val="28"/>
        </w:rPr>
        <w:t>г</w:t>
      </w:r>
      <w:r w:rsidRPr="00051C85">
        <w:rPr>
          <w:rFonts w:ascii="Times New Roman" w:hAnsi="Times New Roman"/>
          <w:i/>
          <w:iCs/>
          <w:sz w:val="28"/>
          <w:szCs w:val="28"/>
        </w:rPr>
        <w:t>о</w:t>
      </w:r>
      <w:r w:rsidRPr="00051C85">
        <w:rPr>
          <w:rFonts w:ascii="Times New Roman" w:hAnsi="Times New Roman"/>
          <w:i/>
          <w:iCs/>
          <w:spacing w:val="-10"/>
          <w:sz w:val="28"/>
          <w:szCs w:val="28"/>
        </w:rPr>
        <w:t xml:space="preserve"> </w:t>
      </w:r>
      <w:r w:rsidRPr="00051C85">
        <w:rPr>
          <w:rFonts w:ascii="Times New Roman" w:hAnsi="Times New Roman"/>
          <w:i/>
          <w:iCs/>
          <w:sz w:val="28"/>
          <w:szCs w:val="28"/>
        </w:rPr>
        <w:t>ви</w:t>
      </w:r>
      <w:r w:rsidRPr="00051C85">
        <w:rPr>
          <w:rFonts w:ascii="Times New Roman" w:hAnsi="Times New Roman"/>
          <w:i/>
          <w:iCs/>
          <w:spacing w:val="-3"/>
          <w:sz w:val="28"/>
          <w:szCs w:val="28"/>
        </w:rPr>
        <w:t>д</w:t>
      </w:r>
      <w:r w:rsidRPr="00051C85">
        <w:rPr>
          <w:rFonts w:ascii="Times New Roman" w:hAnsi="Times New Roman"/>
          <w:i/>
          <w:iCs/>
          <w:sz w:val="28"/>
          <w:szCs w:val="28"/>
        </w:rPr>
        <w:t>а</w:t>
      </w:r>
      <w:r w:rsidRPr="00051C85">
        <w:rPr>
          <w:rFonts w:ascii="Times New Roman" w:hAnsi="Times New Roman"/>
          <w:i/>
          <w:iCs/>
          <w:spacing w:val="-10"/>
          <w:sz w:val="28"/>
          <w:szCs w:val="28"/>
        </w:rPr>
        <w:t xml:space="preserve"> </w:t>
      </w:r>
      <w:r w:rsidRPr="00051C85">
        <w:rPr>
          <w:rFonts w:ascii="Times New Roman" w:hAnsi="Times New Roman"/>
          <w:i/>
          <w:iCs/>
          <w:spacing w:val="1"/>
          <w:sz w:val="28"/>
          <w:szCs w:val="28"/>
        </w:rPr>
        <w:t>ч</w:t>
      </w:r>
      <w:r w:rsidRPr="00051C85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Pr="00051C85">
        <w:rPr>
          <w:rFonts w:ascii="Times New Roman" w:hAnsi="Times New Roman"/>
          <w:i/>
          <w:iCs/>
          <w:spacing w:val="3"/>
          <w:sz w:val="28"/>
          <w:szCs w:val="28"/>
        </w:rPr>
        <w:t>л</w:t>
      </w:r>
      <w:r w:rsidRPr="00051C85">
        <w:rPr>
          <w:rFonts w:ascii="Times New Roman" w:hAnsi="Times New Roman"/>
          <w:i/>
          <w:iCs/>
          <w:sz w:val="28"/>
          <w:szCs w:val="28"/>
        </w:rPr>
        <w:t>ове</w:t>
      </w:r>
      <w:r w:rsidRPr="00051C85">
        <w:rPr>
          <w:rFonts w:ascii="Times New Roman" w:hAnsi="Times New Roman"/>
          <w:i/>
          <w:iCs/>
          <w:spacing w:val="-7"/>
          <w:sz w:val="28"/>
          <w:szCs w:val="28"/>
        </w:rPr>
        <w:t>к</w:t>
      </w:r>
      <w:r w:rsidRPr="00051C85">
        <w:rPr>
          <w:rFonts w:ascii="Times New Roman" w:hAnsi="Times New Roman"/>
          <w:i/>
          <w:iCs/>
          <w:sz w:val="28"/>
          <w:szCs w:val="28"/>
        </w:rPr>
        <w:t>а</w:t>
      </w:r>
      <w:r w:rsidRPr="00051C85">
        <w:rPr>
          <w:rFonts w:ascii="Times New Roman" w:hAnsi="Times New Roman"/>
          <w:sz w:val="28"/>
          <w:szCs w:val="28"/>
        </w:rPr>
        <w:t>.</w:t>
      </w:r>
    </w:p>
    <w:p w:rsidR="00051C85" w:rsidRDefault="00051C85" w:rsidP="00051C85">
      <w:pPr>
        <w:pStyle w:val="Heading1"/>
        <w:kinsoku w:val="0"/>
        <w:overflowPunct w:val="0"/>
        <w:ind w:left="0" w:right="-55"/>
        <w:outlineLvl w:val="9"/>
        <w:rPr>
          <w:b w:val="0"/>
        </w:rPr>
      </w:pPr>
      <w:r w:rsidRPr="00051C85">
        <w:rPr>
          <w:b w:val="0"/>
          <w:i/>
          <w:iCs/>
          <w:spacing w:val="-16"/>
        </w:rPr>
        <w:t>У</w:t>
      </w:r>
      <w:r w:rsidRPr="00051C85">
        <w:rPr>
          <w:b w:val="0"/>
          <w:i/>
          <w:iCs/>
          <w:spacing w:val="-5"/>
        </w:rPr>
        <w:t>х</w:t>
      </w:r>
      <w:r w:rsidRPr="00051C85">
        <w:rPr>
          <w:b w:val="0"/>
          <w:i/>
          <w:iCs/>
          <w:spacing w:val="-6"/>
        </w:rPr>
        <w:t>о</w:t>
      </w:r>
      <w:r w:rsidRPr="00051C85">
        <w:rPr>
          <w:b w:val="0"/>
          <w:i/>
          <w:iCs/>
        </w:rPr>
        <w:t>д</w:t>
      </w:r>
      <w:r w:rsidRPr="00051C85">
        <w:rPr>
          <w:b w:val="0"/>
          <w:i/>
          <w:iCs/>
          <w:spacing w:val="6"/>
        </w:rPr>
        <w:t xml:space="preserve"> </w:t>
      </w:r>
      <w:r w:rsidRPr="00051C85">
        <w:rPr>
          <w:b w:val="0"/>
          <w:i/>
          <w:iCs/>
          <w:spacing w:val="1"/>
        </w:rPr>
        <w:t>з</w:t>
      </w:r>
      <w:r w:rsidRPr="00051C85">
        <w:rPr>
          <w:b w:val="0"/>
          <w:i/>
          <w:iCs/>
        </w:rPr>
        <w:t>а</w:t>
      </w:r>
      <w:r w:rsidRPr="00051C85">
        <w:rPr>
          <w:b w:val="0"/>
          <w:i/>
          <w:iCs/>
          <w:spacing w:val="9"/>
        </w:rPr>
        <w:t xml:space="preserve"> </w:t>
      </w:r>
      <w:r w:rsidRPr="00051C85">
        <w:rPr>
          <w:b w:val="0"/>
          <w:i/>
          <w:iCs/>
          <w:spacing w:val="-6"/>
        </w:rPr>
        <w:t>о</w:t>
      </w:r>
      <w:r w:rsidRPr="00051C85">
        <w:rPr>
          <w:b w:val="0"/>
          <w:i/>
          <w:iCs/>
          <w:spacing w:val="3"/>
        </w:rPr>
        <w:t>д</w:t>
      </w:r>
      <w:r w:rsidRPr="00051C85">
        <w:rPr>
          <w:b w:val="0"/>
          <w:i/>
          <w:iCs/>
          <w:spacing w:val="-5"/>
        </w:rPr>
        <w:t>е</w:t>
      </w:r>
      <w:r w:rsidRPr="00051C85">
        <w:rPr>
          <w:b w:val="0"/>
          <w:i/>
          <w:iCs/>
        </w:rPr>
        <w:t>ж</w:t>
      </w:r>
      <w:r w:rsidRPr="00051C85">
        <w:rPr>
          <w:b w:val="0"/>
          <w:i/>
          <w:iCs/>
          <w:spacing w:val="-2"/>
        </w:rPr>
        <w:t>д</w:t>
      </w:r>
      <w:r w:rsidRPr="00051C85">
        <w:rPr>
          <w:b w:val="0"/>
          <w:i/>
          <w:iCs/>
        </w:rPr>
        <w:t>ой</w:t>
      </w:r>
      <w:r w:rsidRPr="00051C85">
        <w:rPr>
          <w:b w:val="0"/>
        </w:rPr>
        <w:t>.</w:t>
      </w:r>
      <w:r w:rsidRPr="00051C85">
        <w:rPr>
          <w:b w:val="0"/>
          <w:spacing w:val="10"/>
        </w:rPr>
        <w:t xml:space="preserve"> </w:t>
      </w:r>
      <w:r w:rsidRPr="00051C85">
        <w:rPr>
          <w:b w:val="0"/>
        </w:rPr>
        <w:t>Хранение</w:t>
      </w:r>
      <w:r w:rsidRPr="00051C85">
        <w:rPr>
          <w:b w:val="0"/>
          <w:spacing w:val="12"/>
        </w:rPr>
        <w:t xml:space="preserve"> </w:t>
      </w:r>
      <w:r w:rsidRPr="00051C85">
        <w:rPr>
          <w:b w:val="0"/>
          <w:spacing w:val="-11"/>
        </w:rPr>
        <w:t>о</w:t>
      </w:r>
      <w:r w:rsidRPr="00051C85">
        <w:rPr>
          <w:b w:val="0"/>
          <w:spacing w:val="2"/>
        </w:rPr>
        <w:t>д</w:t>
      </w:r>
      <w:r w:rsidRPr="00051C85">
        <w:rPr>
          <w:b w:val="0"/>
        </w:rPr>
        <w:t>еж</w:t>
      </w:r>
      <w:r w:rsidRPr="00051C85">
        <w:rPr>
          <w:b w:val="0"/>
          <w:spacing w:val="3"/>
        </w:rPr>
        <w:t>д</w:t>
      </w:r>
      <w:r w:rsidRPr="00051C85">
        <w:rPr>
          <w:b w:val="0"/>
          <w:spacing w:val="4"/>
        </w:rPr>
        <w:t>ы</w:t>
      </w:r>
      <w:r w:rsidRPr="00051C85">
        <w:rPr>
          <w:b w:val="0"/>
        </w:rPr>
        <w:t>:</w:t>
      </w:r>
      <w:r w:rsidRPr="00051C85">
        <w:rPr>
          <w:b w:val="0"/>
          <w:spacing w:val="4"/>
        </w:rPr>
        <w:t xml:space="preserve"> </w:t>
      </w:r>
      <w:r w:rsidRPr="00051C85">
        <w:rPr>
          <w:b w:val="0"/>
        </w:rPr>
        <w:t>м</w:t>
      </w:r>
      <w:r w:rsidRPr="00051C85">
        <w:rPr>
          <w:b w:val="0"/>
          <w:spacing w:val="12"/>
        </w:rPr>
        <w:t>е</w:t>
      </w:r>
      <w:r w:rsidRPr="00051C85">
        <w:rPr>
          <w:b w:val="0"/>
        </w:rPr>
        <w:t>с</w:t>
      </w:r>
      <w:r w:rsidRPr="00051C85">
        <w:rPr>
          <w:b w:val="0"/>
          <w:spacing w:val="4"/>
        </w:rPr>
        <w:t>т</w:t>
      </w:r>
      <w:r w:rsidRPr="00051C85">
        <w:rPr>
          <w:b w:val="0"/>
        </w:rPr>
        <w:t>а</w:t>
      </w:r>
      <w:r w:rsidRPr="00051C85">
        <w:rPr>
          <w:b w:val="0"/>
          <w:spacing w:val="9"/>
        </w:rPr>
        <w:t xml:space="preserve"> </w:t>
      </w:r>
      <w:r w:rsidRPr="00051C85">
        <w:rPr>
          <w:b w:val="0"/>
          <w:spacing w:val="2"/>
        </w:rPr>
        <w:t>д</w:t>
      </w:r>
      <w:r w:rsidRPr="00051C85">
        <w:rPr>
          <w:b w:val="0"/>
        </w:rPr>
        <w:t>ля</w:t>
      </w:r>
      <w:r w:rsidRPr="00051C85">
        <w:rPr>
          <w:b w:val="0"/>
          <w:spacing w:val="10"/>
        </w:rPr>
        <w:t xml:space="preserve"> </w:t>
      </w:r>
      <w:r w:rsidRPr="00051C85">
        <w:rPr>
          <w:b w:val="0"/>
          <w:spacing w:val="-6"/>
        </w:rPr>
        <w:t>х</w:t>
      </w:r>
      <w:r w:rsidRPr="00051C85">
        <w:rPr>
          <w:b w:val="0"/>
        </w:rPr>
        <w:t>ранения</w:t>
      </w:r>
      <w:r w:rsidRPr="00051C85">
        <w:rPr>
          <w:b w:val="0"/>
          <w:spacing w:val="13"/>
        </w:rPr>
        <w:t xml:space="preserve"> </w:t>
      </w:r>
      <w:r w:rsidRPr="00051C85">
        <w:rPr>
          <w:b w:val="0"/>
        </w:rPr>
        <w:t>разн</w:t>
      </w:r>
      <w:r w:rsidRPr="00051C85">
        <w:rPr>
          <w:b w:val="0"/>
          <w:spacing w:val="6"/>
        </w:rPr>
        <w:t>ы</w:t>
      </w:r>
      <w:r w:rsidRPr="00051C85">
        <w:rPr>
          <w:b w:val="0"/>
        </w:rPr>
        <w:t>х</w:t>
      </w:r>
      <w:r w:rsidRPr="00051C85">
        <w:rPr>
          <w:b w:val="0"/>
          <w:spacing w:val="3"/>
        </w:rPr>
        <w:t xml:space="preserve"> </w:t>
      </w:r>
      <w:r w:rsidRPr="00051C85">
        <w:rPr>
          <w:b w:val="0"/>
          <w:spacing w:val="-2"/>
        </w:rPr>
        <w:t>в</w:t>
      </w:r>
      <w:r w:rsidRPr="00051C85">
        <w:rPr>
          <w:b w:val="0"/>
        </w:rPr>
        <w:t>и</w:t>
      </w:r>
      <w:r w:rsidRPr="00051C85">
        <w:rPr>
          <w:b w:val="0"/>
          <w:spacing w:val="2"/>
        </w:rPr>
        <w:t>д</w:t>
      </w:r>
      <w:r w:rsidRPr="00051C85">
        <w:rPr>
          <w:b w:val="0"/>
        </w:rPr>
        <w:t>ов</w:t>
      </w:r>
      <w:r w:rsidRPr="00051C85">
        <w:rPr>
          <w:b w:val="0"/>
          <w:w w:val="99"/>
        </w:rPr>
        <w:t xml:space="preserve"> </w:t>
      </w:r>
      <w:r w:rsidRPr="00051C85">
        <w:rPr>
          <w:b w:val="0"/>
          <w:spacing w:val="-11"/>
        </w:rPr>
        <w:t>о</w:t>
      </w:r>
      <w:r w:rsidRPr="00051C85">
        <w:rPr>
          <w:b w:val="0"/>
          <w:spacing w:val="2"/>
        </w:rPr>
        <w:t>д</w:t>
      </w:r>
      <w:r w:rsidRPr="00051C85">
        <w:rPr>
          <w:b w:val="0"/>
        </w:rPr>
        <w:t>еж</w:t>
      </w:r>
      <w:r w:rsidRPr="00051C85">
        <w:rPr>
          <w:b w:val="0"/>
          <w:spacing w:val="3"/>
        </w:rPr>
        <w:t>д</w:t>
      </w:r>
      <w:r w:rsidRPr="00051C85">
        <w:rPr>
          <w:b w:val="0"/>
        </w:rPr>
        <w:t>ы;</w:t>
      </w:r>
      <w:r w:rsidRPr="00051C85">
        <w:rPr>
          <w:b w:val="0"/>
          <w:spacing w:val="68"/>
        </w:rPr>
        <w:t xml:space="preserve"> </w:t>
      </w:r>
      <w:r w:rsidRPr="00051C85">
        <w:rPr>
          <w:b w:val="0"/>
        </w:rPr>
        <w:t>пра</w:t>
      </w:r>
      <w:r w:rsidRPr="00051C85">
        <w:rPr>
          <w:b w:val="0"/>
          <w:spacing w:val="-1"/>
        </w:rPr>
        <w:t>в</w:t>
      </w:r>
      <w:r w:rsidRPr="00051C85">
        <w:rPr>
          <w:b w:val="0"/>
          <w:spacing w:val="4"/>
        </w:rPr>
        <w:t>и</w:t>
      </w:r>
      <w:r w:rsidRPr="00051C85">
        <w:rPr>
          <w:b w:val="0"/>
        </w:rPr>
        <w:t>ла</w:t>
      </w:r>
      <w:r w:rsidRPr="00051C85">
        <w:rPr>
          <w:b w:val="0"/>
          <w:spacing w:val="5"/>
        </w:rPr>
        <w:t xml:space="preserve"> </w:t>
      </w:r>
      <w:r w:rsidRPr="00051C85">
        <w:rPr>
          <w:b w:val="0"/>
          <w:spacing w:val="-6"/>
        </w:rPr>
        <w:t>х</w:t>
      </w:r>
      <w:r w:rsidRPr="00051C85">
        <w:rPr>
          <w:b w:val="0"/>
        </w:rPr>
        <w:t>ранени</w:t>
      </w:r>
      <w:r w:rsidRPr="00051C85">
        <w:rPr>
          <w:b w:val="0"/>
          <w:spacing w:val="3"/>
        </w:rPr>
        <w:t>я</w:t>
      </w:r>
      <w:r w:rsidRPr="00051C85">
        <w:rPr>
          <w:b w:val="0"/>
        </w:rPr>
        <w:t>.</w:t>
      </w:r>
      <w:r w:rsidRPr="00051C85">
        <w:rPr>
          <w:b w:val="0"/>
          <w:spacing w:val="7"/>
        </w:rPr>
        <w:t xml:space="preserve"> </w:t>
      </w:r>
      <w:r w:rsidRPr="00051C85">
        <w:rPr>
          <w:b w:val="0"/>
          <w:spacing w:val="-6"/>
        </w:rPr>
        <w:t>П</w:t>
      </w:r>
      <w:r w:rsidRPr="00051C85">
        <w:rPr>
          <w:b w:val="0"/>
        </w:rPr>
        <w:t>р</w:t>
      </w:r>
      <w:r w:rsidRPr="00051C85">
        <w:rPr>
          <w:b w:val="0"/>
          <w:spacing w:val="-5"/>
        </w:rPr>
        <w:t>е</w:t>
      </w:r>
      <w:r w:rsidRPr="00051C85">
        <w:rPr>
          <w:b w:val="0"/>
          <w:spacing w:val="7"/>
        </w:rPr>
        <w:t>д</w:t>
      </w:r>
      <w:r w:rsidRPr="00051C85">
        <w:rPr>
          <w:b w:val="0"/>
          <w:spacing w:val="-7"/>
        </w:rPr>
        <w:t>у</w:t>
      </w:r>
      <w:r w:rsidRPr="00051C85">
        <w:rPr>
          <w:b w:val="0"/>
        </w:rPr>
        <w:t>п</w:t>
      </w:r>
      <w:r w:rsidRPr="00051C85">
        <w:rPr>
          <w:b w:val="0"/>
          <w:spacing w:val="4"/>
        </w:rPr>
        <w:t>р</w:t>
      </w:r>
      <w:r w:rsidRPr="00051C85">
        <w:rPr>
          <w:b w:val="0"/>
        </w:rPr>
        <w:t>еж</w:t>
      </w:r>
      <w:r w:rsidRPr="00051C85">
        <w:rPr>
          <w:b w:val="0"/>
          <w:spacing w:val="3"/>
        </w:rPr>
        <w:t>д</w:t>
      </w:r>
      <w:r w:rsidRPr="00051C85">
        <w:rPr>
          <w:b w:val="0"/>
        </w:rPr>
        <w:t>ение</w:t>
      </w:r>
      <w:r w:rsidRPr="00051C85">
        <w:rPr>
          <w:b w:val="0"/>
          <w:spacing w:val="1"/>
        </w:rPr>
        <w:t xml:space="preserve"> </w:t>
      </w:r>
      <w:r w:rsidRPr="00051C85">
        <w:rPr>
          <w:b w:val="0"/>
        </w:rPr>
        <w:t>п</w:t>
      </w:r>
      <w:r w:rsidRPr="00051C85">
        <w:rPr>
          <w:b w:val="0"/>
          <w:spacing w:val="-6"/>
        </w:rPr>
        <w:t>о</w:t>
      </w:r>
      <w:r w:rsidRPr="00051C85">
        <w:rPr>
          <w:b w:val="0"/>
          <w:spacing w:val="1"/>
        </w:rPr>
        <w:t>я</w:t>
      </w:r>
      <w:r w:rsidRPr="00051C85">
        <w:rPr>
          <w:b w:val="0"/>
          <w:spacing w:val="-8"/>
        </w:rPr>
        <w:t>в</w:t>
      </w:r>
      <w:r w:rsidRPr="00051C85">
        <w:rPr>
          <w:b w:val="0"/>
        </w:rPr>
        <w:t>ление</w:t>
      </w:r>
      <w:r w:rsidRPr="00051C85">
        <w:rPr>
          <w:b w:val="0"/>
          <w:spacing w:val="6"/>
        </w:rPr>
        <w:t xml:space="preserve"> </w:t>
      </w:r>
      <w:r w:rsidRPr="00051C85">
        <w:rPr>
          <w:b w:val="0"/>
          <w:spacing w:val="-2"/>
        </w:rPr>
        <w:t>в</w:t>
      </w:r>
      <w:r w:rsidRPr="00051C85">
        <w:rPr>
          <w:b w:val="0"/>
        </w:rPr>
        <w:t>р</w:t>
      </w:r>
      <w:r w:rsidRPr="00051C85">
        <w:rPr>
          <w:b w:val="0"/>
          <w:spacing w:val="-5"/>
        </w:rPr>
        <w:t>е</w:t>
      </w:r>
      <w:r w:rsidRPr="00051C85">
        <w:rPr>
          <w:b w:val="0"/>
          <w:spacing w:val="2"/>
        </w:rPr>
        <w:t>д</w:t>
      </w:r>
      <w:r w:rsidRPr="00051C85">
        <w:rPr>
          <w:b w:val="0"/>
        </w:rPr>
        <w:t>и</w:t>
      </w:r>
      <w:r w:rsidRPr="00051C85">
        <w:rPr>
          <w:b w:val="0"/>
          <w:spacing w:val="-2"/>
        </w:rPr>
        <w:t>т</w:t>
      </w:r>
      <w:r w:rsidRPr="00051C85">
        <w:rPr>
          <w:b w:val="0"/>
        </w:rPr>
        <w:t>елей</w:t>
      </w:r>
      <w:r w:rsidRPr="00051C85">
        <w:rPr>
          <w:b w:val="0"/>
          <w:spacing w:val="6"/>
        </w:rPr>
        <w:t xml:space="preserve"> </w:t>
      </w:r>
      <w:r w:rsidRPr="00051C85">
        <w:rPr>
          <w:b w:val="0"/>
        </w:rPr>
        <w:t>на</w:t>
      </w:r>
      <w:r w:rsidRPr="00051C85">
        <w:rPr>
          <w:b w:val="0"/>
          <w:w w:val="99"/>
        </w:rPr>
        <w:t xml:space="preserve"> </w:t>
      </w:r>
      <w:r w:rsidRPr="00051C85">
        <w:rPr>
          <w:b w:val="0"/>
          <w:spacing w:val="-11"/>
        </w:rPr>
        <w:t>о</w:t>
      </w:r>
      <w:r w:rsidRPr="00051C85">
        <w:rPr>
          <w:b w:val="0"/>
          <w:spacing w:val="2"/>
        </w:rPr>
        <w:t>д</w:t>
      </w:r>
      <w:r w:rsidRPr="00051C85">
        <w:rPr>
          <w:b w:val="0"/>
        </w:rPr>
        <w:t>еж</w:t>
      </w:r>
      <w:r w:rsidRPr="00051C85">
        <w:rPr>
          <w:b w:val="0"/>
          <w:spacing w:val="3"/>
        </w:rPr>
        <w:t>д</w:t>
      </w:r>
      <w:r w:rsidRPr="00051C85">
        <w:rPr>
          <w:b w:val="0"/>
        </w:rPr>
        <w:t>е</w:t>
      </w:r>
      <w:r w:rsidRPr="00051C85">
        <w:rPr>
          <w:b w:val="0"/>
          <w:spacing w:val="27"/>
        </w:rPr>
        <w:t xml:space="preserve"> </w:t>
      </w:r>
      <w:r w:rsidRPr="00051C85">
        <w:rPr>
          <w:b w:val="0"/>
          <w:spacing w:val="-2"/>
        </w:rPr>
        <w:t>(</w:t>
      </w:r>
      <w:r w:rsidRPr="00051C85">
        <w:rPr>
          <w:b w:val="0"/>
        </w:rPr>
        <w:t>м</w:t>
      </w:r>
      <w:r w:rsidRPr="00051C85">
        <w:rPr>
          <w:b w:val="0"/>
          <w:spacing w:val="-5"/>
        </w:rPr>
        <w:t>о</w:t>
      </w:r>
      <w:r w:rsidRPr="00051C85">
        <w:rPr>
          <w:b w:val="0"/>
        </w:rPr>
        <w:t>ли</w:t>
      </w:r>
      <w:r w:rsidRPr="00051C85">
        <w:rPr>
          <w:b w:val="0"/>
          <w:spacing w:val="-2"/>
        </w:rPr>
        <w:t>)</w:t>
      </w:r>
      <w:r w:rsidRPr="00051C85">
        <w:rPr>
          <w:b w:val="0"/>
        </w:rPr>
        <w:t>.</w:t>
      </w:r>
      <w:r w:rsidRPr="00051C85">
        <w:rPr>
          <w:b w:val="0"/>
          <w:spacing w:val="30"/>
        </w:rPr>
        <w:t xml:space="preserve"> </w:t>
      </w:r>
      <w:r w:rsidRPr="00051C85">
        <w:rPr>
          <w:b w:val="0"/>
          <w:spacing w:val="-6"/>
        </w:rPr>
        <w:t>П</w:t>
      </w:r>
      <w:r w:rsidRPr="00051C85">
        <w:rPr>
          <w:b w:val="0"/>
        </w:rPr>
        <w:t>ра</w:t>
      </w:r>
      <w:r w:rsidRPr="00051C85">
        <w:rPr>
          <w:b w:val="0"/>
          <w:spacing w:val="4"/>
        </w:rPr>
        <w:t>в</w:t>
      </w:r>
      <w:r w:rsidRPr="00051C85">
        <w:rPr>
          <w:b w:val="0"/>
        </w:rPr>
        <w:t>ила</w:t>
      </w:r>
      <w:r w:rsidRPr="00051C85">
        <w:rPr>
          <w:b w:val="0"/>
          <w:spacing w:val="29"/>
        </w:rPr>
        <w:t xml:space="preserve"> </w:t>
      </w:r>
      <w:r w:rsidRPr="00051C85">
        <w:rPr>
          <w:b w:val="0"/>
        </w:rPr>
        <w:t>и</w:t>
      </w:r>
      <w:r w:rsidRPr="00051C85">
        <w:rPr>
          <w:b w:val="0"/>
          <w:spacing w:val="27"/>
        </w:rPr>
        <w:t xml:space="preserve"> </w:t>
      </w:r>
      <w:r w:rsidRPr="00051C85">
        <w:rPr>
          <w:b w:val="0"/>
        </w:rPr>
        <w:t>приемы</w:t>
      </w:r>
      <w:r w:rsidRPr="00051C85">
        <w:rPr>
          <w:b w:val="0"/>
          <w:spacing w:val="30"/>
        </w:rPr>
        <w:t xml:space="preserve"> </w:t>
      </w:r>
      <w:r w:rsidRPr="00051C85">
        <w:rPr>
          <w:b w:val="0"/>
        </w:rPr>
        <w:t>по</w:t>
      </w:r>
      <w:r w:rsidRPr="00051C85">
        <w:rPr>
          <w:b w:val="0"/>
          <w:spacing w:val="-2"/>
        </w:rPr>
        <w:t>в</w:t>
      </w:r>
      <w:r w:rsidRPr="00051C85">
        <w:rPr>
          <w:b w:val="0"/>
          <w:spacing w:val="6"/>
        </w:rPr>
        <w:t>с</w:t>
      </w:r>
      <w:r w:rsidRPr="00051C85">
        <w:rPr>
          <w:b w:val="0"/>
          <w:spacing w:val="-5"/>
        </w:rPr>
        <w:t>е</w:t>
      </w:r>
      <w:r w:rsidRPr="00051C85">
        <w:rPr>
          <w:b w:val="0"/>
          <w:spacing w:val="2"/>
        </w:rPr>
        <w:t>д</w:t>
      </w:r>
      <w:r w:rsidRPr="00051C85">
        <w:rPr>
          <w:b w:val="0"/>
        </w:rPr>
        <w:t>не</w:t>
      </w:r>
      <w:r w:rsidRPr="00051C85">
        <w:rPr>
          <w:b w:val="0"/>
          <w:spacing w:val="-1"/>
        </w:rPr>
        <w:t>в</w:t>
      </w:r>
      <w:r w:rsidRPr="00051C85">
        <w:rPr>
          <w:b w:val="0"/>
        </w:rPr>
        <w:t>но</w:t>
      </w:r>
      <w:r w:rsidRPr="00051C85">
        <w:rPr>
          <w:b w:val="0"/>
          <w:spacing w:val="-5"/>
        </w:rPr>
        <w:t>г</w:t>
      </w:r>
      <w:r w:rsidRPr="00051C85">
        <w:rPr>
          <w:b w:val="0"/>
        </w:rPr>
        <w:t>о</w:t>
      </w:r>
      <w:r w:rsidRPr="00051C85">
        <w:rPr>
          <w:b w:val="0"/>
          <w:spacing w:val="27"/>
        </w:rPr>
        <w:t xml:space="preserve"> </w:t>
      </w:r>
      <w:r w:rsidRPr="00051C85">
        <w:rPr>
          <w:b w:val="0"/>
        </w:rPr>
        <w:t>у</w:t>
      </w:r>
      <w:r w:rsidRPr="00051C85">
        <w:rPr>
          <w:b w:val="0"/>
          <w:spacing w:val="-16"/>
        </w:rPr>
        <w:t>х</w:t>
      </w:r>
      <w:r w:rsidRPr="00051C85">
        <w:rPr>
          <w:b w:val="0"/>
          <w:spacing w:val="-11"/>
        </w:rPr>
        <w:t>о</w:t>
      </w:r>
      <w:r w:rsidRPr="00051C85">
        <w:rPr>
          <w:b w:val="0"/>
          <w:spacing w:val="2"/>
        </w:rPr>
        <w:t>д</w:t>
      </w:r>
      <w:r w:rsidRPr="00051C85">
        <w:rPr>
          <w:b w:val="0"/>
        </w:rPr>
        <w:t>а</w:t>
      </w:r>
      <w:r w:rsidRPr="00051C85">
        <w:rPr>
          <w:b w:val="0"/>
          <w:spacing w:val="28"/>
        </w:rPr>
        <w:t xml:space="preserve"> </w:t>
      </w:r>
      <w:r w:rsidRPr="00051C85">
        <w:rPr>
          <w:b w:val="0"/>
        </w:rPr>
        <w:t>за</w:t>
      </w:r>
      <w:r w:rsidRPr="00051C85">
        <w:rPr>
          <w:b w:val="0"/>
          <w:spacing w:val="29"/>
        </w:rPr>
        <w:t xml:space="preserve"> </w:t>
      </w:r>
      <w:r w:rsidRPr="00051C85">
        <w:rPr>
          <w:b w:val="0"/>
          <w:spacing w:val="-11"/>
        </w:rPr>
        <w:t>о</w:t>
      </w:r>
      <w:r w:rsidRPr="00051C85">
        <w:rPr>
          <w:b w:val="0"/>
          <w:spacing w:val="2"/>
        </w:rPr>
        <w:t>д</w:t>
      </w:r>
      <w:r w:rsidRPr="00051C85">
        <w:rPr>
          <w:b w:val="0"/>
        </w:rPr>
        <w:t>еж</w:t>
      </w:r>
      <w:r w:rsidRPr="00051C85">
        <w:rPr>
          <w:b w:val="0"/>
          <w:spacing w:val="3"/>
        </w:rPr>
        <w:t>д</w:t>
      </w:r>
      <w:r w:rsidRPr="00051C85">
        <w:rPr>
          <w:b w:val="0"/>
        </w:rPr>
        <w:t>о</w:t>
      </w:r>
      <w:r w:rsidRPr="00051C85">
        <w:rPr>
          <w:b w:val="0"/>
          <w:spacing w:val="-1"/>
        </w:rPr>
        <w:t>й</w:t>
      </w:r>
      <w:r w:rsidRPr="00051C85">
        <w:rPr>
          <w:b w:val="0"/>
        </w:rPr>
        <w:t>:</w:t>
      </w:r>
      <w:r w:rsidRPr="00051C85">
        <w:rPr>
          <w:b w:val="0"/>
          <w:spacing w:val="22"/>
        </w:rPr>
        <w:t xml:space="preserve"> </w:t>
      </w:r>
      <w:r w:rsidRPr="00051C85">
        <w:rPr>
          <w:b w:val="0"/>
        </w:rPr>
        <w:t>с</w:t>
      </w:r>
      <w:r w:rsidRPr="00051C85">
        <w:rPr>
          <w:b w:val="0"/>
          <w:spacing w:val="-1"/>
        </w:rPr>
        <w:t>т</w:t>
      </w:r>
      <w:r w:rsidRPr="00051C85">
        <w:rPr>
          <w:b w:val="0"/>
        </w:rPr>
        <w:t>и</w:t>
      </w:r>
      <w:r w:rsidRPr="00051C85">
        <w:rPr>
          <w:b w:val="0"/>
          <w:spacing w:val="4"/>
        </w:rPr>
        <w:t>р</w:t>
      </w:r>
      <w:r w:rsidRPr="00051C85">
        <w:rPr>
          <w:b w:val="0"/>
          <w:spacing w:val="-7"/>
        </w:rPr>
        <w:t>к</w:t>
      </w:r>
      <w:r w:rsidRPr="00051C85">
        <w:rPr>
          <w:b w:val="0"/>
          <w:spacing w:val="1"/>
        </w:rPr>
        <w:t>а</w:t>
      </w:r>
      <w:r w:rsidRPr="00051C85">
        <w:rPr>
          <w:b w:val="0"/>
        </w:rPr>
        <w:t>,</w:t>
      </w:r>
      <w:r w:rsidRPr="00051C85">
        <w:rPr>
          <w:b w:val="0"/>
          <w:w w:val="99"/>
        </w:rPr>
        <w:t xml:space="preserve"> </w:t>
      </w:r>
      <w:r w:rsidRPr="00051C85">
        <w:rPr>
          <w:b w:val="0"/>
          <w:spacing w:val="-15"/>
        </w:rPr>
        <w:t>г</w:t>
      </w:r>
      <w:r w:rsidRPr="00051C85">
        <w:rPr>
          <w:b w:val="0"/>
        </w:rPr>
        <w:t>ла</w:t>
      </w:r>
      <w:r w:rsidRPr="00051C85">
        <w:rPr>
          <w:b w:val="0"/>
          <w:spacing w:val="-5"/>
        </w:rPr>
        <w:t>ж</w:t>
      </w:r>
      <w:r w:rsidRPr="00051C85">
        <w:rPr>
          <w:b w:val="0"/>
        </w:rPr>
        <w:t>ени</w:t>
      </w:r>
      <w:r w:rsidRPr="00051C85">
        <w:rPr>
          <w:b w:val="0"/>
          <w:spacing w:val="2"/>
        </w:rPr>
        <w:t>е</w:t>
      </w:r>
      <w:r w:rsidRPr="00051C85">
        <w:rPr>
          <w:b w:val="0"/>
        </w:rPr>
        <w:t>,</w:t>
      </w:r>
      <w:r w:rsidRPr="00051C85">
        <w:rPr>
          <w:b w:val="0"/>
          <w:spacing w:val="31"/>
        </w:rPr>
        <w:t xml:space="preserve"> </w:t>
      </w:r>
      <w:r w:rsidRPr="00051C85">
        <w:rPr>
          <w:b w:val="0"/>
        </w:rPr>
        <w:t>чис</w:t>
      </w:r>
      <w:r w:rsidRPr="00051C85">
        <w:rPr>
          <w:b w:val="0"/>
          <w:spacing w:val="-2"/>
        </w:rPr>
        <w:t>т</w:t>
      </w:r>
      <w:r w:rsidRPr="00051C85">
        <w:rPr>
          <w:b w:val="0"/>
          <w:spacing w:val="-7"/>
        </w:rPr>
        <w:t>к</w:t>
      </w:r>
      <w:r w:rsidRPr="00051C85">
        <w:rPr>
          <w:b w:val="0"/>
          <w:spacing w:val="1"/>
        </w:rPr>
        <w:t>а</w:t>
      </w:r>
      <w:r w:rsidRPr="00051C85">
        <w:rPr>
          <w:b w:val="0"/>
        </w:rPr>
        <w:t>,</w:t>
      </w:r>
      <w:r w:rsidRPr="00051C85">
        <w:rPr>
          <w:b w:val="0"/>
          <w:spacing w:val="31"/>
        </w:rPr>
        <w:t xml:space="preserve"> </w:t>
      </w:r>
      <w:r w:rsidRPr="00051C85">
        <w:rPr>
          <w:b w:val="0"/>
        </w:rPr>
        <w:t>п</w:t>
      </w:r>
      <w:r w:rsidRPr="00051C85">
        <w:rPr>
          <w:b w:val="0"/>
          <w:spacing w:val="-11"/>
        </w:rPr>
        <w:t>о</w:t>
      </w:r>
      <w:r w:rsidRPr="00051C85">
        <w:rPr>
          <w:b w:val="0"/>
        </w:rPr>
        <w:t>чин</w:t>
      </w:r>
      <w:r w:rsidRPr="00051C85">
        <w:rPr>
          <w:b w:val="0"/>
          <w:spacing w:val="-8"/>
        </w:rPr>
        <w:t>к</w:t>
      </w:r>
      <w:r w:rsidRPr="00051C85">
        <w:rPr>
          <w:b w:val="0"/>
          <w:spacing w:val="1"/>
        </w:rPr>
        <w:t>а</w:t>
      </w:r>
      <w:r w:rsidRPr="00051C85">
        <w:rPr>
          <w:b w:val="0"/>
        </w:rPr>
        <w:t>.</w:t>
      </w:r>
      <w:r w:rsidRPr="00051C85">
        <w:rPr>
          <w:b w:val="0"/>
          <w:spacing w:val="31"/>
        </w:rPr>
        <w:t xml:space="preserve"> </w:t>
      </w:r>
      <w:r w:rsidRPr="00051C85">
        <w:rPr>
          <w:b w:val="0"/>
          <w:spacing w:val="3"/>
        </w:rPr>
        <w:t>Р</w:t>
      </w:r>
      <w:r w:rsidRPr="00051C85">
        <w:rPr>
          <w:b w:val="0"/>
          <w:spacing w:val="-7"/>
        </w:rPr>
        <w:t>у</w:t>
      </w:r>
      <w:r w:rsidRPr="00051C85">
        <w:rPr>
          <w:b w:val="0"/>
        </w:rPr>
        <w:t>чная</w:t>
      </w:r>
      <w:r w:rsidRPr="00051C85">
        <w:rPr>
          <w:b w:val="0"/>
          <w:spacing w:val="31"/>
        </w:rPr>
        <w:t xml:space="preserve"> </w:t>
      </w:r>
      <w:r w:rsidRPr="00051C85">
        <w:rPr>
          <w:b w:val="0"/>
        </w:rPr>
        <w:t>и</w:t>
      </w:r>
      <w:r w:rsidRPr="00051C85">
        <w:rPr>
          <w:b w:val="0"/>
          <w:spacing w:val="28"/>
        </w:rPr>
        <w:t xml:space="preserve"> </w:t>
      </w:r>
      <w:r w:rsidRPr="00051C85">
        <w:rPr>
          <w:b w:val="0"/>
          <w:spacing w:val="-5"/>
        </w:rPr>
        <w:t>м</w:t>
      </w:r>
      <w:r w:rsidRPr="00051C85">
        <w:rPr>
          <w:b w:val="0"/>
        </w:rPr>
        <w:t>ашинная</w:t>
      </w:r>
      <w:r w:rsidRPr="00051C85">
        <w:rPr>
          <w:b w:val="0"/>
          <w:spacing w:val="34"/>
        </w:rPr>
        <w:t xml:space="preserve"> </w:t>
      </w:r>
      <w:r w:rsidRPr="00051C85">
        <w:rPr>
          <w:b w:val="0"/>
        </w:rPr>
        <w:t>с</w:t>
      </w:r>
      <w:r w:rsidRPr="00051C85">
        <w:rPr>
          <w:b w:val="0"/>
          <w:spacing w:val="-1"/>
        </w:rPr>
        <w:t>т</w:t>
      </w:r>
      <w:r w:rsidRPr="00051C85">
        <w:rPr>
          <w:b w:val="0"/>
        </w:rPr>
        <w:t>ир</w:t>
      </w:r>
      <w:r w:rsidRPr="00051C85">
        <w:rPr>
          <w:b w:val="0"/>
          <w:spacing w:val="-7"/>
        </w:rPr>
        <w:t>к</w:t>
      </w:r>
      <w:r w:rsidRPr="00051C85">
        <w:rPr>
          <w:b w:val="0"/>
        </w:rPr>
        <w:t>а</w:t>
      </w:r>
      <w:r w:rsidRPr="00051C85">
        <w:rPr>
          <w:b w:val="0"/>
          <w:spacing w:val="29"/>
        </w:rPr>
        <w:t xml:space="preserve"> </w:t>
      </w:r>
      <w:r w:rsidRPr="00051C85">
        <w:rPr>
          <w:b w:val="0"/>
        </w:rPr>
        <w:t>и</w:t>
      </w:r>
      <w:r w:rsidRPr="00051C85">
        <w:rPr>
          <w:b w:val="0"/>
          <w:spacing w:val="-6"/>
        </w:rPr>
        <w:t>з</w:t>
      </w:r>
      <w:r w:rsidRPr="00051C85">
        <w:rPr>
          <w:b w:val="0"/>
          <w:spacing w:val="2"/>
        </w:rPr>
        <w:t>д</w:t>
      </w:r>
      <w:r w:rsidRPr="00051C85">
        <w:rPr>
          <w:b w:val="0"/>
        </w:rPr>
        <w:t>ели</w:t>
      </w:r>
      <w:r w:rsidRPr="00051C85">
        <w:rPr>
          <w:b w:val="0"/>
          <w:spacing w:val="1"/>
        </w:rPr>
        <w:t>й</w:t>
      </w:r>
      <w:r w:rsidRPr="00051C85">
        <w:rPr>
          <w:b w:val="0"/>
        </w:rPr>
        <w:t>.</w:t>
      </w:r>
      <w:r w:rsidRPr="00051C85">
        <w:rPr>
          <w:b w:val="0"/>
          <w:spacing w:val="27"/>
        </w:rPr>
        <w:t xml:space="preserve"> </w:t>
      </w:r>
      <w:r w:rsidRPr="00051C85">
        <w:rPr>
          <w:b w:val="0"/>
        </w:rPr>
        <w:t>Ч</w:t>
      </w:r>
      <w:r w:rsidRPr="00051C85">
        <w:rPr>
          <w:b w:val="0"/>
          <w:spacing w:val="-1"/>
        </w:rPr>
        <w:t>т</w:t>
      </w:r>
      <w:r w:rsidRPr="00051C85">
        <w:rPr>
          <w:b w:val="0"/>
        </w:rPr>
        <w:t>ение</w:t>
      </w:r>
      <w:r w:rsidRPr="00051C85">
        <w:rPr>
          <w:b w:val="0"/>
          <w:w w:val="99"/>
        </w:rPr>
        <w:t xml:space="preserve"> </w:t>
      </w:r>
      <w:r w:rsidRPr="00051C85">
        <w:rPr>
          <w:b w:val="0"/>
          <w:spacing w:val="-7"/>
        </w:rPr>
        <w:t>у</w:t>
      </w:r>
      <w:r w:rsidRPr="00051C85">
        <w:rPr>
          <w:b w:val="0"/>
        </w:rPr>
        <w:t>сл</w:t>
      </w:r>
      <w:r w:rsidRPr="00051C85">
        <w:rPr>
          <w:b w:val="0"/>
          <w:spacing w:val="6"/>
        </w:rPr>
        <w:t>о</w:t>
      </w:r>
      <w:r w:rsidRPr="00051C85">
        <w:rPr>
          <w:b w:val="0"/>
          <w:spacing w:val="-2"/>
        </w:rPr>
        <w:t>в</w:t>
      </w:r>
      <w:r w:rsidRPr="00051C85">
        <w:rPr>
          <w:b w:val="0"/>
        </w:rPr>
        <w:t>н</w:t>
      </w:r>
      <w:r w:rsidRPr="00051C85">
        <w:rPr>
          <w:b w:val="0"/>
          <w:spacing w:val="4"/>
        </w:rPr>
        <w:t>ы</w:t>
      </w:r>
      <w:r w:rsidRPr="00051C85">
        <w:rPr>
          <w:b w:val="0"/>
        </w:rPr>
        <w:t>х</w:t>
      </w:r>
      <w:r w:rsidRPr="00051C85">
        <w:rPr>
          <w:b w:val="0"/>
          <w:spacing w:val="-5"/>
        </w:rPr>
        <w:t xml:space="preserve"> </w:t>
      </w:r>
      <w:r w:rsidRPr="00051C85">
        <w:rPr>
          <w:b w:val="0"/>
        </w:rPr>
        <w:t>о</w:t>
      </w:r>
      <w:r w:rsidRPr="00051C85">
        <w:rPr>
          <w:b w:val="0"/>
          <w:spacing w:val="2"/>
        </w:rPr>
        <w:t>б</w:t>
      </w:r>
      <w:r w:rsidRPr="00051C85">
        <w:rPr>
          <w:b w:val="0"/>
        </w:rPr>
        <w:t>озн</w:t>
      </w:r>
      <w:r w:rsidRPr="00051C85">
        <w:rPr>
          <w:b w:val="0"/>
          <w:spacing w:val="-10"/>
        </w:rPr>
        <w:t>а</w:t>
      </w:r>
      <w:r w:rsidRPr="00051C85">
        <w:rPr>
          <w:b w:val="0"/>
        </w:rPr>
        <w:t>чен</w:t>
      </w:r>
      <w:r w:rsidRPr="00051C85">
        <w:rPr>
          <w:b w:val="0"/>
          <w:spacing w:val="4"/>
        </w:rPr>
        <w:t>и</w:t>
      </w:r>
      <w:r w:rsidRPr="00051C85">
        <w:rPr>
          <w:b w:val="0"/>
        </w:rPr>
        <w:t>й</w:t>
      </w:r>
      <w:r w:rsidRPr="00051C85">
        <w:rPr>
          <w:b w:val="0"/>
          <w:spacing w:val="-2"/>
        </w:rPr>
        <w:t xml:space="preserve"> </w:t>
      </w:r>
      <w:r w:rsidRPr="00051C85">
        <w:rPr>
          <w:b w:val="0"/>
        </w:rPr>
        <w:t>на э</w:t>
      </w:r>
      <w:r w:rsidRPr="00051C85">
        <w:rPr>
          <w:b w:val="0"/>
          <w:spacing w:val="-2"/>
        </w:rPr>
        <w:t>т</w:t>
      </w:r>
      <w:r w:rsidRPr="00051C85">
        <w:rPr>
          <w:b w:val="0"/>
        </w:rPr>
        <w:t>и</w:t>
      </w:r>
      <w:r w:rsidRPr="00051C85">
        <w:rPr>
          <w:b w:val="0"/>
          <w:spacing w:val="-7"/>
        </w:rPr>
        <w:t>к</w:t>
      </w:r>
      <w:r w:rsidRPr="00051C85">
        <w:rPr>
          <w:b w:val="0"/>
        </w:rPr>
        <w:t>е</w:t>
      </w:r>
      <w:r w:rsidRPr="00051C85">
        <w:rPr>
          <w:b w:val="0"/>
          <w:spacing w:val="-1"/>
        </w:rPr>
        <w:t>т</w:t>
      </w:r>
      <w:r w:rsidRPr="00051C85">
        <w:rPr>
          <w:b w:val="0"/>
          <w:spacing w:val="-7"/>
        </w:rPr>
        <w:t>к</w:t>
      </w:r>
      <w:r w:rsidRPr="00051C85">
        <w:rPr>
          <w:b w:val="0"/>
          <w:spacing w:val="6"/>
        </w:rPr>
        <w:t>а</w:t>
      </w:r>
      <w:r w:rsidRPr="00051C85">
        <w:rPr>
          <w:b w:val="0"/>
        </w:rPr>
        <w:t>х</w:t>
      </w:r>
      <w:r w:rsidRPr="00051C85">
        <w:rPr>
          <w:b w:val="0"/>
          <w:spacing w:val="-5"/>
        </w:rPr>
        <w:t xml:space="preserve"> </w:t>
      </w:r>
      <w:r w:rsidRPr="00051C85">
        <w:rPr>
          <w:b w:val="0"/>
        </w:rPr>
        <w:t>по</w:t>
      </w:r>
      <w:r w:rsidRPr="00051C85">
        <w:rPr>
          <w:b w:val="0"/>
          <w:spacing w:val="-2"/>
        </w:rPr>
        <w:t xml:space="preserve"> </w:t>
      </w:r>
      <w:r w:rsidRPr="00051C85">
        <w:rPr>
          <w:b w:val="0"/>
          <w:spacing w:val="6"/>
        </w:rPr>
        <w:t>с</w:t>
      </w:r>
      <w:r w:rsidRPr="00051C85">
        <w:rPr>
          <w:b w:val="0"/>
          <w:spacing w:val="-2"/>
        </w:rPr>
        <w:t>т</w:t>
      </w:r>
      <w:r w:rsidRPr="00051C85">
        <w:rPr>
          <w:b w:val="0"/>
        </w:rPr>
        <w:t>ир</w:t>
      </w:r>
      <w:r w:rsidRPr="00051C85">
        <w:rPr>
          <w:b w:val="0"/>
          <w:spacing w:val="-7"/>
        </w:rPr>
        <w:t>к</w:t>
      </w:r>
      <w:r w:rsidRPr="00051C85">
        <w:rPr>
          <w:b w:val="0"/>
        </w:rPr>
        <w:t>е</w:t>
      </w:r>
      <w:r w:rsidRPr="00051C85">
        <w:rPr>
          <w:b w:val="0"/>
          <w:spacing w:val="1"/>
        </w:rPr>
        <w:t xml:space="preserve"> </w:t>
      </w:r>
      <w:r w:rsidRPr="00051C85">
        <w:rPr>
          <w:b w:val="0"/>
          <w:spacing w:val="-3"/>
        </w:rPr>
        <w:t>б</w:t>
      </w:r>
      <w:r w:rsidRPr="00051C85">
        <w:rPr>
          <w:b w:val="0"/>
        </w:rPr>
        <w:t>ел</w:t>
      </w:r>
      <w:r w:rsidRPr="00051C85">
        <w:rPr>
          <w:b w:val="0"/>
          <w:spacing w:val="-1"/>
        </w:rPr>
        <w:t>ь</w:t>
      </w:r>
      <w:r w:rsidRPr="00051C85">
        <w:rPr>
          <w:b w:val="0"/>
          <w:spacing w:val="1"/>
        </w:rPr>
        <w:t>я</w:t>
      </w:r>
      <w:r w:rsidRPr="00051C85">
        <w:rPr>
          <w:b w:val="0"/>
        </w:rPr>
        <w:t>.</w:t>
      </w:r>
      <w:r w:rsidRPr="00051C85">
        <w:rPr>
          <w:b w:val="0"/>
          <w:spacing w:val="1"/>
        </w:rPr>
        <w:t xml:space="preserve"> </w:t>
      </w:r>
      <w:r w:rsidRPr="00051C85">
        <w:rPr>
          <w:b w:val="0"/>
          <w:spacing w:val="-6"/>
        </w:rPr>
        <w:t>П</w:t>
      </w:r>
      <w:r w:rsidRPr="00051C85">
        <w:rPr>
          <w:b w:val="0"/>
        </w:rPr>
        <w:t>ра</w:t>
      </w:r>
      <w:r w:rsidRPr="00051C85">
        <w:rPr>
          <w:b w:val="0"/>
          <w:spacing w:val="4"/>
        </w:rPr>
        <w:t>в</w:t>
      </w:r>
      <w:r w:rsidRPr="00051C85">
        <w:rPr>
          <w:b w:val="0"/>
        </w:rPr>
        <w:t>ила с</w:t>
      </w:r>
      <w:r w:rsidRPr="00051C85">
        <w:rPr>
          <w:b w:val="0"/>
          <w:spacing w:val="-5"/>
        </w:rPr>
        <w:t>у</w:t>
      </w:r>
      <w:r w:rsidRPr="00051C85">
        <w:rPr>
          <w:b w:val="0"/>
        </w:rPr>
        <w:t xml:space="preserve">шки </w:t>
      </w:r>
      <w:r w:rsidRPr="00051C85">
        <w:rPr>
          <w:b w:val="0"/>
          <w:spacing w:val="-3"/>
        </w:rPr>
        <w:t>б</w:t>
      </w:r>
      <w:r w:rsidRPr="00051C85">
        <w:rPr>
          <w:b w:val="0"/>
        </w:rPr>
        <w:t>ел</w:t>
      </w:r>
      <w:r w:rsidRPr="00051C85">
        <w:rPr>
          <w:b w:val="0"/>
          <w:spacing w:val="-1"/>
        </w:rPr>
        <w:t>ь</w:t>
      </w:r>
      <w:r w:rsidRPr="00051C85">
        <w:rPr>
          <w:b w:val="0"/>
        </w:rPr>
        <w:t>я из</w:t>
      </w:r>
      <w:r w:rsidRPr="00051C85">
        <w:rPr>
          <w:b w:val="0"/>
          <w:w w:val="99"/>
        </w:rPr>
        <w:t xml:space="preserve"> </w:t>
      </w:r>
      <w:r w:rsidRPr="00051C85">
        <w:rPr>
          <w:b w:val="0"/>
        </w:rPr>
        <w:t>различн</w:t>
      </w:r>
      <w:r w:rsidRPr="00051C85">
        <w:rPr>
          <w:b w:val="0"/>
          <w:spacing w:val="5"/>
        </w:rPr>
        <w:t>ы</w:t>
      </w:r>
      <w:r w:rsidRPr="00051C85">
        <w:rPr>
          <w:b w:val="0"/>
        </w:rPr>
        <w:t>х</w:t>
      </w:r>
      <w:r w:rsidRPr="00051C85">
        <w:rPr>
          <w:b w:val="0"/>
          <w:spacing w:val="69"/>
        </w:rPr>
        <w:t xml:space="preserve"> </w:t>
      </w:r>
      <w:r w:rsidRPr="00051C85">
        <w:rPr>
          <w:b w:val="0"/>
          <w:spacing w:val="3"/>
        </w:rPr>
        <w:t>т</w:t>
      </w:r>
      <w:r w:rsidRPr="00051C85">
        <w:rPr>
          <w:b w:val="0"/>
          <w:spacing w:val="-7"/>
        </w:rPr>
        <w:t>к</w:t>
      </w:r>
      <w:r w:rsidRPr="00051C85">
        <w:rPr>
          <w:b w:val="0"/>
        </w:rPr>
        <w:t>ане</w:t>
      </w:r>
      <w:r w:rsidRPr="00051C85">
        <w:rPr>
          <w:b w:val="0"/>
          <w:spacing w:val="2"/>
        </w:rPr>
        <w:t>й</w:t>
      </w:r>
      <w:r w:rsidRPr="00051C85">
        <w:rPr>
          <w:b w:val="0"/>
        </w:rPr>
        <w:t>.</w:t>
      </w:r>
      <w:r w:rsidRPr="00051C85">
        <w:rPr>
          <w:b w:val="0"/>
          <w:spacing w:val="6"/>
        </w:rPr>
        <w:t xml:space="preserve"> </w:t>
      </w:r>
      <w:r w:rsidRPr="00051C85">
        <w:rPr>
          <w:b w:val="0"/>
        </w:rPr>
        <w:t>Ч</w:t>
      </w:r>
      <w:r w:rsidRPr="00051C85">
        <w:rPr>
          <w:b w:val="0"/>
          <w:spacing w:val="-1"/>
        </w:rPr>
        <w:t>т</w:t>
      </w:r>
      <w:r w:rsidRPr="00051C85">
        <w:rPr>
          <w:b w:val="0"/>
        </w:rPr>
        <w:t>ение</w:t>
      </w:r>
      <w:r w:rsidRPr="00051C85">
        <w:rPr>
          <w:b w:val="0"/>
          <w:spacing w:val="6"/>
        </w:rPr>
        <w:t xml:space="preserve"> </w:t>
      </w:r>
      <w:r w:rsidRPr="00051C85">
        <w:rPr>
          <w:b w:val="0"/>
          <w:spacing w:val="-7"/>
        </w:rPr>
        <w:t>у</w:t>
      </w:r>
      <w:r w:rsidRPr="00051C85">
        <w:rPr>
          <w:b w:val="0"/>
        </w:rPr>
        <w:t>сл</w:t>
      </w:r>
      <w:r w:rsidRPr="00051C85">
        <w:rPr>
          <w:b w:val="0"/>
          <w:spacing w:val="6"/>
        </w:rPr>
        <w:t>о</w:t>
      </w:r>
      <w:r w:rsidRPr="00051C85">
        <w:rPr>
          <w:b w:val="0"/>
          <w:spacing w:val="3"/>
        </w:rPr>
        <w:t>в</w:t>
      </w:r>
      <w:r w:rsidRPr="00051C85">
        <w:rPr>
          <w:b w:val="0"/>
        </w:rPr>
        <w:t>н</w:t>
      </w:r>
      <w:r w:rsidRPr="00051C85">
        <w:rPr>
          <w:b w:val="0"/>
          <w:spacing w:val="4"/>
        </w:rPr>
        <w:t>ы</w:t>
      </w:r>
      <w:r w:rsidRPr="00051C85">
        <w:rPr>
          <w:b w:val="0"/>
        </w:rPr>
        <w:t>х</w:t>
      </w:r>
      <w:r w:rsidRPr="00051C85">
        <w:rPr>
          <w:b w:val="0"/>
          <w:spacing w:val="69"/>
        </w:rPr>
        <w:t xml:space="preserve"> </w:t>
      </w:r>
      <w:r w:rsidRPr="00051C85">
        <w:rPr>
          <w:b w:val="0"/>
        </w:rPr>
        <w:t>о</w:t>
      </w:r>
      <w:r w:rsidRPr="00051C85">
        <w:rPr>
          <w:b w:val="0"/>
          <w:spacing w:val="2"/>
        </w:rPr>
        <w:t>б</w:t>
      </w:r>
      <w:r w:rsidRPr="00051C85">
        <w:rPr>
          <w:b w:val="0"/>
        </w:rPr>
        <w:t>озн</w:t>
      </w:r>
      <w:r w:rsidRPr="00051C85">
        <w:rPr>
          <w:b w:val="0"/>
          <w:spacing w:val="-10"/>
        </w:rPr>
        <w:t>а</w:t>
      </w:r>
      <w:r w:rsidRPr="00051C85">
        <w:rPr>
          <w:b w:val="0"/>
        </w:rPr>
        <w:t>чений</w:t>
      </w:r>
      <w:r w:rsidRPr="00051C85">
        <w:rPr>
          <w:b w:val="0"/>
          <w:spacing w:val="4"/>
        </w:rPr>
        <w:t xml:space="preserve"> </w:t>
      </w:r>
      <w:r w:rsidRPr="00051C85">
        <w:rPr>
          <w:b w:val="0"/>
        </w:rPr>
        <w:t>на</w:t>
      </w:r>
      <w:r w:rsidRPr="00051C85">
        <w:rPr>
          <w:b w:val="0"/>
          <w:spacing w:val="4"/>
        </w:rPr>
        <w:t xml:space="preserve"> </w:t>
      </w:r>
      <w:r w:rsidRPr="00051C85">
        <w:rPr>
          <w:b w:val="0"/>
        </w:rPr>
        <w:t>э</w:t>
      </w:r>
      <w:r w:rsidRPr="00051C85">
        <w:rPr>
          <w:b w:val="0"/>
          <w:spacing w:val="-2"/>
        </w:rPr>
        <w:t>т</w:t>
      </w:r>
      <w:r w:rsidRPr="00051C85">
        <w:rPr>
          <w:b w:val="0"/>
        </w:rPr>
        <w:t>и</w:t>
      </w:r>
      <w:r w:rsidRPr="00051C85">
        <w:rPr>
          <w:b w:val="0"/>
          <w:spacing w:val="-7"/>
        </w:rPr>
        <w:t>к</w:t>
      </w:r>
      <w:r w:rsidRPr="00051C85">
        <w:rPr>
          <w:b w:val="0"/>
        </w:rPr>
        <w:t>е</w:t>
      </w:r>
      <w:r w:rsidRPr="00051C85">
        <w:rPr>
          <w:b w:val="0"/>
          <w:spacing w:val="-1"/>
        </w:rPr>
        <w:t>т</w:t>
      </w:r>
      <w:r w:rsidRPr="00051C85">
        <w:rPr>
          <w:b w:val="0"/>
          <w:spacing w:val="-7"/>
        </w:rPr>
        <w:t>к</w:t>
      </w:r>
      <w:r w:rsidRPr="00051C85">
        <w:rPr>
          <w:b w:val="0"/>
          <w:spacing w:val="6"/>
        </w:rPr>
        <w:t>а</w:t>
      </w:r>
      <w:r w:rsidRPr="00051C85">
        <w:rPr>
          <w:b w:val="0"/>
          <w:spacing w:val="-6"/>
        </w:rPr>
        <w:t>х</w:t>
      </w:r>
      <w:r w:rsidRPr="00051C85">
        <w:rPr>
          <w:b w:val="0"/>
        </w:rPr>
        <w:t>.</w:t>
      </w:r>
    </w:p>
    <w:p w:rsidR="00051C85" w:rsidRDefault="00051C85" w:rsidP="0078717E">
      <w:pPr>
        <w:pStyle w:val="a5"/>
        <w:kinsoku w:val="0"/>
        <w:overflowPunct w:val="0"/>
        <w:spacing w:after="0" w:line="361" w:lineRule="auto"/>
        <w:ind w:right="104"/>
        <w:rPr>
          <w:rFonts w:ascii="Times New Roman" w:hAnsi="Times New Roman"/>
          <w:color w:val="000000" w:themeColor="text1"/>
          <w:sz w:val="28"/>
          <w:szCs w:val="28"/>
        </w:rPr>
      </w:pPr>
      <w:r w:rsidRPr="00051C85">
        <w:rPr>
          <w:rFonts w:ascii="Times New Roman" w:hAnsi="Times New Roman"/>
          <w:color w:val="000000" w:themeColor="text1"/>
          <w:sz w:val="28"/>
          <w:szCs w:val="28"/>
        </w:rPr>
        <w:t>Магазины</w:t>
      </w:r>
      <w:r w:rsidRPr="00051C85">
        <w:rPr>
          <w:rFonts w:ascii="Times New Roman" w:hAnsi="Times New Roman"/>
          <w:color w:val="000000" w:themeColor="text1"/>
          <w:spacing w:val="46"/>
          <w:sz w:val="28"/>
          <w:szCs w:val="28"/>
        </w:rPr>
        <w:t xml:space="preserve"> </w:t>
      </w:r>
      <w:r w:rsidRPr="00051C85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Pr="00051C85">
        <w:rPr>
          <w:rFonts w:ascii="Times New Roman" w:hAnsi="Times New Roman"/>
          <w:color w:val="000000" w:themeColor="text1"/>
          <w:spacing w:val="40"/>
          <w:sz w:val="28"/>
          <w:szCs w:val="28"/>
        </w:rPr>
        <w:t xml:space="preserve"> </w:t>
      </w:r>
      <w:r w:rsidRPr="00051C85">
        <w:rPr>
          <w:rFonts w:ascii="Times New Roman" w:hAnsi="Times New Roman"/>
          <w:color w:val="000000" w:themeColor="text1"/>
          <w:sz w:val="28"/>
          <w:szCs w:val="28"/>
        </w:rPr>
        <w:t>пр</w:t>
      </w:r>
      <w:r w:rsidRPr="00051C85">
        <w:rPr>
          <w:rFonts w:ascii="Times New Roman" w:hAnsi="Times New Roman"/>
          <w:color w:val="000000" w:themeColor="text1"/>
          <w:spacing w:val="-11"/>
          <w:sz w:val="28"/>
          <w:szCs w:val="28"/>
        </w:rPr>
        <w:t>о</w:t>
      </w:r>
      <w:r w:rsidRPr="00051C85">
        <w:rPr>
          <w:rFonts w:ascii="Times New Roman" w:hAnsi="Times New Roman"/>
          <w:color w:val="000000" w:themeColor="text1"/>
          <w:spacing w:val="2"/>
          <w:sz w:val="28"/>
          <w:szCs w:val="28"/>
        </w:rPr>
        <w:t>д</w:t>
      </w:r>
      <w:r w:rsidRPr="00051C85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051C85">
        <w:rPr>
          <w:rFonts w:ascii="Times New Roman" w:hAnsi="Times New Roman"/>
          <w:color w:val="000000" w:themeColor="text1"/>
          <w:spacing w:val="-5"/>
          <w:sz w:val="28"/>
          <w:szCs w:val="28"/>
        </w:rPr>
        <w:t>ж</w:t>
      </w:r>
      <w:r w:rsidRPr="00051C85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051C85">
        <w:rPr>
          <w:rFonts w:ascii="Times New Roman" w:hAnsi="Times New Roman"/>
          <w:color w:val="000000" w:themeColor="text1"/>
          <w:w w:val="99"/>
          <w:sz w:val="28"/>
          <w:szCs w:val="28"/>
        </w:rPr>
        <w:t xml:space="preserve"> </w:t>
      </w:r>
      <w:r w:rsidRPr="00051C85">
        <w:rPr>
          <w:rFonts w:ascii="Times New Roman" w:hAnsi="Times New Roman"/>
          <w:color w:val="000000" w:themeColor="text1"/>
          <w:sz w:val="28"/>
          <w:szCs w:val="28"/>
        </w:rPr>
        <w:t>различн</w:t>
      </w:r>
      <w:r w:rsidRPr="00051C85">
        <w:rPr>
          <w:rFonts w:ascii="Times New Roman" w:hAnsi="Times New Roman"/>
          <w:color w:val="000000" w:themeColor="text1"/>
          <w:spacing w:val="5"/>
          <w:sz w:val="28"/>
          <w:szCs w:val="28"/>
        </w:rPr>
        <w:t>ы</w:t>
      </w:r>
      <w:r w:rsidRPr="00051C85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Pr="00051C85">
        <w:rPr>
          <w:rFonts w:ascii="Times New Roman" w:hAnsi="Times New Roman"/>
          <w:color w:val="000000" w:themeColor="text1"/>
          <w:spacing w:val="-18"/>
          <w:sz w:val="28"/>
          <w:szCs w:val="28"/>
        </w:rPr>
        <w:t xml:space="preserve"> </w:t>
      </w:r>
      <w:r w:rsidRPr="00051C85">
        <w:rPr>
          <w:rFonts w:ascii="Times New Roman" w:hAnsi="Times New Roman"/>
          <w:color w:val="000000" w:themeColor="text1"/>
          <w:spacing w:val="3"/>
          <w:sz w:val="28"/>
          <w:szCs w:val="28"/>
        </w:rPr>
        <w:t>в</w:t>
      </w:r>
      <w:r w:rsidRPr="00051C85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051C85">
        <w:rPr>
          <w:rFonts w:ascii="Times New Roman" w:hAnsi="Times New Roman"/>
          <w:color w:val="000000" w:themeColor="text1"/>
          <w:spacing w:val="2"/>
          <w:sz w:val="28"/>
          <w:szCs w:val="28"/>
        </w:rPr>
        <w:t>д</w:t>
      </w:r>
      <w:r w:rsidRPr="00051C85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Pr="00051C85">
        <w:rPr>
          <w:rFonts w:ascii="Times New Roman" w:hAnsi="Times New Roman"/>
          <w:color w:val="000000" w:themeColor="text1"/>
          <w:spacing w:val="-14"/>
          <w:sz w:val="28"/>
          <w:szCs w:val="28"/>
        </w:rPr>
        <w:t xml:space="preserve"> </w:t>
      </w:r>
      <w:r w:rsidRPr="00051C85">
        <w:rPr>
          <w:rFonts w:ascii="Times New Roman" w:hAnsi="Times New Roman"/>
          <w:color w:val="000000" w:themeColor="text1"/>
          <w:spacing w:val="-11"/>
          <w:sz w:val="28"/>
          <w:szCs w:val="28"/>
        </w:rPr>
        <w:t>о</w:t>
      </w:r>
      <w:r w:rsidRPr="00051C85">
        <w:rPr>
          <w:rFonts w:ascii="Times New Roman" w:hAnsi="Times New Roman"/>
          <w:color w:val="000000" w:themeColor="text1"/>
          <w:spacing w:val="2"/>
          <w:sz w:val="28"/>
          <w:szCs w:val="28"/>
        </w:rPr>
        <w:t>д</w:t>
      </w:r>
      <w:r w:rsidRPr="00051C85">
        <w:rPr>
          <w:rFonts w:ascii="Times New Roman" w:hAnsi="Times New Roman"/>
          <w:color w:val="000000" w:themeColor="text1"/>
          <w:sz w:val="28"/>
          <w:szCs w:val="28"/>
        </w:rPr>
        <w:t>еж</w:t>
      </w:r>
      <w:r w:rsidRPr="00051C85">
        <w:rPr>
          <w:rFonts w:ascii="Times New Roman" w:hAnsi="Times New Roman"/>
          <w:color w:val="000000" w:themeColor="text1"/>
          <w:spacing w:val="3"/>
          <w:sz w:val="28"/>
          <w:szCs w:val="28"/>
        </w:rPr>
        <w:t>д</w:t>
      </w:r>
      <w:r w:rsidRPr="00051C85">
        <w:rPr>
          <w:rFonts w:ascii="Times New Roman" w:hAnsi="Times New Roman"/>
          <w:color w:val="000000" w:themeColor="text1"/>
          <w:sz w:val="28"/>
          <w:szCs w:val="28"/>
        </w:rPr>
        <w:t>ы.</w:t>
      </w:r>
      <w:r w:rsidR="000816DC">
        <w:rPr>
          <w:rFonts w:ascii="Times New Roman" w:hAnsi="Times New Roman"/>
          <w:color w:val="000000" w:themeColor="text1"/>
          <w:sz w:val="28"/>
          <w:szCs w:val="28"/>
        </w:rPr>
        <w:t xml:space="preserve"> Работники магазинов по продаже одежды.</w:t>
      </w:r>
    </w:p>
    <w:p w:rsidR="00051C85" w:rsidRPr="00051C85" w:rsidRDefault="000816DC" w:rsidP="0078717E">
      <w:pPr>
        <w:pStyle w:val="a5"/>
        <w:kinsoku w:val="0"/>
        <w:overflowPunct w:val="0"/>
        <w:spacing w:after="0" w:line="240" w:lineRule="auto"/>
        <w:ind w:right="1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Ремонт одежды. </w:t>
      </w:r>
      <w:r w:rsidR="00051C85" w:rsidRPr="00051C85">
        <w:rPr>
          <w:rFonts w:ascii="Times New Roman" w:hAnsi="Times New Roman"/>
          <w:spacing w:val="-6"/>
          <w:sz w:val="28"/>
          <w:szCs w:val="28"/>
        </w:rPr>
        <w:t>П</w:t>
      </w:r>
      <w:r w:rsidR="00051C85" w:rsidRPr="00051C85">
        <w:rPr>
          <w:rFonts w:ascii="Times New Roman" w:hAnsi="Times New Roman"/>
          <w:sz w:val="28"/>
          <w:szCs w:val="28"/>
        </w:rPr>
        <w:t>ра</w:t>
      </w:r>
      <w:r w:rsidR="00051C85" w:rsidRPr="00051C85">
        <w:rPr>
          <w:rFonts w:ascii="Times New Roman" w:hAnsi="Times New Roman"/>
          <w:spacing w:val="-1"/>
          <w:sz w:val="28"/>
          <w:szCs w:val="28"/>
        </w:rPr>
        <w:t>в</w:t>
      </w:r>
      <w:r w:rsidR="00051C85" w:rsidRPr="00051C85">
        <w:rPr>
          <w:rFonts w:ascii="Times New Roman" w:hAnsi="Times New Roman"/>
          <w:sz w:val="28"/>
          <w:szCs w:val="28"/>
        </w:rPr>
        <w:t>ила</w:t>
      </w:r>
      <w:r w:rsidR="00051C85" w:rsidRPr="00051C85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051C85" w:rsidRPr="00051C85">
        <w:rPr>
          <w:rFonts w:ascii="Times New Roman" w:hAnsi="Times New Roman"/>
          <w:sz w:val="28"/>
          <w:szCs w:val="28"/>
        </w:rPr>
        <w:t>п</w:t>
      </w:r>
      <w:r w:rsidR="00051C85" w:rsidRPr="00051C85">
        <w:rPr>
          <w:rFonts w:ascii="Times New Roman" w:hAnsi="Times New Roman"/>
          <w:spacing w:val="4"/>
          <w:sz w:val="28"/>
          <w:szCs w:val="28"/>
        </w:rPr>
        <w:t>р</w:t>
      </w:r>
      <w:r w:rsidR="00051C85" w:rsidRPr="00051C85">
        <w:rPr>
          <w:rFonts w:ascii="Times New Roman" w:hAnsi="Times New Roman"/>
          <w:sz w:val="28"/>
          <w:szCs w:val="28"/>
        </w:rPr>
        <w:t>иши</w:t>
      </w:r>
      <w:r w:rsidR="00051C85" w:rsidRPr="00051C85">
        <w:rPr>
          <w:rFonts w:ascii="Times New Roman" w:hAnsi="Times New Roman"/>
          <w:spacing w:val="-7"/>
          <w:sz w:val="28"/>
          <w:szCs w:val="28"/>
        </w:rPr>
        <w:t>в</w:t>
      </w:r>
      <w:r w:rsidR="00051C85" w:rsidRPr="00051C85">
        <w:rPr>
          <w:rFonts w:ascii="Times New Roman" w:hAnsi="Times New Roman"/>
          <w:sz w:val="28"/>
          <w:szCs w:val="28"/>
        </w:rPr>
        <w:t>ания</w:t>
      </w:r>
      <w:r w:rsidR="00051C85" w:rsidRPr="00051C85">
        <w:rPr>
          <w:rFonts w:ascii="Times New Roman" w:hAnsi="Times New Roman"/>
          <w:spacing w:val="14"/>
          <w:sz w:val="28"/>
          <w:szCs w:val="28"/>
        </w:rPr>
        <w:t xml:space="preserve"> </w:t>
      </w:r>
      <w:r w:rsidR="00051C85" w:rsidRPr="00051C85">
        <w:rPr>
          <w:rFonts w:ascii="Times New Roman" w:hAnsi="Times New Roman"/>
          <w:spacing w:val="4"/>
          <w:sz w:val="28"/>
          <w:szCs w:val="28"/>
        </w:rPr>
        <w:t>п</w:t>
      </w:r>
      <w:r w:rsidR="00051C85" w:rsidRPr="00051C85">
        <w:rPr>
          <w:rFonts w:ascii="Times New Roman" w:hAnsi="Times New Roman"/>
          <w:spacing w:val="-7"/>
          <w:sz w:val="28"/>
          <w:szCs w:val="28"/>
        </w:rPr>
        <w:t>у</w:t>
      </w:r>
      <w:r w:rsidR="00051C85" w:rsidRPr="00051C85">
        <w:rPr>
          <w:rFonts w:ascii="Times New Roman" w:hAnsi="Times New Roman"/>
          <w:spacing w:val="-5"/>
          <w:sz w:val="28"/>
          <w:szCs w:val="28"/>
        </w:rPr>
        <w:t>г</w:t>
      </w:r>
      <w:r w:rsidR="00051C85" w:rsidRPr="00051C85">
        <w:rPr>
          <w:rFonts w:ascii="Times New Roman" w:hAnsi="Times New Roman"/>
          <w:spacing w:val="4"/>
          <w:sz w:val="28"/>
          <w:szCs w:val="28"/>
        </w:rPr>
        <w:t>о</w:t>
      </w:r>
      <w:r w:rsidR="00051C85" w:rsidRPr="00051C85">
        <w:rPr>
          <w:rFonts w:ascii="Times New Roman" w:hAnsi="Times New Roman"/>
          <w:spacing w:val="-2"/>
          <w:sz w:val="28"/>
          <w:szCs w:val="28"/>
        </w:rPr>
        <w:t>в</w:t>
      </w:r>
      <w:r w:rsidR="00051C85" w:rsidRPr="00051C85">
        <w:rPr>
          <w:rFonts w:ascii="Times New Roman" w:hAnsi="Times New Roman"/>
          <w:sz w:val="28"/>
          <w:szCs w:val="28"/>
        </w:rPr>
        <w:t>и</w:t>
      </w:r>
      <w:r w:rsidR="00051C85" w:rsidRPr="00051C85">
        <w:rPr>
          <w:rFonts w:ascii="Times New Roman" w:hAnsi="Times New Roman"/>
          <w:spacing w:val="-1"/>
          <w:sz w:val="28"/>
          <w:szCs w:val="28"/>
        </w:rPr>
        <w:t>ц</w:t>
      </w:r>
      <w:r w:rsidR="00051C85" w:rsidRPr="00051C85">
        <w:rPr>
          <w:rFonts w:ascii="Times New Roman" w:hAnsi="Times New Roman"/>
          <w:sz w:val="28"/>
          <w:szCs w:val="28"/>
        </w:rPr>
        <w:t>,</w:t>
      </w:r>
      <w:r w:rsidR="00051C85" w:rsidRPr="00051C85">
        <w:rPr>
          <w:rFonts w:ascii="Times New Roman" w:hAnsi="Times New Roman"/>
          <w:spacing w:val="14"/>
          <w:sz w:val="28"/>
          <w:szCs w:val="28"/>
        </w:rPr>
        <w:t xml:space="preserve"> </w:t>
      </w:r>
      <w:r w:rsidR="00051C85" w:rsidRPr="00051C85">
        <w:rPr>
          <w:rFonts w:ascii="Times New Roman" w:hAnsi="Times New Roman"/>
          <w:sz w:val="28"/>
          <w:szCs w:val="28"/>
        </w:rPr>
        <w:t>к</w:t>
      </w:r>
      <w:r w:rsidR="00051C85" w:rsidRPr="00051C85">
        <w:rPr>
          <w:rFonts w:ascii="Times New Roman" w:hAnsi="Times New Roman"/>
          <w:spacing w:val="3"/>
          <w:sz w:val="28"/>
          <w:szCs w:val="28"/>
        </w:rPr>
        <w:t>р</w:t>
      </w:r>
      <w:r w:rsidR="00051C85" w:rsidRPr="00051C85">
        <w:rPr>
          <w:rFonts w:ascii="Times New Roman" w:hAnsi="Times New Roman"/>
          <w:spacing w:val="-13"/>
          <w:sz w:val="28"/>
          <w:szCs w:val="28"/>
        </w:rPr>
        <w:t>ю</w:t>
      </w:r>
      <w:r w:rsidR="00051C85" w:rsidRPr="00051C85">
        <w:rPr>
          <w:rFonts w:ascii="Times New Roman" w:hAnsi="Times New Roman"/>
          <w:sz w:val="28"/>
          <w:szCs w:val="28"/>
        </w:rPr>
        <w:t>ч</w:t>
      </w:r>
      <w:r w:rsidR="00051C85" w:rsidRPr="00051C85">
        <w:rPr>
          <w:rFonts w:ascii="Times New Roman" w:hAnsi="Times New Roman"/>
          <w:spacing w:val="-18"/>
          <w:sz w:val="28"/>
          <w:szCs w:val="28"/>
        </w:rPr>
        <w:t>к</w:t>
      </w:r>
      <w:r w:rsidR="00051C85" w:rsidRPr="00051C85">
        <w:rPr>
          <w:rFonts w:ascii="Times New Roman" w:hAnsi="Times New Roman"/>
          <w:spacing w:val="4"/>
          <w:sz w:val="28"/>
          <w:szCs w:val="28"/>
        </w:rPr>
        <w:t>о</w:t>
      </w:r>
      <w:r w:rsidR="00051C85" w:rsidRPr="00051C85">
        <w:rPr>
          <w:rFonts w:ascii="Times New Roman" w:hAnsi="Times New Roman"/>
          <w:spacing w:val="-2"/>
          <w:sz w:val="28"/>
          <w:szCs w:val="28"/>
        </w:rPr>
        <w:t>в</w:t>
      </w:r>
      <w:r w:rsidR="00051C85" w:rsidRPr="00051C85">
        <w:rPr>
          <w:rFonts w:ascii="Times New Roman" w:hAnsi="Times New Roman"/>
          <w:sz w:val="28"/>
          <w:szCs w:val="28"/>
        </w:rPr>
        <w:t>,</w:t>
      </w:r>
      <w:r w:rsidR="00051C85" w:rsidRPr="00051C85">
        <w:rPr>
          <w:rFonts w:ascii="Times New Roman" w:hAnsi="Times New Roman"/>
          <w:spacing w:val="14"/>
          <w:sz w:val="28"/>
          <w:szCs w:val="28"/>
        </w:rPr>
        <w:t xml:space="preserve"> </w:t>
      </w:r>
      <w:r w:rsidR="00051C85" w:rsidRPr="00051C85">
        <w:rPr>
          <w:rFonts w:ascii="Times New Roman" w:hAnsi="Times New Roman"/>
          <w:sz w:val="28"/>
          <w:szCs w:val="28"/>
        </w:rPr>
        <w:t>пе</w:t>
      </w:r>
      <w:r w:rsidR="00051C85" w:rsidRPr="00051C85">
        <w:rPr>
          <w:rFonts w:ascii="Times New Roman" w:hAnsi="Times New Roman"/>
          <w:spacing w:val="-1"/>
          <w:sz w:val="28"/>
          <w:szCs w:val="28"/>
        </w:rPr>
        <w:t>т</w:t>
      </w:r>
      <w:r w:rsidR="00051C85" w:rsidRPr="00051C85">
        <w:rPr>
          <w:rFonts w:ascii="Times New Roman" w:hAnsi="Times New Roman"/>
          <w:sz w:val="28"/>
          <w:szCs w:val="28"/>
        </w:rPr>
        <w:t>е</w:t>
      </w:r>
      <w:r w:rsidR="00051C85" w:rsidRPr="00051C85">
        <w:rPr>
          <w:rFonts w:ascii="Times New Roman" w:hAnsi="Times New Roman"/>
          <w:spacing w:val="6"/>
          <w:sz w:val="28"/>
          <w:szCs w:val="28"/>
        </w:rPr>
        <w:t>л</w:t>
      </w:r>
      <w:r w:rsidR="00051C85" w:rsidRPr="00051C85">
        <w:rPr>
          <w:rFonts w:ascii="Times New Roman" w:hAnsi="Times New Roman"/>
          <w:spacing w:val="-3"/>
          <w:sz w:val="28"/>
          <w:szCs w:val="28"/>
        </w:rPr>
        <w:t>ь</w:t>
      </w:r>
      <w:r w:rsidR="00051C85" w:rsidRPr="00051C85">
        <w:rPr>
          <w:rFonts w:ascii="Times New Roman" w:hAnsi="Times New Roman"/>
          <w:sz w:val="28"/>
          <w:szCs w:val="28"/>
        </w:rPr>
        <w:t>;</w:t>
      </w:r>
      <w:r w:rsidR="00051C85" w:rsidRPr="00051C85">
        <w:rPr>
          <w:rFonts w:ascii="Times New Roman" w:hAnsi="Times New Roman"/>
          <w:w w:val="99"/>
          <w:sz w:val="28"/>
          <w:szCs w:val="28"/>
        </w:rPr>
        <w:t xml:space="preserve"> </w:t>
      </w:r>
      <w:r w:rsidR="00051C85" w:rsidRPr="00051C85">
        <w:rPr>
          <w:rFonts w:ascii="Times New Roman" w:hAnsi="Times New Roman"/>
          <w:sz w:val="28"/>
          <w:szCs w:val="28"/>
        </w:rPr>
        <w:t>заши</w:t>
      </w:r>
      <w:r w:rsidR="00051C85" w:rsidRPr="00051C85">
        <w:rPr>
          <w:rFonts w:ascii="Times New Roman" w:hAnsi="Times New Roman"/>
          <w:spacing w:val="-5"/>
          <w:sz w:val="28"/>
          <w:szCs w:val="28"/>
        </w:rPr>
        <w:t>в</w:t>
      </w:r>
      <w:r w:rsidR="00051C85" w:rsidRPr="00051C85">
        <w:rPr>
          <w:rFonts w:ascii="Times New Roman" w:hAnsi="Times New Roman"/>
          <w:sz w:val="28"/>
          <w:szCs w:val="28"/>
        </w:rPr>
        <w:t>ание</w:t>
      </w:r>
      <w:r w:rsidR="00051C85" w:rsidRPr="00051C85">
        <w:rPr>
          <w:rFonts w:ascii="Times New Roman" w:hAnsi="Times New Roman"/>
          <w:spacing w:val="41"/>
          <w:sz w:val="28"/>
          <w:szCs w:val="28"/>
        </w:rPr>
        <w:t xml:space="preserve"> </w:t>
      </w:r>
      <w:r w:rsidR="00051C85" w:rsidRPr="00051C85">
        <w:rPr>
          <w:rFonts w:ascii="Times New Roman" w:hAnsi="Times New Roman"/>
          <w:sz w:val="28"/>
          <w:szCs w:val="28"/>
        </w:rPr>
        <w:t>распор</w:t>
      </w:r>
      <w:r w:rsidR="00051C85" w:rsidRPr="00051C85">
        <w:rPr>
          <w:rFonts w:ascii="Times New Roman" w:hAnsi="Times New Roman"/>
          <w:spacing w:val="7"/>
          <w:sz w:val="28"/>
          <w:szCs w:val="28"/>
        </w:rPr>
        <w:t>о</w:t>
      </w:r>
      <w:r w:rsidR="00051C85" w:rsidRPr="00051C85">
        <w:rPr>
          <w:rFonts w:ascii="Times New Roman" w:hAnsi="Times New Roman"/>
          <w:spacing w:val="-2"/>
          <w:sz w:val="28"/>
          <w:szCs w:val="28"/>
        </w:rPr>
        <w:t>в</w:t>
      </w:r>
      <w:r w:rsidR="00051C85" w:rsidRPr="00051C85">
        <w:rPr>
          <w:rFonts w:ascii="Times New Roman" w:hAnsi="Times New Roman"/>
          <w:sz w:val="28"/>
          <w:szCs w:val="28"/>
        </w:rPr>
        <w:t>ше</w:t>
      </w:r>
      <w:r w:rsidR="00051C85" w:rsidRPr="00051C85">
        <w:rPr>
          <w:rFonts w:ascii="Times New Roman" w:hAnsi="Times New Roman"/>
          <w:spacing w:val="-1"/>
          <w:sz w:val="28"/>
          <w:szCs w:val="28"/>
        </w:rPr>
        <w:t>г</w:t>
      </w:r>
      <w:r w:rsidR="00051C85" w:rsidRPr="00051C85">
        <w:rPr>
          <w:rFonts w:ascii="Times New Roman" w:hAnsi="Times New Roman"/>
          <w:spacing w:val="4"/>
          <w:sz w:val="28"/>
          <w:szCs w:val="28"/>
        </w:rPr>
        <w:t>о</w:t>
      </w:r>
      <w:r w:rsidR="00051C85" w:rsidRPr="00051C85">
        <w:rPr>
          <w:rFonts w:ascii="Times New Roman" w:hAnsi="Times New Roman"/>
          <w:sz w:val="28"/>
          <w:szCs w:val="28"/>
        </w:rPr>
        <w:t>ся</w:t>
      </w:r>
      <w:r w:rsidR="00051C85" w:rsidRPr="00051C85">
        <w:rPr>
          <w:rFonts w:ascii="Times New Roman" w:hAnsi="Times New Roman"/>
          <w:spacing w:val="42"/>
          <w:sz w:val="28"/>
          <w:szCs w:val="28"/>
        </w:rPr>
        <w:t xml:space="preserve"> </w:t>
      </w:r>
      <w:r w:rsidR="00051C85" w:rsidRPr="00051C85">
        <w:rPr>
          <w:rFonts w:ascii="Times New Roman" w:hAnsi="Times New Roman"/>
          <w:sz w:val="28"/>
          <w:szCs w:val="28"/>
        </w:rPr>
        <w:t>ш</w:t>
      </w:r>
      <w:r w:rsidR="00051C85" w:rsidRPr="00051C85">
        <w:rPr>
          <w:rFonts w:ascii="Times New Roman" w:hAnsi="Times New Roman"/>
          <w:spacing w:val="-6"/>
          <w:sz w:val="28"/>
          <w:szCs w:val="28"/>
        </w:rPr>
        <w:t>в</w:t>
      </w:r>
      <w:r w:rsidR="00051C85" w:rsidRPr="00051C85">
        <w:rPr>
          <w:rFonts w:ascii="Times New Roman" w:hAnsi="Times New Roman"/>
          <w:sz w:val="28"/>
          <w:szCs w:val="28"/>
        </w:rPr>
        <w:t>а.</w:t>
      </w:r>
    </w:p>
    <w:p w:rsidR="0078542B" w:rsidRDefault="00051C85" w:rsidP="000414B1">
      <w:pPr>
        <w:pStyle w:val="a5"/>
        <w:kinsoku w:val="0"/>
        <w:overflowPunct w:val="0"/>
        <w:spacing w:before="8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  <w:r w:rsidRPr="00051C85">
        <w:rPr>
          <w:rFonts w:ascii="Times New Roman" w:hAnsi="Times New Roman"/>
          <w:i/>
          <w:iCs/>
          <w:spacing w:val="-16"/>
          <w:sz w:val="28"/>
          <w:szCs w:val="28"/>
        </w:rPr>
        <w:t>У</w:t>
      </w:r>
      <w:r w:rsidRPr="00051C85">
        <w:rPr>
          <w:rFonts w:ascii="Times New Roman" w:hAnsi="Times New Roman"/>
          <w:i/>
          <w:iCs/>
          <w:spacing w:val="-5"/>
          <w:sz w:val="28"/>
          <w:szCs w:val="28"/>
        </w:rPr>
        <w:t>х</w:t>
      </w:r>
      <w:r w:rsidRPr="00051C85">
        <w:rPr>
          <w:rFonts w:ascii="Times New Roman" w:hAnsi="Times New Roman"/>
          <w:i/>
          <w:iCs/>
          <w:spacing w:val="-6"/>
          <w:sz w:val="28"/>
          <w:szCs w:val="28"/>
        </w:rPr>
        <w:t>о</w:t>
      </w:r>
      <w:r w:rsidRPr="00051C85">
        <w:rPr>
          <w:rFonts w:ascii="Times New Roman" w:hAnsi="Times New Roman"/>
          <w:i/>
          <w:iCs/>
          <w:sz w:val="28"/>
          <w:szCs w:val="28"/>
        </w:rPr>
        <w:t>д</w:t>
      </w:r>
      <w:r w:rsidRPr="00051C85">
        <w:rPr>
          <w:rFonts w:ascii="Times New Roman" w:hAnsi="Times New Roman"/>
          <w:i/>
          <w:iCs/>
          <w:spacing w:val="55"/>
          <w:sz w:val="28"/>
          <w:szCs w:val="28"/>
        </w:rPr>
        <w:t xml:space="preserve"> </w:t>
      </w:r>
      <w:r w:rsidRPr="00051C85">
        <w:rPr>
          <w:rFonts w:ascii="Times New Roman" w:hAnsi="Times New Roman"/>
          <w:i/>
          <w:iCs/>
          <w:spacing w:val="1"/>
          <w:sz w:val="28"/>
          <w:szCs w:val="28"/>
        </w:rPr>
        <w:t>з</w:t>
      </w:r>
      <w:r w:rsidRPr="00051C85">
        <w:rPr>
          <w:rFonts w:ascii="Times New Roman" w:hAnsi="Times New Roman"/>
          <w:i/>
          <w:iCs/>
          <w:sz w:val="28"/>
          <w:szCs w:val="28"/>
        </w:rPr>
        <w:t>а</w:t>
      </w:r>
      <w:r w:rsidRPr="00051C85">
        <w:rPr>
          <w:rFonts w:ascii="Times New Roman" w:hAnsi="Times New Roman"/>
          <w:i/>
          <w:iCs/>
          <w:spacing w:val="57"/>
          <w:sz w:val="28"/>
          <w:szCs w:val="28"/>
        </w:rPr>
        <w:t xml:space="preserve"> </w:t>
      </w:r>
      <w:r w:rsidRPr="00051C85">
        <w:rPr>
          <w:rFonts w:ascii="Times New Roman" w:hAnsi="Times New Roman"/>
          <w:i/>
          <w:iCs/>
          <w:spacing w:val="-6"/>
          <w:sz w:val="28"/>
          <w:szCs w:val="28"/>
        </w:rPr>
        <w:t>о</w:t>
      </w:r>
      <w:r w:rsidRPr="00051C85">
        <w:rPr>
          <w:rFonts w:ascii="Times New Roman" w:hAnsi="Times New Roman"/>
          <w:i/>
          <w:iCs/>
          <w:spacing w:val="-7"/>
          <w:sz w:val="28"/>
          <w:szCs w:val="28"/>
        </w:rPr>
        <w:t>б</w:t>
      </w:r>
      <w:r w:rsidRPr="00051C85">
        <w:rPr>
          <w:rFonts w:ascii="Times New Roman" w:hAnsi="Times New Roman"/>
          <w:i/>
          <w:iCs/>
          <w:sz w:val="28"/>
          <w:szCs w:val="28"/>
        </w:rPr>
        <w:t>ув</w:t>
      </w:r>
      <w:r w:rsidRPr="00051C85">
        <w:rPr>
          <w:rFonts w:ascii="Times New Roman" w:hAnsi="Times New Roman"/>
          <w:i/>
          <w:iCs/>
          <w:spacing w:val="-2"/>
          <w:sz w:val="28"/>
          <w:szCs w:val="28"/>
        </w:rPr>
        <w:t>ь</w:t>
      </w:r>
      <w:r w:rsidRPr="00051C85">
        <w:rPr>
          <w:rFonts w:ascii="Times New Roman" w:hAnsi="Times New Roman"/>
          <w:i/>
          <w:iCs/>
          <w:sz w:val="28"/>
          <w:szCs w:val="28"/>
        </w:rPr>
        <w:t>ю (повторение)</w:t>
      </w:r>
      <w:r w:rsidRPr="00051C85">
        <w:rPr>
          <w:rFonts w:ascii="Times New Roman" w:hAnsi="Times New Roman"/>
          <w:sz w:val="28"/>
          <w:szCs w:val="28"/>
        </w:rPr>
        <w:t>.</w:t>
      </w:r>
      <w:r w:rsidRPr="00051C85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051C85">
        <w:rPr>
          <w:rFonts w:ascii="Times New Roman" w:hAnsi="Times New Roman"/>
          <w:sz w:val="28"/>
          <w:szCs w:val="28"/>
        </w:rPr>
        <w:t>Чист</w:t>
      </w:r>
      <w:r w:rsidRPr="00051C85">
        <w:rPr>
          <w:rFonts w:ascii="Times New Roman" w:hAnsi="Times New Roman"/>
          <w:spacing w:val="-7"/>
          <w:sz w:val="28"/>
          <w:szCs w:val="28"/>
        </w:rPr>
        <w:t>к</w:t>
      </w:r>
      <w:r w:rsidRPr="00051C85">
        <w:rPr>
          <w:rFonts w:ascii="Times New Roman" w:hAnsi="Times New Roman"/>
          <w:sz w:val="28"/>
          <w:szCs w:val="28"/>
        </w:rPr>
        <w:t>а</w:t>
      </w:r>
      <w:r w:rsidRPr="00051C85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051C85">
        <w:rPr>
          <w:rFonts w:ascii="Times New Roman" w:hAnsi="Times New Roman"/>
          <w:sz w:val="28"/>
          <w:szCs w:val="28"/>
        </w:rPr>
        <w:t>о</w:t>
      </w:r>
      <w:r w:rsidRPr="00051C85">
        <w:rPr>
          <w:rFonts w:ascii="Times New Roman" w:hAnsi="Times New Roman"/>
          <w:spacing w:val="-9"/>
          <w:sz w:val="28"/>
          <w:szCs w:val="28"/>
        </w:rPr>
        <w:t>б</w:t>
      </w:r>
      <w:r w:rsidRPr="00051C85">
        <w:rPr>
          <w:rFonts w:ascii="Times New Roman" w:hAnsi="Times New Roman"/>
          <w:spacing w:val="-7"/>
          <w:sz w:val="28"/>
          <w:szCs w:val="28"/>
        </w:rPr>
        <w:t>у</w:t>
      </w:r>
      <w:r w:rsidRPr="00051C85">
        <w:rPr>
          <w:rFonts w:ascii="Times New Roman" w:hAnsi="Times New Roman"/>
          <w:spacing w:val="-2"/>
          <w:sz w:val="28"/>
          <w:szCs w:val="28"/>
        </w:rPr>
        <w:t>в</w:t>
      </w:r>
      <w:r w:rsidRPr="00051C85">
        <w:rPr>
          <w:rFonts w:ascii="Times New Roman" w:hAnsi="Times New Roman"/>
          <w:spacing w:val="-1"/>
          <w:sz w:val="28"/>
          <w:szCs w:val="28"/>
        </w:rPr>
        <w:t>и</w:t>
      </w:r>
      <w:r w:rsidRPr="00051C85">
        <w:rPr>
          <w:rFonts w:ascii="Times New Roman" w:hAnsi="Times New Roman"/>
          <w:sz w:val="28"/>
          <w:szCs w:val="28"/>
        </w:rPr>
        <w:t>.</w:t>
      </w:r>
      <w:r w:rsidRPr="00051C85">
        <w:rPr>
          <w:rFonts w:ascii="Times New Roman" w:hAnsi="Times New Roman"/>
          <w:w w:val="99"/>
          <w:sz w:val="28"/>
          <w:szCs w:val="28"/>
        </w:rPr>
        <w:t xml:space="preserve"> </w:t>
      </w:r>
      <w:r w:rsidRPr="00051C85">
        <w:rPr>
          <w:rFonts w:ascii="Times New Roman" w:hAnsi="Times New Roman"/>
          <w:spacing w:val="-6"/>
          <w:sz w:val="28"/>
          <w:szCs w:val="28"/>
        </w:rPr>
        <w:t>И</w:t>
      </w:r>
      <w:r w:rsidRPr="00051C85">
        <w:rPr>
          <w:rFonts w:ascii="Times New Roman" w:hAnsi="Times New Roman"/>
          <w:sz w:val="28"/>
          <w:szCs w:val="28"/>
        </w:rPr>
        <w:t>с</w:t>
      </w:r>
      <w:r w:rsidRPr="00051C85">
        <w:rPr>
          <w:rFonts w:ascii="Times New Roman" w:hAnsi="Times New Roman"/>
          <w:spacing w:val="5"/>
          <w:sz w:val="28"/>
          <w:szCs w:val="28"/>
        </w:rPr>
        <w:t>п</w:t>
      </w:r>
      <w:r w:rsidRPr="00051C85">
        <w:rPr>
          <w:rFonts w:ascii="Times New Roman" w:hAnsi="Times New Roman"/>
          <w:spacing w:val="-6"/>
          <w:sz w:val="28"/>
          <w:szCs w:val="28"/>
        </w:rPr>
        <w:t>о</w:t>
      </w:r>
      <w:r w:rsidRPr="00051C85">
        <w:rPr>
          <w:rFonts w:ascii="Times New Roman" w:hAnsi="Times New Roman"/>
          <w:sz w:val="28"/>
          <w:szCs w:val="28"/>
        </w:rPr>
        <w:t>л</w:t>
      </w:r>
      <w:r w:rsidRPr="00051C85">
        <w:rPr>
          <w:rFonts w:ascii="Times New Roman" w:hAnsi="Times New Roman"/>
          <w:spacing w:val="-2"/>
          <w:sz w:val="28"/>
          <w:szCs w:val="28"/>
        </w:rPr>
        <w:t>ь</w:t>
      </w:r>
      <w:r w:rsidRPr="00051C85">
        <w:rPr>
          <w:rFonts w:ascii="Times New Roman" w:hAnsi="Times New Roman"/>
          <w:sz w:val="28"/>
          <w:szCs w:val="28"/>
        </w:rPr>
        <w:t>з</w:t>
      </w:r>
      <w:r w:rsidRPr="00051C85">
        <w:rPr>
          <w:rFonts w:ascii="Times New Roman" w:hAnsi="Times New Roman"/>
          <w:spacing w:val="5"/>
          <w:sz w:val="28"/>
          <w:szCs w:val="28"/>
        </w:rPr>
        <w:t>о</w:t>
      </w:r>
      <w:r w:rsidRPr="00051C85">
        <w:rPr>
          <w:rFonts w:ascii="Times New Roman" w:hAnsi="Times New Roman"/>
          <w:spacing w:val="-8"/>
          <w:sz w:val="28"/>
          <w:szCs w:val="28"/>
        </w:rPr>
        <w:t>в</w:t>
      </w:r>
      <w:r w:rsidRPr="00051C85">
        <w:rPr>
          <w:rFonts w:ascii="Times New Roman" w:hAnsi="Times New Roman"/>
          <w:sz w:val="28"/>
          <w:szCs w:val="28"/>
        </w:rPr>
        <w:t>ание</w:t>
      </w:r>
      <w:r w:rsidRPr="00051C85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051C85">
        <w:rPr>
          <w:rFonts w:ascii="Times New Roman" w:hAnsi="Times New Roman"/>
          <w:sz w:val="28"/>
          <w:szCs w:val="28"/>
        </w:rPr>
        <w:t>крем</w:t>
      </w:r>
      <w:r w:rsidRPr="00051C85">
        <w:rPr>
          <w:rFonts w:ascii="Times New Roman" w:hAnsi="Times New Roman"/>
          <w:spacing w:val="6"/>
          <w:sz w:val="28"/>
          <w:szCs w:val="28"/>
        </w:rPr>
        <w:t>о</w:t>
      </w:r>
      <w:r w:rsidRPr="00051C85">
        <w:rPr>
          <w:rFonts w:ascii="Times New Roman" w:hAnsi="Times New Roman"/>
          <w:sz w:val="28"/>
          <w:szCs w:val="28"/>
        </w:rPr>
        <w:t>в</w:t>
      </w:r>
      <w:r w:rsidRPr="00051C85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051C85">
        <w:rPr>
          <w:rFonts w:ascii="Times New Roman" w:hAnsi="Times New Roman"/>
          <w:spacing w:val="2"/>
          <w:sz w:val="28"/>
          <w:szCs w:val="28"/>
        </w:rPr>
        <w:t>д</w:t>
      </w:r>
      <w:r w:rsidRPr="00051C85">
        <w:rPr>
          <w:rFonts w:ascii="Times New Roman" w:hAnsi="Times New Roman"/>
          <w:sz w:val="28"/>
          <w:szCs w:val="28"/>
        </w:rPr>
        <w:t>ля</w:t>
      </w:r>
      <w:r w:rsidRPr="00051C85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051C85">
        <w:rPr>
          <w:rFonts w:ascii="Times New Roman" w:hAnsi="Times New Roman"/>
          <w:sz w:val="28"/>
          <w:szCs w:val="28"/>
        </w:rPr>
        <w:t>чис</w:t>
      </w:r>
      <w:r w:rsidRPr="00051C85">
        <w:rPr>
          <w:rFonts w:ascii="Times New Roman" w:hAnsi="Times New Roman"/>
          <w:spacing w:val="-2"/>
          <w:sz w:val="28"/>
          <w:szCs w:val="28"/>
        </w:rPr>
        <w:t>т</w:t>
      </w:r>
      <w:r w:rsidRPr="00051C85">
        <w:rPr>
          <w:rFonts w:ascii="Times New Roman" w:hAnsi="Times New Roman"/>
          <w:sz w:val="28"/>
          <w:szCs w:val="28"/>
        </w:rPr>
        <w:t>ки</w:t>
      </w:r>
      <w:r w:rsidRPr="00051C85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051C85">
        <w:rPr>
          <w:rFonts w:ascii="Times New Roman" w:hAnsi="Times New Roman"/>
          <w:sz w:val="28"/>
          <w:szCs w:val="28"/>
        </w:rPr>
        <w:t>о</w:t>
      </w:r>
      <w:r w:rsidRPr="00051C85">
        <w:rPr>
          <w:rFonts w:ascii="Times New Roman" w:hAnsi="Times New Roman"/>
          <w:spacing w:val="-9"/>
          <w:sz w:val="28"/>
          <w:szCs w:val="28"/>
        </w:rPr>
        <w:t>б</w:t>
      </w:r>
      <w:r w:rsidRPr="00051C85">
        <w:rPr>
          <w:rFonts w:ascii="Times New Roman" w:hAnsi="Times New Roman"/>
          <w:sz w:val="28"/>
          <w:szCs w:val="28"/>
        </w:rPr>
        <w:t>у</w:t>
      </w:r>
      <w:r w:rsidRPr="00051C85">
        <w:rPr>
          <w:rFonts w:ascii="Times New Roman" w:hAnsi="Times New Roman"/>
          <w:spacing w:val="2"/>
          <w:sz w:val="28"/>
          <w:szCs w:val="28"/>
        </w:rPr>
        <w:t>в</w:t>
      </w:r>
      <w:r w:rsidRPr="00051C85">
        <w:rPr>
          <w:rFonts w:ascii="Times New Roman" w:hAnsi="Times New Roman"/>
          <w:spacing w:val="-1"/>
          <w:sz w:val="28"/>
          <w:szCs w:val="28"/>
        </w:rPr>
        <w:t>и</w:t>
      </w:r>
      <w:r w:rsidRPr="00051C85">
        <w:rPr>
          <w:rFonts w:ascii="Times New Roman" w:hAnsi="Times New Roman"/>
          <w:sz w:val="28"/>
          <w:szCs w:val="28"/>
        </w:rPr>
        <w:t>.</w:t>
      </w:r>
      <w:r w:rsidRPr="00051C85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051C85">
        <w:rPr>
          <w:rFonts w:ascii="Times New Roman" w:hAnsi="Times New Roman"/>
          <w:spacing w:val="-5"/>
          <w:sz w:val="28"/>
          <w:szCs w:val="28"/>
        </w:rPr>
        <w:t>В</w:t>
      </w:r>
      <w:r w:rsidRPr="00051C85">
        <w:rPr>
          <w:rFonts w:ascii="Times New Roman" w:hAnsi="Times New Roman"/>
          <w:sz w:val="28"/>
          <w:szCs w:val="28"/>
        </w:rPr>
        <w:t>и</w:t>
      </w:r>
      <w:r w:rsidRPr="00051C85">
        <w:rPr>
          <w:rFonts w:ascii="Times New Roman" w:hAnsi="Times New Roman"/>
          <w:spacing w:val="2"/>
          <w:sz w:val="28"/>
          <w:szCs w:val="28"/>
        </w:rPr>
        <w:t>д</w:t>
      </w:r>
      <w:r w:rsidRPr="00051C85">
        <w:rPr>
          <w:rFonts w:ascii="Times New Roman" w:hAnsi="Times New Roman"/>
          <w:sz w:val="28"/>
          <w:szCs w:val="28"/>
        </w:rPr>
        <w:t>ы</w:t>
      </w:r>
      <w:r w:rsidRPr="00051C85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051C85">
        <w:rPr>
          <w:rFonts w:ascii="Times New Roman" w:hAnsi="Times New Roman"/>
          <w:sz w:val="28"/>
          <w:szCs w:val="28"/>
        </w:rPr>
        <w:t>кремов</w:t>
      </w:r>
      <w:r w:rsidRPr="00051C85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051C85">
        <w:rPr>
          <w:rFonts w:ascii="Times New Roman" w:hAnsi="Times New Roman"/>
          <w:spacing w:val="2"/>
          <w:sz w:val="28"/>
          <w:szCs w:val="28"/>
        </w:rPr>
        <w:t>д</w:t>
      </w:r>
      <w:r w:rsidRPr="00051C85">
        <w:rPr>
          <w:rFonts w:ascii="Times New Roman" w:hAnsi="Times New Roman"/>
          <w:sz w:val="28"/>
          <w:szCs w:val="28"/>
        </w:rPr>
        <w:t>ля</w:t>
      </w:r>
      <w:r w:rsidRPr="00051C85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051C85">
        <w:rPr>
          <w:rFonts w:ascii="Times New Roman" w:hAnsi="Times New Roman"/>
          <w:sz w:val="28"/>
          <w:szCs w:val="28"/>
        </w:rPr>
        <w:t>чис</w:t>
      </w:r>
      <w:r w:rsidRPr="00051C85">
        <w:rPr>
          <w:rFonts w:ascii="Times New Roman" w:hAnsi="Times New Roman"/>
          <w:spacing w:val="-2"/>
          <w:sz w:val="28"/>
          <w:szCs w:val="28"/>
        </w:rPr>
        <w:t>т</w:t>
      </w:r>
      <w:r w:rsidRPr="00051C85">
        <w:rPr>
          <w:rFonts w:ascii="Times New Roman" w:hAnsi="Times New Roman"/>
          <w:sz w:val="28"/>
          <w:szCs w:val="28"/>
        </w:rPr>
        <w:t>ки</w:t>
      </w:r>
      <w:r w:rsidRPr="00051C85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051C85">
        <w:rPr>
          <w:rFonts w:ascii="Times New Roman" w:hAnsi="Times New Roman"/>
          <w:sz w:val="28"/>
          <w:szCs w:val="28"/>
        </w:rPr>
        <w:t>о</w:t>
      </w:r>
      <w:r w:rsidRPr="00051C85">
        <w:rPr>
          <w:rFonts w:ascii="Times New Roman" w:hAnsi="Times New Roman"/>
          <w:spacing w:val="-9"/>
          <w:sz w:val="28"/>
          <w:szCs w:val="28"/>
        </w:rPr>
        <w:t>б</w:t>
      </w:r>
      <w:r w:rsidRPr="00051C85">
        <w:rPr>
          <w:rFonts w:ascii="Times New Roman" w:hAnsi="Times New Roman"/>
          <w:sz w:val="28"/>
          <w:szCs w:val="28"/>
        </w:rPr>
        <w:t>у</w:t>
      </w:r>
      <w:r w:rsidRPr="00051C85">
        <w:rPr>
          <w:rFonts w:ascii="Times New Roman" w:hAnsi="Times New Roman"/>
          <w:spacing w:val="-3"/>
          <w:sz w:val="28"/>
          <w:szCs w:val="28"/>
        </w:rPr>
        <w:t>в</w:t>
      </w:r>
      <w:r w:rsidRPr="00051C85">
        <w:rPr>
          <w:rFonts w:ascii="Times New Roman" w:hAnsi="Times New Roman"/>
          <w:spacing w:val="-1"/>
          <w:sz w:val="28"/>
          <w:szCs w:val="28"/>
        </w:rPr>
        <w:t>и</w:t>
      </w:r>
      <w:r w:rsidRPr="00051C85">
        <w:rPr>
          <w:rFonts w:ascii="Times New Roman" w:hAnsi="Times New Roman"/>
          <w:sz w:val="28"/>
          <w:szCs w:val="28"/>
        </w:rPr>
        <w:t>;</w:t>
      </w:r>
      <w:r w:rsidRPr="00051C85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051C85">
        <w:rPr>
          <w:rFonts w:ascii="Times New Roman" w:hAnsi="Times New Roman"/>
          <w:spacing w:val="4"/>
          <w:sz w:val="28"/>
          <w:szCs w:val="28"/>
        </w:rPr>
        <w:t>и</w:t>
      </w:r>
      <w:r w:rsidRPr="00051C85">
        <w:rPr>
          <w:rFonts w:ascii="Times New Roman" w:hAnsi="Times New Roman"/>
          <w:sz w:val="28"/>
          <w:szCs w:val="28"/>
        </w:rPr>
        <w:t>х</w:t>
      </w:r>
      <w:r w:rsidRPr="00051C85">
        <w:rPr>
          <w:rFonts w:ascii="Times New Roman" w:hAnsi="Times New Roman"/>
          <w:w w:val="99"/>
          <w:sz w:val="28"/>
          <w:szCs w:val="28"/>
        </w:rPr>
        <w:t xml:space="preserve"> </w:t>
      </w:r>
      <w:r w:rsidRPr="00051C85">
        <w:rPr>
          <w:rFonts w:ascii="Times New Roman" w:hAnsi="Times New Roman"/>
          <w:sz w:val="28"/>
          <w:szCs w:val="28"/>
        </w:rPr>
        <w:t>назн</w:t>
      </w:r>
      <w:r w:rsidRPr="00051C85">
        <w:rPr>
          <w:rFonts w:ascii="Times New Roman" w:hAnsi="Times New Roman"/>
          <w:spacing w:val="-8"/>
          <w:sz w:val="28"/>
          <w:szCs w:val="28"/>
        </w:rPr>
        <w:t>а</w:t>
      </w:r>
      <w:r w:rsidRPr="00051C85">
        <w:rPr>
          <w:rFonts w:ascii="Times New Roman" w:hAnsi="Times New Roman"/>
          <w:sz w:val="28"/>
          <w:szCs w:val="28"/>
        </w:rPr>
        <w:t>чени</w:t>
      </w:r>
      <w:r w:rsidRPr="00051C85">
        <w:rPr>
          <w:rFonts w:ascii="Times New Roman" w:hAnsi="Times New Roman"/>
          <w:spacing w:val="1"/>
          <w:sz w:val="28"/>
          <w:szCs w:val="28"/>
        </w:rPr>
        <w:t>е</w:t>
      </w:r>
      <w:r w:rsidRPr="00051C85">
        <w:rPr>
          <w:rFonts w:ascii="Times New Roman" w:hAnsi="Times New Roman"/>
          <w:sz w:val="28"/>
          <w:szCs w:val="28"/>
        </w:rPr>
        <w:t>.</w:t>
      </w:r>
      <w:r w:rsidRPr="00051C85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051C85">
        <w:rPr>
          <w:rFonts w:ascii="Times New Roman" w:hAnsi="Times New Roman"/>
          <w:spacing w:val="-5"/>
          <w:sz w:val="28"/>
          <w:szCs w:val="28"/>
        </w:rPr>
        <w:t>С</w:t>
      </w:r>
      <w:r w:rsidRPr="00051C85">
        <w:rPr>
          <w:rFonts w:ascii="Times New Roman" w:hAnsi="Times New Roman"/>
          <w:spacing w:val="-7"/>
          <w:sz w:val="28"/>
          <w:szCs w:val="28"/>
        </w:rPr>
        <w:t>у</w:t>
      </w:r>
      <w:r w:rsidRPr="00051C85">
        <w:rPr>
          <w:rFonts w:ascii="Times New Roman" w:hAnsi="Times New Roman"/>
          <w:sz w:val="28"/>
          <w:szCs w:val="28"/>
        </w:rPr>
        <w:t>ш</w:t>
      </w:r>
      <w:r w:rsidRPr="00051C85">
        <w:rPr>
          <w:rFonts w:ascii="Times New Roman" w:hAnsi="Times New Roman"/>
          <w:spacing w:val="-5"/>
          <w:sz w:val="28"/>
          <w:szCs w:val="28"/>
        </w:rPr>
        <w:t>к</w:t>
      </w:r>
      <w:r w:rsidRPr="00051C85">
        <w:rPr>
          <w:rFonts w:ascii="Times New Roman" w:hAnsi="Times New Roman"/>
          <w:sz w:val="28"/>
          <w:szCs w:val="28"/>
        </w:rPr>
        <w:t>а</w:t>
      </w:r>
      <w:r w:rsidRPr="00051C85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051C85">
        <w:rPr>
          <w:rFonts w:ascii="Times New Roman" w:hAnsi="Times New Roman"/>
          <w:sz w:val="28"/>
          <w:szCs w:val="28"/>
        </w:rPr>
        <w:t>о</w:t>
      </w:r>
      <w:r w:rsidRPr="00051C85">
        <w:rPr>
          <w:rFonts w:ascii="Times New Roman" w:hAnsi="Times New Roman"/>
          <w:spacing w:val="-9"/>
          <w:sz w:val="28"/>
          <w:szCs w:val="28"/>
        </w:rPr>
        <w:t>б</w:t>
      </w:r>
      <w:r w:rsidRPr="00051C85">
        <w:rPr>
          <w:rFonts w:ascii="Times New Roman" w:hAnsi="Times New Roman"/>
          <w:spacing w:val="-7"/>
          <w:sz w:val="28"/>
          <w:szCs w:val="28"/>
        </w:rPr>
        <w:t>у</w:t>
      </w:r>
      <w:r w:rsidRPr="00051C85">
        <w:rPr>
          <w:rFonts w:ascii="Times New Roman" w:hAnsi="Times New Roman"/>
          <w:spacing w:val="-2"/>
          <w:sz w:val="28"/>
          <w:szCs w:val="28"/>
        </w:rPr>
        <w:t>в</w:t>
      </w:r>
      <w:r w:rsidRPr="00051C85">
        <w:rPr>
          <w:rFonts w:ascii="Times New Roman" w:hAnsi="Times New Roman"/>
          <w:spacing w:val="-1"/>
          <w:sz w:val="28"/>
          <w:szCs w:val="28"/>
        </w:rPr>
        <w:t>и</w:t>
      </w:r>
      <w:r w:rsidRPr="00051C85">
        <w:rPr>
          <w:rFonts w:ascii="Times New Roman" w:hAnsi="Times New Roman"/>
          <w:sz w:val="28"/>
          <w:szCs w:val="28"/>
        </w:rPr>
        <w:t>.</w:t>
      </w:r>
      <w:r w:rsidRPr="00051C85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051C85">
        <w:rPr>
          <w:rFonts w:ascii="Times New Roman" w:hAnsi="Times New Roman"/>
          <w:sz w:val="28"/>
          <w:szCs w:val="28"/>
        </w:rPr>
        <w:t>Правила</w:t>
      </w:r>
      <w:r w:rsidRPr="00051C85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051C85">
        <w:rPr>
          <w:rFonts w:ascii="Times New Roman" w:hAnsi="Times New Roman"/>
          <w:sz w:val="28"/>
          <w:szCs w:val="28"/>
        </w:rPr>
        <w:t>у</w:t>
      </w:r>
      <w:r w:rsidRPr="00051C85">
        <w:rPr>
          <w:rFonts w:ascii="Times New Roman" w:hAnsi="Times New Roman"/>
          <w:spacing w:val="-16"/>
          <w:sz w:val="28"/>
          <w:szCs w:val="28"/>
        </w:rPr>
        <w:t>х</w:t>
      </w:r>
      <w:r w:rsidRPr="00051C85">
        <w:rPr>
          <w:rFonts w:ascii="Times New Roman" w:hAnsi="Times New Roman"/>
          <w:spacing w:val="-11"/>
          <w:sz w:val="28"/>
          <w:szCs w:val="28"/>
        </w:rPr>
        <w:t>о</w:t>
      </w:r>
      <w:r w:rsidRPr="00051C85">
        <w:rPr>
          <w:rFonts w:ascii="Times New Roman" w:hAnsi="Times New Roman"/>
          <w:spacing w:val="2"/>
          <w:sz w:val="28"/>
          <w:szCs w:val="28"/>
        </w:rPr>
        <w:t>д</w:t>
      </w:r>
      <w:r w:rsidRPr="00051C85">
        <w:rPr>
          <w:rFonts w:ascii="Times New Roman" w:hAnsi="Times New Roman"/>
          <w:sz w:val="28"/>
          <w:szCs w:val="28"/>
        </w:rPr>
        <w:t>а</w:t>
      </w:r>
      <w:r w:rsidRPr="00051C85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051C85">
        <w:rPr>
          <w:rFonts w:ascii="Times New Roman" w:hAnsi="Times New Roman"/>
          <w:sz w:val="28"/>
          <w:szCs w:val="28"/>
        </w:rPr>
        <w:t>за</w:t>
      </w:r>
      <w:r w:rsidRPr="00051C85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051C85">
        <w:rPr>
          <w:rFonts w:ascii="Times New Roman" w:hAnsi="Times New Roman"/>
          <w:sz w:val="28"/>
          <w:szCs w:val="28"/>
        </w:rPr>
        <w:t>о</w:t>
      </w:r>
      <w:r w:rsidRPr="00051C85">
        <w:rPr>
          <w:rFonts w:ascii="Times New Roman" w:hAnsi="Times New Roman"/>
          <w:spacing w:val="-9"/>
          <w:sz w:val="28"/>
          <w:szCs w:val="28"/>
        </w:rPr>
        <w:t>б</w:t>
      </w:r>
      <w:r w:rsidRPr="00051C85">
        <w:rPr>
          <w:rFonts w:ascii="Times New Roman" w:hAnsi="Times New Roman"/>
          <w:spacing w:val="-7"/>
          <w:sz w:val="28"/>
          <w:szCs w:val="28"/>
        </w:rPr>
        <w:t>у</w:t>
      </w:r>
      <w:r w:rsidRPr="00051C85">
        <w:rPr>
          <w:rFonts w:ascii="Times New Roman" w:hAnsi="Times New Roman"/>
          <w:spacing w:val="-2"/>
          <w:sz w:val="28"/>
          <w:szCs w:val="28"/>
        </w:rPr>
        <w:t>в</w:t>
      </w:r>
      <w:r w:rsidRPr="00051C85">
        <w:rPr>
          <w:rFonts w:ascii="Times New Roman" w:hAnsi="Times New Roman"/>
          <w:spacing w:val="2"/>
          <w:sz w:val="28"/>
          <w:szCs w:val="28"/>
        </w:rPr>
        <w:t>ь</w:t>
      </w:r>
      <w:r w:rsidRPr="00051C85">
        <w:rPr>
          <w:rFonts w:ascii="Times New Roman" w:hAnsi="Times New Roman"/>
          <w:sz w:val="28"/>
          <w:szCs w:val="28"/>
        </w:rPr>
        <w:t>ю</w:t>
      </w:r>
      <w:r w:rsidRPr="00051C85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051C85">
        <w:rPr>
          <w:rFonts w:ascii="Times New Roman" w:hAnsi="Times New Roman"/>
          <w:sz w:val="28"/>
          <w:szCs w:val="28"/>
        </w:rPr>
        <w:t>из</w:t>
      </w:r>
      <w:r w:rsidRPr="00051C85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051C85">
        <w:rPr>
          <w:rFonts w:ascii="Times New Roman" w:hAnsi="Times New Roman"/>
          <w:sz w:val="28"/>
          <w:szCs w:val="28"/>
        </w:rPr>
        <w:t>различн</w:t>
      </w:r>
      <w:r w:rsidRPr="00051C85">
        <w:rPr>
          <w:rFonts w:ascii="Times New Roman" w:hAnsi="Times New Roman"/>
          <w:spacing w:val="10"/>
          <w:sz w:val="28"/>
          <w:szCs w:val="28"/>
        </w:rPr>
        <w:t>ы</w:t>
      </w:r>
      <w:r w:rsidRPr="00051C85">
        <w:rPr>
          <w:rFonts w:ascii="Times New Roman" w:hAnsi="Times New Roman"/>
          <w:sz w:val="28"/>
          <w:szCs w:val="28"/>
        </w:rPr>
        <w:t>х</w:t>
      </w:r>
      <w:r w:rsidRPr="00051C85">
        <w:rPr>
          <w:rFonts w:ascii="Times New Roman" w:hAnsi="Times New Roman"/>
          <w:w w:val="99"/>
          <w:sz w:val="28"/>
          <w:szCs w:val="28"/>
        </w:rPr>
        <w:t xml:space="preserve"> </w:t>
      </w:r>
      <w:r w:rsidRPr="00051C85">
        <w:rPr>
          <w:rFonts w:ascii="Times New Roman" w:hAnsi="Times New Roman"/>
          <w:sz w:val="28"/>
          <w:szCs w:val="28"/>
        </w:rPr>
        <w:t>м</w:t>
      </w:r>
      <w:r w:rsidRPr="00051C85">
        <w:rPr>
          <w:rFonts w:ascii="Times New Roman" w:hAnsi="Times New Roman"/>
          <w:spacing w:val="-8"/>
          <w:sz w:val="28"/>
          <w:szCs w:val="28"/>
        </w:rPr>
        <w:t>а</w:t>
      </w:r>
      <w:r w:rsidRPr="00051C85">
        <w:rPr>
          <w:rFonts w:ascii="Times New Roman" w:hAnsi="Times New Roman"/>
          <w:spacing w:val="-2"/>
          <w:sz w:val="28"/>
          <w:szCs w:val="28"/>
        </w:rPr>
        <w:t>т</w:t>
      </w:r>
      <w:r w:rsidRPr="00051C85">
        <w:rPr>
          <w:rFonts w:ascii="Times New Roman" w:hAnsi="Times New Roman"/>
          <w:sz w:val="28"/>
          <w:szCs w:val="28"/>
        </w:rPr>
        <w:t>ери</w:t>
      </w:r>
      <w:r w:rsidRPr="00051C85">
        <w:rPr>
          <w:rFonts w:ascii="Times New Roman" w:hAnsi="Times New Roman"/>
          <w:spacing w:val="7"/>
          <w:sz w:val="28"/>
          <w:szCs w:val="28"/>
        </w:rPr>
        <w:t>а</w:t>
      </w:r>
      <w:r w:rsidRPr="00051C85">
        <w:rPr>
          <w:rFonts w:ascii="Times New Roman" w:hAnsi="Times New Roman"/>
          <w:sz w:val="28"/>
          <w:szCs w:val="28"/>
        </w:rPr>
        <w:t>ло</w:t>
      </w:r>
      <w:r w:rsidRPr="00051C85">
        <w:rPr>
          <w:rFonts w:ascii="Times New Roman" w:hAnsi="Times New Roman"/>
          <w:spacing w:val="-2"/>
          <w:sz w:val="28"/>
          <w:szCs w:val="28"/>
        </w:rPr>
        <w:t>в</w:t>
      </w:r>
      <w:r w:rsidRPr="00051C85">
        <w:rPr>
          <w:rFonts w:ascii="Times New Roman" w:hAnsi="Times New Roman"/>
          <w:sz w:val="28"/>
          <w:szCs w:val="28"/>
        </w:rPr>
        <w:t>.</w:t>
      </w:r>
    </w:p>
    <w:p w:rsidR="000816DC" w:rsidRDefault="000816DC" w:rsidP="000414B1">
      <w:pPr>
        <w:pStyle w:val="a5"/>
        <w:kinsoku w:val="0"/>
        <w:overflowPunct w:val="0"/>
        <w:spacing w:before="8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Практические работы: «Пришивание пуговиц», «Зашивание распоровшегося края изделия».</w:t>
      </w:r>
    </w:p>
    <w:p w:rsidR="0078542B" w:rsidRDefault="0078542B" w:rsidP="0078542B">
      <w:pPr>
        <w:pStyle w:val="Heading1"/>
        <w:kinsoku w:val="0"/>
        <w:overflowPunct w:val="0"/>
        <w:spacing w:before="10"/>
        <w:ind w:left="0" w:right="2417"/>
        <w:outlineLvl w:val="9"/>
      </w:pPr>
      <w:r>
        <w:t>Ж</w:t>
      </w:r>
      <w:r>
        <w:rPr>
          <w:spacing w:val="-5"/>
        </w:rPr>
        <w:t>и</w:t>
      </w:r>
      <w:r>
        <w:rPr>
          <w:spacing w:val="7"/>
        </w:rPr>
        <w:t>л</w:t>
      </w:r>
      <w:r>
        <w:rPr>
          <w:spacing w:val="2"/>
        </w:rPr>
        <w:t>и</w:t>
      </w:r>
      <w:r>
        <w:rPr>
          <w:spacing w:val="-6"/>
        </w:rPr>
        <w:t>щ</w:t>
      </w:r>
      <w:r>
        <w:t>е –</w:t>
      </w:r>
      <w:r w:rsidR="002A0AD1">
        <w:t xml:space="preserve"> </w:t>
      </w:r>
      <w:r w:rsidR="007A3FD8">
        <w:t>4</w:t>
      </w:r>
      <w:r w:rsidR="002A0AD1">
        <w:t xml:space="preserve"> часа</w:t>
      </w:r>
    </w:p>
    <w:p w:rsidR="0034047A" w:rsidRPr="0034047A" w:rsidRDefault="0034047A" w:rsidP="0034047A">
      <w:pPr>
        <w:pStyle w:val="a5"/>
        <w:kinsoku w:val="0"/>
        <w:overflowPunct w:val="0"/>
        <w:spacing w:before="2" w:line="240" w:lineRule="auto"/>
        <w:ind w:right="112"/>
        <w:jc w:val="both"/>
        <w:rPr>
          <w:rFonts w:ascii="Times New Roman" w:hAnsi="Times New Roman"/>
          <w:sz w:val="28"/>
          <w:szCs w:val="28"/>
        </w:rPr>
      </w:pPr>
      <w:r w:rsidRPr="0034047A">
        <w:rPr>
          <w:rFonts w:ascii="Times New Roman" w:hAnsi="Times New Roman"/>
          <w:i/>
          <w:iCs/>
          <w:sz w:val="28"/>
          <w:szCs w:val="28"/>
        </w:rPr>
        <w:t>П</w:t>
      </w:r>
      <w:r w:rsidRPr="0034047A">
        <w:rPr>
          <w:rFonts w:ascii="Times New Roman" w:hAnsi="Times New Roman"/>
          <w:i/>
          <w:iCs/>
          <w:spacing w:val="4"/>
          <w:sz w:val="28"/>
          <w:szCs w:val="28"/>
        </w:rPr>
        <w:t>л</w:t>
      </w:r>
      <w:r w:rsidRPr="0034047A">
        <w:rPr>
          <w:rFonts w:ascii="Times New Roman" w:hAnsi="Times New Roman"/>
          <w:i/>
          <w:iCs/>
          <w:sz w:val="28"/>
          <w:szCs w:val="28"/>
        </w:rPr>
        <w:t>аниров</w:t>
      </w:r>
      <w:r w:rsidRPr="0034047A">
        <w:rPr>
          <w:rFonts w:ascii="Times New Roman" w:hAnsi="Times New Roman"/>
          <w:i/>
          <w:iCs/>
          <w:spacing w:val="-7"/>
          <w:sz w:val="28"/>
          <w:szCs w:val="28"/>
        </w:rPr>
        <w:t>к</w:t>
      </w:r>
      <w:r w:rsidRPr="0034047A">
        <w:rPr>
          <w:rFonts w:ascii="Times New Roman" w:hAnsi="Times New Roman"/>
          <w:i/>
          <w:iCs/>
          <w:sz w:val="28"/>
          <w:szCs w:val="28"/>
        </w:rPr>
        <w:t>а</w:t>
      </w:r>
      <w:r w:rsidRPr="0034047A">
        <w:rPr>
          <w:rFonts w:ascii="Times New Roman" w:hAnsi="Times New Roman"/>
          <w:i/>
          <w:iCs/>
          <w:spacing w:val="25"/>
          <w:sz w:val="28"/>
          <w:szCs w:val="28"/>
        </w:rPr>
        <w:t xml:space="preserve"> </w:t>
      </w:r>
      <w:r w:rsidRPr="0034047A">
        <w:rPr>
          <w:rFonts w:ascii="Times New Roman" w:hAnsi="Times New Roman"/>
          <w:i/>
          <w:iCs/>
          <w:sz w:val="28"/>
          <w:szCs w:val="28"/>
        </w:rPr>
        <w:t>жи</w:t>
      </w:r>
      <w:r w:rsidRPr="0034047A">
        <w:rPr>
          <w:rFonts w:ascii="Times New Roman" w:hAnsi="Times New Roman"/>
          <w:i/>
          <w:iCs/>
          <w:spacing w:val="3"/>
          <w:sz w:val="28"/>
          <w:szCs w:val="28"/>
        </w:rPr>
        <w:t>л</w:t>
      </w:r>
      <w:r w:rsidRPr="0034047A">
        <w:rPr>
          <w:rFonts w:ascii="Times New Roman" w:hAnsi="Times New Roman"/>
          <w:i/>
          <w:iCs/>
          <w:sz w:val="28"/>
          <w:szCs w:val="28"/>
        </w:rPr>
        <w:t>и</w:t>
      </w:r>
      <w:r w:rsidRPr="0034047A">
        <w:rPr>
          <w:rFonts w:ascii="Times New Roman" w:hAnsi="Times New Roman"/>
          <w:i/>
          <w:iCs/>
          <w:spacing w:val="5"/>
          <w:sz w:val="28"/>
          <w:szCs w:val="28"/>
        </w:rPr>
        <w:t>щ</w:t>
      </w:r>
      <w:r w:rsidRPr="0034047A">
        <w:rPr>
          <w:rFonts w:ascii="Times New Roman" w:hAnsi="Times New Roman"/>
          <w:i/>
          <w:iCs/>
          <w:sz w:val="28"/>
          <w:szCs w:val="28"/>
        </w:rPr>
        <w:t>а</w:t>
      </w:r>
      <w:r w:rsidRPr="0034047A">
        <w:rPr>
          <w:rFonts w:ascii="Times New Roman" w:hAnsi="Times New Roman"/>
          <w:sz w:val="28"/>
          <w:szCs w:val="28"/>
        </w:rPr>
        <w:t>.</w:t>
      </w:r>
      <w:r w:rsidRPr="0034047A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34047A">
        <w:rPr>
          <w:rFonts w:ascii="Times New Roman" w:hAnsi="Times New Roman"/>
          <w:spacing w:val="-5"/>
          <w:sz w:val="28"/>
          <w:szCs w:val="28"/>
        </w:rPr>
        <w:t>В</w:t>
      </w:r>
      <w:r w:rsidRPr="0034047A">
        <w:rPr>
          <w:rFonts w:ascii="Times New Roman" w:hAnsi="Times New Roman"/>
          <w:sz w:val="28"/>
          <w:szCs w:val="28"/>
        </w:rPr>
        <w:t>и</w:t>
      </w:r>
      <w:r w:rsidRPr="0034047A">
        <w:rPr>
          <w:rFonts w:ascii="Times New Roman" w:hAnsi="Times New Roman"/>
          <w:spacing w:val="2"/>
          <w:sz w:val="28"/>
          <w:szCs w:val="28"/>
        </w:rPr>
        <w:t>д</w:t>
      </w:r>
      <w:r w:rsidRPr="0034047A">
        <w:rPr>
          <w:rFonts w:ascii="Times New Roman" w:hAnsi="Times New Roman"/>
          <w:sz w:val="28"/>
          <w:szCs w:val="28"/>
        </w:rPr>
        <w:t>ы</w:t>
      </w:r>
      <w:r w:rsidRPr="0034047A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34047A">
        <w:rPr>
          <w:rFonts w:ascii="Times New Roman" w:hAnsi="Times New Roman"/>
          <w:sz w:val="28"/>
          <w:szCs w:val="28"/>
        </w:rPr>
        <w:t>жи</w:t>
      </w:r>
      <w:r w:rsidRPr="0034047A">
        <w:rPr>
          <w:rFonts w:ascii="Times New Roman" w:hAnsi="Times New Roman"/>
          <w:spacing w:val="4"/>
          <w:sz w:val="28"/>
          <w:szCs w:val="28"/>
        </w:rPr>
        <w:t>лы</w:t>
      </w:r>
      <w:r w:rsidRPr="0034047A">
        <w:rPr>
          <w:rFonts w:ascii="Times New Roman" w:hAnsi="Times New Roman"/>
          <w:sz w:val="28"/>
          <w:szCs w:val="28"/>
        </w:rPr>
        <w:t>х</w:t>
      </w:r>
      <w:r w:rsidRPr="0034047A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34047A">
        <w:rPr>
          <w:rFonts w:ascii="Times New Roman" w:hAnsi="Times New Roman"/>
          <w:spacing w:val="-17"/>
          <w:sz w:val="28"/>
          <w:szCs w:val="28"/>
        </w:rPr>
        <w:t>к</w:t>
      </w:r>
      <w:r w:rsidRPr="0034047A">
        <w:rPr>
          <w:rFonts w:ascii="Times New Roman" w:hAnsi="Times New Roman"/>
          <w:spacing w:val="-6"/>
          <w:sz w:val="28"/>
          <w:szCs w:val="28"/>
        </w:rPr>
        <w:t>о</w:t>
      </w:r>
      <w:r w:rsidRPr="0034047A">
        <w:rPr>
          <w:rFonts w:ascii="Times New Roman" w:hAnsi="Times New Roman"/>
          <w:sz w:val="28"/>
          <w:szCs w:val="28"/>
        </w:rPr>
        <w:t>мн</w:t>
      </w:r>
      <w:r w:rsidRPr="0034047A">
        <w:rPr>
          <w:rFonts w:ascii="Times New Roman" w:hAnsi="Times New Roman"/>
          <w:spacing w:val="-9"/>
          <w:sz w:val="28"/>
          <w:szCs w:val="28"/>
        </w:rPr>
        <w:t>а</w:t>
      </w:r>
      <w:r w:rsidRPr="0034047A">
        <w:rPr>
          <w:rFonts w:ascii="Times New Roman" w:hAnsi="Times New Roman"/>
          <w:spacing w:val="3"/>
          <w:sz w:val="28"/>
          <w:szCs w:val="28"/>
        </w:rPr>
        <w:t>т</w:t>
      </w:r>
      <w:r w:rsidRPr="0034047A">
        <w:rPr>
          <w:rFonts w:ascii="Times New Roman" w:hAnsi="Times New Roman"/>
          <w:sz w:val="28"/>
          <w:szCs w:val="28"/>
        </w:rPr>
        <w:t>:</w:t>
      </w:r>
      <w:r w:rsidRPr="0034047A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34047A">
        <w:rPr>
          <w:rFonts w:ascii="Times New Roman" w:hAnsi="Times New Roman"/>
          <w:spacing w:val="-5"/>
          <w:sz w:val="28"/>
          <w:szCs w:val="28"/>
        </w:rPr>
        <w:t>г</w:t>
      </w:r>
      <w:r w:rsidRPr="0034047A">
        <w:rPr>
          <w:rFonts w:ascii="Times New Roman" w:hAnsi="Times New Roman"/>
          <w:spacing w:val="4"/>
          <w:sz w:val="28"/>
          <w:szCs w:val="28"/>
        </w:rPr>
        <w:t>о</w:t>
      </w:r>
      <w:r w:rsidRPr="0034047A">
        <w:rPr>
          <w:rFonts w:ascii="Times New Roman" w:hAnsi="Times New Roman"/>
          <w:sz w:val="28"/>
          <w:szCs w:val="28"/>
        </w:rPr>
        <w:t>с</w:t>
      </w:r>
      <w:r w:rsidRPr="0034047A">
        <w:rPr>
          <w:rFonts w:ascii="Times New Roman" w:hAnsi="Times New Roman"/>
          <w:spacing w:val="-1"/>
          <w:sz w:val="28"/>
          <w:szCs w:val="28"/>
        </w:rPr>
        <w:t>т</w:t>
      </w:r>
      <w:r w:rsidRPr="0034047A">
        <w:rPr>
          <w:rFonts w:ascii="Times New Roman" w:hAnsi="Times New Roman"/>
          <w:spacing w:val="4"/>
          <w:sz w:val="28"/>
          <w:szCs w:val="28"/>
        </w:rPr>
        <w:t>и</w:t>
      </w:r>
      <w:r w:rsidRPr="0034047A">
        <w:rPr>
          <w:rFonts w:ascii="Times New Roman" w:hAnsi="Times New Roman"/>
          <w:sz w:val="28"/>
          <w:szCs w:val="28"/>
        </w:rPr>
        <w:t>на</w:t>
      </w:r>
      <w:r w:rsidRPr="0034047A">
        <w:rPr>
          <w:rFonts w:ascii="Times New Roman" w:hAnsi="Times New Roman"/>
          <w:spacing w:val="2"/>
          <w:sz w:val="28"/>
          <w:szCs w:val="28"/>
        </w:rPr>
        <w:t>я</w:t>
      </w:r>
      <w:r w:rsidRPr="0034047A">
        <w:rPr>
          <w:rFonts w:ascii="Times New Roman" w:hAnsi="Times New Roman"/>
          <w:sz w:val="28"/>
          <w:szCs w:val="28"/>
        </w:rPr>
        <w:t>,</w:t>
      </w:r>
      <w:r w:rsidRPr="0034047A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34047A">
        <w:rPr>
          <w:rFonts w:ascii="Times New Roman" w:hAnsi="Times New Roman"/>
          <w:sz w:val="28"/>
          <w:szCs w:val="28"/>
        </w:rPr>
        <w:t>сп</w:t>
      </w:r>
      <w:r w:rsidRPr="0034047A">
        <w:rPr>
          <w:rFonts w:ascii="Times New Roman" w:hAnsi="Times New Roman"/>
          <w:spacing w:val="7"/>
          <w:sz w:val="28"/>
          <w:szCs w:val="28"/>
        </w:rPr>
        <w:t>а</w:t>
      </w:r>
      <w:r w:rsidRPr="0034047A">
        <w:rPr>
          <w:rFonts w:ascii="Times New Roman" w:hAnsi="Times New Roman"/>
          <w:sz w:val="28"/>
          <w:szCs w:val="28"/>
        </w:rPr>
        <w:t>л</w:t>
      </w:r>
      <w:r w:rsidRPr="0034047A">
        <w:rPr>
          <w:rFonts w:ascii="Times New Roman" w:hAnsi="Times New Roman"/>
          <w:spacing w:val="-2"/>
          <w:sz w:val="28"/>
          <w:szCs w:val="28"/>
        </w:rPr>
        <w:t>ь</w:t>
      </w:r>
      <w:r w:rsidRPr="0034047A">
        <w:rPr>
          <w:rFonts w:ascii="Times New Roman" w:hAnsi="Times New Roman"/>
          <w:sz w:val="28"/>
          <w:szCs w:val="28"/>
        </w:rPr>
        <w:t>н</w:t>
      </w:r>
      <w:r w:rsidRPr="0034047A">
        <w:rPr>
          <w:rFonts w:ascii="Times New Roman" w:hAnsi="Times New Roman"/>
          <w:spacing w:val="1"/>
          <w:sz w:val="28"/>
          <w:szCs w:val="28"/>
        </w:rPr>
        <w:t>я</w:t>
      </w:r>
      <w:r w:rsidRPr="0034047A">
        <w:rPr>
          <w:rFonts w:ascii="Times New Roman" w:hAnsi="Times New Roman"/>
          <w:sz w:val="28"/>
          <w:szCs w:val="28"/>
        </w:rPr>
        <w:t>,</w:t>
      </w:r>
      <w:r w:rsidRPr="0034047A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34047A">
        <w:rPr>
          <w:rFonts w:ascii="Times New Roman" w:hAnsi="Times New Roman"/>
          <w:spacing w:val="2"/>
          <w:sz w:val="28"/>
          <w:szCs w:val="28"/>
        </w:rPr>
        <w:t>д</w:t>
      </w:r>
      <w:r w:rsidRPr="0034047A">
        <w:rPr>
          <w:rFonts w:ascii="Times New Roman" w:hAnsi="Times New Roman"/>
          <w:sz w:val="28"/>
          <w:szCs w:val="28"/>
        </w:rPr>
        <w:t>е</w:t>
      </w:r>
      <w:r w:rsidRPr="0034047A">
        <w:rPr>
          <w:rFonts w:ascii="Times New Roman" w:hAnsi="Times New Roman"/>
          <w:spacing w:val="4"/>
          <w:sz w:val="28"/>
          <w:szCs w:val="28"/>
        </w:rPr>
        <w:t>т</w:t>
      </w:r>
      <w:r w:rsidRPr="0034047A">
        <w:rPr>
          <w:rFonts w:ascii="Times New Roman" w:hAnsi="Times New Roman"/>
          <w:sz w:val="28"/>
          <w:szCs w:val="28"/>
        </w:rPr>
        <w:t>с</w:t>
      </w:r>
      <w:r w:rsidRPr="0034047A">
        <w:rPr>
          <w:rFonts w:ascii="Times New Roman" w:hAnsi="Times New Roman"/>
          <w:spacing w:val="-6"/>
          <w:sz w:val="28"/>
          <w:szCs w:val="28"/>
        </w:rPr>
        <w:t>к</w:t>
      </w:r>
      <w:r w:rsidRPr="0034047A">
        <w:rPr>
          <w:rFonts w:ascii="Times New Roman" w:hAnsi="Times New Roman"/>
          <w:sz w:val="28"/>
          <w:szCs w:val="28"/>
        </w:rPr>
        <w:t>ая</w:t>
      </w:r>
      <w:r w:rsidRPr="0034047A">
        <w:rPr>
          <w:rFonts w:ascii="Times New Roman" w:hAnsi="Times New Roman"/>
          <w:w w:val="99"/>
          <w:sz w:val="28"/>
          <w:szCs w:val="28"/>
        </w:rPr>
        <w:t xml:space="preserve"> </w:t>
      </w:r>
      <w:r w:rsidRPr="0034047A">
        <w:rPr>
          <w:rFonts w:ascii="Times New Roman" w:hAnsi="Times New Roman"/>
          <w:spacing w:val="-17"/>
          <w:sz w:val="28"/>
          <w:szCs w:val="28"/>
        </w:rPr>
        <w:t>к</w:t>
      </w:r>
      <w:r w:rsidRPr="0034047A">
        <w:rPr>
          <w:rFonts w:ascii="Times New Roman" w:hAnsi="Times New Roman"/>
          <w:spacing w:val="-6"/>
          <w:sz w:val="28"/>
          <w:szCs w:val="28"/>
        </w:rPr>
        <w:t>о</w:t>
      </w:r>
      <w:r w:rsidRPr="0034047A">
        <w:rPr>
          <w:rFonts w:ascii="Times New Roman" w:hAnsi="Times New Roman"/>
          <w:sz w:val="28"/>
          <w:szCs w:val="28"/>
        </w:rPr>
        <w:t>мн</w:t>
      </w:r>
      <w:r w:rsidRPr="0034047A">
        <w:rPr>
          <w:rFonts w:ascii="Times New Roman" w:hAnsi="Times New Roman"/>
          <w:spacing w:val="-9"/>
          <w:sz w:val="28"/>
          <w:szCs w:val="28"/>
        </w:rPr>
        <w:t>а</w:t>
      </w:r>
      <w:r w:rsidRPr="0034047A">
        <w:rPr>
          <w:rFonts w:ascii="Times New Roman" w:hAnsi="Times New Roman"/>
          <w:spacing w:val="3"/>
          <w:sz w:val="28"/>
          <w:szCs w:val="28"/>
        </w:rPr>
        <w:t>т</w:t>
      </w:r>
      <w:r w:rsidRPr="0034047A">
        <w:rPr>
          <w:rFonts w:ascii="Times New Roman" w:hAnsi="Times New Roman"/>
          <w:spacing w:val="1"/>
          <w:sz w:val="28"/>
          <w:szCs w:val="28"/>
        </w:rPr>
        <w:t>а</w:t>
      </w:r>
      <w:r w:rsidRPr="0034047A">
        <w:rPr>
          <w:rFonts w:ascii="Times New Roman" w:hAnsi="Times New Roman"/>
          <w:sz w:val="28"/>
          <w:szCs w:val="28"/>
        </w:rPr>
        <w:t>.</w:t>
      </w:r>
      <w:r w:rsidRPr="0034047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4047A">
        <w:rPr>
          <w:rFonts w:ascii="Times New Roman" w:hAnsi="Times New Roman"/>
          <w:spacing w:val="-5"/>
          <w:sz w:val="28"/>
          <w:szCs w:val="28"/>
        </w:rPr>
        <w:t>В</w:t>
      </w:r>
      <w:r w:rsidRPr="0034047A">
        <w:rPr>
          <w:rFonts w:ascii="Times New Roman" w:hAnsi="Times New Roman"/>
          <w:sz w:val="28"/>
          <w:szCs w:val="28"/>
        </w:rPr>
        <w:t>и</w:t>
      </w:r>
      <w:r w:rsidRPr="0034047A">
        <w:rPr>
          <w:rFonts w:ascii="Times New Roman" w:hAnsi="Times New Roman"/>
          <w:spacing w:val="2"/>
          <w:sz w:val="28"/>
          <w:szCs w:val="28"/>
        </w:rPr>
        <w:t>д</w:t>
      </w:r>
      <w:r w:rsidRPr="0034047A">
        <w:rPr>
          <w:rFonts w:ascii="Times New Roman" w:hAnsi="Times New Roman"/>
          <w:sz w:val="28"/>
          <w:szCs w:val="28"/>
        </w:rPr>
        <w:t>ы</w:t>
      </w:r>
      <w:r w:rsidRPr="0034047A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34047A">
        <w:rPr>
          <w:rFonts w:ascii="Times New Roman" w:hAnsi="Times New Roman"/>
          <w:sz w:val="28"/>
          <w:szCs w:val="28"/>
        </w:rPr>
        <w:t>нежил</w:t>
      </w:r>
      <w:r w:rsidRPr="0034047A">
        <w:rPr>
          <w:rFonts w:ascii="Times New Roman" w:hAnsi="Times New Roman"/>
          <w:spacing w:val="5"/>
          <w:sz w:val="28"/>
          <w:szCs w:val="28"/>
        </w:rPr>
        <w:t>ы</w:t>
      </w:r>
      <w:r w:rsidRPr="0034047A">
        <w:rPr>
          <w:rFonts w:ascii="Times New Roman" w:hAnsi="Times New Roman"/>
          <w:sz w:val="28"/>
          <w:szCs w:val="28"/>
        </w:rPr>
        <w:t>х</w:t>
      </w:r>
      <w:r w:rsidRPr="0034047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4047A">
        <w:rPr>
          <w:rFonts w:ascii="Times New Roman" w:hAnsi="Times New Roman"/>
          <w:sz w:val="28"/>
          <w:szCs w:val="28"/>
        </w:rPr>
        <w:t>п</w:t>
      </w:r>
      <w:r w:rsidRPr="0034047A">
        <w:rPr>
          <w:rFonts w:ascii="Times New Roman" w:hAnsi="Times New Roman"/>
          <w:spacing w:val="-6"/>
          <w:sz w:val="28"/>
          <w:szCs w:val="28"/>
        </w:rPr>
        <w:t>о</w:t>
      </w:r>
      <w:r w:rsidRPr="0034047A">
        <w:rPr>
          <w:rFonts w:ascii="Times New Roman" w:hAnsi="Times New Roman"/>
          <w:sz w:val="28"/>
          <w:szCs w:val="28"/>
        </w:rPr>
        <w:t>мещени</w:t>
      </w:r>
      <w:r w:rsidRPr="0034047A">
        <w:rPr>
          <w:rFonts w:ascii="Times New Roman" w:hAnsi="Times New Roman"/>
          <w:spacing w:val="9"/>
          <w:sz w:val="28"/>
          <w:szCs w:val="28"/>
        </w:rPr>
        <w:t>й</w:t>
      </w:r>
      <w:r w:rsidRPr="0034047A">
        <w:rPr>
          <w:rFonts w:ascii="Times New Roman" w:hAnsi="Times New Roman"/>
          <w:sz w:val="28"/>
          <w:szCs w:val="28"/>
        </w:rPr>
        <w:t>:</w:t>
      </w:r>
      <w:r w:rsidRPr="0034047A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34047A">
        <w:rPr>
          <w:rFonts w:ascii="Times New Roman" w:hAnsi="Times New Roman"/>
          <w:spacing w:val="-7"/>
          <w:sz w:val="28"/>
          <w:szCs w:val="28"/>
        </w:rPr>
        <w:t>к</w:t>
      </w:r>
      <w:r w:rsidRPr="0034047A">
        <w:rPr>
          <w:rFonts w:ascii="Times New Roman" w:hAnsi="Times New Roman"/>
          <w:sz w:val="28"/>
          <w:szCs w:val="28"/>
        </w:rPr>
        <w:t>у</w:t>
      </w:r>
      <w:r w:rsidRPr="0034047A">
        <w:rPr>
          <w:rFonts w:ascii="Times New Roman" w:hAnsi="Times New Roman"/>
          <w:spacing w:val="-7"/>
          <w:sz w:val="28"/>
          <w:szCs w:val="28"/>
        </w:rPr>
        <w:t>х</w:t>
      </w:r>
      <w:r w:rsidRPr="0034047A">
        <w:rPr>
          <w:rFonts w:ascii="Times New Roman" w:hAnsi="Times New Roman"/>
          <w:sz w:val="28"/>
          <w:szCs w:val="28"/>
        </w:rPr>
        <w:t>н</w:t>
      </w:r>
      <w:r w:rsidRPr="0034047A">
        <w:rPr>
          <w:rFonts w:ascii="Times New Roman" w:hAnsi="Times New Roman"/>
          <w:spacing w:val="1"/>
          <w:sz w:val="28"/>
          <w:szCs w:val="28"/>
        </w:rPr>
        <w:t>я</w:t>
      </w:r>
      <w:r w:rsidRPr="0034047A">
        <w:rPr>
          <w:rFonts w:ascii="Times New Roman" w:hAnsi="Times New Roman"/>
          <w:sz w:val="28"/>
          <w:szCs w:val="28"/>
        </w:rPr>
        <w:t>,</w:t>
      </w:r>
      <w:r w:rsidRPr="0034047A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34047A">
        <w:rPr>
          <w:rFonts w:ascii="Times New Roman" w:hAnsi="Times New Roman"/>
          <w:spacing w:val="-8"/>
          <w:sz w:val="28"/>
          <w:szCs w:val="28"/>
        </w:rPr>
        <w:t>в</w:t>
      </w:r>
      <w:r w:rsidRPr="0034047A">
        <w:rPr>
          <w:rFonts w:ascii="Times New Roman" w:hAnsi="Times New Roman"/>
          <w:sz w:val="28"/>
          <w:szCs w:val="28"/>
        </w:rPr>
        <w:t>анная</w:t>
      </w:r>
      <w:r w:rsidRPr="0034047A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34047A">
        <w:rPr>
          <w:rFonts w:ascii="Times New Roman" w:hAnsi="Times New Roman"/>
          <w:spacing w:val="-17"/>
          <w:sz w:val="28"/>
          <w:szCs w:val="28"/>
        </w:rPr>
        <w:t>к</w:t>
      </w:r>
      <w:r w:rsidRPr="0034047A">
        <w:rPr>
          <w:rFonts w:ascii="Times New Roman" w:hAnsi="Times New Roman"/>
          <w:spacing w:val="-6"/>
          <w:sz w:val="28"/>
          <w:szCs w:val="28"/>
        </w:rPr>
        <w:t>о</w:t>
      </w:r>
      <w:r w:rsidRPr="0034047A">
        <w:rPr>
          <w:rFonts w:ascii="Times New Roman" w:hAnsi="Times New Roman"/>
          <w:sz w:val="28"/>
          <w:szCs w:val="28"/>
        </w:rPr>
        <w:t>мн</w:t>
      </w:r>
      <w:r w:rsidRPr="0034047A">
        <w:rPr>
          <w:rFonts w:ascii="Times New Roman" w:hAnsi="Times New Roman"/>
          <w:spacing w:val="-9"/>
          <w:sz w:val="28"/>
          <w:szCs w:val="28"/>
        </w:rPr>
        <w:t>а</w:t>
      </w:r>
      <w:r w:rsidRPr="0034047A">
        <w:rPr>
          <w:rFonts w:ascii="Times New Roman" w:hAnsi="Times New Roman"/>
          <w:spacing w:val="3"/>
          <w:sz w:val="28"/>
          <w:szCs w:val="28"/>
        </w:rPr>
        <w:t>т</w:t>
      </w:r>
      <w:r w:rsidRPr="0034047A">
        <w:rPr>
          <w:rFonts w:ascii="Times New Roman" w:hAnsi="Times New Roman"/>
          <w:spacing w:val="1"/>
          <w:sz w:val="28"/>
          <w:szCs w:val="28"/>
        </w:rPr>
        <w:t>а</w:t>
      </w:r>
      <w:r w:rsidRPr="0034047A">
        <w:rPr>
          <w:rFonts w:ascii="Times New Roman" w:hAnsi="Times New Roman"/>
          <w:sz w:val="28"/>
          <w:szCs w:val="28"/>
        </w:rPr>
        <w:t>,</w:t>
      </w:r>
      <w:r w:rsidRPr="0034047A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34047A">
        <w:rPr>
          <w:rFonts w:ascii="Times New Roman" w:hAnsi="Times New Roman"/>
          <w:spacing w:val="6"/>
          <w:sz w:val="28"/>
          <w:szCs w:val="28"/>
        </w:rPr>
        <w:t>с</w:t>
      </w:r>
      <w:r w:rsidRPr="0034047A">
        <w:rPr>
          <w:rFonts w:ascii="Times New Roman" w:hAnsi="Times New Roman"/>
          <w:sz w:val="28"/>
          <w:szCs w:val="28"/>
        </w:rPr>
        <w:t>ан</w:t>
      </w:r>
      <w:r w:rsidRPr="0034047A">
        <w:rPr>
          <w:rFonts w:ascii="Times New Roman" w:hAnsi="Times New Roman"/>
          <w:spacing w:val="-5"/>
          <w:sz w:val="28"/>
          <w:szCs w:val="28"/>
        </w:rPr>
        <w:t>у</w:t>
      </w:r>
      <w:r w:rsidRPr="0034047A">
        <w:rPr>
          <w:rFonts w:ascii="Times New Roman" w:hAnsi="Times New Roman"/>
          <w:sz w:val="28"/>
          <w:szCs w:val="28"/>
        </w:rPr>
        <w:t>зе</w:t>
      </w:r>
      <w:r w:rsidRPr="0034047A">
        <w:rPr>
          <w:rFonts w:ascii="Times New Roman" w:hAnsi="Times New Roman"/>
          <w:spacing w:val="1"/>
          <w:sz w:val="28"/>
          <w:szCs w:val="28"/>
        </w:rPr>
        <w:t>л</w:t>
      </w:r>
      <w:r w:rsidRPr="0034047A">
        <w:rPr>
          <w:rFonts w:ascii="Times New Roman" w:hAnsi="Times New Roman"/>
          <w:sz w:val="28"/>
          <w:szCs w:val="28"/>
        </w:rPr>
        <w:t>.</w:t>
      </w:r>
      <w:r w:rsidRPr="0034047A">
        <w:rPr>
          <w:rFonts w:ascii="Times New Roman" w:hAnsi="Times New Roman"/>
          <w:w w:val="99"/>
          <w:sz w:val="28"/>
          <w:szCs w:val="28"/>
        </w:rPr>
        <w:t xml:space="preserve"> </w:t>
      </w:r>
      <w:r w:rsidRPr="0034047A">
        <w:rPr>
          <w:rFonts w:ascii="Times New Roman" w:hAnsi="Times New Roman"/>
          <w:spacing w:val="-6"/>
          <w:sz w:val="28"/>
          <w:szCs w:val="28"/>
        </w:rPr>
        <w:t>Н</w:t>
      </w:r>
      <w:r w:rsidRPr="0034047A">
        <w:rPr>
          <w:rFonts w:ascii="Times New Roman" w:hAnsi="Times New Roman"/>
          <w:sz w:val="28"/>
          <w:szCs w:val="28"/>
        </w:rPr>
        <w:t>азн</w:t>
      </w:r>
      <w:r w:rsidRPr="0034047A">
        <w:rPr>
          <w:rFonts w:ascii="Times New Roman" w:hAnsi="Times New Roman"/>
          <w:spacing w:val="-8"/>
          <w:sz w:val="28"/>
          <w:szCs w:val="28"/>
        </w:rPr>
        <w:t>а</w:t>
      </w:r>
      <w:r w:rsidRPr="0034047A">
        <w:rPr>
          <w:rFonts w:ascii="Times New Roman" w:hAnsi="Times New Roman"/>
          <w:sz w:val="28"/>
          <w:szCs w:val="28"/>
        </w:rPr>
        <w:t>чение</w:t>
      </w:r>
      <w:r w:rsidRPr="0034047A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4047A">
        <w:rPr>
          <w:rFonts w:ascii="Times New Roman" w:hAnsi="Times New Roman"/>
          <w:sz w:val="28"/>
          <w:szCs w:val="28"/>
        </w:rPr>
        <w:t>ж</w:t>
      </w:r>
      <w:r w:rsidRPr="0034047A">
        <w:rPr>
          <w:rFonts w:ascii="Times New Roman" w:hAnsi="Times New Roman"/>
          <w:spacing w:val="4"/>
          <w:sz w:val="28"/>
          <w:szCs w:val="28"/>
        </w:rPr>
        <w:t>и</w:t>
      </w:r>
      <w:r w:rsidRPr="0034047A">
        <w:rPr>
          <w:rFonts w:ascii="Times New Roman" w:hAnsi="Times New Roman"/>
          <w:sz w:val="28"/>
          <w:szCs w:val="28"/>
        </w:rPr>
        <w:t>л</w:t>
      </w:r>
      <w:r w:rsidRPr="0034047A">
        <w:rPr>
          <w:rFonts w:ascii="Times New Roman" w:hAnsi="Times New Roman"/>
          <w:spacing w:val="5"/>
          <w:sz w:val="28"/>
          <w:szCs w:val="28"/>
        </w:rPr>
        <w:t>ы</w:t>
      </w:r>
      <w:r w:rsidRPr="0034047A">
        <w:rPr>
          <w:rFonts w:ascii="Times New Roman" w:hAnsi="Times New Roman"/>
          <w:sz w:val="28"/>
          <w:szCs w:val="28"/>
        </w:rPr>
        <w:t>х</w:t>
      </w:r>
      <w:r w:rsidRPr="0034047A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34047A">
        <w:rPr>
          <w:rFonts w:ascii="Times New Roman" w:hAnsi="Times New Roman"/>
          <w:spacing w:val="-17"/>
          <w:sz w:val="28"/>
          <w:szCs w:val="28"/>
        </w:rPr>
        <w:t>к</w:t>
      </w:r>
      <w:r w:rsidRPr="0034047A">
        <w:rPr>
          <w:rFonts w:ascii="Times New Roman" w:hAnsi="Times New Roman"/>
          <w:spacing w:val="-6"/>
          <w:sz w:val="28"/>
          <w:szCs w:val="28"/>
        </w:rPr>
        <w:t>о</w:t>
      </w:r>
      <w:r w:rsidRPr="0034047A">
        <w:rPr>
          <w:rFonts w:ascii="Times New Roman" w:hAnsi="Times New Roman"/>
          <w:sz w:val="28"/>
          <w:szCs w:val="28"/>
        </w:rPr>
        <w:t>мн</w:t>
      </w:r>
      <w:r w:rsidRPr="0034047A">
        <w:rPr>
          <w:rFonts w:ascii="Times New Roman" w:hAnsi="Times New Roman"/>
          <w:spacing w:val="-3"/>
          <w:sz w:val="28"/>
          <w:szCs w:val="28"/>
        </w:rPr>
        <w:t>а</w:t>
      </w:r>
      <w:r w:rsidRPr="0034047A">
        <w:rPr>
          <w:rFonts w:ascii="Times New Roman" w:hAnsi="Times New Roman"/>
          <w:sz w:val="28"/>
          <w:szCs w:val="28"/>
        </w:rPr>
        <w:t>т</w:t>
      </w:r>
      <w:r w:rsidRPr="0034047A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34047A">
        <w:rPr>
          <w:rFonts w:ascii="Times New Roman" w:hAnsi="Times New Roman"/>
          <w:sz w:val="28"/>
          <w:szCs w:val="28"/>
        </w:rPr>
        <w:t>и</w:t>
      </w:r>
      <w:r w:rsidRPr="0034047A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4047A">
        <w:rPr>
          <w:rFonts w:ascii="Times New Roman" w:hAnsi="Times New Roman"/>
          <w:sz w:val="28"/>
          <w:szCs w:val="28"/>
        </w:rPr>
        <w:t>нежил</w:t>
      </w:r>
      <w:r w:rsidRPr="0034047A">
        <w:rPr>
          <w:rFonts w:ascii="Times New Roman" w:hAnsi="Times New Roman"/>
          <w:spacing w:val="5"/>
          <w:sz w:val="28"/>
          <w:szCs w:val="28"/>
        </w:rPr>
        <w:t>ы</w:t>
      </w:r>
      <w:r w:rsidRPr="0034047A">
        <w:rPr>
          <w:rFonts w:ascii="Times New Roman" w:hAnsi="Times New Roman"/>
          <w:sz w:val="28"/>
          <w:szCs w:val="28"/>
        </w:rPr>
        <w:t>х</w:t>
      </w:r>
      <w:r w:rsidRPr="0034047A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34047A">
        <w:rPr>
          <w:rFonts w:ascii="Times New Roman" w:hAnsi="Times New Roman"/>
          <w:spacing w:val="3"/>
          <w:sz w:val="28"/>
          <w:szCs w:val="28"/>
        </w:rPr>
        <w:t>(</w:t>
      </w:r>
      <w:r w:rsidRPr="0034047A">
        <w:rPr>
          <w:rFonts w:ascii="Times New Roman" w:hAnsi="Times New Roman"/>
          <w:spacing w:val="4"/>
          <w:sz w:val="28"/>
          <w:szCs w:val="28"/>
        </w:rPr>
        <w:t>п</w:t>
      </w:r>
      <w:r w:rsidRPr="0034047A">
        <w:rPr>
          <w:rFonts w:ascii="Times New Roman" w:hAnsi="Times New Roman"/>
          <w:spacing w:val="-11"/>
          <w:sz w:val="28"/>
          <w:szCs w:val="28"/>
        </w:rPr>
        <w:t>о</w:t>
      </w:r>
      <w:r w:rsidRPr="0034047A">
        <w:rPr>
          <w:rFonts w:ascii="Times New Roman" w:hAnsi="Times New Roman"/>
          <w:spacing w:val="2"/>
          <w:sz w:val="28"/>
          <w:szCs w:val="28"/>
        </w:rPr>
        <w:t>д</w:t>
      </w:r>
      <w:r w:rsidRPr="0034047A">
        <w:rPr>
          <w:rFonts w:ascii="Times New Roman" w:hAnsi="Times New Roman"/>
          <w:sz w:val="28"/>
          <w:szCs w:val="28"/>
        </w:rPr>
        <w:t>со</w:t>
      </w:r>
      <w:r w:rsidRPr="0034047A">
        <w:rPr>
          <w:rFonts w:ascii="Times New Roman" w:hAnsi="Times New Roman"/>
          <w:spacing w:val="3"/>
          <w:sz w:val="28"/>
          <w:szCs w:val="28"/>
        </w:rPr>
        <w:t>б</w:t>
      </w:r>
      <w:r w:rsidRPr="0034047A">
        <w:rPr>
          <w:rFonts w:ascii="Times New Roman" w:hAnsi="Times New Roman"/>
          <w:sz w:val="28"/>
          <w:szCs w:val="28"/>
        </w:rPr>
        <w:t>ных)</w:t>
      </w:r>
      <w:r w:rsidRPr="0034047A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34047A">
        <w:rPr>
          <w:rFonts w:ascii="Times New Roman" w:hAnsi="Times New Roman"/>
          <w:sz w:val="28"/>
          <w:szCs w:val="28"/>
        </w:rPr>
        <w:t>п</w:t>
      </w:r>
      <w:r w:rsidRPr="0034047A">
        <w:rPr>
          <w:rFonts w:ascii="Times New Roman" w:hAnsi="Times New Roman"/>
          <w:spacing w:val="-6"/>
          <w:sz w:val="28"/>
          <w:szCs w:val="28"/>
        </w:rPr>
        <w:t>о</w:t>
      </w:r>
      <w:r w:rsidRPr="0034047A">
        <w:rPr>
          <w:rFonts w:ascii="Times New Roman" w:hAnsi="Times New Roman"/>
          <w:sz w:val="28"/>
          <w:szCs w:val="28"/>
        </w:rPr>
        <w:t>мещени</w:t>
      </w:r>
      <w:r w:rsidRPr="0034047A">
        <w:rPr>
          <w:rFonts w:ascii="Times New Roman" w:hAnsi="Times New Roman"/>
          <w:spacing w:val="5"/>
          <w:sz w:val="28"/>
          <w:szCs w:val="28"/>
        </w:rPr>
        <w:t>й</w:t>
      </w:r>
      <w:r w:rsidRPr="0034047A">
        <w:rPr>
          <w:rFonts w:ascii="Times New Roman" w:hAnsi="Times New Roman"/>
          <w:sz w:val="28"/>
          <w:szCs w:val="28"/>
        </w:rPr>
        <w:t>.</w:t>
      </w:r>
    </w:p>
    <w:p w:rsidR="00120691" w:rsidRPr="00DD1516" w:rsidRDefault="0034047A" w:rsidP="00DD1516">
      <w:pPr>
        <w:pStyle w:val="Heading1"/>
        <w:kinsoku w:val="0"/>
        <w:overflowPunct w:val="0"/>
        <w:spacing w:before="10"/>
        <w:ind w:left="0" w:right="-55"/>
        <w:outlineLvl w:val="9"/>
        <w:rPr>
          <w:b w:val="0"/>
        </w:rPr>
      </w:pPr>
      <w:r w:rsidRPr="0034047A">
        <w:rPr>
          <w:b w:val="0"/>
          <w:i/>
          <w:iCs/>
          <w:spacing w:val="-14"/>
        </w:rPr>
        <w:t>К</w:t>
      </w:r>
      <w:r w:rsidRPr="0034047A">
        <w:rPr>
          <w:b w:val="0"/>
          <w:i/>
          <w:iCs/>
          <w:spacing w:val="-5"/>
        </w:rPr>
        <w:t>у</w:t>
      </w:r>
      <w:r w:rsidRPr="0034047A">
        <w:rPr>
          <w:b w:val="0"/>
          <w:i/>
          <w:iCs/>
        </w:rPr>
        <w:t>хн</w:t>
      </w:r>
      <w:r w:rsidRPr="0034047A">
        <w:rPr>
          <w:b w:val="0"/>
          <w:i/>
          <w:iCs/>
          <w:spacing w:val="2"/>
        </w:rPr>
        <w:t>я</w:t>
      </w:r>
      <w:r w:rsidRPr="0034047A">
        <w:rPr>
          <w:b w:val="0"/>
        </w:rPr>
        <w:t>.</w:t>
      </w:r>
      <w:r w:rsidRPr="0034047A">
        <w:rPr>
          <w:b w:val="0"/>
          <w:spacing w:val="5"/>
        </w:rPr>
        <w:t xml:space="preserve"> </w:t>
      </w:r>
      <w:r w:rsidR="00120691" w:rsidRPr="00DD1516">
        <w:rPr>
          <w:b w:val="0"/>
          <w:i/>
          <w:iCs/>
          <w:spacing w:val="-14"/>
        </w:rPr>
        <w:t>К</w:t>
      </w:r>
      <w:r w:rsidR="00120691" w:rsidRPr="00DD1516">
        <w:rPr>
          <w:b w:val="0"/>
          <w:i/>
          <w:iCs/>
          <w:spacing w:val="-5"/>
        </w:rPr>
        <w:t>ух</w:t>
      </w:r>
      <w:r w:rsidR="00120691" w:rsidRPr="00DD1516">
        <w:rPr>
          <w:b w:val="0"/>
          <w:i/>
          <w:iCs/>
        </w:rPr>
        <w:t>онная</w:t>
      </w:r>
      <w:r w:rsidR="00120691" w:rsidRPr="00DD1516">
        <w:rPr>
          <w:b w:val="0"/>
          <w:i/>
          <w:iCs/>
          <w:spacing w:val="-10"/>
        </w:rPr>
        <w:t xml:space="preserve"> </w:t>
      </w:r>
      <w:r w:rsidR="00120691" w:rsidRPr="00DD1516">
        <w:rPr>
          <w:b w:val="0"/>
          <w:i/>
          <w:iCs/>
        </w:rPr>
        <w:t>м</w:t>
      </w:r>
      <w:r w:rsidR="00120691" w:rsidRPr="00DD1516">
        <w:rPr>
          <w:b w:val="0"/>
          <w:i/>
          <w:iCs/>
          <w:spacing w:val="-5"/>
        </w:rPr>
        <w:t>е</w:t>
      </w:r>
      <w:r w:rsidR="00120691" w:rsidRPr="00DD1516">
        <w:rPr>
          <w:b w:val="0"/>
          <w:i/>
          <w:iCs/>
        </w:rPr>
        <w:t>б</w:t>
      </w:r>
      <w:r w:rsidR="00120691" w:rsidRPr="00DD1516">
        <w:rPr>
          <w:b w:val="0"/>
          <w:i/>
          <w:iCs/>
          <w:spacing w:val="-6"/>
        </w:rPr>
        <w:t>е</w:t>
      </w:r>
      <w:r w:rsidR="00120691" w:rsidRPr="00DD1516">
        <w:rPr>
          <w:b w:val="0"/>
          <w:i/>
          <w:iCs/>
          <w:spacing w:val="-2"/>
        </w:rPr>
        <w:t>л</w:t>
      </w:r>
      <w:r w:rsidR="00120691" w:rsidRPr="00DD1516">
        <w:rPr>
          <w:b w:val="0"/>
          <w:i/>
          <w:iCs/>
          <w:spacing w:val="2"/>
        </w:rPr>
        <w:t>ь</w:t>
      </w:r>
      <w:r w:rsidR="00120691" w:rsidRPr="00DD1516">
        <w:rPr>
          <w:b w:val="0"/>
        </w:rPr>
        <w:t>:</w:t>
      </w:r>
      <w:r w:rsidR="00120691" w:rsidRPr="00DD1516">
        <w:rPr>
          <w:b w:val="0"/>
          <w:spacing w:val="-16"/>
        </w:rPr>
        <w:t xml:space="preserve"> </w:t>
      </w:r>
      <w:r w:rsidR="00120691" w:rsidRPr="00DD1516">
        <w:rPr>
          <w:b w:val="0"/>
        </w:rPr>
        <w:t>наз</w:t>
      </w:r>
      <w:r w:rsidR="00120691" w:rsidRPr="00DD1516">
        <w:rPr>
          <w:b w:val="0"/>
          <w:spacing w:val="-7"/>
        </w:rPr>
        <w:t>в</w:t>
      </w:r>
      <w:r w:rsidR="00120691" w:rsidRPr="00DD1516">
        <w:rPr>
          <w:b w:val="0"/>
          <w:spacing w:val="6"/>
        </w:rPr>
        <w:t>а</w:t>
      </w:r>
      <w:r w:rsidR="00120691" w:rsidRPr="00DD1516">
        <w:rPr>
          <w:b w:val="0"/>
        </w:rPr>
        <w:t>ни</w:t>
      </w:r>
      <w:r w:rsidR="00120691" w:rsidRPr="00DD1516">
        <w:rPr>
          <w:b w:val="0"/>
          <w:spacing w:val="1"/>
        </w:rPr>
        <w:t>я</w:t>
      </w:r>
      <w:r w:rsidR="00120691" w:rsidRPr="00DD1516">
        <w:rPr>
          <w:b w:val="0"/>
        </w:rPr>
        <w:t>,</w:t>
      </w:r>
      <w:r w:rsidR="00120691" w:rsidRPr="00DD1516">
        <w:rPr>
          <w:b w:val="0"/>
          <w:spacing w:val="-9"/>
        </w:rPr>
        <w:t xml:space="preserve"> </w:t>
      </w:r>
      <w:r w:rsidR="00120691" w:rsidRPr="00DD1516">
        <w:rPr>
          <w:b w:val="0"/>
        </w:rPr>
        <w:t>назн</w:t>
      </w:r>
      <w:r w:rsidR="00120691" w:rsidRPr="00DD1516">
        <w:rPr>
          <w:b w:val="0"/>
          <w:spacing w:val="-8"/>
        </w:rPr>
        <w:t>а</w:t>
      </w:r>
      <w:r w:rsidR="00120691" w:rsidRPr="00DD1516">
        <w:rPr>
          <w:b w:val="0"/>
        </w:rPr>
        <w:t>чени</w:t>
      </w:r>
      <w:r w:rsidR="00120691" w:rsidRPr="00DD1516">
        <w:rPr>
          <w:b w:val="0"/>
          <w:spacing w:val="1"/>
        </w:rPr>
        <w:t>е</w:t>
      </w:r>
      <w:r w:rsidR="00120691" w:rsidRPr="00DD1516">
        <w:rPr>
          <w:b w:val="0"/>
        </w:rPr>
        <w:t>.</w:t>
      </w:r>
    </w:p>
    <w:p w:rsidR="008E59E2" w:rsidRPr="008E59E2" w:rsidRDefault="008E59E2" w:rsidP="008E59E2">
      <w:pPr>
        <w:pStyle w:val="a5"/>
        <w:kinsoku w:val="0"/>
        <w:overflowPunct w:val="0"/>
        <w:spacing w:before="2" w:line="240" w:lineRule="auto"/>
        <w:ind w:right="116"/>
        <w:rPr>
          <w:rFonts w:ascii="Times New Roman" w:hAnsi="Times New Roman"/>
          <w:sz w:val="28"/>
          <w:szCs w:val="28"/>
        </w:rPr>
      </w:pPr>
      <w:r w:rsidRPr="008E59E2">
        <w:rPr>
          <w:rFonts w:ascii="Times New Roman" w:hAnsi="Times New Roman"/>
          <w:i/>
          <w:iCs/>
          <w:spacing w:val="-6"/>
          <w:sz w:val="28"/>
          <w:szCs w:val="28"/>
        </w:rPr>
        <w:t>У</w:t>
      </w:r>
      <w:r w:rsidRPr="008E59E2">
        <w:rPr>
          <w:rFonts w:ascii="Times New Roman" w:hAnsi="Times New Roman"/>
          <w:i/>
          <w:iCs/>
          <w:sz w:val="28"/>
          <w:szCs w:val="28"/>
        </w:rPr>
        <w:t>бранс</w:t>
      </w:r>
      <w:r w:rsidRPr="008E59E2">
        <w:rPr>
          <w:rFonts w:ascii="Times New Roman" w:hAnsi="Times New Roman"/>
          <w:i/>
          <w:iCs/>
          <w:spacing w:val="7"/>
          <w:sz w:val="28"/>
          <w:szCs w:val="28"/>
        </w:rPr>
        <w:t>т</w:t>
      </w:r>
      <w:r w:rsidRPr="008E59E2">
        <w:rPr>
          <w:rFonts w:ascii="Times New Roman" w:hAnsi="Times New Roman"/>
          <w:i/>
          <w:iCs/>
          <w:spacing w:val="-7"/>
          <w:sz w:val="28"/>
          <w:szCs w:val="28"/>
        </w:rPr>
        <w:t>в</w:t>
      </w:r>
      <w:r w:rsidRPr="008E59E2">
        <w:rPr>
          <w:rFonts w:ascii="Times New Roman" w:hAnsi="Times New Roman"/>
          <w:i/>
          <w:iCs/>
          <w:sz w:val="28"/>
          <w:szCs w:val="28"/>
        </w:rPr>
        <w:t>о</w:t>
      </w:r>
      <w:r w:rsidRPr="008E59E2">
        <w:rPr>
          <w:rFonts w:ascii="Times New Roman" w:hAnsi="Times New Roman"/>
          <w:i/>
          <w:iCs/>
          <w:spacing w:val="41"/>
          <w:sz w:val="28"/>
          <w:szCs w:val="28"/>
        </w:rPr>
        <w:t xml:space="preserve"> </w:t>
      </w:r>
      <w:r w:rsidRPr="008E59E2">
        <w:rPr>
          <w:rFonts w:ascii="Times New Roman" w:hAnsi="Times New Roman"/>
          <w:i/>
          <w:iCs/>
          <w:sz w:val="28"/>
          <w:szCs w:val="28"/>
        </w:rPr>
        <w:t>жи</w:t>
      </w:r>
      <w:r w:rsidRPr="008E59E2">
        <w:rPr>
          <w:rFonts w:ascii="Times New Roman" w:hAnsi="Times New Roman"/>
          <w:i/>
          <w:iCs/>
          <w:spacing w:val="3"/>
          <w:sz w:val="28"/>
          <w:szCs w:val="28"/>
        </w:rPr>
        <w:t>л</w:t>
      </w:r>
      <w:r w:rsidRPr="008E59E2">
        <w:rPr>
          <w:rFonts w:ascii="Times New Roman" w:hAnsi="Times New Roman"/>
          <w:i/>
          <w:iCs/>
          <w:sz w:val="28"/>
          <w:szCs w:val="28"/>
        </w:rPr>
        <w:t>ых</w:t>
      </w:r>
      <w:r w:rsidRPr="008E59E2">
        <w:rPr>
          <w:rFonts w:ascii="Times New Roman" w:hAnsi="Times New Roman"/>
          <w:i/>
          <w:iCs/>
          <w:spacing w:val="40"/>
          <w:sz w:val="28"/>
          <w:szCs w:val="28"/>
        </w:rPr>
        <w:t xml:space="preserve"> </w:t>
      </w:r>
      <w:r w:rsidRPr="008E59E2">
        <w:rPr>
          <w:rFonts w:ascii="Times New Roman" w:hAnsi="Times New Roman"/>
          <w:i/>
          <w:iCs/>
          <w:spacing w:val="-12"/>
          <w:sz w:val="28"/>
          <w:szCs w:val="28"/>
        </w:rPr>
        <w:t>к</w:t>
      </w:r>
      <w:r w:rsidRPr="008E59E2">
        <w:rPr>
          <w:rFonts w:ascii="Times New Roman" w:hAnsi="Times New Roman"/>
          <w:i/>
          <w:iCs/>
          <w:spacing w:val="-11"/>
          <w:sz w:val="28"/>
          <w:szCs w:val="28"/>
        </w:rPr>
        <w:t>о</w:t>
      </w:r>
      <w:r w:rsidRPr="008E59E2">
        <w:rPr>
          <w:rFonts w:ascii="Times New Roman" w:hAnsi="Times New Roman"/>
          <w:i/>
          <w:iCs/>
          <w:sz w:val="28"/>
          <w:szCs w:val="28"/>
        </w:rPr>
        <w:t>мна</w:t>
      </w:r>
      <w:r w:rsidRPr="008E59E2">
        <w:rPr>
          <w:rFonts w:ascii="Times New Roman" w:hAnsi="Times New Roman"/>
          <w:i/>
          <w:iCs/>
          <w:spacing w:val="6"/>
          <w:sz w:val="28"/>
          <w:szCs w:val="28"/>
        </w:rPr>
        <w:t>т</w:t>
      </w:r>
      <w:r w:rsidRPr="008E59E2">
        <w:rPr>
          <w:rFonts w:ascii="Times New Roman" w:hAnsi="Times New Roman"/>
          <w:sz w:val="28"/>
          <w:szCs w:val="28"/>
        </w:rPr>
        <w:t>.</w:t>
      </w:r>
      <w:r w:rsidRPr="008E59E2">
        <w:rPr>
          <w:rFonts w:ascii="Times New Roman" w:hAnsi="Times New Roman"/>
          <w:spacing w:val="-6"/>
          <w:sz w:val="28"/>
          <w:szCs w:val="28"/>
        </w:rPr>
        <w:t xml:space="preserve"> П</w:t>
      </w:r>
      <w:r w:rsidRPr="008E59E2">
        <w:rPr>
          <w:rFonts w:ascii="Times New Roman" w:hAnsi="Times New Roman"/>
          <w:sz w:val="28"/>
          <w:szCs w:val="28"/>
        </w:rPr>
        <w:t>р</w:t>
      </w:r>
      <w:r w:rsidRPr="008E59E2">
        <w:rPr>
          <w:rFonts w:ascii="Times New Roman" w:hAnsi="Times New Roman"/>
          <w:spacing w:val="6"/>
          <w:sz w:val="28"/>
          <w:szCs w:val="28"/>
        </w:rPr>
        <w:t>а</w:t>
      </w:r>
      <w:r w:rsidRPr="008E59E2">
        <w:rPr>
          <w:rFonts w:ascii="Times New Roman" w:hAnsi="Times New Roman"/>
          <w:spacing w:val="-2"/>
          <w:sz w:val="28"/>
          <w:szCs w:val="28"/>
        </w:rPr>
        <w:t>в</w:t>
      </w:r>
      <w:r w:rsidRPr="008E59E2">
        <w:rPr>
          <w:rFonts w:ascii="Times New Roman" w:hAnsi="Times New Roman"/>
          <w:sz w:val="28"/>
          <w:szCs w:val="28"/>
        </w:rPr>
        <w:t>ила</w:t>
      </w:r>
      <w:r w:rsidRPr="008E59E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E59E2">
        <w:rPr>
          <w:rFonts w:ascii="Times New Roman" w:hAnsi="Times New Roman"/>
          <w:sz w:val="28"/>
          <w:szCs w:val="28"/>
        </w:rPr>
        <w:t>у</w:t>
      </w:r>
      <w:r w:rsidRPr="008E59E2">
        <w:rPr>
          <w:rFonts w:ascii="Times New Roman" w:hAnsi="Times New Roman"/>
          <w:spacing w:val="-16"/>
          <w:sz w:val="28"/>
          <w:szCs w:val="28"/>
        </w:rPr>
        <w:t>х</w:t>
      </w:r>
      <w:r w:rsidRPr="008E59E2">
        <w:rPr>
          <w:rFonts w:ascii="Times New Roman" w:hAnsi="Times New Roman"/>
          <w:spacing w:val="-11"/>
          <w:sz w:val="28"/>
          <w:szCs w:val="28"/>
        </w:rPr>
        <w:t>о</w:t>
      </w:r>
      <w:r w:rsidRPr="008E59E2">
        <w:rPr>
          <w:rFonts w:ascii="Times New Roman" w:hAnsi="Times New Roman"/>
          <w:spacing w:val="2"/>
          <w:sz w:val="28"/>
          <w:szCs w:val="28"/>
        </w:rPr>
        <w:t>д</w:t>
      </w:r>
      <w:r w:rsidRPr="008E59E2">
        <w:rPr>
          <w:rFonts w:ascii="Times New Roman" w:hAnsi="Times New Roman"/>
          <w:sz w:val="28"/>
          <w:szCs w:val="28"/>
        </w:rPr>
        <w:t>а</w:t>
      </w:r>
      <w:r w:rsidRPr="008E59E2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8E59E2">
        <w:rPr>
          <w:rFonts w:ascii="Times New Roman" w:hAnsi="Times New Roman"/>
          <w:sz w:val="28"/>
          <w:szCs w:val="28"/>
        </w:rPr>
        <w:t>за</w:t>
      </w:r>
      <w:r w:rsidRPr="008E59E2">
        <w:rPr>
          <w:rFonts w:ascii="Times New Roman" w:hAnsi="Times New Roman"/>
          <w:spacing w:val="-7"/>
          <w:sz w:val="28"/>
          <w:szCs w:val="28"/>
        </w:rPr>
        <w:t xml:space="preserve"> у</w:t>
      </w:r>
      <w:r w:rsidRPr="008E59E2">
        <w:rPr>
          <w:rFonts w:ascii="Times New Roman" w:hAnsi="Times New Roman"/>
          <w:spacing w:val="2"/>
          <w:sz w:val="28"/>
          <w:szCs w:val="28"/>
        </w:rPr>
        <w:t>б</w:t>
      </w:r>
      <w:r w:rsidRPr="008E59E2">
        <w:rPr>
          <w:rFonts w:ascii="Times New Roman" w:hAnsi="Times New Roman"/>
          <w:sz w:val="28"/>
          <w:szCs w:val="28"/>
        </w:rPr>
        <w:t>ранст</w:t>
      </w:r>
      <w:r w:rsidRPr="008E59E2">
        <w:rPr>
          <w:rFonts w:ascii="Times New Roman" w:hAnsi="Times New Roman"/>
          <w:spacing w:val="-2"/>
          <w:sz w:val="28"/>
          <w:szCs w:val="28"/>
        </w:rPr>
        <w:t>в</w:t>
      </w:r>
      <w:r w:rsidRPr="008E59E2">
        <w:rPr>
          <w:rFonts w:ascii="Times New Roman" w:hAnsi="Times New Roman"/>
          <w:spacing w:val="-6"/>
          <w:sz w:val="28"/>
          <w:szCs w:val="28"/>
        </w:rPr>
        <w:t>о</w:t>
      </w:r>
      <w:r w:rsidRPr="008E59E2">
        <w:rPr>
          <w:rFonts w:ascii="Times New Roman" w:hAnsi="Times New Roman"/>
          <w:sz w:val="28"/>
          <w:szCs w:val="28"/>
        </w:rPr>
        <w:t>м</w:t>
      </w:r>
      <w:r w:rsidRPr="008E59E2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E59E2">
        <w:rPr>
          <w:rFonts w:ascii="Times New Roman" w:hAnsi="Times New Roman"/>
          <w:sz w:val="28"/>
          <w:szCs w:val="28"/>
        </w:rPr>
        <w:t>жил</w:t>
      </w:r>
      <w:r w:rsidRPr="008E59E2">
        <w:rPr>
          <w:rFonts w:ascii="Times New Roman" w:hAnsi="Times New Roman"/>
          <w:spacing w:val="4"/>
          <w:sz w:val="28"/>
          <w:szCs w:val="28"/>
        </w:rPr>
        <w:t>ы</w:t>
      </w:r>
      <w:r w:rsidRPr="008E59E2">
        <w:rPr>
          <w:rFonts w:ascii="Times New Roman" w:hAnsi="Times New Roman"/>
          <w:sz w:val="28"/>
          <w:szCs w:val="28"/>
        </w:rPr>
        <w:t>х</w:t>
      </w:r>
      <w:r w:rsidRPr="008E59E2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8E59E2">
        <w:rPr>
          <w:rFonts w:ascii="Times New Roman" w:hAnsi="Times New Roman"/>
          <w:spacing w:val="-17"/>
          <w:sz w:val="28"/>
          <w:szCs w:val="28"/>
        </w:rPr>
        <w:t>к</w:t>
      </w:r>
      <w:r w:rsidRPr="008E59E2">
        <w:rPr>
          <w:rFonts w:ascii="Times New Roman" w:hAnsi="Times New Roman"/>
          <w:spacing w:val="-6"/>
          <w:sz w:val="28"/>
          <w:szCs w:val="28"/>
        </w:rPr>
        <w:t>о</w:t>
      </w:r>
      <w:r w:rsidRPr="008E59E2">
        <w:rPr>
          <w:rFonts w:ascii="Times New Roman" w:hAnsi="Times New Roman"/>
          <w:sz w:val="28"/>
          <w:szCs w:val="28"/>
        </w:rPr>
        <w:t>мн</w:t>
      </w:r>
      <w:r w:rsidRPr="008E59E2">
        <w:rPr>
          <w:rFonts w:ascii="Times New Roman" w:hAnsi="Times New Roman"/>
          <w:spacing w:val="-3"/>
          <w:sz w:val="28"/>
          <w:szCs w:val="28"/>
        </w:rPr>
        <w:t>а</w:t>
      </w:r>
      <w:r w:rsidRPr="008E59E2">
        <w:rPr>
          <w:rFonts w:ascii="Times New Roman" w:hAnsi="Times New Roman"/>
          <w:spacing w:val="-22"/>
          <w:sz w:val="28"/>
          <w:szCs w:val="28"/>
        </w:rPr>
        <w:t>т</w:t>
      </w:r>
      <w:r w:rsidRPr="008E59E2">
        <w:rPr>
          <w:rFonts w:ascii="Times New Roman" w:hAnsi="Times New Roman"/>
          <w:sz w:val="28"/>
          <w:szCs w:val="28"/>
        </w:rPr>
        <w:t>.</w:t>
      </w:r>
    </w:p>
    <w:p w:rsidR="008E59E2" w:rsidRDefault="008E59E2" w:rsidP="008E59E2">
      <w:pPr>
        <w:kinsoku w:val="0"/>
        <w:overflowPunct w:val="0"/>
        <w:spacing w:before="3" w:line="240" w:lineRule="auto"/>
        <w:rPr>
          <w:rFonts w:ascii="Times New Roman" w:hAnsi="Times New Roman"/>
          <w:spacing w:val="-1"/>
          <w:sz w:val="28"/>
          <w:szCs w:val="28"/>
        </w:rPr>
      </w:pPr>
      <w:r w:rsidRPr="008E59E2">
        <w:rPr>
          <w:rFonts w:ascii="Times New Roman" w:hAnsi="Times New Roman"/>
          <w:i/>
          <w:iCs/>
          <w:spacing w:val="-16"/>
          <w:sz w:val="28"/>
          <w:szCs w:val="28"/>
        </w:rPr>
        <w:t>У</w:t>
      </w:r>
      <w:r w:rsidRPr="008E59E2">
        <w:rPr>
          <w:rFonts w:ascii="Times New Roman" w:hAnsi="Times New Roman"/>
          <w:i/>
          <w:iCs/>
          <w:spacing w:val="-5"/>
          <w:sz w:val="28"/>
          <w:szCs w:val="28"/>
        </w:rPr>
        <w:t>х</w:t>
      </w:r>
      <w:r w:rsidRPr="008E59E2">
        <w:rPr>
          <w:rFonts w:ascii="Times New Roman" w:hAnsi="Times New Roman"/>
          <w:i/>
          <w:iCs/>
          <w:spacing w:val="-6"/>
          <w:sz w:val="28"/>
          <w:szCs w:val="28"/>
        </w:rPr>
        <w:t>о</w:t>
      </w:r>
      <w:r w:rsidRPr="008E59E2">
        <w:rPr>
          <w:rFonts w:ascii="Times New Roman" w:hAnsi="Times New Roman"/>
          <w:i/>
          <w:iCs/>
          <w:sz w:val="28"/>
          <w:szCs w:val="28"/>
        </w:rPr>
        <w:t>д</w:t>
      </w:r>
      <w:r w:rsidRPr="008E59E2">
        <w:rPr>
          <w:rFonts w:ascii="Times New Roman" w:hAnsi="Times New Roman"/>
          <w:i/>
          <w:iCs/>
          <w:spacing w:val="20"/>
          <w:sz w:val="28"/>
          <w:szCs w:val="28"/>
        </w:rPr>
        <w:t xml:space="preserve"> </w:t>
      </w:r>
      <w:r w:rsidRPr="008E59E2">
        <w:rPr>
          <w:rFonts w:ascii="Times New Roman" w:hAnsi="Times New Roman"/>
          <w:i/>
          <w:iCs/>
          <w:spacing w:val="1"/>
          <w:sz w:val="28"/>
          <w:szCs w:val="28"/>
        </w:rPr>
        <w:t>з</w:t>
      </w:r>
      <w:r w:rsidRPr="008E59E2">
        <w:rPr>
          <w:rFonts w:ascii="Times New Roman" w:hAnsi="Times New Roman"/>
          <w:i/>
          <w:iCs/>
          <w:sz w:val="28"/>
          <w:szCs w:val="28"/>
        </w:rPr>
        <w:t>а</w:t>
      </w:r>
      <w:r w:rsidRPr="008E59E2">
        <w:rPr>
          <w:rFonts w:ascii="Times New Roman" w:hAnsi="Times New Roman"/>
          <w:i/>
          <w:iCs/>
          <w:spacing w:val="22"/>
          <w:sz w:val="28"/>
          <w:szCs w:val="28"/>
        </w:rPr>
        <w:t xml:space="preserve"> </w:t>
      </w:r>
      <w:r w:rsidRPr="008E59E2">
        <w:rPr>
          <w:rFonts w:ascii="Times New Roman" w:hAnsi="Times New Roman"/>
          <w:i/>
          <w:iCs/>
          <w:sz w:val="28"/>
          <w:szCs w:val="28"/>
        </w:rPr>
        <w:t>жи</w:t>
      </w:r>
      <w:r w:rsidRPr="008E59E2">
        <w:rPr>
          <w:rFonts w:ascii="Times New Roman" w:hAnsi="Times New Roman"/>
          <w:i/>
          <w:iCs/>
          <w:spacing w:val="-1"/>
          <w:sz w:val="28"/>
          <w:szCs w:val="28"/>
        </w:rPr>
        <w:t>л</w:t>
      </w:r>
      <w:r w:rsidRPr="008E59E2">
        <w:rPr>
          <w:rFonts w:ascii="Times New Roman" w:hAnsi="Times New Roman"/>
          <w:i/>
          <w:iCs/>
          <w:sz w:val="28"/>
          <w:szCs w:val="28"/>
        </w:rPr>
        <w:t>и</w:t>
      </w:r>
      <w:r w:rsidRPr="008E59E2">
        <w:rPr>
          <w:rFonts w:ascii="Times New Roman" w:hAnsi="Times New Roman"/>
          <w:i/>
          <w:iCs/>
          <w:spacing w:val="5"/>
          <w:sz w:val="28"/>
          <w:szCs w:val="28"/>
        </w:rPr>
        <w:t>щ</w:t>
      </w:r>
      <w:r w:rsidRPr="008E59E2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Pr="008E59E2">
        <w:rPr>
          <w:rFonts w:ascii="Times New Roman" w:hAnsi="Times New Roman"/>
          <w:i/>
          <w:iCs/>
          <w:sz w:val="28"/>
          <w:szCs w:val="28"/>
        </w:rPr>
        <w:t>м</w:t>
      </w:r>
      <w:r w:rsidRPr="008E59E2">
        <w:rPr>
          <w:rFonts w:ascii="Times New Roman" w:hAnsi="Times New Roman"/>
          <w:sz w:val="28"/>
          <w:szCs w:val="28"/>
        </w:rPr>
        <w:t>.</w:t>
      </w:r>
      <w:r w:rsidRPr="008E59E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8E59E2">
        <w:rPr>
          <w:rFonts w:ascii="Times New Roman" w:hAnsi="Times New Roman"/>
          <w:spacing w:val="-5"/>
          <w:sz w:val="28"/>
          <w:szCs w:val="28"/>
        </w:rPr>
        <w:t>В</w:t>
      </w:r>
      <w:r w:rsidRPr="008E59E2">
        <w:rPr>
          <w:rFonts w:ascii="Times New Roman" w:hAnsi="Times New Roman"/>
          <w:sz w:val="28"/>
          <w:szCs w:val="28"/>
        </w:rPr>
        <w:t>и</w:t>
      </w:r>
      <w:r w:rsidRPr="008E59E2">
        <w:rPr>
          <w:rFonts w:ascii="Times New Roman" w:hAnsi="Times New Roman"/>
          <w:spacing w:val="2"/>
          <w:sz w:val="28"/>
          <w:szCs w:val="28"/>
        </w:rPr>
        <w:t>д</w:t>
      </w:r>
      <w:r w:rsidRPr="008E59E2">
        <w:rPr>
          <w:rFonts w:ascii="Times New Roman" w:hAnsi="Times New Roman"/>
          <w:sz w:val="28"/>
          <w:szCs w:val="28"/>
        </w:rPr>
        <w:t>ы</w:t>
      </w:r>
      <w:r w:rsidRPr="008E59E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E59E2">
        <w:rPr>
          <w:rFonts w:ascii="Times New Roman" w:hAnsi="Times New Roman"/>
          <w:spacing w:val="-11"/>
          <w:sz w:val="28"/>
          <w:szCs w:val="28"/>
        </w:rPr>
        <w:t>у</w:t>
      </w:r>
      <w:r w:rsidRPr="008E59E2">
        <w:rPr>
          <w:rFonts w:ascii="Times New Roman" w:hAnsi="Times New Roman"/>
          <w:spacing w:val="2"/>
          <w:sz w:val="28"/>
          <w:szCs w:val="28"/>
        </w:rPr>
        <w:t>б</w:t>
      </w:r>
      <w:r w:rsidRPr="008E59E2">
        <w:rPr>
          <w:rFonts w:ascii="Times New Roman" w:hAnsi="Times New Roman"/>
          <w:sz w:val="28"/>
          <w:szCs w:val="28"/>
        </w:rPr>
        <w:t>орки</w:t>
      </w:r>
      <w:r w:rsidRPr="008E59E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8E59E2">
        <w:rPr>
          <w:rFonts w:ascii="Times New Roman" w:hAnsi="Times New Roman"/>
          <w:sz w:val="28"/>
          <w:szCs w:val="28"/>
        </w:rPr>
        <w:t>жилища</w:t>
      </w:r>
      <w:r w:rsidRPr="008E59E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E59E2">
        <w:rPr>
          <w:rFonts w:ascii="Times New Roman" w:hAnsi="Times New Roman"/>
          <w:spacing w:val="-2"/>
          <w:sz w:val="28"/>
          <w:szCs w:val="28"/>
        </w:rPr>
        <w:t>(</w:t>
      </w:r>
      <w:r w:rsidRPr="008E59E2">
        <w:rPr>
          <w:rFonts w:ascii="Times New Roman" w:hAnsi="Times New Roman"/>
          <w:sz w:val="28"/>
          <w:szCs w:val="28"/>
        </w:rPr>
        <w:t>су</w:t>
      </w:r>
      <w:r w:rsidRPr="008E59E2">
        <w:rPr>
          <w:rFonts w:ascii="Times New Roman" w:hAnsi="Times New Roman"/>
          <w:spacing w:val="-10"/>
          <w:sz w:val="28"/>
          <w:szCs w:val="28"/>
        </w:rPr>
        <w:t>х</w:t>
      </w:r>
      <w:r w:rsidRPr="008E59E2">
        <w:rPr>
          <w:rFonts w:ascii="Times New Roman" w:hAnsi="Times New Roman"/>
          <w:sz w:val="28"/>
          <w:szCs w:val="28"/>
        </w:rPr>
        <w:t>а</w:t>
      </w:r>
      <w:r w:rsidRPr="008E59E2">
        <w:rPr>
          <w:rFonts w:ascii="Times New Roman" w:hAnsi="Times New Roman"/>
          <w:spacing w:val="2"/>
          <w:sz w:val="28"/>
          <w:szCs w:val="28"/>
        </w:rPr>
        <w:t>я</w:t>
      </w:r>
      <w:r w:rsidRPr="008E59E2">
        <w:rPr>
          <w:rFonts w:ascii="Times New Roman" w:hAnsi="Times New Roman"/>
          <w:sz w:val="28"/>
          <w:szCs w:val="28"/>
        </w:rPr>
        <w:t>,</w:t>
      </w:r>
      <w:r w:rsidRPr="008E59E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8E59E2">
        <w:rPr>
          <w:rFonts w:ascii="Times New Roman" w:hAnsi="Times New Roman"/>
          <w:spacing w:val="-8"/>
          <w:sz w:val="28"/>
          <w:szCs w:val="28"/>
        </w:rPr>
        <w:t>в</w:t>
      </w:r>
      <w:r w:rsidRPr="008E59E2">
        <w:rPr>
          <w:rFonts w:ascii="Times New Roman" w:hAnsi="Times New Roman"/>
          <w:sz w:val="28"/>
          <w:szCs w:val="28"/>
        </w:rPr>
        <w:t>лажна</w:t>
      </w:r>
      <w:r w:rsidRPr="008E59E2">
        <w:rPr>
          <w:rFonts w:ascii="Times New Roman" w:hAnsi="Times New Roman"/>
          <w:spacing w:val="8"/>
          <w:sz w:val="28"/>
          <w:szCs w:val="28"/>
        </w:rPr>
        <w:t>я</w:t>
      </w:r>
      <w:r w:rsidRPr="008E59E2">
        <w:rPr>
          <w:rFonts w:ascii="Times New Roman" w:hAnsi="Times New Roman"/>
          <w:spacing w:val="-2"/>
          <w:sz w:val="28"/>
          <w:szCs w:val="28"/>
        </w:rPr>
        <w:t>)</w:t>
      </w:r>
      <w:r w:rsidRPr="008E59E2">
        <w:rPr>
          <w:rFonts w:ascii="Times New Roman" w:hAnsi="Times New Roman"/>
          <w:sz w:val="28"/>
          <w:szCs w:val="28"/>
        </w:rPr>
        <w:t>,</w:t>
      </w:r>
      <w:r w:rsidRPr="008E59E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8E59E2">
        <w:rPr>
          <w:rFonts w:ascii="Times New Roman" w:hAnsi="Times New Roman"/>
          <w:sz w:val="28"/>
          <w:szCs w:val="28"/>
        </w:rPr>
        <w:t>ин</w:t>
      </w:r>
      <w:r w:rsidRPr="008E59E2">
        <w:rPr>
          <w:rFonts w:ascii="Times New Roman" w:hAnsi="Times New Roman"/>
          <w:spacing w:val="-3"/>
          <w:sz w:val="28"/>
          <w:szCs w:val="28"/>
        </w:rPr>
        <w:t>в</w:t>
      </w:r>
      <w:r w:rsidRPr="008E59E2">
        <w:rPr>
          <w:rFonts w:ascii="Times New Roman" w:hAnsi="Times New Roman"/>
          <w:sz w:val="28"/>
          <w:szCs w:val="28"/>
        </w:rPr>
        <w:t>ен</w:t>
      </w:r>
      <w:r w:rsidRPr="008E59E2">
        <w:rPr>
          <w:rFonts w:ascii="Times New Roman" w:hAnsi="Times New Roman"/>
          <w:spacing w:val="4"/>
          <w:sz w:val="28"/>
          <w:szCs w:val="28"/>
        </w:rPr>
        <w:t>т</w:t>
      </w:r>
      <w:r w:rsidRPr="008E59E2">
        <w:rPr>
          <w:rFonts w:ascii="Times New Roman" w:hAnsi="Times New Roman"/>
          <w:sz w:val="28"/>
          <w:szCs w:val="28"/>
        </w:rPr>
        <w:t>ар</w:t>
      </w:r>
      <w:r w:rsidRPr="008E59E2">
        <w:rPr>
          <w:rFonts w:ascii="Times New Roman" w:hAnsi="Times New Roman"/>
          <w:spacing w:val="-1"/>
          <w:sz w:val="28"/>
          <w:szCs w:val="28"/>
        </w:rPr>
        <w:t>ь.</w:t>
      </w:r>
      <w:r w:rsidR="00F3258B">
        <w:rPr>
          <w:rFonts w:ascii="Times New Roman" w:hAnsi="Times New Roman"/>
          <w:spacing w:val="-1"/>
          <w:sz w:val="28"/>
          <w:szCs w:val="28"/>
        </w:rPr>
        <w:t xml:space="preserve"> Ежедневная и сезонная уборка помещений.</w:t>
      </w:r>
    </w:p>
    <w:p w:rsidR="007A3FD8" w:rsidRDefault="007A3FD8" w:rsidP="008E59E2">
      <w:pPr>
        <w:kinsoku w:val="0"/>
        <w:overflowPunct w:val="0"/>
        <w:spacing w:before="3" w:line="240" w:lineRule="auto"/>
        <w:rPr>
          <w:rFonts w:ascii="Times New Roman" w:hAnsi="Times New Roman"/>
          <w:b/>
          <w:spacing w:val="-1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 xml:space="preserve">Повторение – </w:t>
      </w:r>
      <w:r w:rsidR="00AE3141">
        <w:rPr>
          <w:rFonts w:ascii="Times New Roman" w:hAnsi="Times New Roman"/>
          <w:b/>
          <w:spacing w:val="-1"/>
          <w:sz w:val="28"/>
          <w:szCs w:val="28"/>
        </w:rPr>
        <w:t>6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 часов</w:t>
      </w:r>
    </w:p>
    <w:p w:rsidR="007A3FD8" w:rsidRDefault="007A3FD8" w:rsidP="008E59E2">
      <w:pPr>
        <w:kinsoku w:val="0"/>
        <w:overflowPunct w:val="0"/>
        <w:spacing w:before="3" w:line="240" w:lineRule="auto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Повторение по темам «Личная гигиена», «Охрана здоровья», «Одежда и обувь», «Средства связи», «Питание», «Жилище». </w:t>
      </w:r>
    </w:p>
    <w:p w:rsidR="007A3FD8" w:rsidRPr="007A3FD8" w:rsidRDefault="007A3FD8" w:rsidP="008E59E2">
      <w:pPr>
        <w:kinsoku w:val="0"/>
        <w:overflowPunct w:val="0"/>
        <w:spacing w:before="3" w:line="240" w:lineRule="auto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lastRenderedPageBreak/>
        <w:t>Правила поведения во время летних каникул. Правила поведения на водоемах.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 </w:t>
      </w:r>
    </w:p>
    <w:p w:rsidR="00DD1516" w:rsidRDefault="00DD1516" w:rsidP="003F674B">
      <w:pPr>
        <w:pStyle w:val="Default"/>
        <w:jc w:val="center"/>
        <w:rPr>
          <w:b/>
          <w:sz w:val="28"/>
          <w:szCs w:val="28"/>
        </w:rPr>
      </w:pPr>
    </w:p>
    <w:p w:rsidR="00032F48" w:rsidRDefault="00032F48" w:rsidP="003F674B">
      <w:pPr>
        <w:pStyle w:val="Default"/>
        <w:jc w:val="center"/>
        <w:rPr>
          <w:b/>
          <w:sz w:val="28"/>
          <w:szCs w:val="28"/>
        </w:rPr>
      </w:pPr>
    </w:p>
    <w:p w:rsidR="00032F48" w:rsidRDefault="00032F48" w:rsidP="003F674B">
      <w:pPr>
        <w:pStyle w:val="Default"/>
        <w:jc w:val="center"/>
        <w:rPr>
          <w:b/>
          <w:sz w:val="28"/>
          <w:szCs w:val="28"/>
        </w:rPr>
      </w:pPr>
    </w:p>
    <w:p w:rsidR="00032F48" w:rsidRDefault="00032F48" w:rsidP="003F674B">
      <w:pPr>
        <w:pStyle w:val="Default"/>
        <w:jc w:val="center"/>
        <w:rPr>
          <w:b/>
          <w:sz w:val="28"/>
          <w:szCs w:val="28"/>
        </w:rPr>
      </w:pPr>
    </w:p>
    <w:p w:rsidR="003F674B" w:rsidRPr="003F674B" w:rsidRDefault="003F674B" w:rsidP="003F674B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</w:p>
    <w:p w:rsidR="003F674B" w:rsidRDefault="003F674B" w:rsidP="003F674B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DE0318">
        <w:rPr>
          <w:rFonts w:ascii="Times New Roman" w:hAnsi="Times New Roman"/>
          <w:b/>
          <w:sz w:val="28"/>
          <w:szCs w:val="28"/>
        </w:rPr>
        <w:t>Л</w:t>
      </w:r>
      <w:r w:rsidRPr="00DE0318">
        <w:rPr>
          <w:rFonts w:ascii="Times New Roman" w:hAnsi="Times New Roman"/>
          <w:b/>
          <w:spacing w:val="-3"/>
          <w:sz w:val="28"/>
          <w:szCs w:val="28"/>
        </w:rPr>
        <w:t>и</w:t>
      </w:r>
      <w:r w:rsidRPr="00DE0318">
        <w:rPr>
          <w:rFonts w:ascii="Times New Roman" w:hAnsi="Times New Roman"/>
          <w:b/>
          <w:spacing w:val="6"/>
          <w:sz w:val="28"/>
          <w:szCs w:val="28"/>
        </w:rPr>
        <w:t>ч</w:t>
      </w:r>
      <w:r w:rsidRPr="00DE0318">
        <w:rPr>
          <w:rFonts w:ascii="Times New Roman" w:hAnsi="Times New Roman"/>
          <w:b/>
          <w:spacing w:val="-2"/>
          <w:sz w:val="28"/>
          <w:szCs w:val="28"/>
        </w:rPr>
        <w:t>н</w:t>
      </w:r>
      <w:r w:rsidRPr="00DE0318">
        <w:rPr>
          <w:rFonts w:ascii="Times New Roman" w:hAnsi="Times New Roman"/>
          <w:b/>
          <w:sz w:val="28"/>
          <w:szCs w:val="28"/>
        </w:rPr>
        <w:t>ая</w:t>
      </w:r>
      <w:r w:rsidRPr="00DE0318"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 w:rsidRPr="00DE0318">
        <w:rPr>
          <w:rFonts w:ascii="Times New Roman" w:hAnsi="Times New Roman"/>
          <w:b/>
          <w:spacing w:val="3"/>
          <w:sz w:val="28"/>
          <w:szCs w:val="28"/>
        </w:rPr>
        <w:t>г</w:t>
      </w:r>
      <w:r w:rsidRPr="00DE0318">
        <w:rPr>
          <w:rFonts w:ascii="Times New Roman" w:hAnsi="Times New Roman"/>
          <w:b/>
          <w:spacing w:val="-2"/>
          <w:sz w:val="28"/>
          <w:szCs w:val="28"/>
        </w:rPr>
        <w:t>и</w:t>
      </w:r>
      <w:r w:rsidRPr="00DE0318">
        <w:rPr>
          <w:rFonts w:ascii="Times New Roman" w:hAnsi="Times New Roman"/>
          <w:b/>
          <w:spacing w:val="3"/>
          <w:sz w:val="28"/>
          <w:szCs w:val="28"/>
        </w:rPr>
        <w:t>г</w:t>
      </w:r>
      <w:r w:rsidRPr="00DE0318">
        <w:rPr>
          <w:rFonts w:ascii="Times New Roman" w:hAnsi="Times New Roman"/>
          <w:b/>
          <w:spacing w:val="-2"/>
          <w:sz w:val="28"/>
          <w:szCs w:val="28"/>
        </w:rPr>
        <w:t>и</w:t>
      </w:r>
      <w:r w:rsidRPr="00DE0318">
        <w:rPr>
          <w:rFonts w:ascii="Times New Roman" w:hAnsi="Times New Roman"/>
          <w:b/>
          <w:spacing w:val="6"/>
          <w:sz w:val="28"/>
          <w:szCs w:val="28"/>
        </w:rPr>
        <w:t>е</w:t>
      </w:r>
      <w:r w:rsidRPr="00DE0318">
        <w:rPr>
          <w:rFonts w:ascii="Times New Roman" w:hAnsi="Times New Roman"/>
          <w:b/>
          <w:spacing w:val="-2"/>
          <w:sz w:val="28"/>
          <w:szCs w:val="28"/>
        </w:rPr>
        <w:t>н</w:t>
      </w:r>
      <w:r w:rsidRPr="00DE0318">
        <w:rPr>
          <w:rFonts w:ascii="Times New Roman" w:hAnsi="Times New Roman"/>
          <w:b/>
          <w:sz w:val="28"/>
          <w:szCs w:val="28"/>
        </w:rPr>
        <w:t>а</w:t>
      </w:r>
      <w:r w:rsidRPr="00DE0318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DE0318">
        <w:rPr>
          <w:rFonts w:ascii="Times New Roman" w:hAnsi="Times New Roman"/>
          <w:b/>
          <w:sz w:val="28"/>
          <w:szCs w:val="28"/>
        </w:rPr>
        <w:t>и</w:t>
      </w:r>
      <w:r w:rsidRPr="00DE0318"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 w:rsidRPr="00DE0318">
        <w:rPr>
          <w:rFonts w:ascii="Times New Roman" w:hAnsi="Times New Roman"/>
          <w:b/>
          <w:spacing w:val="-8"/>
          <w:sz w:val="28"/>
          <w:szCs w:val="28"/>
        </w:rPr>
        <w:t>з</w:t>
      </w:r>
      <w:r w:rsidRPr="00DE0318">
        <w:rPr>
          <w:rFonts w:ascii="Times New Roman" w:hAnsi="Times New Roman"/>
          <w:b/>
          <w:spacing w:val="3"/>
          <w:sz w:val="28"/>
          <w:szCs w:val="28"/>
        </w:rPr>
        <w:t>д</w:t>
      </w:r>
      <w:r w:rsidRPr="00DE0318">
        <w:rPr>
          <w:rFonts w:ascii="Times New Roman" w:hAnsi="Times New Roman"/>
          <w:b/>
          <w:sz w:val="28"/>
          <w:szCs w:val="28"/>
        </w:rPr>
        <w:t>о</w:t>
      </w:r>
      <w:r w:rsidRPr="00DE0318">
        <w:rPr>
          <w:rFonts w:ascii="Times New Roman" w:hAnsi="Times New Roman"/>
          <w:b/>
          <w:spacing w:val="3"/>
          <w:sz w:val="28"/>
          <w:szCs w:val="28"/>
        </w:rPr>
        <w:t>р</w:t>
      </w:r>
      <w:r w:rsidRPr="00DE0318">
        <w:rPr>
          <w:rFonts w:ascii="Times New Roman" w:hAnsi="Times New Roman"/>
          <w:b/>
          <w:spacing w:val="-11"/>
          <w:sz w:val="28"/>
          <w:szCs w:val="28"/>
        </w:rPr>
        <w:t>о</w:t>
      </w:r>
      <w:r w:rsidRPr="00DE0318">
        <w:rPr>
          <w:rFonts w:ascii="Times New Roman" w:hAnsi="Times New Roman"/>
          <w:b/>
          <w:spacing w:val="3"/>
          <w:sz w:val="28"/>
          <w:szCs w:val="28"/>
        </w:rPr>
        <w:t>в</w:t>
      </w:r>
      <w:r w:rsidRPr="00DE0318">
        <w:rPr>
          <w:rFonts w:ascii="Times New Roman" w:hAnsi="Times New Roman"/>
          <w:b/>
          <w:spacing w:val="-5"/>
          <w:sz w:val="28"/>
          <w:szCs w:val="28"/>
        </w:rPr>
        <w:t>ь</w:t>
      </w:r>
      <w:r w:rsidRPr="00DE0318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i/>
          <w:sz w:val="28"/>
          <w:szCs w:val="28"/>
        </w:rPr>
        <w:t xml:space="preserve"> (6 часов)</w:t>
      </w:r>
      <w:r w:rsidRPr="00131042">
        <w:rPr>
          <w:rFonts w:ascii="Times New Roman" w:hAnsi="Times New Roman"/>
          <w:b/>
          <w:i/>
          <w:sz w:val="28"/>
          <w:szCs w:val="28"/>
        </w:rPr>
        <w:t>.</w:t>
      </w:r>
    </w:p>
    <w:p w:rsidR="003F674B" w:rsidRPr="00DE0318" w:rsidRDefault="003F674B" w:rsidP="003F674B">
      <w:pPr>
        <w:pStyle w:val="a5"/>
        <w:kinsoku w:val="0"/>
        <w:overflowPunct w:val="0"/>
        <w:spacing w:before="7" w:after="0" w:line="240" w:lineRule="auto"/>
        <w:ind w:right="113"/>
        <w:jc w:val="both"/>
        <w:rPr>
          <w:color w:val="00B050"/>
        </w:rPr>
      </w:pPr>
      <w:r w:rsidRPr="00DE0318">
        <w:rPr>
          <w:rFonts w:ascii="Times New Roman" w:hAnsi="Times New Roman"/>
          <w:iCs/>
          <w:spacing w:val="1"/>
          <w:sz w:val="28"/>
          <w:szCs w:val="28"/>
        </w:rPr>
        <w:t>З</w:t>
      </w:r>
      <w:r w:rsidRPr="00DE0318">
        <w:rPr>
          <w:rFonts w:ascii="Times New Roman" w:hAnsi="Times New Roman"/>
          <w:iCs/>
          <w:sz w:val="28"/>
          <w:szCs w:val="28"/>
        </w:rPr>
        <w:t>н</w:t>
      </w:r>
      <w:r w:rsidRPr="00DE0318">
        <w:rPr>
          <w:rFonts w:ascii="Times New Roman" w:hAnsi="Times New Roman"/>
          <w:iCs/>
          <w:spacing w:val="-5"/>
          <w:sz w:val="28"/>
          <w:szCs w:val="28"/>
        </w:rPr>
        <w:t>а</w:t>
      </w:r>
      <w:r w:rsidRPr="00DE0318">
        <w:rPr>
          <w:rFonts w:ascii="Times New Roman" w:hAnsi="Times New Roman"/>
          <w:iCs/>
          <w:spacing w:val="1"/>
          <w:sz w:val="28"/>
          <w:szCs w:val="28"/>
        </w:rPr>
        <w:t>ч</w:t>
      </w:r>
      <w:r w:rsidRPr="00DE0318">
        <w:rPr>
          <w:rFonts w:ascii="Times New Roman" w:hAnsi="Times New Roman"/>
          <w:iCs/>
          <w:sz w:val="28"/>
          <w:szCs w:val="28"/>
        </w:rPr>
        <w:t>ение</w:t>
      </w:r>
      <w:r w:rsidRPr="00DE0318">
        <w:rPr>
          <w:rFonts w:ascii="Times New Roman" w:hAnsi="Times New Roman"/>
          <w:iCs/>
          <w:spacing w:val="32"/>
          <w:sz w:val="28"/>
          <w:szCs w:val="28"/>
        </w:rPr>
        <w:t xml:space="preserve"> </w:t>
      </w:r>
      <w:r w:rsidRPr="00DE0318">
        <w:rPr>
          <w:rFonts w:ascii="Times New Roman" w:hAnsi="Times New Roman"/>
          <w:iCs/>
          <w:spacing w:val="-3"/>
          <w:sz w:val="28"/>
          <w:szCs w:val="28"/>
        </w:rPr>
        <w:t>з</w:t>
      </w:r>
      <w:r w:rsidRPr="00DE0318">
        <w:rPr>
          <w:rFonts w:ascii="Times New Roman" w:hAnsi="Times New Roman"/>
          <w:iCs/>
          <w:spacing w:val="-2"/>
          <w:sz w:val="28"/>
          <w:szCs w:val="28"/>
        </w:rPr>
        <w:t>д</w:t>
      </w:r>
      <w:r w:rsidRPr="00DE0318">
        <w:rPr>
          <w:rFonts w:ascii="Times New Roman" w:hAnsi="Times New Roman"/>
          <w:iCs/>
          <w:sz w:val="28"/>
          <w:szCs w:val="28"/>
        </w:rPr>
        <w:t>оро</w:t>
      </w:r>
      <w:r w:rsidRPr="00DE0318">
        <w:rPr>
          <w:rFonts w:ascii="Times New Roman" w:hAnsi="Times New Roman"/>
          <w:iCs/>
          <w:spacing w:val="4"/>
          <w:sz w:val="28"/>
          <w:szCs w:val="28"/>
        </w:rPr>
        <w:t>в</w:t>
      </w:r>
      <w:r w:rsidRPr="00DE0318">
        <w:rPr>
          <w:rFonts w:ascii="Times New Roman" w:hAnsi="Times New Roman"/>
          <w:iCs/>
          <w:spacing w:val="-2"/>
          <w:sz w:val="28"/>
          <w:szCs w:val="28"/>
        </w:rPr>
        <w:t>ь</w:t>
      </w:r>
      <w:r w:rsidRPr="00DE0318">
        <w:rPr>
          <w:rFonts w:ascii="Times New Roman" w:hAnsi="Times New Roman"/>
          <w:iCs/>
          <w:sz w:val="28"/>
          <w:szCs w:val="28"/>
        </w:rPr>
        <w:t>я</w:t>
      </w:r>
      <w:r w:rsidRPr="00DE0318">
        <w:rPr>
          <w:rFonts w:ascii="Times New Roman" w:hAnsi="Times New Roman"/>
          <w:iCs/>
          <w:spacing w:val="29"/>
          <w:sz w:val="28"/>
          <w:szCs w:val="28"/>
        </w:rPr>
        <w:t xml:space="preserve"> </w:t>
      </w:r>
      <w:r w:rsidRPr="00DE0318">
        <w:rPr>
          <w:rFonts w:ascii="Times New Roman" w:hAnsi="Times New Roman"/>
          <w:iCs/>
          <w:sz w:val="28"/>
          <w:szCs w:val="28"/>
        </w:rPr>
        <w:t>в</w:t>
      </w:r>
      <w:r w:rsidRPr="00DE0318">
        <w:rPr>
          <w:rFonts w:ascii="Times New Roman" w:hAnsi="Times New Roman"/>
          <w:iCs/>
          <w:spacing w:val="28"/>
          <w:sz w:val="28"/>
          <w:szCs w:val="28"/>
        </w:rPr>
        <w:t xml:space="preserve"> </w:t>
      </w:r>
      <w:r w:rsidRPr="00DE0318">
        <w:rPr>
          <w:rFonts w:ascii="Times New Roman" w:hAnsi="Times New Roman"/>
          <w:iCs/>
          <w:spacing w:val="5"/>
          <w:sz w:val="28"/>
          <w:szCs w:val="28"/>
        </w:rPr>
        <w:t>ж</w:t>
      </w:r>
      <w:r w:rsidRPr="00DE0318">
        <w:rPr>
          <w:rFonts w:ascii="Times New Roman" w:hAnsi="Times New Roman"/>
          <w:iCs/>
          <w:sz w:val="28"/>
          <w:szCs w:val="28"/>
        </w:rPr>
        <w:t>и</w:t>
      </w:r>
      <w:r w:rsidRPr="00DE0318">
        <w:rPr>
          <w:rFonts w:ascii="Times New Roman" w:hAnsi="Times New Roman"/>
          <w:iCs/>
          <w:spacing w:val="1"/>
          <w:sz w:val="28"/>
          <w:szCs w:val="28"/>
        </w:rPr>
        <w:t>з</w:t>
      </w:r>
      <w:r w:rsidRPr="00DE0318">
        <w:rPr>
          <w:rFonts w:ascii="Times New Roman" w:hAnsi="Times New Roman"/>
          <w:iCs/>
          <w:sz w:val="28"/>
          <w:szCs w:val="28"/>
        </w:rPr>
        <w:t>ни</w:t>
      </w:r>
      <w:r w:rsidRPr="00DE0318">
        <w:rPr>
          <w:rFonts w:ascii="Times New Roman" w:hAnsi="Times New Roman"/>
          <w:iCs/>
          <w:spacing w:val="29"/>
          <w:sz w:val="28"/>
          <w:szCs w:val="28"/>
        </w:rPr>
        <w:t xml:space="preserve"> </w:t>
      </w:r>
      <w:r w:rsidRPr="00DE0318">
        <w:rPr>
          <w:rFonts w:ascii="Times New Roman" w:hAnsi="Times New Roman"/>
          <w:iCs/>
          <w:sz w:val="28"/>
          <w:szCs w:val="28"/>
        </w:rPr>
        <w:t>и</w:t>
      </w:r>
      <w:r w:rsidRPr="00DE0318">
        <w:rPr>
          <w:rFonts w:ascii="Times New Roman" w:hAnsi="Times New Roman"/>
          <w:iCs/>
          <w:spacing w:val="29"/>
          <w:sz w:val="28"/>
          <w:szCs w:val="28"/>
        </w:rPr>
        <w:t xml:space="preserve"> </w:t>
      </w:r>
      <w:r w:rsidRPr="00DE0318">
        <w:rPr>
          <w:rFonts w:ascii="Times New Roman" w:hAnsi="Times New Roman"/>
          <w:iCs/>
          <w:spacing w:val="3"/>
          <w:sz w:val="28"/>
          <w:szCs w:val="28"/>
        </w:rPr>
        <w:t>д</w:t>
      </w:r>
      <w:r w:rsidRPr="00DE0318">
        <w:rPr>
          <w:rFonts w:ascii="Times New Roman" w:hAnsi="Times New Roman"/>
          <w:iCs/>
          <w:sz w:val="28"/>
          <w:szCs w:val="28"/>
        </w:rPr>
        <w:t>е</w:t>
      </w:r>
      <w:r w:rsidRPr="00DE0318">
        <w:rPr>
          <w:rFonts w:ascii="Times New Roman" w:hAnsi="Times New Roman"/>
          <w:iCs/>
          <w:spacing w:val="1"/>
          <w:sz w:val="28"/>
          <w:szCs w:val="28"/>
        </w:rPr>
        <w:t>я</w:t>
      </w:r>
      <w:r w:rsidRPr="00DE0318">
        <w:rPr>
          <w:rFonts w:ascii="Times New Roman" w:hAnsi="Times New Roman"/>
          <w:iCs/>
          <w:sz w:val="28"/>
          <w:szCs w:val="28"/>
        </w:rPr>
        <w:t>т</w:t>
      </w:r>
      <w:r w:rsidRPr="00DE0318">
        <w:rPr>
          <w:rFonts w:ascii="Times New Roman" w:hAnsi="Times New Roman"/>
          <w:iCs/>
          <w:spacing w:val="-3"/>
          <w:sz w:val="28"/>
          <w:szCs w:val="28"/>
        </w:rPr>
        <w:t>е</w:t>
      </w:r>
      <w:r w:rsidRPr="00DE0318">
        <w:rPr>
          <w:rFonts w:ascii="Times New Roman" w:hAnsi="Times New Roman"/>
          <w:iCs/>
          <w:spacing w:val="3"/>
          <w:sz w:val="28"/>
          <w:szCs w:val="28"/>
        </w:rPr>
        <w:t>л</w:t>
      </w:r>
      <w:r w:rsidRPr="00DE0318">
        <w:rPr>
          <w:rFonts w:ascii="Times New Roman" w:hAnsi="Times New Roman"/>
          <w:iCs/>
          <w:spacing w:val="-2"/>
          <w:sz w:val="28"/>
          <w:szCs w:val="28"/>
        </w:rPr>
        <w:t>ь</w:t>
      </w:r>
      <w:r w:rsidRPr="00DE0318">
        <w:rPr>
          <w:rFonts w:ascii="Times New Roman" w:hAnsi="Times New Roman"/>
          <w:iCs/>
          <w:sz w:val="28"/>
          <w:szCs w:val="28"/>
        </w:rPr>
        <w:t>ности</w:t>
      </w:r>
      <w:r w:rsidRPr="00DE0318">
        <w:rPr>
          <w:rFonts w:ascii="Times New Roman" w:hAnsi="Times New Roman"/>
          <w:iCs/>
          <w:spacing w:val="32"/>
          <w:sz w:val="28"/>
          <w:szCs w:val="28"/>
        </w:rPr>
        <w:t xml:space="preserve"> </w:t>
      </w:r>
      <w:r w:rsidRPr="00DE0318">
        <w:rPr>
          <w:rFonts w:ascii="Times New Roman" w:hAnsi="Times New Roman"/>
          <w:iCs/>
          <w:spacing w:val="1"/>
          <w:sz w:val="28"/>
          <w:szCs w:val="28"/>
        </w:rPr>
        <w:t>ч</w:t>
      </w:r>
      <w:r w:rsidRPr="00DE0318">
        <w:rPr>
          <w:rFonts w:ascii="Times New Roman" w:hAnsi="Times New Roman"/>
          <w:iCs/>
          <w:spacing w:val="-5"/>
          <w:sz w:val="28"/>
          <w:szCs w:val="28"/>
        </w:rPr>
        <w:t>е</w:t>
      </w:r>
      <w:r w:rsidRPr="00DE0318">
        <w:rPr>
          <w:rFonts w:ascii="Times New Roman" w:hAnsi="Times New Roman"/>
          <w:iCs/>
          <w:spacing w:val="3"/>
          <w:sz w:val="28"/>
          <w:szCs w:val="28"/>
        </w:rPr>
        <w:t>л</w:t>
      </w:r>
      <w:r w:rsidRPr="00DE0318">
        <w:rPr>
          <w:rFonts w:ascii="Times New Roman" w:hAnsi="Times New Roman"/>
          <w:iCs/>
          <w:sz w:val="28"/>
          <w:szCs w:val="28"/>
        </w:rPr>
        <w:t>ове</w:t>
      </w:r>
      <w:r w:rsidRPr="00DE0318">
        <w:rPr>
          <w:rFonts w:ascii="Times New Roman" w:hAnsi="Times New Roman"/>
          <w:iCs/>
          <w:spacing w:val="-7"/>
          <w:sz w:val="28"/>
          <w:szCs w:val="28"/>
        </w:rPr>
        <w:t>к</w:t>
      </w:r>
      <w:r w:rsidRPr="00DE0318">
        <w:rPr>
          <w:rFonts w:ascii="Times New Roman" w:hAnsi="Times New Roman"/>
          <w:iCs/>
          <w:sz w:val="28"/>
          <w:szCs w:val="28"/>
        </w:rPr>
        <w:t>а.</w:t>
      </w:r>
      <w:r>
        <w:rPr>
          <w:rFonts w:ascii="Times New Roman" w:hAnsi="Times New Roman"/>
          <w:iCs/>
          <w:sz w:val="28"/>
          <w:szCs w:val="28"/>
        </w:rPr>
        <w:t xml:space="preserve"> ЗОЖ.</w:t>
      </w:r>
      <w:r>
        <w:rPr>
          <w:i/>
          <w:iCs/>
          <w:spacing w:val="31"/>
        </w:rPr>
        <w:t xml:space="preserve"> </w:t>
      </w:r>
      <w:r>
        <w:rPr>
          <w:rFonts w:ascii="Times New Roman" w:hAnsi="Times New Roman"/>
          <w:sz w:val="28"/>
          <w:szCs w:val="28"/>
        </w:rPr>
        <w:t>Особенности личной гигиены подростка.</w:t>
      </w:r>
      <w:r w:rsidRPr="00EA5433">
        <w:rPr>
          <w:rFonts w:ascii="Times New Roman" w:hAnsi="Times New Roman"/>
          <w:i/>
          <w:sz w:val="28"/>
          <w:szCs w:val="28"/>
        </w:rPr>
        <w:t xml:space="preserve"> </w:t>
      </w:r>
      <w:r w:rsidRPr="00EA5433">
        <w:rPr>
          <w:rFonts w:ascii="Times New Roman" w:hAnsi="Times New Roman"/>
          <w:sz w:val="28"/>
          <w:szCs w:val="28"/>
        </w:rPr>
        <w:t xml:space="preserve">Покровы тела. </w:t>
      </w:r>
      <w:r>
        <w:rPr>
          <w:rFonts w:ascii="Times New Roman" w:hAnsi="Times New Roman"/>
          <w:sz w:val="28"/>
          <w:szCs w:val="28"/>
        </w:rPr>
        <w:t xml:space="preserve">Типы кожи. </w:t>
      </w:r>
      <w:r w:rsidRPr="00EA5433">
        <w:rPr>
          <w:rFonts w:ascii="Times New Roman" w:hAnsi="Times New Roman"/>
          <w:sz w:val="28"/>
          <w:szCs w:val="28"/>
        </w:rPr>
        <w:t>Уход за кожей лица и волосами.</w:t>
      </w:r>
      <w:r w:rsidRPr="00EA5433">
        <w:rPr>
          <w:rFonts w:ascii="Times New Roman" w:hAnsi="Times New Roman"/>
          <w:i/>
          <w:sz w:val="28"/>
          <w:szCs w:val="28"/>
        </w:rPr>
        <w:t xml:space="preserve"> </w:t>
      </w:r>
      <w:r w:rsidRPr="00DE0318">
        <w:rPr>
          <w:rFonts w:ascii="Times New Roman" w:hAnsi="Times New Roman"/>
          <w:spacing w:val="-6"/>
          <w:sz w:val="28"/>
          <w:szCs w:val="28"/>
        </w:rPr>
        <w:t>Н</w:t>
      </w:r>
      <w:r w:rsidRPr="00DE0318">
        <w:rPr>
          <w:rFonts w:ascii="Times New Roman" w:hAnsi="Times New Roman"/>
          <w:sz w:val="28"/>
          <w:szCs w:val="28"/>
        </w:rPr>
        <w:t>ег</w:t>
      </w:r>
      <w:r w:rsidRPr="00DE0318">
        <w:rPr>
          <w:rFonts w:ascii="Times New Roman" w:hAnsi="Times New Roman"/>
          <w:spacing w:val="-2"/>
          <w:sz w:val="28"/>
          <w:szCs w:val="28"/>
        </w:rPr>
        <w:t>ат</w:t>
      </w:r>
      <w:r w:rsidRPr="00DE0318">
        <w:rPr>
          <w:rFonts w:ascii="Times New Roman" w:hAnsi="Times New Roman"/>
          <w:spacing w:val="4"/>
          <w:sz w:val="28"/>
          <w:szCs w:val="28"/>
        </w:rPr>
        <w:t>и</w:t>
      </w:r>
      <w:r w:rsidRPr="00DE0318">
        <w:rPr>
          <w:rFonts w:ascii="Times New Roman" w:hAnsi="Times New Roman"/>
          <w:spacing w:val="-2"/>
          <w:sz w:val="28"/>
          <w:szCs w:val="28"/>
        </w:rPr>
        <w:t>в</w:t>
      </w:r>
      <w:r w:rsidRPr="00DE0318">
        <w:rPr>
          <w:rFonts w:ascii="Times New Roman" w:hAnsi="Times New Roman"/>
          <w:sz w:val="28"/>
          <w:szCs w:val="28"/>
        </w:rPr>
        <w:t>н</w:t>
      </w:r>
      <w:r w:rsidRPr="00DE0318">
        <w:rPr>
          <w:rFonts w:ascii="Times New Roman" w:hAnsi="Times New Roman"/>
          <w:spacing w:val="4"/>
          <w:sz w:val="28"/>
          <w:szCs w:val="28"/>
        </w:rPr>
        <w:t>о</w:t>
      </w:r>
      <w:r w:rsidRPr="00DE0318">
        <w:rPr>
          <w:rFonts w:ascii="Times New Roman" w:hAnsi="Times New Roman"/>
          <w:sz w:val="28"/>
          <w:szCs w:val="28"/>
        </w:rPr>
        <w:t>е</w:t>
      </w:r>
      <w:r w:rsidRPr="00DE0318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DE0318">
        <w:rPr>
          <w:rFonts w:ascii="Times New Roman" w:hAnsi="Times New Roman"/>
          <w:spacing w:val="-2"/>
          <w:sz w:val="28"/>
          <w:szCs w:val="28"/>
        </w:rPr>
        <w:t>в</w:t>
      </w:r>
      <w:r w:rsidRPr="00DE0318">
        <w:rPr>
          <w:rFonts w:ascii="Times New Roman" w:hAnsi="Times New Roman"/>
          <w:sz w:val="28"/>
          <w:szCs w:val="28"/>
        </w:rPr>
        <w:t>о</w:t>
      </w:r>
      <w:r w:rsidRPr="00DE0318">
        <w:rPr>
          <w:rFonts w:ascii="Times New Roman" w:hAnsi="Times New Roman"/>
          <w:spacing w:val="-6"/>
          <w:sz w:val="28"/>
          <w:szCs w:val="28"/>
        </w:rPr>
        <w:t>з</w:t>
      </w:r>
      <w:r w:rsidRPr="00DE0318">
        <w:rPr>
          <w:rFonts w:ascii="Times New Roman" w:hAnsi="Times New Roman"/>
          <w:spacing w:val="2"/>
          <w:sz w:val="28"/>
          <w:szCs w:val="28"/>
        </w:rPr>
        <w:t>д</w:t>
      </w:r>
      <w:r w:rsidRPr="00DE0318">
        <w:rPr>
          <w:rFonts w:ascii="Times New Roman" w:hAnsi="Times New Roman"/>
          <w:sz w:val="28"/>
          <w:szCs w:val="28"/>
        </w:rPr>
        <w:t>ейст</w:t>
      </w:r>
      <w:r w:rsidRPr="00DE0318">
        <w:rPr>
          <w:rFonts w:ascii="Times New Roman" w:hAnsi="Times New Roman"/>
          <w:spacing w:val="3"/>
          <w:sz w:val="28"/>
          <w:szCs w:val="28"/>
        </w:rPr>
        <w:t>в</w:t>
      </w:r>
      <w:r w:rsidRPr="00DE0318">
        <w:rPr>
          <w:rFonts w:ascii="Times New Roman" w:hAnsi="Times New Roman"/>
          <w:sz w:val="28"/>
          <w:szCs w:val="28"/>
        </w:rPr>
        <w:t>ие</w:t>
      </w:r>
      <w:r w:rsidRPr="00DE0318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DE0318">
        <w:rPr>
          <w:rFonts w:ascii="Times New Roman" w:hAnsi="Times New Roman"/>
          <w:spacing w:val="-2"/>
          <w:sz w:val="28"/>
          <w:szCs w:val="28"/>
        </w:rPr>
        <w:t>в</w:t>
      </w:r>
      <w:r w:rsidRPr="00DE0318">
        <w:rPr>
          <w:rFonts w:ascii="Times New Roman" w:hAnsi="Times New Roman"/>
          <w:sz w:val="28"/>
          <w:szCs w:val="28"/>
        </w:rPr>
        <w:t>р</w:t>
      </w:r>
      <w:r w:rsidRPr="00DE0318">
        <w:rPr>
          <w:rFonts w:ascii="Times New Roman" w:hAnsi="Times New Roman"/>
          <w:spacing w:val="-5"/>
          <w:sz w:val="28"/>
          <w:szCs w:val="28"/>
        </w:rPr>
        <w:t>е</w:t>
      </w:r>
      <w:r w:rsidRPr="00DE0318">
        <w:rPr>
          <w:rFonts w:ascii="Times New Roman" w:hAnsi="Times New Roman"/>
          <w:spacing w:val="2"/>
          <w:sz w:val="28"/>
          <w:szCs w:val="28"/>
        </w:rPr>
        <w:t>д</w:t>
      </w:r>
      <w:r w:rsidRPr="00DE0318">
        <w:rPr>
          <w:rFonts w:ascii="Times New Roman" w:hAnsi="Times New Roman"/>
          <w:sz w:val="28"/>
          <w:szCs w:val="28"/>
        </w:rPr>
        <w:t>н</w:t>
      </w:r>
      <w:r w:rsidRPr="00DE0318">
        <w:rPr>
          <w:rFonts w:ascii="Times New Roman" w:hAnsi="Times New Roman"/>
          <w:spacing w:val="4"/>
          <w:sz w:val="28"/>
          <w:szCs w:val="28"/>
        </w:rPr>
        <w:t>ы</w:t>
      </w:r>
      <w:r w:rsidRPr="00DE0318">
        <w:rPr>
          <w:rFonts w:ascii="Times New Roman" w:hAnsi="Times New Roman"/>
          <w:sz w:val="28"/>
          <w:szCs w:val="28"/>
        </w:rPr>
        <w:t>х</w:t>
      </w:r>
      <w:r w:rsidRPr="00DE0318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DE0318">
        <w:rPr>
          <w:rFonts w:ascii="Times New Roman" w:hAnsi="Times New Roman"/>
          <w:spacing w:val="2"/>
          <w:sz w:val="28"/>
          <w:szCs w:val="28"/>
        </w:rPr>
        <w:t>ф</w:t>
      </w:r>
      <w:r w:rsidRPr="00DE0318">
        <w:rPr>
          <w:rFonts w:ascii="Times New Roman" w:hAnsi="Times New Roman"/>
          <w:spacing w:val="6"/>
          <w:sz w:val="28"/>
          <w:szCs w:val="28"/>
        </w:rPr>
        <w:t>а</w:t>
      </w:r>
      <w:r w:rsidRPr="00DE0318">
        <w:rPr>
          <w:rFonts w:ascii="Times New Roman" w:hAnsi="Times New Roman"/>
          <w:sz w:val="28"/>
          <w:szCs w:val="28"/>
        </w:rPr>
        <w:t>к</w:t>
      </w:r>
      <w:r w:rsidRPr="00DE0318">
        <w:rPr>
          <w:rFonts w:ascii="Times New Roman" w:hAnsi="Times New Roman"/>
          <w:spacing w:val="-9"/>
          <w:sz w:val="28"/>
          <w:szCs w:val="28"/>
        </w:rPr>
        <w:t>т</w:t>
      </w:r>
      <w:r w:rsidRPr="00DE0318">
        <w:rPr>
          <w:rFonts w:ascii="Times New Roman" w:hAnsi="Times New Roman"/>
          <w:sz w:val="28"/>
          <w:szCs w:val="28"/>
        </w:rPr>
        <w:t>ор</w:t>
      </w:r>
      <w:r w:rsidRPr="00DE0318">
        <w:rPr>
          <w:rFonts w:ascii="Times New Roman" w:hAnsi="Times New Roman"/>
          <w:spacing w:val="4"/>
          <w:sz w:val="28"/>
          <w:szCs w:val="28"/>
        </w:rPr>
        <w:t>о</w:t>
      </w:r>
      <w:r w:rsidRPr="00DE0318">
        <w:rPr>
          <w:rFonts w:ascii="Times New Roman" w:hAnsi="Times New Roman"/>
          <w:sz w:val="28"/>
          <w:szCs w:val="28"/>
        </w:rPr>
        <w:t>в</w:t>
      </w:r>
      <w:r w:rsidRPr="00DE0318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DE0318">
        <w:rPr>
          <w:rFonts w:ascii="Times New Roman" w:hAnsi="Times New Roman"/>
          <w:sz w:val="28"/>
          <w:szCs w:val="28"/>
        </w:rPr>
        <w:t>на</w:t>
      </w:r>
      <w:r w:rsidRPr="00DE0318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DE0318">
        <w:rPr>
          <w:rFonts w:ascii="Times New Roman" w:hAnsi="Times New Roman"/>
          <w:sz w:val="28"/>
          <w:szCs w:val="28"/>
        </w:rPr>
        <w:t>органи</w:t>
      </w:r>
      <w:r w:rsidRPr="00DE0318">
        <w:rPr>
          <w:rFonts w:ascii="Times New Roman" w:hAnsi="Times New Roman"/>
          <w:spacing w:val="-3"/>
          <w:sz w:val="28"/>
          <w:szCs w:val="28"/>
        </w:rPr>
        <w:t>з</w:t>
      </w:r>
      <w:r w:rsidRPr="00DE0318">
        <w:rPr>
          <w:rFonts w:ascii="Times New Roman" w:hAnsi="Times New Roman"/>
          <w:sz w:val="28"/>
          <w:szCs w:val="28"/>
        </w:rPr>
        <w:t>м</w:t>
      </w:r>
      <w:r w:rsidRPr="00DE0318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DE0318">
        <w:rPr>
          <w:rFonts w:ascii="Times New Roman" w:hAnsi="Times New Roman"/>
          <w:sz w:val="28"/>
          <w:szCs w:val="28"/>
        </w:rPr>
        <w:t>чело</w:t>
      </w:r>
      <w:r w:rsidRPr="00DE0318">
        <w:rPr>
          <w:rFonts w:ascii="Times New Roman" w:hAnsi="Times New Roman"/>
          <w:spacing w:val="-2"/>
          <w:sz w:val="28"/>
          <w:szCs w:val="28"/>
        </w:rPr>
        <w:t>в</w:t>
      </w:r>
      <w:r w:rsidRPr="00DE0318">
        <w:rPr>
          <w:rFonts w:ascii="Times New Roman" w:hAnsi="Times New Roman"/>
          <w:sz w:val="28"/>
          <w:szCs w:val="28"/>
        </w:rPr>
        <w:t>е</w:t>
      </w:r>
      <w:r w:rsidRPr="00DE0318">
        <w:rPr>
          <w:rFonts w:ascii="Times New Roman" w:hAnsi="Times New Roman"/>
          <w:spacing w:val="-6"/>
          <w:sz w:val="28"/>
          <w:szCs w:val="28"/>
        </w:rPr>
        <w:t>к</w:t>
      </w:r>
      <w:r w:rsidRPr="00DE0318">
        <w:rPr>
          <w:rFonts w:ascii="Times New Roman" w:hAnsi="Times New Roman"/>
          <w:sz w:val="28"/>
          <w:szCs w:val="28"/>
        </w:rPr>
        <w:t>а</w:t>
      </w:r>
      <w:r w:rsidRPr="00DE0318">
        <w:rPr>
          <w:rFonts w:ascii="Times New Roman" w:hAnsi="Times New Roman"/>
          <w:w w:val="99"/>
          <w:sz w:val="28"/>
          <w:szCs w:val="28"/>
        </w:rPr>
        <w:t xml:space="preserve"> </w:t>
      </w:r>
      <w:r w:rsidRPr="00DE0318">
        <w:rPr>
          <w:rFonts w:ascii="Times New Roman" w:hAnsi="Times New Roman"/>
          <w:spacing w:val="-2"/>
          <w:sz w:val="28"/>
          <w:szCs w:val="28"/>
        </w:rPr>
        <w:t>(</w:t>
      </w:r>
      <w:r w:rsidRPr="00DE0318">
        <w:rPr>
          <w:rFonts w:ascii="Times New Roman" w:hAnsi="Times New Roman"/>
          <w:spacing w:val="-6"/>
          <w:sz w:val="28"/>
          <w:szCs w:val="28"/>
        </w:rPr>
        <w:t>э</w:t>
      </w:r>
      <w:r w:rsidRPr="00DE0318">
        <w:rPr>
          <w:rFonts w:ascii="Times New Roman" w:hAnsi="Times New Roman"/>
          <w:sz w:val="28"/>
          <w:szCs w:val="28"/>
        </w:rPr>
        <w:t>ле</w:t>
      </w:r>
      <w:r w:rsidRPr="00DE0318">
        <w:rPr>
          <w:rFonts w:ascii="Times New Roman" w:hAnsi="Times New Roman"/>
          <w:spacing w:val="-6"/>
          <w:sz w:val="28"/>
          <w:szCs w:val="28"/>
        </w:rPr>
        <w:t>к</w:t>
      </w:r>
      <w:r w:rsidRPr="00DE0318">
        <w:rPr>
          <w:rFonts w:ascii="Times New Roman" w:hAnsi="Times New Roman"/>
          <w:spacing w:val="3"/>
          <w:sz w:val="28"/>
          <w:szCs w:val="28"/>
        </w:rPr>
        <w:t>т</w:t>
      </w:r>
      <w:r w:rsidRPr="00DE0318">
        <w:rPr>
          <w:rFonts w:ascii="Times New Roman" w:hAnsi="Times New Roman"/>
          <w:sz w:val="28"/>
          <w:szCs w:val="28"/>
        </w:rPr>
        <w:t>р</w:t>
      </w:r>
      <w:r w:rsidRPr="00DE0318">
        <w:rPr>
          <w:rFonts w:ascii="Times New Roman" w:hAnsi="Times New Roman"/>
          <w:spacing w:val="-6"/>
          <w:sz w:val="28"/>
          <w:szCs w:val="28"/>
        </w:rPr>
        <w:t>о</w:t>
      </w:r>
      <w:r w:rsidRPr="00DE0318">
        <w:rPr>
          <w:rFonts w:ascii="Times New Roman" w:hAnsi="Times New Roman"/>
          <w:sz w:val="28"/>
          <w:szCs w:val="28"/>
        </w:rPr>
        <w:t>магн</w:t>
      </w:r>
      <w:r w:rsidRPr="00DE0318">
        <w:rPr>
          <w:rFonts w:ascii="Times New Roman" w:hAnsi="Times New Roman"/>
          <w:spacing w:val="8"/>
          <w:sz w:val="28"/>
          <w:szCs w:val="28"/>
        </w:rPr>
        <w:t>и</w:t>
      </w:r>
      <w:r w:rsidRPr="00DE0318">
        <w:rPr>
          <w:rFonts w:ascii="Times New Roman" w:hAnsi="Times New Roman"/>
          <w:spacing w:val="-2"/>
          <w:sz w:val="28"/>
          <w:szCs w:val="28"/>
        </w:rPr>
        <w:t>т</w:t>
      </w:r>
      <w:r w:rsidRPr="00DE0318">
        <w:rPr>
          <w:rFonts w:ascii="Times New Roman" w:hAnsi="Times New Roman"/>
          <w:sz w:val="28"/>
          <w:szCs w:val="28"/>
        </w:rPr>
        <w:t>ные</w:t>
      </w:r>
      <w:r w:rsidRPr="00DE0318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DE0318">
        <w:rPr>
          <w:rFonts w:ascii="Times New Roman" w:hAnsi="Times New Roman"/>
          <w:sz w:val="28"/>
          <w:szCs w:val="28"/>
        </w:rPr>
        <w:t>из</w:t>
      </w:r>
      <w:r w:rsidRPr="00DE0318">
        <w:rPr>
          <w:rFonts w:ascii="Times New Roman" w:hAnsi="Times New Roman"/>
          <w:spacing w:val="5"/>
          <w:sz w:val="28"/>
          <w:szCs w:val="28"/>
        </w:rPr>
        <w:t>л</w:t>
      </w:r>
      <w:r w:rsidRPr="00DE0318">
        <w:rPr>
          <w:rFonts w:ascii="Times New Roman" w:hAnsi="Times New Roman"/>
          <w:sz w:val="28"/>
          <w:szCs w:val="28"/>
        </w:rPr>
        <w:t>учения</w:t>
      </w:r>
      <w:r w:rsidRPr="00DE031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DE0318">
        <w:rPr>
          <w:rFonts w:ascii="Times New Roman" w:hAnsi="Times New Roman"/>
          <w:sz w:val="28"/>
          <w:szCs w:val="28"/>
        </w:rPr>
        <w:t>от</w:t>
      </w:r>
      <w:r w:rsidRPr="00DE031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DE0318">
        <w:rPr>
          <w:rFonts w:ascii="Times New Roman" w:hAnsi="Times New Roman"/>
          <w:spacing w:val="-17"/>
          <w:sz w:val="28"/>
          <w:szCs w:val="28"/>
        </w:rPr>
        <w:t>к</w:t>
      </w:r>
      <w:r w:rsidRPr="00DE0318">
        <w:rPr>
          <w:rFonts w:ascii="Times New Roman" w:hAnsi="Times New Roman"/>
          <w:spacing w:val="-6"/>
          <w:sz w:val="28"/>
          <w:szCs w:val="28"/>
        </w:rPr>
        <w:t>о</w:t>
      </w:r>
      <w:r w:rsidRPr="00DE0318">
        <w:rPr>
          <w:rFonts w:ascii="Times New Roman" w:hAnsi="Times New Roman"/>
          <w:sz w:val="28"/>
          <w:szCs w:val="28"/>
        </w:rPr>
        <w:t>м</w:t>
      </w:r>
      <w:r w:rsidRPr="00DE0318">
        <w:rPr>
          <w:rFonts w:ascii="Times New Roman" w:hAnsi="Times New Roman"/>
          <w:spacing w:val="6"/>
          <w:sz w:val="28"/>
          <w:szCs w:val="28"/>
        </w:rPr>
        <w:t>п</w:t>
      </w:r>
      <w:r w:rsidRPr="00DE0318">
        <w:rPr>
          <w:rFonts w:ascii="Times New Roman" w:hAnsi="Times New Roman"/>
          <w:spacing w:val="2"/>
          <w:sz w:val="28"/>
          <w:szCs w:val="28"/>
        </w:rPr>
        <w:t>ь</w:t>
      </w:r>
      <w:r w:rsidRPr="00DE0318">
        <w:rPr>
          <w:rFonts w:ascii="Times New Roman" w:hAnsi="Times New Roman"/>
          <w:spacing w:val="-8"/>
          <w:sz w:val="28"/>
          <w:szCs w:val="28"/>
        </w:rPr>
        <w:t>ю</w:t>
      </w:r>
      <w:r w:rsidRPr="00DE0318">
        <w:rPr>
          <w:rFonts w:ascii="Times New Roman" w:hAnsi="Times New Roman"/>
          <w:spacing w:val="-2"/>
          <w:sz w:val="28"/>
          <w:szCs w:val="28"/>
        </w:rPr>
        <w:t>т</w:t>
      </w:r>
      <w:r w:rsidRPr="00DE0318">
        <w:rPr>
          <w:rFonts w:ascii="Times New Roman" w:hAnsi="Times New Roman"/>
          <w:sz w:val="28"/>
          <w:szCs w:val="28"/>
        </w:rPr>
        <w:t>ер</w:t>
      </w:r>
      <w:r w:rsidRPr="00DE0318">
        <w:rPr>
          <w:rFonts w:ascii="Times New Roman" w:hAnsi="Times New Roman"/>
          <w:spacing w:val="2"/>
          <w:sz w:val="28"/>
          <w:szCs w:val="28"/>
        </w:rPr>
        <w:t>а</w:t>
      </w:r>
      <w:r w:rsidRPr="00DE0318">
        <w:rPr>
          <w:rFonts w:ascii="Times New Roman" w:hAnsi="Times New Roman"/>
          <w:sz w:val="28"/>
          <w:szCs w:val="28"/>
        </w:rPr>
        <w:t>,</w:t>
      </w:r>
      <w:r w:rsidRPr="00DE031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E0318">
        <w:rPr>
          <w:rFonts w:ascii="Times New Roman" w:hAnsi="Times New Roman"/>
          <w:sz w:val="28"/>
          <w:szCs w:val="28"/>
        </w:rPr>
        <w:t>со</w:t>
      </w:r>
      <w:r w:rsidRPr="00DE0318">
        <w:rPr>
          <w:rFonts w:ascii="Times New Roman" w:hAnsi="Times New Roman"/>
          <w:spacing w:val="-7"/>
          <w:sz w:val="28"/>
          <w:szCs w:val="28"/>
        </w:rPr>
        <w:t>т</w:t>
      </w:r>
      <w:r w:rsidRPr="00DE0318">
        <w:rPr>
          <w:rFonts w:ascii="Times New Roman" w:hAnsi="Times New Roman"/>
          <w:sz w:val="28"/>
          <w:szCs w:val="28"/>
        </w:rPr>
        <w:t>о</w:t>
      </w:r>
      <w:r w:rsidRPr="00DE0318">
        <w:rPr>
          <w:rFonts w:ascii="Times New Roman" w:hAnsi="Times New Roman"/>
          <w:spacing w:val="-2"/>
          <w:sz w:val="28"/>
          <w:szCs w:val="28"/>
        </w:rPr>
        <w:t>в</w:t>
      </w:r>
      <w:r w:rsidRPr="00DE0318">
        <w:rPr>
          <w:rFonts w:ascii="Times New Roman" w:hAnsi="Times New Roman"/>
          <w:sz w:val="28"/>
          <w:szCs w:val="28"/>
        </w:rPr>
        <w:t>о</w:t>
      </w:r>
      <w:r w:rsidRPr="00DE0318">
        <w:rPr>
          <w:rFonts w:ascii="Times New Roman" w:hAnsi="Times New Roman"/>
          <w:spacing w:val="-5"/>
          <w:sz w:val="28"/>
          <w:szCs w:val="28"/>
        </w:rPr>
        <w:t>г</w:t>
      </w:r>
      <w:r w:rsidRPr="00DE0318">
        <w:rPr>
          <w:rFonts w:ascii="Times New Roman" w:hAnsi="Times New Roman"/>
          <w:sz w:val="28"/>
          <w:szCs w:val="28"/>
        </w:rPr>
        <w:t>о</w:t>
      </w:r>
      <w:r w:rsidRPr="00DE031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E0318">
        <w:rPr>
          <w:rFonts w:ascii="Times New Roman" w:hAnsi="Times New Roman"/>
          <w:spacing w:val="-2"/>
          <w:sz w:val="28"/>
          <w:szCs w:val="28"/>
        </w:rPr>
        <w:t>т</w:t>
      </w:r>
      <w:r w:rsidRPr="00DE0318">
        <w:rPr>
          <w:rFonts w:ascii="Times New Roman" w:hAnsi="Times New Roman"/>
          <w:sz w:val="28"/>
          <w:szCs w:val="28"/>
        </w:rPr>
        <w:t>ел</w:t>
      </w:r>
      <w:r w:rsidRPr="00DE0318">
        <w:rPr>
          <w:rFonts w:ascii="Times New Roman" w:hAnsi="Times New Roman"/>
          <w:spacing w:val="7"/>
          <w:sz w:val="28"/>
          <w:szCs w:val="28"/>
        </w:rPr>
        <w:t>е</w:t>
      </w:r>
      <w:r w:rsidRPr="00DE0318">
        <w:rPr>
          <w:rFonts w:ascii="Times New Roman" w:hAnsi="Times New Roman"/>
          <w:spacing w:val="2"/>
          <w:sz w:val="28"/>
          <w:szCs w:val="28"/>
        </w:rPr>
        <w:t>ф</w:t>
      </w:r>
      <w:r w:rsidRPr="00DE0318">
        <w:rPr>
          <w:rFonts w:ascii="Times New Roman" w:hAnsi="Times New Roman"/>
          <w:sz w:val="28"/>
          <w:szCs w:val="28"/>
        </w:rPr>
        <w:t>он</w:t>
      </w:r>
      <w:r w:rsidRPr="00DE0318">
        <w:rPr>
          <w:rFonts w:ascii="Times New Roman" w:hAnsi="Times New Roman"/>
          <w:spacing w:val="1"/>
          <w:sz w:val="28"/>
          <w:szCs w:val="28"/>
        </w:rPr>
        <w:t>а</w:t>
      </w:r>
      <w:r w:rsidRPr="00DE0318">
        <w:rPr>
          <w:rFonts w:ascii="Times New Roman" w:hAnsi="Times New Roman"/>
          <w:sz w:val="28"/>
          <w:szCs w:val="28"/>
        </w:rPr>
        <w:t>,</w:t>
      </w:r>
      <w:r w:rsidRPr="00DE031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DE0318">
        <w:rPr>
          <w:rFonts w:ascii="Times New Roman" w:hAnsi="Times New Roman"/>
          <w:spacing w:val="-2"/>
          <w:sz w:val="28"/>
          <w:szCs w:val="28"/>
        </w:rPr>
        <w:t>т</w:t>
      </w:r>
      <w:r w:rsidRPr="00DE0318">
        <w:rPr>
          <w:rFonts w:ascii="Times New Roman" w:hAnsi="Times New Roman"/>
          <w:sz w:val="28"/>
          <w:szCs w:val="28"/>
        </w:rPr>
        <w:t>еле</w:t>
      </w:r>
      <w:r w:rsidRPr="00DE0318">
        <w:rPr>
          <w:rFonts w:ascii="Times New Roman" w:hAnsi="Times New Roman"/>
          <w:spacing w:val="5"/>
          <w:sz w:val="28"/>
          <w:szCs w:val="28"/>
        </w:rPr>
        <w:t>в</w:t>
      </w:r>
      <w:r w:rsidRPr="00DE0318">
        <w:rPr>
          <w:rFonts w:ascii="Times New Roman" w:hAnsi="Times New Roman"/>
          <w:sz w:val="28"/>
          <w:szCs w:val="28"/>
        </w:rPr>
        <w:t>изор</w:t>
      </w:r>
      <w:r w:rsidRPr="00DE0318">
        <w:rPr>
          <w:rFonts w:ascii="Times New Roman" w:hAnsi="Times New Roman"/>
          <w:spacing w:val="1"/>
          <w:sz w:val="28"/>
          <w:szCs w:val="28"/>
        </w:rPr>
        <w:t>а</w:t>
      </w:r>
      <w:r w:rsidRPr="00DE0318">
        <w:rPr>
          <w:rFonts w:ascii="Times New Roman" w:hAnsi="Times New Roman"/>
          <w:sz w:val="28"/>
          <w:szCs w:val="28"/>
        </w:rPr>
        <w:t>;</w:t>
      </w:r>
      <w:r w:rsidRPr="00DE0318">
        <w:rPr>
          <w:rFonts w:ascii="Times New Roman" w:hAnsi="Times New Roman"/>
          <w:w w:val="99"/>
          <w:sz w:val="28"/>
          <w:szCs w:val="28"/>
        </w:rPr>
        <w:t xml:space="preserve"> </w:t>
      </w:r>
      <w:r w:rsidRPr="00DE0318">
        <w:rPr>
          <w:rFonts w:ascii="Times New Roman" w:hAnsi="Times New Roman"/>
          <w:sz w:val="28"/>
          <w:szCs w:val="28"/>
        </w:rPr>
        <w:t>по</w:t>
      </w:r>
      <w:r w:rsidRPr="00DE0318">
        <w:rPr>
          <w:rFonts w:ascii="Times New Roman" w:hAnsi="Times New Roman"/>
          <w:spacing w:val="-2"/>
          <w:sz w:val="28"/>
          <w:szCs w:val="28"/>
        </w:rPr>
        <w:t>в</w:t>
      </w:r>
      <w:r w:rsidRPr="00DE0318">
        <w:rPr>
          <w:rFonts w:ascii="Times New Roman" w:hAnsi="Times New Roman"/>
          <w:sz w:val="28"/>
          <w:szCs w:val="28"/>
        </w:rPr>
        <w:t>ышен</w:t>
      </w:r>
      <w:r w:rsidRPr="00DE0318">
        <w:rPr>
          <w:rFonts w:ascii="Times New Roman" w:hAnsi="Times New Roman"/>
          <w:spacing w:val="7"/>
          <w:sz w:val="28"/>
          <w:szCs w:val="28"/>
        </w:rPr>
        <w:t>н</w:t>
      </w:r>
      <w:r w:rsidRPr="00DE0318">
        <w:rPr>
          <w:rFonts w:ascii="Times New Roman" w:hAnsi="Times New Roman"/>
          <w:sz w:val="28"/>
          <w:szCs w:val="28"/>
        </w:rPr>
        <w:t>ый</w:t>
      </w:r>
      <w:r w:rsidRPr="00DE031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DE0318">
        <w:rPr>
          <w:rFonts w:ascii="Times New Roman" w:hAnsi="Times New Roman"/>
          <w:sz w:val="28"/>
          <w:szCs w:val="28"/>
        </w:rPr>
        <w:t>уро</w:t>
      </w:r>
      <w:r w:rsidRPr="00DE0318">
        <w:rPr>
          <w:rFonts w:ascii="Times New Roman" w:hAnsi="Times New Roman"/>
          <w:spacing w:val="-2"/>
          <w:sz w:val="28"/>
          <w:szCs w:val="28"/>
        </w:rPr>
        <w:t>в</w:t>
      </w:r>
      <w:r w:rsidRPr="00DE0318">
        <w:rPr>
          <w:rFonts w:ascii="Times New Roman" w:hAnsi="Times New Roman"/>
          <w:sz w:val="28"/>
          <w:szCs w:val="28"/>
        </w:rPr>
        <w:t>е</w:t>
      </w:r>
      <w:r w:rsidRPr="00DE0318">
        <w:rPr>
          <w:rFonts w:ascii="Times New Roman" w:hAnsi="Times New Roman"/>
          <w:spacing w:val="5"/>
          <w:sz w:val="28"/>
          <w:szCs w:val="28"/>
        </w:rPr>
        <w:t>н</w:t>
      </w:r>
      <w:r w:rsidRPr="00DE0318">
        <w:rPr>
          <w:rFonts w:ascii="Times New Roman" w:hAnsi="Times New Roman"/>
          <w:sz w:val="28"/>
          <w:szCs w:val="28"/>
        </w:rPr>
        <w:t>ь</w:t>
      </w:r>
      <w:r w:rsidRPr="00DE0318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DE0318">
        <w:rPr>
          <w:rFonts w:ascii="Times New Roman" w:hAnsi="Times New Roman"/>
          <w:spacing w:val="6"/>
          <w:sz w:val="28"/>
          <w:szCs w:val="28"/>
        </w:rPr>
        <w:t>ш</w:t>
      </w:r>
      <w:r w:rsidRPr="00DE0318">
        <w:rPr>
          <w:rFonts w:ascii="Times New Roman" w:hAnsi="Times New Roman"/>
          <w:spacing w:val="-11"/>
          <w:sz w:val="28"/>
          <w:szCs w:val="28"/>
        </w:rPr>
        <w:t>у</w:t>
      </w:r>
      <w:r w:rsidRPr="00DE0318">
        <w:rPr>
          <w:rFonts w:ascii="Times New Roman" w:hAnsi="Times New Roman"/>
          <w:sz w:val="28"/>
          <w:szCs w:val="28"/>
        </w:rPr>
        <w:t>м</w:t>
      </w:r>
      <w:r w:rsidRPr="00DE0318">
        <w:rPr>
          <w:rFonts w:ascii="Times New Roman" w:hAnsi="Times New Roman"/>
          <w:spacing w:val="2"/>
          <w:sz w:val="28"/>
          <w:szCs w:val="28"/>
        </w:rPr>
        <w:t>а</w:t>
      </w:r>
      <w:r w:rsidRPr="00DE0318">
        <w:rPr>
          <w:rFonts w:ascii="Times New Roman" w:hAnsi="Times New Roman"/>
          <w:sz w:val="28"/>
          <w:szCs w:val="28"/>
        </w:rPr>
        <w:t>,</w:t>
      </w:r>
      <w:r w:rsidRPr="00DE031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DE0318">
        <w:rPr>
          <w:rFonts w:ascii="Times New Roman" w:hAnsi="Times New Roman"/>
          <w:spacing w:val="-2"/>
          <w:sz w:val="28"/>
          <w:szCs w:val="28"/>
        </w:rPr>
        <w:t>в</w:t>
      </w:r>
      <w:r w:rsidRPr="00DE0318">
        <w:rPr>
          <w:rFonts w:ascii="Times New Roman" w:hAnsi="Times New Roman"/>
          <w:sz w:val="28"/>
          <w:szCs w:val="28"/>
        </w:rPr>
        <w:t>и</w:t>
      </w:r>
      <w:r w:rsidRPr="00DE0318">
        <w:rPr>
          <w:rFonts w:ascii="Times New Roman" w:hAnsi="Times New Roman"/>
          <w:spacing w:val="2"/>
          <w:sz w:val="28"/>
          <w:szCs w:val="28"/>
        </w:rPr>
        <w:t>б</w:t>
      </w:r>
      <w:r w:rsidRPr="00DE0318">
        <w:rPr>
          <w:rFonts w:ascii="Times New Roman" w:hAnsi="Times New Roman"/>
          <w:sz w:val="28"/>
          <w:szCs w:val="28"/>
        </w:rPr>
        <w:t>раци</w:t>
      </w:r>
      <w:r w:rsidRPr="00DE0318">
        <w:rPr>
          <w:rFonts w:ascii="Times New Roman" w:hAnsi="Times New Roman"/>
          <w:spacing w:val="2"/>
          <w:sz w:val="28"/>
          <w:szCs w:val="28"/>
        </w:rPr>
        <w:t>я</w:t>
      </w:r>
      <w:r w:rsidRPr="00DE0318">
        <w:rPr>
          <w:rFonts w:ascii="Times New Roman" w:hAnsi="Times New Roman"/>
          <w:sz w:val="28"/>
          <w:szCs w:val="28"/>
        </w:rPr>
        <w:t>;</w:t>
      </w:r>
      <w:r w:rsidRPr="00DE0318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DE0318">
        <w:rPr>
          <w:rFonts w:ascii="Times New Roman" w:hAnsi="Times New Roman"/>
          <w:sz w:val="28"/>
          <w:szCs w:val="28"/>
        </w:rPr>
        <w:t>загазо</w:t>
      </w:r>
      <w:r w:rsidRPr="00DE0318">
        <w:rPr>
          <w:rFonts w:ascii="Times New Roman" w:hAnsi="Times New Roman"/>
          <w:spacing w:val="-3"/>
          <w:sz w:val="28"/>
          <w:szCs w:val="28"/>
        </w:rPr>
        <w:t>в</w:t>
      </w:r>
      <w:r w:rsidRPr="00DE0318">
        <w:rPr>
          <w:rFonts w:ascii="Times New Roman" w:hAnsi="Times New Roman"/>
          <w:sz w:val="28"/>
          <w:szCs w:val="28"/>
        </w:rPr>
        <w:t>анн</w:t>
      </w:r>
      <w:r w:rsidRPr="00DE0318">
        <w:rPr>
          <w:rFonts w:ascii="Times New Roman" w:hAnsi="Times New Roman"/>
          <w:spacing w:val="5"/>
          <w:sz w:val="28"/>
          <w:szCs w:val="28"/>
        </w:rPr>
        <w:t>о</w:t>
      </w:r>
      <w:r w:rsidRPr="00DE0318">
        <w:rPr>
          <w:rFonts w:ascii="Times New Roman" w:hAnsi="Times New Roman"/>
          <w:spacing w:val="6"/>
          <w:sz w:val="28"/>
          <w:szCs w:val="28"/>
        </w:rPr>
        <w:t>с</w:t>
      </w:r>
      <w:r w:rsidRPr="00DE0318">
        <w:rPr>
          <w:rFonts w:ascii="Times New Roman" w:hAnsi="Times New Roman"/>
          <w:spacing w:val="-2"/>
          <w:sz w:val="28"/>
          <w:szCs w:val="28"/>
        </w:rPr>
        <w:t>т</w:t>
      </w:r>
      <w:r w:rsidRPr="00DE0318">
        <w:rPr>
          <w:rFonts w:ascii="Times New Roman" w:hAnsi="Times New Roman"/>
          <w:sz w:val="28"/>
          <w:szCs w:val="28"/>
        </w:rPr>
        <w:t>ь</w:t>
      </w:r>
      <w:r w:rsidRPr="00DE0318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DE0318">
        <w:rPr>
          <w:rFonts w:ascii="Times New Roman" w:hAnsi="Times New Roman"/>
          <w:spacing w:val="-2"/>
          <w:sz w:val="28"/>
          <w:szCs w:val="28"/>
        </w:rPr>
        <w:t>в</w:t>
      </w:r>
      <w:r w:rsidRPr="00DE0318">
        <w:rPr>
          <w:rFonts w:ascii="Times New Roman" w:hAnsi="Times New Roman"/>
          <w:sz w:val="28"/>
          <w:szCs w:val="28"/>
        </w:rPr>
        <w:t>о</w:t>
      </w:r>
      <w:r w:rsidRPr="00DE0318">
        <w:rPr>
          <w:rFonts w:ascii="Times New Roman" w:hAnsi="Times New Roman"/>
          <w:spacing w:val="-6"/>
          <w:sz w:val="28"/>
          <w:szCs w:val="28"/>
        </w:rPr>
        <w:t>з</w:t>
      </w:r>
      <w:r w:rsidRPr="00DE0318">
        <w:rPr>
          <w:rFonts w:ascii="Times New Roman" w:hAnsi="Times New Roman"/>
          <w:spacing w:val="7"/>
          <w:sz w:val="28"/>
          <w:szCs w:val="28"/>
        </w:rPr>
        <w:t>д</w:t>
      </w:r>
      <w:r w:rsidRPr="00DE0318">
        <w:rPr>
          <w:rFonts w:ascii="Times New Roman" w:hAnsi="Times New Roman"/>
          <w:sz w:val="28"/>
          <w:szCs w:val="28"/>
        </w:rPr>
        <w:t>у</w:t>
      </w:r>
      <w:r w:rsidRPr="00DE0318">
        <w:rPr>
          <w:rFonts w:ascii="Times New Roman" w:hAnsi="Times New Roman"/>
          <w:spacing w:val="-11"/>
          <w:sz w:val="28"/>
          <w:szCs w:val="28"/>
        </w:rPr>
        <w:t>х</w:t>
      </w:r>
      <w:r w:rsidRPr="00DE0318">
        <w:rPr>
          <w:rFonts w:ascii="Times New Roman" w:hAnsi="Times New Roman"/>
          <w:sz w:val="28"/>
          <w:szCs w:val="28"/>
        </w:rPr>
        <w:t>а</w:t>
      </w:r>
      <w:r w:rsidRPr="00DE0318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DE0318">
        <w:rPr>
          <w:rFonts w:ascii="Times New Roman" w:hAnsi="Times New Roman"/>
          <w:sz w:val="28"/>
          <w:szCs w:val="28"/>
        </w:rPr>
        <w:t>и</w:t>
      </w:r>
      <w:r w:rsidRPr="00DE0318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DE0318">
        <w:rPr>
          <w:rFonts w:ascii="Times New Roman" w:hAnsi="Times New Roman"/>
          <w:spacing w:val="-22"/>
          <w:sz w:val="28"/>
          <w:szCs w:val="28"/>
        </w:rPr>
        <w:t>т</w:t>
      </w:r>
      <w:r w:rsidRPr="00DE0318">
        <w:rPr>
          <w:rFonts w:ascii="Times New Roman" w:hAnsi="Times New Roman"/>
          <w:spacing w:val="2"/>
          <w:sz w:val="28"/>
          <w:szCs w:val="28"/>
        </w:rPr>
        <w:t>.д.</w:t>
      </w:r>
      <w:r w:rsidRPr="00DE0318">
        <w:rPr>
          <w:rFonts w:ascii="Times New Roman" w:hAnsi="Times New Roman"/>
          <w:spacing w:val="-2"/>
          <w:sz w:val="28"/>
          <w:szCs w:val="28"/>
        </w:rPr>
        <w:t>)</w:t>
      </w:r>
      <w:r w:rsidRPr="00DE031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5433">
        <w:rPr>
          <w:rFonts w:ascii="Times New Roman" w:hAnsi="Times New Roman"/>
          <w:sz w:val="28"/>
          <w:szCs w:val="28"/>
        </w:rPr>
        <w:t>Опорно-двигательная система. Профилактика травматизма.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F674B" w:rsidRDefault="003F674B" w:rsidP="003F674B">
      <w:pPr>
        <w:pStyle w:val="Heading1"/>
        <w:kinsoku w:val="0"/>
        <w:overflowPunct w:val="0"/>
        <w:ind w:left="0" w:right="2414"/>
        <w:outlineLvl w:val="9"/>
        <w:rPr>
          <w:i/>
        </w:rPr>
      </w:pPr>
      <w:r>
        <w:rPr>
          <w:spacing w:val="4"/>
        </w:rPr>
        <w:t>О</w:t>
      </w:r>
      <w:r>
        <w:rPr>
          <w:spacing w:val="-6"/>
        </w:rPr>
        <w:t>х</w:t>
      </w:r>
      <w:r>
        <w:t>р</w:t>
      </w:r>
      <w:r>
        <w:rPr>
          <w:spacing w:val="3"/>
        </w:rPr>
        <w:t>а</w:t>
      </w:r>
      <w:r>
        <w:rPr>
          <w:spacing w:val="-2"/>
        </w:rPr>
        <w:t>н</w:t>
      </w:r>
      <w:r>
        <w:t>а</w:t>
      </w:r>
      <w:r>
        <w:rPr>
          <w:spacing w:val="-16"/>
        </w:rPr>
        <w:t xml:space="preserve"> </w:t>
      </w:r>
      <w:r>
        <w:rPr>
          <w:spacing w:val="-8"/>
        </w:rPr>
        <w:t>з</w:t>
      </w:r>
      <w:r>
        <w:rPr>
          <w:spacing w:val="3"/>
        </w:rPr>
        <w:t>д</w:t>
      </w:r>
      <w:r>
        <w:t>о</w:t>
      </w:r>
      <w:r>
        <w:rPr>
          <w:spacing w:val="3"/>
        </w:rPr>
        <w:t>р</w:t>
      </w:r>
      <w:r>
        <w:rPr>
          <w:spacing w:val="-11"/>
        </w:rPr>
        <w:t>о</w:t>
      </w:r>
      <w:r>
        <w:rPr>
          <w:spacing w:val="3"/>
        </w:rPr>
        <w:t>в</w:t>
      </w:r>
      <w:r>
        <w:rPr>
          <w:spacing w:val="1"/>
        </w:rPr>
        <w:t>ь</w:t>
      </w:r>
      <w:r>
        <w:t xml:space="preserve">я </w:t>
      </w:r>
      <w:r>
        <w:rPr>
          <w:i/>
        </w:rPr>
        <w:t>(8часов)</w:t>
      </w:r>
    </w:p>
    <w:p w:rsidR="003F674B" w:rsidRDefault="003F674B" w:rsidP="003F674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10433">
        <w:rPr>
          <w:rFonts w:ascii="Times New Roman" w:hAnsi="Times New Roman"/>
          <w:i/>
          <w:iCs/>
          <w:spacing w:val="-3"/>
          <w:sz w:val="28"/>
          <w:szCs w:val="28"/>
        </w:rPr>
        <w:t>В</w:t>
      </w:r>
      <w:r w:rsidRPr="00E10433">
        <w:rPr>
          <w:rFonts w:ascii="Times New Roman" w:hAnsi="Times New Roman"/>
          <w:i/>
          <w:iCs/>
          <w:sz w:val="28"/>
          <w:szCs w:val="28"/>
        </w:rPr>
        <w:t>и</w:t>
      </w:r>
      <w:r w:rsidRPr="00E10433">
        <w:rPr>
          <w:rFonts w:ascii="Times New Roman" w:hAnsi="Times New Roman"/>
          <w:i/>
          <w:iCs/>
          <w:spacing w:val="3"/>
          <w:sz w:val="28"/>
          <w:szCs w:val="28"/>
        </w:rPr>
        <w:t>д</w:t>
      </w:r>
      <w:r w:rsidRPr="00E10433">
        <w:rPr>
          <w:rFonts w:ascii="Times New Roman" w:hAnsi="Times New Roman"/>
          <w:i/>
          <w:iCs/>
          <w:sz w:val="28"/>
          <w:szCs w:val="28"/>
        </w:rPr>
        <w:t>ы</w:t>
      </w:r>
      <w:r w:rsidRPr="00E10433">
        <w:rPr>
          <w:rFonts w:ascii="Times New Roman" w:hAnsi="Times New Roman"/>
          <w:i/>
          <w:iCs/>
          <w:spacing w:val="29"/>
          <w:sz w:val="28"/>
          <w:szCs w:val="28"/>
        </w:rPr>
        <w:t xml:space="preserve"> </w:t>
      </w:r>
      <w:r w:rsidRPr="00E10433">
        <w:rPr>
          <w:rFonts w:ascii="Times New Roman" w:hAnsi="Times New Roman"/>
          <w:i/>
          <w:iCs/>
          <w:sz w:val="28"/>
          <w:szCs w:val="28"/>
        </w:rPr>
        <w:t>м</w:t>
      </w:r>
      <w:r w:rsidRPr="00E10433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Pr="00E10433">
        <w:rPr>
          <w:rFonts w:ascii="Times New Roman" w:hAnsi="Times New Roman"/>
          <w:i/>
          <w:iCs/>
          <w:spacing w:val="-2"/>
          <w:sz w:val="28"/>
          <w:szCs w:val="28"/>
        </w:rPr>
        <w:t>д</w:t>
      </w:r>
      <w:r w:rsidRPr="00E10433">
        <w:rPr>
          <w:rFonts w:ascii="Times New Roman" w:hAnsi="Times New Roman"/>
          <w:i/>
          <w:iCs/>
          <w:sz w:val="28"/>
          <w:szCs w:val="28"/>
        </w:rPr>
        <w:t>ицинских</w:t>
      </w:r>
      <w:r w:rsidRPr="00E10433">
        <w:rPr>
          <w:rFonts w:ascii="Times New Roman" w:hAnsi="Times New Roman"/>
          <w:i/>
          <w:iCs/>
          <w:spacing w:val="35"/>
          <w:sz w:val="28"/>
          <w:szCs w:val="28"/>
        </w:rPr>
        <w:t xml:space="preserve"> </w:t>
      </w:r>
      <w:r w:rsidRPr="00E10433">
        <w:rPr>
          <w:rFonts w:ascii="Times New Roman" w:hAnsi="Times New Roman"/>
          <w:i/>
          <w:iCs/>
          <w:sz w:val="28"/>
          <w:szCs w:val="28"/>
        </w:rPr>
        <w:t>у</w:t>
      </w:r>
      <w:r w:rsidRPr="00E10433">
        <w:rPr>
          <w:rFonts w:ascii="Times New Roman" w:hAnsi="Times New Roman"/>
          <w:i/>
          <w:iCs/>
          <w:spacing w:val="2"/>
          <w:sz w:val="28"/>
          <w:szCs w:val="28"/>
        </w:rPr>
        <w:t>ч</w:t>
      </w:r>
      <w:r w:rsidRPr="00E10433">
        <w:rPr>
          <w:rFonts w:ascii="Times New Roman" w:hAnsi="Times New Roman"/>
          <w:i/>
          <w:iCs/>
          <w:sz w:val="28"/>
          <w:szCs w:val="28"/>
        </w:rPr>
        <w:t>р</w:t>
      </w:r>
      <w:r w:rsidRPr="00E10433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Pr="00E10433">
        <w:rPr>
          <w:rFonts w:ascii="Times New Roman" w:hAnsi="Times New Roman"/>
          <w:i/>
          <w:iCs/>
          <w:sz w:val="28"/>
          <w:szCs w:val="28"/>
        </w:rPr>
        <w:t>ж</w:t>
      </w:r>
      <w:r w:rsidRPr="00E10433">
        <w:rPr>
          <w:rFonts w:ascii="Times New Roman" w:hAnsi="Times New Roman"/>
          <w:i/>
          <w:iCs/>
          <w:spacing w:val="3"/>
          <w:sz w:val="28"/>
          <w:szCs w:val="28"/>
        </w:rPr>
        <w:t>д</w:t>
      </w:r>
      <w:r w:rsidRPr="00E10433">
        <w:rPr>
          <w:rFonts w:ascii="Times New Roman" w:hAnsi="Times New Roman"/>
          <w:i/>
          <w:iCs/>
          <w:sz w:val="28"/>
          <w:szCs w:val="28"/>
        </w:rPr>
        <w:t>ени</w:t>
      </w:r>
      <w:r w:rsidRPr="00E10433">
        <w:rPr>
          <w:rFonts w:ascii="Times New Roman" w:hAnsi="Times New Roman"/>
          <w:i/>
          <w:iCs/>
          <w:spacing w:val="7"/>
          <w:sz w:val="28"/>
          <w:szCs w:val="28"/>
        </w:rPr>
        <w:t>й</w:t>
      </w:r>
      <w:r w:rsidRPr="00E10433">
        <w:rPr>
          <w:rFonts w:ascii="Times New Roman" w:hAnsi="Times New Roman"/>
          <w:sz w:val="28"/>
          <w:szCs w:val="28"/>
        </w:rPr>
        <w:t>:</w:t>
      </w:r>
      <w:r w:rsidRPr="00E10433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п</w:t>
      </w:r>
      <w:r w:rsidRPr="00E10433">
        <w:rPr>
          <w:rFonts w:ascii="Times New Roman" w:hAnsi="Times New Roman"/>
          <w:spacing w:val="-6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ли</w:t>
      </w:r>
      <w:r w:rsidRPr="00E10433">
        <w:rPr>
          <w:rFonts w:ascii="Times New Roman" w:hAnsi="Times New Roman"/>
          <w:spacing w:val="4"/>
          <w:sz w:val="28"/>
          <w:szCs w:val="28"/>
        </w:rPr>
        <w:t>к</w:t>
      </w:r>
      <w:r w:rsidRPr="00E10433">
        <w:rPr>
          <w:rFonts w:ascii="Times New Roman" w:hAnsi="Times New Roman"/>
          <w:spacing w:val="5"/>
          <w:sz w:val="28"/>
          <w:szCs w:val="28"/>
        </w:rPr>
        <w:t>л</w:t>
      </w:r>
      <w:r w:rsidRPr="00E10433">
        <w:rPr>
          <w:rFonts w:ascii="Times New Roman" w:hAnsi="Times New Roman"/>
          <w:sz w:val="28"/>
          <w:szCs w:val="28"/>
        </w:rPr>
        <w:t>ини</w:t>
      </w:r>
      <w:r w:rsidRPr="00E10433">
        <w:rPr>
          <w:rFonts w:ascii="Times New Roman" w:hAnsi="Times New Roman"/>
          <w:spacing w:val="-8"/>
          <w:sz w:val="28"/>
          <w:szCs w:val="28"/>
        </w:rPr>
        <w:t>к</w:t>
      </w:r>
      <w:r w:rsidRPr="00E10433">
        <w:rPr>
          <w:rFonts w:ascii="Times New Roman" w:hAnsi="Times New Roman"/>
          <w:spacing w:val="1"/>
          <w:sz w:val="28"/>
          <w:szCs w:val="28"/>
        </w:rPr>
        <w:t>а</w:t>
      </w:r>
      <w:r w:rsidRPr="00E10433">
        <w:rPr>
          <w:rFonts w:ascii="Times New Roman" w:hAnsi="Times New Roman"/>
          <w:sz w:val="28"/>
          <w:szCs w:val="28"/>
        </w:rPr>
        <w:t>,</w:t>
      </w:r>
      <w:r w:rsidRPr="00E10433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ам</w:t>
      </w:r>
      <w:r w:rsidRPr="00E10433">
        <w:rPr>
          <w:rFonts w:ascii="Times New Roman" w:hAnsi="Times New Roman"/>
          <w:spacing w:val="-6"/>
          <w:sz w:val="28"/>
          <w:szCs w:val="28"/>
        </w:rPr>
        <w:t>б</w:t>
      </w:r>
      <w:r w:rsidRPr="00E10433">
        <w:rPr>
          <w:rFonts w:ascii="Times New Roman" w:hAnsi="Times New Roman"/>
          <w:spacing w:val="-21"/>
          <w:sz w:val="28"/>
          <w:szCs w:val="28"/>
        </w:rPr>
        <w:t>у</w:t>
      </w:r>
      <w:r w:rsidRPr="00E10433">
        <w:rPr>
          <w:rFonts w:ascii="Times New Roman" w:hAnsi="Times New Roman"/>
          <w:sz w:val="28"/>
          <w:szCs w:val="28"/>
        </w:rPr>
        <w:t>л</w:t>
      </w:r>
      <w:r w:rsidRPr="00E10433">
        <w:rPr>
          <w:rFonts w:ascii="Times New Roman" w:hAnsi="Times New Roman"/>
          <w:spacing w:val="-5"/>
          <w:sz w:val="28"/>
          <w:szCs w:val="28"/>
        </w:rPr>
        <w:t>а</w:t>
      </w:r>
      <w:r w:rsidRPr="00E10433">
        <w:rPr>
          <w:rFonts w:ascii="Times New Roman" w:hAnsi="Times New Roman"/>
          <w:spacing w:val="-8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о</w:t>
      </w:r>
      <w:r w:rsidRPr="00E10433">
        <w:rPr>
          <w:rFonts w:ascii="Times New Roman" w:hAnsi="Times New Roman"/>
          <w:spacing w:val="4"/>
          <w:sz w:val="28"/>
          <w:szCs w:val="28"/>
        </w:rPr>
        <w:t>р</w:t>
      </w:r>
      <w:r w:rsidRPr="00E10433">
        <w:rPr>
          <w:rFonts w:ascii="Times New Roman" w:hAnsi="Times New Roman"/>
          <w:sz w:val="28"/>
          <w:szCs w:val="28"/>
        </w:rPr>
        <w:t>и</w:t>
      </w:r>
      <w:r w:rsidRPr="00E10433">
        <w:rPr>
          <w:rFonts w:ascii="Times New Roman" w:hAnsi="Times New Roman"/>
          <w:spacing w:val="1"/>
          <w:sz w:val="28"/>
          <w:szCs w:val="28"/>
        </w:rPr>
        <w:t>я</w:t>
      </w:r>
      <w:r w:rsidRPr="00E10433">
        <w:rPr>
          <w:rFonts w:ascii="Times New Roman" w:hAnsi="Times New Roman"/>
          <w:sz w:val="28"/>
          <w:szCs w:val="28"/>
        </w:rPr>
        <w:t>,</w:t>
      </w:r>
      <w:r w:rsidRPr="00E10433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2"/>
          <w:sz w:val="28"/>
          <w:szCs w:val="28"/>
        </w:rPr>
        <w:t>б</w:t>
      </w:r>
      <w:r w:rsidRPr="00E10433">
        <w:rPr>
          <w:rFonts w:ascii="Times New Roman" w:hAnsi="Times New Roman"/>
          <w:spacing w:val="-6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л</w:t>
      </w:r>
      <w:r w:rsidRPr="00E10433">
        <w:rPr>
          <w:rFonts w:ascii="Times New Roman" w:hAnsi="Times New Roman"/>
          <w:spacing w:val="-2"/>
          <w:sz w:val="28"/>
          <w:szCs w:val="28"/>
        </w:rPr>
        <w:t>ь</w:t>
      </w:r>
      <w:r w:rsidRPr="00E10433">
        <w:rPr>
          <w:rFonts w:ascii="Times New Roman" w:hAnsi="Times New Roman"/>
          <w:sz w:val="28"/>
          <w:szCs w:val="28"/>
        </w:rPr>
        <w:t>ница,</w:t>
      </w:r>
      <w:r w:rsidRPr="00E10433">
        <w:rPr>
          <w:rFonts w:ascii="Times New Roman" w:hAnsi="Times New Roman"/>
          <w:w w:val="99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2"/>
          <w:sz w:val="28"/>
          <w:szCs w:val="28"/>
        </w:rPr>
        <w:t>д</w:t>
      </w:r>
      <w:r w:rsidRPr="00E10433">
        <w:rPr>
          <w:rFonts w:ascii="Times New Roman" w:hAnsi="Times New Roman"/>
          <w:sz w:val="28"/>
          <w:szCs w:val="28"/>
        </w:rPr>
        <w:t>испан</w:t>
      </w:r>
      <w:r w:rsidRPr="00E10433">
        <w:rPr>
          <w:rFonts w:ascii="Times New Roman" w:hAnsi="Times New Roman"/>
          <w:spacing w:val="8"/>
          <w:sz w:val="28"/>
          <w:szCs w:val="28"/>
        </w:rPr>
        <w:t>с</w:t>
      </w:r>
      <w:r w:rsidRPr="00E10433">
        <w:rPr>
          <w:rFonts w:ascii="Times New Roman" w:hAnsi="Times New Roman"/>
          <w:sz w:val="28"/>
          <w:szCs w:val="28"/>
        </w:rPr>
        <w:t>е</w:t>
      </w:r>
      <w:r w:rsidRPr="00E10433">
        <w:rPr>
          <w:rFonts w:ascii="Times New Roman" w:hAnsi="Times New Roman"/>
          <w:spacing w:val="1"/>
          <w:sz w:val="28"/>
          <w:szCs w:val="28"/>
        </w:rPr>
        <w:t>р</w:t>
      </w:r>
      <w:r w:rsidRPr="00E10433">
        <w:rPr>
          <w:rFonts w:ascii="Times New Roman" w:hAnsi="Times New Roman"/>
          <w:sz w:val="28"/>
          <w:szCs w:val="28"/>
        </w:rPr>
        <w:t>.</w:t>
      </w:r>
      <w:r w:rsidRPr="00E10433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Ф</w:t>
      </w:r>
      <w:r w:rsidRPr="00E10433">
        <w:rPr>
          <w:rFonts w:ascii="Times New Roman" w:hAnsi="Times New Roman"/>
          <w:spacing w:val="-6"/>
          <w:sz w:val="28"/>
          <w:szCs w:val="28"/>
        </w:rPr>
        <w:t>у</w:t>
      </w:r>
      <w:r w:rsidRPr="00E10433">
        <w:rPr>
          <w:rFonts w:ascii="Times New Roman" w:hAnsi="Times New Roman"/>
          <w:sz w:val="28"/>
          <w:szCs w:val="28"/>
        </w:rPr>
        <w:t>нкции</w:t>
      </w:r>
      <w:r w:rsidRPr="00E10433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4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сно</w:t>
      </w:r>
      <w:r w:rsidRPr="00E10433">
        <w:rPr>
          <w:rFonts w:ascii="Times New Roman" w:hAnsi="Times New Roman"/>
          <w:spacing w:val="4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н</w:t>
      </w:r>
      <w:r w:rsidRPr="00E10433">
        <w:rPr>
          <w:rFonts w:ascii="Times New Roman" w:hAnsi="Times New Roman"/>
          <w:spacing w:val="4"/>
          <w:sz w:val="28"/>
          <w:szCs w:val="28"/>
        </w:rPr>
        <w:t>ы</w:t>
      </w:r>
      <w:r w:rsidRPr="00E10433">
        <w:rPr>
          <w:rFonts w:ascii="Times New Roman" w:hAnsi="Times New Roman"/>
          <w:sz w:val="28"/>
          <w:szCs w:val="28"/>
        </w:rPr>
        <w:t>х</w:t>
      </w:r>
      <w:r w:rsidRPr="00E10433">
        <w:rPr>
          <w:rFonts w:ascii="Times New Roman" w:hAnsi="Times New Roman"/>
          <w:spacing w:val="-21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2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р</w:t>
      </w:r>
      <w:r w:rsidRPr="00E10433">
        <w:rPr>
          <w:rFonts w:ascii="Times New Roman" w:hAnsi="Times New Roman"/>
          <w:spacing w:val="-10"/>
          <w:sz w:val="28"/>
          <w:szCs w:val="28"/>
        </w:rPr>
        <w:t>а</w:t>
      </w:r>
      <w:r w:rsidRPr="00E10433">
        <w:rPr>
          <w:rFonts w:ascii="Times New Roman" w:hAnsi="Times New Roman"/>
          <w:sz w:val="28"/>
          <w:szCs w:val="28"/>
        </w:rPr>
        <w:t>че</w:t>
      </w:r>
      <w:r w:rsidRPr="00E10433">
        <w:rPr>
          <w:rFonts w:ascii="Times New Roman" w:hAnsi="Times New Roman"/>
          <w:spacing w:val="5"/>
          <w:sz w:val="28"/>
          <w:szCs w:val="28"/>
        </w:rPr>
        <w:t>й</w:t>
      </w:r>
      <w:r w:rsidRPr="00E10433">
        <w:rPr>
          <w:rFonts w:ascii="Times New Roman" w:hAnsi="Times New Roman"/>
          <w:spacing w:val="-2"/>
          <w:sz w:val="28"/>
          <w:szCs w:val="28"/>
        </w:rPr>
        <w:t>-</w:t>
      </w:r>
      <w:r w:rsidRPr="00E10433">
        <w:rPr>
          <w:rFonts w:ascii="Times New Roman" w:hAnsi="Times New Roman"/>
          <w:sz w:val="28"/>
          <w:szCs w:val="28"/>
        </w:rPr>
        <w:t>специ</w:t>
      </w:r>
      <w:r w:rsidRPr="00E10433">
        <w:rPr>
          <w:rFonts w:ascii="Times New Roman" w:hAnsi="Times New Roman"/>
          <w:spacing w:val="8"/>
          <w:sz w:val="28"/>
          <w:szCs w:val="28"/>
        </w:rPr>
        <w:t>а</w:t>
      </w:r>
      <w:r w:rsidRPr="00E10433">
        <w:rPr>
          <w:rFonts w:ascii="Times New Roman" w:hAnsi="Times New Roman"/>
          <w:sz w:val="28"/>
          <w:szCs w:val="28"/>
        </w:rPr>
        <w:t>лис</w:t>
      </w:r>
      <w:r w:rsidRPr="00E10433">
        <w:rPr>
          <w:rFonts w:ascii="Times New Roman" w:hAnsi="Times New Roman"/>
          <w:spacing w:val="-7"/>
          <w:sz w:val="28"/>
          <w:szCs w:val="28"/>
        </w:rPr>
        <w:t>т</w:t>
      </w:r>
      <w:r w:rsidRPr="00E10433">
        <w:rPr>
          <w:rFonts w:ascii="Times New Roman" w:hAnsi="Times New Roman"/>
          <w:spacing w:val="4"/>
          <w:sz w:val="28"/>
          <w:szCs w:val="28"/>
        </w:rPr>
        <w:t>о</w:t>
      </w:r>
      <w:r w:rsidRPr="00E10433">
        <w:rPr>
          <w:rFonts w:ascii="Times New Roman" w:hAnsi="Times New Roman"/>
          <w:spacing w:val="-2"/>
          <w:sz w:val="28"/>
          <w:szCs w:val="28"/>
        </w:rPr>
        <w:t>в</w:t>
      </w:r>
      <w:r>
        <w:rPr>
          <w:rFonts w:ascii="Times New Roman" w:hAnsi="Times New Roman"/>
          <w:spacing w:val="-2"/>
          <w:sz w:val="28"/>
          <w:szCs w:val="28"/>
        </w:rPr>
        <w:t xml:space="preserve"> (</w:t>
      </w:r>
      <w:r>
        <w:rPr>
          <w:rFonts w:ascii="Times New Roman" w:hAnsi="Times New Roman"/>
          <w:i/>
          <w:spacing w:val="-2"/>
          <w:sz w:val="28"/>
          <w:szCs w:val="28"/>
        </w:rPr>
        <w:t>повторение</w:t>
      </w:r>
      <w:r>
        <w:rPr>
          <w:rFonts w:ascii="Times New Roman" w:hAnsi="Times New Roman"/>
          <w:spacing w:val="-2"/>
          <w:sz w:val="28"/>
          <w:szCs w:val="28"/>
        </w:rPr>
        <w:t>)</w:t>
      </w:r>
      <w:r w:rsidRPr="00E1043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Виды доврачебной помощи (измерение температуры, обработка порезов, ссадин). </w:t>
      </w:r>
      <w:r w:rsidRPr="00110848">
        <w:rPr>
          <w:rFonts w:ascii="Times New Roman" w:hAnsi="Times New Roman"/>
          <w:sz w:val="28"/>
          <w:szCs w:val="28"/>
        </w:rPr>
        <w:t>Оказание первой помощи при ушибах, кровотечениях.</w:t>
      </w:r>
      <w:r w:rsidRPr="00E104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Лекарственные растения в домашней аптечке, их назначение.</w:t>
      </w:r>
      <w:r w:rsidRPr="001108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Первая медицинская помощь при травмах (вывих, перелом). Наложение повязок.</w:t>
      </w:r>
      <w:r w:rsidRPr="00110848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Практические работы:</w:t>
      </w:r>
      <w:r w:rsidRPr="00110848">
        <w:rPr>
          <w:rFonts w:ascii="Times New Roman" w:hAnsi="Times New Roman"/>
          <w:sz w:val="28"/>
          <w:szCs w:val="28"/>
        </w:rPr>
        <w:t xml:space="preserve"> </w:t>
      </w:r>
      <w:r w:rsidRPr="00110848">
        <w:rPr>
          <w:rFonts w:ascii="Times New Roman" w:hAnsi="Times New Roman"/>
          <w:i/>
          <w:sz w:val="28"/>
          <w:szCs w:val="28"/>
        </w:rPr>
        <w:t>«Наложение повязок»</w:t>
      </w:r>
      <w:r>
        <w:rPr>
          <w:rFonts w:ascii="Times New Roman" w:hAnsi="Times New Roman"/>
          <w:i/>
          <w:sz w:val="28"/>
          <w:szCs w:val="28"/>
        </w:rPr>
        <w:t xml:space="preserve">. </w:t>
      </w:r>
    </w:p>
    <w:p w:rsidR="003F674B" w:rsidRPr="00E10433" w:rsidRDefault="003F674B" w:rsidP="003F674B">
      <w:pPr>
        <w:pStyle w:val="Heading1"/>
        <w:kinsoku w:val="0"/>
        <w:overflowPunct w:val="0"/>
        <w:spacing w:before="13"/>
        <w:ind w:left="0" w:right="2417"/>
        <w:outlineLvl w:val="9"/>
        <w:rPr>
          <w:b w:val="0"/>
          <w:bCs w:val="0"/>
          <w:i/>
        </w:rPr>
      </w:pPr>
      <w:r>
        <w:t>Ж</w:t>
      </w:r>
      <w:r>
        <w:rPr>
          <w:spacing w:val="-5"/>
        </w:rPr>
        <w:t>и</w:t>
      </w:r>
      <w:r>
        <w:rPr>
          <w:spacing w:val="7"/>
        </w:rPr>
        <w:t>л</w:t>
      </w:r>
      <w:r>
        <w:rPr>
          <w:spacing w:val="2"/>
        </w:rPr>
        <w:t>и</w:t>
      </w:r>
      <w:r>
        <w:rPr>
          <w:spacing w:val="-6"/>
        </w:rPr>
        <w:t>щ</w:t>
      </w:r>
      <w:r>
        <w:t xml:space="preserve">е </w:t>
      </w:r>
      <w:r>
        <w:rPr>
          <w:i/>
        </w:rPr>
        <w:t>(13 часов)</w:t>
      </w:r>
    </w:p>
    <w:p w:rsidR="003F674B" w:rsidRDefault="003F674B" w:rsidP="003F674B">
      <w:pPr>
        <w:kinsoku w:val="0"/>
        <w:overflowPunct w:val="0"/>
        <w:spacing w:after="0" w:line="240" w:lineRule="auto"/>
        <w:ind w:right="109"/>
        <w:rPr>
          <w:rFonts w:ascii="Times New Roman" w:hAnsi="Times New Roman"/>
          <w:sz w:val="28"/>
          <w:szCs w:val="28"/>
        </w:rPr>
      </w:pPr>
      <w:r w:rsidRPr="00E10433">
        <w:rPr>
          <w:rFonts w:ascii="Times New Roman" w:hAnsi="Times New Roman"/>
          <w:iCs/>
          <w:sz w:val="28"/>
          <w:szCs w:val="28"/>
        </w:rPr>
        <w:t>П</w:t>
      </w:r>
      <w:r w:rsidRPr="00E10433">
        <w:rPr>
          <w:rFonts w:ascii="Times New Roman" w:hAnsi="Times New Roman"/>
          <w:iCs/>
          <w:spacing w:val="4"/>
          <w:sz w:val="28"/>
          <w:szCs w:val="28"/>
        </w:rPr>
        <w:t>л</w:t>
      </w:r>
      <w:r w:rsidRPr="00E10433">
        <w:rPr>
          <w:rFonts w:ascii="Times New Roman" w:hAnsi="Times New Roman"/>
          <w:iCs/>
          <w:sz w:val="28"/>
          <w:szCs w:val="28"/>
        </w:rPr>
        <w:t>аниров</w:t>
      </w:r>
      <w:r w:rsidRPr="00E10433">
        <w:rPr>
          <w:rFonts w:ascii="Times New Roman" w:hAnsi="Times New Roman"/>
          <w:iCs/>
          <w:spacing w:val="-7"/>
          <w:sz w:val="28"/>
          <w:szCs w:val="28"/>
        </w:rPr>
        <w:t>к</w:t>
      </w:r>
      <w:r w:rsidRPr="00E10433">
        <w:rPr>
          <w:rFonts w:ascii="Times New Roman" w:hAnsi="Times New Roman"/>
          <w:iCs/>
          <w:sz w:val="28"/>
          <w:szCs w:val="28"/>
        </w:rPr>
        <w:t>а</w:t>
      </w:r>
      <w:r w:rsidRPr="00E10433">
        <w:rPr>
          <w:rFonts w:ascii="Times New Roman" w:hAnsi="Times New Roman"/>
          <w:iCs/>
          <w:spacing w:val="65"/>
          <w:sz w:val="28"/>
          <w:szCs w:val="28"/>
        </w:rPr>
        <w:t xml:space="preserve"> </w:t>
      </w:r>
      <w:r w:rsidRPr="00E10433">
        <w:rPr>
          <w:rFonts w:ascii="Times New Roman" w:hAnsi="Times New Roman"/>
          <w:iCs/>
          <w:sz w:val="28"/>
          <w:szCs w:val="28"/>
        </w:rPr>
        <w:t>жи</w:t>
      </w:r>
      <w:r w:rsidRPr="00E10433">
        <w:rPr>
          <w:rFonts w:ascii="Times New Roman" w:hAnsi="Times New Roman"/>
          <w:iCs/>
          <w:spacing w:val="-1"/>
          <w:sz w:val="28"/>
          <w:szCs w:val="28"/>
        </w:rPr>
        <w:t>л</w:t>
      </w:r>
      <w:r w:rsidRPr="00E10433">
        <w:rPr>
          <w:rFonts w:ascii="Times New Roman" w:hAnsi="Times New Roman"/>
          <w:iCs/>
          <w:spacing w:val="4"/>
          <w:sz w:val="28"/>
          <w:szCs w:val="28"/>
        </w:rPr>
        <w:t>и</w:t>
      </w:r>
      <w:r w:rsidRPr="00E10433">
        <w:rPr>
          <w:rFonts w:ascii="Times New Roman" w:hAnsi="Times New Roman"/>
          <w:iCs/>
          <w:spacing w:val="5"/>
          <w:sz w:val="28"/>
          <w:szCs w:val="28"/>
        </w:rPr>
        <w:t>щ</w:t>
      </w:r>
      <w:r w:rsidRPr="00E10433">
        <w:rPr>
          <w:rFonts w:ascii="Times New Roman" w:hAnsi="Times New Roman"/>
          <w:iCs/>
          <w:sz w:val="28"/>
          <w:szCs w:val="28"/>
        </w:rPr>
        <w:t>а</w:t>
      </w:r>
      <w:r w:rsidRPr="00E10433">
        <w:rPr>
          <w:rFonts w:ascii="Times New Roman" w:hAnsi="Times New Roman"/>
          <w:sz w:val="28"/>
          <w:szCs w:val="28"/>
        </w:rPr>
        <w:t>.</w:t>
      </w:r>
      <w:r w:rsidRPr="00E10433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5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и</w:t>
      </w:r>
      <w:r w:rsidRPr="00E10433">
        <w:rPr>
          <w:rFonts w:ascii="Times New Roman" w:hAnsi="Times New Roman"/>
          <w:spacing w:val="2"/>
          <w:sz w:val="28"/>
          <w:szCs w:val="28"/>
        </w:rPr>
        <w:t>д</w:t>
      </w:r>
      <w:r w:rsidRPr="00E10433">
        <w:rPr>
          <w:rFonts w:ascii="Times New Roman" w:hAnsi="Times New Roman"/>
          <w:sz w:val="28"/>
          <w:szCs w:val="28"/>
        </w:rPr>
        <w:t>ы</w:t>
      </w:r>
      <w:r w:rsidRPr="00E10433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и</w:t>
      </w:r>
      <w:r w:rsidRPr="00E10433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назн</w:t>
      </w:r>
      <w:r w:rsidRPr="00E10433">
        <w:rPr>
          <w:rFonts w:ascii="Times New Roman" w:hAnsi="Times New Roman"/>
          <w:spacing w:val="-8"/>
          <w:sz w:val="28"/>
          <w:szCs w:val="28"/>
        </w:rPr>
        <w:t>а</w:t>
      </w:r>
      <w:r w:rsidRPr="00E10433">
        <w:rPr>
          <w:rFonts w:ascii="Times New Roman" w:hAnsi="Times New Roman"/>
          <w:sz w:val="28"/>
          <w:szCs w:val="28"/>
        </w:rPr>
        <w:t>ч</w:t>
      </w:r>
      <w:r w:rsidRPr="00E10433">
        <w:rPr>
          <w:rFonts w:ascii="Times New Roman" w:hAnsi="Times New Roman"/>
          <w:spacing w:val="-6"/>
          <w:sz w:val="28"/>
          <w:szCs w:val="28"/>
        </w:rPr>
        <w:t>е</w:t>
      </w:r>
      <w:r w:rsidRPr="00E10433">
        <w:rPr>
          <w:rFonts w:ascii="Times New Roman" w:hAnsi="Times New Roman"/>
          <w:sz w:val="28"/>
          <w:szCs w:val="28"/>
        </w:rPr>
        <w:t>ние</w:t>
      </w:r>
      <w:r w:rsidRPr="00E10433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жилых</w:t>
      </w:r>
      <w:r w:rsidRPr="00E10433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17"/>
          <w:sz w:val="28"/>
          <w:szCs w:val="28"/>
        </w:rPr>
        <w:t>к</w:t>
      </w:r>
      <w:r w:rsidRPr="00E10433">
        <w:rPr>
          <w:rFonts w:ascii="Times New Roman" w:hAnsi="Times New Roman"/>
          <w:spacing w:val="-6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м</w:t>
      </w:r>
      <w:r w:rsidRPr="00E10433">
        <w:rPr>
          <w:rFonts w:ascii="Times New Roman" w:hAnsi="Times New Roman"/>
          <w:spacing w:val="6"/>
          <w:sz w:val="28"/>
          <w:szCs w:val="28"/>
        </w:rPr>
        <w:t>н</w:t>
      </w:r>
      <w:r w:rsidRPr="00E10433">
        <w:rPr>
          <w:rFonts w:ascii="Times New Roman" w:hAnsi="Times New Roman"/>
          <w:spacing w:val="-10"/>
          <w:sz w:val="28"/>
          <w:szCs w:val="28"/>
        </w:rPr>
        <w:t>а</w:t>
      </w:r>
      <w:r w:rsidRPr="00E10433">
        <w:rPr>
          <w:rFonts w:ascii="Times New Roman" w:hAnsi="Times New Roman"/>
          <w:sz w:val="28"/>
          <w:szCs w:val="28"/>
        </w:rPr>
        <w:t>т</w:t>
      </w:r>
      <w:r w:rsidRPr="00E10433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и</w:t>
      </w:r>
      <w:r w:rsidRPr="00E10433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н</w:t>
      </w:r>
      <w:r w:rsidRPr="00E10433">
        <w:rPr>
          <w:rFonts w:ascii="Times New Roman" w:hAnsi="Times New Roman"/>
          <w:spacing w:val="1"/>
          <w:sz w:val="28"/>
          <w:szCs w:val="28"/>
        </w:rPr>
        <w:t>е</w:t>
      </w:r>
      <w:r w:rsidRPr="00E10433">
        <w:rPr>
          <w:rFonts w:ascii="Times New Roman" w:hAnsi="Times New Roman"/>
          <w:sz w:val="28"/>
          <w:szCs w:val="28"/>
        </w:rPr>
        <w:t>жил</w:t>
      </w:r>
      <w:r w:rsidRPr="00E10433">
        <w:rPr>
          <w:rFonts w:ascii="Times New Roman" w:hAnsi="Times New Roman"/>
          <w:spacing w:val="4"/>
          <w:sz w:val="28"/>
          <w:szCs w:val="28"/>
        </w:rPr>
        <w:t>ы</w:t>
      </w:r>
      <w:r w:rsidRPr="00E10433">
        <w:rPr>
          <w:rFonts w:ascii="Times New Roman" w:hAnsi="Times New Roman"/>
          <w:sz w:val="28"/>
          <w:szCs w:val="28"/>
        </w:rPr>
        <w:t>х</w:t>
      </w:r>
      <w:r w:rsidRPr="00E10433">
        <w:rPr>
          <w:rFonts w:ascii="Times New Roman" w:hAnsi="Times New Roman"/>
          <w:w w:val="99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п</w:t>
      </w:r>
      <w:r w:rsidRPr="00E10433">
        <w:rPr>
          <w:rFonts w:ascii="Times New Roman" w:hAnsi="Times New Roman"/>
          <w:spacing w:val="-6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мещени</w:t>
      </w:r>
      <w:r w:rsidRPr="00E10433">
        <w:rPr>
          <w:rFonts w:ascii="Times New Roman" w:hAnsi="Times New Roman"/>
          <w:spacing w:val="5"/>
          <w:sz w:val="28"/>
          <w:szCs w:val="28"/>
        </w:rPr>
        <w:t>й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i/>
          <w:spacing w:val="5"/>
          <w:sz w:val="28"/>
          <w:szCs w:val="28"/>
        </w:rPr>
        <w:t>(повторение)</w:t>
      </w:r>
      <w:r w:rsidRPr="00E1043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6"/>
          <w:sz w:val="28"/>
          <w:szCs w:val="28"/>
        </w:rPr>
        <w:t>П</w:t>
      </w:r>
      <w:r w:rsidRPr="00E10433">
        <w:rPr>
          <w:rFonts w:ascii="Times New Roman" w:hAnsi="Times New Roman"/>
          <w:sz w:val="28"/>
          <w:szCs w:val="28"/>
        </w:rPr>
        <w:t>ра</w:t>
      </w:r>
      <w:r w:rsidRPr="00E10433">
        <w:rPr>
          <w:rFonts w:ascii="Times New Roman" w:hAnsi="Times New Roman"/>
          <w:spacing w:val="-1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ила</w:t>
      </w:r>
      <w:r w:rsidRPr="00E10433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пр</w:t>
      </w:r>
      <w:r w:rsidRPr="00E10433">
        <w:rPr>
          <w:rFonts w:ascii="Times New Roman" w:hAnsi="Times New Roman"/>
          <w:spacing w:val="-6"/>
          <w:sz w:val="28"/>
          <w:szCs w:val="28"/>
        </w:rPr>
        <w:t>о</w:t>
      </w:r>
      <w:r w:rsidRPr="00E10433">
        <w:rPr>
          <w:rFonts w:ascii="Times New Roman" w:hAnsi="Times New Roman"/>
          <w:spacing w:val="4"/>
          <w:sz w:val="28"/>
          <w:szCs w:val="28"/>
        </w:rPr>
        <w:t>ж</w:t>
      </w:r>
      <w:r w:rsidRPr="00E10433">
        <w:rPr>
          <w:rFonts w:ascii="Times New Roman" w:hAnsi="Times New Roman"/>
          <w:sz w:val="28"/>
          <w:szCs w:val="28"/>
        </w:rPr>
        <w:t>и</w:t>
      </w:r>
      <w:r w:rsidRPr="00E10433">
        <w:rPr>
          <w:rFonts w:ascii="Times New Roman" w:hAnsi="Times New Roman"/>
          <w:spacing w:val="-8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а</w:t>
      </w:r>
      <w:r w:rsidRPr="00E10433">
        <w:rPr>
          <w:rFonts w:ascii="Times New Roman" w:hAnsi="Times New Roman"/>
          <w:spacing w:val="5"/>
          <w:sz w:val="28"/>
          <w:szCs w:val="28"/>
        </w:rPr>
        <w:t>н</w:t>
      </w:r>
      <w:r w:rsidRPr="00E10433">
        <w:rPr>
          <w:rFonts w:ascii="Times New Roman" w:hAnsi="Times New Roman"/>
          <w:sz w:val="28"/>
          <w:szCs w:val="28"/>
        </w:rPr>
        <w:t>ия</w:t>
      </w:r>
      <w:r w:rsidRPr="00E10433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в</w:t>
      </w:r>
      <w:r w:rsidRPr="00E10433">
        <w:rPr>
          <w:rFonts w:ascii="Times New Roman" w:hAnsi="Times New Roman"/>
          <w:w w:val="99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со</w:t>
      </w:r>
      <w:r w:rsidRPr="00E10433">
        <w:rPr>
          <w:rFonts w:ascii="Times New Roman" w:hAnsi="Times New Roman"/>
          <w:spacing w:val="3"/>
          <w:sz w:val="28"/>
          <w:szCs w:val="28"/>
        </w:rPr>
        <w:t>б</w:t>
      </w:r>
      <w:r w:rsidRPr="00E10433">
        <w:rPr>
          <w:rFonts w:ascii="Times New Roman" w:hAnsi="Times New Roman"/>
          <w:sz w:val="28"/>
          <w:szCs w:val="28"/>
        </w:rPr>
        <w:t>с</w:t>
      </w:r>
      <w:r w:rsidRPr="00E10433">
        <w:rPr>
          <w:rFonts w:ascii="Times New Roman" w:hAnsi="Times New Roman"/>
          <w:spacing w:val="-1"/>
          <w:sz w:val="28"/>
          <w:szCs w:val="28"/>
        </w:rPr>
        <w:t>т</w:t>
      </w:r>
      <w:r w:rsidRPr="00E10433">
        <w:rPr>
          <w:rFonts w:ascii="Times New Roman" w:hAnsi="Times New Roman"/>
          <w:spacing w:val="-2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енн</w:t>
      </w:r>
      <w:r w:rsidRPr="00E10433">
        <w:rPr>
          <w:rFonts w:ascii="Times New Roman" w:hAnsi="Times New Roman"/>
          <w:spacing w:val="-5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м</w:t>
      </w:r>
      <w:r w:rsidRPr="00E10433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и</w:t>
      </w:r>
      <w:r w:rsidRPr="00E10433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мно</w:t>
      </w:r>
      <w:r w:rsidRPr="00E10433">
        <w:rPr>
          <w:rFonts w:ascii="Times New Roman" w:hAnsi="Times New Roman"/>
          <w:spacing w:val="-3"/>
          <w:sz w:val="28"/>
          <w:szCs w:val="28"/>
        </w:rPr>
        <w:t>г</w:t>
      </w:r>
      <w:r w:rsidRPr="00E10433">
        <w:rPr>
          <w:rFonts w:ascii="Times New Roman" w:hAnsi="Times New Roman"/>
          <w:sz w:val="28"/>
          <w:szCs w:val="28"/>
        </w:rPr>
        <w:t>ок</w:t>
      </w:r>
      <w:r w:rsidRPr="00E10433">
        <w:rPr>
          <w:rFonts w:ascii="Times New Roman" w:hAnsi="Times New Roman"/>
          <w:spacing w:val="-9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ар</w:t>
      </w:r>
      <w:r w:rsidRPr="00E10433">
        <w:rPr>
          <w:rFonts w:ascii="Times New Roman" w:hAnsi="Times New Roman"/>
          <w:spacing w:val="-1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ирн</w:t>
      </w:r>
      <w:r w:rsidRPr="00E10433">
        <w:rPr>
          <w:rFonts w:ascii="Times New Roman" w:hAnsi="Times New Roman"/>
          <w:spacing w:val="-6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м</w:t>
      </w:r>
      <w:r w:rsidRPr="00E10433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2"/>
          <w:sz w:val="28"/>
          <w:szCs w:val="28"/>
        </w:rPr>
        <w:t>д</w:t>
      </w:r>
      <w:r w:rsidRPr="00E10433">
        <w:rPr>
          <w:rFonts w:ascii="Times New Roman" w:hAnsi="Times New Roman"/>
          <w:spacing w:val="-6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м</w:t>
      </w:r>
      <w:r w:rsidRPr="00E10433">
        <w:rPr>
          <w:rFonts w:ascii="Times New Roman" w:hAnsi="Times New Roman"/>
          <w:spacing w:val="2"/>
          <w:sz w:val="28"/>
          <w:szCs w:val="28"/>
        </w:rPr>
        <w:t>е</w:t>
      </w:r>
      <w:r w:rsidRPr="00E1043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F674B" w:rsidRDefault="003F674B" w:rsidP="003F674B">
      <w:pPr>
        <w:kinsoku w:val="0"/>
        <w:overflowPunct w:val="0"/>
        <w:spacing w:after="0" w:line="240" w:lineRule="auto"/>
        <w:ind w:right="109"/>
        <w:rPr>
          <w:rFonts w:ascii="Times New Roman" w:hAnsi="Times New Roman"/>
          <w:sz w:val="28"/>
          <w:szCs w:val="28"/>
        </w:rPr>
      </w:pPr>
      <w:r w:rsidRPr="00E10433">
        <w:rPr>
          <w:rFonts w:ascii="Times New Roman" w:hAnsi="Times New Roman"/>
          <w:i/>
          <w:sz w:val="28"/>
          <w:szCs w:val="28"/>
        </w:rPr>
        <w:t>Кухня.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0433">
        <w:rPr>
          <w:rFonts w:ascii="Times New Roman" w:hAnsi="Times New Roman"/>
          <w:iCs/>
          <w:spacing w:val="-14"/>
          <w:sz w:val="28"/>
          <w:szCs w:val="28"/>
        </w:rPr>
        <w:t>К</w:t>
      </w:r>
      <w:r w:rsidRPr="00E10433">
        <w:rPr>
          <w:rFonts w:ascii="Times New Roman" w:hAnsi="Times New Roman"/>
          <w:iCs/>
          <w:spacing w:val="-5"/>
          <w:sz w:val="28"/>
          <w:szCs w:val="28"/>
        </w:rPr>
        <w:t>ух</w:t>
      </w:r>
      <w:r w:rsidRPr="00E10433">
        <w:rPr>
          <w:rFonts w:ascii="Times New Roman" w:hAnsi="Times New Roman"/>
          <w:iCs/>
          <w:sz w:val="28"/>
          <w:szCs w:val="28"/>
        </w:rPr>
        <w:t>онная</w:t>
      </w:r>
      <w:r w:rsidRPr="00E10433">
        <w:rPr>
          <w:rFonts w:ascii="Times New Roman" w:hAnsi="Times New Roman"/>
          <w:iCs/>
          <w:spacing w:val="6"/>
          <w:sz w:val="28"/>
          <w:szCs w:val="28"/>
        </w:rPr>
        <w:t xml:space="preserve"> </w:t>
      </w:r>
      <w:r w:rsidRPr="00E10433">
        <w:rPr>
          <w:rFonts w:ascii="Times New Roman" w:hAnsi="Times New Roman"/>
          <w:iCs/>
          <w:sz w:val="28"/>
          <w:szCs w:val="28"/>
        </w:rPr>
        <w:t>утвар</w:t>
      </w:r>
      <w:r w:rsidRPr="00E10433">
        <w:rPr>
          <w:rFonts w:ascii="Times New Roman" w:hAnsi="Times New Roman"/>
          <w:iCs/>
          <w:spacing w:val="-1"/>
          <w:sz w:val="28"/>
          <w:szCs w:val="28"/>
        </w:rPr>
        <w:t>ь</w:t>
      </w:r>
      <w:r w:rsidRPr="00E10433">
        <w:rPr>
          <w:rFonts w:ascii="Times New Roman" w:hAnsi="Times New Roman"/>
          <w:sz w:val="28"/>
          <w:szCs w:val="28"/>
        </w:rPr>
        <w:t xml:space="preserve">. </w:t>
      </w:r>
      <w:r w:rsidRPr="00E10433">
        <w:rPr>
          <w:rFonts w:ascii="Times New Roman" w:hAnsi="Times New Roman"/>
          <w:iCs/>
          <w:sz w:val="28"/>
          <w:szCs w:val="28"/>
        </w:rPr>
        <w:t>История</w:t>
      </w:r>
      <w:r w:rsidRPr="00E10433">
        <w:rPr>
          <w:rFonts w:ascii="Times New Roman" w:hAnsi="Times New Roman"/>
          <w:iCs/>
          <w:spacing w:val="-8"/>
          <w:sz w:val="28"/>
          <w:szCs w:val="28"/>
        </w:rPr>
        <w:t xml:space="preserve"> </w:t>
      </w:r>
      <w:r w:rsidRPr="00E10433">
        <w:rPr>
          <w:rFonts w:ascii="Times New Roman" w:hAnsi="Times New Roman"/>
          <w:iCs/>
          <w:spacing w:val="-7"/>
          <w:sz w:val="28"/>
          <w:szCs w:val="28"/>
        </w:rPr>
        <w:t>в</w:t>
      </w:r>
      <w:r w:rsidRPr="00E10433">
        <w:rPr>
          <w:rFonts w:ascii="Times New Roman" w:hAnsi="Times New Roman"/>
          <w:iCs/>
          <w:spacing w:val="-6"/>
          <w:sz w:val="28"/>
          <w:szCs w:val="28"/>
        </w:rPr>
        <w:t>о</w:t>
      </w:r>
      <w:r w:rsidRPr="00E10433">
        <w:rPr>
          <w:rFonts w:ascii="Times New Roman" w:hAnsi="Times New Roman"/>
          <w:iCs/>
          <w:spacing w:val="1"/>
          <w:sz w:val="28"/>
          <w:szCs w:val="28"/>
        </w:rPr>
        <w:t>з</w:t>
      </w:r>
      <w:r w:rsidRPr="00E10433">
        <w:rPr>
          <w:rFonts w:ascii="Times New Roman" w:hAnsi="Times New Roman"/>
          <w:iCs/>
          <w:sz w:val="28"/>
          <w:szCs w:val="28"/>
        </w:rPr>
        <w:t>никн</w:t>
      </w:r>
      <w:r w:rsidRPr="00E10433">
        <w:rPr>
          <w:rFonts w:ascii="Times New Roman" w:hAnsi="Times New Roman"/>
          <w:iCs/>
          <w:spacing w:val="6"/>
          <w:sz w:val="28"/>
          <w:szCs w:val="28"/>
        </w:rPr>
        <w:t>о</w:t>
      </w:r>
      <w:r w:rsidRPr="00E10433">
        <w:rPr>
          <w:rFonts w:ascii="Times New Roman" w:hAnsi="Times New Roman"/>
          <w:iCs/>
          <w:sz w:val="28"/>
          <w:szCs w:val="28"/>
        </w:rPr>
        <w:t>вения</w:t>
      </w:r>
      <w:r w:rsidRPr="00E10433">
        <w:rPr>
          <w:rFonts w:ascii="Times New Roman" w:hAnsi="Times New Roman"/>
          <w:iCs/>
          <w:spacing w:val="-8"/>
          <w:sz w:val="28"/>
          <w:szCs w:val="28"/>
        </w:rPr>
        <w:t xml:space="preserve"> </w:t>
      </w:r>
      <w:r w:rsidRPr="00E10433">
        <w:rPr>
          <w:rFonts w:ascii="Times New Roman" w:hAnsi="Times New Roman"/>
          <w:iCs/>
          <w:sz w:val="28"/>
          <w:szCs w:val="28"/>
        </w:rPr>
        <w:t>и</w:t>
      </w:r>
      <w:r w:rsidRPr="00E10433">
        <w:rPr>
          <w:rFonts w:ascii="Times New Roman" w:hAnsi="Times New Roman"/>
          <w:iCs/>
          <w:spacing w:val="-10"/>
          <w:sz w:val="28"/>
          <w:szCs w:val="28"/>
        </w:rPr>
        <w:t xml:space="preserve"> </w:t>
      </w:r>
      <w:r w:rsidRPr="00E10433">
        <w:rPr>
          <w:rFonts w:ascii="Times New Roman" w:hAnsi="Times New Roman"/>
          <w:iCs/>
          <w:sz w:val="28"/>
          <w:szCs w:val="28"/>
        </w:rPr>
        <w:t>ра</w:t>
      </w:r>
      <w:r w:rsidRPr="00E10433">
        <w:rPr>
          <w:rFonts w:ascii="Times New Roman" w:hAnsi="Times New Roman"/>
          <w:iCs/>
          <w:spacing w:val="1"/>
          <w:sz w:val="28"/>
          <w:szCs w:val="28"/>
        </w:rPr>
        <w:t>з</w:t>
      </w:r>
      <w:r w:rsidRPr="00E10433">
        <w:rPr>
          <w:rFonts w:ascii="Times New Roman" w:hAnsi="Times New Roman"/>
          <w:iCs/>
          <w:sz w:val="28"/>
          <w:szCs w:val="28"/>
        </w:rPr>
        <w:t>вития</w:t>
      </w:r>
      <w:r w:rsidRPr="00E10433">
        <w:rPr>
          <w:rFonts w:ascii="Times New Roman" w:hAnsi="Times New Roman"/>
          <w:iCs/>
          <w:spacing w:val="-9"/>
          <w:sz w:val="28"/>
          <w:szCs w:val="28"/>
        </w:rPr>
        <w:t xml:space="preserve"> </w:t>
      </w:r>
      <w:r w:rsidRPr="00E10433">
        <w:rPr>
          <w:rFonts w:ascii="Times New Roman" w:hAnsi="Times New Roman"/>
          <w:iCs/>
          <w:sz w:val="28"/>
          <w:szCs w:val="28"/>
        </w:rPr>
        <w:t>к</w:t>
      </w:r>
      <w:r w:rsidRPr="00E10433">
        <w:rPr>
          <w:rFonts w:ascii="Times New Roman" w:hAnsi="Times New Roman"/>
          <w:iCs/>
          <w:spacing w:val="-6"/>
          <w:sz w:val="28"/>
          <w:szCs w:val="28"/>
        </w:rPr>
        <w:t>у</w:t>
      </w:r>
      <w:r w:rsidRPr="00E10433">
        <w:rPr>
          <w:rFonts w:ascii="Times New Roman" w:hAnsi="Times New Roman"/>
          <w:iCs/>
          <w:spacing w:val="-5"/>
          <w:sz w:val="28"/>
          <w:szCs w:val="28"/>
        </w:rPr>
        <w:t>х</w:t>
      </w:r>
      <w:r w:rsidRPr="00E10433">
        <w:rPr>
          <w:rFonts w:ascii="Times New Roman" w:hAnsi="Times New Roman"/>
          <w:iCs/>
          <w:spacing w:val="4"/>
          <w:sz w:val="28"/>
          <w:szCs w:val="28"/>
        </w:rPr>
        <w:t>о</w:t>
      </w:r>
      <w:r w:rsidRPr="00E10433">
        <w:rPr>
          <w:rFonts w:ascii="Times New Roman" w:hAnsi="Times New Roman"/>
          <w:iCs/>
          <w:sz w:val="28"/>
          <w:szCs w:val="28"/>
        </w:rPr>
        <w:t>нной</w:t>
      </w:r>
      <w:r w:rsidRPr="00E10433">
        <w:rPr>
          <w:rFonts w:ascii="Times New Roman" w:hAnsi="Times New Roman"/>
          <w:iCs/>
          <w:spacing w:val="-7"/>
          <w:sz w:val="28"/>
          <w:szCs w:val="28"/>
        </w:rPr>
        <w:t xml:space="preserve"> </w:t>
      </w:r>
      <w:r w:rsidRPr="00E10433">
        <w:rPr>
          <w:rFonts w:ascii="Times New Roman" w:hAnsi="Times New Roman"/>
          <w:iCs/>
          <w:sz w:val="28"/>
          <w:szCs w:val="28"/>
        </w:rPr>
        <w:t>утвар</w:t>
      </w:r>
      <w:r w:rsidRPr="00E10433">
        <w:rPr>
          <w:rFonts w:ascii="Times New Roman" w:hAnsi="Times New Roman"/>
          <w:iCs/>
          <w:spacing w:val="1"/>
          <w:sz w:val="28"/>
          <w:szCs w:val="28"/>
        </w:rPr>
        <w:t>и</w:t>
      </w:r>
      <w:r w:rsidRPr="00E10433">
        <w:rPr>
          <w:rFonts w:ascii="Times New Roman" w:hAnsi="Times New Roman"/>
          <w:iCs/>
          <w:sz w:val="28"/>
          <w:szCs w:val="28"/>
        </w:rPr>
        <w:t>.</w:t>
      </w:r>
      <w:r w:rsidRPr="00E10433">
        <w:rPr>
          <w:rFonts w:ascii="Times New Roman" w:hAnsi="Times New Roman"/>
          <w:sz w:val="28"/>
          <w:szCs w:val="28"/>
        </w:rPr>
        <w:t xml:space="preserve"> Ви</w:t>
      </w:r>
      <w:r w:rsidRPr="00E10433">
        <w:rPr>
          <w:rFonts w:ascii="Times New Roman" w:hAnsi="Times New Roman"/>
          <w:spacing w:val="3"/>
          <w:sz w:val="28"/>
          <w:szCs w:val="28"/>
        </w:rPr>
        <w:t>д</w:t>
      </w:r>
      <w:r w:rsidRPr="00E10433">
        <w:rPr>
          <w:rFonts w:ascii="Times New Roman" w:hAnsi="Times New Roman"/>
          <w:sz w:val="28"/>
          <w:szCs w:val="28"/>
        </w:rPr>
        <w:t>ы</w:t>
      </w:r>
      <w:r w:rsidRPr="00E10433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ку</w:t>
      </w:r>
      <w:r w:rsidRPr="00E10433">
        <w:rPr>
          <w:rFonts w:ascii="Times New Roman" w:hAnsi="Times New Roman"/>
          <w:spacing w:val="-17"/>
          <w:sz w:val="28"/>
          <w:szCs w:val="28"/>
        </w:rPr>
        <w:t>х</w:t>
      </w:r>
      <w:r w:rsidRPr="00E10433">
        <w:rPr>
          <w:rFonts w:ascii="Times New Roman" w:hAnsi="Times New Roman"/>
          <w:spacing w:val="4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нной</w:t>
      </w:r>
      <w:r w:rsidRPr="00E1043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п</w:t>
      </w:r>
      <w:r w:rsidRPr="00E10433">
        <w:rPr>
          <w:rFonts w:ascii="Times New Roman" w:hAnsi="Times New Roman"/>
          <w:spacing w:val="4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с</w:t>
      </w:r>
      <w:r w:rsidRPr="00E10433">
        <w:rPr>
          <w:rFonts w:ascii="Times New Roman" w:hAnsi="Times New Roman"/>
          <w:spacing w:val="-25"/>
          <w:sz w:val="28"/>
          <w:szCs w:val="28"/>
        </w:rPr>
        <w:t>у</w:t>
      </w:r>
      <w:r w:rsidRPr="00E10433">
        <w:rPr>
          <w:rFonts w:ascii="Times New Roman" w:hAnsi="Times New Roman"/>
          <w:spacing w:val="2"/>
          <w:sz w:val="28"/>
          <w:szCs w:val="28"/>
        </w:rPr>
        <w:t>д</w:t>
      </w:r>
      <w:r w:rsidRPr="00E10433">
        <w:rPr>
          <w:rFonts w:ascii="Times New Roman" w:hAnsi="Times New Roman"/>
          <w:sz w:val="28"/>
          <w:szCs w:val="28"/>
        </w:rPr>
        <w:t>ы.</w:t>
      </w:r>
      <w:r w:rsidRPr="00E1043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М</w:t>
      </w:r>
      <w:r w:rsidRPr="00E10433">
        <w:rPr>
          <w:rFonts w:ascii="Times New Roman" w:hAnsi="Times New Roman"/>
          <w:spacing w:val="-8"/>
          <w:sz w:val="28"/>
          <w:szCs w:val="28"/>
        </w:rPr>
        <w:t>а</w:t>
      </w:r>
      <w:r w:rsidRPr="00E10433">
        <w:rPr>
          <w:rFonts w:ascii="Times New Roman" w:hAnsi="Times New Roman"/>
          <w:spacing w:val="-2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ери</w:t>
      </w:r>
      <w:r w:rsidRPr="00E10433">
        <w:rPr>
          <w:rFonts w:ascii="Times New Roman" w:hAnsi="Times New Roman"/>
          <w:spacing w:val="7"/>
          <w:sz w:val="28"/>
          <w:szCs w:val="28"/>
        </w:rPr>
        <w:t>а</w:t>
      </w:r>
      <w:r w:rsidRPr="00E10433">
        <w:rPr>
          <w:rFonts w:ascii="Times New Roman" w:hAnsi="Times New Roman"/>
          <w:sz w:val="28"/>
          <w:szCs w:val="28"/>
        </w:rPr>
        <w:t xml:space="preserve">лы </w:t>
      </w:r>
      <w:r w:rsidRPr="00E10433">
        <w:rPr>
          <w:rFonts w:ascii="Times New Roman" w:hAnsi="Times New Roman"/>
          <w:spacing w:val="2"/>
          <w:sz w:val="28"/>
          <w:szCs w:val="28"/>
        </w:rPr>
        <w:t>д</w:t>
      </w:r>
      <w:r w:rsidRPr="00E10433">
        <w:rPr>
          <w:rFonts w:ascii="Times New Roman" w:hAnsi="Times New Roman"/>
          <w:sz w:val="28"/>
          <w:szCs w:val="28"/>
        </w:rPr>
        <w:t>ля</w:t>
      </w:r>
      <w:r w:rsidRPr="00E1043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из</w:t>
      </w:r>
      <w:r w:rsidRPr="00E10433">
        <w:rPr>
          <w:rFonts w:ascii="Times New Roman" w:hAnsi="Times New Roman"/>
          <w:spacing w:val="-5"/>
          <w:sz w:val="28"/>
          <w:szCs w:val="28"/>
        </w:rPr>
        <w:t>г</w:t>
      </w:r>
      <w:r w:rsidRPr="00E10433">
        <w:rPr>
          <w:rFonts w:ascii="Times New Roman" w:hAnsi="Times New Roman"/>
          <w:spacing w:val="-6"/>
          <w:sz w:val="28"/>
          <w:szCs w:val="28"/>
        </w:rPr>
        <w:t>о</w:t>
      </w:r>
      <w:r w:rsidRPr="00E10433">
        <w:rPr>
          <w:rFonts w:ascii="Times New Roman" w:hAnsi="Times New Roman"/>
          <w:spacing w:val="-8"/>
          <w:sz w:val="28"/>
          <w:szCs w:val="28"/>
        </w:rPr>
        <w:t>т</w:t>
      </w:r>
      <w:r w:rsidRPr="00E10433">
        <w:rPr>
          <w:rFonts w:ascii="Times New Roman" w:hAnsi="Times New Roman"/>
          <w:spacing w:val="4"/>
          <w:sz w:val="28"/>
          <w:szCs w:val="28"/>
        </w:rPr>
        <w:t>о</w:t>
      </w:r>
      <w:r w:rsidRPr="00E10433">
        <w:rPr>
          <w:rFonts w:ascii="Times New Roman" w:hAnsi="Times New Roman"/>
          <w:spacing w:val="-8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ления</w:t>
      </w:r>
      <w:r w:rsidRPr="00E1043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разл</w:t>
      </w:r>
      <w:r w:rsidRPr="00E10433">
        <w:rPr>
          <w:rFonts w:ascii="Times New Roman" w:hAnsi="Times New Roman"/>
          <w:spacing w:val="6"/>
          <w:sz w:val="28"/>
          <w:szCs w:val="28"/>
        </w:rPr>
        <w:t>и</w:t>
      </w:r>
      <w:r w:rsidRPr="00E10433">
        <w:rPr>
          <w:rFonts w:ascii="Times New Roman" w:hAnsi="Times New Roman"/>
          <w:sz w:val="28"/>
          <w:szCs w:val="28"/>
        </w:rPr>
        <w:t>чн</w:t>
      </w:r>
      <w:r w:rsidRPr="00E10433">
        <w:rPr>
          <w:rFonts w:ascii="Times New Roman" w:hAnsi="Times New Roman"/>
          <w:spacing w:val="4"/>
          <w:sz w:val="28"/>
          <w:szCs w:val="28"/>
        </w:rPr>
        <w:t>ы</w:t>
      </w:r>
      <w:r w:rsidRPr="00E10433">
        <w:rPr>
          <w:rFonts w:ascii="Times New Roman" w:hAnsi="Times New Roman"/>
          <w:sz w:val="28"/>
          <w:szCs w:val="28"/>
        </w:rPr>
        <w:t>х</w:t>
      </w:r>
      <w:r w:rsidRPr="00E1043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2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и</w:t>
      </w:r>
      <w:r w:rsidRPr="00E10433">
        <w:rPr>
          <w:rFonts w:ascii="Times New Roman" w:hAnsi="Times New Roman"/>
          <w:spacing w:val="2"/>
          <w:sz w:val="28"/>
          <w:szCs w:val="28"/>
        </w:rPr>
        <w:t>д</w:t>
      </w:r>
      <w:r w:rsidRPr="00E10433">
        <w:rPr>
          <w:rFonts w:ascii="Times New Roman" w:hAnsi="Times New Roman"/>
          <w:spacing w:val="4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в</w:t>
      </w:r>
      <w:r w:rsidRPr="00E10433">
        <w:rPr>
          <w:rFonts w:ascii="Times New Roman" w:hAnsi="Times New Roman"/>
          <w:w w:val="99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ку</w:t>
      </w:r>
      <w:r w:rsidRPr="00E10433">
        <w:rPr>
          <w:rFonts w:ascii="Times New Roman" w:hAnsi="Times New Roman"/>
          <w:spacing w:val="-17"/>
          <w:sz w:val="28"/>
          <w:szCs w:val="28"/>
        </w:rPr>
        <w:t>х</w:t>
      </w:r>
      <w:r w:rsidRPr="00E10433">
        <w:rPr>
          <w:rFonts w:ascii="Times New Roman" w:hAnsi="Times New Roman"/>
          <w:sz w:val="28"/>
          <w:szCs w:val="28"/>
        </w:rPr>
        <w:t>онн</w:t>
      </w:r>
      <w:r w:rsidRPr="00E10433">
        <w:rPr>
          <w:rFonts w:ascii="Times New Roman" w:hAnsi="Times New Roman"/>
          <w:spacing w:val="4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й</w:t>
      </w:r>
      <w:r w:rsidRPr="00E10433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у</w:t>
      </w:r>
      <w:r w:rsidRPr="00E10433">
        <w:rPr>
          <w:rFonts w:ascii="Times New Roman" w:hAnsi="Times New Roman"/>
          <w:spacing w:val="-2"/>
          <w:sz w:val="28"/>
          <w:szCs w:val="28"/>
        </w:rPr>
        <w:t>т</w:t>
      </w:r>
      <w:r w:rsidRPr="00E10433">
        <w:rPr>
          <w:rFonts w:ascii="Times New Roman" w:hAnsi="Times New Roman"/>
          <w:spacing w:val="-8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а</w:t>
      </w:r>
      <w:r w:rsidRPr="00E10433">
        <w:rPr>
          <w:rFonts w:ascii="Times New Roman" w:hAnsi="Times New Roman"/>
          <w:spacing w:val="6"/>
          <w:sz w:val="28"/>
          <w:szCs w:val="28"/>
        </w:rPr>
        <w:t>р</w:t>
      </w:r>
      <w:r w:rsidRPr="00E10433">
        <w:rPr>
          <w:rFonts w:ascii="Times New Roman" w:hAnsi="Times New Roman"/>
          <w:spacing w:val="-1"/>
          <w:sz w:val="28"/>
          <w:szCs w:val="28"/>
        </w:rPr>
        <w:t>и</w:t>
      </w:r>
      <w:r w:rsidRPr="00E10433">
        <w:rPr>
          <w:rFonts w:ascii="Times New Roman" w:hAnsi="Times New Roman"/>
          <w:sz w:val="28"/>
          <w:szCs w:val="28"/>
        </w:rPr>
        <w:t>;</w:t>
      </w:r>
      <w:r w:rsidRPr="00E10433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4"/>
          <w:sz w:val="28"/>
          <w:szCs w:val="28"/>
        </w:rPr>
        <w:t>и</w:t>
      </w:r>
      <w:r w:rsidRPr="00E10433">
        <w:rPr>
          <w:rFonts w:ascii="Times New Roman" w:hAnsi="Times New Roman"/>
          <w:sz w:val="28"/>
          <w:szCs w:val="28"/>
        </w:rPr>
        <w:t>х</w:t>
      </w:r>
      <w:r w:rsidRPr="00E10433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с</w:t>
      </w:r>
      <w:r w:rsidRPr="00E10433">
        <w:rPr>
          <w:rFonts w:ascii="Times New Roman" w:hAnsi="Times New Roman"/>
          <w:spacing w:val="-1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ойс</w:t>
      </w:r>
      <w:r w:rsidRPr="00E10433">
        <w:rPr>
          <w:rFonts w:ascii="Times New Roman" w:hAnsi="Times New Roman"/>
          <w:spacing w:val="-1"/>
          <w:sz w:val="28"/>
          <w:szCs w:val="28"/>
        </w:rPr>
        <w:t>т</w:t>
      </w:r>
      <w:r w:rsidRPr="00E10433">
        <w:rPr>
          <w:rFonts w:ascii="Times New Roman" w:hAnsi="Times New Roman"/>
          <w:spacing w:val="-8"/>
          <w:sz w:val="28"/>
          <w:szCs w:val="28"/>
        </w:rPr>
        <w:t>в</w:t>
      </w:r>
      <w:r w:rsidRPr="00E10433">
        <w:rPr>
          <w:rFonts w:ascii="Times New Roman" w:hAnsi="Times New Roman"/>
          <w:spacing w:val="1"/>
          <w:sz w:val="28"/>
          <w:szCs w:val="28"/>
        </w:rPr>
        <w:t>а</w:t>
      </w:r>
      <w:r w:rsidRPr="00E10433">
        <w:rPr>
          <w:rFonts w:ascii="Times New Roman" w:hAnsi="Times New Roman"/>
          <w:sz w:val="28"/>
          <w:szCs w:val="28"/>
        </w:rPr>
        <w:t>.</w:t>
      </w:r>
      <w:r w:rsidRPr="00E10433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Пра</w:t>
      </w:r>
      <w:r w:rsidRPr="00E10433">
        <w:rPr>
          <w:rFonts w:ascii="Times New Roman" w:hAnsi="Times New Roman"/>
          <w:spacing w:val="4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ила</w:t>
      </w:r>
      <w:r w:rsidRPr="00E10433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у</w:t>
      </w:r>
      <w:r w:rsidRPr="00E10433">
        <w:rPr>
          <w:rFonts w:ascii="Times New Roman" w:hAnsi="Times New Roman"/>
          <w:spacing w:val="-16"/>
          <w:sz w:val="28"/>
          <w:szCs w:val="28"/>
        </w:rPr>
        <w:t>х</w:t>
      </w:r>
      <w:r w:rsidRPr="00E10433">
        <w:rPr>
          <w:rFonts w:ascii="Times New Roman" w:hAnsi="Times New Roman"/>
          <w:spacing w:val="-11"/>
          <w:sz w:val="28"/>
          <w:szCs w:val="28"/>
        </w:rPr>
        <w:t>о</w:t>
      </w:r>
      <w:r w:rsidRPr="00E10433">
        <w:rPr>
          <w:rFonts w:ascii="Times New Roman" w:hAnsi="Times New Roman"/>
          <w:spacing w:val="2"/>
          <w:sz w:val="28"/>
          <w:szCs w:val="28"/>
        </w:rPr>
        <w:t>д</w:t>
      </w:r>
      <w:r w:rsidRPr="00E10433">
        <w:rPr>
          <w:rFonts w:ascii="Times New Roman" w:hAnsi="Times New Roman"/>
          <w:sz w:val="28"/>
          <w:szCs w:val="28"/>
        </w:rPr>
        <w:t>а</w:t>
      </w:r>
      <w:r w:rsidRPr="00E10433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за</w:t>
      </w:r>
      <w:r w:rsidRPr="00E10433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7"/>
          <w:sz w:val="28"/>
          <w:szCs w:val="28"/>
        </w:rPr>
        <w:t>к</w:t>
      </w:r>
      <w:r w:rsidRPr="00E10433">
        <w:rPr>
          <w:rFonts w:ascii="Times New Roman" w:hAnsi="Times New Roman"/>
          <w:sz w:val="28"/>
          <w:szCs w:val="28"/>
        </w:rPr>
        <w:t>у</w:t>
      </w:r>
      <w:r w:rsidRPr="00E10433">
        <w:rPr>
          <w:rFonts w:ascii="Times New Roman" w:hAnsi="Times New Roman"/>
          <w:spacing w:val="-16"/>
          <w:sz w:val="28"/>
          <w:szCs w:val="28"/>
        </w:rPr>
        <w:t>х</w:t>
      </w:r>
      <w:r w:rsidRPr="00E10433">
        <w:rPr>
          <w:rFonts w:ascii="Times New Roman" w:hAnsi="Times New Roman"/>
          <w:sz w:val="28"/>
          <w:szCs w:val="28"/>
        </w:rPr>
        <w:t>о</w:t>
      </w:r>
      <w:r w:rsidRPr="00E10433">
        <w:rPr>
          <w:rFonts w:ascii="Times New Roman" w:hAnsi="Times New Roman"/>
          <w:spacing w:val="4"/>
          <w:sz w:val="28"/>
          <w:szCs w:val="28"/>
        </w:rPr>
        <w:t>н</w:t>
      </w:r>
      <w:r w:rsidRPr="00E10433">
        <w:rPr>
          <w:rFonts w:ascii="Times New Roman" w:hAnsi="Times New Roman"/>
          <w:sz w:val="28"/>
          <w:szCs w:val="28"/>
        </w:rPr>
        <w:t>ной</w:t>
      </w:r>
      <w:r w:rsidRPr="00E10433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п</w:t>
      </w:r>
      <w:r w:rsidRPr="00E10433">
        <w:rPr>
          <w:rFonts w:ascii="Times New Roman" w:hAnsi="Times New Roman"/>
          <w:spacing w:val="4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с</w:t>
      </w:r>
      <w:r w:rsidRPr="00E10433">
        <w:rPr>
          <w:rFonts w:ascii="Times New Roman" w:hAnsi="Times New Roman"/>
          <w:spacing w:val="-25"/>
          <w:sz w:val="28"/>
          <w:szCs w:val="28"/>
        </w:rPr>
        <w:t>у</w:t>
      </w:r>
      <w:r w:rsidRPr="00E10433">
        <w:rPr>
          <w:rFonts w:ascii="Times New Roman" w:hAnsi="Times New Roman"/>
          <w:spacing w:val="7"/>
          <w:sz w:val="28"/>
          <w:szCs w:val="28"/>
        </w:rPr>
        <w:t>д</w:t>
      </w:r>
      <w:r w:rsidRPr="00E10433">
        <w:rPr>
          <w:rFonts w:ascii="Times New Roman" w:hAnsi="Times New Roman"/>
          <w:sz w:val="28"/>
          <w:szCs w:val="28"/>
        </w:rPr>
        <w:t>ой</w:t>
      </w:r>
      <w:r w:rsidRPr="00E10433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в</w:t>
      </w:r>
      <w:r w:rsidRPr="00E10433">
        <w:rPr>
          <w:rFonts w:ascii="Times New Roman" w:hAnsi="Times New Roman"/>
          <w:w w:val="99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за</w:t>
      </w:r>
      <w:r w:rsidRPr="00E10433">
        <w:rPr>
          <w:rFonts w:ascii="Times New Roman" w:hAnsi="Times New Roman"/>
          <w:spacing w:val="-1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исим</w:t>
      </w:r>
      <w:r w:rsidRPr="00E10433">
        <w:rPr>
          <w:rFonts w:ascii="Times New Roman" w:hAnsi="Times New Roman"/>
          <w:spacing w:val="7"/>
          <w:sz w:val="28"/>
          <w:szCs w:val="28"/>
        </w:rPr>
        <w:t>о</w:t>
      </w:r>
      <w:r w:rsidRPr="00E10433">
        <w:rPr>
          <w:rFonts w:ascii="Times New Roman" w:hAnsi="Times New Roman"/>
          <w:spacing w:val="6"/>
          <w:sz w:val="28"/>
          <w:szCs w:val="28"/>
        </w:rPr>
        <w:t>с</w:t>
      </w:r>
      <w:r w:rsidRPr="00E10433">
        <w:rPr>
          <w:rFonts w:ascii="Times New Roman" w:hAnsi="Times New Roman"/>
          <w:spacing w:val="-2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и</w:t>
      </w:r>
      <w:r w:rsidRPr="00E10433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6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т</w:t>
      </w:r>
      <w:r w:rsidRPr="00E10433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м</w:t>
      </w:r>
      <w:r w:rsidRPr="00E10433">
        <w:rPr>
          <w:rFonts w:ascii="Times New Roman" w:hAnsi="Times New Roman"/>
          <w:spacing w:val="-8"/>
          <w:sz w:val="28"/>
          <w:szCs w:val="28"/>
        </w:rPr>
        <w:t>а</w:t>
      </w:r>
      <w:r w:rsidRPr="00E10433">
        <w:rPr>
          <w:rFonts w:ascii="Times New Roman" w:hAnsi="Times New Roman"/>
          <w:spacing w:val="-2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ери</w:t>
      </w:r>
      <w:r w:rsidRPr="00E10433">
        <w:rPr>
          <w:rFonts w:ascii="Times New Roman" w:hAnsi="Times New Roman"/>
          <w:spacing w:val="7"/>
          <w:sz w:val="28"/>
          <w:szCs w:val="28"/>
        </w:rPr>
        <w:t>а</w:t>
      </w:r>
      <w:r w:rsidRPr="00E10433">
        <w:rPr>
          <w:rFonts w:ascii="Times New Roman" w:hAnsi="Times New Roman"/>
          <w:sz w:val="28"/>
          <w:szCs w:val="28"/>
        </w:rPr>
        <w:t>л</w:t>
      </w:r>
      <w:r w:rsidRPr="00E10433">
        <w:rPr>
          <w:rFonts w:ascii="Times New Roman" w:hAnsi="Times New Roman"/>
          <w:spacing w:val="1"/>
          <w:sz w:val="28"/>
          <w:szCs w:val="28"/>
        </w:rPr>
        <w:t>а</w:t>
      </w:r>
      <w:r w:rsidRPr="00E10433">
        <w:rPr>
          <w:rFonts w:ascii="Times New Roman" w:hAnsi="Times New Roman"/>
          <w:sz w:val="28"/>
          <w:szCs w:val="28"/>
        </w:rPr>
        <w:t>,</w:t>
      </w:r>
      <w:r w:rsidRPr="00E10433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из</w:t>
      </w:r>
      <w:r w:rsidRPr="00E1043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17"/>
          <w:sz w:val="28"/>
          <w:szCs w:val="28"/>
        </w:rPr>
        <w:t>к</w:t>
      </w:r>
      <w:r w:rsidRPr="00E10433">
        <w:rPr>
          <w:rFonts w:ascii="Times New Roman" w:hAnsi="Times New Roman"/>
          <w:spacing w:val="-6"/>
          <w:sz w:val="28"/>
          <w:szCs w:val="28"/>
        </w:rPr>
        <w:t>о</w:t>
      </w:r>
      <w:r w:rsidRPr="00E10433">
        <w:rPr>
          <w:rFonts w:ascii="Times New Roman" w:hAnsi="Times New Roman"/>
          <w:spacing w:val="-8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оро</w:t>
      </w:r>
      <w:r w:rsidRPr="00E10433">
        <w:rPr>
          <w:rFonts w:ascii="Times New Roman" w:hAnsi="Times New Roman"/>
          <w:spacing w:val="-5"/>
          <w:sz w:val="28"/>
          <w:szCs w:val="28"/>
        </w:rPr>
        <w:t>г</w:t>
      </w:r>
      <w:r w:rsidRPr="00E10433">
        <w:rPr>
          <w:rFonts w:ascii="Times New Roman" w:hAnsi="Times New Roman"/>
          <w:sz w:val="28"/>
          <w:szCs w:val="28"/>
        </w:rPr>
        <w:t>о</w:t>
      </w:r>
      <w:r w:rsidRPr="00E10433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они</w:t>
      </w:r>
      <w:r w:rsidRPr="00E10433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из</w:t>
      </w:r>
      <w:r w:rsidRPr="00E10433">
        <w:rPr>
          <w:rFonts w:ascii="Times New Roman" w:hAnsi="Times New Roman"/>
          <w:spacing w:val="-5"/>
          <w:sz w:val="28"/>
          <w:szCs w:val="28"/>
        </w:rPr>
        <w:t>г</w:t>
      </w:r>
      <w:r w:rsidRPr="00E10433">
        <w:rPr>
          <w:rFonts w:ascii="Times New Roman" w:hAnsi="Times New Roman"/>
          <w:spacing w:val="-6"/>
          <w:sz w:val="28"/>
          <w:szCs w:val="28"/>
        </w:rPr>
        <w:t>о</w:t>
      </w:r>
      <w:r w:rsidRPr="00E10433">
        <w:rPr>
          <w:rFonts w:ascii="Times New Roman" w:hAnsi="Times New Roman"/>
          <w:spacing w:val="-8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о</w:t>
      </w:r>
      <w:r w:rsidRPr="00E10433">
        <w:rPr>
          <w:rFonts w:ascii="Times New Roman" w:hAnsi="Times New Roman"/>
          <w:spacing w:val="-2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лен</w:t>
      </w:r>
      <w:r w:rsidRPr="00E10433">
        <w:rPr>
          <w:rFonts w:ascii="Times New Roman" w:hAnsi="Times New Roman"/>
          <w:spacing w:val="1"/>
          <w:sz w:val="28"/>
          <w:szCs w:val="28"/>
        </w:rPr>
        <w:t>ы</w:t>
      </w:r>
      <w:r w:rsidRPr="00E10433">
        <w:rPr>
          <w:rFonts w:ascii="Times New Roman" w:hAnsi="Times New Roman"/>
          <w:sz w:val="28"/>
          <w:szCs w:val="28"/>
        </w:rPr>
        <w:t>.</w:t>
      </w:r>
      <w:r w:rsidRPr="00E10433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5"/>
          <w:sz w:val="28"/>
          <w:szCs w:val="28"/>
        </w:rPr>
        <w:t>С</w:t>
      </w:r>
      <w:r w:rsidRPr="00E10433">
        <w:rPr>
          <w:rFonts w:ascii="Times New Roman" w:hAnsi="Times New Roman"/>
          <w:spacing w:val="-8"/>
          <w:sz w:val="28"/>
          <w:szCs w:val="28"/>
        </w:rPr>
        <w:t>т</w:t>
      </w:r>
      <w:r w:rsidRPr="00E10433">
        <w:rPr>
          <w:rFonts w:ascii="Times New Roman" w:hAnsi="Times New Roman"/>
          <w:spacing w:val="-6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л</w:t>
      </w:r>
      <w:r w:rsidRPr="00E10433">
        <w:rPr>
          <w:rFonts w:ascii="Times New Roman" w:hAnsi="Times New Roman"/>
          <w:spacing w:val="5"/>
          <w:sz w:val="28"/>
          <w:szCs w:val="28"/>
        </w:rPr>
        <w:t>о</w:t>
      </w:r>
      <w:r w:rsidRPr="00E10433">
        <w:rPr>
          <w:rFonts w:ascii="Times New Roman" w:hAnsi="Times New Roman"/>
          <w:spacing w:val="-2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ые</w:t>
      </w:r>
      <w:r w:rsidRPr="00E10433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при</w:t>
      </w:r>
      <w:r w:rsidRPr="00E10433">
        <w:rPr>
          <w:rFonts w:ascii="Times New Roman" w:hAnsi="Times New Roman"/>
          <w:spacing w:val="2"/>
          <w:sz w:val="28"/>
          <w:szCs w:val="28"/>
        </w:rPr>
        <w:t>б</w:t>
      </w:r>
      <w:r w:rsidRPr="00E10433">
        <w:rPr>
          <w:rFonts w:ascii="Times New Roman" w:hAnsi="Times New Roman"/>
          <w:sz w:val="28"/>
          <w:szCs w:val="28"/>
        </w:rPr>
        <w:t>ор</w:t>
      </w:r>
      <w:r w:rsidRPr="00E10433">
        <w:rPr>
          <w:rFonts w:ascii="Times New Roman" w:hAnsi="Times New Roman"/>
          <w:spacing w:val="5"/>
          <w:sz w:val="28"/>
          <w:szCs w:val="28"/>
        </w:rPr>
        <w:t>ы</w:t>
      </w:r>
      <w:r w:rsidRPr="00E10433">
        <w:rPr>
          <w:rFonts w:ascii="Times New Roman" w:hAnsi="Times New Roman"/>
          <w:sz w:val="28"/>
          <w:szCs w:val="28"/>
        </w:rPr>
        <w:t>:</w:t>
      </w:r>
      <w:r w:rsidRPr="00E10433">
        <w:rPr>
          <w:rFonts w:ascii="Times New Roman" w:hAnsi="Times New Roman"/>
          <w:w w:val="99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назн</w:t>
      </w:r>
      <w:r w:rsidRPr="00E10433">
        <w:rPr>
          <w:rFonts w:ascii="Times New Roman" w:hAnsi="Times New Roman"/>
          <w:spacing w:val="-8"/>
          <w:sz w:val="28"/>
          <w:szCs w:val="28"/>
        </w:rPr>
        <w:t>а</w:t>
      </w:r>
      <w:r w:rsidRPr="00E10433">
        <w:rPr>
          <w:rFonts w:ascii="Times New Roman" w:hAnsi="Times New Roman"/>
          <w:sz w:val="28"/>
          <w:szCs w:val="28"/>
        </w:rPr>
        <w:t>чени</w:t>
      </w:r>
      <w:r w:rsidRPr="00E10433">
        <w:rPr>
          <w:rFonts w:ascii="Times New Roman" w:hAnsi="Times New Roman"/>
          <w:spacing w:val="1"/>
          <w:sz w:val="28"/>
          <w:szCs w:val="28"/>
        </w:rPr>
        <w:t>е</w:t>
      </w:r>
      <w:r w:rsidRPr="00E10433">
        <w:rPr>
          <w:rFonts w:ascii="Times New Roman" w:hAnsi="Times New Roman"/>
          <w:sz w:val="28"/>
          <w:szCs w:val="28"/>
        </w:rPr>
        <w:t>, пра</w:t>
      </w:r>
      <w:r w:rsidRPr="00E10433">
        <w:rPr>
          <w:rFonts w:ascii="Times New Roman" w:hAnsi="Times New Roman"/>
          <w:spacing w:val="-1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ила у</w:t>
      </w:r>
      <w:r w:rsidRPr="00E10433">
        <w:rPr>
          <w:rFonts w:ascii="Times New Roman" w:hAnsi="Times New Roman"/>
          <w:spacing w:val="-16"/>
          <w:sz w:val="28"/>
          <w:szCs w:val="28"/>
        </w:rPr>
        <w:t>х</w:t>
      </w:r>
      <w:r w:rsidRPr="00E10433">
        <w:rPr>
          <w:rFonts w:ascii="Times New Roman" w:hAnsi="Times New Roman"/>
          <w:spacing w:val="-11"/>
          <w:sz w:val="28"/>
          <w:szCs w:val="28"/>
        </w:rPr>
        <w:t>о</w:t>
      </w:r>
      <w:r w:rsidRPr="00E10433">
        <w:rPr>
          <w:rFonts w:ascii="Times New Roman" w:hAnsi="Times New Roman"/>
          <w:spacing w:val="2"/>
          <w:sz w:val="28"/>
          <w:szCs w:val="28"/>
        </w:rPr>
        <w:t>д</w:t>
      </w:r>
      <w:r w:rsidRPr="00E10433">
        <w:rPr>
          <w:rFonts w:ascii="Times New Roman" w:hAnsi="Times New Roman"/>
          <w:spacing w:val="1"/>
          <w:sz w:val="28"/>
          <w:szCs w:val="28"/>
        </w:rPr>
        <w:t>а</w:t>
      </w:r>
      <w:r w:rsidRPr="00E10433">
        <w:rPr>
          <w:rFonts w:ascii="Times New Roman" w:hAnsi="Times New Roman"/>
          <w:sz w:val="28"/>
          <w:szCs w:val="28"/>
        </w:rPr>
        <w:t>.</w:t>
      </w:r>
      <w:r w:rsidRPr="00E1043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Сани</w:t>
      </w:r>
      <w:r w:rsidRPr="00E10433">
        <w:rPr>
          <w:rFonts w:ascii="Times New Roman" w:hAnsi="Times New Roman"/>
          <w:spacing w:val="5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арные но</w:t>
      </w:r>
      <w:r w:rsidRPr="00E10433">
        <w:rPr>
          <w:rFonts w:ascii="Times New Roman" w:hAnsi="Times New Roman"/>
          <w:spacing w:val="-6"/>
          <w:sz w:val="28"/>
          <w:szCs w:val="28"/>
        </w:rPr>
        <w:t>р</w:t>
      </w:r>
      <w:r w:rsidRPr="00E10433">
        <w:rPr>
          <w:rFonts w:ascii="Times New Roman" w:hAnsi="Times New Roman"/>
          <w:sz w:val="28"/>
          <w:szCs w:val="28"/>
        </w:rPr>
        <w:t>мы и</w:t>
      </w:r>
      <w:r w:rsidRPr="00E1043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пра</w:t>
      </w:r>
      <w:r w:rsidRPr="00E10433">
        <w:rPr>
          <w:rFonts w:ascii="Times New Roman" w:hAnsi="Times New Roman"/>
          <w:spacing w:val="-1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ила с</w:t>
      </w:r>
      <w:r w:rsidRPr="00E10433">
        <w:rPr>
          <w:rFonts w:ascii="Times New Roman" w:hAnsi="Times New Roman"/>
          <w:spacing w:val="-10"/>
          <w:sz w:val="28"/>
          <w:szCs w:val="28"/>
        </w:rPr>
        <w:t>о</w:t>
      </w:r>
      <w:r w:rsidRPr="00E10433">
        <w:rPr>
          <w:rFonts w:ascii="Times New Roman" w:hAnsi="Times New Roman"/>
          <w:spacing w:val="2"/>
          <w:sz w:val="28"/>
          <w:szCs w:val="28"/>
        </w:rPr>
        <w:t>д</w:t>
      </w:r>
      <w:r w:rsidRPr="00E10433">
        <w:rPr>
          <w:rFonts w:ascii="Times New Roman" w:hAnsi="Times New Roman"/>
          <w:sz w:val="28"/>
          <w:szCs w:val="28"/>
        </w:rPr>
        <w:t>ержания</w:t>
      </w:r>
      <w:r w:rsidRPr="00E1043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и</w:t>
      </w:r>
      <w:r w:rsidRPr="00E1043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7"/>
          <w:sz w:val="28"/>
          <w:szCs w:val="28"/>
        </w:rPr>
        <w:t>у</w:t>
      </w:r>
      <w:r w:rsidRPr="00E10433">
        <w:rPr>
          <w:rFonts w:ascii="Times New Roman" w:hAnsi="Times New Roman"/>
          <w:spacing w:val="-11"/>
          <w:sz w:val="28"/>
          <w:szCs w:val="28"/>
        </w:rPr>
        <w:t>хо</w:t>
      </w:r>
      <w:r w:rsidRPr="00E10433">
        <w:rPr>
          <w:rFonts w:ascii="Times New Roman" w:hAnsi="Times New Roman"/>
          <w:spacing w:val="2"/>
          <w:sz w:val="28"/>
          <w:szCs w:val="28"/>
        </w:rPr>
        <w:t>д</w:t>
      </w:r>
      <w:r w:rsidRPr="00E10433">
        <w:rPr>
          <w:rFonts w:ascii="Times New Roman" w:hAnsi="Times New Roman"/>
          <w:sz w:val="28"/>
          <w:szCs w:val="28"/>
        </w:rPr>
        <w:t>а</w:t>
      </w:r>
      <w:r w:rsidRPr="00E10433">
        <w:rPr>
          <w:rFonts w:ascii="Times New Roman" w:hAnsi="Times New Roman"/>
          <w:w w:val="99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за</w:t>
      </w:r>
      <w:r w:rsidRPr="00E1043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7"/>
          <w:sz w:val="28"/>
          <w:szCs w:val="28"/>
        </w:rPr>
        <w:t>к</w:t>
      </w:r>
      <w:r w:rsidRPr="00E10433">
        <w:rPr>
          <w:rFonts w:ascii="Times New Roman" w:hAnsi="Times New Roman"/>
          <w:sz w:val="28"/>
          <w:szCs w:val="28"/>
        </w:rPr>
        <w:t>у</w:t>
      </w:r>
      <w:r w:rsidRPr="00E10433">
        <w:rPr>
          <w:rFonts w:ascii="Times New Roman" w:hAnsi="Times New Roman"/>
          <w:spacing w:val="-16"/>
          <w:sz w:val="28"/>
          <w:szCs w:val="28"/>
        </w:rPr>
        <w:t>х</w:t>
      </w:r>
      <w:r w:rsidRPr="00E10433">
        <w:rPr>
          <w:rFonts w:ascii="Times New Roman" w:hAnsi="Times New Roman"/>
          <w:sz w:val="28"/>
          <w:szCs w:val="28"/>
        </w:rPr>
        <w:t>о</w:t>
      </w:r>
      <w:r w:rsidRPr="00E10433">
        <w:rPr>
          <w:rFonts w:ascii="Times New Roman" w:hAnsi="Times New Roman"/>
          <w:spacing w:val="4"/>
          <w:sz w:val="28"/>
          <w:szCs w:val="28"/>
        </w:rPr>
        <w:t>н</w:t>
      </w:r>
      <w:r w:rsidRPr="00E10433">
        <w:rPr>
          <w:rFonts w:ascii="Times New Roman" w:hAnsi="Times New Roman"/>
          <w:sz w:val="28"/>
          <w:szCs w:val="28"/>
        </w:rPr>
        <w:t>ной</w:t>
      </w:r>
      <w:r w:rsidRPr="00E1043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7"/>
          <w:sz w:val="28"/>
          <w:szCs w:val="28"/>
        </w:rPr>
        <w:t>у</w:t>
      </w:r>
      <w:r w:rsidRPr="00E10433">
        <w:rPr>
          <w:rFonts w:ascii="Times New Roman" w:hAnsi="Times New Roman"/>
          <w:spacing w:val="3"/>
          <w:sz w:val="28"/>
          <w:szCs w:val="28"/>
        </w:rPr>
        <w:t>т</w:t>
      </w:r>
      <w:r w:rsidRPr="00E10433">
        <w:rPr>
          <w:rFonts w:ascii="Times New Roman" w:hAnsi="Times New Roman"/>
          <w:spacing w:val="-8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а</w:t>
      </w:r>
      <w:r w:rsidRPr="00E10433">
        <w:rPr>
          <w:rFonts w:ascii="Times New Roman" w:hAnsi="Times New Roman"/>
          <w:spacing w:val="6"/>
          <w:sz w:val="28"/>
          <w:szCs w:val="28"/>
        </w:rPr>
        <w:t>р</w:t>
      </w:r>
      <w:r w:rsidRPr="00E10433">
        <w:rPr>
          <w:rFonts w:ascii="Times New Roman" w:hAnsi="Times New Roman"/>
          <w:spacing w:val="-3"/>
          <w:sz w:val="28"/>
          <w:szCs w:val="28"/>
        </w:rPr>
        <w:t>ь</w:t>
      </w:r>
      <w:r w:rsidRPr="00E10433">
        <w:rPr>
          <w:rFonts w:ascii="Times New Roman" w:hAnsi="Times New Roman"/>
          <w:spacing w:val="-2"/>
          <w:sz w:val="28"/>
          <w:szCs w:val="28"/>
        </w:rPr>
        <w:t>ю</w:t>
      </w:r>
      <w:r w:rsidRPr="00E10433">
        <w:rPr>
          <w:rFonts w:ascii="Times New Roman" w:hAnsi="Times New Roman"/>
          <w:sz w:val="28"/>
          <w:szCs w:val="28"/>
        </w:rPr>
        <w:t>.</w:t>
      </w:r>
    </w:p>
    <w:p w:rsidR="003F674B" w:rsidRDefault="003F674B" w:rsidP="003F674B">
      <w:pPr>
        <w:kinsoku w:val="0"/>
        <w:overflowPunct w:val="0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i/>
          <w:iCs/>
          <w:spacing w:val="-14"/>
          <w:sz w:val="28"/>
          <w:szCs w:val="28"/>
        </w:rPr>
        <w:t xml:space="preserve">Кухня. </w:t>
      </w:r>
      <w:r w:rsidRPr="00E10433">
        <w:rPr>
          <w:rFonts w:ascii="Times New Roman" w:hAnsi="Times New Roman"/>
          <w:iCs/>
          <w:spacing w:val="-14"/>
          <w:sz w:val="28"/>
          <w:szCs w:val="28"/>
        </w:rPr>
        <w:t>К</w:t>
      </w:r>
      <w:r w:rsidRPr="00E10433">
        <w:rPr>
          <w:rFonts w:ascii="Times New Roman" w:hAnsi="Times New Roman"/>
          <w:iCs/>
          <w:spacing w:val="-5"/>
          <w:sz w:val="28"/>
          <w:szCs w:val="28"/>
        </w:rPr>
        <w:t>ух</w:t>
      </w:r>
      <w:r w:rsidRPr="00E10433">
        <w:rPr>
          <w:rFonts w:ascii="Times New Roman" w:hAnsi="Times New Roman"/>
          <w:iCs/>
          <w:sz w:val="28"/>
          <w:szCs w:val="28"/>
        </w:rPr>
        <w:t>онная</w:t>
      </w:r>
      <w:r w:rsidRPr="00E10433">
        <w:rPr>
          <w:rFonts w:ascii="Times New Roman" w:hAnsi="Times New Roman"/>
          <w:iCs/>
          <w:spacing w:val="-5"/>
          <w:sz w:val="28"/>
          <w:szCs w:val="28"/>
        </w:rPr>
        <w:t xml:space="preserve"> </w:t>
      </w:r>
      <w:r w:rsidRPr="00E10433">
        <w:rPr>
          <w:rFonts w:ascii="Times New Roman" w:hAnsi="Times New Roman"/>
          <w:iCs/>
          <w:sz w:val="28"/>
          <w:szCs w:val="28"/>
        </w:rPr>
        <w:t>м</w:t>
      </w:r>
      <w:r w:rsidRPr="00E10433">
        <w:rPr>
          <w:rFonts w:ascii="Times New Roman" w:hAnsi="Times New Roman"/>
          <w:iCs/>
          <w:spacing w:val="-5"/>
          <w:sz w:val="28"/>
          <w:szCs w:val="28"/>
        </w:rPr>
        <w:t>е</w:t>
      </w:r>
      <w:r w:rsidRPr="00E10433">
        <w:rPr>
          <w:rFonts w:ascii="Times New Roman" w:hAnsi="Times New Roman"/>
          <w:iCs/>
          <w:sz w:val="28"/>
          <w:szCs w:val="28"/>
        </w:rPr>
        <w:t>б</w:t>
      </w:r>
      <w:r w:rsidRPr="00E10433">
        <w:rPr>
          <w:rFonts w:ascii="Times New Roman" w:hAnsi="Times New Roman"/>
          <w:iCs/>
          <w:spacing w:val="-6"/>
          <w:sz w:val="28"/>
          <w:szCs w:val="28"/>
        </w:rPr>
        <w:t>е</w:t>
      </w:r>
      <w:r w:rsidRPr="00E10433">
        <w:rPr>
          <w:rFonts w:ascii="Times New Roman" w:hAnsi="Times New Roman"/>
          <w:iCs/>
          <w:spacing w:val="-2"/>
          <w:sz w:val="28"/>
          <w:szCs w:val="28"/>
        </w:rPr>
        <w:t>ль</w:t>
      </w:r>
      <w:r w:rsidRPr="00E10433">
        <w:rPr>
          <w:rFonts w:ascii="Times New Roman" w:hAnsi="Times New Roman"/>
          <w:sz w:val="28"/>
          <w:szCs w:val="28"/>
        </w:rPr>
        <w:t>.</w:t>
      </w:r>
      <w:r w:rsidRPr="00E10433">
        <w:rPr>
          <w:rFonts w:ascii="Times New Roman" w:hAnsi="Times New Roman"/>
          <w:spacing w:val="-5"/>
          <w:sz w:val="28"/>
          <w:szCs w:val="28"/>
        </w:rPr>
        <w:t xml:space="preserve"> В</w:t>
      </w:r>
      <w:r w:rsidRPr="00E10433">
        <w:rPr>
          <w:rFonts w:ascii="Times New Roman" w:hAnsi="Times New Roman"/>
          <w:sz w:val="28"/>
          <w:szCs w:val="28"/>
        </w:rPr>
        <w:t>и</w:t>
      </w:r>
      <w:r w:rsidRPr="00E10433">
        <w:rPr>
          <w:rFonts w:ascii="Times New Roman" w:hAnsi="Times New Roman"/>
          <w:spacing w:val="2"/>
          <w:sz w:val="28"/>
          <w:szCs w:val="28"/>
        </w:rPr>
        <w:t>д</w:t>
      </w:r>
      <w:r w:rsidRPr="00E10433">
        <w:rPr>
          <w:rFonts w:ascii="Times New Roman" w:hAnsi="Times New Roman"/>
          <w:sz w:val="28"/>
          <w:szCs w:val="28"/>
        </w:rPr>
        <w:t>ы</w:t>
      </w:r>
      <w:r w:rsidRPr="00E1043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ку</w:t>
      </w:r>
      <w:r w:rsidRPr="00E10433">
        <w:rPr>
          <w:rFonts w:ascii="Times New Roman" w:hAnsi="Times New Roman"/>
          <w:spacing w:val="-17"/>
          <w:sz w:val="28"/>
          <w:szCs w:val="28"/>
        </w:rPr>
        <w:t>х</w:t>
      </w:r>
      <w:r w:rsidRPr="00E10433">
        <w:rPr>
          <w:rFonts w:ascii="Times New Roman" w:hAnsi="Times New Roman"/>
          <w:sz w:val="28"/>
          <w:szCs w:val="28"/>
        </w:rPr>
        <w:t>о</w:t>
      </w:r>
      <w:r w:rsidRPr="00E10433">
        <w:rPr>
          <w:rFonts w:ascii="Times New Roman" w:hAnsi="Times New Roman"/>
          <w:spacing w:val="4"/>
          <w:sz w:val="28"/>
          <w:szCs w:val="28"/>
        </w:rPr>
        <w:t>н</w:t>
      </w:r>
      <w:r w:rsidRPr="00E10433">
        <w:rPr>
          <w:rFonts w:ascii="Times New Roman" w:hAnsi="Times New Roman"/>
          <w:sz w:val="28"/>
          <w:szCs w:val="28"/>
        </w:rPr>
        <w:t>ной</w:t>
      </w:r>
      <w:r w:rsidRPr="00E1043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мебел</w:t>
      </w:r>
      <w:r w:rsidRPr="00E10433">
        <w:rPr>
          <w:rFonts w:ascii="Times New Roman" w:hAnsi="Times New Roman"/>
          <w:spacing w:val="6"/>
          <w:sz w:val="28"/>
          <w:szCs w:val="28"/>
        </w:rPr>
        <w:t>и</w:t>
      </w:r>
      <w:r w:rsidRPr="00E10433">
        <w:rPr>
          <w:rFonts w:ascii="Times New Roman" w:hAnsi="Times New Roman"/>
          <w:sz w:val="28"/>
          <w:szCs w:val="28"/>
        </w:rPr>
        <w:t>.</w:t>
      </w:r>
      <w:r w:rsidRPr="00E1043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6"/>
          <w:sz w:val="28"/>
          <w:szCs w:val="28"/>
        </w:rPr>
        <w:t>П</w:t>
      </w:r>
      <w:r w:rsidRPr="00E10433">
        <w:rPr>
          <w:rFonts w:ascii="Times New Roman" w:hAnsi="Times New Roman"/>
          <w:sz w:val="28"/>
          <w:szCs w:val="28"/>
        </w:rPr>
        <w:t>ра</w:t>
      </w:r>
      <w:r w:rsidRPr="00E10433">
        <w:rPr>
          <w:rFonts w:ascii="Times New Roman" w:hAnsi="Times New Roman"/>
          <w:spacing w:val="-1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ила</w:t>
      </w:r>
      <w:r w:rsidRPr="00E1043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у</w:t>
      </w:r>
      <w:r w:rsidRPr="00E10433">
        <w:rPr>
          <w:rFonts w:ascii="Times New Roman" w:hAnsi="Times New Roman"/>
          <w:spacing w:val="-16"/>
          <w:sz w:val="28"/>
          <w:szCs w:val="28"/>
        </w:rPr>
        <w:t>х</w:t>
      </w:r>
      <w:r w:rsidRPr="00E10433">
        <w:rPr>
          <w:rFonts w:ascii="Times New Roman" w:hAnsi="Times New Roman"/>
          <w:spacing w:val="-11"/>
          <w:sz w:val="28"/>
          <w:szCs w:val="28"/>
        </w:rPr>
        <w:t>о</w:t>
      </w:r>
      <w:r w:rsidRPr="00E10433">
        <w:rPr>
          <w:rFonts w:ascii="Times New Roman" w:hAnsi="Times New Roman"/>
          <w:spacing w:val="2"/>
          <w:sz w:val="28"/>
          <w:szCs w:val="28"/>
        </w:rPr>
        <w:t>д</w:t>
      </w:r>
      <w:r w:rsidRPr="00E10433">
        <w:rPr>
          <w:rFonts w:ascii="Times New Roman" w:hAnsi="Times New Roman"/>
          <w:sz w:val="28"/>
          <w:szCs w:val="28"/>
        </w:rPr>
        <w:t>а</w:t>
      </w:r>
      <w:r w:rsidRPr="00E1043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и</w:t>
      </w:r>
      <w:r w:rsidRPr="00E1043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с</w:t>
      </w:r>
      <w:r w:rsidRPr="00E10433">
        <w:rPr>
          <w:rFonts w:ascii="Times New Roman" w:hAnsi="Times New Roman"/>
          <w:spacing w:val="-10"/>
          <w:sz w:val="28"/>
          <w:szCs w:val="28"/>
        </w:rPr>
        <w:t>о</w:t>
      </w:r>
      <w:r w:rsidRPr="00E10433">
        <w:rPr>
          <w:rFonts w:ascii="Times New Roman" w:hAnsi="Times New Roman"/>
          <w:spacing w:val="2"/>
          <w:sz w:val="28"/>
          <w:szCs w:val="28"/>
        </w:rPr>
        <w:t>д</w:t>
      </w:r>
      <w:r w:rsidRPr="00E10433">
        <w:rPr>
          <w:rFonts w:ascii="Times New Roman" w:hAnsi="Times New Roman"/>
          <w:sz w:val="28"/>
          <w:szCs w:val="28"/>
        </w:rPr>
        <w:t>ержани</w:t>
      </w:r>
      <w:r w:rsidRPr="00E10433">
        <w:rPr>
          <w:rFonts w:ascii="Times New Roman" w:hAnsi="Times New Roman"/>
          <w:spacing w:val="3"/>
          <w:sz w:val="28"/>
          <w:szCs w:val="28"/>
        </w:rPr>
        <w:t>е</w:t>
      </w:r>
      <w:r>
        <w:rPr>
          <w:sz w:val="28"/>
          <w:szCs w:val="28"/>
        </w:rPr>
        <w:t>.</w:t>
      </w:r>
    </w:p>
    <w:p w:rsidR="003F674B" w:rsidRPr="00E10433" w:rsidRDefault="003F674B" w:rsidP="003F674B">
      <w:pPr>
        <w:pStyle w:val="a5"/>
        <w:kinsoku w:val="0"/>
        <w:overflowPunct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  <w:r w:rsidRPr="00E10433">
        <w:rPr>
          <w:rFonts w:ascii="Times New Roman" w:hAnsi="Times New Roman"/>
          <w:i/>
          <w:iCs/>
          <w:spacing w:val="-3"/>
          <w:sz w:val="28"/>
          <w:szCs w:val="28"/>
        </w:rPr>
        <w:t>В</w:t>
      </w:r>
      <w:r w:rsidRPr="00E10433">
        <w:rPr>
          <w:rFonts w:ascii="Times New Roman" w:hAnsi="Times New Roman"/>
          <w:i/>
          <w:iCs/>
          <w:sz w:val="28"/>
          <w:szCs w:val="28"/>
        </w:rPr>
        <w:t>анная</w:t>
      </w:r>
      <w:r w:rsidRPr="00E10433">
        <w:rPr>
          <w:rFonts w:ascii="Times New Roman" w:hAnsi="Times New Roman"/>
          <w:i/>
          <w:iCs/>
          <w:spacing w:val="21"/>
          <w:sz w:val="28"/>
          <w:szCs w:val="28"/>
        </w:rPr>
        <w:t xml:space="preserve"> </w:t>
      </w:r>
      <w:r w:rsidRPr="00E10433">
        <w:rPr>
          <w:rFonts w:ascii="Times New Roman" w:hAnsi="Times New Roman"/>
          <w:i/>
          <w:iCs/>
          <w:spacing w:val="-12"/>
          <w:sz w:val="28"/>
          <w:szCs w:val="28"/>
        </w:rPr>
        <w:t>к</w:t>
      </w:r>
      <w:r w:rsidRPr="00E10433">
        <w:rPr>
          <w:rFonts w:ascii="Times New Roman" w:hAnsi="Times New Roman"/>
          <w:i/>
          <w:iCs/>
          <w:spacing w:val="-11"/>
          <w:sz w:val="28"/>
          <w:szCs w:val="28"/>
        </w:rPr>
        <w:t>о</w:t>
      </w:r>
      <w:r w:rsidRPr="00E10433">
        <w:rPr>
          <w:rFonts w:ascii="Times New Roman" w:hAnsi="Times New Roman"/>
          <w:i/>
          <w:iCs/>
          <w:sz w:val="28"/>
          <w:szCs w:val="28"/>
        </w:rPr>
        <w:t>мна</w:t>
      </w:r>
      <w:r w:rsidRPr="00E10433">
        <w:rPr>
          <w:rFonts w:ascii="Times New Roman" w:hAnsi="Times New Roman"/>
          <w:i/>
          <w:iCs/>
          <w:spacing w:val="6"/>
          <w:sz w:val="28"/>
          <w:szCs w:val="28"/>
        </w:rPr>
        <w:t>т</w:t>
      </w:r>
      <w:r w:rsidRPr="00E10433">
        <w:rPr>
          <w:rFonts w:ascii="Times New Roman" w:hAnsi="Times New Roman"/>
          <w:i/>
          <w:iCs/>
          <w:sz w:val="28"/>
          <w:szCs w:val="28"/>
        </w:rPr>
        <w:t>а</w:t>
      </w:r>
      <w:r w:rsidRPr="00E10433">
        <w:rPr>
          <w:rFonts w:ascii="Times New Roman" w:hAnsi="Times New Roman"/>
          <w:sz w:val="28"/>
          <w:szCs w:val="28"/>
        </w:rPr>
        <w:t>.</w:t>
      </w:r>
      <w:r w:rsidRPr="00E10433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E10433">
        <w:rPr>
          <w:rFonts w:ascii="Times New Roman" w:hAnsi="Times New Roman"/>
          <w:i/>
          <w:iCs/>
          <w:sz w:val="28"/>
          <w:szCs w:val="28"/>
        </w:rPr>
        <w:t>Э</w:t>
      </w:r>
      <w:r w:rsidRPr="00E10433">
        <w:rPr>
          <w:rFonts w:ascii="Times New Roman" w:hAnsi="Times New Roman"/>
          <w:i/>
          <w:iCs/>
          <w:spacing w:val="3"/>
          <w:sz w:val="28"/>
          <w:szCs w:val="28"/>
        </w:rPr>
        <w:t>л</w:t>
      </w:r>
      <w:r w:rsidRPr="00E10433">
        <w:rPr>
          <w:rFonts w:ascii="Times New Roman" w:hAnsi="Times New Roman"/>
          <w:i/>
          <w:iCs/>
          <w:spacing w:val="6"/>
          <w:sz w:val="28"/>
          <w:szCs w:val="28"/>
        </w:rPr>
        <w:t>е</w:t>
      </w:r>
      <w:r w:rsidRPr="00E10433">
        <w:rPr>
          <w:rFonts w:ascii="Times New Roman" w:hAnsi="Times New Roman"/>
          <w:i/>
          <w:iCs/>
          <w:spacing w:val="-7"/>
          <w:sz w:val="28"/>
          <w:szCs w:val="28"/>
        </w:rPr>
        <w:t>к</w:t>
      </w:r>
      <w:r w:rsidRPr="00E10433">
        <w:rPr>
          <w:rFonts w:ascii="Times New Roman" w:hAnsi="Times New Roman"/>
          <w:i/>
          <w:iCs/>
          <w:sz w:val="28"/>
          <w:szCs w:val="28"/>
        </w:rPr>
        <w:t>тробы</w:t>
      </w:r>
      <w:r w:rsidRPr="00E10433">
        <w:rPr>
          <w:rFonts w:ascii="Times New Roman" w:hAnsi="Times New Roman"/>
          <w:i/>
          <w:iCs/>
          <w:spacing w:val="4"/>
          <w:sz w:val="28"/>
          <w:szCs w:val="28"/>
        </w:rPr>
        <w:t>т</w:t>
      </w:r>
      <w:r w:rsidRPr="00E10433">
        <w:rPr>
          <w:rFonts w:ascii="Times New Roman" w:hAnsi="Times New Roman"/>
          <w:i/>
          <w:iCs/>
          <w:sz w:val="28"/>
          <w:szCs w:val="28"/>
        </w:rPr>
        <w:t>овые</w:t>
      </w:r>
      <w:r w:rsidRPr="00E10433">
        <w:rPr>
          <w:rFonts w:ascii="Times New Roman" w:hAnsi="Times New Roman"/>
          <w:i/>
          <w:iCs/>
          <w:spacing w:val="23"/>
          <w:sz w:val="28"/>
          <w:szCs w:val="28"/>
        </w:rPr>
        <w:t xml:space="preserve"> </w:t>
      </w:r>
      <w:r w:rsidRPr="00E10433">
        <w:rPr>
          <w:rFonts w:ascii="Times New Roman" w:hAnsi="Times New Roman"/>
          <w:i/>
          <w:iCs/>
          <w:sz w:val="28"/>
          <w:szCs w:val="28"/>
        </w:rPr>
        <w:t>при</w:t>
      </w:r>
      <w:r w:rsidRPr="00E10433">
        <w:rPr>
          <w:rFonts w:ascii="Times New Roman" w:hAnsi="Times New Roman"/>
          <w:i/>
          <w:iCs/>
          <w:spacing w:val="-7"/>
          <w:sz w:val="28"/>
          <w:szCs w:val="28"/>
        </w:rPr>
        <w:t>б</w:t>
      </w:r>
      <w:r w:rsidRPr="00E10433">
        <w:rPr>
          <w:rFonts w:ascii="Times New Roman" w:hAnsi="Times New Roman"/>
          <w:i/>
          <w:iCs/>
          <w:sz w:val="28"/>
          <w:szCs w:val="28"/>
        </w:rPr>
        <w:t>о</w:t>
      </w:r>
      <w:r w:rsidRPr="00E10433">
        <w:rPr>
          <w:rFonts w:ascii="Times New Roman" w:hAnsi="Times New Roman"/>
          <w:i/>
          <w:iCs/>
          <w:spacing w:val="4"/>
          <w:sz w:val="28"/>
          <w:szCs w:val="28"/>
        </w:rPr>
        <w:t>р</w:t>
      </w:r>
      <w:r w:rsidRPr="00E10433">
        <w:rPr>
          <w:rFonts w:ascii="Times New Roman" w:hAnsi="Times New Roman"/>
          <w:i/>
          <w:iCs/>
          <w:sz w:val="28"/>
          <w:szCs w:val="28"/>
        </w:rPr>
        <w:t>ы</w:t>
      </w:r>
      <w:r w:rsidRPr="00E10433">
        <w:rPr>
          <w:rFonts w:ascii="Times New Roman" w:hAnsi="Times New Roman"/>
          <w:i/>
          <w:iCs/>
          <w:spacing w:val="17"/>
          <w:sz w:val="28"/>
          <w:szCs w:val="28"/>
        </w:rPr>
        <w:t xml:space="preserve"> </w:t>
      </w:r>
      <w:r w:rsidRPr="00E10433">
        <w:rPr>
          <w:rFonts w:ascii="Times New Roman" w:hAnsi="Times New Roman"/>
          <w:i/>
          <w:iCs/>
          <w:sz w:val="28"/>
          <w:szCs w:val="28"/>
        </w:rPr>
        <w:t>в</w:t>
      </w:r>
      <w:r w:rsidRPr="00E10433">
        <w:rPr>
          <w:rFonts w:ascii="Times New Roman" w:hAnsi="Times New Roman"/>
          <w:i/>
          <w:iCs/>
          <w:spacing w:val="19"/>
          <w:sz w:val="28"/>
          <w:szCs w:val="28"/>
        </w:rPr>
        <w:t xml:space="preserve"> </w:t>
      </w:r>
      <w:r w:rsidRPr="00E10433">
        <w:rPr>
          <w:rFonts w:ascii="Times New Roman" w:hAnsi="Times New Roman"/>
          <w:i/>
          <w:iCs/>
          <w:sz w:val="28"/>
          <w:szCs w:val="28"/>
        </w:rPr>
        <w:t>ванной</w:t>
      </w:r>
      <w:r w:rsidRPr="00E10433">
        <w:rPr>
          <w:rFonts w:ascii="Times New Roman" w:hAnsi="Times New Roman"/>
          <w:i/>
          <w:iCs/>
          <w:spacing w:val="20"/>
          <w:sz w:val="28"/>
          <w:szCs w:val="28"/>
        </w:rPr>
        <w:t xml:space="preserve"> </w:t>
      </w:r>
      <w:r w:rsidRPr="00E10433">
        <w:rPr>
          <w:rFonts w:ascii="Times New Roman" w:hAnsi="Times New Roman"/>
          <w:i/>
          <w:iCs/>
          <w:spacing w:val="-12"/>
          <w:sz w:val="28"/>
          <w:szCs w:val="28"/>
        </w:rPr>
        <w:t>к</w:t>
      </w:r>
      <w:r w:rsidRPr="00E10433">
        <w:rPr>
          <w:rFonts w:ascii="Times New Roman" w:hAnsi="Times New Roman"/>
          <w:i/>
          <w:iCs/>
          <w:spacing w:val="-11"/>
          <w:sz w:val="28"/>
          <w:szCs w:val="28"/>
        </w:rPr>
        <w:t>о</w:t>
      </w:r>
      <w:r w:rsidRPr="00E10433">
        <w:rPr>
          <w:rFonts w:ascii="Times New Roman" w:hAnsi="Times New Roman"/>
          <w:i/>
          <w:iCs/>
          <w:sz w:val="28"/>
          <w:szCs w:val="28"/>
        </w:rPr>
        <w:t>м</w:t>
      </w:r>
      <w:r w:rsidRPr="00E10433">
        <w:rPr>
          <w:rFonts w:ascii="Times New Roman" w:hAnsi="Times New Roman"/>
          <w:i/>
          <w:iCs/>
          <w:spacing w:val="5"/>
          <w:sz w:val="28"/>
          <w:szCs w:val="28"/>
        </w:rPr>
        <w:t>н</w:t>
      </w:r>
      <w:r w:rsidRPr="00E10433">
        <w:rPr>
          <w:rFonts w:ascii="Times New Roman" w:hAnsi="Times New Roman"/>
          <w:i/>
          <w:iCs/>
          <w:sz w:val="28"/>
          <w:szCs w:val="28"/>
        </w:rPr>
        <w:t>ат</w:t>
      </w:r>
      <w:r w:rsidRPr="00E10433">
        <w:rPr>
          <w:rFonts w:ascii="Times New Roman" w:hAnsi="Times New Roman"/>
          <w:i/>
          <w:iCs/>
          <w:spacing w:val="6"/>
          <w:sz w:val="28"/>
          <w:szCs w:val="28"/>
        </w:rPr>
        <w:t>е</w:t>
      </w:r>
      <w:r w:rsidRPr="00E10433">
        <w:rPr>
          <w:rFonts w:ascii="Times New Roman" w:hAnsi="Times New Roman"/>
          <w:sz w:val="28"/>
          <w:szCs w:val="28"/>
        </w:rPr>
        <w:t>:</w:t>
      </w:r>
      <w:r w:rsidRPr="00E10433">
        <w:rPr>
          <w:rFonts w:ascii="Times New Roman" w:hAnsi="Times New Roman"/>
          <w:w w:val="99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с</w:t>
      </w:r>
      <w:r w:rsidRPr="00E10433">
        <w:rPr>
          <w:rFonts w:ascii="Times New Roman" w:hAnsi="Times New Roman"/>
          <w:spacing w:val="-1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ир</w:t>
      </w:r>
      <w:r w:rsidRPr="00E10433">
        <w:rPr>
          <w:rFonts w:ascii="Times New Roman" w:hAnsi="Times New Roman"/>
          <w:spacing w:val="5"/>
          <w:sz w:val="28"/>
          <w:szCs w:val="28"/>
        </w:rPr>
        <w:t>а</w:t>
      </w:r>
      <w:r w:rsidRPr="00E10433">
        <w:rPr>
          <w:rFonts w:ascii="Times New Roman" w:hAnsi="Times New Roman"/>
          <w:sz w:val="28"/>
          <w:szCs w:val="28"/>
        </w:rPr>
        <w:t>л</w:t>
      </w:r>
      <w:r w:rsidRPr="00E10433">
        <w:rPr>
          <w:rFonts w:ascii="Times New Roman" w:hAnsi="Times New Roman"/>
          <w:spacing w:val="-2"/>
          <w:sz w:val="28"/>
          <w:szCs w:val="28"/>
        </w:rPr>
        <w:t>ь</w:t>
      </w:r>
      <w:r w:rsidRPr="00E10433">
        <w:rPr>
          <w:rFonts w:ascii="Times New Roman" w:hAnsi="Times New Roman"/>
          <w:sz w:val="28"/>
          <w:szCs w:val="28"/>
        </w:rPr>
        <w:t>ные</w:t>
      </w:r>
      <w:r w:rsidRPr="00E10433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машин</w:t>
      </w:r>
      <w:r w:rsidRPr="00E10433">
        <w:rPr>
          <w:rFonts w:ascii="Times New Roman" w:hAnsi="Times New Roman"/>
          <w:spacing w:val="4"/>
          <w:sz w:val="28"/>
          <w:szCs w:val="28"/>
        </w:rPr>
        <w:t>ы</w:t>
      </w:r>
      <w:r w:rsidRPr="00E10433">
        <w:rPr>
          <w:rFonts w:ascii="Times New Roman" w:hAnsi="Times New Roman"/>
          <w:sz w:val="28"/>
          <w:szCs w:val="28"/>
        </w:rPr>
        <w:t>,</w:t>
      </w:r>
      <w:r w:rsidRPr="00E10433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2"/>
          <w:sz w:val="28"/>
          <w:szCs w:val="28"/>
        </w:rPr>
        <w:t>ф</w:t>
      </w:r>
      <w:r w:rsidRPr="00E10433">
        <w:rPr>
          <w:rFonts w:ascii="Times New Roman" w:hAnsi="Times New Roman"/>
          <w:sz w:val="28"/>
          <w:szCs w:val="28"/>
        </w:rPr>
        <w:t>ены</w:t>
      </w:r>
      <w:r w:rsidRPr="00E10433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2"/>
          <w:sz w:val="28"/>
          <w:szCs w:val="28"/>
        </w:rPr>
        <w:t>д</w:t>
      </w:r>
      <w:r w:rsidRPr="00E10433">
        <w:rPr>
          <w:rFonts w:ascii="Times New Roman" w:hAnsi="Times New Roman"/>
          <w:sz w:val="28"/>
          <w:szCs w:val="28"/>
        </w:rPr>
        <w:t>ля</w:t>
      </w:r>
      <w:r w:rsidRPr="00E10433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5"/>
          <w:sz w:val="28"/>
          <w:szCs w:val="28"/>
        </w:rPr>
        <w:t>с</w:t>
      </w:r>
      <w:r w:rsidRPr="00E10433">
        <w:rPr>
          <w:rFonts w:ascii="Times New Roman" w:hAnsi="Times New Roman"/>
          <w:spacing w:val="-7"/>
          <w:sz w:val="28"/>
          <w:szCs w:val="28"/>
        </w:rPr>
        <w:t>у</w:t>
      </w:r>
      <w:r w:rsidRPr="00E10433">
        <w:rPr>
          <w:rFonts w:ascii="Times New Roman" w:hAnsi="Times New Roman"/>
          <w:sz w:val="28"/>
          <w:szCs w:val="28"/>
        </w:rPr>
        <w:t>шки</w:t>
      </w:r>
      <w:r w:rsidRPr="00E10433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2"/>
          <w:sz w:val="28"/>
          <w:szCs w:val="28"/>
        </w:rPr>
        <w:t>в</w:t>
      </w:r>
      <w:r w:rsidRPr="00E10433">
        <w:rPr>
          <w:rFonts w:ascii="Times New Roman" w:hAnsi="Times New Roman"/>
          <w:spacing w:val="-6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л</w:t>
      </w:r>
      <w:r w:rsidRPr="00E10433">
        <w:rPr>
          <w:rFonts w:ascii="Times New Roman" w:hAnsi="Times New Roman"/>
          <w:spacing w:val="5"/>
          <w:sz w:val="28"/>
          <w:szCs w:val="28"/>
        </w:rPr>
        <w:t>о</w:t>
      </w:r>
      <w:r w:rsidRPr="00E10433">
        <w:rPr>
          <w:rFonts w:ascii="Times New Roman" w:hAnsi="Times New Roman"/>
          <w:spacing w:val="1"/>
          <w:sz w:val="28"/>
          <w:szCs w:val="28"/>
        </w:rPr>
        <w:t>с</w:t>
      </w:r>
      <w:r w:rsidRPr="00E10433">
        <w:rPr>
          <w:rFonts w:ascii="Times New Roman" w:hAnsi="Times New Roman"/>
          <w:sz w:val="28"/>
          <w:szCs w:val="28"/>
        </w:rPr>
        <w:t>.</w:t>
      </w:r>
    </w:p>
    <w:p w:rsidR="003F674B" w:rsidRPr="00E10433" w:rsidRDefault="003F674B" w:rsidP="003F674B">
      <w:pPr>
        <w:pStyle w:val="a5"/>
        <w:kinsoku w:val="0"/>
        <w:overflowPunct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  <w:r w:rsidRPr="00E10433">
        <w:rPr>
          <w:rFonts w:ascii="Times New Roman" w:hAnsi="Times New Roman"/>
          <w:i/>
          <w:iCs/>
          <w:spacing w:val="-8"/>
          <w:sz w:val="28"/>
          <w:szCs w:val="28"/>
        </w:rPr>
        <w:t>М</w:t>
      </w:r>
      <w:r w:rsidRPr="00E10433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Pr="00E10433">
        <w:rPr>
          <w:rFonts w:ascii="Times New Roman" w:hAnsi="Times New Roman"/>
          <w:i/>
          <w:iCs/>
          <w:sz w:val="28"/>
          <w:szCs w:val="28"/>
        </w:rPr>
        <w:t>б</w:t>
      </w:r>
      <w:r w:rsidRPr="00E10433">
        <w:rPr>
          <w:rFonts w:ascii="Times New Roman" w:hAnsi="Times New Roman"/>
          <w:i/>
          <w:iCs/>
          <w:spacing w:val="-6"/>
          <w:sz w:val="28"/>
          <w:szCs w:val="28"/>
        </w:rPr>
        <w:t>е</w:t>
      </w:r>
      <w:r w:rsidRPr="00E10433">
        <w:rPr>
          <w:rFonts w:ascii="Times New Roman" w:hAnsi="Times New Roman"/>
          <w:i/>
          <w:iCs/>
          <w:spacing w:val="3"/>
          <w:sz w:val="28"/>
          <w:szCs w:val="28"/>
        </w:rPr>
        <w:t>л</w:t>
      </w:r>
      <w:r w:rsidRPr="00E10433">
        <w:rPr>
          <w:rFonts w:ascii="Times New Roman" w:hAnsi="Times New Roman"/>
          <w:i/>
          <w:iCs/>
          <w:sz w:val="28"/>
          <w:szCs w:val="28"/>
        </w:rPr>
        <w:t>ь</w:t>
      </w:r>
      <w:r w:rsidRPr="00E10433">
        <w:rPr>
          <w:rFonts w:ascii="Times New Roman" w:hAnsi="Times New Roman"/>
          <w:i/>
          <w:iCs/>
          <w:spacing w:val="33"/>
          <w:sz w:val="28"/>
          <w:szCs w:val="28"/>
        </w:rPr>
        <w:t xml:space="preserve"> </w:t>
      </w:r>
      <w:r w:rsidRPr="00E10433">
        <w:rPr>
          <w:rFonts w:ascii="Times New Roman" w:hAnsi="Times New Roman"/>
          <w:i/>
          <w:iCs/>
          <w:sz w:val="28"/>
          <w:szCs w:val="28"/>
        </w:rPr>
        <w:t>в</w:t>
      </w:r>
      <w:r w:rsidRPr="00E10433">
        <w:rPr>
          <w:rFonts w:ascii="Times New Roman" w:hAnsi="Times New Roman"/>
          <w:i/>
          <w:iCs/>
          <w:spacing w:val="34"/>
          <w:sz w:val="28"/>
          <w:szCs w:val="28"/>
        </w:rPr>
        <w:t xml:space="preserve"> </w:t>
      </w:r>
      <w:r w:rsidRPr="00E10433">
        <w:rPr>
          <w:rFonts w:ascii="Times New Roman" w:hAnsi="Times New Roman"/>
          <w:i/>
          <w:iCs/>
          <w:sz w:val="28"/>
          <w:szCs w:val="28"/>
        </w:rPr>
        <w:t>ж</w:t>
      </w:r>
      <w:r w:rsidRPr="00E10433">
        <w:rPr>
          <w:rFonts w:ascii="Times New Roman" w:hAnsi="Times New Roman"/>
          <w:i/>
          <w:iCs/>
          <w:spacing w:val="5"/>
          <w:sz w:val="28"/>
          <w:szCs w:val="28"/>
        </w:rPr>
        <w:t>и</w:t>
      </w:r>
      <w:r w:rsidRPr="00E10433">
        <w:rPr>
          <w:rFonts w:ascii="Times New Roman" w:hAnsi="Times New Roman"/>
          <w:i/>
          <w:iCs/>
          <w:spacing w:val="-2"/>
          <w:sz w:val="28"/>
          <w:szCs w:val="28"/>
        </w:rPr>
        <w:t>л</w:t>
      </w:r>
      <w:r w:rsidRPr="00E10433">
        <w:rPr>
          <w:rFonts w:ascii="Times New Roman" w:hAnsi="Times New Roman"/>
          <w:i/>
          <w:iCs/>
          <w:sz w:val="28"/>
          <w:szCs w:val="28"/>
        </w:rPr>
        <w:t>ых</w:t>
      </w:r>
      <w:r w:rsidRPr="00E10433">
        <w:rPr>
          <w:rFonts w:ascii="Times New Roman" w:hAnsi="Times New Roman"/>
          <w:i/>
          <w:iCs/>
          <w:spacing w:val="35"/>
          <w:sz w:val="28"/>
          <w:szCs w:val="28"/>
        </w:rPr>
        <w:t xml:space="preserve"> </w:t>
      </w:r>
      <w:r w:rsidRPr="00E10433">
        <w:rPr>
          <w:rFonts w:ascii="Times New Roman" w:hAnsi="Times New Roman"/>
          <w:i/>
          <w:iCs/>
          <w:sz w:val="28"/>
          <w:szCs w:val="28"/>
        </w:rPr>
        <w:t>п</w:t>
      </w:r>
      <w:r w:rsidRPr="00E10433">
        <w:rPr>
          <w:rFonts w:ascii="Times New Roman" w:hAnsi="Times New Roman"/>
          <w:i/>
          <w:iCs/>
          <w:spacing w:val="-11"/>
          <w:sz w:val="28"/>
          <w:szCs w:val="28"/>
        </w:rPr>
        <w:t>о</w:t>
      </w:r>
      <w:r w:rsidRPr="00E10433">
        <w:rPr>
          <w:rFonts w:ascii="Times New Roman" w:hAnsi="Times New Roman"/>
          <w:i/>
          <w:iCs/>
          <w:sz w:val="28"/>
          <w:szCs w:val="28"/>
        </w:rPr>
        <w:t>м</w:t>
      </w:r>
      <w:r w:rsidRPr="00E10433">
        <w:rPr>
          <w:rFonts w:ascii="Times New Roman" w:hAnsi="Times New Roman"/>
          <w:i/>
          <w:iCs/>
          <w:spacing w:val="6"/>
          <w:sz w:val="28"/>
          <w:szCs w:val="28"/>
        </w:rPr>
        <w:t>е</w:t>
      </w:r>
      <w:r w:rsidRPr="00E10433">
        <w:rPr>
          <w:rFonts w:ascii="Times New Roman" w:hAnsi="Times New Roman"/>
          <w:i/>
          <w:iCs/>
          <w:spacing w:val="5"/>
          <w:sz w:val="28"/>
          <w:szCs w:val="28"/>
        </w:rPr>
        <w:t>щ</w:t>
      </w:r>
      <w:r w:rsidRPr="00E10433">
        <w:rPr>
          <w:rFonts w:ascii="Times New Roman" w:hAnsi="Times New Roman"/>
          <w:i/>
          <w:iCs/>
          <w:sz w:val="28"/>
          <w:szCs w:val="28"/>
        </w:rPr>
        <w:t>ения</w:t>
      </w:r>
      <w:r w:rsidRPr="00E10433">
        <w:rPr>
          <w:rFonts w:ascii="Times New Roman" w:hAnsi="Times New Roman"/>
          <w:i/>
          <w:iCs/>
          <w:spacing w:val="3"/>
          <w:sz w:val="28"/>
          <w:szCs w:val="28"/>
        </w:rPr>
        <w:t>х</w:t>
      </w:r>
      <w:r w:rsidRPr="00E10433">
        <w:rPr>
          <w:rFonts w:ascii="Times New Roman" w:hAnsi="Times New Roman"/>
          <w:sz w:val="28"/>
          <w:szCs w:val="28"/>
        </w:rPr>
        <w:t>.</w:t>
      </w:r>
      <w:r w:rsidRPr="00E10433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5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и</w:t>
      </w:r>
      <w:r w:rsidRPr="00E10433">
        <w:rPr>
          <w:rFonts w:ascii="Times New Roman" w:hAnsi="Times New Roman"/>
          <w:spacing w:val="2"/>
          <w:sz w:val="28"/>
          <w:szCs w:val="28"/>
        </w:rPr>
        <w:t>д</w:t>
      </w:r>
      <w:r w:rsidRPr="00E10433">
        <w:rPr>
          <w:rFonts w:ascii="Times New Roman" w:hAnsi="Times New Roman"/>
          <w:sz w:val="28"/>
          <w:szCs w:val="28"/>
        </w:rPr>
        <w:t>ы</w:t>
      </w:r>
      <w:r w:rsidRPr="00E1043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мебели</w:t>
      </w:r>
      <w:r w:rsidRPr="00E10433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в</w:t>
      </w:r>
      <w:r w:rsidRPr="00E10433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за</w:t>
      </w:r>
      <w:r w:rsidRPr="00E10433">
        <w:rPr>
          <w:rFonts w:ascii="Times New Roman" w:hAnsi="Times New Roman"/>
          <w:spacing w:val="-1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иси</w:t>
      </w:r>
      <w:r w:rsidRPr="00E10433">
        <w:rPr>
          <w:rFonts w:ascii="Times New Roman" w:hAnsi="Times New Roman"/>
          <w:spacing w:val="7"/>
          <w:sz w:val="28"/>
          <w:szCs w:val="28"/>
        </w:rPr>
        <w:t>м</w:t>
      </w:r>
      <w:r w:rsidRPr="00E10433">
        <w:rPr>
          <w:rFonts w:ascii="Times New Roman" w:hAnsi="Times New Roman"/>
          <w:spacing w:val="4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с</w:t>
      </w:r>
      <w:r w:rsidRPr="00E10433">
        <w:rPr>
          <w:rFonts w:ascii="Times New Roman" w:hAnsi="Times New Roman"/>
          <w:spacing w:val="-1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и</w:t>
      </w:r>
      <w:r w:rsidRPr="00E1043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6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т</w:t>
      </w:r>
      <w:r w:rsidRPr="00E10433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ее</w:t>
      </w:r>
      <w:r w:rsidRPr="00E10433">
        <w:rPr>
          <w:rFonts w:ascii="Times New Roman" w:hAnsi="Times New Roman"/>
          <w:w w:val="99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назн</w:t>
      </w:r>
      <w:r w:rsidRPr="00E10433">
        <w:rPr>
          <w:rFonts w:ascii="Times New Roman" w:hAnsi="Times New Roman"/>
          <w:spacing w:val="-8"/>
          <w:sz w:val="28"/>
          <w:szCs w:val="28"/>
        </w:rPr>
        <w:t>а</w:t>
      </w:r>
      <w:r w:rsidRPr="00E10433">
        <w:rPr>
          <w:rFonts w:ascii="Times New Roman" w:hAnsi="Times New Roman"/>
          <w:sz w:val="28"/>
          <w:szCs w:val="28"/>
        </w:rPr>
        <w:t>чени</w:t>
      </w:r>
      <w:r w:rsidRPr="00E10433">
        <w:rPr>
          <w:rFonts w:ascii="Times New Roman" w:hAnsi="Times New Roman"/>
          <w:spacing w:val="1"/>
          <w:sz w:val="28"/>
          <w:szCs w:val="28"/>
        </w:rPr>
        <w:t>я</w:t>
      </w:r>
      <w:r w:rsidRPr="00E10433">
        <w:rPr>
          <w:rFonts w:ascii="Times New Roman" w:hAnsi="Times New Roman"/>
          <w:sz w:val="28"/>
          <w:szCs w:val="28"/>
        </w:rPr>
        <w:t>.</w:t>
      </w:r>
    </w:p>
    <w:p w:rsidR="003F674B" w:rsidRPr="003F674B" w:rsidRDefault="003F674B" w:rsidP="003F674B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E10433">
        <w:rPr>
          <w:rFonts w:ascii="Times New Roman" w:hAnsi="Times New Roman"/>
          <w:i/>
          <w:iCs/>
          <w:spacing w:val="-16"/>
          <w:sz w:val="28"/>
          <w:szCs w:val="28"/>
        </w:rPr>
        <w:t>У</w:t>
      </w:r>
      <w:r w:rsidRPr="00E10433">
        <w:rPr>
          <w:rFonts w:ascii="Times New Roman" w:hAnsi="Times New Roman"/>
          <w:i/>
          <w:iCs/>
          <w:spacing w:val="-5"/>
          <w:sz w:val="28"/>
          <w:szCs w:val="28"/>
        </w:rPr>
        <w:t>х</w:t>
      </w:r>
      <w:r w:rsidRPr="00E10433">
        <w:rPr>
          <w:rFonts w:ascii="Times New Roman" w:hAnsi="Times New Roman"/>
          <w:i/>
          <w:iCs/>
          <w:spacing w:val="-6"/>
          <w:sz w:val="28"/>
          <w:szCs w:val="28"/>
        </w:rPr>
        <w:t>о</w:t>
      </w:r>
      <w:r w:rsidRPr="00E10433">
        <w:rPr>
          <w:rFonts w:ascii="Times New Roman" w:hAnsi="Times New Roman"/>
          <w:i/>
          <w:iCs/>
          <w:sz w:val="28"/>
          <w:szCs w:val="28"/>
        </w:rPr>
        <w:t>д</w:t>
      </w:r>
      <w:r w:rsidRPr="00E10433">
        <w:rPr>
          <w:rFonts w:ascii="Times New Roman" w:hAnsi="Times New Roman"/>
          <w:i/>
          <w:iCs/>
          <w:spacing w:val="23"/>
          <w:sz w:val="28"/>
          <w:szCs w:val="28"/>
        </w:rPr>
        <w:t xml:space="preserve"> </w:t>
      </w:r>
      <w:r w:rsidRPr="00E10433">
        <w:rPr>
          <w:rFonts w:ascii="Times New Roman" w:hAnsi="Times New Roman"/>
          <w:i/>
          <w:iCs/>
          <w:spacing w:val="1"/>
          <w:sz w:val="28"/>
          <w:szCs w:val="28"/>
        </w:rPr>
        <w:t>з</w:t>
      </w:r>
      <w:r w:rsidRPr="00E10433">
        <w:rPr>
          <w:rFonts w:ascii="Times New Roman" w:hAnsi="Times New Roman"/>
          <w:i/>
          <w:iCs/>
          <w:sz w:val="28"/>
          <w:szCs w:val="28"/>
        </w:rPr>
        <w:t>а</w:t>
      </w:r>
      <w:r w:rsidRPr="00E10433">
        <w:rPr>
          <w:rFonts w:ascii="Times New Roman" w:hAnsi="Times New Roman"/>
          <w:i/>
          <w:iCs/>
          <w:spacing w:val="24"/>
          <w:sz w:val="28"/>
          <w:szCs w:val="28"/>
        </w:rPr>
        <w:t xml:space="preserve"> </w:t>
      </w:r>
      <w:r w:rsidRPr="00E10433">
        <w:rPr>
          <w:rFonts w:ascii="Times New Roman" w:hAnsi="Times New Roman"/>
          <w:i/>
          <w:iCs/>
          <w:sz w:val="28"/>
          <w:szCs w:val="28"/>
        </w:rPr>
        <w:t>жи</w:t>
      </w:r>
      <w:r w:rsidRPr="00E10433">
        <w:rPr>
          <w:rFonts w:ascii="Times New Roman" w:hAnsi="Times New Roman"/>
          <w:i/>
          <w:iCs/>
          <w:spacing w:val="-1"/>
          <w:sz w:val="28"/>
          <w:szCs w:val="28"/>
        </w:rPr>
        <w:t>л</w:t>
      </w:r>
      <w:r w:rsidRPr="00E10433">
        <w:rPr>
          <w:rFonts w:ascii="Times New Roman" w:hAnsi="Times New Roman"/>
          <w:i/>
          <w:iCs/>
          <w:sz w:val="28"/>
          <w:szCs w:val="28"/>
        </w:rPr>
        <w:t>и</w:t>
      </w:r>
      <w:r w:rsidRPr="00E10433">
        <w:rPr>
          <w:rFonts w:ascii="Times New Roman" w:hAnsi="Times New Roman"/>
          <w:i/>
          <w:iCs/>
          <w:spacing w:val="5"/>
          <w:sz w:val="28"/>
          <w:szCs w:val="28"/>
        </w:rPr>
        <w:t>щ</w:t>
      </w:r>
      <w:r w:rsidRPr="00E10433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Pr="00E10433">
        <w:rPr>
          <w:rFonts w:ascii="Times New Roman" w:hAnsi="Times New Roman"/>
          <w:i/>
          <w:iCs/>
          <w:sz w:val="28"/>
          <w:szCs w:val="28"/>
        </w:rPr>
        <w:t>м</w:t>
      </w:r>
      <w:r w:rsidRPr="00E10433">
        <w:rPr>
          <w:rFonts w:ascii="Times New Roman" w:hAnsi="Times New Roman"/>
          <w:sz w:val="28"/>
          <w:szCs w:val="28"/>
        </w:rPr>
        <w:t>.</w:t>
      </w:r>
      <w:r w:rsidRPr="00E10433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5"/>
          <w:sz w:val="28"/>
          <w:szCs w:val="28"/>
        </w:rPr>
        <w:t>С</w:t>
      </w:r>
      <w:r w:rsidRPr="00E10433">
        <w:rPr>
          <w:rFonts w:ascii="Times New Roman" w:hAnsi="Times New Roman"/>
          <w:sz w:val="28"/>
          <w:szCs w:val="28"/>
        </w:rPr>
        <w:t>у</w:t>
      </w:r>
      <w:r w:rsidRPr="00E10433">
        <w:rPr>
          <w:rFonts w:ascii="Times New Roman" w:hAnsi="Times New Roman"/>
          <w:spacing w:val="-11"/>
          <w:sz w:val="28"/>
          <w:szCs w:val="28"/>
        </w:rPr>
        <w:t>х</w:t>
      </w:r>
      <w:r w:rsidRPr="00E10433">
        <w:rPr>
          <w:rFonts w:ascii="Times New Roman" w:hAnsi="Times New Roman"/>
          <w:sz w:val="28"/>
          <w:szCs w:val="28"/>
        </w:rPr>
        <w:t>ая</w:t>
      </w:r>
      <w:r w:rsidRPr="00E10433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11"/>
          <w:sz w:val="28"/>
          <w:szCs w:val="28"/>
        </w:rPr>
        <w:t>у</w:t>
      </w:r>
      <w:r w:rsidRPr="00E10433">
        <w:rPr>
          <w:rFonts w:ascii="Times New Roman" w:hAnsi="Times New Roman"/>
          <w:spacing w:val="2"/>
          <w:sz w:val="28"/>
          <w:szCs w:val="28"/>
        </w:rPr>
        <w:t>б</w:t>
      </w:r>
      <w:r w:rsidRPr="00E10433">
        <w:rPr>
          <w:rFonts w:ascii="Times New Roman" w:hAnsi="Times New Roman"/>
          <w:sz w:val="28"/>
          <w:szCs w:val="28"/>
        </w:rPr>
        <w:t>о</w:t>
      </w:r>
      <w:r w:rsidRPr="00E10433">
        <w:rPr>
          <w:rFonts w:ascii="Times New Roman" w:hAnsi="Times New Roman"/>
          <w:spacing w:val="4"/>
          <w:sz w:val="28"/>
          <w:szCs w:val="28"/>
        </w:rPr>
        <w:t>р</w:t>
      </w:r>
      <w:r w:rsidRPr="00E10433">
        <w:rPr>
          <w:rFonts w:ascii="Times New Roman" w:hAnsi="Times New Roman"/>
          <w:spacing w:val="-7"/>
          <w:sz w:val="28"/>
          <w:szCs w:val="28"/>
        </w:rPr>
        <w:t>к</w:t>
      </w:r>
      <w:r w:rsidRPr="00E10433">
        <w:rPr>
          <w:rFonts w:ascii="Times New Roman" w:hAnsi="Times New Roman"/>
          <w:spacing w:val="6"/>
          <w:sz w:val="28"/>
          <w:szCs w:val="28"/>
        </w:rPr>
        <w:t>а</w:t>
      </w:r>
      <w:r w:rsidRPr="00E10433">
        <w:rPr>
          <w:rFonts w:ascii="Times New Roman" w:hAnsi="Times New Roman"/>
          <w:sz w:val="28"/>
          <w:szCs w:val="28"/>
        </w:rPr>
        <w:t>:</w:t>
      </w:r>
      <w:r w:rsidRPr="00E10433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назн</w:t>
      </w:r>
      <w:r w:rsidRPr="00E10433">
        <w:rPr>
          <w:rFonts w:ascii="Times New Roman" w:hAnsi="Times New Roman"/>
          <w:spacing w:val="-8"/>
          <w:sz w:val="28"/>
          <w:szCs w:val="28"/>
        </w:rPr>
        <w:t>а</w:t>
      </w:r>
      <w:r w:rsidRPr="00E10433">
        <w:rPr>
          <w:rFonts w:ascii="Times New Roman" w:hAnsi="Times New Roman"/>
          <w:sz w:val="28"/>
          <w:szCs w:val="28"/>
        </w:rPr>
        <w:t>чени</w:t>
      </w:r>
      <w:r w:rsidRPr="00E10433">
        <w:rPr>
          <w:rFonts w:ascii="Times New Roman" w:hAnsi="Times New Roman"/>
          <w:spacing w:val="1"/>
          <w:sz w:val="28"/>
          <w:szCs w:val="28"/>
        </w:rPr>
        <w:t>е</w:t>
      </w:r>
      <w:r w:rsidRPr="00E10433">
        <w:rPr>
          <w:rFonts w:ascii="Times New Roman" w:hAnsi="Times New Roman"/>
          <w:sz w:val="28"/>
          <w:szCs w:val="28"/>
        </w:rPr>
        <w:t>,</w:t>
      </w:r>
      <w:r w:rsidRPr="00E10433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ин</w:t>
      </w:r>
      <w:r w:rsidRPr="00E10433">
        <w:rPr>
          <w:rFonts w:ascii="Times New Roman" w:hAnsi="Times New Roman"/>
          <w:spacing w:val="-3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ен</w:t>
      </w:r>
      <w:r w:rsidRPr="00E10433">
        <w:rPr>
          <w:rFonts w:ascii="Times New Roman" w:hAnsi="Times New Roman"/>
          <w:spacing w:val="4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ар</w:t>
      </w:r>
      <w:r w:rsidRPr="00E10433">
        <w:rPr>
          <w:rFonts w:ascii="Times New Roman" w:hAnsi="Times New Roman"/>
          <w:spacing w:val="-1"/>
          <w:sz w:val="28"/>
          <w:szCs w:val="28"/>
        </w:rPr>
        <w:t>ь</w:t>
      </w:r>
      <w:r w:rsidRPr="00E10433">
        <w:rPr>
          <w:rFonts w:ascii="Times New Roman" w:hAnsi="Times New Roman"/>
          <w:sz w:val="28"/>
          <w:szCs w:val="28"/>
        </w:rPr>
        <w:t>,</w:t>
      </w:r>
      <w:r w:rsidRPr="00E10433">
        <w:rPr>
          <w:rFonts w:ascii="Times New Roman" w:hAnsi="Times New Roman"/>
          <w:w w:val="99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6"/>
          <w:sz w:val="28"/>
          <w:szCs w:val="28"/>
        </w:rPr>
        <w:t>э</w:t>
      </w:r>
      <w:r w:rsidRPr="00E10433">
        <w:rPr>
          <w:rFonts w:ascii="Times New Roman" w:hAnsi="Times New Roman"/>
          <w:sz w:val="28"/>
          <w:szCs w:val="28"/>
        </w:rPr>
        <w:t>ле</w:t>
      </w:r>
      <w:r w:rsidRPr="00E10433">
        <w:rPr>
          <w:rFonts w:ascii="Times New Roman" w:hAnsi="Times New Roman"/>
          <w:spacing w:val="-6"/>
          <w:sz w:val="28"/>
          <w:szCs w:val="28"/>
        </w:rPr>
        <w:t>к</w:t>
      </w:r>
      <w:r w:rsidRPr="00E10433">
        <w:rPr>
          <w:rFonts w:ascii="Times New Roman" w:hAnsi="Times New Roman"/>
          <w:spacing w:val="3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ро</w:t>
      </w:r>
      <w:r w:rsidRPr="00E10433">
        <w:rPr>
          <w:rFonts w:ascii="Times New Roman" w:hAnsi="Times New Roman"/>
          <w:spacing w:val="2"/>
          <w:sz w:val="28"/>
          <w:szCs w:val="28"/>
        </w:rPr>
        <w:t>б</w:t>
      </w:r>
      <w:r w:rsidRPr="00E10433">
        <w:rPr>
          <w:rFonts w:ascii="Times New Roman" w:hAnsi="Times New Roman"/>
          <w:spacing w:val="4"/>
          <w:sz w:val="28"/>
          <w:szCs w:val="28"/>
        </w:rPr>
        <w:t>ы</w:t>
      </w:r>
      <w:r w:rsidRPr="00E10433">
        <w:rPr>
          <w:rFonts w:ascii="Times New Roman" w:hAnsi="Times New Roman"/>
          <w:spacing w:val="-8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о</w:t>
      </w:r>
      <w:r w:rsidRPr="00E10433">
        <w:rPr>
          <w:rFonts w:ascii="Times New Roman" w:hAnsi="Times New Roman"/>
          <w:spacing w:val="3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ые</w:t>
      </w:r>
      <w:r w:rsidRPr="00E10433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при</w:t>
      </w:r>
      <w:r w:rsidRPr="00E10433">
        <w:rPr>
          <w:rFonts w:ascii="Times New Roman" w:hAnsi="Times New Roman"/>
          <w:spacing w:val="2"/>
          <w:sz w:val="28"/>
          <w:szCs w:val="28"/>
        </w:rPr>
        <w:t>б</w:t>
      </w:r>
      <w:r w:rsidRPr="00E10433">
        <w:rPr>
          <w:rFonts w:ascii="Times New Roman" w:hAnsi="Times New Roman"/>
          <w:sz w:val="28"/>
          <w:szCs w:val="28"/>
        </w:rPr>
        <w:t>оры,</w:t>
      </w:r>
      <w:r w:rsidRPr="00E10433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1"/>
          <w:sz w:val="28"/>
          <w:szCs w:val="28"/>
        </w:rPr>
        <w:t>с</w:t>
      </w:r>
      <w:r w:rsidRPr="00E10433">
        <w:rPr>
          <w:rFonts w:ascii="Times New Roman" w:hAnsi="Times New Roman"/>
          <w:sz w:val="28"/>
          <w:szCs w:val="28"/>
        </w:rPr>
        <w:t>р</w:t>
      </w:r>
      <w:r w:rsidRPr="00E10433">
        <w:rPr>
          <w:rFonts w:ascii="Times New Roman" w:hAnsi="Times New Roman"/>
          <w:spacing w:val="-5"/>
          <w:sz w:val="28"/>
          <w:szCs w:val="28"/>
        </w:rPr>
        <w:t>е</w:t>
      </w:r>
      <w:r w:rsidRPr="00E10433">
        <w:rPr>
          <w:rFonts w:ascii="Times New Roman" w:hAnsi="Times New Roman"/>
          <w:spacing w:val="2"/>
          <w:sz w:val="28"/>
          <w:szCs w:val="28"/>
        </w:rPr>
        <w:t>д</w:t>
      </w:r>
      <w:r w:rsidRPr="00E10433">
        <w:rPr>
          <w:rFonts w:ascii="Times New Roman" w:hAnsi="Times New Roman"/>
          <w:sz w:val="28"/>
          <w:szCs w:val="28"/>
        </w:rPr>
        <w:t>с</w:t>
      </w:r>
      <w:r w:rsidRPr="00E10433">
        <w:rPr>
          <w:rFonts w:ascii="Times New Roman" w:hAnsi="Times New Roman"/>
          <w:spacing w:val="4"/>
          <w:sz w:val="28"/>
          <w:szCs w:val="28"/>
        </w:rPr>
        <w:t>т</w:t>
      </w:r>
      <w:r w:rsidRPr="00E10433">
        <w:rPr>
          <w:rFonts w:ascii="Times New Roman" w:hAnsi="Times New Roman"/>
          <w:spacing w:val="-8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а</w:t>
      </w:r>
      <w:r w:rsidRPr="00E10433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2"/>
          <w:sz w:val="28"/>
          <w:szCs w:val="28"/>
        </w:rPr>
        <w:t>б</w:t>
      </w:r>
      <w:r w:rsidRPr="00E10433">
        <w:rPr>
          <w:rFonts w:ascii="Times New Roman" w:hAnsi="Times New Roman"/>
          <w:sz w:val="28"/>
          <w:szCs w:val="28"/>
        </w:rPr>
        <w:t>ы</w:t>
      </w:r>
      <w:r w:rsidRPr="00E10433">
        <w:rPr>
          <w:rFonts w:ascii="Times New Roman" w:hAnsi="Times New Roman"/>
          <w:spacing w:val="-8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о</w:t>
      </w:r>
      <w:r w:rsidRPr="00E10433">
        <w:rPr>
          <w:rFonts w:ascii="Times New Roman" w:hAnsi="Times New Roman"/>
          <w:spacing w:val="-2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ой</w:t>
      </w:r>
      <w:r w:rsidRPr="00E10433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хими</w:t>
      </w:r>
      <w:r w:rsidRPr="00E10433">
        <w:rPr>
          <w:rFonts w:ascii="Times New Roman" w:hAnsi="Times New Roman"/>
          <w:spacing w:val="1"/>
          <w:sz w:val="28"/>
          <w:szCs w:val="28"/>
        </w:rPr>
        <w:t>и</w:t>
      </w:r>
      <w:r w:rsidRPr="00E10433">
        <w:rPr>
          <w:rFonts w:ascii="Times New Roman" w:hAnsi="Times New Roman"/>
          <w:sz w:val="28"/>
          <w:szCs w:val="28"/>
        </w:rPr>
        <w:t>.</w:t>
      </w:r>
      <w:r w:rsidRPr="00E10433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5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лажная</w:t>
      </w:r>
      <w:r w:rsidRPr="00E10433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11"/>
          <w:sz w:val="28"/>
          <w:szCs w:val="28"/>
        </w:rPr>
        <w:t>у</w:t>
      </w:r>
      <w:r w:rsidRPr="00E10433">
        <w:rPr>
          <w:rFonts w:ascii="Times New Roman" w:hAnsi="Times New Roman"/>
          <w:spacing w:val="2"/>
          <w:sz w:val="28"/>
          <w:szCs w:val="28"/>
        </w:rPr>
        <w:t>б</w:t>
      </w:r>
      <w:r w:rsidRPr="00E10433">
        <w:rPr>
          <w:rFonts w:ascii="Times New Roman" w:hAnsi="Times New Roman"/>
          <w:sz w:val="28"/>
          <w:szCs w:val="28"/>
        </w:rPr>
        <w:t>о</w:t>
      </w:r>
      <w:r w:rsidRPr="00E10433">
        <w:rPr>
          <w:rFonts w:ascii="Times New Roman" w:hAnsi="Times New Roman"/>
          <w:spacing w:val="4"/>
          <w:sz w:val="28"/>
          <w:szCs w:val="28"/>
        </w:rPr>
        <w:t>р</w:t>
      </w:r>
      <w:r w:rsidRPr="00E10433">
        <w:rPr>
          <w:rFonts w:ascii="Times New Roman" w:hAnsi="Times New Roman"/>
          <w:spacing w:val="-7"/>
          <w:sz w:val="28"/>
          <w:szCs w:val="28"/>
        </w:rPr>
        <w:t>к</w:t>
      </w:r>
      <w:r w:rsidRPr="00E10433">
        <w:rPr>
          <w:rFonts w:ascii="Times New Roman" w:hAnsi="Times New Roman"/>
          <w:spacing w:val="6"/>
          <w:sz w:val="28"/>
          <w:szCs w:val="28"/>
        </w:rPr>
        <w:t>а</w:t>
      </w:r>
      <w:r w:rsidRPr="00E10433">
        <w:rPr>
          <w:rFonts w:ascii="Times New Roman" w:hAnsi="Times New Roman"/>
          <w:sz w:val="28"/>
          <w:szCs w:val="28"/>
        </w:rPr>
        <w:t>:</w:t>
      </w:r>
      <w:r w:rsidRPr="00E10433">
        <w:rPr>
          <w:rFonts w:ascii="Times New Roman" w:hAnsi="Times New Roman"/>
          <w:w w:val="99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назн</w:t>
      </w:r>
      <w:r w:rsidRPr="00E10433">
        <w:rPr>
          <w:rFonts w:ascii="Times New Roman" w:hAnsi="Times New Roman"/>
          <w:spacing w:val="-8"/>
          <w:sz w:val="28"/>
          <w:szCs w:val="28"/>
        </w:rPr>
        <w:t>а</w:t>
      </w:r>
      <w:r w:rsidRPr="00E10433">
        <w:rPr>
          <w:rFonts w:ascii="Times New Roman" w:hAnsi="Times New Roman"/>
          <w:sz w:val="28"/>
          <w:szCs w:val="28"/>
        </w:rPr>
        <w:t>чени</w:t>
      </w:r>
      <w:r w:rsidRPr="00E10433">
        <w:rPr>
          <w:rFonts w:ascii="Times New Roman" w:hAnsi="Times New Roman"/>
          <w:spacing w:val="1"/>
          <w:sz w:val="28"/>
          <w:szCs w:val="28"/>
        </w:rPr>
        <w:t>е</w:t>
      </w:r>
      <w:r w:rsidRPr="00E10433">
        <w:rPr>
          <w:rFonts w:ascii="Times New Roman" w:hAnsi="Times New Roman"/>
          <w:sz w:val="28"/>
          <w:szCs w:val="28"/>
        </w:rPr>
        <w:t>,</w:t>
      </w:r>
      <w:r w:rsidRPr="00E10433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ин</w:t>
      </w:r>
      <w:r w:rsidRPr="00E10433">
        <w:rPr>
          <w:rFonts w:ascii="Times New Roman" w:hAnsi="Times New Roman"/>
          <w:spacing w:val="-3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ен</w:t>
      </w:r>
      <w:r w:rsidRPr="00E10433">
        <w:rPr>
          <w:rFonts w:ascii="Times New Roman" w:hAnsi="Times New Roman"/>
          <w:spacing w:val="4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ар</w:t>
      </w:r>
      <w:r w:rsidRPr="00E10433">
        <w:rPr>
          <w:rFonts w:ascii="Times New Roman" w:hAnsi="Times New Roman"/>
          <w:spacing w:val="-1"/>
          <w:sz w:val="28"/>
          <w:szCs w:val="28"/>
        </w:rPr>
        <w:t>ь</w:t>
      </w:r>
      <w:r w:rsidRPr="00E10433">
        <w:rPr>
          <w:rFonts w:ascii="Times New Roman" w:hAnsi="Times New Roman"/>
          <w:sz w:val="28"/>
          <w:szCs w:val="28"/>
        </w:rPr>
        <w:t>,</w:t>
      </w:r>
      <w:r w:rsidRPr="00E10433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мою</w:t>
      </w:r>
      <w:r w:rsidRPr="00E10433">
        <w:rPr>
          <w:rFonts w:ascii="Times New Roman" w:hAnsi="Times New Roman"/>
          <w:spacing w:val="6"/>
          <w:sz w:val="28"/>
          <w:szCs w:val="28"/>
        </w:rPr>
        <w:t>щ</w:t>
      </w:r>
      <w:r w:rsidRPr="00E10433">
        <w:rPr>
          <w:rFonts w:ascii="Times New Roman" w:hAnsi="Times New Roman"/>
          <w:sz w:val="28"/>
          <w:szCs w:val="28"/>
        </w:rPr>
        <w:t>ие</w:t>
      </w:r>
      <w:r w:rsidRPr="00E10433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и</w:t>
      </w:r>
      <w:r w:rsidRPr="00E10433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4"/>
          <w:sz w:val="28"/>
          <w:szCs w:val="28"/>
        </w:rPr>
        <w:t>ч</w:t>
      </w:r>
      <w:r w:rsidRPr="00E10433">
        <w:rPr>
          <w:rFonts w:ascii="Times New Roman" w:hAnsi="Times New Roman"/>
          <w:sz w:val="28"/>
          <w:szCs w:val="28"/>
        </w:rPr>
        <w:t>ис</w:t>
      </w:r>
      <w:r w:rsidRPr="00E10433">
        <w:rPr>
          <w:rFonts w:ascii="Times New Roman" w:hAnsi="Times New Roman"/>
          <w:spacing w:val="-7"/>
          <w:sz w:val="28"/>
          <w:szCs w:val="28"/>
        </w:rPr>
        <w:t>т</w:t>
      </w:r>
      <w:r w:rsidRPr="00E10433">
        <w:rPr>
          <w:rFonts w:ascii="Times New Roman" w:hAnsi="Times New Roman"/>
          <w:spacing w:val="1"/>
          <w:sz w:val="28"/>
          <w:szCs w:val="28"/>
        </w:rPr>
        <w:t>я</w:t>
      </w:r>
      <w:r w:rsidRPr="00E10433">
        <w:rPr>
          <w:rFonts w:ascii="Times New Roman" w:hAnsi="Times New Roman"/>
          <w:sz w:val="28"/>
          <w:szCs w:val="28"/>
        </w:rPr>
        <w:t>щие</w:t>
      </w:r>
      <w:r w:rsidRPr="00E10433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ср</w:t>
      </w:r>
      <w:r w:rsidRPr="00E10433">
        <w:rPr>
          <w:rFonts w:ascii="Times New Roman" w:hAnsi="Times New Roman"/>
          <w:spacing w:val="-3"/>
          <w:sz w:val="28"/>
          <w:szCs w:val="28"/>
        </w:rPr>
        <w:t>е</w:t>
      </w:r>
      <w:r w:rsidRPr="00E10433">
        <w:rPr>
          <w:rFonts w:ascii="Times New Roman" w:hAnsi="Times New Roman"/>
          <w:spacing w:val="2"/>
          <w:sz w:val="28"/>
          <w:szCs w:val="28"/>
        </w:rPr>
        <w:t>д</w:t>
      </w:r>
      <w:r w:rsidRPr="00E10433">
        <w:rPr>
          <w:rFonts w:ascii="Times New Roman" w:hAnsi="Times New Roman"/>
          <w:sz w:val="28"/>
          <w:szCs w:val="28"/>
        </w:rPr>
        <w:t>с</w:t>
      </w:r>
      <w:r w:rsidRPr="00E10433">
        <w:rPr>
          <w:rFonts w:ascii="Times New Roman" w:hAnsi="Times New Roman"/>
          <w:spacing w:val="-1"/>
          <w:sz w:val="28"/>
          <w:szCs w:val="28"/>
        </w:rPr>
        <w:t>т</w:t>
      </w:r>
      <w:r w:rsidRPr="00E10433">
        <w:rPr>
          <w:rFonts w:ascii="Times New Roman" w:hAnsi="Times New Roman"/>
          <w:spacing w:val="-8"/>
          <w:sz w:val="28"/>
          <w:szCs w:val="28"/>
        </w:rPr>
        <w:t>в</w:t>
      </w:r>
      <w:r w:rsidRPr="00E10433">
        <w:rPr>
          <w:rFonts w:ascii="Times New Roman" w:hAnsi="Times New Roman"/>
          <w:spacing w:val="1"/>
          <w:sz w:val="28"/>
          <w:szCs w:val="28"/>
        </w:rPr>
        <w:t>а</w:t>
      </w:r>
      <w:r w:rsidRPr="00E10433">
        <w:rPr>
          <w:rFonts w:ascii="Times New Roman" w:hAnsi="Times New Roman"/>
          <w:sz w:val="28"/>
          <w:szCs w:val="28"/>
        </w:rPr>
        <w:t>,</w:t>
      </w:r>
      <w:r w:rsidRPr="00E10433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6"/>
          <w:sz w:val="28"/>
          <w:szCs w:val="28"/>
        </w:rPr>
        <w:t>э</w:t>
      </w:r>
      <w:r w:rsidRPr="00E10433">
        <w:rPr>
          <w:rFonts w:ascii="Times New Roman" w:hAnsi="Times New Roman"/>
          <w:sz w:val="28"/>
          <w:szCs w:val="28"/>
        </w:rPr>
        <w:t>ле</w:t>
      </w:r>
      <w:r w:rsidRPr="00E10433">
        <w:rPr>
          <w:rFonts w:ascii="Times New Roman" w:hAnsi="Times New Roman"/>
          <w:spacing w:val="-6"/>
          <w:sz w:val="28"/>
          <w:szCs w:val="28"/>
        </w:rPr>
        <w:t>к</w:t>
      </w:r>
      <w:r w:rsidRPr="00E10433">
        <w:rPr>
          <w:rFonts w:ascii="Times New Roman" w:hAnsi="Times New Roman"/>
          <w:spacing w:val="7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ро</w:t>
      </w:r>
      <w:r w:rsidRPr="00E10433">
        <w:rPr>
          <w:rFonts w:ascii="Times New Roman" w:hAnsi="Times New Roman"/>
          <w:spacing w:val="2"/>
          <w:sz w:val="28"/>
          <w:szCs w:val="28"/>
        </w:rPr>
        <w:t>б</w:t>
      </w:r>
      <w:r w:rsidRPr="00E10433">
        <w:rPr>
          <w:rFonts w:ascii="Times New Roman" w:hAnsi="Times New Roman"/>
          <w:sz w:val="28"/>
          <w:szCs w:val="28"/>
        </w:rPr>
        <w:t>ы</w:t>
      </w:r>
      <w:r w:rsidRPr="00E10433">
        <w:rPr>
          <w:rFonts w:ascii="Times New Roman" w:hAnsi="Times New Roman"/>
          <w:spacing w:val="-2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о</w:t>
      </w:r>
      <w:r w:rsidRPr="00E10433">
        <w:rPr>
          <w:rFonts w:ascii="Times New Roman" w:hAnsi="Times New Roman"/>
          <w:spacing w:val="-2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ые</w:t>
      </w:r>
      <w:r w:rsidRPr="00E10433">
        <w:rPr>
          <w:rFonts w:ascii="Times New Roman" w:hAnsi="Times New Roman"/>
          <w:w w:val="99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при</w:t>
      </w:r>
      <w:r w:rsidRPr="00E10433">
        <w:rPr>
          <w:rFonts w:ascii="Times New Roman" w:hAnsi="Times New Roman"/>
          <w:spacing w:val="2"/>
          <w:sz w:val="28"/>
          <w:szCs w:val="28"/>
        </w:rPr>
        <w:t>б</w:t>
      </w:r>
      <w:r w:rsidRPr="00E10433">
        <w:rPr>
          <w:rFonts w:ascii="Times New Roman" w:hAnsi="Times New Roman"/>
          <w:sz w:val="28"/>
          <w:szCs w:val="28"/>
        </w:rPr>
        <w:t>оры</w:t>
      </w:r>
      <w:r w:rsidRPr="00E10433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2"/>
          <w:sz w:val="28"/>
          <w:szCs w:val="28"/>
        </w:rPr>
        <w:t>д</w:t>
      </w:r>
      <w:r w:rsidRPr="00E10433">
        <w:rPr>
          <w:rFonts w:ascii="Times New Roman" w:hAnsi="Times New Roman"/>
          <w:sz w:val="28"/>
          <w:szCs w:val="28"/>
        </w:rPr>
        <w:t>ля</w:t>
      </w:r>
      <w:r w:rsidRPr="00E10433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8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лажной</w:t>
      </w:r>
      <w:r w:rsidRPr="00E10433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11"/>
          <w:sz w:val="28"/>
          <w:szCs w:val="28"/>
        </w:rPr>
        <w:t>у</w:t>
      </w:r>
      <w:r w:rsidRPr="00E10433">
        <w:rPr>
          <w:rFonts w:ascii="Times New Roman" w:hAnsi="Times New Roman"/>
          <w:spacing w:val="2"/>
          <w:sz w:val="28"/>
          <w:szCs w:val="28"/>
        </w:rPr>
        <w:t>б</w:t>
      </w:r>
      <w:r w:rsidRPr="00E10433">
        <w:rPr>
          <w:rFonts w:ascii="Times New Roman" w:hAnsi="Times New Roman"/>
          <w:sz w:val="28"/>
          <w:szCs w:val="28"/>
        </w:rPr>
        <w:t>орки</w:t>
      </w:r>
      <w:r w:rsidRPr="00E10433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п</w:t>
      </w:r>
      <w:r w:rsidRPr="00E10433">
        <w:rPr>
          <w:rFonts w:ascii="Times New Roman" w:hAnsi="Times New Roman"/>
          <w:spacing w:val="-6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мещ</w:t>
      </w:r>
      <w:r w:rsidRPr="00E10433">
        <w:rPr>
          <w:rFonts w:ascii="Times New Roman" w:hAnsi="Times New Roman"/>
          <w:spacing w:val="10"/>
          <w:sz w:val="28"/>
          <w:szCs w:val="28"/>
        </w:rPr>
        <w:t>е</w:t>
      </w:r>
      <w:r w:rsidRPr="00E10433">
        <w:rPr>
          <w:rFonts w:ascii="Times New Roman" w:hAnsi="Times New Roman"/>
          <w:sz w:val="28"/>
          <w:szCs w:val="28"/>
        </w:rPr>
        <w:t>ни</w:t>
      </w:r>
      <w:r w:rsidRPr="00E10433">
        <w:rPr>
          <w:rFonts w:ascii="Times New Roman" w:hAnsi="Times New Roman"/>
          <w:spacing w:val="-1"/>
          <w:sz w:val="28"/>
          <w:szCs w:val="28"/>
        </w:rPr>
        <w:t>й</w:t>
      </w:r>
      <w:r w:rsidRPr="00E10433">
        <w:rPr>
          <w:rFonts w:ascii="Times New Roman" w:hAnsi="Times New Roman"/>
          <w:sz w:val="28"/>
          <w:szCs w:val="28"/>
        </w:rPr>
        <w:t>.</w:t>
      </w:r>
      <w:r w:rsidRPr="00E10433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6"/>
          <w:sz w:val="28"/>
          <w:szCs w:val="28"/>
        </w:rPr>
        <w:t>П</w:t>
      </w:r>
      <w:r w:rsidRPr="00E10433">
        <w:rPr>
          <w:rFonts w:ascii="Times New Roman" w:hAnsi="Times New Roman"/>
          <w:sz w:val="28"/>
          <w:szCs w:val="28"/>
        </w:rPr>
        <w:t>ра</w:t>
      </w:r>
      <w:r w:rsidRPr="00E10433">
        <w:rPr>
          <w:rFonts w:ascii="Times New Roman" w:hAnsi="Times New Roman"/>
          <w:spacing w:val="4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ила</w:t>
      </w:r>
      <w:r w:rsidRPr="00E10433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2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е</w:t>
      </w:r>
      <w:r w:rsidRPr="00E10433">
        <w:rPr>
          <w:rFonts w:ascii="Times New Roman" w:hAnsi="Times New Roman"/>
          <w:spacing w:val="-5"/>
          <w:sz w:val="28"/>
          <w:szCs w:val="28"/>
        </w:rPr>
        <w:t>х</w:t>
      </w:r>
      <w:r w:rsidRPr="00E10433">
        <w:rPr>
          <w:rFonts w:ascii="Times New Roman" w:hAnsi="Times New Roman"/>
          <w:sz w:val="28"/>
          <w:szCs w:val="28"/>
        </w:rPr>
        <w:t>н</w:t>
      </w:r>
      <w:r w:rsidRPr="00E10433">
        <w:rPr>
          <w:rFonts w:ascii="Times New Roman" w:hAnsi="Times New Roman"/>
          <w:spacing w:val="4"/>
          <w:sz w:val="28"/>
          <w:szCs w:val="28"/>
        </w:rPr>
        <w:t>и</w:t>
      </w:r>
      <w:r w:rsidRPr="00E10433">
        <w:rPr>
          <w:rFonts w:ascii="Times New Roman" w:hAnsi="Times New Roman"/>
          <w:sz w:val="28"/>
          <w:szCs w:val="28"/>
        </w:rPr>
        <w:t>ки</w:t>
      </w:r>
      <w:r w:rsidRPr="00E10433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3"/>
          <w:sz w:val="28"/>
          <w:szCs w:val="28"/>
        </w:rPr>
        <w:t>б</w:t>
      </w:r>
      <w:r w:rsidRPr="00E10433">
        <w:rPr>
          <w:rFonts w:ascii="Times New Roman" w:hAnsi="Times New Roman"/>
          <w:spacing w:val="6"/>
          <w:sz w:val="28"/>
          <w:szCs w:val="28"/>
        </w:rPr>
        <w:t>е</w:t>
      </w:r>
      <w:r w:rsidRPr="00E10433">
        <w:rPr>
          <w:rFonts w:ascii="Times New Roman" w:hAnsi="Times New Roman"/>
          <w:sz w:val="28"/>
          <w:szCs w:val="28"/>
        </w:rPr>
        <w:t>зопасн</w:t>
      </w:r>
      <w:r w:rsidRPr="00E10433">
        <w:rPr>
          <w:rFonts w:ascii="Times New Roman" w:hAnsi="Times New Roman"/>
          <w:spacing w:val="7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с</w:t>
      </w:r>
      <w:r w:rsidRPr="00E10433">
        <w:rPr>
          <w:rFonts w:ascii="Times New Roman" w:hAnsi="Times New Roman"/>
          <w:spacing w:val="-1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и</w:t>
      </w:r>
      <w:r w:rsidRPr="00E10433">
        <w:rPr>
          <w:rFonts w:ascii="Times New Roman" w:hAnsi="Times New Roman"/>
          <w:w w:val="99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исп</w:t>
      </w:r>
      <w:r w:rsidRPr="00E10433">
        <w:rPr>
          <w:rFonts w:ascii="Times New Roman" w:hAnsi="Times New Roman"/>
          <w:spacing w:val="-5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л</w:t>
      </w:r>
      <w:r w:rsidRPr="00E10433">
        <w:rPr>
          <w:rFonts w:ascii="Times New Roman" w:hAnsi="Times New Roman"/>
          <w:spacing w:val="-2"/>
          <w:sz w:val="28"/>
          <w:szCs w:val="28"/>
        </w:rPr>
        <w:t>ь</w:t>
      </w:r>
      <w:r w:rsidRPr="00E10433">
        <w:rPr>
          <w:rFonts w:ascii="Times New Roman" w:hAnsi="Times New Roman"/>
          <w:sz w:val="28"/>
          <w:szCs w:val="28"/>
        </w:rPr>
        <w:t>з</w:t>
      </w:r>
      <w:r w:rsidRPr="00E10433">
        <w:rPr>
          <w:rFonts w:ascii="Times New Roman" w:hAnsi="Times New Roman"/>
          <w:spacing w:val="5"/>
          <w:sz w:val="28"/>
          <w:szCs w:val="28"/>
        </w:rPr>
        <w:t>о</w:t>
      </w:r>
      <w:r w:rsidRPr="00E10433">
        <w:rPr>
          <w:rFonts w:ascii="Times New Roman" w:hAnsi="Times New Roman"/>
          <w:spacing w:val="-8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ания</w:t>
      </w:r>
      <w:r w:rsidRPr="00E10433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6"/>
          <w:sz w:val="28"/>
          <w:szCs w:val="28"/>
        </w:rPr>
        <w:t>э</w:t>
      </w:r>
      <w:r w:rsidRPr="00E10433">
        <w:rPr>
          <w:rFonts w:ascii="Times New Roman" w:hAnsi="Times New Roman"/>
          <w:sz w:val="28"/>
          <w:szCs w:val="28"/>
        </w:rPr>
        <w:t>л</w:t>
      </w:r>
      <w:r w:rsidRPr="00E10433">
        <w:rPr>
          <w:rFonts w:ascii="Times New Roman" w:hAnsi="Times New Roman"/>
          <w:spacing w:val="6"/>
          <w:sz w:val="28"/>
          <w:szCs w:val="28"/>
        </w:rPr>
        <w:t>е</w:t>
      </w:r>
      <w:r w:rsidRPr="00E10433">
        <w:rPr>
          <w:rFonts w:ascii="Times New Roman" w:hAnsi="Times New Roman"/>
          <w:spacing w:val="-7"/>
          <w:sz w:val="28"/>
          <w:szCs w:val="28"/>
        </w:rPr>
        <w:t>к</w:t>
      </w:r>
      <w:r w:rsidRPr="00E10433">
        <w:rPr>
          <w:rFonts w:ascii="Times New Roman" w:hAnsi="Times New Roman"/>
          <w:spacing w:val="3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ро</w:t>
      </w:r>
      <w:r w:rsidRPr="00E10433">
        <w:rPr>
          <w:rFonts w:ascii="Times New Roman" w:hAnsi="Times New Roman"/>
          <w:spacing w:val="2"/>
          <w:sz w:val="28"/>
          <w:szCs w:val="28"/>
        </w:rPr>
        <w:t>б</w:t>
      </w:r>
      <w:r w:rsidRPr="00E10433">
        <w:rPr>
          <w:rFonts w:ascii="Times New Roman" w:hAnsi="Times New Roman"/>
          <w:spacing w:val="4"/>
          <w:sz w:val="28"/>
          <w:szCs w:val="28"/>
        </w:rPr>
        <w:t>ы</w:t>
      </w:r>
      <w:r w:rsidRPr="00E10433">
        <w:rPr>
          <w:rFonts w:ascii="Times New Roman" w:hAnsi="Times New Roman"/>
          <w:spacing w:val="-8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о</w:t>
      </w:r>
      <w:r w:rsidRPr="00E10433">
        <w:rPr>
          <w:rFonts w:ascii="Times New Roman" w:hAnsi="Times New Roman"/>
          <w:spacing w:val="3"/>
          <w:sz w:val="28"/>
          <w:szCs w:val="28"/>
        </w:rPr>
        <w:t>в</w:t>
      </w:r>
      <w:r w:rsidRPr="00E10433">
        <w:rPr>
          <w:rFonts w:ascii="Times New Roman" w:hAnsi="Times New Roman"/>
          <w:spacing w:val="4"/>
          <w:sz w:val="28"/>
          <w:szCs w:val="28"/>
        </w:rPr>
        <w:t>ы</w:t>
      </w:r>
      <w:r w:rsidRPr="00E10433">
        <w:rPr>
          <w:rFonts w:ascii="Times New Roman" w:hAnsi="Times New Roman"/>
          <w:sz w:val="28"/>
          <w:szCs w:val="28"/>
        </w:rPr>
        <w:t>х</w:t>
      </w:r>
      <w:r w:rsidRPr="00E10433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при</w:t>
      </w:r>
      <w:r w:rsidRPr="00E10433">
        <w:rPr>
          <w:rFonts w:ascii="Times New Roman" w:hAnsi="Times New Roman"/>
          <w:spacing w:val="2"/>
          <w:sz w:val="28"/>
          <w:szCs w:val="28"/>
        </w:rPr>
        <w:t>б</w:t>
      </w:r>
      <w:r w:rsidRPr="00E10433">
        <w:rPr>
          <w:rFonts w:ascii="Times New Roman" w:hAnsi="Times New Roman"/>
          <w:spacing w:val="4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ро</w:t>
      </w:r>
      <w:r w:rsidRPr="00E10433">
        <w:rPr>
          <w:rFonts w:ascii="Times New Roman" w:hAnsi="Times New Roman"/>
          <w:spacing w:val="-2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.</w:t>
      </w:r>
      <w:r w:rsidRPr="00E10433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Правила</w:t>
      </w:r>
      <w:r w:rsidRPr="00E10433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2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е</w:t>
      </w:r>
      <w:r w:rsidRPr="00E10433">
        <w:rPr>
          <w:rFonts w:ascii="Times New Roman" w:hAnsi="Times New Roman"/>
          <w:spacing w:val="-5"/>
          <w:sz w:val="28"/>
          <w:szCs w:val="28"/>
        </w:rPr>
        <w:t>х</w:t>
      </w:r>
      <w:r w:rsidRPr="00E10433">
        <w:rPr>
          <w:rFonts w:ascii="Times New Roman" w:hAnsi="Times New Roman"/>
          <w:sz w:val="28"/>
          <w:szCs w:val="28"/>
        </w:rPr>
        <w:t>н</w:t>
      </w:r>
      <w:r w:rsidRPr="00E10433">
        <w:rPr>
          <w:rFonts w:ascii="Times New Roman" w:hAnsi="Times New Roman"/>
          <w:spacing w:val="4"/>
          <w:sz w:val="28"/>
          <w:szCs w:val="28"/>
        </w:rPr>
        <w:t>и</w:t>
      </w:r>
      <w:r w:rsidRPr="00E10433">
        <w:rPr>
          <w:rFonts w:ascii="Times New Roman" w:hAnsi="Times New Roman"/>
          <w:sz w:val="28"/>
          <w:szCs w:val="28"/>
        </w:rPr>
        <w:t>ки</w:t>
      </w:r>
      <w:r w:rsidRPr="00E10433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E10433">
        <w:rPr>
          <w:rFonts w:ascii="Times New Roman" w:hAnsi="Times New Roman"/>
          <w:spacing w:val="-3"/>
          <w:sz w:val="28"/>
          <w:szCs w:val="28"/>
        </w:rPr>
        <w:t>б</w:t>
      </w:r>
      <w:r w:rsidRPr="00E10433">
        <w:rPr>
          <w:rFonts w:ascii="Times New Roman" w:hAnsi="Times New Roman"/>
          <w:spacing w:val="6"/>
          <w:sz w:val="28"/>
          <w:szCs w:val="28"/>
        </w:rPr>
        <w:t>е</w:t>
      </w:r>
      <w:r w:rsidRPr="00E10433">
        <w:rPr>
          <w:rFonts w:ascii="Times New Roman" w:hAnsi="Times New Roman"/>
          <w:sz w:val="28"/>
          <w:szCs w:val="28"/>
        </w:rPr>
        <w:t>зопасн</w:t>
      </w:r>
      <w:r w:rsidRPr="00E10433">
        <w:rPr>
          <w:rFonts w:ascii="Times New Roman" w:hAnsi="Times New Roman"/>
          <w:spacing w:val="7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с</w:t>
      </w:r>
      <w:r w:rsidRPr="00E10433">
        <w:rPr>
          <w:rFonts w:ascii="Times New Roman" w:hAnsi="Times New Roman"/>
          <w:spacing w:val="4"/>
          <w:sz w:val="28"/>
          <w:szCs w:val="28"/>
        </w:rPr>
        <w:t>т</w:t>
      </w:r>
      <w:r w:rsidRPr="00E10433">
        <w:rPr>
          <w:rFonts w:ascii="Times New Roman" w:hAnsi="Times New Roman"/>
          <w:sz w:val="28"/>
          <w:szCs w:val="28"/>
        </w:rPr>
        <w:t>и</w:t>
      </w:r>
      <w:r w:rsidRPr="00E10433">
        <w:rPr>
          <w:rFonts w:ascii="Times New Roman" w:hAnsi="Times New Roman"/>
          <w:w w:val="99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исп</w:t>
      </w:r>
      <w:r w:rsidRPr="00E10433">
        <w:rPr>
          <w:rFonts w:ascii="Times New Roman" w:hAnsi="Times New Roman"/>
          <w:spacing w:val="-5"/>
          <w:sz w:val="28"/>
          <w:szCs w:val="28"/>
        </w:rPr>
        <w:t>о</w:t>
      </w:r>
      <w:r w:rsidRPr="00E10433">
        <w:rPr>
          <w:rFonts w:ascii="Times New Roman" w:hAnsi="Times New Roman"/>
          <w:sz w:val="28"/>
          <w:szCs w:val="28"/>
        </w:rPr>
        <w:t>л</w:t>
      </w:r>
      <w:r w:rsidRPr="00E10433">
        <w:rPr>
          <w:rFonts w:ascii="Times New Roman" w:hAnsi="Times New Roman"/>
          <w:spacing w:val="-2"/>
          <w:sz w:val="28"/>
          <w:szCs w:val="28"/>
        </w:rPr>
        <w:t>ь</w:t>
      </w:r>
      <w:r w:rsidRPr="00E10433">
        <w:rPr>
          <w:rFonts w:ascii="Times New Roman" w:hAnsi="Times New Roman"/>
          <w:sz w:val="28"/>
          <w:szCs w:val="28"/>
        </w:rPr>
        <w:t>з</w:t>
      </w:r>
      <w:r w:rsidRPr="00E10433">
        <w:rPr>
          <w:rFonts w:ascii="Times New Roman" w:hAnsi="Times New Roman"/>
          <w:spacing w:val="5"/>
          <w:sz w:val="28"/>
          <w:szCs w:val="28"/>
        </w:rPr>
        <w:t>о</w:t>
      </w:r>
      <w:r w:rsidRPr="00E10433">
        <w:rPr>
          <w:rFonts w:ascii="Times New Roman" w:hAnsi="Times New Roman"/>
          <w:spacing w:val="-8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ания</w:t>
      </w:r>
      <w:r w:rsidRPr="00E1043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ч</w:t>
      </w:r>
      <w:r w:rsidRPr="00E10433">
        <w:rPr>
          <w:rFonts w:ascii="Times New Roman" w:hAnsi="Times New Roman"/>
          <w:spacing w:val="-1"/>
          <w:sz w:val="28"/>
          <w:szCs w:val="28"/>
        </w:rPr>
        <w:t>и</w:t>
      </w:r>
      <w:r w:rsidRPr="00E10433">
        <w:rPr>
          <w:rFonts w:ascii="Times New Roman" w:hAnsi="Times New Roman"/>
          <w:spacing w:val="6"/>
          <w:sz w:val="28"/>
          <w:szCs w:val="28"/>
        </w:rPr>
        <w:t>с</w:t>
      </w:r>
      <w:r w:rsidRPr="00E10433">
        <w:rPr>
          <w:rFonts w:ascii="Times New Roman" w:hAnsi="Times New Roman"/>
          <w:spacing w:val="-8"/>
          <w:sz w:val="28"/>
          <w:szCs w:val="28"/>
        </w:rPr>
        <w:t>т</w:t>
      </w:r>
      <w:r w:rsidRPr="00E10433">
        <w:rPr>
          <w:rFonts w:ascii="Times New Roman" w:hAnsi="Times New Roman"/>
          <w:spacing w:val="1"/>
          <w:sz w:val="28"/>
          <w:szCs w:val="28"/>
        </w:rPr>
        <w:t>я</w:t>
      </w:r>
      <w:r w:rsidRPr="00E10433">
        <w:rPr>
          <w:rFonts w:ascii="Times New Roman" w:hAnsi="Times New Roman"/>
          <w:sz w:val="28"/>
          <w:szCs w:val="28"/>
        </w:rPr>
        <w:t>щ</w:t>
      </w:r>
      <w:r w:rsidRPr="00E10433">
        <w:rPr>
          <w:rFonts w:ascii="Times New Roman" w:hAnsi="Times New Roman"/>
          <w:spacing w:val="6"/>
          <w:sz w:val="28"/>
          <w:szCs w:val="28"/>
        </w:rPr>
        <w:t>и</w:t>
      </w:r>
      <w:r w:rsidRPr="00E10433">
        <w:rPr>
          <w:rFonts w:ascii="Times New Roman" w:hAnsi="Times New Roman"/>
          <w:sz w:val="28"/>
          <w:szCs w:val="28"/>
        </w:rPr>
        <w:t>х</w:t>
      </w:r>
      <w:r w:rsidRPr="00E10433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и</w:t>
      </w:r>
      <w:r w:rsidRPr="00E10433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моющ</w:t>
      </w:r>
      <w:r w:rsidRPr="00E10433">
        <w:rPr>
          <w:rFonts w:ascii="Times New Roman" w:hAnsi="Times New Roman"/>
          <w:spacing w:val="6"/>
          <w:sz w:val="28"/>
          <w:szCs w:val="28"/>
        </w:rPr>
        <w:t>и</w:t>
      </w:r>
      <w:r w:rsidRPr="00E10433">
        <w:rPr>
          <w:rFonts w:ascii="Times New Roman" w:hAnsi="Times New Roman"/>
          <w:sz w:val="28"/>
          <w:szCs w:val="28"/>
        </w:rPr>
        <w:t>х</w:t>
      </w:r>
      <w:r w:rsidRPr="00E10433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E10433">
        <w:rPr>
          <w:rFonts w:ascii="Times New Roman" w:hAnsi="Times New Roman"/>
          <w:sz w:val="28"/>
          <w:szCs w:val="28"/>
        </w:rPr>
        <w:t>сре</w:t>
      </w:r>
      <w:r w:rsidRPr="00E10433">
        <w:rPr>
          <w:rFonts w:ascii="Times New Roman" w:hAnsi="Times New Roman"/>
          <w:spacing w:val="4"/>
          <w:sz w:val="28"/>
          <w:szCs w:val="28"/>
        </w:rPr>
        <w:t>д</w:t>
      </w:r>
      <w:r w:rsidRPr="00E10433">
        <w:rPr>
          <w:rFonts w:ascii="Times New Roman" w:hAnsi="Times New Roman"/>
          <w:sz w:val="28"/>
          <w:szCs w:val="28"/>
        </w:rPr>
        <w:t>с</w:t>
      </w:r>
      <w:r w:rsidRPr="00E10433">
        <w:rPr>
          <w:rFonts w:ascii="Times New Roman" w:hAnsi="Times New Roman"/>
          <w:spacing w:val="-1"/>
          <w:sz w:val="28"/>
          <w:szCs w:val="28"/>
        </w:rPr>
        <w:t>т</w:t>
      </w:r>
      <w:r w:rsidRPr="00E10433">
        <w:rPr>
          <w:rFonts w:ascii="Times New Roman" w:hAnsi="Times New Roman"/>
          <w:spacing w:val="-2"/>
          <w:sz w:val="28"/>
          <w:szCs w:val="28"/>
        </w:rPr>
        <w:t>в</w:t>
      </w:r>
      <w:r w:rsidRPr="00E10433">
        <w:rPr>
          <w:rFonts w:ascii="Times New Roman" w:hAnsi="Times New Roman"/>
          <w:sz w:val="28"/>
          <w:szCs w:val="28"/>
        </w:rPr>
        <w:t>.</w:t>
      </w:r>
      <w:r w:rsidRPr="00A4046C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Практические работы: </w:t>
      </w:r>
      <w:r w:rsidRPr="00EA5433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</w:rPr>
        <w:t>Сухая уборка помещения</w:t>
      </w:r>
      <w:r w:rsidRPr="00EA5433">
        <w:rPr>
          <w:rFonts w:ascii="Times New Roman" w:hAnsi="Times New Roman"/>
          <w:i/>
          <w:sz w:val="28"/>
          <w:szCs w:val="28"/>
        </w:rPr>
        <w:t>», «</w:t>
      </w:r>
      <w:r>
        <w:rPr>
          <w:rFonts w:ascii="Times New Roman" w:hAnsi="Times New Roman"/>
          <w:i/>
          <w:sz w:val="28"/>
          <w:szCs w:val="28"/>
        </w:rPr>
        <w:t>Влажная у</w:t>
      </w:r>
      <w:r w:rsidRPr="00EA5433">
        <w:rPr>
          <w:rFonts w:ascii="Times New Roman" w:hAnsi="Times New Roman"/>
          <w:i/>
          <w:sz w:val="28"/>
          <w:szCs w:val="28"/>
        </w:rPr>
        <w:t>борка помещения».</w:t>
      </w:r>
    </w:p>
    <w:p w:rsidR="003F674B" w:rsidRDefault="003F674B" w:rsidP="003F674B">
      <w:pPr>
        <w:pStyle w:val="Heading1"/>
        <w:kinsoku w:val="0"/>
        <w:overflowPunct w:val="0"/>
        <w:ind w:left="0" w:right="3433"/>
        <w:outlineLvl w:val="9"/>
        <w:rPr>
          <w:i/>
        </w:rPr>
      </w:pPr>
      <w:r>
        <w:rPr>
          <w:spacing w:val="-7"/>
        </w:rPr>
        <w:t>О</w:t>
      </w:r>
      <w:r>
        <w:rPr>
          <w:spacing w:val="-2"/>
        </w:rPr>
        <w:t>д</w:t>
      </w:r>
      <w:r>
        <w:t>е</w:t>
      </w:r>
      <w:r>
        <w:rPr>
          <w:spacing w:val="5"/>
        </w:rPr>
        <w:t>ж</w:t>
      </w:r>
      <w:r>
        <w:rPr>
          <w:spacing w:val="-2"/>
        </w:rPr>
        <w:t>д</w:t>
      </w:r>
      <w:r>
        <w:t>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6"/>
        </w:rPr>
        <w:t>о</w:t>
      </w:r>
      <w:r>
        <w:rPr>
          <w:spacing w:val="-11"/>
        </w:rPr>
        <w:t>б</w:t>
      </w:r>
      <w:r>
        <w:t>у</w:t>
      </w:r>
      <w:r>
        <w:rPr>
          <w:spacing w:val="3"/>
        </w:rPr>
        <w:t>в</w:t>
      </w:r>
      <w:r>
        <w:t xml:space="preserve">ь </w:t>
      </w:r>
      <w:r>
        <w:rPr>
          <w:i/>
        </w:rPr>
        <w:t>(12часов)</w:t>
      </w:r>
    </w:p>
    <w:p w:rsidR="003F674B" w:rsidRPr="00B4103F" w:rsidRDefault="003F674B" w:rsidP="003F674B">
      <w:pPr>
        <w:pStyle w:val="a5"/>
        <w:kinsoku w:val="0"/>
        <w:overflowPunct w:val="0"/>
        <w:spacing w:before="62"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  <w:r w:rsidRPr="00B4103F">
        <w:rPr>
          <w:rFonts w:ascii="Times New Roman" w:hAnsi="Times New Roman"/>
          <w:bCs/>
          <w:i/>
          <w:sz w:val="28"/>
          <w:szCs w:val="28"/>
        </w:rPr>
        <w:t>Значение одежды.</w:t>
      </w:r>
      <w:r w:rsidRPr="00B4103F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proofErr w:type="gramStart"/>
      <w:r w:rsidRPr="00B4103F">
        <w:rPr>
          <w:rFonts w:ascii="Times New Roman" w:hAnsi="Times New Roman"/>
          <w:sz w:val="28"/>
          <w:szCs w:val="28"/>
        </w:rPr>
        <w:t>М</w:t>
      </w:r>
      <w:r w:rsidRPr="00B4103F">
        <w:rPr>
          <w:rFonts w:ascii="Times New Roman" w:hAnsi="Times New Roman"/>
          <w:spacing w:val="-8"/>
          <w:sz w:val="28"/>
          <w:szCs w:val="28"/>
        </w:rPr>
        <w:t>а</w:t>
      </w:r>
      <w:r w:rsidRPr="00B4103F">
        <w:rPr>
          <w:rFonts w:ascii="Times New Roman" w:hAnsi="Times New Roman"/>
          <w:spacing w:val="-2"/>
          <w:sz w:val="28"/>
          <w:szCs w:val="28"/>
        </w:rPr>
        <w:t>т</w:t>
      </w:r>
      <w:r w:rsidRPr="00B4103F">
        <w:rPr>
          <w:rFonts w:ascii="Times New Roman" w:hAnsi="Times New Roman"/>
          <w:sz w:val="28"/>
          <w:szCs w:val="28"/>
        </w:rPr>
        <w:t>ери</w:t>
      </w:r>
      <w:r w:rsidRPr="00B4103F">
        <w:rPr>
          <w:rFonts w:ascii="Times New Roman" w:hAnsi="Times New Roman"/>
          <w:spacing w:val="7"/>
          <w:sz w:val="28"/>
          <w:szCs w:val="28"/>
        </w:rPr>
        <w:t>а</w:t>
      </w:r>
      <w:r w:rsidRPr="00B4103F">
        <w:rPr>
          <w:rFonts w:ascii="Times New Roman" w:hAnsi="Times New Roman"/>
          <w:sz w:val="28"/>
          <w:szCs w:val="28"/>
        </w:rPr>
        <w:t>лы,</w:t>
      </w:r>
      <w:r w:rsidRPr="00B4103F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исп</w:t>
      </w:r>
      <w:r w:rsidRPr="00B4103F">
        <w:rPr>
          <w:rFonts w:ascii="Times New Roman" w:hAnsi="Times New Roman"/>
          <w:spacing w:val="-5"/>
          <w:sz w:val="28"/>
          <w:szCs w:val="28"/>
        </w:rPr>
        <w:t>о</w:t>
      </w:r>
      <w:r w:rsidRPr="00B4103F">
        <w:rPr>
          <w:rFonts w:ascii="Times New Roman" w:hAnsi="Times New Roman"/>
          <w:sz w:val="28"/>
          <w:szCs w:val="28"/>
        </w:rPr>
        <w:t>л</w:t>
      </w:r>
      <w:r w:rsidRPr="00B4103F">
        <w:rPr>
          <w:rFonts w:ascii="Times New Roman" w:hAnsi="Times New Roman"/>
          <w:spacing w:val="-2"/>
          <w:sz w:val="28"/>
          <w:szCs w:val="28"/>
        </w:rPr>
        <w:t>ь</w:t>
      </w:r>
      <w:r w:rsidRPr="00B4103F">
        <w:rPr>
          <w:rFonts w:ascii="Times New Roman" w:hAnsi="Times New Roman"/>
          <w:sz w:val="28"/>
          <w:szCs w:val="28"/>
        </w:rPr>
        <w:t>з</w:t>
      </w:r>
      <w:r w:rsidRPr="00B4103F">
        <w:rPr>
          <w:rFonts w:ascii="Times New Roman" w:hAnsi="Times New Roman"/>
          <w:spacing w:val="-11"/>
          <w:sz w:val="28"/>
          <w:szCs w:val="28"/>
        </w:rPr>
        <w:t>у</w:t>
      </w:r>
      <w:r w:rsidRPr="00B4103F">
        <w:rPr>
          <w:rFonts w:ascii="Times New Roman" w:hAnsi="Times New Roman"/>
          <w:sz w:val="28"/>
          <w:szCs w:val="28"/>
        </w:rPr>
        <w:t>емые</w:t>
      </w:r>
      <w:r w:rsidRPr="00B4103F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2"/>
          <w:sz w:val="28"/>
          <w:szCs w:val="28"/>
        </w:rPr>
        <w:t>д</w:t>
      </w:r>
      <w:r w:rsidRPr="00B4103F">
        <w:rPr>
          <w:rFonts w:ascii="Times New Roman" w:hAnsi="Times New Roman"/>
          <w:sz w:val="28"/>
          <w:szCs w:val="28"/>
        </w:rPr>
        <w:t>ля</w:t>
      </w:r>
      <w:r w:rsidRPr="00B4103F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из</w:t>
      </w:r>
      <w:r w:rsidRPr="00B4103F">
        <w:rPr>
          <w:rFonts w:ascii="Times New Roman" w:hAnsi="Times New Roman"/>
          <w:spacing w:val="-5"/>
          <w:sz w:val="28"/>
          <w:szCs w:val="28"/>
        </w:rPr>
        <w:t>г</w:t>
      </w:r>
      <w:r w:rsidRPr="00B4103F">
        <w:rPr>
          <w:rFonts w:ascii="Times New Roman" w:hAnsi="Times New Roman"/>
          <w:spacing w:val="-6"/>
          <w:sz w:val="28"/>
          <w:szCs w:val="28"/>
        </w:rPr>
        <w:t>о</w:t>
      </w:r>
      <w:r w:rsidRPr="00B4103F">
        <w:rPr>
          <w:rFonts w:ascii="Times New Roman" w:hAnsi="Times New Roman"/>
          <w:spacing w:val="-8"/>
          <w:sz w:val="28"/>
          <w:szCs w:val="28"/>
        </w:rPr>
        <w:t>т</w:t>
      </w:r>
      <w:r w:rsidRPr="00B4103F">
        <w:rPr>
          <w:rFonts w:ascii="Times New Roman" w:hAnsi="Times New Roman"/>
          <w:sz w:val="28"/>
          <w:szCs w:val="28"/>
        </w:rPr>
        <w:t>о</w:t>
      </w:r>
      <w:r w:rsidRPr="00B4103F">
        <w:rPr>
          <w:rFonts w:ascii="Times New Roman" w:hAnsi="Times New Roman"/>
          <w:spacing w:val="-8"/>
          <w:sz w:val="28"/>
          <w:szCs w:val="28"/>
        </w:rPr>
        <w:t>в</w:t>
      </w:r>
      <w:r w:rsidRPr="00B4103F">
        <w:rPr>
          <w:rFonts w:ascii="Times New Roman" w:hAnsi="Times New Roman"/>
          <w:sz w:val="28"/>
          <w:szCs w:val="28"/>
        </w:rPr>
        <w:t>ле</w:t>
      </w:r>
      <w:r w:rsidRPr="00B4103F">
        <w:rPr>
          <w:rFonts w:ascii="Times New Roman" w:hAnsi="Times New Roman"/>
          <w:spacing w:val="6"/>
          <w:sz w:val="28"/>
          <w:szCs w:val="28"/>
        </w:rPr>
        <w:t>н</w:t>
      </w:r>
      <w:r w:rsidRPr="00B4103F">
        <w:rPr>
          <w:rFonts w:ascii="Times New Roman" w:hAnsi="Times New Roman"/>
          <w:sz w:val="28"/>
          <w:szCs w:val="28"/>
        </w:rPr>
        <w:t>ия</w:t>
      </w:r>
      <w:r w:rsidRPr="00B4103F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-11"/>
          <w:sz w:val="28"/>
          <w:szCs w:val="28"/>
        </w:rPr>
        <w:t>о</w:t>
      </w:r>
      <w:r w:rsidRPr="00B4103F">
        <w:rPr>
          <w:rFonts w:ascii="Times New Roman" w:hAnsi="Times New Roman"/>
          <w:spacing w:val="2"/>
          <w:sz w:val="28"/>
          <w:szCs w:val="28"/>
        </w:rPr>
        <w:t>д</w:t>
      </w:r>
      <w:r w:rsidRPr="00B4103F">
        <w:rPr>
          <w:rFonts w:ascii="Times New Roman" w:hAnsi="Times New Roman"/>
          <w:sz w:val="28"/>
          <w:szCs w:val="28"/>
        </w:rPr>
        <w:t>еж</w:t>
      </w:r>
      <w:r w:rsidRPr="00B4103F">
        <w:rPr>
          <w:rFonts w:ascii="Times New Roman" w:hAnsi="Times New Roman"/>
          <w:spacing w:val="3"/>
          <w:sz w:val="28"/>
          <w:szCs w:val="28"/>
        </w:rPr>
        <w:t>д</w:t>
      </w:r>
      <w:r w:rsidRPr="00B4103F">
        <w:rPr>
          <w:rFonts w:ascii="Times New Roman" w:hAnsi="Times New Roman"/>
          <w:sz w:val="28"/>
          <w:szCs w:val="28"/>
        </w:rPr>
        <w:t>ы</w:t>
      </w:r>
      <w:r w:rsidRPr="00B4103F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-2"/>
          <w:sz w:val="28"/>
          <w:szCs w:val="28"/>
        </w:rPr>
        <w:t>(</w:t>
      </w:r>
      <w:r w:rsidRPr="00B4103F">
        <w:rPr>
          <w:rFonts w:ascii="Times New Roman" w:hAnsi="Times New Roman"/>
          <w:spacing w:val="-6"/>
          <w:sz w:val="28"/>
          <w:szCs w:val="28"/>
        </w:rPr>
        <w:t>х</w:t>
      </w:r>
      <w:r w:rsidRPr="00B4103F">
        <w:rPr>
          <w:rFonts w:ascii="Times New Roman" w:hAnsi="Times New Roman"/>
          <w:spacing w:val="5"/>
          <w:sz w:val="28"/>
          <w:szCs w:val="28"/>
        </w:rPr>
        <w:t>л</w:t>
      </w:r>
      <w:r w:rsidRPr="00B4103F">
        <w:rPr>
          <w:rFonts w:ascii="Times New Roman" w:hAnsi="Times New Roman"/>
          <w:sz w:val="28"/>
          <w:szCs w:val="28"/>
        </w:rPr>
        <w:t>опо</w:t>
      </w:r>
      <w:r w:rsidRPr="00B4103F">
        <w:rPr>
          <w:rFonts w:ascii="Times New Roman" w:hAnsi="Times New Roman"/>
          <w:spacing w:val="-1"/>
          <w:sz w:val="28"/>
          <w:szCs w:val="28"/>
        </w:rPr>
        <w:t>к</w:t>
      </w:r>
      <w:r w:rsidRPr="00B4103F">
        <w:rPr>
          <w:rFonts w:ascii="Times New Roman" w:hAnsi="Times New Roman"/>
          <w:sz w:val="28"/>
          <w:szCs w:val="28"/>
        </w:rPr>
        <w:t>,</w:t>
      </w:r>
      <w:r w:rsidRPr="00B4103F">
        <w:rPr>
          <w:rFonts w:ascii="Times New Roman" w:hAnsi="Times New Roman"/>
          <w:w w:val="99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шерс</w:t>
      </w:r>
      <w:r w:rsidRPr="00B4103F">
        <w:rPr>
          <w:rFonts w:ascii="Times New Roman" w:hAnsi="Times New Roman"/>
          <w:spacing w:val="2"/>
          <w:sz w:val="28"/>
          <w:szCs w:val="28"/>
        </w:rPr>
        <w:t>т</w:t>
      </w:r>
      <w:r w:rsidRPr="00B4103F">
        <w:rPr>
          <w:rFonts w:ascii="Times New Roman" w:hAnsi="Times New Roman"/>
          <w:spacing w:val="-3"/>
          <w:sz w:val="28"/>
          <w:szCs w:val="28"/>
        </w:rPr>
        <w:t>ь</w:t>
      </w:r>
      <w:r w:rsidRPr="00B4103F">
        <w:rPr>
          <w:rFonts w:ascii="Times New Roman" w:hAnsi="Times New Roman"/>
          <w:sz w:val="28"/>
          <w:szCs w:val="28"/>
        </w:rPr>
        <w:t>,</w:t>
      </w:r>
      <w:r w:rsidRPr="00B4103F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син</w:t>
      </w:r>
      <w:r w:rsidRPr="00B4103F">
        <w:rPr>
          <w:rFonts w:ascii="Times New Roman" w:hAnsi="Times New Roman"/>
          <w:spacing w:val="-1"/>
          <w:sz w:val="28"/>
          <w:szCs w:val="28"/>
        </w:rPr>
        <w:t>т</w:t>
      </w:r>
      <w:r w:rsidRPr="00B4103F">
        <w:rPr>
          <w:rFonts w:ascii="Times New Roman" w:hAnsi="Times New Roman"/>
          <w:spacing w:val="6"/>
          <w:sz w:val="28"/>
          <w:szCs w:val="28"/>
        </w:rPr>
        <w:t>е</w:t>
      </w:r>
      <w:r w:rsidRPr="00B4103F">
        <w:rPr>
          <w:rFonts w:ascii="Times New Roman" w:hAnsi="Times New Roman"/>
          <w:spacing w:val="-2"/>
          <w:sz w:val="28"/>
          <w:szCs w:val="28"/>
        </w:rPr>
        <w:t>т</w:t>
      </w:r>
      <w:r w:rsidRPr="00B4103F">
        <w:rPr>
          <w:rFonts w:ascii="Times New Roman" w:hAnsi="Times New Roman"/>
          <w:sz w:val="28"/>
          <w:szCs w:val="28"/>
        </w:rPr>
        <w:t>и</w:t>
      </w:r>
      <w:r w:rsidRPr="00B4103F">
        <w:rPr>
          <w:rFonts w:ascii="Times New Roman" w:hAnsi="Times New Roman"/>
          <w:spacing w:val="-7"/>
          <w:sz w:val="28"/>
          <w:szCs w:val="28"/>
        </w:rPr>
        <w:t>к</w:t>
      </w:r>
      <w:r w:rsidRPr="00B4103F">
        <w:rPr>
          <w:rFonts w:ascii="Times New Roman" w:hAnsi="Times New Roman"/>
          <w:spacing w:val="1"/>
          <w:sz w:val="28"/>
          <w:szCs w:val="28"/>
        </w:rPr>
        <w:t>а</w:t>
      </w:r>
      <w:r w:rsidRPr="00B4103F">
        <w:rPr>
          <w:rFonts w:ascii="Times New Roman" w:hAnsi="Times New Roman"/>
          <w:sz w:val="28"/>
          <w:szCs w:val="28"/>
        </w:rPr>
        <w:t>,</w:t>
      </w:r>
      <w:r w:rsidRPr="00B4103F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ле</w:t>
      </w:r>
      <w:r w:rsidRPr="00B4103F">
        <w:rPr>
          <w:rFonts w:ascii="Times New Roman" w:hAnsi="Times New Roman"/>
          <w:spacing w:val="1"/>
          <w:sz w:val="28"/>
          <w:szCs w:val="28"/>
        </w:rPr>
        <w:t>н</w:t>
      </w:r>
      <w:r w:rsidRPr="00B4103F">
        <w:rPr>
          <w:rFonts w:ascii="Times New Roman" w:hAnsi="Times New Roman"/>
          <w:sz w:val="28"/>
          <w:szCs w:val="28"/>
        </w:rPr>
        <w:t>,</w:t>
      </w:r>
      <w:r w:rsidRPr="00B4103F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шел</w:t>
      </w:r>
      <w:r w:rsidRPr="00B4103F">
        <w:rPr>
          <w:rFonts w:ascii="Times New Roman" w:hAnsi="Times New Roman"/>
          <w:spacing w:val="2"/>
          <w:sz w:val="28"/>
          <w:szCs w:val="28"/>
        </w:rPr>
        <w:t>к</w:t>
      </w:r>
      <w:r w:rsidRPr="00B4103F">
        <w:rPr>
          <w:rFonts w:ascii="Times New Roman" w:hAnsi="Times New Roman"/>
          <w:sz w:val="28"/>
          <w:szCs w:val="28"/>
        </w:rPr>
        <w:t>,</w:t>
      </w:r>
      <w:r w:rsidRPr="00B4103F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и</w:t>
      </w:r>
      <w:r w:rsidRPr="00B4103F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п</w:t>
      </w:r>
      <w:r w:rsidRPr="00B4103F">
        <w:rPr>
          <w:rFonts w:ascii="Times New Roman" w:hAnsi="Times New Roman"/>
          <w:spacing w:val="-1"/>
          <w:sz w:val="28"/>
          <w:szCs w:val="28"/>
        </w:rPr>
        <w:t>р</w:t>
      </w:r>
      <w:r w:rsidRPr="00B4103F">
        <w:rPr>
          <w:rFonts w:ascii="Times New Roman" w:hAnsi="Times New Roman"/>
          <w:spacing w:val="2"/>
          <w:sz w:val="28"/>
          <w:szCs w:val="28"/>
        </w:rPr>
        <w:t>.</w:t>
      </w:r>
      <w:r w:rsidRPr="00B4103F">
        <w:rPr>
          <w:rFonts w:ascii="Times New Roman" w:hAnsi="Times New Roman"/>
          <w:spacing w:val="-2"/>
          <w:sz w:val="28"/>
          <w:szCs w:val="28"/>
        </w:rPr>
        <w:t>)</w:t>
      </w:r>
      <w:r w:rsidRPr="00B4103F">
        <w:rPr>
          <w:rFonts w:ascii="Times New Roman" w:hAnsi="Times New Roman"/>
          <w:sz w:val="28"/>
          <w:szCs w:val="28"/>
        </w:rPr>
        <w:t>.</w:t>
      </w:r>
      <w:proofErr w:type="gramEnd"/>
      <w:r w:rsidRPr="00B4103F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-6"/>
          <w:sz w:val="28"/>
          <w:szCs w:val="28"/>
        </w:rPr>
        <w:t>П</w:t>
      </w:r>
      <w:r w:rsidRPr="00B4103F">
        <w:rPr>
          <w:rFonts w:ascii="Times New Roman" w:hAnsi="Times New Roman"/>
          <w:sz w:val="28"/>
          <w:szCs w:val="28"/>
        </w:rPr>
        <w:t>реи</w:t>
      </w:r>
      <w:r w:rsidRPr="00B4103F">
        <w:rPr>
          <w:rFonts w:ascii="Times New Roman" w:hAnsi="Times New Roman"/>
          <w:spacing w:val="7"/>
          <w:sz w:val="28"/>
          <w:szCs w:val="28"/>
        </w:rPr>
        <w:t>м</w:t>
      </w:r>
      <w:r w:rsidRPr="00B4103F">
        <w:rPr>
          <w:rFonts w:ascii="Times New Roman" w:hAnsi="Times New Roman"/>
          <w:spacing w:val="-7"/>
          <w:sz w:val="28"/>
          <w:szCs w:val="28"/>
        </w:rPr>
        <w:t>у</w:t>
      </w:r>
      <w:r w:rsidRPr="00B4103F">
        <w:rPr>
          <w:rFonts w:ascii="Times New Roman" w:hAnsi="Times New Roman"/>
          <w:spacing w:val="6"/>
          <w:sz w:val="28"/>
          <w:szCs w:val="28"/>
        </w:rPr>
        <w:t>ще</w:t>
      </w:r>
      <w:r w:rsidRPr="00B4103F">
        <w:rPr>
          <w:rFonts w:ascii="Times New Roman" w:hAnsi="Times New Roman"/>
          <w:sz w:val="28"/>
          <w:szCs w:val="28"/>
        </w:rPr>
        <w:t>с</w:t>
      </w:r>
      <w:r w:rsidRPr="00B4103F">
        <w:rPr>
          <w:rFonts w:ascii="Times New Roman" w:hAnsi="Times New Roman"/>
          <w:spacing w:val="4"/>
          <w:sz w:val="28"/>
          <w:szCs w:val="28"/>
        </w:rPr>
        <w:t>т</w:t>
      </w:r>
      <w:r w:rsidRPr="00B4103F">
        <w:rPr>
          <w:rFonts w:ascii="Times New Roman" w:hAnsi="Times New Roman"/>
          <w:spacing w:val="-8"/>
          <w:sz w:val="28"/>
          <w:szCs w:val="28"/>
        </w:rPr>
        <w:t>в</w:t>
      </w:r>
      <w:r w:rsidRPr="00B4103F">
        <w:rPr>
          <w:rFonts w:ascii="Times New Roman" w:hAnsi="Times New Roman"/>
          <w:sz w:val="28"/>
          <w:szCs w:val="28"/>
        </w:rPr>
        <w:t>а</w:t>
      </w:r>
      <w:r w:rsidRPr="00B4103F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и</w:t>
      </w:r>
      <w:r w:rsidRPr="00B4103F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н</w:t>
      </w:r>
      <w:r w:rsidRPr="00B4103F">
        <w:rPr>
          <w:rFonts w:ascii="Times New Roman" w:hAnsi="Times New Roman"/>
          <w:spacing w:val="-5"/>
          <w:sz w:val="28"/>
          <w:szCs w:val="28"/>
        </w:rPr>
        <w:t>е</w:t>
      </w:r>
      <w:r w:rsidRPr="00B4103F">
        <w:rPr>
          <w:rFonts w:ascii="Times New Roman" w:hAnsi="Times New Roman"/>
          <w:spacing w:val="2"/>
          <w:sz w:val="28"/>
          <w:szCs w:val="28"/>
        </w:rPr>
        <w:t>д</w:t>
      </w:r>
      <w:r w:rsidRPr="00B4103F">
        <w:rPr>
          <w:rFonts w:ascii="Times New Roman" w:hAnsi="Times New Roman"/>
          <w:spacing w:val="4"/>
          <w:sz w:val="28"/>
          <w:szCs w:val="28"/>
        </w:rPr>
        <w:t>о</w:t>
      </w:r>
      <w:r w:rsidRPr="00B4103F">
        <w:rPr>
          <w:rFonts w:ascii="Times New Roman" w:hAnsi="Times New Roman"/>
          <w:sz w:val="28"/>
          <w:szCs w:val="28"/>
        </w:rPr>
        <w:t>с</w:t>
      </w:r>
      <w:r w:rsidRPr="00B4103F">
        <w:rPr>
          <w:rFonts w:ascii="Times New Roman" w:hAnsi="Times New Roman"/>
          <w:spacing w:val="9"/>
          <w:sz w:val="28"/>
          <w:szCs w:val="28"/>
        </w:rPr>
        <w:t>т</w:t>
      </w:r>
      <w:r w:rsidRPr="00B4103F">
        <w:rPr>
          <w:rFonts w:ascii="Times New Roman" w:hAnsi="Times New Roman"/>
          <w:spacing w:val="-10"/>
          <w:sz w:val="28"/>
          <w:szCs w:val="28"/>
        </w:rPr>
        <w:t>а</w:t>
      </w:r>
      <w:r w:rsidRPr="00B4103F">
        <w:rPr>
          <w:rFonts w:ascii="Times New Roman" w:hAnsi="Times New Roman"/>
          <w:spacing w:val="-2"/>
          <w:sz w:val="28"/>
          <w:szCs w:val="28"/>
        </w:rPr>
        <w:t>т</w:t>
      </w:r>
      <w:r w:rsidRPr="00B4103F">
        <w:rPr>
          <w:rFonts w:ascii="Times New Roman" w:hAnsi="Times New Roman"/>
          <w:spacing w:val="3"/>
          <w:sz w:val="28"/>
          <w:szCs w:val="28"/>
        </w:rPr>
        <w:t>к</w:t>
      </w:r>
      <w:r w:rsidRPr="00B4103F">
        <w:rPr>
          <w:rFonts w:ascii="Times New Roman" w:hAnsi="Times New Roman"/>
          <w:sz w:val="28"/>
          <w:szCs w:val="28"/>
        </w:rPr>
        <w:t>и</w:t>
      </w:r>
      <w:r w:rsidRPr="00B4103F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разн</w:t>
      </w:r>
      <w:r w:rsidRPr="00B4103F">
        <w:rPr>
          <w:rFonts w:ascii="Times New Roman" w:hAnsi="Times New Roman"/>
          <w:spacing w:val="11"/>
          <w:sz w:val="28"/>
          <w:szCs w:val="28"/>
        </w:rPr>
        <w:t>ы</w:t>
      </w:r>
      <w:r w:rsidRPr="00B4103F">
        <w:rPr>
          <w:rFonts w:ascii="Times New Roman" w:hAnsi="Times New Roman"/>
          <w:sz w:val="28"/>
          <w:szCs w:val="28"/>
        </w:rPr>
        <w:t>х</w:t>
      </w:r>
      <w:r w:rsidRPr="00B4103F">
        <w:rPr>
          <w:rFonts w:ascii="Times New Roman" w:hAnsi="Times New Roman"/>
          <w:w w:val="99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-2"/>
          <w:sz w:val="28"/>
          <w:szCs w:val="28"/>
        </w:rPr>
        <w:t>в</w:t>
      </w:r>
      <w:r w:rsidRPr="00B4103F">
        <w:rPr>
          <w:rFonts w:ascii="Times New Roman" w:hAnsi="Times New Roman"/>
          <w:sz w:val="28"/>
          <w:szCs w:val="28"/>
        </w:rPr>
        <w:t>и</w:t>
      </w:r>
      <w:r w:rsidRPr="00B4103F">
        <w:rPr>
          <w:rFonts w:ascii="Times New Roman" w:hAnsi="Times New Roman"/>
          <w:spacing w:val="2"/>
          <w:sz w:val="28"/>
          <w:szCs w:val="28"/>
        </w:rPr>
        <w:t>д</w:t>
      </w:r>
      <w:r w:rsidRPr="00B4103F">
        <w:rPr>
          <w:rFonts w:ascii="Times New Roman" w:hAnsi="Times New Roman"/>
          <w:sz w:val="28"/>
          <w:szCs w:val="28"/>
        </w:rPr>
        <w:t>ов</w:t>
      </w:r>
      <w:r w:rsidRPr="00B4103F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3"/>
          <w:sz w:val="28"/>
          <w:szCs w:val="28"/>
        </w:rPr>
        <w:t>т</w:t>
      </w:r>
      <w:r w:rsidRPr="00B4103F">
        <w:rPr>
          <w:rFonts w:ascii="Times New Roman" w:hAnsi="Times New Roman"/>
          <w:spacing w:val="-7"/>
          <w:sz w:val="28"/>
          <w:szCs w:val="28"/>
        </w:rPr>
        <w:t>к</w:t>
      </w:r>
      <w:r w:rsidRPr="00B4103F">
        <w:rPr>
          <w:rFonts w:ascii="Times New Roman" w:hAnsi="Times New Roman"/>
          <w:sz w:val="28"/>
          <w:szCs w:val="28"/>
        </w:rPr>
        <w:t>ане</w:t>
      </w:r>
      <w:r w:rsidRPr="00B4103F">
        <w:rPr>
          <w:rFonts w:ascii="Times New Roman" w:hAnsi="Times New Roman"/>
          <w:spacing w:val="2"/>
          <w:sz w:val="28"/>
          <w:szCs w:val="28"/>
        </w:rPr>
        <w:t>й</w:t>
      </w:r>
      <w:r w:rsidRPr="00B4103F">
        <w:rPr>
          <w:rFonts w:ascii="Times New Roman" w:hAnsi="Times New Roman"/>
          <w:sz w:val="28"/>
          <w:szCs w:val="28"/>
        </w:rPr>
        <w:t>.</w:t>
      </w:r>
    </w:p>
    <w:p w:rsidR="003F674B" w:rsidRPr="00B4103F" w:rsidRDefault="003F674B" w:rsidP="003F674B">
      <w:pPr>
        <w:pStyle w:val="a5"/>
        <w:kinsoku w:val="0"/>
        <w:overflowPunct w:val="0"/>
        <w:spacing w:before="62"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  <w:r w:rsidRPr="00B4103F">
        <w:rPr>
          <w:rFonts w:ascii="Times New Roman" w:hAnsi="Times New Roman"/>
          <w:i/>
          <w:iCs/>
          <w:spacing w:val="-16"/>
          <w:sz w:val="28"/>
          <w:szCs w:val="28"/>
        </w:rPr>
        <w:t>У</w:t>
      </w:r>
      <w:r w:rsidRPr="00B4103F">
        <w:rPr>
          <w:rFonts w:ascii="Times New Roman" w:hAnsi="Times New Roman"/>
          <w:i/>
          <w:iCs/>
          <w:spacing w:val="-5"/>
          <w:sz w:val="28"/>
          <w:szCs w:val="28"/>
        </w:rPr>
        <w:t>х</w:t>
      </w:r>
      <w:r w:rsidRPr="00B4103F">
        <w:rPr>
          <w:rFonts w:ascii="Times New Roman" w:hAnsi="Times New Roman"/>
          <w:i/>
          <w:iCs/>
          <w:spacing w:val="-6"/>
          <w:sz w:val="28"/>
          <w:szCs w:val="28"/>
        </w:rPr>
        <w:t>о</w:t>
      </w:r>
      <w:r w:rsidRPr="00B4103F">
        <w:rPr>
          <w:rFonts w:ascii="Times New Roman" w:hAnsi="Times New Roman"/>
          <w:i/>
          <w:iCs/>
          <w:sz w:val="28"/>
          <w:szCs w:val="28"/>
        </w:rPr>
        <w:t>д</w:t>
      </w:r>
      <w:r w:rsidRPr="00B4103F">
        <w:rPr>
          <w:rFonts w:ascii="Times New Roman" w:hAnsi="Times New Roman"/>
          <w:i/>
          <w:iCs/>
          <w:spacing w:val="23"/>
          <w:sz w:val="28"/>
          <w:szCs w:val="28"/>
        </w:rPr>
        <w:t xml:space="preserve"> </w:t>
      </w:r>
      <w:r w:rsidRPr="00B4103F">
        <w:rPr>
          <w:rFonts w:ascii="Times New Roman" w:hAnsi="Times New Roman"/>
          <w:i/>
          <w:iCs/>
          <w:spacing w:val="1"/>
          <w:sz w:val="28"/>
          <w:szCs w:val="28"/>
        </w:rPr>
        <w:t>з</w:t>
      </w:r>
      <w:r w:rsidRPr="00B4103F">
        <w:rPr>
          <w:rFonts w:ascii="Times New Roman" w:hAnsi="Times New Roman"/>
          <w:i/>
          <w:iCs/>
          <w:sz w:val="28"/>
          <w:szCs w:val="28"/>
        </w:rPr>
        <w:t>а</w:t>
      </w:r>
      <w:r w:rsidRPr="00B4103F">
        <w:rPr>
          <w:rFonts w:ascii="Times New Roman" w:hAnsi="Times New Roman"/>
          <w:i/>
          <w:iCs/>
          <w:spacing w:val="25"/>
          <w:sz w:val="28"/>
          <w:szCs w:val="28"/>
        </w:rPr>
        <w:t xml:space="preserve"> </w:t>
      </w:r>
      <w:r w:rsidRPr="00B4103F">
        <w:rPr>
          <w:rFonts w:ascii="Times New Roman" w:hAnsi="Times New Roman"/>
          <w:i/>
          <w:iCs/>
          <w:sz w:val="28"/>
          <w:szCs w:val="28"/>
        </w:rPr>
        <w:t>о</w:t>
      </w:r>
      <w:r w:rsidRPr="00B4103F">
        <w:rPr>
          <w:rFonts w:ascii="Times New Roman" w:hAnsi="Times New Roman"/>
          <w:i/>
          <w:iCs/>
          <w:spacing w:val="3"/>
          <w:sz w:val="28"/>
          <w:szCs w:val="28"/>
        </w:rPr>
        <w:t>д</w:t>
      </w:r>
      <w:r w:rsidRPr="00B4103F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Pr="00B4103F">
        <w:rPr>
          <w:rFonts w:ascii="Times New Roman" w:hAnsi="Times New Roman"/>
          <w:i/>
          <w:iCs/>
          <w:sz w:val="28"/>
          <w:szCs w:val="28"/>
        </w:rPr>
        <w:t>ж</w:t>
      </w:r>
      <w:r w:rsidRPr="00B4103F">
        <w:rPr>
          <w:rFonts w:ascii="Times New Roman" w:hAnsi="Times New Roman"/>
          <w:i/>
          <w:iCs/>
          <w:spacing w:val="-2"/>
          <w:sz w:val="28"/>
          <w:szCs w:val="28"/>
        </w:rPr>
        <w:t>д</w:t>
      </w:r>
      <w:r w:rsidRPr="00B4103F">
        <w:rPr>
          <w:rFonts w:ascii="Times New Roman" w:hAnsi="Times New Roman"/>
          <w:i/>
          <w:iCs/>
          <w:sz w:val="28"/>
          <w:szCs w:val="28"/>
        </w:rPr>
        <w:t>ой</w:t>
      </w:r>
      <w:r w:rsidRPr="00B4103F">
        <w:rPr>
          <w:rFonts w:ascii="Times New Roman" w:hAnsi="Times New Roman"/>
          <w:sz w:val="28"/>
          <w:szCs w:val="28"/>
        </w:rPr>
        <w:t>.</w:t>
      </w:r>
      <w:r w:rsidRPr="00B4103F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-5"/>
          <w:sz w:val="28"/>
          <w:szCs w:val="28"/>
        </w:rPr>
        <w:t>В</w:t>
      </w:r>
      <w:r w:rsidRPr="00B4103F">
        <w:rPr>
          <w:rFonts w:ascii="Times New Roman" w:hAnsi="Times New Roman"/>
          <w:sz w:val="28"/>
          <w:szCs w:val="28"/>
        </w:rPr>
        <w:t>и</w:t>
      </w:r>
      <w:r w:rsidRPr="00B4103F">
        <w:rPr>
          <w:rFonts w:ascii="Times New Roman" w:hAnsi="Times New Roman"/>
          <w:spacing w:val="2"/>
          <w:sz w:val="28"/>
          <w:szCs w:val="28"/>
        </w:rPr>
        <w:t>д</w:t>
      </w:r>
      <w:r w:rsidRPr="00B4103F">
        <w:rPr>
          <w:rFonts w:ascii="Times New Roman" w:hAnsi="Times New Roman"/>
          <w:sz w:val="28"/>
          <w:szCs w:val="28"/>
        </w:rPr>
        <w:t>ы</w:t>
      </w:r>
      <w:r w:rsidRPr="00B4103F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по</w:t>
      </w:r>
      <w:r w:rsidRPr="00B4103F">
        <w:rPr>
          <w:rFonts w:ascii="Times New Roman" w:hAnsi="Times New Roman"/>
          <w:spacing w:val="-2"/>
          <w:sz w:val="28"/>
          <w:szCs w:val="28"/>
        </w:rPr>
        <w:t>в</w:t>
      </w:r>
      <w:r w:rsidRPr="00B4103F">
        <w:rPr>
          <w:rFonts w:ascii="Times New Roman" w:hAnsi="Times New Roman"/>
          <w:spacing w:val="6"/>
          <w:sz w:val="28"/>
          <w:szCs w:val="28"/>
        </w:rPr>
        <w:t>с</w:t>
      </w:r>
      <w:r w:rsidRPr="00B4103F">
        <w:rPr>
          <w:rFonts w:ascii="Times New Roman" w:hAnsi="Times New Roman"/>
          <w:spacing w:val="-5"/>
          <w:sz w:val="28"/>
          <w:szCs w:val="28"/>
        </w:rPr>
        <w:t>е</w:t>
      </w:r>
      <w:r w:rsidRPr="00B4103F">
        <w:rPr>
          <w:rFonts w:ascii="Times New Roman" w:hAnsi="Times New Roman"/>
          <w:spacing w:val="2"/>
          <w:sz w:val="28"/>
          <w:szCs w:val="28"/>
        </w:rPr>
        <w:t>д</w:t>
      </w:r>
      <w:r w:rsidRPr="00B4103F">
        <w:rPr>
          <w:rFonts w:ascii="Times New Roman" w:hAnsi="Times New Roman"/>
          <w:sz w:val="28"/>
          <w:szCs w:val="28"/>
        </w:rPr>
        <w:t>не</w:t>
      </w:r>
      <w:r w:rsidRPr="00B4103F">
        <w:rPr>
          <w:rFonts w:ascii="Times New Roman" w:hAnsi="Times New Roman"/>
          <w:spacing w:val="4"/>
          <w:sz w:val="28"/>
          <w:szCs w:val="28"/>
        </w:rPr>
        <w:t>в</w:t>
      </w:r>
      <w:r w:rsidRPr="00B4103F">
        <w:rPr>
          <w:rFonts w:ascii="Times New Roman" w:hAnsi="Times New Roman"/>
          <w:sz w:val="28"/>
          <w:szCs w:val="28"/>
        </w:rPr>
        <w:t>н</w:t>
      </w:r>
      <w:r w:rsidRPr="00B4103F">
        <w:rPr>
          <w:rFonts w:ascii="Times New Roman" w:hAnsi="Times New Roman"/>
          <w:spacing w:val="4"/>
          <w:sz w:val="28"/>
          <w:szCs w:val="28"/>
        </w:rPr>
        <w:t>о</w:t>
      </w:r>
      <w:r w:rsidRPr="00B4103F">
        <w:rPr>
          <w:rFonts w:ascii="Times New Roman" w:hAnsi="Times New Roman"/>
          <w:spacing w:val="-5"/>
          <w:sz w:val="28"/>
          <w:szCs w:val="28"/>
        </w:rPr>
        <w:t>г</w:t>
      </w:r>
      <w:r w:rsidRPr="00B4103F">
        <w:rPr>
          <w:rFonts w:ascii="Times New Roman" w:hAnsi="Times New Roman"/>
          <w:sz w:val="28"/>
          <w:szCs w:val="28"/>
        </w:rPr>
        <w:t>о</w:t>
      </w:r>
      <w:r w:rsidRPr="00B4103F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у</w:t>
      </w:r>
      <w:r w:rsidRPr="00B4103F">
        <w:rPr>
          <w:rFonts w:ascii="Times New Roman" w:hAnsi="Times New Roman"/>
          <w:spacing w:val="-16"/>
          <w:sz w:val="28"/>
          <w:szCs w:val="28"/>
        </w:rPr>
        <w:t>х</w:t>
      </w:r>
      <w:r w:rsidRPr="00B4103F">
        <w:rPr>
          <w:rFonts w:ascii="Times New Roman" w:hAnsi="Times New Roman"/>
          <w:spacing w:val="-11"/>
          <w:sz w:val="28"/>
          <w:szCs w:val="28"/>
        </w:rPr>
        <w:t>о</w:t>
      </w:r>
      <w:r w:rsidRPr="00B4103F">
        <w:rPr>
          <w:rFonts w:ascii="Times New Roman" w:hAnsi="Times New Roman"/>
          <w:spacing w:val="2"/>
          <w:sz w:val="28"/>
          <w:szCs w:val="28"/>
        </w:rPr>
        <w:t>д</w:t>
      </w:r>
      <w:r w:rsidRPr="00B4103F">
        <w:rPr>
          <w:rFonts w:ascii="Times New Roman" w:hAnsi="Times New Roman"/>
          <w:sz w:val="28"/>
          <w:szCs w:val="28"/>
        </w:rPr>
        <w:t>а</w:t>
      </w:r>
      <w:r w:rsidRPr="00B4103F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за</w:t>
      </w:r>
      <w:r w:rsidRPr="00B4103F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-11"/>
          <w:sz w:val="28"/>
          <w:szCs w:val="28"/>
        </w:rPr>
        <w:t>о</w:t>
      </w:r>
      <w:r w:rsidRPr="00B4103F">
        <w:rPr>
          <w:rFonts w:ascii="Times New Roman" w:hAnsi="Times New Roman"/>
          <w:spacing w:val="2"/>
          <w:sz w:val="28"/>
          <w:szCs w:val="28"/>
        </w:rPr>
        <w:t>д</w:t>
      </w:r>
      <w:r w:rsidRPr="00B4103F">
        <w:rPr>
          <w:rFonts w:ascii="Times New Roman" w:hAnsi="Times New Roman"/>
          <w:sz w:val="28"/>
          <w:szCs w:val="28"/>
        </w:rPr>
        <w:t>еж</w:t>
      </w:r>
      <w:r w:rsidRPr="00B4103F">
        <w:rPr>
          <w:rFonts w:ascii="Times New Roman" w:hAnsi="Times New Roman"/>
          <w:spacing w:val="3"/>
          <w:sz w:val="28"/>
          <w:szCs w:val="28"/>
        </w:rPr>
        <w:t>д</w:t>
      </w:r>
      <w:r w:rsidRPr="00B4103F">
        <w:rPr>
          <w:rFonts w:ascii="Times New Roman" w:hAnsi="Times New Roman"/>
          <w:sz w:val="28"/>
          <w:szCs w:val="28"/>
        </w:rPr>
        <w:t>о</w:t>
      </w:r>
      <w:r w:rsidRPr="00B4103F">
        <w:rPr>
          <w:rFonts w:ascii="Times New Roman" w:hAnsi="Times New Roman"/>
          <w:spacing w:val="4"/>
          <w:sz w:val="28"/>
          <w:szCs w:val="28"/>
        </w:rPr>
        <w:t>й</w:t>
      </w:r>
      <w:r w:rsidRPr="00B4103F">
        <w:rPr>
          <w:rFonts w:ascii="Times New Roman" w:hAnsi="Times New Roman"/>
          <w:sz w:val="28"/>
          <w:szCs w:val="28"/>
        </w:rPr>
        <w:t>:</w:t>
      </w:r>
      <w:r w:rsidRPr="00B4103F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с</w:t>
      </w:r>
      <w:r w:rsidRPr="00B4103F">
        <w:rPr>
          <w:rFonts w:ascii="Times New Roman" w:hAnsi="Times New Roman"/>
          <w:spacing w:val="-1"/>
          <w:sz w:val="28"/>
          <w:szCs w:val="28"/>
        </w:rPr>
        <w:t>т</w:t>
      </w:r>
      <w:r w:rsidRPr="00B4103F">
        <w:rPr>
          <w:rFonts w:ascii="Times New Roman" w:hAnsi="Times New Roman"/>
          <w:sz w:val="28"/>
          <w:szCs w:val="28"/>
        </w:rPr>
        <w:t>и</w:t>
      </w:r>
      <w:r w:rsidRPr="00B4103F">
        <w:rPr>
          <w:rFonts w:ascii="Times New Roman" w:hAnsi="Times New Roman"/>
          <w:spacing w:val="4"/>
          <w:sz w:val="28"/>
          <w:szCs w:val="28"/>
        </w:rPr>
        <w:t>р</w:t>
      </w:r>
      <w:r w:rsidRPr="00B4103F">
        <w:rPr>
          <w:rFonts w:ascii="Times New Roman" w:hAnsi="Times New Roman"/>
          <w:spacing w:val="-7"/>
          <w:sz w:val="28"/>
          <w:szCs w:val="28"/>
        </w:rPr>
        <w:t>к</w:t>
      </w:r>
      <w:r w:rsidRPr="00B4103F">
        <w:rPr>
          <w:rFonts w:ascii="Times New Roman" w:hAnsi="Times New Roman"/>
          <w:spacing w:val="1"/>
          <w:sz w:val="28"/>
          <w:szCs w:val="28"/>
        </w:rPr>
        <w:t>а</w:t>
      </w:r>
      <w:r w:rsidRPr="00B4103F">
        <w:rPr>
          <w:rFonts w:ascii="Times New Roman" w:hAnsi="Times New Roman"/>
          <w:sz w:val="28"/>
          <w:szCs w:val="28"/>
        </w:rPr>
        <w:t>,</w:t>
      </w:r>
      <w:r w:rsidRPr="00B4103F">
        <w:rPr>
          <w:rFonts w:ascii="Times New Roman" w:hAnsi="Times New Roman"/>
          <w:w w:val="99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-15"/>
          <w:sz w:val="28"/>
          <w:szCs w:val="28"/>
        </w:rPr>
        <w:t>г</w:t>
      </w:r>
      <w:r w:rsidRPr="00B4103F">
        <w:rPr>
          <w:rFonts w:ascii="Times New Roman" w:hAnsi="Times New Roman"/>
          <w:sz w:val="28"/>
          <w:szCs w:val="28"/>
        </w:rPr>
        <w:t>ла</w:t>
      </w:r>
      <w:r w:rsidRPr="00B4103F">
        <w:rPr>
          <w:rFonts w:ascii="Times New Roman" w:hAnsi="Times New Roman"/>
          <w:spacing w:val="-5"/>
          <w:sz w:val="28"/>
          <w:szCs w:val="28"/>
        </w:rPr>
        <w:t>ж</w:t>
      </w:r>
      <w:r w:rsidRPr="00B4103F">
        <w:rPr>
          <w:rFonts w:ascii="Times New Roman" w:hAnsi="Times New Roman"/>
          <w:sz w:val="28"/>
          <w:szCs w:val="28"/>
        </w:rPr>
        <w:t>ени</w:t>
      </w:r>
      <w:r w:rsidRPr="00B4103F">
        <w:rPr>
          <w:rFonts w:ascii="Times New Roman" w:hAnsi="Times New Roman"/>
          <w:spacing w:val="2"/>
          <w:sz w:val="28"/>
          <w:szCs w:val="28"/>
        </w:rPr>
        <w:t>е</w:t>
      </w:r>
      <w:r w:rsidRPr="00B4103F">
        <w:rPr>
          <w:rFonts w:ascii="Times New Roman" w:hAnsi="Times New Roman"/>
          <w:sz w:val="28"/>
          <w:szCs w:val="28"/>
        </w:rPr>
        <w:t>,</w:t>
      </w:r>
      <w:r w:rsidRPr="00B4103F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чис</w:t>
      </w:r>
      <w:r w:rsidRPr="00B4103F">
        <w:rPr>
          <w:rFonts w:ascii="Times New Roman" w:hAnsi="Times New Roman"/>
          <w:spacing w:val="-2"/>
          <w:sz w:val="28"/>
          <w:szCs w:val="28"/>
        </w:rPr>
        <w:t>т</w:t>
      </w:r>
      <w:r w:rsidRPr="00B4103F">
        <w:rPr>
          <w:rFonts w:ascii="Times New Roman" w:hAnsi="Times New Roman"/>
          <w:spacing w:val="-7"/>
          <w:sz w:val="28"/>
          <w:szCs w:val="28"/>
        </w:rPr>
        <w:t>к</w:t>
      </w:r>
      <w:r w:rsidRPr="00B4103F">
        <w:rPr>
          <w:rFonts w:ascii="Times New Roman" w:hAnsi="Times New Roman"/>
          <w:spacing w:val="1"/>
          <w:sz w:val="28"/>
          <w:szCs w:val="28"/>
        </w:rPr>
        <w:t>а</w:t>
      </w:r>
      <w:r w:rsidRPr="00B4103F">
        <w:rPr>
          <w:rFonts w:ascii="Times New Roman" w:hAnsi="Times New Roman"/>
          <w:sz w:val="28"/>
          <w:szCs w:val="28"/>
        </w:rPr>
        <w:t>,</w:t>
      </w:r>
      <w:r w:rsidRPr="00B4103F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п</w:t>
      </w:r>
      <w:r w:rsidRPr="00B4103F">
        <w:rPr>
          <w:rFonts w:ascii="Times New Roman" w:hAnsi="Times New Roman"/>
          <w:spacing w:val="-11"/>
          <w:sz w:val="28"/>
          <w:szCs w:val="28"/>
        </w:rPr>
        <w:t>о</w:t>
      </w:r>
      <w:r w:rsidRPr="00B4103F">
        <w:rPr>
          <w:rFonts w:ascii="Times New Roman" w:hAnsi="Times New Roman"/>
          <w:sz w:val="28"/>
          <w:szCs w:val="28"/>
        </w:rPr>
        <w:t>чин</w:t>
      </w:r>
      <w:r w:rsidRPr="00B4103F">
        <w:rPr>
          <w:rFonts w:ascii="Times New Roman" w:hAnsi="Times New Roman"/>
          <w:spacing w:val="-8"/>
          <w:sz w:val="28"/>
          <w:szCs w:val="28"/>
        </w:rPr>
        <w:t>к</w:t>
      </w:r>
      <w:r w:rsidRPr="00B4103F">
        <w:rPr>
          <w:rFonts w:ascii="Times New Roman" w:hAnsi="Times New Roman"/>
          <w:spacing w:val="1"/>
          <w:sz w:val="28"/>
          <w:szCs w:val="28"/>
        </w:rPr>
        <w:t>а</w:t>
      </w:r>
      <w:r w:rsidRPr="00B4103F">
        <w:rPr>
          <w:rFonts w:ascii="Times New Roman" w:hAnsi="Times New Roman"/>
          <w:sz w:val="28"/>
          <w:szCs w:val="28"/>
        </w:rPr>
        <w:t>.</w:t>
      </w:r>
      <w:r w:rsidRPr="00B4103F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3"/>
          <w:sz w:val="28"/>
          <w:szCs w:val="28"/>
        </w:rPr>
        <w:t>Р</w:t>
      </w:r>
      <w:r w:rsidRPr="00B4103F">
        <w:rPr>
          <w:rFonts w:ascii="Times New Roman" w:hAnsi="Times New Roman"/>
          <w:spacing w:val="-7"/>
          <w:sz w:val="28"/>
          <w:szCs w:val="28"/>
        </w:rPr>
        <w:t>у</w:t>
      </w:r>
      <w:r w:rsidRPr="00B4103F">
        <w:rPr>
          <w:rFonts w:ascii="Times New Roman" w:hAnsi="Times New Roman"/>
          <w:sz w:val="28"/>
          <w:szCs w:val="28"/>
        </w:rPr>
        <w:t>чная</w:t>
      </w:r>
      <w:r w:rsidRPr="00B4103F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и</w:t>
      </w:r>
      <w:r w:rsidRPr="00B4103F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-5"/>
          <w:sz w:val="28"/>
          <w:szCs w:val="28"/>
        </w:rPr>
        <w:t>м</w:t>
      </w:r>
      <w:r w:rsidRPr="00B4103F">
        <w:rPr>
          <w:rFonts w:ascii="Times New Roman" w:hAnsi="Times New Roman"/>
          <w:sz w:val="28"/>
          <w:szCs w:val="28"/>
        </w:rPr>
        <w:t>ашинная</w:t>
      </w:r>
      <w:r w:rsidRPr="00B4103F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с</w:t>
      </w:r>
      <w:r w:rsidRPr="00B4103F">
        <w:rPr>
          <w:rFonts w:ascii="Times New Roman" w:hAnsi="Times New Roman"/>
          <w:spacing w:val="-1"/>
          <w:sz w:val="28"/>
          <w:szCs w:val="28"/>
        </w:rPr>
        <w:t>т</w:t>
      </w:r>
      <w:r w:rsidRPr="00B4103F">
        <w:rPr>
          <w:rFonts w:ascii="Times New Roman" w:hAnsi="Times New Roman"/>
          <w:sz w:val="28"/>
          <w:szCs w:val="28"/>
        </w:rPr>
        <w:t>ир</w:t>
      </w:r>
      <w:r w:rsidRPr="00B4103F">
        <w:rPr>
          <w:rFonts w:ascii="Times New Roman" w:hAnsi="Times New Roman"/>
          <w:spacing w:val="-7"/>
          <w:sz w:val="28"/>
          <w:szCs w:val="28"/>
        </w:rPr>
        <w:t>к</w:t>
      </w:r>
      <w:r w:rsidRPr="00B4103F">
        <w:rPr>
          <w:rFonts w:ascii="Times New Roman" w:hAnsi="Times New Roman"/>
          <w:sz w:val="28"/>
          <w:szCs w:val="28"/>
        </w:rPr>
        <w:t>а</w:t>
      </w:r>
      <w:r w:rsidRPr="00B4103F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и</w:t>
      </w:r>
      <w:r w:rsidRPr="00B4103F">
        <w:rPr>
          <w:rFonts w:ascii="Times New Roman" w:hAnsi="Times New Roman"/>
          <w:spacing w:val="-6"/>
          <w:sz w:val="28"/>
          <w:szCs w:val="28"/>
        </w:rPr>
        <w:t>з</w:t>
      </w:r>
      <w:r w:rsidRPr="00B4103F">
        <w:rPr>
          <w:rFonts w:ascii="Times New Roman" w:hAnsi="Times New Roman"/>
          <w:spacing w:val="2"/>
          <w:sz w:val="28"/>
          <w:szCs w:val="28"/>
        </w:rPr>
        <w:t>д</w:t>
      </w:r>
      <w:r w:rsidRPr="00B4103F">
        <w:rPr>
          <w:rFonts w:ascii="Times New Roman" w:hAnsi="Times New Roman"/>
          <w:sz w:val="28"/>
          <w:szCs w:val="28"/>
        </w:rPr>
        <w:t>ели</w:t>
      </w:r>
      <w:r w:rsidRPr="00B4103F">
        <w:rPr>
          <w:rFonts w:ascii="Times New Roman" w:hAnsi="Times New Roman"/>
          <w:spacing w:val="1"/>
          <w:sz w:val="28"/>
          <w:szCs w:val="28"/>
        </w:rPr>
        <w:t>й</w:t>
      </w:r>
      <w:r w:rsidRPr="00B4103F">
        <w:rPr>
          <w:rFonts w:ascii="Times New Roman" w:hAnsi="Times New Roman"/>
          <w:sz w:val="28"/>
          <w:szCs w:val="28"/>
        </w:rPr>
        <w:t>.</w:t>
      </w:r>
      <w:r w:rsidRPr="00B4103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-6"/>
          <w:sz w:val="28"/>
          <w:szCs w:val="28"/>
        </w:rPr>
        <w:t>П</w:t>
      </w:r>
      <w:r w:rsidRPr="00B4103F">
        <w:rPr>
          <w:rFonts w:ascii="Times New Roman" w:hAnsi="Times New Roman"/>
          <w:sz w:val="28"/>
          <w:szCs w:val="28"/>
        </w:rPr>
        <w:t>ра</w:t>
      </w:r>
      <w:r w:rsidRPr="00B4103F">
        <w:rPr>
          <w:rFonts w:ascii="Times New Roman" w:hAnsi="Times New Roman"/>
          <w:spacing w:val="4"/>
          <w:sz w:val="28"/>
          <w:szCs w:val="28"/>
        </w:rPr>
        <w:t>в</w:t>
      </w:r>
      <w:r w:rsidRPr="00B4103F">
        <w:rPr>
          <w:rFonts w:ascii="Times New Roman" w:hAnsi="Times New Roman"/>
          <w:sz w:val="28"/>
          <w:szCs w:val="28"/>
        </w:rPr>
        <w:t>ила с</w:t>
      </w:r>
      <w:r w:rsidRPr="00B4103F">
        <w:rPr>
          <w:rFonts w:ascii="Times New Roman" w:hAnsi="Times New Roman"/>
          <w:spacing w:val="-5"/>
          <w:sz w:val="28"/>
          <w:szCs w:val="28"/>
        </w:rPr>
        <w:t>у</w:t>
      </w:r>
      <w:r w:rsidRPr="00B4103F">
        <w:rPr>
          <w:rFonts w:ascii="Times New Roman" w:hAnsi="Times New Roman"/>
          <w:sz w:val="28"/>
          <w:szCs w:val="28"/>
        </w:rPr>
        <w:t xml:space="preserve">шки </w:t>
      </w:r>
      <w:r w:rsidRPr="00B4103F">
        <w:rPr>
          <w:rFonts w:ascii="Times New Roman" w:hAnsi="Times New Roman"/>
          <w:spacing w:val="-3"/>
          <w:sz w:val="28"/>
          <w:szCs w:val="28"/>
        </w:rPr>
        <w:t>б</w:t>
      </w:r>
      <w:r w:rsidRPr="00B4103F">
        <w:rPr>
          <w:rFonts w:ascii="Times New Roman" w:hAnsi="Times New Roman"/>
          <w:sz w:val="28"/>
          <w:szCs w:val="28"/>
        </w:rPr>
        <w:t>ел</w:t>
      </w:r>
      <w:r w:rsidRPr="00B4103F">
        <w:rPr>
          <w:rFonts w:ascii="Times New Roman" w:hAnsi="Times New Roman"/>
          <w:spacing w:val="-1"/>
          <w:sz w:val="28"/>
          <w:szCs w:val="28"/>
        </w:rPr>
        <w:t>ь</w:t>
      </w:r>
      <w:r w:rsidRPr="00B4103F">
        <w:rPr>
          <w:rFonts w:ascii="Times New Roman" w:hAnsi="Times New Roman"/>
          <w:sz w:val="28"/>
          <w:szCs w:val="28"/>
        </w:rPr>
        <w:t>я из</w:t>
      </w:r>
      <w:r w:rsidRPr="00B4103F">
        <w:rPr>
          <w:rFonts w:ascii="Times New Roman" w:hAnsi="Times New Roman"/>
          <w:w w:val="99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различн</w:t>
      </w:r>
      <w:r w:rsidRPr="00B4103F">
        <w:rPr>
          <w:rFonts w:ascii="Times New Roman" w:hAnsi="Times New Roman"/>
          <w:spacing w:val="5"/>
          <w:sz w:val="28"/>
          <w:szCs w:val="28"/>
        </w:rPr>
        <w:t>ы</w:t>
      </w:r>
      <w:r w:rsidRPr="00B4103F">
        <w:rPr>
          <w:rFonts w:ascii="Times New Roman" w:hAnsi="Times New Roman"/>
          <w:sz w:val="28"/>
          <w:szCs w:val="28"/>
        </w:rPr>
        <w:t>х</w:t>
      </w:r>
      <w:r w:rsidRPr="00B4103F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3"/>
          <w:sz w:val="28"/>
          <w:szCs w:val="28"/>
        </w:rPr>
        <w:t>т</w:t>
      </w:r>
      <w:r w:rsidRPr="00B4103F">
        <w:rPr>
          <w:rFonts w:ascii="Times New Roman" w:hAnsi="Times New Roman"/>
          <w:spacing w:val="-7"/>
          <w:sz w:val="28"/>
          <w:szCs w:val="28"/>
        </w:rPr>
        <w:t>к</w:t>
      </w:r>
      <w:r w:rsidRPr="00B4103F">
        <w:rPr>
          <w:rFonts w:ascii="Times New Roman" w:hAnsi="Times New Roman"/>
          <w:sz w:val="28"/>
          <w:szCs w:val="28"/>
        </w:rPr>
        <w:t>ане</w:t>
      </w:r>
      <w:r w:rsidRPr="00B4103F">
        <w:rPr>
          <w:rFonts w:ascii="Times New Roman" w:hAnsi="Times New Roman"/>
          <w:spacing w:val="2"/>
          <w:sz w:val="28"/>
          <w:szCs w:val="28"/>
        </w:rPr>
        <w:t>й</w:t>
      </w:r>
      <w:r w:rsidRPr="00B4103F">
        <w:rPr>
          <w:rFonts w:ascii="Times New Roman" w:hAnsi="Times New Roman"/>
          <w:sz w:val="28"/>
          <w:szCs w:val="28"/>
        </w:rPr>
        <w:t xml:space="preserve">. </w:t>
      </w:r>
      <w:r w:rsidRPr="00B4103F">
        <w:rPr>
          <w:rFonts w:ascii="Times New Roman" w:hAnsi="Times New Roman"/>
          <w:spacing w:val="-18"/>
          <w:sz w:val="28"/>
          <w:szCs w:val="28"/>
        </w:rPr>
        <w:t>Г</w:t>
      </w:r>
      <w:r w:rsidRPr="00B4103F">
        <w:rPr>
          <w:rFonts w:ascii="Times New Roman" w:hAnsi="Times New Roman"/>
          <w:sz w:val="28"/>
          <w:szCs w:val="28"/>
        </w:rPr>
        <w:t>ла</w:t>
      </w:r>
      <w:r w:rsidRPr="00B4103F">
        <w:rPr>
          <w:rFonts w:ascii="Times New Roman" w:hAnsi="Times New Roman"/>
          <w:spacing w:val="-5"/>
          <w:sz w:val="28"/>
          <w:szCs w:val="28"/>
        </w:rPr>
        <w:t>ж</w:t>
      </w:r>
      <w:r w:rsidRPr="00B4103F">
        <w:rPr>
          <w:rFonts w:ascii="Times New Roman" w:hAnsi="Times New Roman"/>
          <w:sz w:val="28"/>
          <w:szCs w:val="28"/>
        </w:rPr>
        <w:t>ение</w:t>
      </w:r>
      <w:r w:rsidRPr="00B4103F">
        <w:rPr>
          <w:rFonts w:ascii="Times New Roman" w:hAnsi="Times New Roman"/>
          <w:w w:val="99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и</w:t>
      </w:r>
      <w:r w:rsidRPr="00B4103F">
        <w:rPr>
          <w:rFonts w:ascii="Times New Roman" w:hAnsi="Times New Roman"/>
          <w:spacing w:val="-6"/>
          <w:sz w:val="28"/>
          <w:szCs w:val="28"/>
        </w:rPr>
        <w:t>з</w:t>
      </w:r>
      <w:r w:rsidRPr="00B4103F">
        <w:rPr>
          <w:rFonts w:ascii="Times New Roman" w:hAnsi="Times New Roman"/>
          <w:spacing w:val="2"/>
          <w:sz w:val="28"/>
          <w:szCs w:val="28"/>
        </w:rPr>
        <w:t>д</w:t>
      </w:r>
      <w:r w:rsidRPr="00B4103F">
        <w:rPr>
          <w:rFonts w:ascii="Times New Roman" w:hAnsi="Times New Roman"/>
          <w:sz w:val="28"/>
          <w:szCs w:val="28"/>
        </w:rPr>
        <w:t>елий</w:t>
      </w:r>
      <w:r w:rsidRPr="00B4103F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из</w:t>
      </w:r>
      <w:r w:rsidRPr="00B4103F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различн</w:t>
      </w:r>
      <w:r w:rsidRPr="00B4103F">
        <w:rPr>
          <w:rFonts w:ascii="Times New Roman" w:hAnsi="Times New Roman"/>
          <w:spacing w:val="5"/>
          <w:sz w:val="28"/>
          <w:szCs w:val="28"/>
        </w:rPr>
        <w:t>ы</w:t>
      </w:r>
      <w:r w:rsidRPr="00B4103F">
        <w:rPr>
          <w:rFonts w:ascii="Times New Roman" w:hAnsi="Times New Roman"/>
          <w:sz w:val="28"/>
          <w:szCs w:val="28"/>
        </w:rPr>
        <w:t>х</w:t>
      </w:r>
      <w:r w:rsidRPr="00B4103F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-2"/>
          <w:sz w:val="28"/>
          <w:szCs w:val="28"/>
        </w:rPr>
        <w:t>в</w:t>
      </w:r>
      <w:r w:rsidRPr="00B4103F">
        <w:rPr>
          <w:rFonts w:ascii="Times New Roman" w:hAnsi="Times New Roman"/>
          <w:sz w:val="28"/>
          <w:szCs w:val="28"/>
        </w:rPr>
        <w:t>и</w:t>
      </w:r>
      <w:r w:rsidRPr="00B4103F">
        <w:rPr>
          <w:rFonts w:ascii="Times New Roman" w:hAnsi="Times New Roman"/>
          <w:spacing w:val="2"/>
          <w:sz w:val="28"/>
          <w:szCs w:val="28"/>
        </w:rPr>
        <w:t>д</w:t>
      </w:r>
      <w:r w:rsidRPr="00B4103F">
        <w:rPr>
          <w:rFonts w:ascii="Times New Roman" w:hAnsi="Times New Roman"/>
          <w:sz w:val="28"/>
          <w:szCs w:val="28"/>
        </w:rPr>
        <w:t>ов</w:t>
      </w:r>
      <w:r w:rsidRPr="00B4103F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-2"/>
          <w:sz w:val="28"/>
          <w:szCs w:val="28"/>
        </w:rPr>
        <w:t>т</w:t>
      </w:r>
      <w:r w:rsidRPr="00B4103F">
        <w:rPr>
          <w:rFonts w:ascii="Times New Roman" w:hAnsi="Times New Roman"/>
          <w:spacing w:val="-7"/>
          <w:sz w:val="28"/>
          <w:szCs w:val="28"/>
        </w:rPr>
        <w:t>к</w:t>
      </w:r>
      <w:r w:rsidRPr="00B4103F">
        <w:rPr>
          <w:rFonts w:ascii="Times New Roman" w:hAnsi="Times New Roman"/>
          <w:sz w:val="28"/>
          <w:szCs w:val="28"/>
        </w:rPr>
        <w:t>ане</w:t>
      </w:r>
      <w:r w:rsidRPr="00B4103F">
        <w:rPr>
          <w:rFonts w:ascii="Times New Roman" w:hAnsi="Times New Roman"/>
          <w:spacing w:val="2"/>
          <w:sz w:val="28"/>
          <w:szCs w:val="28"/>
        </w:rPr>
        <w:t>й</w:t>
      </w:r>
      <w:r w:rsidRPr="00B4103F">
        <w:rPr>
          <w:rFonts w:ascii="Times New Roman" w:hAnsi="Times New Roman"/>
          <w:sz w:val="28"/>
          <w:szCs w:val="28"/>
        </w:rPr>
        <w:t>.</w:t>
      </w:r>
      <w:r w:rsidRPr="00B4103F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-5"/>
          <w:sz w:val="28"/>
          <w:szCs w:val="28"/>
        </w:rPr>
        <w:t>С</w:t>
      </w:r>
      <w:r w:rsidRPr="00B4103F">
        <w:rPr>
          <w:rFonts w:ascii="Times New Roman" w:hAnsi="Times New Roman"/>
          <w:sz w:val="28"/>
          <w:szCs w:val="28"/>
        </w:rPr>
        <w:t>у</w:t>
      </w:r>
      <w:r w:rsidRPr="00B4103F">
        <w:rPr>
          <w:rFonts w:ascii="Times New Roman" w:hAnsi="Times New Roman"/>
          <w:spacing w:val="-16"/>
          <w:sz w:val="28"/>
          <w:szCs w:val="28"/>
        </w:rPr>
        <w:t>х</w:t>
      </w:r>
      <w:r w:rsidRPr="00B4103F">
        <w:rPr>
          <w:rFonts w:ascii="Times New Roman" w:hAnsi="Times New Roman"/>
          <w:spacing w:val="4"/>
          <w:sz w:val="28"/>
          <w:szCs w:val="28"/>
        </w:rPr>
        <w:t>о</w:t>
      </w:r>
      <w:r w:rsidRPr="00B4103F">
        <w:rPr>
          <w:rFonts w:ascii="Times New Roman" w:hAnsi="Times New Roman"/>
          <w:sz w:val="28"/>
          <w:szCs w:val="28"/>
        </w:rPr>
        <w:t>е</w:t>
      </w:r>
      <w:r w:rsidRPr="00B4103F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-15"/>
          <w:sz w:val="28"/>
          <w:szCs w:val="28"/>
        </w:rPr>
        <w:t>г</w:t>
      </w:r>
      <w:r w:rsidRPr="00B4103F">
        <w:rPr>
          <w:rFonts w:ascii="Times New Roman" w:hAnsi="Times New Roman"/>
          <w:sz w:val="28"/>
          <w:szCs w:val="28"/>
        </w:rPr>
        <w:t>ла</w:t>
      </w:r>
      <w:r w:rsidRPr="00B4103F">
        <w:rPr>
          <w:rFonts w:ascii="Times New Roman" w:hAnsi="Times New Roman"/>
          <w:spacing w:val="-5"/>
          <w:sz w:val="28"/>
          <w:szCs w:val="28"/>
        </w:rPr>
        <w:t>ж</w:t>
      </w:r>
      <w:r w:rsidRPr="00B4103F">
        <w:rPr>
          <w:rFonts w:ascii="Times New Roman" w:hAnsi="Times New Roman"/>
          <w:sz w:val="28"/>
          <w:szCs w:val="28"/>
        </w:rPr>
        <w:t>ение</w:t>
      </w:r>
      <w:r w:rsidRPr="00B4103F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и</w:t>
      </w:r>
      <w:r w:rsidRPr="00B4103F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-15"/>
          <w:sz w:val="28"/>
          <w:szCs w:val="28"/>
        </w:rPr>
        <w:t>г</w:t>
      </w:r>
      <w:r w:rsidRPr="00B4103F">
        <w:rPr>
          <w:rFonts w:ascii="Times New Roman" w:hAnsi="Times New Roman"/>
          <w:sz w:val="28"/>
          <w:szCs w:val="28"/>
        </w:rPr>
        <w:t>л</w:t>
      </w:r>
      <w:r w:rsidRPr="00B4103F">
        <w:rPr>
          <w:rFonts w:ascii="Times New Roman" w:hAnsi="Times New Roman"/>
          <w:spacing w:val="6"/>
          <w:sz w:val="28"/>
          <w:szCs w:val="28"/>
        </w:rPr>
        <w:t>а</w:t>
      </w:r>
      <w:r w:rsidRPr="00B4103F">
        <w:rPr>
          <w:rFonts w:ascii="Times New Roman" w:hAnsi="Times New Roman"/>
          <w:spacing w:val="-7"/>
          <w:sz w:val="28"/>
          <w:szCs w:val="28"/>
        </w:rPr>
        <w:t>ж</w:t>
      </w:r>
      <w:r w:rsidRPr="00B4103F">
        <w:rPr>
          <w:rFonts w:ascii="Times New Roman" w:hAnsi="Times New Roman"/>
          <w:sz w:val="28"/>
          <w:szCs w:val="28"/>
        </w:rPr>
        <w:t>ение</w:t>
      </w:r>
      <w:r w:rsidRPr="00B4103F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с</w:t>
      </w:r>
      <w:r w:rsidRPr="00B4103F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пар</w:t>
      </w:r>
      <w:r w:rsidRPr="00B4103F">
        <w:rPr>
          <w:rFonts w:ascii="Times New Roman" w:hAnsi="Times New Roman"/>
          <w:spacing w:val="-5"/>
          <w:sz w:val="28"/>
          <w:szCs w:val="28"/>
        </w:rPr>
        <w:t>о</w:t>
      </w:r>
      <w:r w:rsidRPr="00B4103F">
        <w:rPr>
          <w:rFonts w:ascii="Times New Roman" w:hAnsi="Times New Roman"/>
          <w:spacing w:val="1"/>
          <w:sz w:val="28"/>
          <w:szCs w:val="28"/>
        </w:rPr>
        <w:t>м</w:t>
      </w:r>
      <w:r w:rsidRPr="00B4103F">
        <w:rPr>
          <w:rFonts w:ascii="Times New Roman" w:hAnsi="Times New Roman"/>
          <w:sz w:val="28"/>
          <w:szCs w:val="28"/>
        </w:rPr>
        <w:t>.</w:t>
      </w:r>
      <w:r w:rsidRPr="00B4103F">
        <w:rPr>
          <w:rFonts w:ascii="Times New Roman" w:hAnsi="Times New Roman"/>
          <w:w w:val="99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-6"/>
          <w:sz w:val="28"/>
          <w:szCs w:val="28"/>
        </w:rPr>
        <w:t>П</w:t>
      </w:r>
      <w:r w:rsidRPr="00B4103F">
        <w:rPr>
          <w:rFonts w:ascii="Times New Roman" w:hAnsi="Times New Roman"/>
          <w:sz w:val="28"/>
          <w:szCs w:val="28"/>
        </w:rPr>
        <w:t>р</w:t>
      </w:r>
      <w:r w:rsidRPr="00B4103F">
        <w:rPr>
          <w:rFonts w:ascii="Times New Roman" w:hAnsi="Times New Roman"/>
          <w:spacing w:val="6"/>
          <w:sz w:val="28"/>
          <w:szCs w:val="28"/>
        </w:rPr>
        <w:t>а</w:t>
      </w:r>
      <w:r w:rsidRPr="00B4103F">
        <w:rPr>
          <w:rFonts w:ascii="Times New Roman" w:hAnsi="Times New Roman"/>
          <w:spacing w:val="-2"/>
          <w:sz w:val="28"/>
          <w:szCs w:val="28"/>
        </w:rPr>
        <w:t>в</w:t>
      </w:r>
      <w:r w:rsidRPr="00B4103F">
        <w:rPr>
          <w:rFonts w:ascii="Times New Roman" w:hAnsi="Times New Roman"/>
          <w:sz w:val="28"/>
          <w:szCs w:val="28"/>
        </w:rPr>
        <w:t>ила</w:t>
      </w:r>
      <w:r w:rsidRPr="00B4103F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у</w:t>
      </w:r>
      <w:r w:rsidRPr="00B4103F">
        <w:rPr>
          <w:rFonts w:ascii="Times New Roman" w:hAnsi="Times New Roman"/>
          <w:spacing w:val="-11"/>
          <w:sz w:val="28"/>
          <w:szCs w:val="28"/>
        </w:rPr>
        <w:t>хо</w:t>
      </w:r>
      <w:r w:rsidRPr="00B4103F">
        <w:rPr>
          <w:rFonts w:ascii="Times New Roman" w:hAnsi="Times New Roman"/>
          <w:spacing w:val="2"/>
          <w:sz w:val="28"/>
          <w:szCs w:val="28"/>
        </w:rPr>
        <w:t>д</w:t>
      </w:r>
      <w:r w:rsidRPr="00B4103F">
        <w:rPr>
          <w:rFonts w:ascii="Times New Roman" w:hAnsi="Times New Roman"/>
          <w:sz w:val="28"/>
          <w:szCs w:val="28"/>
        </w:rPr>
        <w:t>а</w:t>
      </w:r>
      <w:r w:rsidRPr="00B4103F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за</w:t>
      </w:r>
      <w:r w:rsidRPr="00B4103F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-11"/>
          <w:sz w:val="28"/>
          <w:szCs w:val="28"/>
        </w:rPr>
        <w:t>о</w:t>
      </w:r>
      <w:r w:rsidRPr="00B4103F">
        <w:rPr>
          <w:rFonts w:ascii="Times New Roman" w:hAnsi="Times New Roman"/>
          <w:spacing w:val="2"/>
          <w:sz w:val="28"/>
          <w:szCs w:val="28"/>
        </w:rPr>
        <w:t>д</w:t>
      </w:r>
      <w:r w:rsidRPr="00B4103F">
        <w:rPr>
          <w:rFonts w:ascii="Times New Roman" w:hAnsi="Times New Roman"/>
          <w:sz w:val="28"/>
          <w:szCs w:val="28"/>
        </w:rPr>
        <w:t>еж</w:t>
      </w:r>
      <w:r w:rsidRPr="00B4103F">
        <w:rPr>
          <w:rFonts w:ascii="Times New Roman" w:hAnsi="Times New Roman"/>
          <w:spacing w:val="3"/>
          <w:sz w:val="28"/>
          <w:szCs w:val="28"/>
        </w:rPr>
        <w:t>д</w:t>
      </w:r>
      <w:r w:rsidRPr="00B4103F">
        <w:rPr>
          <w:rFonts w:ascii="Times New Roman" w:hAnsi="Times New Roman"/>
          <w:sz w:val="28"/>
          <w:szCs w:val="28"/>
        </w:rPr>
        <w:t>о</w:t>
      </w:r>
      <w:r w:rsidRPr="00B4103F">
        <w:rPr>
          <w:rFonts w:ascii="Times New Roman" w:hAnsi="Times New Roman"/>
          <w:spacing w:val="-1"/>
          <w:sz w:val="28"/>
          <w:szCs w:val="28"/>
        </w:rPr>
        <w:t>й</w:t>
      </w:r>
      <w:r w:rsidRPr="00B4103F">
        <w:rPr>
          <w:rFonts w:ascii="Times New Roman" w:hAnsi="Times New Roman"/>
          <w:sz w:val="28"/>
          <w:szCs w:val="28"/>
        </w:rPr>
        <w:t>,</w:t>
      </w:r>
      <w:r w:rsidRPr="00B4103F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из</w:t>
      </w:r>
      <w:r w:rsidRPr="00B4103F">
        <w:rPr>
          <w:rFonts w:ascii="Times New Roman" w:hAnsi="Times New Roman"/>
          <w:spacing w:val="-5"/>
          <w:sz w:val="28"/>
          <w:szCs w:val="28"/>
        </w:rPr>
        <w:t>г</w:t>
      </w:r>
      <w:r w:rsidRPr="00B4103F">
        <w:rPr>
          <w:rFonts w:ascii="Times New Roman" w:hAnsi="Times New Roman"/>
          <w:spacing w:val="-6"/>
          <w:sz w:val="28"/>
          <w:szCs w:val="28"/>
        </w:rPr>
        <w:t>о</w:t>
      </w:r>
      <w:r w:rsidRPr="00B4103F">
        <w:rPr>
          <w:rFonts w:ascii="Times New Roman" w:hAnsi="Times New Roman"/>
          <w:spacing w:val="-8"/>
          <w:sz w:val="28"/>
          <w:szCs w:val="28"/>
        </w:rPr>
        <w:t>т</w:t>
      </w:r>
      <w:r w:rsidRPr="00B4103F">
        <w:rPr>
          <w:rFonts w:ascii="Times New Roman" w:hAnsi="Times New Roman"/>
          <w:spacing w:val="4"/>
          <w:sz w:val="28"/>
          <w:szCs w:val="28"/>
        </w:rPr>
        <w:t>о</w:t>
      </w:r>
      <w:r w:rsidRPr="00B4103F">
        <w:rPr>
          <w:rFonts w:ascii="Times New Roman" w:hAnsi="Times New Roman"/>
          <w:spacing w:val="-8"/>
          <w:sz w:val="28"/>
          <w:szCs w:val="28"/>
        </w:rPr>
        <w:t>в</w:t>
      </w:r>
      <w:r w:rsidRPr="00B4103F">
        <w:rPr>
          <w:rFonts w:ascii="Times New Roman" w:hAnsi="Times New Roman"/>
          <w:sz w:val="28"/>
          <w:szCs w:val="28"/>
        </w:rPr>
        <w:t>лен</w:t>
      </w:r>
      <w:r w:rsidRPr="00B4103F">
        <w:rPr>
          <w:rFonts w:ascii="Times New Roman" w:hAnsi="Times New Roman"/>
          <w:spacing w:val="6"/>
          <w:sz w:val="28"/>
          <w:szCs w:val="28"/>
        </w:rPr>
        <w:t>н</w:t>
      </w:r>
      <w:r w:rsidRPr="00B4103F">
        <w:rPr>
          <w:rFonts w:ascii="Times New Roman" w:hAnsi="Times New Roman"/>
          <w:sz w:val="28"/>
          <w:szCs w:val="28"/>
        </w:rPr>
        <w:t>ой</w:t>
      </w:r>
      <w:r w:rsidRPr="00B4103F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из</w:t>
      </w:r>
      <w:r w:rsidRPr="00B4103F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разн</w:t>
      </w:r>
      <w:r w:rsidRPr="00B4103F">
        <w:rPr>
          <w:rFonts w:ascii="Times New Roman" w:hAnsi="Times New Roman"/>
          <w:spacing w:val="6"/>
          <w:sz w:val="28"/>
          <w:szCs w:val="28"/>
        </w:rPr>
        <w:t>ы</w:t>
      </w:r>
      <w:r w:rsidRPr="00B4103F">
        <w:rPr>
          <w:rFonts w:ascii="Times New Roman" w:hAnsi="Times New Roman"/>
          <w:sz w:val="28"/>
          <w:szCs w:val="28"/>
        </w:rPr>
        <w:t>х</w:t>
      </w:r>
      <w:r w:rsidRPr="00B4103F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-2"/>
          <w:sz w:val="28"/>
          <w:szCs w:val="28"/>
        </w:rPr>
        <w:t>в</w:t>
      </w:r>
      <w:r w:rsidRPr="00B4103F">
        <w:rPr>
          <w:rFonts w:ascii="Times New Roman" w:hAnsi="Times New Roman"/>
          <w:sz w:val="28"/>
          <w:szCs w:val="28"/>
        </w:rPr>
        <w:t>и</w:t>
      </w:r>
      <w:r w:rsidRPr="00B4103F">
        <w:rPr>
          <w:rFonts w:ascii="Times New Roman" w:hAnsi="Times New Roman"/>
          <w:spacing w:val="2"/>
          <w:sz w:val="28"/>
          <w:szCs w:val="28"/>
        </w:rPr>
        <w:t>д</w:t>
      </w:r>
      <w:r w:rsidRPr="00B4103F">
        <w:rPr>
          <w:rFonts w:ascii="Times New Roman" w:hAnsi="Times New Roman"/>
          <w:sz w:val="28"/>
          <w:szCs w:val="28"/>
        </w:rPr>
        <w:t>ов</w:t>
      </w:r>
      <w:r w:rsidRPr="00B4103F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м</w:t>
      </w:r>
      <w:r w:rsidRPr="00B4103F">
        <w:rPr>
          <w:rFonts w:ascii="Times New Roman" w:hAnsi="Times New Roman"/>
          <w:spacing w:val="-3"/>
          <w:sz w:val="28"/>
          <w:szCs w:val="28"/>
        </w:rPr>
        <w:t>а</w:t>
      </w:r>
      <w:r w:rsidRPr="00B4103F">
        <w:rPr>
          <w:rFonts w:ascii="Times New Roman" w:hAnsi="Times New Roman"/>
          <w:spacing w:val="-2"/>
          <w:sz w:val="28"/>
          <w:szCs w:val="28"/>
        </w:rPr>
        <w:t>т</w:t>
      </w:r>
      <w:r w:rsidRPr="00B4103F">
        <w:rPr>
          <w:rFonts w:ascii="Times New Roman" w:hAnsi="Times New Roman"/>
          <w:sz w:val="28"/>
          <w:szCs w:val="28"/>
        </w:rPr>
        <w:t>ери</w:t>
      </w:r>
      <w:r w:rsidRPr="00B4103F">
        <w:rPr>
          <w:rFonts w:ascii="Times New Roman" w:hAnsi="Times New Roman"/>
          <w:spacing w:val="7"/>
          <w:sz w:val="28"/>
          <w:szCs w:val="28"/>
        </w:rPr>
        <w:t>а</w:t>
      </w:r>
      <w:r w:rsidRPr="00B4103F">
        <w:rPr>
          <w:rFonts w:ascii="Times New Roman" w:hAnsi="Times New Roman"/>
          <w:sz w:val="28"/>
          <w:szCs w:val="28"/>
        </w:rPr>
        <w:t>ло</w:t>
      </w:r>
      <w:r w:rsidRPr="00B4103F">
        <w:rPr>
          <w:rFonts w:ascii="Times New Roman" w:hAnsi="Times New Roman"/>
          <w:spacing w:val="-2"/>
          <w:sz w:val="28"/>
          <w:szCs w:val="28"/>
        </w:rPr>
        <w:t>в</w:t>
      </w:r>
      <w:r w:rsidRPr="00B4103F">
        <w:rPr>
          <w:rFonts w:ascii="Times New Roman" w:hAnsi="Times New Roman"/>
          <w:sz w:val="28"/>
          <w:szCs w:val="28"/>
        </w:rPr>
        <w:t>.</w:t>
      </w:r>
      <w:r w:rsidRPr="00B4103F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-26"/>
          <w:sz w:val="28"/>
          <w:szCs w:val="28"/>
        </w:rPr>
        <w:t>У</w:t>
      </w:r>
      <w:r w:rsidRPr="00B4103F">
        <w:rPr>
          <w:rFonts w:ascii="Times New Roman" w:hAnsi="Times New Roman"/>
          <w:spacing w:val="-11"/>
          <w:sz w:val="28"/>
          <w:szCs w:val="28"/>
        </w:rPr>
        <w:t>хо</w:t>
      </w:r>
      <w:r w:rsidRPr="00B4103F">
        <w:rPr>
          <w:rFonts w:ascii="Times New Roman" w:hAnsi="Times New Roman"/>
          <w:sz w:val="28"/>
          <w:szCs w:val="28"/>
        </w:rPr>
        <w:t>д</w:t>
      </w:r>
      <w:r w:rsidRPr="00B4103F">
        <w:rPr>
          <w:rFonts w:ascii="Times New Roman" w:hAnsi="Times New Roman"/>
          <w:w w:val="99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за</w:t>
      </w:r>
      <w:r w:rsidRPr="00B4103F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-6"/>
          <w:sz w:val="28"/>
          <w:szCs w:val="28"/>
        </w:rPr>
        <w:t>х</w:t>
      </w:r>
      <w:r w:rsidRPr="00B4103F">
        <w:rPr>
          <w:rFonts w:ascii="Times New Roman" w:hAnsi="Times New Roman"/>
          <w:sz w:val="28"/>
          <w:szCs w:val="28"/>
        </w:rPr>
        <w:t>л</w:t>
      </w:r>
      <w:r w:rsidRPr="00B4103F">
        <w:rPr>
          <w:rFonts w:ascii="Times New Roman" w:hAnsi="Times New Roman"/>
          <w:spacing w:val="5"/>
          <w:sz w:val="28"/>
          <w:szCs w:val="28"/>
        </w:rPr>
        <w:t>о</w:t>
      </w:r>
      <w:r w:rsidRPr="00B4103F">
        <w:rPr>
          <w:rFonts w:ascii="Times New Roman" w:hAnsi="Times New Roman"/>
          <w:sz w:val="28"/>
          <w:szCs w:val="28"/>
        </w:rPr>
        <w:t>пч</w:t>
      </w:r>
      <w:r w:rsidRPr="00B4103F">
        <w:rPr>
          <w:rFonts w:ascii="Times New Roman" w:hAnsi="Times New Roman"/>
          <w:spacing w:val="-6"/>
          <w:sz w:val="28"/>
          <w:szCs w:val="28"/>
        </w:rPr>
        <w:t>а</w:t>
      </w:r>
      <w:r w:rsidRPr="00B4103F">
        <w:rPr>
          <w:rFonts w:ascii="Times New Roman" w:hAnsi="Times New Roman"/>
          <w:spacing w:val="-8"/>
          <w:sz w:val="28"/>
          <w:szCs w:val="28"/>
        </w:rPr>
        <w:t>т</w:t>
      </w:r>
      <w:r w:rsidRPr="00B4103F">
        <w:rPr>
          <w:rFonts w:ascii="Times New Roman" w:hAnsi="Times New Roman"/>
          <w:sz w:val="28"/>
          <w:szCs w:val="28"/>
        </w:rPr>
        <w:t>о</w:t>
      </w:r>
      <w:r w:rsidRPr="00B4103F">
        <w:rPr>
          <w:rFonts w:ascii="Times New Roman" w:hAnsi="Times New Roman"/>
          <w:spacing w:val="-3"/>
          <w:sz w:val="28"/>
          <w:szCs w:val="28"/>
        </w:rPr>
        <w:t>б</w:t>
      </w:r>
      <w:r w:rsidRPr="00B4103F">
        <w:rPr>
          <w:rFonts w:ascii="Times New Roman" w:hAnsi="Times New Roman"/>
          <w:spacing w:val="-11"/>
          <w:sz w:val="28"/>
          <w:szCs w:val="28"/>
        </w:rPr>
        <w:t>у</w:t>
      </w:r>
      <w:r w:rsidRPr="00B4103F">
        <w:rPr>
          <w:rFonts w:ascii="Times New Roman" w:hAnsi="Times New Roman"/>
          <w:sz w:val="28"/>
          <w:szCs w:val="28"/>
        </w:rPr>
        <w:t>мажной</w:t>
      </w:r>
      <w:r w:rsidRPr="00B4103F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-11"/>
          <w:sz w:val="28"/>
          <w:szCs w:val="28"/>
        </w:rPr>
        <w:t>о</w:t>
      </w:r>
      <w:r w:rsidRPr="00B4103F">
        <w:rPr>
          <w:rFonts w:ascii="Times New Roman" w:hAnsi="Times New Roman"/>
          <w:spacing w:val="2"/>
          <w:sz w:val="28"/>
          <w:szCs w:val="28"/>
        </w:rPr>
        <w:t>д</w:t>
      </w:r>
      <w:r w:rsidRPr="00B4103F">
        <w:rPr>
          <w:rFonts w:ascii="Times New Roman" w:hAnsi="Times New Roman"/>
          <w:sz w:val="28"/>
          <w:szCs w:val="28"/>
        </w:rPr>
        <w:t>еж</w:t>
      </w:r>
      <w:r w:rsidRPr="00B4103F">
        <w:rPr>
          <w:rFonts w:ascii="Times New Roman" w:hAnsi="Times New Roman"/>
          <w:spacing w:val="3"/>
          <w:sz w:val="28"/>
          <w:szCs w:val="28"/>
        </w:rPr>
        <w:t>д</w:t>
      </w:r>
      <w:r w:rsidRPr="00B4103F">
        <w:rPr>
          <w:rFonts w:ascii="Times New Roman" w:hAnsi="Times New Roman"/>
          <w:sz w:val="28"/>
          <w:szCs w:val="28"/>
        </w:rPr>
        <w:t>о</w:t>
      </w:r>
      <w:r w:rsidRPr="00B4103F">
        <w:rPr>
          <w:rFonts w:ascii="Times New Roman" w:hAnsi="Times New Roman"/>
          <w:spacing w:val="-1"/>
          <w:sz w:val="28"/>
          <w:szCs w:val="28"/>
        </w:rPr>
        <w:t>й</w:t>
      </w:r>
      <w:r w:rsidRPr="00B4103F">
        <w:rPr>
          <w:rFonts w:ascii="Times New Roman" w:hAnsi="Times New Roman"/>
          <w:sz w:val="28"/>
          <w:szCs w:val="28"/>
        </w:rPr>
        <w:t>.</w:t>
      </w:r>
    </w:p>
    <w:p w:rsidR="003F674B" w:rsidRPr="00B4103F" w:rsidRDefault="003F674B" w:rsidP="003F674B">
      <w:pPr>
        <w:kinsoku w:val="0"/>
        <w:overflowPunct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4103F">
        <w:rPr>
          <w:rFonts w:ascii="Times New Roman" w:hAnsi="Times New Roman"/>
          <w:i/>
          <w:sz w:val="28"/>
          <w:szCs w:val="28"/>
        </w:rPr>
        <w:t>Обувь.</w:t>
      </w:r>
      <w:r w:rsidRPr="00B41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Виды обуви (</w:t>
      </w:r>
      <w:r>
        <w:rPr>
          <w:rFonts w:ascii="Times New Roman" w:hAnsi="Times New Roman"/>
          <w:i/>
          <w:sz w:val="28"/>
          <w:szCs w:val="28"/>
        </w:rPr>
        <w:t>повторение</w:t>
      </w:r>
      <w:r>
        <w:rPr>
          <w:rFonts w:ascii="Times New Roman" w:hAnsi="Times New Roman"/>
          <w:sz w:val="28"/>
          <w:szCs w:val="28"/>
        </w:rPr>
        <w:t xml:space="preserve">). </w:t>
      </w:r>
      <w:r w:rsidRPr="00B4103F">
        <w:rPr>
          <w:rFonts w:ascii="Times New Roman" w:hAnsi="Times New Roman"/>
          <w:iCs/>
          <w:sz w:val="28"/>
          <w:szCs w:val="28"/>
        </w:rPr>
        <w:t>История</w:t>
      </w:r>
      <w:r w:rsidRPr="00B4103F">
        <w:rPr>
          <w:rFonts w:ascii="Times New Roman" w:hAnsi="Times New Roman"/>
          <w:iCs/>
          <w:spacing w:val="-7"/>
          <w:sz w:val="28"/>
          <w:szCs w:val="28"/>
        </w:rPr>
        <w:t xml:space="preserve"> </w:t>
      </w:r>
      <w:r w:rsidRPr="00B4103F">
        <w:rPr>
          <w:rFonts w:ascii="Times New Roman" w:hAnsi="Times New Roman"/>
          <w:iCs/>
          <w:sz w:val="28"/>
          <w:szCs w:val="28"/>
        </w:rPr>
        <w:t>п</w:t>
      </w:r>
      <w:r w:rsidRPr="00B4103F">
        <w:rPr>
          <w:rFonts w:ascii="Times New Roman" w:hAnsi="Times New Roman"/>
          <w:iCs/>
          <w:spacing w:val="-6"/>
          <w:sz w:val="28"/>
          <w:szCs w:val="28"/>
        </w:rPr>
        <w:t>о</w:t>
      </w:r>
      <w:r w:rsidRPr="00B4103F">
        <w:rPr>
          <w:rFonts w:ascii="Times New Roman" w:hAnsi="Times New Roman"/>
          <w:iCs/>
          <w:sz w:val="28"/>
          <w:szCs w:val="28"/>
        </w:rPr>
        <w:t>я</w:t>
      </w:r>
      <w:r w:rsidRPr="00B4103F">
        <w:rPr>
          <w:rFonts w:ascii="Times New Roman" w:hAnsi="Times New Roman"/>
          <w:iCs/>
          <w:spacing w:val="4"/>
          <w:sz w:val="28"/>
          <w:szCs w:val="28"/>
        </w:rPr>
        <w:t>в</w:t>
      </w:r>
      <w:r w:rsidRPr="00B4103F">
        <w:rPr>
          <w:rFonts w:ascii="Times New Roman" w:hAnsi="Times New Roman"/>
          <w:iCs/>
          <w:spacing w:val="3"/>
          <w:sz w:val="28"/>
          <w:szCs w:val="28"/>
        </w:rPr>
        <w:t>л</w:t>
      </w:r>
      <w:r w:rsidRPr="00B4103F">
        <w:rPr>
          <w:rFonts w:ascii="Times New Roman" w:hAnsi="Times New Roman"/>
          <w:iCs/>
          <w:sz w:val="28"/>
          <w:szCs w:val="28"/>
        </w:rPr>
        <w:t>ения</w:t>
      </w:r>
      <w:r w:rsidRPr="00B4103F">
        <w:rPr>
          <w:rFonts w:ascii="Times New Roman" w:hAnsi="Times New Roman"/>
          <w:iCs/>
          <w:spacing w:val="-6"/>
          <w:sz w:val="28"/>
          <w:szCs w:val="28"/>
        </w:rPr>
        <w:t xml:space="preserve"> </w:t>
      </w:r>
      <w:r w:rsidRPr="00B4103F">
        <w:rPr>
          <w:rFonts w:ascii="Times New Roman" w:hAnsi="Times New Roman"/>
          <w:iCs/>
          <w:sz w:val="28"/>
          <w:szCs w:val="28"/>
        </w:rPr>
        <w:t>о</w:t>
      </w:r>
      <w:r w:rsidRPr="00B4103F">
        <w:rPr>
          <w:rFonts w:ascii="Times New Roman" w:hAnsi="Times New Roman"/>
          <w:iCs/>
          <w:spacing w:val="-7"/>
          <w:sz w:val="28"/>
          <w:szCs w:val="28"/>
        </w:rPr>
        <w:t>б</w:t>
      </w:r>
      <w:r w:rsidRPr="00B4103F">
        <w:rPr>
          <w:rFonts w:ascii="Times New Roman" w:hAnsi="Times New Roman"/>
          <w:iCs/>
          <w:sz w:val="28"/>
          <w:szCs w:val="28"/>
        </w:rPr>
        <w:t>уви.</w:t>
      </w:r>
      <w:r w:rsidRPr="00B4103F">
        <w:rPr>
          <w:rFonts w:ascii="Times New Roman" w:hAnsi="Times New Roman"/>
          <w:i/>
          <w:iCs/>
          <w:spacing w:val="-6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О</w:t>
      </w:r>
      <w:r w:rsidRPr="00B4103F">
        <w:rPr>
          <w:rFonts w:ascii="Times New Roman" w:hAnsi="Times New Roman"/>
          <w:spacing w:val="-8"/>
          <w:sz w:val="28"/>
          <w:szCs w:val="28"/>
        </w:rPr>
        <w:t>б</w:t>
      </w:r>
      <w:r w:rsidRPr="00B4103F">
        <w:rPr>
          <w:rFonts w:ascii="Times New Roman" w:hAnsi="Times New Roman"/>
          <w:sz w:val="28"/>
          <w:szCs w:val="28"/>
        </w:rPr>
        <w:t>у</w:t>
      </w:r>
      <w:r w:rsidRPr="00B4103F">
        <w:rPr>
          <w:rFonts w:ascii="Times New Roman" w:hAnsi="Times New Roman"/>
          <w:spacing w:val="-3"/>
          <w:sz w:val="28"/>
          <w:szCs w:val="28"/>
        </w:rPr>
        <w:t>в</w:t>
      </w:r>
      <w:r w:rsidRPr="00B4103F">
        <w:rPr>
          <w:rFonts w:ascii="Times New Roman" w:hAnsi="Times New Roman"/>
          <w:sz w:val="28"/>
          <w:szCs w:val="28"/>
        </w:rPr>
        <w:t>ь</w:t>
      </w:r>
      <w:r w:rsidRPr="00B4103F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в</w:t>
      </w:r>
      <w:r w:rsidRPr="00B4103F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раз</w:t>
      </w:r>
      <w:r w:rsidRPr="00B4103F">
        <w:rPr>
          <w:rFonts w:ascii="Times New Roman" w:hAnsi="Times New Roman"/>
          <w:spacing w:val="6"/>
          <w:sz w:val="28"/>
          <w:szCs w:val="28"/>
        </w:rPr>
        <w:t>н</w:t>
      </w:r>
      <w:r w:rsidRPr="00B4103F">
        <w:rPr>
          <w:rFonts w:ascii="Times New Roman" w:hAnsi="Times New Roman"/>
          <w:sz w:val="28"/>
          <w:szCs w:val="28"/>
        </w:rPr>
        <w:t>ые</w:t>
      </w:r>
      <w:r w:rsidRPr="00B4103F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4103F">
        <w:rPr>
          <w:rFonts w:ascii="Times New Roman" w:hAnsi="Times New Roman"/>
          <w:sz w:val="28"/>
          <w:szCs w:val="28"/>
        </w:rPr>
        <w:t>ис</w:t>
      </w:r>
      <w:r w:rsidRPr="00B4103F">
        <w:rPr>
          <w:rFonts w:ascii="Times New Roman" w:hAnsi="Times New Roman"/>
          <w:spacing w:val="-7"/>
          <w:sz w:val="28"/>
          <w:szCs w:val="28"/>
        </w:rPr>
        <w:t>т</w:t>
      </w:r>
      <w:r w:rsidRPr="00B4103F">
        <w:rPr>
          <w:rFonts w:ascii="Times New Roman" w:hAnsi="Times New Roman"/>
          <w:sz w:val="28"/>
          <w:szCs w:val="28"/>
        </w:rPr>
        <w:t>ори</w:t>
      </w:r>
      <w:r w:rsidRPr="00B4103F">
        <w:rPr>
          <w:rFonts w:ascii="Times New Roman" w:hAnsi="Times New Roman"/>
          <w:spacing w:val="3"/>
          <w:sz w:val="28"/>
          <w:szCs w:val="28"/>
        </w:rPr>
        <w:t>ч</w:t>
      </w:r>
      <w:r w:rsidRPr="00B4103F">
        <w:rPr>
          <w:rFonts w:ascii="Times New Roman" w:hAnsi="Times New Roman"/>
          <w:spacing w:val="6"/>
          <w:sz w:val="28"/>
          <w:szCs w:val="28"/>
        </w:rPr>
        <w:t>е</w:t>
      </w:r>
      <w:r w:rsidRPr="00B4103F">
        <w:rPr>
          <w:rFonts w:ascii="Times New Roman" w:hAnsi="Times New Roman"/>
          <w:sz w:val="28"/>
          <w:szCs w:val="28"/>
        </w:rPr>
        <w:t>ские</w:t>
      </w:r>
      <w:r w:rsidRPr="00B4103F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4103F">
        <w:rPr>
          <w:rFonts w:ascii="Times New Roman" w:hAnsi="Times New Roman"/>
          <w:spacing w:val="-2"/>
          <w:sz w:val="28"/>
          <w:szCs w:val="28"/>
        </w:rPr>
        <w:t>в</w:t>
      </w:r>
      <w:r w:rsidRPr="00B4103F">
        <w:rPr>
          <w:rFonts w:ascii="Times New Roman" w:hAnsi="Times New Roman"/>
          <w:sz w:val="28"/>
          <w:szCs w:val="28"/>
        </w:rPr>
        <w:t>ремен</w:t>
      </w:r>
      <w:r w:rsidRPr="00B4103F">
        <w:rPr>
          <w:rFonts w:ascii="Times New Roman" w:hAnsi="Times New Roman"/>
          <w:spacing w:val="4"/>
          <w:sz w:val="28"/>
          <w:szCs w:val="28"/>
        </w:rPr>
        <w:t>а</w:t>
      </w:r>
      <w:r w:rsidRPr="00B4103F">
        <w:rPr>
          <w:rFonts w:ascii="Times New Roman" w:hAnsi="Times New Roman"/>
          <w:sz w:val="28"/>
          <w:szCs w:val="28"/>
        </w:rPr>
        <w:t>.</w:t>
      </w:r>
    </w:p>
    <w:p w:rsidR="003F674B" w:rsidRPr="003F674B" w:rsidRDefault="003F674B" w:rsidP="003F674B">
      <w:pPr>
        <w:pStyle w:val="a5"/>
        <w:kinsoku w:val="0"/>
        <w:overflowPunct w:val="0"/>
        <w:spacing w:before="62" w:after="0" w:line="240" w:lineRule="auto"/>
        <w:ind w:right="109"/>
        <w:rPr>
          <w:rFonts w:ascii="Times New Roman" w:hAnsi="Times New Roman"/>
          <w:i/>
          <w:spacing w:val="1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Практические работы:</w:t>
      </w:r>
      <w:r w:rsidRPr="00B4103F">
        <w:rPr>
          <w:rFonts w:ascii="Times New Roman" w:hAnsi="Times New Roman"/>
          <w:sz w:val="28"/>
          <w:szCs w:val="28"/>
        </w:rPr>
        <w:t xml:space="preserve"> </w:t>
      </w:r>
      <w:r w:rsidRPr="00B4103F">
        <w:rPr>
          <w:rFonts w:ascii="Times New Roman" w:hAnsi="Times New Roman"/>
          <w:i/>
          <w:sz w:val="28"/>
          <w:szCs w:val="28"/>
        </w:rPr>
        <w:t>«Ч</w:t>
      </w:r>
      <w:r w:rsidRPr="00B4103F">
        <w:rPr>
          <w:rFonts w:ascii="Times New Roman" w:hAnsi="Times New Roman"/>
          <w:i/>
          <w:spacing w:val="-1"/>
          <w:sz w:val="28"/>
          <w:szCs w:val="28"/>
        </w:rPr>
        <w:t>т</w:t>
      </w:r>
      <w:r w:rsidRPr="00B4103F">
        <w:rPr>
          <w:rFonts w:ascii="Times New Roman" w:hAnsi="Times New Roman"/>
          <w:i/>
          <w:sz w:val="28"/>
          <w:szCs w:val="28"/>
        </w:rPr>
        <w:t>ение</w:t>
      </w:r>
      <w:r w:rsidRPr="00B4103F">
        <w:rPr>
          <w:rFonts w:ascii="Times New Roman" w:hAnsi="Times New Roman"/>
          <w:i/>
          <w:w w:val="99"/>
          <w:sz w:val="28"/>
          <w:szCs w:val="28"/>
        </w:rPr>
        <w:t xml:space="preserve"> </w:t>
      </w:r>
      <w:r w:rsidRPr="00B4103F">
        <w:rPr>
          <w:rFonts w:ascii="Times New Roman" w:hAnsi="Times New Roman"/>
          <w:i/>
          <w:spacing w:val="-7"/>
          <w:sz w:val="28"/>
          <w:szCs w:val="28"/>
        </w:rPr>
        <w:t>у</w:t>
      </w:r>
      <w:r w:rsidRPr="00B4103F">
        <w:rPr>
          <w:rFonts w:ascii="Times New Roman" w:hAnsi="Times New Roman"/>
          <w:i/>
          <w:sz w:val="28"/>
          <w:szCs w:val="28"/>
        </w:rPr>
        <w:t>сл</w:t>
      </w:r>
      <w:r w:rsidRPr="00B4103F">
        <w:rPr>
          <w:rFonts w:ascii="Times New Roman" w:hAnsi="Times New Roman"/>
          <w:i/>
          <w:spacing w:val="6"/>
          <w:sz w:val="28"/>
          <w:szCs w:val="28"/>
        </w:rPr>
        <w:t>о</w:t>
      </w:r>
      <w:r w:rsidRPr="00B4103F">
        <w:rPr>
          <w:rFonts w:ascii="Times New Roman" w:hAnsi="Times New Roman"/>
          <w:i/>
          <w:spacing w:val="-2"/>
          <w:sz w:val="28"/>
          <w:szCs w:val="28"/>
        </w:rPr>
        <w:t>в</w:t>
      </w:r>
      <w:r w:rsidRPr="00B4103F">
        <w:rPr>
          <w:rFonts w:ascii="Times New Roman" w:hAnsi="Times New Roman"/>
          <w:i/>
          <w:sz w:val="28"/>
          <w:szCs w:val="28"/>
        </w:rPr>
        <w:t>н</w:t>
      </w:r>
      <w:r w:rsidRPr="00B4103F">
        <w:rPr>
          <w:rFonts w:ascii="Times New Roman" w:hAnsi="Times New Roman"/>
          <w:i/>
          <w:spacing w:val="4"/>
          <w:sz w:val="28"/>
          <w:szCs w:val="28"/>
        </w:rPr>
        <w:t>ы</w:t>
      </w:r>
      <w:r w:rsidRPr="00B4103F">
        <w:rPr>
          <w:rFonts w:ascii="Times New Roman" w:hAnsi="Times New Roman"/>
          <w:i/>
          <w:sz w:val="28"/>
          <w:szCs w:val="28"/>
        </w:rPr>
        <w:t>х</w:t>
      </w:r>
      <w:r w:rsidRPr="00B4103F">
        <w:rPr>
          <w:rFonts w:ascii="Times New Roman" w:hAnsi="Times New Roman"/>
          <w:i/>
          <w:spacing w:val="-5"/>
          <w:sz w:val="28"/>
          <w:szCs w:val="28"/>
        </w:rPr>
        <w:t xml:space="preserve"> </w:t>
      </w:r>
      <w:r w:rsidRPr="00B4103F">
        <w:rPr>
          <w:rFonts w:ascii="Times New Roman" w:hAnsi="Times New Roman"/>
          <w:i/>
          <w:sz w:val="28"/>
          <w:szCs w:val="28"/>
        </w:rPr>
        <w:t>о</w:t>
      </w:r>
      <w:r w:rsidRPr="00B4103F">
        <w:rPr>
          <w:rFonts w:ascii="Times New Roman" w:hAnsi="Times New Roman"/>
          <w:i/>
          <w:spacing w:val="2"/>
          <w:sz w:val="28"/>
          <w:szCs w:val="28"/>
        </w:rPr>
        <w:t>б</w:t>
      </w:r>
      <w:r w:rsidRPr="00B4103F">
        <w:rPr>
          <w:rFonts w:ascii="Times New Roman" w:hAnsi="Times New Roman"/>
          <w:i/>
          <w:sz w:val="28"/>
          <w:szCs w:val="28"/>
        </w:rPr>
        <w:t>озн</w:t>
      </w:r>
      <w:r w:rsidRPr="00B4103F">
        <w:rPr>
          <w:rFonts w:ascii="Times New Roman" w:hAnsi="Times New Roman"/>
          <w:i/>
          <w:spacing w:val="-10"/>
          <w:sz w:val="28"/>
          <w:szCs w:val="28"/>
        </w:rPr>
        <w:t>а</w:t>
      </w:r>
      <w:r w:rsidRPr="00B4103F">
        <w:rPr>
          <w:rFonts w:ascii="Times New Roman" w:hAnsi="Times New Roman"/>
          <w:i/>
          <w:sz w:val="28"/>
          <w:szCs w:val="28"/>
        </w:rPr>
        <w:t>чен</w:t>
      </w:r>
      <w:r w:rsidRPr="00B4103F">
        <w:rPr>
          <w:rFonts w:ascii="Times New Roman" w:hAnsi="Times New Roman"/>
          <w:i/>
          <w:spacing w:val="4"/>
          <w:sz w:val="28"/>
          <w:szCs w:val="28"/>
        </w:rPr>
        <w:t>и</w:t>
      </w:r>
      <w:r w:rsidRPr="00B4103F">
        <w:rPr>
          <w:rFonts w:ascii="Times New Roman" w:hAnsi="Times New Roman"/>
          <w:i/>
          <w:sz w:val="28"/>
          <w:szCs w:val="28"/>
        </w:rPr>
        <w:t>й</w:t>
      </w:r>
      <w:r w:rsidRPr="00B4103F">
        <w:rPr>
          <w:rFonts w:ascii="Times New Roman" w:hAnsi="Times New Roman"/>
          <w:i/>
          <w:spacing w:val="-2"/>
          <w:sz w:val="28"/>
          <w:szCs w:val="28"/>
        </w:rPr>
        <w:t xml:space="preserve"> </w:t>
      </w:r>
      <w:r w:rsidRPr="00B4103F">
        <w:rPr>
          <w:rFonts w:ascii="Times New Roman" w:hAnsi="Times New Roman"/>
          <w:i/>
          <w:sz w:val="28"/>
          <w:szCs w:val="28"/>
        </w:rPr>
        <w:t>на э</w:t>
      </w:r>
      <w:r w:rsidRPr="00B4103F">
        <w:rPr>
          <w:rFonts w:ascii="Times New Roman" w:hAnsi="Times New Roman"/>
          <w:i/>
          <w:spacing w:val="-2"/>
          <w:sz w:val="28"/>
          <w:szCs w:val="28"/>
        </w:rPr>
        <w:t>т</w:t>
      </w:r>
      <w:r w:rsidRPr="00B4103F">
        <w:rPr>
          <w:rFonts w:ascii="Times New Roman" w:hAnsi="Times New Roman"/>
          <w:i/>
          <w:sz w:val="28"/>
          <w:szCs w:val="28"/>
        </w:rPr>
        <w:t>и</w:t>
      </w:r>
      <w:r w:rsidRPr="00B4103F">
        <w:rPr>
          <w:rFonts w:ascii="Times New Roman" w:hAnsi="Times New Roman"/>
          <w:i/>
          <w:spacing w:val="-7"/>
          <w:sz w:val="28"/>
          <w:szCs w:val="28"/>
        </w:rPr>
        <w:t>к</w:t>
      </w:r>
      <w:r w:rsidRPr="00B4103F">
        <w:rPr>
          <w:rFonts w:ascii="Times New Roman" w:hAnsi="Times New Roman"/>
          <w:i/>
          <w:sz w:val="28"/>
          <w:szCs w:val="28"/>
        </w:rPr>
        <w:t>е</w:t>
      </w:r>
      <w:r w:rsidRPr="00B4103F">
        <w:rPr>
          <w:rFonts w:ascii="Times New Roman" w:hAnsi="Times New Roman"/>
          <w:i/>
          <w:spacing w:val="-1"/>
          <w:sz w:val="28"/>
          <w:szCs w:val="28"/>
        </w:rPr>
        <w:t>т</w:t>
      </w:r>
      <w:r w:rsidRPr="00B4103F">
        <w:rPr>
          <w:rFonts w:ascii="Times New Roman" w:hAnsi="Times New Roman"/>
          <w:i/>
          <w:spacing w:val="-7"/>
          <w:sz w:val="28"/>
          <w:szCs w:val="28"/>
        </w:rPr>
        <w:t>к</w:t>
      </w:r>
      <w:r w:rsidRPr="00B4103F">
        <w:rPr>
          <w:rFonts w:ascii="Times New Roman" w:hAnsi="Times New Roman"/>
          <w:i/>
          <w:spacing w:val="6"/>
          <w:sz w:val="28"/>
          <w:szCs w:val="28"/>
        </w:rPr>
        <w:t>а</w:t>
      </w:r>
      <w:r w:rsidRPr="00B4103F">
        <w:rPr>
          <w:rFonts w:ascii="Times New Roman" w:hAnsi="Times New Roman"/>
          <w:i/>
          <w:sz w:val="28"/>
          <w:szCs w:val="28"/>
        </w:rPr>
        <w:t>х</w:t>
      </w:r>
      <w:r w:rsidRPr="00B4103F">
        <w:rPr>
          <w:rFonts w:ascii="Times New Roman" w:hAnsi="Times New Roman"/>
          <w:i/>
          <w:spacing w:val="-5"/>
          <w:sz w:val="28"/>
          <w:szCs w:val="28"/>
        </w:rPr>
        <w:t xml:space="preserve"> </w:t>
      </w:r>
      <w:r w:rsidRPr="00B4103F">
        <w:rPr>
          <w:rFonts w:ascii="Times New Roman" w:hAnsi="Times New Roman"/>
          <w:i/>
          <w:sz w:val="28"/>
          <w:szCs w:val="28"/>
        </w:rPr>
        <w:t>по</w:t>
      </w:r>
      <w:r w:rsidRPr="00B4103F">
        <w:rPr>
          <w:rFonts w:ascii="Times New Roman" w:hAnsi="Times New Roman"/>
          <w:i/>
          <w:spacing w:val="-2"/>
          <w:sz w:val="28"/>
          <w:szCs w:val="28"/>
        </w:rPr>
        <w:t xml:space="preserve"> </w:t>
      </w:r>
      <w:r w:rsidRPr="00B4103F">
        <w:rPr>
          <w:rFonts w:ascii="Times New Roman" w:hAnsi="Times New Roman"/>
          <w:i/>
          <w:spacing w:val="6"/>
          <w:sz w:val="28"/>
          <w:szCs w:val="28"/>
        </w:rPr>
        <w:t>с</w:t>
      </w:r>
      <w:r w:rsidRPr="00B4103F">
        <w:rPr>
          <w:rFonts w:ascii="Times New Roman" w:hAnsi="Times New Roman"/>
          <w:i/>
          <w:spacing w:val="-2"/>
          <w:sz w:val="28"/>
          <w:szCs w:val="28"/>
        </w:rPr>
        <w:t>т</w:t>
      </w:r>
      <w:r w:rsidRPr="00B4103F">
        <w:rPr>
          <w:rFonts w:ascii="Times New Roman" w:hAnsi="Times New Roman"/>
          <w:i/>
          <w:sz w:val="28"/>
          <w:szCs w:val="28"/>
        </w:rPr>
        <w:t>ир</w:t>
      </w:r>
      <w:r w:rsidRPr="00B4103F">
        <w:rPr>
          <w:rFonts w:ascii="Times New Roman" w:hAnsi="Times New Roman"/>
          <w:i/>
          <w:spacing w:val="-7"/>
          <w:sz w:val="28"/>
          <w:szCs w:val="28"/>
        </w:rPr>
        <w:t>к</w:t>
      </w:r>
      <w:r w:rsidRPr="00B4103F">
        <w:rPr>
          <w:rFonts w:ascii="Times New Roman" w:hAnsi="Times New Roman"/>
          <w:i/>
          <w:sz w:val="28"/>
          <w:szCs w:val="28"/>
        </w:rPr>
        <w:t>е, сушке, глажению</w:t>
      </w:r>
      <w:r w:rsidRPr="00B4103F">
        <w:rPr>
          <w:rFonts w:ascii="Times New Roman" w:hAnsi="Times New Roman"/>
          <w:i/>
          <w:spacing w:val="1"/>
          <w:sz w:val="28"/>
          <w:szCs w:val="28"/>
        </w:rPr>
        <w:t xml:space="preserve"> </w:t>
      </w:r>
      <w:r w:rsidRPr="00B4103F">
        <w:rPr>
          <w:rFonts w:ascii="Times New Roman" w:hAnsi="Times New Roman"/>
          <w:i/>
          <w:spacing w:val="-3"/>
          <w:sz w:val="28"/>
          <w:szCs w:val="28"/>
        </w:rPr>
        <w:t>б</w:t>
      </w:r>
      <w:r w:rsidRPr="00B4103F">
        <w:rPr>
          <w:rFonts w:ascii="Times New Roman" w:hAnsi="Times New Roman"/>
          <w:i/>
          <w:sz w:val="28"/>
          <w:szCs w:val="28"/>
        </w:rPr>
        <w:t>ел</w:t>
      </w:r>
      <w:r w:rsidRPr="00B4103F">
        <w:rPr>
          <w:rFonts w:ascii="Times New Roman" w:hAnsi="Times New Roman"/>
          <w:i/>
          <w:spacing w:val="-1"/>
          <w:sz w:val="28"/>
          <w:szCs w:val="28"/>
        </w:rPr>
        <w:t>ь</w:t>
      </w:r>
      <w:r w:rsidRPr="00B4103F">
        <w:rPr>
          <w:rFonts w:ascii="Times New Roman" w:hAnsi="Times New Roman"/>
          <w:i/>
          <w:spacing w:val="1"/>
          <w:sz w:val="28"/>
          <w:szCs w:val="28"/>
        </w:rPr>
        <w:t>я»</w:t>
      </w:r>
      <w:r>
        <w:rPr>
          <w:rFonts w:ascii="Times New Roman" w:hAnsi="Times New Roman"/>
          <w:i/>
          <w:spacing w:val="1"/>
          <w:sz w:val="28"/>
          <w:szCs w:val="28"/>
        </w:rPr>
        <w:t>, «Глажение полотенец, наволочек, простыней».</w:t>
      </w:r>
    </w:p>
    <w:p w:rsidR="003F674B" w:rsidRDefault="003F674B" w:rsidP="003F674B">
      <w:pPr>
        <w:pStyle w:val="Heading1"/>
        <w:kinsoku w:val="0"/>
        <w:overflowPunct w:val="0"/>
        <w:ind w:left="0" w:right="2417"/>
        <w:outlineLvl w:val="9"/>
        <w:rPr>
          <w:i/>
        </w:rPr>
      </w:pPr>
      <w:r>
        <w:t>П</w:t>
      </w:r>
      <w:r>
        <w:rPr>
          <w:spacing w:val="-3"/>
        </w:rPr>
        <w:t>и</w:t>
      </w:r>
      <w:r>
        <w:rPr>
          <w:spacing w:val="2"/>
        </w:rPr>
        <w:t>т</w:t>
      </w:r>
      <w:r>
        <w:rPr>
          <w:spacing w:val="4"/>
        </w:rPr>
        <w:t>а</w:t>
      </w:r>
      <w:r>
        <w:rPr>
          <w:spacing w:val="2"/>
        </w:rPr>
        <w:t>н</w:t>
      </w:r>
      <w:r>
        <w:rPr>
          <w:spacing w:val="-2"/>
        </w:rPr>
        <w:t>и</w:t>
      </w:r>
      <w:r>
        <w:t xml:space="preserve">е </w:t>
      </w:r>
      <w:r>
        <w:rPr>
          <w:i/>
        </w:rPr>
        <w:t>(20часов)</w:t>
      </w:r>
    </w:p>
    <w:p w:rsidR="003F674B" w:rsidRPr="00ED75B2" w:rsidRDefault="003F674B" w:rsidP="003F674B">
      <w:pPr>
        <w:kinsoku w:val="0"/>
        <w:overflowPunct w:val="0"/>
        <w:spacing w:line="240" w:lineRule="auto"/>
        <w:ind w:right="116"/>
        <w:jc w:val="both"/>
        <w:rPr>
          <w:rFonts w:ascii="Times New Roman" w:hAnsi="Times New Roman"/>
          <w:sz w:val="28"/>
          <w:szCs w:val="28"/>
        </w:rPr>
      </w:pPr>
      <w:r w:rsidRPr="00ED75B2">
        <w:rPr>
          <w:rFonts w:ascii="Times New Roman" w:hAnsi="Times New Roman"/>
          <w:bCs/>
          <w:i/>
          <w:sz w:val="28"/>
          <w:szCs w:val="28"/>
        </w:rPr>
        <w:t xml:space="preserve">Значение питания.  </w:t>
      </w:r>
      <w:r w:rsidRPr="00ED75B2">
        <w:rPr>
          <w:rFonts w:ascii="Times New Roman" w:hAnsi="Times New Roman"/>
          <w:spacing w:val="-7"/>
          <w:sz w:val="28"/>
          <w:szCs w:val="28"/>
        </w:rPr>
        <w:t>Р</w:t>
      </w:r>
      <w:r w:rsidRPr="00ED75B2">
        <w:rPr>
          <w:rFonts w:ascii="Times New Roman" w:hAnsi="Times New Roman"/>
          <w:sz w:val="28"/>
          <w:szCs w:val="28"/>
        </w:rPr>
        <w:t>ежим</w:t>
      </w:r>
      <w:r w:rsidRPr="00ED75B2">
        <w:rPr>
          <w:rFonts w:ascii="Times New Roman" w:hAnsi="Times New Roman"/>
          <w:w w:val="99"/>
          <w:sz w:val="28"/>
          <w:szCs w:val="28"/>
        </w:rPr>
        <w:t xml:space="preserve"> </w:t>
      </w:r>
      <w:r w:rsidRPr="00ED75B2">
        <w:rPr>
          <w:rFonts w:ascii="Times New Roman" w:hAnsi="Times New Roman"/>
          <w:sz w:val="28"/>
          <w:szCs w:val="28"/>
        </w:rPr>
        <w:t>пи</w:t>
      </w:r>
      <w:r w:rsidRPr="00ED75B2">
        <w:rPr>
          <w:rFonts w:ascii="Times New Roman" w:hAnsi="Times New Roman"/>
          <w:spacing w:val="2"/>
          <w:sz w:val="28"/>
          <w:szCs w:val="28"/>
        </w:rPr>
        <w:t>т</w:t>
      </w:r>
      <w:r w:rsidRPr="00ED75B2">
        <w:rPr>
          <w:rFonts w:ascii="Times New Roman" w:hAnsi="Times New Roman"/>
          <w:sz w:val="28"/>
          <w:szCs w:val="28"/>
        </w:rPr>
        <w:t>ани</w:t>
      </w:r>
      <w:r w:rsidRPr="00ED75B2">
        <w:rPr>
          <w:rFonts w:ascii="Times New Roman" w:hAnsi="Times New Roman"/>
          <w:spacing w:val="2"/>
          <w:sz w:val="28"/>
          <w:szCs w:val="28"/>
        </w:rPr>
        <w:t>я</w:t>
      </w:r>
      <w:r w:rsidRPr="00ED75B2">
        <w:rPr>
          <w:rFonts w:ascii="Times New Roman" w:hAnsi="Times New Roman"/>
          <w:sz w:val="28"/>
          <w:szCs w:val="28"/>
        </w:rPr>
        <w:t>.</w:t>
      </w:r>
      <w:r w:rsidRPr="00ED75B2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ED75B2">
        <w:rPr>
          <w:rFonts w:ascii="Times New Roman" w:hAnsi="Times New Roman"/>
          <w:sz w:val="28"/>
          <w:szCs w:val="28"/>
        </w:rPr>
        <w:t>Рацион</w:t>
      </w:r>
      <w:r w:rsidRPr="00ED75B2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ED75B2">
        <w:rPr>
          <w:rFonts w:ascii="Times New Roman" w:hAnsi="Times New Roman"/>
          <w:sz w:val="28"/>
          <w:szCs w:val="28"/>
        </w:rPr>
        <w:t>пи</w:t>
      </w:r>
      <w:r w:rsidRPr="00ED75B2">
        <w:rPr>
          <w:rFonts w:ascii="Times New Roman" w:hAnsi="Times New Roman"/>
          <w:spacing w:val="2"/>
          <w:sz w:val="28"/>
          <w:szCs w:val="28"/>
        </w:rPr>
        <w:t>т</w:t>
      </w:r>
      <w:r w:rsidRPr="00ED75B2">
        <w:rPr>
          <w:rFonts w:ascii="Times New Roman" w:hAnsi="Times New Roman"/>
          <w:sz w:val="28"/>
          <w:szCs w:val="28"/>
        </w:rPr>
        <w:t>а</w:t>
      </w:r>
      <w:r w:rsidRPr="00ED75B2">
        <w:rPr>
          <w:rFonts w:ascii="Times New Roman" w:hAnsi="Times New Roman"/>
          <w:spacing w:val="5"/>
          <w:sz w:val="28"/>
          <w:szCs w:val="28"/>
        </w:rPr>
        <w:t>н</w:t>
      </w:r>
      <w:r w:rsidRPr="00ED75B2">
        <w:rPr>
          <w:rFonts w:ascii="Times New Roman" w:hAnsi="Times New Roman"/>
          <w:sz w:val="28"/>
          <w:szCs w:val="28"/>
        </w:rPr>
        <w:t>и</w:t>
      </w:r>
      <w:r w:rsidRPr="00ED75B2">
        <w:rPr>
          <w:rFonts w:ascii="Times New Roman" w:hAnsi="Times New Roman"/>
          <w:spacing w:val="1"/>
          <w:sz w:val="28"/>
          <w:szCs w:val="28"/>
        </w:rPr>
        <w:t>я</w:t>
      </w:r>
      <w:r>
        <w:rPr>
          <w:rFonts w:ascii="Times New Roman" w:hAnsi="Times New Roman"/>
          <w:spacing w:val="1"/>
          <w:sz w:val="28"/>
          <w:szCs w:val="28"/>
        </w:rPr>
        <w:t>. Питательные вещества, входящие в состав пищи</w:t>
      </w:r>
      <w:r w:rsidRPr="00ED75B2">
        <w:rPr>
          <w:rFonts w:ascii="Times New Roman" w:hAnsi="Times New Roman"/>
          <w:sz w:val="28"/>
          <w:szCs w:val="28"/>
        </w:rPr>
        <w:t xml:space="preserve"> </w:t>
      </w:r>
      <w:r w:rsidRPr="00ED75B2">
        <w:rPr>
          <w:rFonts w:ascii="Times New Roman" w:hAnsi="Times New Roman"/>
          <w:bCs/>
          <w:i/>
          <w:sz w:val="28"/>
          <w:szCs w:val="28"/>
        </w:rPr>
        <w:t xml:space="preserve">(повторение). </w:t>
      </w:r>
      <w:r w:rsidRPr="00ED75B2">
        <w:rPr>
          <w:rFonts w:ascii="Times New Roman" w:hAnsi="Times New Roman"/>
          <w:sz w:val="28"/>
          <w:szCs w:val="28"/>
        </w:rPr>
        <w:t>Правила ТБ при работе с горячей жидкостью, электроприборами, режущими инструментами. Планирование рационального питания. Виды питания (первые, вторые и третьи блюда). Организа</w:t>
      </w:r>
      <w:r w:rsidRPr="00ED75B2">
        <w:rPr>
          <w:rFonts w:ascii="Times New Roman" w:hAnsi="Times New Roman"/>
          <w:spacing w:val="-1"/>
          <w:sz w:val="28"/>
          <w:szCs w:val="28"/>
        </w:rPr>
        <w:t>ц</w:t>
      </w:r>
      <w:r w:rsidRPr="00ED75B2">
        <w:rPr>
          <w:rFonts w:ascii="Times New Roman" w:hAnsi="Times New Roman"/>
          <w:sz w:val="28"/>
          <w:szCs w:val="28"/>
        </w:rPr>
        <w:t>ия</w:t>
      </w:r>
      <w:r w:rsidRPr="00ED75B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D75B2">
        <w:rPr>
          <w:rFonts w:ascii="Times New Roman" w:hAnsi="Times New Roman"/>
          <w:sz w:val="28"/>
          <w:szCs w:val="28"/>
        </w:rPr>
        <w:t>пра</w:t>
      </w:r>
      <w:r w:rsidRPr="00ED75B2">
        <w:rPr>
          <w:rFonts w:ascii="Times New Roman" w:hAnsi="Times New Roman"/>
          <w:spacing w:val="-1"/>
          <w:sz w:val="28"/>
          <w:szCs w:val="28"/>
        </w:rPr>
        <w:t>в</w:t>
      </w:r>
      <w:r w:rsidRPr="00ED75B2">
        <w:rPr>
          <w:rFonts w:ascii="Times New Roman" w:hAnsi="Times New Roman"/>
          <w:sz w:val="28"/>
          <w:szCs w:val="28"/>
        </w:rPr>
        <w:t>ил</w:t>
      </w:r>
      <w:r w:rsidRPr="00ED75B2">
        <w:rPr>
          <w:rFonts w:ascii="Times New Roman" w:hAnsi="Times New Roman"/>
          <w:spacing w:val="-2"/>
          <w:sz w:val="28"/>
          <w:szCs w:val="28"/>
        </w:rPr>
        <w:t>ь</w:t>
      </w:r>
      <w:r w:rsidRPr="00ED75B2">
        <w:rPr>
          <w:rFonts w:ascii="Times New Roman" w:hAnsi="Times New Roman"/>
          <w:sz w:val="28"/>
          <w:szCs w:val="28"/>
        </w:rPr>
        <w:t>но</w:t>
      </w:r>
      <w:r w:rsidRPr="00ED75B2">
        <w:rPr>
          <w:rFonts w:ascii="Times New Roman" w:hAnsi="Times New Roman"/>
          <w:spacing w:val="-5"/>
          <w:sz w:val="28"/>
          <w:szCs w:val="28"/>
        </w:rPr>
        <w:t>г</w:t>
      </w:r>
      <w:r w:rsidRPr="00ED75B2">
        <w:rPr>
          <w:rFonts w:ascii="Times New Roman" w:hAnsi="Times New Roman"/>
          <w:sz w:val="28"/>
          <w:szCs w:val="28"/>
        </w:rPr>
        <w:t>о</w:t>
      </w:r>
      <w:r w:rsidRPr="00ED75B2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ED75B2">
        <w:rPr>
          <w:rFonts w:ascii="Times New Roman" w:hAnsi="Times New Roman"/>
          <w:sz w:val="28"/>
          <w:szCs w:val="28"/>
        </w:rPr>
        <w:t>пи</w:t>
      </w:r>
      <w:r w:rsidRPr="00ED75B2">
        <w:rPr>
          <w:rFonts w:ascii="Times New Roman" w:hAnsi="Times New Roman"/>
          <w:spacing w:val="2"/>
          <w:sz w:val="28"/>
          <w:szCs w:val="28"/>
        </w:rPr>
        <w:t>т</w:t>
      </w:r>
      <w:r w:rsidRPr="00ED75B2">
        <w:rPr>
          <w:rFonts w:ascii="Times New Roman" w:hAnsi="Times New Roman"/>
          <w:sz w:val="28"/>
          <w:szCs w:val="28"/>
        </w:rPr>
        <w:t>ани</w:t>
      </w:r>
      <w:r w:rsidRPr="00ED75B2">
        <w:rPr>
          <w:rFonts w:ascii="Times New Roman" w:hAnsi="Times New Roman"/>
          <w:spacing w:val="2"/>
          <w:sz w:val="28"/>
          <w:szCs w:val="28"/>
        </w:rPr>
        <w:t>я</w:t>
      </w:r>
      <w:r w:rsidRPr="00ED75B2">
        <w:rPr>
          <w:rFonts w:ascii="Times New Roman" w:hAnsi="Times New Roman"/>
          <w:sz w:val="28"/>
          <w:szCs w:val="28"/>
        </w:rPr>
        <w:t>.</w:t>
      </w:r>
    </w:p>
    <w:p w:rsidR="003F674B" w:rsidRPr="00ED75B2" w:rsidRDefault="003F674B" w:rsidP="003F674B">
      <w:pPr>
        <w:pStyle w:val="a5"/>
        <w:kinsoku w:val="0"/>
        <w:overflowPunct w:val="0"/>
        <w:spacing w:before="10" w:line="240" w:lineRule="auto"/>
        <w:rPr>
          <w:rFonts w:ascii="Times New Roman" w:hAnsi="Times New Roman"/>
          <w:sz w:val="28"/>
          <w:szCs w:val="28"/>
        </w:rPr>
      </w:pPr>
      <w:r w:rsidRPr="00ED75B2">
        <w:rPr>
          <w:rFonts w:ascii="Times New Roman" w:hAnsi="Times New Roman"/>
          <w:i/>
          <w:sz w:val="28"/>
          <w:szCs w:val="28"/>
        </w:rPr>
        <w:t xml:space="preserve">Завтрак </w:t>
      </w:r>
      <w:r w:rsidRPr="000A72A6">
        <w:rPr>
          <w:rFonts w:ascii="Times New Roman" w:hAnsi="Times New Roman"/>
          <w:sz w:val="28"/>
          <w:szCs w:val="28"/>
        </w:rPr>
        <w:t>(горячий и холодный).</w:t>
      </w:r>
      <w:r w:rsidRPr="00ED75B2">
        <w:rPr>
          <w:rFonts w:ascii="Times New Roman" w:hAnsi="Times New Roman"/>
          <w:i/>
          <w:sz w:val="28"/>
          <w:szCs w:val="28"/>
        </w:rPr>
        <w:t xml:space="preserve"> </w:t>
      </w:r>
      <w:r w:rsidRPr="00ED75B2">
        <w:rPr>
          <w:rFonts w:ascii="Times New Roman" w:hAnsi="Times New Roman"/>
          <w:spacing w:val="-6"/>
          <w:sz w:val="28"/>
          <w:szCs w:val="28"/>
        </w:rPr>
        <w:t>Н</w:t>
      </w:r>
      <w:r w:rsidRPr="00ED75B2">
        <w:rPr>
          <w:rFonts w:ascii="Times New Roman" w:hAnsi="Times New Roman"/>
          <w:spacing w:val="-5"/>
          <w:sz w:val="28"/>
          <w:szCs w:val="28"/>
        </w:rPr>
        <w:t>а</w:t>
      </w:r>
      <w:r w:rsidRPr="00ED75B2">
        <w:rPr>
          <w:rFonts w:ascii="Times New Roman" w:hAnsi="Times New Roman"/>
          <w:spacing w:val="4"/>
          <w:sz w:val="28"/>
          <w:szCs w:val="28"/>
        </w:rPr>
        <w:t>п</w:t>
      </w:r>
      <w:r w:rsidRPr="00ED75B2">
        <w:rPr>
          <w:rFonts w:ascii="Times New Roman" w:hAnsi="Times New Roman"/>
          <w:sz w:val="28"/>
          <w:szCs w:val="28"/>
        </w:rPr>
        <w:t>и</w:t>
      </w:r>
      <w:r w:rsidRPr="00ED75B2">
        <w:rPr>
          <w:rFonts w:ascii="Times New Roman" w:hAnsi="Times New Roman"/>
          <w:spacing w:val="-2"/>
          <w:sz w:val="28"/>
          <w:szCs w:val="28"/>
        </w:rPr>
        <w:t>т</w:t>
      </w:r>
      <w:r w:rsidRPr="00ED75B2">
        <w:rPr>
          <w:rFonts w:ascii="Times New Roman" w:hAnsi="Times New Roman"/>
          <w:spacing w:val="3"/>
          <w:sz w:val="28"/>
          <w:szCs w:val="28"/>
        </w:rPr>
        <w:t>к</w:t>
      </w:r>
      <w:r w:rsidRPr="00ED75B2">
        <w:rPr>
          <w:rFonts w:ascii="Times New Roman" w:hAnsi="Times New Roman"/>
          <w:sz w:val="28"/>
          <w:szCs w:val="28"/>
        </w:rPr>
        <w:t>и</w:t>
      </w:r>
      <w:r w:rsidRPr="00ED75B2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ED75B2">
        <w:rPr>
          <w:rFonts w:ascii="Times New Roman" w:hAnsi="Times New Roman"/>
          <w:spacing w:val="2"/>
          <w:sz w:val="28"/>
          <w:szCs w:val="28"/>
        </w:rPr>
        <w:t>д</w:t>
      </w:r>
      <w:r w:rsidRPr="00ED75B2">
        <w:rPr>
          <w:rFonts w:ascii="Times New Roman" w:hAnsi="Times New Roman"/>
          <w:sz w:val="28"/>
          <w:szCs w:val="28"/>
        </w:rPr>
        <w:t>ля</w:t>
      </w:r>
      <w:r w:rsidRPr="00ED75B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ED75B2">
        <w:rPr>
          <w:rFonts w:ascii="Times New Roman" w:hAnsi="Times New Roman"/>
          <w:sz w:val="28"/>
          <w:szCs w:val="28"/>
        </w:rPr>
        <w:t>за</w:t>
      </w:r>
      <w:r w:rsidRPr="00ED75B2">
        <w:rPr>
          <w:rFonts w:ascii="Times New Roman" w:hAnsi="Times New Roman"/>
          <w:spacing w:val="-6"/>
          <w:sz w:val="28"/>
          <w:szCs w:val="28"/>
        </w:rPr>
        <w:t>в</w:t>
      </w:r>
      <w:r w:rsidRPr="00ED75B2">
        <w:rPr>
          <w:rFonts w:ascii="Times New Roman" w:hAnsi="Times New Roman"/>
          <w:spacing w:val="3"/>
          <w:sz w:val="28"/>
          <w:szCs w:val="28"/>
        </w:rPr>
        <w:t>т</w:t>
      </w:r>
      <w:r w:rsidRPr="00ED75B2">
        <w:rPr>
          <w:rFonts w:ascii="Times New Roman" w:hAnsi="Times New Roman"/>
          <w:sz w:val="28"/>
          <w:szCs w:val="28"/>
        </w:rPr>
        <w:t>ра</w:t>
      </w:r>
      <w:r w:rsidRPr="00ED75B2">
        <w:rPr>
          <w:rFonts w:ascii="Times New Roman" w:hAnsi="Times New Roman"/>
          <w:spacing w:val="-6"/>
          <w:sz w:val="28"/>
          <w:szCs w:val="28"/>
        </w:rPr>
        <w:t>к</w:t>
      </w:r>
      <w:r w:rsidRPr="00ED75B2">
        <w:rPr>
          <w:rFonts w:ascii="Times New Roman" w:hAnsi="Times New Roman"/>
          <w:spacing w:val="1"/>
          <w:sz w:val="28"/>
          <w:szCs w:val="28"/>
        </w:rPr>
        <w:t>а</w:t>
      </w:r>
      <w:r w:rsidRPr="00ED75B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75B2">
        <w:rPr>
          <w:rFonts w:ascii="Times New Roman" w:hAnsi="Times New Roman"/>
          <w:sz w:val="28"/>
          <w:szCs w:val="28"/>
        </w:rPr>
        <w:t>С</w:t>
      </w:r>
      <w:r w:rsidRPr="00ED75B2">
        <w:rPr>
          <w:rFonts w:ascii="Times New Roman" w:hAnsi="Times New Roman"/>
          <w:spacing w:val="6"/>
          <w:sz w:val="28"/>
          <w:szCs w:val="28"/>
        </w:rPr>
        <w:t>о</w:t>
      </w:r>
      <w:r w:rsidRPr="00ED75B2">
        <w:rPr>
          <w:rFonts w:ascii="Times New Roman" w:hAnsi="Times New Roman"/>
          <w:sz w:val="28"/>
          <w:szCs w:val="28"/>
        </w:rPr>
        <w:t>с</w:t>
      </w:r>
      <w:r w:rsidRPr="00ED75B2">
        <w:rPr>
          <w:rFonts w:ascii="Times New Roman" w:hAnsi="Times New Roman"/>
          <w:spacing w:val="4"/>
          <w:sz w:val="28"/>
          <w:szCs w:val="28"/>
        </w:rPr>
        <w:t>т</w:t>
      </w:r>
      <w:r w:rsidRPr="00ED75B2">
        <w:rPr>
          <w:rFonts w:ascii="Times New Roman" w:hAnsi="Times New Roman"/>
          <w:spacing w:val="6"/>
          <w:sz w:val="28"/>
          <w:szCs w:val="28"/>
        </w:rPr>
        <w:t>а</w:t>
      </w:r>
      <w:r w:rsidRPr="00ED75B2">
        <w:rPr>
          <w:rFonts w:ascii="Times New Roman" w:hAnsi="Times New Roman"/>
          <w:spacing w:val="-8"/>
          <w:sz w:val="28"/>
          <w:szCs w:val="28"/>
        </w:rPr>
        <w:t>в</w:t>
      </w:r>
      <w:r w:rsidRPr="00ED75B2">
        <w:rPr>
          <w:rFonts w:ascii="Times New Roman" w:hAnsi="Times New Roman"/>
          <w:sz w:val="28"/>
          <w:szCs w:val="28"/>
        </w:rPr>
        <w:t>лен</w:t>
      </w:r>
      <w:r w:rsidRPr="00ED75B2">
        <w:rPr>
          <w:rFonts w:ascii="Times New Roman" w:hAnsi="Times New Roman"/>
          <w:spacing w:val="6"/>
          <w:sz w:val="28"/>
          <w:szCs w:val="28"/>
        </w:rPr>
        <w:t>и</w:t>
      </w:r>
      <w:r w:rsidRPr="00ED75B2">
        <w:rPr>
          <w:rFonts w:ascii="Times New Roman" w:hAnsi="Times New Roman"/>
          <w:sz w:val="28"/>
          <w:szCs w:val="28"/>
        </w:rPr>
        <w:t>е</w:t>
      </w:r>
      <w:r w:rsidRPr="00ED75B2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ED75B2">
        <w:rPr>
          <w:rFonts w:ascii="Times New Roman" w:hAnsi="Times New Roman"/>
          <w:sz w:val="28"/>
          <w:szCs w:val="28"/>
        </w:rPr>
        <w:t>меню</w:t>
      </w:r>
      <w:r w:rsidRPr="00ED75B2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ED75B2">
        <w:rPr>
          <w:rFonts w:ascii="Times New Roman" w:hAnsi="Times New Roman"/>
          <w:spacing w:val="2"/>
          <w:sz w:val="28"/>
          <w:szCs w:val="28"/>
        </w:rPr>
        <w:t>д</w:t>
      </w:r>
      <w:r w:rsidRPr="00ED75B2">
        <w:rPr>
          <w:rFonts w:ascii="Times New Roman" w:hAnsi="Times New Roman"/>
          <w:sz w:val="28"/>
          <w:szCs w:val="28"/>
        </w:rPr>
        <w:t>ля</w:t>
      </w:r>
      <w:r w:rsidRPr="00ED75B2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ED75B2">
        <w:rPr>
          <w:rFonts w:ascii="Times New Roman" w:hAnsi="Times New Roman"/>
          <w:sz w:val="28"/>
          <w:szCs w:val="28"/>
        </w:rPr>
        <w:t>за</w:t>
      </w:r>
      <w:r w:rsidRPr="00ED75B2">
        <w:rPr>
          <w:rFonts w:ascii="Times New Roman" w:hAnsi="Times New Roman"/>
          <w:spacing w:val="-6"/>
          <w:sz w:val="28"/>
          <w:szCs w:val="28"/>
        </w:rPr>
        <w:t>в</w:t>
      </w:r>
      <w:r w:rsidRPr="00ED75B2">
        <w:rPr>
          <w:rFonts w:ascii="Times New Roman" w:hAnsi="Times New Roman"/>
          <w:spacing w:val="3"/>
          <w:sz w:val="28"/>
          <w:szCs w:val="28"/>
        </w:rPr>
        <w:t>т</w:t>
      </w:r>
      <w:r w:rsidRPr="00ED75B2">
        <w:rPr>
          <w:rFonts w:ascii="Times New Roman" w:hAnsi="Times New Roman"/>
          <w:sz w:val="28"/>
          <w:szCs w:val="28"/>
        </w:rPr>
        <w:t>ра</w:t>
      </w:r>
      <w:r w:rsidRPr="00ED75B2">
        <w:rPr>
          <w:rFonts w:ascii="Times New Roman" w:hAnsi="Times New Roman"/>
          <w:spacing w:val="-6"/>
          <w:sz w:val="28"/>
          <w:szCs w:val="28"/>
        </w:rPr>
        <w:t>к</w:t>
      </w:r>
      <w:r w:rsidRPr="00ED75B2">
        <w:rPr>
          <w:rFonts w:ascii="Times New Roman" w:hAnsi="Times New Roman"/>
          <w:spacing w:val="1"/>
          <w:sz w:val="28"/>
          <w:szCs w:val="28"/>
        </w:rPr>
        <w:t>а</w:t>
      </w:r>
      <w:r w:rsidRPr="00ED75B2">
        <w:rPr>
          <w:rFonts w:ascii="Times New Roman" w:hAnsi="Times New Roman"/>
          <w:sz w:val="28"/>
          <w:szCs w:val="28"/>
        </w:rPr>
        <w:t>.</w:t>
      </w:r>
      <w:r w:rsidRPr="00ED75B2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:rsidR="003F674B" w:rsidRDefault="003F674B" w:rsidP="003F674B">
      <w:pPr>
        <w:pStyle w:val="a5"/>
        <w:tabs>
          <w:tab w:val="left" w:pos="10489"/>
        </w:tabs>
        <w:kinsoku w:val="0"/>
        <w:overflowPunct w:val="0"/>
        <w:spacing w:before="6" w:line="240" w:lineRule="auto"/>
        <w:ind w:right="-1"/>
        <w:rPr>
          <w:rFonts w:ascii="Times New Roman" w:hAnsi="Times New Roman"/>
          <w:sz w:val="28"/>
          <w:szCs w:val="28"/>
        </w:rPr>
      </w:pPr>
      <w:r w:rsidRPr="000A72A6">
        <w:rPr>
          <w:rFonts w:ascii="Times New Roman" w:hAnsi="Times New Roman"/>
          <w:i/>
          <w:iCs/>
          <w:sz w:val="28"/>
          <w:szCs w:val="28"/>
        </w:rPr>
        <w:t>Об</w:t>
      </w:r>
      <w:r w:rsidRPr="000A72A6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Pr="000A72A6">
        <w:rPr>
          <w:rFonts w:ascii="Times New Roman" w:hAnsi="Times New Roman"/>
          <w:i/>
          <w:iCs/>
          <w:spacing w:val="-2"/>
          <w:sz w:val="28"/>
          <w:szCs w:val="28"/>
        </w:rPr>
        <w:t>д</w:t>
      </w:r>
      <w:r w:rsidRPr="000A72A6">
        <w:rPr>
          <w:rFonts w:ascii="Times New Roman" w:hAnsi="Times New Roman"/>
          <w:i/>
          <w:iCs/>
          <w:sz w:val="28"/>
          <w:szCs w:val="28"/>
        </w:rPr>
        <w:t>.</w:t>
      </w:r>
      <w:r w:rsidRPr="000A72A6">
        <w:rPr>
          <w:rFonts w:ascii="Times New Roman" w:hAnsi="Times New Roman"/>
          <w:i/>
          <w:iCs/>
          <w:spacing w:val="41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О</w:t>
      </w:r>
      <w:r w:rsidRPr="000A72A6">
        <w:rPr>
          <w:rFonts w:ascii="Times New Roman" w:hAnsi="Times New Roman"/>
          <w:spacing w:val="-2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ощные</w:t>
      </w:r>
      <w:r w:rsidRPr="000A72A6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с</w:t>
      </w:r>
      <w:r w:rsidRPr="000A72A6">
        <w:rPr>
          <w:rFonts w:ascii="Times New Roman" w:hAnsi="Times New Roman"/>
          <w:spacing w:val="7"/>
          <w:sz w:val="28"/>
          <w:szCs w:val="28"/>
        </w:rPr>
        <w:t>а</w:t>
      </w:r>
      <w:r w:rsidRPr="000A72A6">
        <w:rPr>
          <w:rFonts w:ascii="Times New Roman" w:hAnsi="Times New Roman"/>
          <w:sz w:val="28"/>
          <w:szCs w:val="28"/>
        </w:rPr>
        <w:t>л</w:t>
      </w:r>
      <w:r w:rsidRPr="000A72A6">
        <w:rPr>
          <w:rFonts w:ascii="Times New Roman" w:hAnsi="Times New Roman"/>
          <w:spacing w:val="-10"/>
          <w:sz w:val="28"/>
          <w:szCs w:val="28"/>
        </w:rPr>
        <w:t>а</w:t>
      </w:r>
      <w:r w:rsidRPr="000A72A6">
        <w:rPr>
          <w:rFonts w:ascii="Times New Roman" w:hAnsi="Times New Roman"/>
          <w:spacing w:val="-2"/>
          <w:sz w:val="28"/>
          <w:szCs w:val="28"/>
        </w:rPr>
        <w:t>т</w:t>
      </w:r>
      <w:r w:rsidRPr="000A72A6">
        <w:rPr>
          <w:rFonts w:ascii="Times New Roman" w:hAnsi="Times New Roman"/>
          <w:sz w:val="28"/>
          <w:szCs w:val="28"/>
        </w:rPr>
        <w:t>ы:</w:t>
      </w:r>
      <w:r w:rsidRPr="000A72A6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-2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и</w:t>
      </w:r>
      <w:r w:rsidRPr="000A72A6">
        <w:rPr>
          <w:rFonts w:ascii="Times New Roman" w:hAnsi="Times New Roman"/>
          <w:spacing w:val="2"/>
          <w:sz w:val="28"/>
          <w:szCs w:val="28"/>
        </w:rPr>
        <w:t>д</w:t>
      </w:r>
      <w:r w:rsidRPr="000A72A6">
        <w:rPr>
          <w:rFonts w:ascii="Times New Roman" w:hAnsi="Times New Roman"/>
          <w:sz w:val="28"/>
          <w:szCs w:val="28"/>
        </w:rPr>
        <w:t>ы,</w:t>
      </w:r>
      <w:r w:rsidRPr="000A72A6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пер</w:t>
      </w:r>
      <w:r w:rsidRPr="000A72A6">
        <w:rPr>
          <w:rFonts w:ascii="Times New Roman" w:hAnsi="Times New Roman"/>
          <w:spacing w:val="-1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ич</w:t>
      </w:r>
      <w:r w:rsidRPr="000A72A6">
        <w:rPr>
          <w:rFonts w:ascii="Times New Roman" w:hAnsi="Times New Roman"/>
          <w:spacing w:val="3"/>
          <w:sz w:val="28"/>
          <w:szCs w:val="28"/>
        </w:rPr>
        <w:t>н</w:t>
      </w:r>
      <w:r w:rsidRPr="000A72A6">
        <w:rPr>
          <w:rFonts w:ascii="Times New Roman" w:hAnsi="Times New Roman"/>
          <w:sz w:val="28"/>
          <w:szCs w:val="28"/>
        </w:rPr>
        <w:t>ая</w:t>
      </w:r>
      <w:r w:rsidRPr="000A72A6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о</w:t>
      </w:r>
      <w:r w:rsidRPr="000A72A6">
        <w:rPr>
          <w:rFonts w:ascii="Times New Roman" w:hAnsi="Times New Roman"/>
          <w:spacing w:val="2"/>
          <w:sz w:val="28"/>
          <w:szCs w:val="28"/>
        </w:rPr>
        <w:t>б</w:t>
      </w:r>
      <w:r w:rsidRPr="000A72A6">
        <w:rPr>
          <w:rFonts w:ascii="Times New Roman" w:hAnsi="Times New Roman"/>
          <w:sz w:val="28"/>
          <w:szCs w:val="28"/>
        </w:rPr>
        <w:t>р</w:t>
      </w:r>
      <w:r w:rsidRPr="000A72A6">
        <w:rPr>
          <w:rFonts w:ascii="Times New Roman" w:hAnsi="Times New Roman"/>
          <w:spacing w:val="-5"/>
          <w:sz w:val="28"/>
          <w:szCs w:val="28"/>
        </w:rPr>
        <w:t>а</w:t>
      </w:r>
      <w:r w:rsidRPr="000A72A6">
        <w:rPr>
          <w:rFonts w:ascii="Times New Roman" w:hAnsi="Times New Roman"/>
          <w:spacing w:val="2"/>
          <w:sz w:val="28"/>
          <w:szCs w:val="28"/>
        </w:rPr>
        <w:t>б</w:t>
      </w:r>
      <w:r w:rsidRPr="000A72A6">
        <w:rPr>
          <w:rFonts w:ascii="Times New Roman" w:hAnsi="Times New Roman"/>
          <w:spacing w:val="-6"/>
          <w:sz w:val="28"/>
          <w:szCs w:val="28"/>
        </w:rPr>
        <w:t>о</w:t>
      </w:r>
      <w:r w:rsidRPr="000A72A6">
        <w:rPr>
          <w:rFonts w:ascii="Times New Roman" w:hAnsi="Times New Roman"/>
          <w:spacing w:val="-2"/>
          <w:sz w:val="28"/>
          <w:szCs w:val="28"/>
        </w:rPr>
        <w:t>т</w:t>
      </w:r>
      <w:r w:rsidRPr="000A72A6">
        <w:rPr>
          <w:rFonts w:ascii="Times New Roman" w:hAnsi="Times New Roman"/>
          <w:spacing w:val="-7"/>
          <w:sz w:val="28"/>
          <w:szCs w:val="28"/>
        </w:rPr>
        <w:t>к</w:t>
      </w:r>
      <w:r w:rsidRPr="000A72A6">
        <w:rPr>
          <w:rFonts w:ascii="Times New Roman" w:hAnsi="Times New Roman"/>
          <w:sz w:val="28"/>
          <w:szCs w:val="28"/>
        </w:rPr>
        <w:t>а</w:t>
      </w:r>
      <w:r w:rsidRPr="000A72A6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о</w:t>
      </w:r>
      <w:r w:rsidRPr="000A72A6">
        <w:rPr>
          <w:rFonts w:ascii="Times New Roman" w:hAnsi="Times New Roman"/>
          <w:spacing w:val="-2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още</w:t>
      </w:r>
      <w:r w:rsidRPr="000A72A6">
        <w:rPr>
          <w:rFonts w:ascii="Times New Roman" w:hAnsi="Times New Roman"/>
          <w:spacing w:val="2"/>
          <w:sz w:val="28"/>
          <w:szCs w:val="28"/>
        </w:rPr>
        <w:t>й</w:t>
      </w:r>
      <w:r w:rsidRPr="000A72A6">
        <w:rPr>
          <w:rFonts w:ascii="Times New Roman" w:hAnsi="Times New Roman"/>
          <w:sz w:val="28"/>
          <w:szCs w:val="28"/>
        </w:rPr>
        <w:t>,</w:t>
      </w:r>
      <w:r w:rsidRPr="000A72A6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сп</w:t>
      </w:r>
      <w:r w:rsidRPr="000A72A6">
        <w:rPr>
          <w:rFonts w:ascii="Times New Roman" w:hAnsi="Times New Roman"/>
          <w:spacing w:val="5"/>
          <w:sz w:val="28"/>
          <w:szCs w:val="28"/>
        </w:rPr>
        <w:t>о</w:t>
      </w:r>
      <w:r w:rsidRPr="000A72A6">
        <w:rPr>
          <w:rFonts w:ascii="Times New Roman" w:hAnsi="Times New Roman"/>
          <w:sz w:val="28"/>
          <w:szCs w:val="28"/>
        </w:rPr>
        <w:t>со</w:t>
      </w:r>
      <w:r w:rsidRPr="000A72A6">
        <w:rPr>
          <w:rFonts w:ascii="Times New Roman" w:hAnsi="Times New Roman"/>
          <w:spacing w:val="3"/>
          <w:sz w:val="28"/>
          <w:szCs w:val="28"/>
        </w:rPr>
        <w:t>б</w:t>
      </w:r>
      <w:r w:rsidRPr="000A72A6">
        <w:rPr>
          <w:rFonts w:ascii="Times New Roman" w:hAnsi="Times New Roman"/>
          <w:sz w:val="28"/>
          <w:szCs w:val="28"/>
        </w:rPr>
        <w:t>ы</w:t>
      </w:r>
      <w:r w:rsidRPr="000A72A6">
        <w:rPr>
          <w:rFonts w:ascii="Times New Roman" w:hAnsi="Times New Roman"/>
          <w:w w:val="99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при</w:t>
      </w:r>
      <w:r w:rsidRPr="000A72A6">
        <w:rPr>
          <w:rFonts w:ascii="Times New Roman" w:hAnsi="Times New Roman"/>
          <w:spacing w:val="-5"/>
          <w:sz w:val="28"/>
          <w:szCs w:val="28"/>
        </w:rPr>
        <w:t>г</w:t>
      </w:r>
      <w:r w:rsidRPr="000A72A6">
        <w:rPr>
          <w:rFonts w:ascii="Times New Roman" w:hAnsi="Times New Roman"/>
          <w:spacing w:val="-6"/>
          <w:sz w:val="28"/>
          <w:szCs w:val="28"/>
        </w:rPr>
        <w:t>о</w:t>
      </w:r>
      <w:r w:rsidRPr="000A72A6">
        <w:rPr>
          <w:rFonts w:ascii="Times New Roman" w:hAnsi="Times New Roman"/>
          <w:spacing w:val="-8"/>
          <w:sz w:val="28"/>
          <w:szCs w:val="28"/>
        </w:rPr>
        <w:t>т</w:t>
      </w:r>
      <w:r w:rsidRPr="000A72A6">
        <w:rPr>
          <w:rFonts w:ascii="Times New Roman" w:hAnsi="Times New Roman"/>
          <w:spacing w:val="4"/>
          <w:sz w:val="28"/>
          <w:szCs w:val="28"/>
        </w:rPr>
        <w:t>о</w:t>
      </w:r>
      <w:r w:rsidRPr="000A72A6">
        <w:rPr>
          <w:rFonts w:ascii="Times New Roman" w:hAnsi="Times New Roman"/>
          <w:spacing w:val="-8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ле</w:t>
      </w:r>
      <w:r w:rsidRPr="000A72A6">
        <w:rPr>
          <w:rFonts w:ascii="Times New Roman" w:hAnsi="Times New Roman"/>
          <w:spacing w:val="6"/>
          <w:sz w:val="28"/>
          <w:szCs w:val="28"/>
        </w:rPr>
        <w:t>н</w:t>
      </w:r>
      <w:r w:rsidRPr="000A72A6">
        <w:rPr>
          <w:rFonts w:ascii="Times New Roman" w:hAnsi="Times New Roman"/>
          <w:sz w:val="28"/>
          <w:szCs w:val="28"/>
        </w:rPr>
        <w:t>и</w:t>
      </w:r>
      <w:r w:rsidRPr="000A72A6">
        <w:rPr>
          <w:rFonts w:ascii="Times New Roman" w:hAnsi="Times New Roman"/>
          <w:spacing w:val="1"/>
          <w:sz w:val="28"/>
          <w:szCs w:val="28"/>
        </w:rPr>
        <w:t>я</w:t>
      </w:r>
      <w:r w:rsidRPr="000A72A6">
        <w:rPr>
          <w:rFonts w:ascii="Times New Roman" w:hAnsi="Times New Roman"/>
          <w:sz w:val="28"/>
          <w:szCs w:val="28"/>
        </w:rPr>
        <w:t>.</w:t>
      </w:r>
      <w:r w:rsidRPr="000A72A6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С</w:t>
      </w:r>
      <w:r w:rsidRPr="000A72A6">
        <w:rPr>
          <w:rFonts w:ascii="Times New Roman" w:hAnsi="Times New Roman"/>
          <w:spacing w:val="6"/>
          <w:sz w:val="28"/>
          <w:szCs w:val="28"/>
        </w:rPr>
        <w:t>о</w:t>
      </w:r>
      <w:r w:rsidRPr="000A72A6">
        <w:rPr>
          <w:rFonts w:ascii="Times New Roman" w:hAnsi="Times New Roman"/>
          <w:sz w:val="28"/>
          <w:szCs w:val="28"/>
        </w:rPr>
        <w:t>с</w:t>
      </w:r>
      <w:r w:rsidRPr="000A72A6">
        <w:rPr>
          <w:rFonts w:ascii="Times New Roman" w:hAnsi="Times New Roman"/>
          <w:spacing w:val="4"/>
          <w:sz w:val="28"/>
          <w:szCs w:val="28"/>
        </w:rPr>
        <w:t>т</w:t>
      </w:r>
      <w:r w:rsidRPr="000A72A6">
        <w:rPr>
          <w:rFonts w:ascii="Times New Roman" w:hAnsi="Times New Roman"/>
          <w:sz w:val="28"/>
          <w:szCs w:val="28"/>
        </w:rPr>
        <w:t>а</w:t>
      </w:r>
      <w:r w:rsidRPr="000A72A6">
        <w:rPr>
          <w:rFonts w:ascii="Times New Roman" w:hAnsi="Times New Roman"/>
          <w:spacing w:val="-7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ление</w:t>
      </w:r>
      <w:r w:rsidRPr="000A72A6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рецеп</w:t>
      </w:r>
      <w:r w:rsidRPr="000A72A6">
        <w:rPr>
          <w:rFonts w:ascii="Times New Roman" w:hAnsi="Times New Roman"/>
          <w:spacing w:val="-6"/>
          <w:sz w:val="28"/>
          <w:szCs w:val="28"/>
        </w:rPr>
        <w:t>т</w:t>
      </w:r>
      <w:r w:rsidRPr="000A72A6">
        <w:rPr>
          <w:rFonts w:ascii="Times New Roman" w:hAnsi="Times New Roman"/>
          <w:spacing w:val="4"/>
          <w:sz w:val="28"/>
          <w:szCs w:val="28"/>
        </w:rPr>
        <w:t>о</w:t>
      </w:r>
      <w:r w:rsidRPr="000A72A6">
        <w:rPr>
          <w:rFonts w:ascii="Times New Roman" w:hAnsi="Times New Roman"/>
          <w:sz w:val="28"/>
          <w:szCs w:val="28"/>
        </w:rPr>
        <w:t>в</w:t>
      </w:r>
      <w:r w:rsidRPr="000A72A6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о</w:t>
      </w:r>
      <w:r w:rsidRPr="000A72A6">
        <w:rPr>
          <w:rFonts w:ascii="Times New Roman" w:hAnsi="Times New Roman"/>
          <w:spacing w:val="-2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ощн</w:t>
      </w:r>
      <w:r w:rsidRPr="000A72A6">
        <w:rPr>
          <w:rFonts w:ascii="Times New Roman" w:hAnsi="Times New Roman"/>
          <w:spacing w:val="6"/>
          <w:sz w:val="28"/>
          <w:szCs w:val="28"/>
        </w:rPr>
        <w:t>ы</w:t>
      </w:r>
      <w:r w:rsidRPr="000A72A6">
        <w:rPr>
          <w:rFonts w:ascii="Times New Roman" w:hAnsi="Times New Roman"/>
          <w:sz w:val="28"/>
          <w:szCs w:val="28"/>
        </w:rPr>
        <w:t>х</w:t>
      </w:r>
      <w:r w:rsidRPr="000A72A6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6"/>
          <w:sz w:val="28"/>
          <w:szCs w:val="28"/>
        </w:rPr>
        <w:t>са</w:t>
      </w:r>
      <w:r w:rsidRPr="000A72A6">
        <w:rPr>
          <w:rFonts w:ascii="Times New Roman" w:hAnsi="Times New Roman"/>
          <w:sz w:val="28"/>
          <w:szCs w:val="28"/>
        </w:rPr>
        <w:t>л</w:t>
      </w:r>
      <w:r w:rsidRPr="000A72A6">
        <w:rPr>
          <w:rFonts w:ascii="Times New Roman" w:hAnsi="Times New Roman"/>
          <w:spacing w:val="-10"/>
          <w:sz w:val="28"/>
          <w:szCs w:val="28"/>
        </w:rPr>
        <w:t>а</w:t>
      </w:r>
      <w:r w:rsidRPr="000A72A6">
        <w:rPr>
          <w:rFonts w:ascii="Times New Roman" w:hAnsi="Times New Roman"/>
          <w:spacing w:val="-8"/>
          <w:sz w:val="28"/>
          <w:szCs w:val="28"/>
        </w:rPr>
        <w:t>т</w:t>
      </w:r>
      <w:r w:rsidRPr="000A72A6">
        <w:rPr>
          <w:rFonts w:ascii="Times New Roman" w:hAnsi="Times New Roman"/>
          <w:sz w:val="28"/>
          <w:szCs w:val="28"/>
        </w:rPr>
        <w:t>ов</w:t>
      </w:r>
      <w:r w:rsidRPr="000A72A6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и</w:t>
      </w:r>
      <w:r w:rsidRPr="000A72A6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их</w:t>
      </w:r>
      <w:r w:rsidRPr="000A72A6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при</w:t>
      </w:r>
      <w:r w:rsidRPr="000A72A6">
        <w:rPr>
          <w:rFonts w:ascii="Times New Roman" w:hAnsi="Times New Roman"/>
          <w:spacing w:val="-5"/>
          <w:sz w:val="28"/>
          <w:szCs w:val="28"/>
        </w:rPr>
        <w:t>г</w:t>
      </w:r>
      <w:r w:rsidRPr="000A72A6">
        <w:rPr>
          <w:rFonts w:ascii="Times New Roman" w:hAnsi="Times New Roman"/>
          <w:spacing w:val="-6"/>
          <w:sz w:val="28"/>
          <w:szCs w:val="28"/>
        </w:rPr>
        <w:t>о</w:t>
      </w:r>
      <w:r w:rsidRPr="000A72A6">
        <w:rPr>
          <w:rFonts w:ascii="Times New Roman" w:hAnsi="Times New Roman"/>
          <w:spacing w:val="-8"/>
          <w:sz w:val="28"/>
          <w:szCs w:val="28"/>
        </w:rPr>
        <w:t>т</w:t>
      </w:r>
      <w:r w:rsidRPr="000A72A6">
        <w:rPr>
          <w:rFonts w:ascii="Times New Roman" w:hAnsi="Times New Roman"/>
          <w:spacing w:val="4"/>
          <w:sz w:val="28"/>
          <w:szCs w:val="28"/>
        </w:rPr>
        <w:t>о</w:t>
      </w:r>
      <w:r w:rsidRPr="000A72A6">
        <w:rPr>
          <w:rFonts w:ascii="Times New Roman" w:hAnsi="Times New Roman"/>
          <w:spacing w:val="-8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лени</w:t>
      </w:r>
      <w:r w:rsidRPr="000A72A6">
        <w:rPr>
          <w:rFonts w:ascii="Times New Roman" w:hAnsi="Times New Roman"/>
          <w:spacing w:val="2"/>
          <w:sz w:val="28"/>
          <w:szCs w:val="28"/>
        </w:rPr>
        <w:t>е</w:t>
      </w:r>
      <w:r w:rsidRPr="000A72A6">
        <w:rPr>
          <w:rFonts w:ascii="Times New Roman" w:hAnsi="Times New Roman"/>
          <w:sz w:val="28"/>
          <w:szCs w:val="28"/>
        </w:rPr>
        <w:t>. З</w:t>
      </w:r>
      <w:r w:rsidRPr="000A72A6">
        <w:rPr>
          <w:rFonts w:ascii="Times New Roman" w:hAnsi="Times New Roman"/>
          <w:spacing w:val="-5"/>
          <w:sz w:val="28"/>
          <w:szCs w:val="28"/>
        </w:rPr>
        <w:t>а</w:t>
      </w:r>
      <w:r w:rsidRPr="000A72A6">
        <w:rPr>
          <w:rFonts w:ascii="Times New Roman" w:hAnsi="Times New Roman"/>
          <w:sz w:val="28"/>
          <w:szCs w:val="28"/>
        </w:rPr>
        <w:t>пр</w:t>
      </w:r>
      <w:r w:rsidRPr="000A72A6">
        <w:rPr>
          <w:rFonts w:ascii="Times New Roman" w:hAnsi="Times New Roman"/>
          <w:spacing w:val="5"/>
          <w:sz w:val="28"/>
          <w:szCs w:val="28"/>
        </w:rPr>
        <w:t>а</w:t>
      </w:r>
      <w:r w:rsidRPr="000A72A6">
        <w:rPr>
          <w:rFonts w:ascii="Times New Roman" w:hAnsi="Times New Roman"/>
          <w:spacing w:val="-2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ки</w:t>
      </w:r>
      <w:r w:rsidRPr="000A72A6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2"/>
          <w:sz w:val="28"/>
          <w:szCs w:val="28"/>
        </w:rPr>
        <w:t>д</w:t>
      </w:r>
      <w:r w:rsidRPr="000A72A6">
        <w:rPr>
          <w:rFonts w:ascii="Times New Roman" w:hAnsi="Times New Roman"/>
          <w:sz w:val="28"/>
          <w:szCs w:val="28"/>
        </w:rPr>
        <w:t>ля</w:t>
      </w:r>
      <w:r w:rsidRPr="000A72A6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6"/>
          <w:sz w:val="28"/>
          <w:szCs w:val="28"/>
        </w:rPr>
        <w:t>са</w:t>
      </w:r>
      <w:r w:rsidRPr="000A72A6">
        <w:rPr>
          <w:rFonts w:ascii="Times New Roman" w:hAnsi="Times New Roman"/>
          <w:sz w:val="28"/>
          <w:szCs w:val="28"/>
        </w:rPr>
        <w:t>л</w:t>
      </w:r>
      <w:r w:rsidRPr="000A72A6">
        <w:rPr>
          <w:rFonts w:ascii="Times New Roman" w:hAnsi="Times New Roman"/>
          <w:spacing w:val="-10"/>
          <w:sz w:val="28"/>
          <w:szCs w:val="28"/>
        </w:rPr>
        <w:t>а</w:t>
      </w:r>
      <w:r w:rsidRPr="000A72A6">
        <w:rPr>
          <w:rFonts w:ascii="Times New Roman" w:hAnsi="Times New Roman"/>
          <w:spacing w:val="-8"/>
          <w:sz w:val="28"/>
          <w:szCs w:val="28"/>
        </w:rPr>
        <w:t>т</w:t>
      </w:r>
      <w:r w:rsidRPr="000A72A6">
        <w:rPr>
          <w:rFonts w:ascii="Times New Roman" w:hAnsi="Times New Roman"/>
          <w:sz w:val="28"/>
          <w:szCs w:val="28"/>
        </w:rPr>
        <w:t>о</w:t>
      </w:r>
      <w:r w:rsidRPr="000A72A6">
        <w:rPr>
          <w:rFonts w:ascii="Times New Roman" w:hAnsi="Times New Roman"/>
          <w:spacing w:val="-2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.</w:t>
      </w:r>
    </w:p>
    <w:p w:rsidR="003F674B" w:rsidRDefault="003F674B" w:rsidP="003F674B">
      <w:pPr>
        <w:pStyle w:val="a5"/>
        <w:tabs>
          <w:tab w:val="left" w:pos="10489"/>
        </w:tabs>
        <w:kinsoku w:val="0"/>
        <w:overflowPunct w:val="0"/>
        <w:spacing w:before="6" w:line="240" w:lineRule="auto"/>
        <w:ind w:right="-1"/>
        <w:rPr>
          <w:rFonts w:ascii="Times New Roman" w:hAnsi="Times New Roman"/>
          <w:spacing w:val="-6"/>
          <w:sz w:val="28"/>
          <w:szCs w:val="28"/>
        </w:rPr>
      </w:pPr>
      <w:r w:rsidRPr="000A72A6">
        <w:rPr>
          <w:rFonts w:ascii="Times New Roman" w:hAnsi="Times New Roman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-5"/>
          <w:sz w:val="28"/>
          <w:szCs w:val="28"/>
        </w:rPr>
        <w:t>С</w:t>
      </w:r>
      <w:r w:rsidRPr="000A72A6">
        <w:rPr>
          <w:rFonts w:ascii="Times New Roman" w:hAnsi="Times New Roman"/>
          <w:spacing w:val="-7"/>
          <w:sz w:val="28"/>
          <w:szCs w:val="28"/>
        </w:rPr>
        <w:t>у</w:t>
      </w:r>
      <w:r w:rsidRPr="000A72A6">
        <w:rPr>
          <w:rFonts w:ascii="Times New Roman" w:hAnsi="Times New Roman"/>
          <w:sz w:val="28"/>
          <w:szCs w:val="28"/>
        </w:rPr>
        <w:t>пы.</w:t>
      </w:r>
      <w:r w:rsidRPr="000A72A6">
        <w:rPr>
          <w:rFonts w:ascii="Times New Roman" w:hAnsi="Times New Roman"/>
          <w:spacing w:val="50"/>
          <w:sz w:val="28"/>
          <w:szCs w:val="28"/>
        </w:rPr>
        <w:t xml:space="preserve"> </w:t>
      </w:r>
      <w:r>
        <w:rPr>
          <w:rFonts w:ascii="Times New Roman" w:hAnsi="Times New Roman"/>
          <w:spacing w:val="50"/>
          <w:sz w:val="28"/>
          <w:szCs w:val="28"/>
        </w:rPr>
        <w:t>Виды супов (</w:t>
      </w:r>
      <w:r>
        <w:rPr>
          <w:rFonts w:ascii="Times New Roman" w:hAnsi="Times New Roman"/>
          <w:spacing w:val="-6"/>
          <w:sz w:val="28"/>
          <w:szCs w:val="28"/>
        </w:rPr>
        <w:t>п</w:t>
      </w:r>
      <w:r w:rsidRPr="000A72A6">
        <w:rPr>
          <w:rFonts w:ascii="Times New Roman" w:hAnsi="Times New Roman"/>
          <w:sz w:val="28"/>
          <w:szCs w:val="28"/>
        </w:rPr>
        <w:t>розр</w:t>
      </w:r>
      <w:r w:rsidRPr="000A72A6">
        <w:rPr>
          <w:rFonts w:ascii="Times New Roman" w:hAnsi="Times New Roman"/>
          <w:spacing w:val="-9"/>
          <w:sz w:val="28"/>
          <w:szCs w:val="28"/>
        </w:rPr>
        <w:t>а</w:t>
      </w:r>
      <w:r w:rsidRPr="000A72A6">
        <w:rPr>
          <w:rFonts w:ascii="Times New Roman" w:hAnsi="Times New Roman"/>
          <w:sz w:val="28"/>
          <w:szCs w:val="28"/>
        </w:rPr>
        <w:t>чные</w:t>
      </w:r>
      <w:r w:rsidRPr="000A72A6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суп</w:t>
      </w:r>
      <w:r w:rsidRPr="000A72A6">
        <w:rPr>
          <w:rFonts w:ascii="Times New Roman" w:hAnsi="Times New Roman"/>
          <w:spacing w:val="1"/>
          <w:sz w:val="28"/>
          <w:szCs w:val="28"/>
        </w:rPr>
        <w:t>ы</w:t>
      </w:r>
      <w:r>
        <w:rPr>
          <w:rFonts w:ascii="Times New Roman" w:hAnsi="Times New Roman"/>
          <w:spacing w:val="1"/>
          <w:sz w:val="28"/>
          <w:szCs w:val="28"/>
        </w:rPr>
        <w:t>, заправочные, супы-пюре)</w:t>
      </w:r>
      <w:r w:rsidRPr="000A72A6">
        <w:rPr>
          <w:rFonts w:ascii="Times New Roman" w:hAnsi="Times New Roman"/>
          <w:sz w:val="28"/>
          <w:szCs w:val="28"/>
        </w:rPr>
        <w:t>.</w:t>
      </w:r>
      <w:r w:rsidRPr="000A72A6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При</w:t>
      </w:r>
      <w:r w:rsidRPr="000A72A6">
        <w:rPr>
          <w:rFonts w:ascii="Times New Roman" w:hAnsi="Times New Roman"/>
          <w:spacing w:val="-5"/>
          <w:sz w:val="28"/>
          <w:szCs w:val="28"/>
        </w:rPr>
        <w:t>г</w:t>
      </w:r>
      <w:r w:rsidRPr="000A72A6">
        <w:rPr>
          <w:rFonts w:ascii="Times New Roman" w:hAnsi="Times New Roman"/>
          <w:spacing w:val="-6"/>
          <w:sz w:val="28"/>
          <w:szCs w:val="28"/>
        </w:rPr>
        <w:t>о</w:t>
      </w:r>
      <w:r w:rsidRPr="000A72A6">
        <w:rPr>
          <w:rFonts w:ascii="Times New Roman" w:hAnsi="Times New Roman"/>
          <w:spacing w:val="-2"/>
          <w:sz w:val="28"/>
          <w:szCs w:val="28"/>
        </w:rPr>
        <w:t>т</w:t>
      </w:r>
      <w:r w:rsidRPr="000A72A6">
        <w:rPr>
          <w:rFonts w:ascii="Times New Roman" w:hAnsi="Times New Roman"/>
          <w:sz w:val="28"/>
          <w:szCs w:val="28"/>
        </w:rPr>
        <w:t>о</w:t>
      </w:r>
      <w:r w:rsidRPr="000A72A6">
        <w:rPr>
          <w:rFonts w:ascii="Times New Roman" w:hAnsi="Times New Roman"/>
          <w:spacing w:val="-8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л</w:t>
      </w:r>
      <w:r w:rsidRPr="000A72A6">
        <w:rPr>
          <w:rFonts w:ascii="Times New Roman" w:hAnsi="Times New Roman"/>
          <w:spacing w:val="6"/>
          <w:sz w:val="28"/>
          <w:szCs w:val="28"/>
        </w:rPr>
        <w:t>е</w:t>
      </w:r>
      <w:r w:rsidRPr="000A72A6">
        <w:rPr>
          <w:rFonts w:ascii="Times New Roman" w:hAnsi="Times New Roman"/>
          <w:sz w:val="28"/>
          <w:szCs w:val="28"/>
        </w:rPr>
        <w:t>н</w:t>
      </w:r>
      <w:r w:rsidRPr="000A72A6">
        <w:rPr>
          <w:rFonts w:ascii="Times New Roman" w:hAnsi="Times New Roman"/>
          <w:spacing w:val="4"/>
          <w:sz w:val="28"/>
          <w:szCs w:val="28"/>
        </w:rPr>
        <w:t>и</w:t>
      </w:r>
      <w:r w:rsidRPr="000A72A6">
        <w:rPr>
          <w:rFonts w:ascii="Times New Roman" w:hAnsi="Times New Roman"/>
          <w:sz w:val="28"/>
          <w:szCs w:val="28"/>
        </w:rPr>
        <w:t>е</w:t>
      </w:r>
      <w:r w:rsidRPr="000A72A6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-9"/>
          <w:sz w:val="28"/>
          <w:szCs w:val="28"/>
        </w:rPr>
        <w:t>б</w:t>
      </w:r>
      <w:r w:rsidRPr="000A72A6">
        <w:rPr>
          <w:rFonts w:ascii="Times New Roman" w:hAnsi="Times New Roman"/>
          <w:spacing w:val="-21"/>
          <w:sz w:val="28"/>
          <w:szCs w:val="28"/>
        </w:rPr>
        <w:t>у</w:t>
      </w:r>
      <w:r w:rsidRPr="000A72A6">
        <w:rPr>
          <w:rFonts w:ascii="Times New Roman" w:hAnsi="Times New Roman"/>
          <w:spacing w:val="5"/>
          <w:sz w:val="28"/>
          <w:szCs w:val="28"/>
        </w:rPr>
        <w:t>л</w:t>
      </w:r>
      <w:r w:rsidRPr="000A72A6">
        <w:rPr>
          <w:rFonts w:ascii="Times New Roman" w:hAnsi="Times New Roman"/>
          <w:spacing w:val="-3"/>
          <w:sz w:val="28"/>
          <w:szCs w:val="28"/>
        </w:rPr>
        <w:t>ь</w:t>
      </w:r>
      <w:r w:rsidRPr="000A72A6">
        <w:rPr>
          <w:rFonts w:ascii="Times New Roman" w:hAnsi="Times New Roman"/>
          <w:sz w:val="28"/>
          <w:szCs w:val="28"/>
        </w:rPr>
        <w:t>она</w:t>
      </w:r>
      <w:r w:rsidRPr="000A72A6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-2"/>
          <w:sz w:val="28"/>
          <w:szCs w:val="28"/>
        </w:rPr>
        <w:t>(</w:t>
      </w:r>
      <w:r w:rsidRPr="000A72A6">
        <w:rPr>
          <w:rFonts w:ascii="Times New Roman" w:hAnsi="Times New Roman"/>
          <w:sz w:val="28"/>
          <w:szCs w:val="28"/>
        </w:rPr>
        <w:t>м</w:t>
      </w:r>
      <w:r w:rsidRPr="000A72A6">
        <w:rPr>
          <w:rFonts w:ascii="Times New Roman" w:hAnsi="Times New Roman"/>
          <w:spacing w:val="2"/>
          <w:sz w:val="28"/>
          <w:szCs w:val="28"/>
        </w:rPr>
        <w:t>я</w:t>
      </w:r>
      <w:r w:rsidRPr="000A72A6">
        <w:rPr>
          <w:rFonts w:ascii="Times New Roman" w:hAnsi="Times New Roman"/>
          <w:sz w:val="28"/>
          <w:szCs w:val="28"/>
        </w:rPr>
        <w:t>сно</w:t>
      </w:r>
      <w:r w:rsidRPr="000A72A6">
        <w:rPr>
          <w:rFonts w:ascii="Times New Roman" w:hAnsi="Times New Roman"/>
          <w:spacing w:val="-3"/>
          <w:sz w:val="28"/>
          <w:szCs w:val="28"/>
        </w:rPr>
        <w:t>г</w:t>
      </w:r>
      <w:r w:rsidRPr="000A72A6">
        <w:rPr>
          <w:rFonts w:ascii="Times New Roman" w:hAnsi="Times New Roman"/>
          <w:sz w:val="28"/>
          <w:szCs w:val="28"/>
        </w:rPr>
        <w:t>о,</w:t>
      </w:r>
      <w:r w:rsidRPr="000A72A6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ры</w:t>
      </w:r>
      <w:r w:rsidRPr="000A72A6">
        <w:rPr>
          <w:rFonts w:ascii="Times New Roman" w:hAnsi="Times New Roman"/>
          <w:spacing w:val="2"/>
          <w:sz w:val="28"/>
          <w:szCs w:val="28"/>
        </w:rPr>
        <w:t>б</w:t>
      </w:r>
      <w:r w:rsidRPr="000A72A6">
        <w:rPr>
          <w:rFonts w:ascii="Times New Roman" w:hAnsi="Times New Roman"/>
          <w:sz w:val="28"/>
          <w:szCs w:val="28"/>
        </w:rPr>
        <w:t>но</w:t>
      </w:r>
      <w:r w:rsidRPr="000A72A6">
        <w:rPr>
          <w:rFonts w:ascii="Times New Roman" w:hAnsi="Times New Roman"/>
          <w:spacing w:val="-5"/>
          <w:sz w:val="28"/>
          <w:szCs w:val="28"/>
        </w:rPr>
        <w:t>г</w:t>
      </w:r>
      <w:r w:rsidRPr="000A72A6">
        <w:rPr>
          <w:rFonts w:ascii="Times New Roman" w:hAnsi="Times New Roman"/>
          <w:sz w:val="28"/>
          <w:szCs w:val="28"/>
        </w:rPr>
        <w:t>о</w:t>
      </w:r>
      <w:r w:rsidRPr="000A72A6">
        <w:rPr>
          <w:rFonts w:ascii="Times New Roman" w:hAnsi="Times New Roman"/>
          <w:spacing w:val="-2"/>
          <w:sz w:val="28"/>
          <w:szCs w:val="28"/>
        </w:rPr>
        <w:t>)</w:t>
      </w:r>
      <w:r w:rsidRPr="000A72A6">
        <w:rPr>
          <w:rFonts w:ascii="Times New Roman" w:hAnsi="Times New Roman"/>
          <w:sz w:val="28"/>
          <w:szCs w:val="28"/>
        </w:rPr>
        <w:t>.</w:t>
      </w:r>
      <w:r w:rsidRPr="000A72A6">
        <w:rPr>
          <w:rFonts w:ascii="Times New Roman" w:hAnsi="Times New Roman"/>
          <w:w w:val="99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З</w:t>
      </w:r>
      <w:r w:rsidRPr="000A72A6">
        <w:rPr>
          <w:rFonts w:ascii="Times New Roman" w:hAnsi="Times New Roman"/>
          <w:spacing w:val="-5"/>
          <w:sz w:val="28"/>
          <w:szCs w:val="28"/>
        </w:rPr>
        <w:t>а</w:t>
      </w:r>
      <w:r w:rsidRPr="000A72A6">
        <w:rPr>
          <w:rFonts w:ascii="Times New Roman" w:hAnsi="Times New Roman"/>
          <w:sz w:val="28"/>
          <w:szCs w:val="28"/>
        </w:rPr>
        <w:t>пра</w:t>
      </w:r>
      <w:r w:rsidRPr="000A72A6">
        <w:rPr>
          <w:rFonts w:ascii="Times New Roman" w:hAnsi="Times New Roman"/>
          <w:spacing w:val="-1"/>
          <w:sz w:val="28"/>
          <w:szCs w:val="28"/>
        </w:rPr>
        <w:t>в</w:t>
      </w:r>
      <w:r w:rsidRPr="000A72A6">
        <w:rPr>
          <w:rFonts w:ascii="Times New Roman" w:hAnsi="Times New Roman"/>
          <w:spacing w:val="3"/>
          <w:sz w:val="28"/>
          <w:szCs w:val="28"/>
        </w:rPr>
        <w:t>к</w:t>
      </w:r>
      <w:r w:rsidRPr="000A72A6">
        <w:rPr>
          <w:rFonts w:ascii="Times New Roman" w:hAnsi="Times New Roman"/>
          <w:sz w:val="28"/>
          <w:szCs w:val="28"/>
        </w:rPr>
        <w:t>и</w:t>
      </w:r>
      <w:r w:rsidRPr="000A72A6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2"/>
          <w:sz w:val="28"/>
          <w:szCs w:val="28"/>
        </w:rPr>
        <w:t>д</w:t>
      </w:r>
      <w:r w:rsidRPr="000A72A6">
        <w:rPr>
          <w:rFonts w:ascii="Times New Roman" w:hAnsi="Times New Roman"/>
          <w:sz w:val="28"/>
          <w:szCs w:val="28"/>
        </w:rPr>
        <w:t>ля</w:t>
      </w:r>
      <w:r w:rsidRPr="000A72A6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-5"/>
          <w:sz w:val="28"/>
          <w:szCs w:val="28"/>
        </w:rPr>
        <w:t>с</w:t>
      </w:r>
      <w:r w:rsidRPr="000A72A6">
        <w:rPr>
          <w:rFonts w:ascii="Times New Roman" w:hAnsi="Times New Roman"/>
          <w:spacing w:val="-7"/>
          <w:sz w:val="28"/>
          <w:szCs w:val="28"/>
        </w:rPr>
        <w:t>у</w:t>
      </w:r>
      <w:r w:rsidRPr="000A72A6">
        <w:rPr>
          <w:rFonts w:ascii="Times New Roman" w:hAnsi="Times New Roman"/>
          <w:sz w:val="28"/>
          <w:szCs w:val="28"/>
        </w:rPr>
        <w:t>п</w:t>
      </w:r>
      <w:r w:rsidRPr="000A72A6">
        <w:rPr>
          <w:rFonts w:ascii="Times New Roman" w:hAnsi="Times New Roman"/>
          <w:spacing w:val="4"/>
          <w:sz w:val="28"/>
          <w:szCs w:val="28"/>
        </w:rPr>
        <w:t>о</w:t>
      </w:r>
      <w:r w:rsidRPr="000A72A6">
        <w:rPr>
          <w:rFonts w:ascii="Times New Roman" w:hAnsi="Times New Roman"/>
          <w:spacing w:val="-2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.</w:t>
      </w:r>
      <w:r w:rsidRPr="000A72A6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С</w:t>
      </w:r>
      <w:r w:rsidRPr="000A72A6">
        <w:rPr>
          <w:rFonts w:ascii="Times New Roman" w:hAnsi="Times New Roman"/>
          <w:spacing w:val="6"/>
          <w:sz w:val="28"/>
          <w:szCs w:val="28"/>
        </w:rPr>
        <w:t>о</w:t>
      </w:r>
      <w:r w:rsidRPr="000A72A6">
        <w:rPr>
          <w:rFonts w:ascii="Times New Roman" w:hAnsi="Times New Roman"/>
          <w:sz w:val="28"/>
          <w:szCs w:val="28"/>
        </w:rPr>
        <w:t>с</w:t>
      </w:r>
      <w:r w:rsidRPr="000A72A6">
        <w:rPr>
          <w:rFonts w:ascii="Times New Roman" w:hAnsi="Times New Roman"/>
          <w:spacing w:val="4"/>
          <w:sz w:val="28"/>
          <w:szCs w:val="28"/>
        </w:rPr>
        <w:t>т</w:t>
      </w:r>
      <w:r w:rsidRPr="000A72A6">
        <w:rPr>
          <w:rFonts w:ascii="Times New Roman" w:hAnsi="Times New Roman"/>
          <w:sz w:val="28"/>
          <w:szCs w:val="28"/>
        </w:rPr>
        <w:t>а</w:t>
      </w:r>
      <w:r w:rsidRPr="000A72A6">
        <w:rPr>
          <w:rFonts w:ascii="Times New Roman" w:hAnsi="Times New Roman"/>
          <w:spacing w:val="-7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ление</w:t>
      </w:r>
      <w:r w:rsidRPr="000A72A6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реце</w:t>
      </w:r>
      <w:r w:rsidRPr="000A72A6">
        <w:rPr>
          <w:rFonts w:ascii="Times New Roman" w:hAnsi="Times New Roman"/>
          <w:spacing w:val="7"/>
          <w:sz w:val="28"/>
          <w:szCs w:val="28"/>
        </w:rPr>
        <w:t>п</w:t>
      </w:r>
      <w:r w:rsidRPr="000A72A6">
        <w:rPr>
          <w:rFonts w:ascii="Times New Roman" w:hAnsi="Times New Roman"/>
          <w:spacing w:val="-2"/>
          <w:sz w:val="28"/>
          <w:szCs w:val="28"/>
        </w:rPr>
        <w:t>т</w:t>
      </w:r>
      <w:r w:rsidRPr="000A72A6">
        <w:rPr>
          <w:rFonts w:ascii="Times New Roman" w:hAnsi="Times New Roman"/>
          <w:sz w:val="28"/>
          <w:szCs w:val="28"/>
        </w:rPr>
        <w:t>ов</w:t>
      </w:r>
      <w:r w:rsidRPr="000A72A6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и</w:t>
      </w:r>
      <w:r w:rsidRPr="000A72A6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при</w:t>
      </w:r>
      <w:r w:rsidRPr="000A72A6">
        <w:rPr>
          <w:rFonts w:ascii="Times New Roman" w:hAnsi="Times New Roman"/>
          <w:spacing w:val="-5"/>
          <w:sz w:val="28"/>
          <w:szCs w:val="28"/>
        </w:rPr>
        <w:t>г</w:t>
      </w:r>
      <w:r w:rsidRPr="000A72A6">
        <w:rPr>
          <w:rFonts w:ascii="Times New Roman" w:hAnsi="Times New Roman"/>
          <w:spacing w:val="-6"/>
          <w:sz w:val="28"/>
          <w:szCs w:val="28"/>
        </w:rPr>
        <w:t>о</w:t>
      </w:r>
      <w:r w:rsidRPr="000A72A6">
        <w:rPr>
          <w:rFonts w:ascii="Times New Roman" w:hAnsi="Times New Roman"/>
          <w:spacing w:val="-8"/>
          <w:sz w:val="28"/>
          <w:szCs w:val="28"/>
        </w:rPr>
        <w:t>т</w:t>
      </w:r>
      <w:r w:rsidRPr="000A72A6">
        <w:rPr>
          <w:rFonts w:ascii="Times New Roman" w:hAnsi="Times New Roman"/>
          <w:spacing w:val="4"/>
          <w:sz w:val="28"/>
          <w:szCs w:val="28"/>
        </w:rPr>
        <w:t>о</w:t>
      </w:r>
      <w:r w:rsidRPr="000A72A6">
        <w:rPr>
          <w:rFonts w:ascii="Times New Roman" w:hAnsi="Times New Roman"/>
          <w:spacing w:val="-8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ле</w:t>
      </w:r>
      <w:r w:rsidRPr="000A72A6">
        <w:rPr>
          <w:rFonts w:ascii="Times New Roman" w:hAnsi="Times New Roman"/>
          <w:spacing w:val="6"/>
          <w:sz w:val="28"/>
          <w:szCs w:val="28"/>
        </w:rPr>
        <w:t>н</w:t>
      </w:r>
      <w:r w:rsidRPr="000A72A6">
        <w:rPr>
          <w:rFonts w:ascii="Times New Roman" w:hAnsi="Times New Roman"/>
          <w:sz w:val="28"/>
          <w:szCs w:val="28"/>
        </w:rPr>
        <w:t>ие</w:t>
      </w:r>
      <w:r w:rsidRPr="000A72A6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-5"/>
          <w:sz w:val="28"/>
          <w:szCs w:val="28"/>
        </w:rPr>
        <w:t>с</w:t>
      </w:r>
      <w:r w:rsidRPr="000A72A6">
        <w:rPr>
          <w:rFonts w:ascii="Times New Roman" w:hAnsi="Times New Roman"/>
          <w:sz w:val="28"/>
          <w:szCs w:val="28"/>
        </w:rPr>
        <w:t>упо</w:t>
      </w:r>
      <w:r w:rsidRPr="000A72A6">
        <w:rPr>
          <w:rFonts w:ascii="Times New Roman" w:hAnsi="Times New Roman"/>
          <w:spacing w:val="-3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.</w:t>
      </w:r>
      <w:r w:rsidRPr="000A72A6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:rsidR="003F674B" w:rsidRDefault="003F674B" w:rsidP="003F674B">
      <w:pPr>
        <w:pStyle w:val="a5"/>
        <w:tabs>
          <w:tab w:val="left" w:pos="10489"/>
        </w:tabs>
        <w:kinsoku w:val="0"/>
        <w:overflowPunct w:val="0"/>
        <w:spacing w:before="6" w:line="240" w:lineRule="auto"/>
        <w:ind w:right="-1"/>
        <w:rPr>
          <w:rFonts w:ascii="Times New Roman" w:hAnsi="Times New Roman"/>
          <w:sz w:val="28"/>
          <w:szCs w:val="28"/>
        </w:rPr>
      </w:pPr>
      <w:r w:rsidRPr="000A72A6">
        <w:rPr>
          <w:rFonts w:ascii="Times New Roman" w:hAnsi="Times New Roman"/>
          <w:spacing w:val="-3"/>
          <w:sz w:val="28"/>
          <w:szCs w:val="28"/>
        </w:rPr>
        <w:t>Г</w:t>
      </w:r>
      <w:r w:rsidRPr="000A72A6">
        <w:rPr>
          <w:rFonts w:ascii="Times New Roman" w:hAnsi="Times New Roman"/>
          <w:sz w:val="28"/>
          <w:szCs w:val="28"/>
        </w:rPr>
        <w:t>арнир</w:t>
      </w:r>
      <w:r w:rsidRPr="000A72A6">
        <w:rPr>
          <w:rFonts w:ascii="Times New Roman" w:hAnsi="Times New Roman"/>
          <w:spacing w:val="1"/>
          <w:sz w:val="28"/>
          <w:szCs w:val="28"/>
        </w:rPr>
        <w:t>ы</w:t>
      </w:r>
      <w:r w:rsidRPr="000A72A6">
        <w:rPr>
          <w:rFonts w:ascii="Times New Roman" w:hAnsi="Times New Roman"/>
          <w:sz w:val="28"/>
          <w:szCs w:val="28"/>
        </w:rPr>
        <w:t>:</w:t>
      </w:r>
      <w:r w:rsidRPr="000A72A6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о</w:t>
      </w:r>
      <w:r w:rsidRPr="000A72A6">
        <w:rPr>
          <w:rFonts w:ascii="Times New Roman" w:hAnsi="Times New Roman"/>
          <w:spacing w:val="-2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ощ</w:t>
      </w:r>
      <w:r w:rsidRPr="000A72A6">
        <w:rPr>
          <w:rFonts w:ascii="Times New Roman" w:hAnsi="Times New Roman"/>
          <w:spacing w:val="6"/>
          <w:sz w:val="28"/>
          <w:szCs w:val="28"/>
        </w:rPr>
        <w:t>н</w:t>
      </w:r>
      <w:r w:rsidRPr="000A72A6">
        <w:rPr>
          <w:rFonts w:ascii="Times New Roman" w:hAnsi="Times New Roman"/>
          <w:sz w:val="28"/>
          <w:szCs w:val="28"/>
        </w:rPr>
        <w:t>ы</w:t>
      </w:r>
      <w:r w:rsidRPr="000A72A6">
        <w:rPr>
          <w:rFonts w:ascii="Times New Roman" w:hAnsi="Times New Roman"/>
          <w:spacing w:val="1"/>
          <w:sz w:val="28"/>
          <w:szCs w:val="28"/>
        </w:rPr>
        <w:t>е</w:t>
      </w:r>
      <w:r w:rsidRPr="000A72A6">
        <w:rPr>
          <w:rFonts w:ascii="Times New Roman" w:hAnsi="Times New Roman"/>
          <w:sz w:val="28"/>
          <w:szCs w:val="28"/>
        </w:rPr>
        <w:t>,</w:t>
      </w:r>
      <w:r w:rsidRPr="000A72A6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из</w:t>
      </w:r>
      <w:r w:rsidRPr="000A72A6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к</w:t>
      </w:r>
      <w:r w:rsidRPr="000A72A6">
        <w:rPr>
          <w:rFonts w:ascii="Times New Roman" w:hAnsi="Times New Roman"/>
          <w:spacing w:val="-7"/>
          <w:sz w:val="28"/>
          <w:szCs w:val="28"/>
        </w:rPr>
        <w:t>р</w:t>
      </w:r>
      <w:r w:rsidRPr="000A72A6">
        <w:rPr>
          <w:rFonts w:ascii="Times New Roman" w:hAnsi="Times New Roman"/>
          <w:sz w:val="28"/>
          <w:szCs w:val="28"/>
        </w:rPr>
        <w:t>у</w:t>
      </w:r>
      <w:r w:rsidRPr="000A72A6">
        <w:rPr>
          <w:rFonts w:ascii="Times New Roman" w:hAnsi="Times New Roman"/>
          <w:spacing w:val="-1"/>
          <w:sz w:val="28"/>
          <w:szCs w:val="28"/>
        </w:rPr>
        <w:t>п</w:t>
      </w:r>
      <w:r w:rsidRPr="000A72A6">
        <w:rPr>
          <w:rFonts w:ascii="Times New Roman" w:hAnsi="Times New Roman"/>
          <w:sz w:val="28"/>
          <w:szCs w:val="28"/>
        </w:rPr>
        <w:t>,</w:t>
      </w:r>
      <w:r w:rsidRPr="000A72A6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ма</w:t>
      </w:r>
      <w:r w:rsidRPr="000A72A6">
        <w:rPr>
          <w:rFonts w:ascii="Times New Roman" w:hAnsi="Times New Roman"/>
          <w:spacing w:val="-5"/>
          <w:sz w:val="28"/>
          <w:szCs w:val="28"/>
        </w:rPr>
        <w:t>к</w:t>
      </w:r>
      <w:r w:rsidRPr="000A72A6">
        <w:rPr>
          <w:rFonts w:ascii="Times New Roman" w:hAnsi="Times New Roman"/>
          <w:sz w:val="28"/>
          <w:szCs w:val="28"/>
        </w:rPr>
        <w:t>аронных</w:t>
      </w:r>
      <w:r w:rsidRPr="000A72A6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и</w:t>
      </w:r>
      <w:r w:rsidRPr="000A72A6">
        <w:rPr>
          <w:rFonts w:ascii="Times New Roman" w:hAnsi="Times New Roman"/>
          <w:spacing w:val="-6"/>
          <w:sz w:val="28"/>
          <w:szCs w:val="28"/>
        </w:rPr>
        <w:t>з</w:t>
      </w:r>
      <w:r w:rsidRPr="000A72A6">
        <w:rPr>
          <w:rFonts w:ascii="Times New Roman" w:hAnsi="Times New Roman"/>
          <w:spacing w:val="2"/>
          <w:sz w:val="28"/>
          <w:szCs w:val="28"/>
        </w:rPr>
        <w:t>д</w:t>
      </w:r>
      <w:r w:rsidRPr="000A72A6">
        <w:rPr>
          <w:rFonts w:ascii="Times New Roman" w:hAnsi="Times New Roman"/>
          <w:sz w:val="28"/>
          <w:szCs w:val="28"/>
        </w:rPr>
        <w:t>ели</w:t>
      </w:r>
      <w:r w:rsidRPr="000A72A6">
        <w:rPr>
          <w:rFonts w:ascii="Times New Roman" w:hAnsi="Times New Roman"/>
          <w:spacing w:val="1"/>
          <w:sz w:val="28"/>
          <w:szCs w:val="28"/>
        </w:rPr>
        <w:t>й</w:t>
      </w:r>
      <w:r w:rsidRPr="000A72A6">
        <w:rPr>
          <w:rFonts w:ascii="Times New Roman" w:hAnsi="Times New Roman"/>
          <w:sz w:val="28"/>
          <w:szCs w:val="28"/>
        </w:rPr>
        <w:t xml:space="preserve">. </w:t>
      </w:r>
    </w:p>
    <w:p w:rsidR="003F674B" w:rsidRPr="000A72A6" w:rsidRDefault="003F674B" w:rsidP="003F674B">
      <w:pPr>
        <w:pStyle w:val="a5"/>
        <w:tabs>
          <w:tab w:val="left" w:pos="10489"/>
        </w:tabs>
        <w:kinsoku w:val="0"/>
        <w:overflowPunct w:val="0"/>
        <w:spacing w:before="6" w:line="240" w:lineRule="auto"/>
        <w:ind w:right="-1"/>
        <w:rPr>
          <w:rFonts w:ascii="Times New Roman" w:hAnsi="Times New Roman"/>
          <w:sz w:val="28"/>
          <w:szCs w:val="28"/>
        </w:rPr>
      </w:pPr>
      <w:r w:rsidRPr="000A72A6">
        <w:rPr>
          <w:rFonts w:ascii="Times New Roman" w:hAnsi="Times New Roman"/>
          <w:sz w:val="28"/>
          <w:szCs w:val="28"/>
        </w:rPr>
        <w:t>Фр</w:t>
      </w:r>
      <w:r w:rsidRPr="000A72A6">
        <w:rPr>
          <w:rFonts w:ascii="Times New Roman" w:hAnsi="Times New Roman"/>
          <w:spacing w:val="-6"/>
          <w:sz w:val="28"/>
          <w:szCs w:val="28"/>
        </w:rPr>
        <w:t>у</w:t>
      </w:r>
      <w:r w:rsidRPr="000A72A6">
        <w:rPr>
          <w:rFonts w:ascii="Times New Roman" w:hAnsi="Times New Roman"/>
          <w:sz w:val="28"/>
          <w:szCs w:val="28"/>
        </w:rPr>
        <w:t>к</w:t>
      </w:r>
      <w:r w:rsidRPr="000A72A6">
        <w:rPr>
          <w:rFonts w:ascii="Times New Roman" w:hAnsi="Times New Roman"/>
          <w:spacing w:val="-9"/>
          <w:sz w:val="28"/>
          <w:szCs w:val="28"/>
        </w:rPr>
        <w:t>т</w:t>
      </w:r>
      <w:r w:rsidRPr="000A72A6">
        <w:rPr>
          <w:rFonts w:ascii="Times New Roman" w:hAnsi="Times New Roman"/>
          <w:spacing w:val="4"/>
          <w:sz w:val="28"/>
          <w:szCs w:val="28"/>
        </w:rPr>
        <w:t>о</w:t>
      </w:r>
      <w:r w:rsidRPr="000A72A6">
        <w:rPr>
          <w:rFonts w:ascii="Times New Roman" w:hAnsi="Times New Roman"/>
          <w:spacing w:val="-2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ые</w:t>
      </w:r>
      <w:r w:rsidRPr="000A72A6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н</w:t>
      </w:r>
      <w:r w:rsidRPr="000A72A6">
        <w:rPr>
          <w:rFonts w:ascii="Times New Roman" w:hAnsi="Times New Roman"/>
          <w:spacing w:val="-5"/>
          <w:sz w:val="28"/>
          <w:szCs w:val="28"/>
        </w:rPr>
        <w:t>а</w:t>
      </w:r>
      <w:r w:rsidRPr="000A72A6">
        <w:rPr>
          <w:rFonts w:ascii="Times New Roman" w:hAnsi="Times New Roman"/>
          <w:sz w:val="28"/>
          <w:szCs w:val="28"/>
        </w:rPr>
        <w:t>п</w:t>
      </w:r>
      <w:r w:rsidRPr="000A72A6">
        <w:rPr>
          <w:rFonts w:ascii="Times New Roman" w:hAnsi="Times New Roman"/>
          <w:spacing w:val="4"/>
          <w:sz w:val="28"/>
          <w:szCs w:val="28"/>
        </w:rPr>
        <w:t>и</w:t>
      </w:r>
      <w:r w:rsidRPr="000A72A6">
        <w:rPr>
          <w:rFonts w:ascii="Times New Roman" w:hAnsi="Times New Roman"/>
          <w:spacing w:val="-2"/>
          <w:sz w:val="28"/>
          <w:szCs w:val="28"/>
        </w:rPr>
        <w:t>т</w:t>
      </w:r>
      <w:r w:rsidRPr="000A72A6">
        <w:rPr>
          <w:rFonts w:ascii="Times New Roman" w:hAnsi="Times New Roman"/>
          <w:sz w:val="28"/>
          <w:szCs w:val="28"/>
        </w:rPr>
        <w:t>к</w:t>
      </w:r>
      <w:r w:rsidRPr="000A72A6">
        <w:rPr>
          <w:rFonts w:ascii="Times New Roman" w:hAnsi="Times New Roman"/>
          <w:spacing w:val="3"/>
          <w:sz w:val="28"/>
          <w:szCs w:val="28"/>
        </w:rPr>
        <w:t>и</w:t>
      </w:r>
      <w:r w:rsidRPr="000A72A6">
        <w:rPr>
          <w:rFonts w:ascii="Times New Roman" w:hAnsi="Times New Roman"/>
          <w:sz w:val="28"/>
          <w:szCs w:val="28"/>
        </w:rPr>
        <w:t>:</w:t>
      </w:r>
      <w:r w:rsidRPr="000A72A6">
        <w:rPr>
          <w:rFonts w:ascii="Times New Roman" w:hAnsi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spacing w:val="-15"/>
          <w:sz w:val="28"/>
          <w:szCs w:val="28"/>
        </w:rPr>
        <w:t xml:space="preserve">компоты, </w:t>
      </w:r>
      <w:r w:rsidRPr="000A72A6">
        <w:rPr>
          <w:rFonts w:ascii="Times New Roman" w:hAnsi="Times New Roman"/>
          <w:sz w:val="28"/>
          <w:szCs w:val="28"/>
        </w:rPr>
        <w:t>соки,</w:t>
      </w:r>
      <w:r w:rsidRPr="000A72A6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не</w:t>
      </w:r>
      <w:r w:rsidRPr="000A72A6">
        <w:rPr>
          <w:rFonts w:ascii="Times New Roman" w:hAnsi="Times New Roman"/>
          <w:spacing w:val="-6"/>
          <w:sz w:val="28"/>
          <w:szCs w:val="28"/>
        </w:rPr>
        <w:t>к</w:t>
      </w:r>
      <w:r w:rsidRPr="000A72A6">
        <w:rPr>
          <w:rFonts w:ascii="Times New Roman" w:hAnsi="Times New Roman"/>
          <w:spacing w:val="3"/>
          <w:sz w:val="28"/>
          <w:szCs w:val="28"/>
        </w:rPr>
        <w:t>т</w:t>
      </w:r>
      <w:r w:rsidRPr="000A72A6">
        <w:rPr>
          <w:rFonts w:ascii="Times New Roman" w:hAnsi="Times New Roman"/>
          <w:spacing w:val="6"/>
          <w:sz w:val="28"/>
          <w:szCs w:val="28"/>
        </w:rPr>
        <w:t>а</w:t>
      </w:r>
      <w:r w:rsidRPr="000A72A6">
        <w:rPr>
          <w:rFonts w:ascii="Times New Roman" w:hAnsi="Times New Roman"/>
          <w:sz w:val="28"/>
          <w:szCs w:val="28"/>
        </w:rPr>
        <w:t>ры. С</w:t>
      </w:r>
      <w:r w:rsidRPr="000A72A6">
        <w:rPr>
          <w:rFonts w:ascii="Times New Roman" w:hAnsi="Times New Roman"/>
          <w:spacing w:val="6"/>
          <w:sz w:val="28"/>
          <w:szCs w:val="28"/>
        </w:rPr>
        <w:t>о</w:t>
      </w:r>
      <w:r w:rsidRPr="000A72A6">
        <w:rPr>
          <w:rFonts w:ascii="Times New Roman" w:hAnsi="Times New Roman"/>
          <w:sz w:val="28"/>
          <w:szCs w:val="28"/>
        </w:rPr>
        <w:t>с</w:t>
      </w:r>
      <w:r w:rsidRPr="000A72A6">
        <w:rPr>
          <w:rFonts w:ascii="Times New Roman" w:hAnsi="Times New Roman"/>
          <w:spacing w:val="4"/>
          <w:sz w:val="28"/>
          <w:szCs w:val="28"/>
        </w:rPr>
        <w:t>т</w:t>
      </w:r>
      <w:r w:rsidRPr="000A72A6">
        <w:rPr>
          <w:rFonts w:ascii="Times New Roman" w:hAnsi="Times New Roman"/>
          <w:sz w:val="28"/>
          <w:szCs w:val="28"/>
        </w:rPr>
        <w:t>а</w:t>
      </w:r>
      <w:r w:rsidRPr="000A72A6">
        <w:rPr>
          <w:rFonts w:ascii="Times New Roman" w:hAnsi="Times New Roman"/>
          <w:spacing w:val="-7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ле</w:t>
      </w:r>
      <w:r w:rsidRPr="000A72A6">
        <w:rPr>
          <w:rFonts w:ascii="Times New Roman" w:hAnsi="Times New Roman"/>
          <w:spacing w:val="6"/>
          <w:sz w:val="28"/>
          <w:szCs w:val="28"/>
        </w:rPr>
        <w:t>н</w:t>
      </w:r>
      <w:r w:rsidRPr="000A72A6">
        <w:rPr>
          <w:rFonts w:ascii="Times New Roman" w:hAnsi="Times New Roman"/>
          <w:sz w:val="28"/>
          <w:szCs w:val="28"/>
        </w:rPr>
        <w:t>ие</w:t>
      </w:r>
      <w:r w:rsidRPr="000A72A6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меню</w:t>
      </w:r>
      <w:r w:rsidRPr="000A72A6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2"/>
          <w:sz w:val="28"/>
          <w:szCs w:val="28"/>
        </w:rPr>
        <w:t>д</w:t>
      </w:r>
      <w:r w:rsidRPr="000A72A6">
        <w:rPr>
          <w:rFonts w:ascii="Times New Roman" w:hAnsi="Times New Roman"/>
          <w:sz w:val="28"/>
          <w:szCs w:val="28"/>
        </w:rPr>
        <w:t>ля</w:t>
      </w:r>
      <w:r w:rsidRPr="000A72A6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о</w:t>
      </w:r>
      <w:r w:rsidRPr="000A72A6">
        <w:rPr>
          <w:rFonts w:ascii="Times New Roman" w:hAnsi="Times New Roman"/>
          <w:spacing w:val="-3"/>
          <w:sz w:val="28"/>
          <w:szCs w:val="28"/>
        </w:rPr>
        <w:t>б</w:t>
      </w:r>
      <w:r w:rsidRPr="000A72A6">
        <w:rPr>
          <w:rFonts w:ascii="Times New Roman" w:hAnsi="Times New Roman"/>
          <w:spacing w:val="-5"/>
          <w:sz w:val="28"/>
          <w:szCs w:val="28"/>
        </w:rPr>
        <w:t>е</w:t>
      </w:r>
      <w:r w:rsidRPr="000A72A6">
        <w:rPr>
          <w:rFonts w:ascii="Times New Roman" w:hAnsi="Times New Roman"/>
          <w:spacing w:val="2"/>
          <w:sz w:val="28"/>
          <w:szCs w:val="28"/>
        </w:rPr>
        <w:t>д</w:t>
      </w:r>
      <w:r w:rsidRPr="000A72A6">
        <w:rPr>
          <w:rFonts w:ascii="Times New Roman" w:hAnsi="Times New Roman"/>
          <w:spacing w:val="-5"/>
          <w:sz w:val="28"/>
          <w:szCs w:val="28"/>
        </w:rPr>
        <w:t>а</w:t>
      </w:r>
      <w:r w:rsidRPr="000A72A6">
        <w:rPr>
          <w:rFonts w:ascii="Times New Roman" w:hAnsi="Times New Roman"/>
          <w:sz w:val="28"/>
          <w:szCs w:val="28"/>
        </w:rPr>
        <w:t xml:space="preserve">. </w:t>
      </w:r>
    </w:p>
    <w:p w:rsidR="003F674B" w:rsidRPr="000A72A6" w:rsidRDefault="003F674B" w:rsidP="003F674B">
      <w:pPr>
        <w:pStyle w:val="a5"/>
        <w:tabs>
          <w:tab w:val="left" w:pos="10489"/>
        </w:tabs>
        <w:kinsoku w:val="0"/>
        <w:overflowPunct w:val="0"/>
        <w:spacing w:before="6" w:line="240" w:lineRule="auto"/>
        <w:ind w:right="-1"/>
        <w:rPr>
          <w:rFonts w:ascii="Times New Roman" w:hAnsi="Times New Roman"/>
          <w:sz w:val="28"/>
          <w:szCs w:val="28"/>
        </w:rPr>
      </w:pPr>
      <w:r w:rsidRPr="000A72A6">
        <w:rPr>
          <w:rFonts w:ascii="Times New Roman" w:hAnsi="Times New Roman"/>
          <w:i/>
          <w:iCs/>
          <w:spacing w:val="-16"/>
          <w:sz w:val="28"/>
          <w:szCs w:val="28"/>
        </w:rPr>
        <w:t>У</w:t>
      </w:r>
      <w:r w:rsidRPr="000A72A6">
        <w:rPr>
          <w:rFonts w:ascii="Times New Roman" w:hAnsi="Times New Roman"/>
          <w:i/>
          <w:iCs/>
          <w:sz w:val="28"/>
          <w:szCs w:val="28"/>
        </w:rPr>
        <w:t>жи</w:t>
      </w:r>
      <w:r w:rsidRPr="000A72A6">
        <w:rPr>
          <w:rFonts w:ascii="Times New Roman" w:hAnsi="Times New Roman"/>
          <w:i/>
          <w:iCs/>
          <w:spacing w:val="1"/>
          <w:sz w:val="28"/>
          <w:szCs w:val="28"/>
        </w:rPr>
        <w:t>н</w:t>
      </w:r>
      <w:r w:rsidRPr="000A72A6">
        <w:rPr>
          <w:rFonts w:ascii="Times New Roman" w:hAnsi="Times New Roman"/>
          <w:sz w:val="28"/>
          <w:szCs w:val="28"/>
        </w:rPr>
        <w:t>.</w:t>
      </w:r>
      <w:r w:rsidRPr="000A72A6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-8"/>
          <w:sz w:val="28"/>
          <w:szCs w:val="28"/>
        </w:rPr>
        <w:t>Б</w:t>
      </w:r>
      <w:r w:rsidRPr="000A72A6">
        <w:rPr>
          <w:rFonts w:ascii="Times New Roman" w:hAnsi="Times New Roman"/>
          <w:sz w:val="28"/>
          <w:szCs w:val="28"/>
        </w:rPr>
        <w:t>л</w:t>
      </w:r>
      <w:r w:rsidRPr="000A72A6">
        <w:rPr>
          <w:rFonts w:ascii="Times New Roman" w:hAnsi="Times New Roman"/>
          <w:spacing w:val="-17"/>
          <w:sz w:val="28"/>
          <w:szCs w:val="28"/>
        </w:rPr>
        <w:t>ю</w:t>
      </w:r>
      <w:r w:rsidRPr="000A72A6">
        <w:rPr>
          <w:rFonts w:ascii="Times New Roman" w:hAnsi="Times New Roman"/>
          <w:spacing w:val="2"/>
          <w:sz w:val="28"/>
          <w:szCs w:val="28"/>
        </w:rPr>
        <w:t>д</w:t>
      </w:r>
      <w:r w:rsidRPr="000A72A6">
        <w:rPr>
          <w:rFonts w:ascii="Times New Roman" w:hAnsi="Times New Roman"/>
          <w:sz w:val="28"/>
          <w:szCs w:val="28"/>
        </w:rPr>
        <w:t>а</w:t>
      </w:r>
      <w:r w:rsidRPr="000A72A6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2"/>
          <w:sz w:val="28"/>
          <w:szCs w:val="28"/>
        </w:rPr>
        <w:t>д</w:t>
      </w:r>
      <w:r w:rsidRPr="000A72A6">
        <w:rPr>
          <w:rFonts w:ascii="Times New Roman" w:hAnsi="Times New Roman"/>
          <w:sz w:val="28"/>
          <w:szCs w:val="28"/>
        </w:rPr>
        <w:t>ля</w:t>
      </w:r>
      <w:r w:rsidRPr="000A72A6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-11"/>
          <w:sz w:val="28"/>
          <w:szCs w:val="28"/>
        </w:rPr>
        <w:t>у</w:t>
      </w:r>
      <w:r w:rsidRPr="000A72A6">
        <w:rPr>
          <w:rFonts w:ascii="Times New Roman" w:hAnsi="Times New Roman"/>
          <w:sz w:val="28"/>
          <w:szCs w:val="28"/>
        </w:rPr>
        <w:t>жина;</w:t>
      </w:r>
      <w:r w:rsidRPr="000A72A6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-16"/>
          <w:sz w:val="28"/>
          <w:szCs w:val="28"/>
        </w:rPr>
        <w:t>х</w:t>
      </w:r>
      <w:r w:rsidRPr="000A72A6">
        <w:rPr>
          <w:rFonts w:ascii="Times New Roman" w:hAnsi="Times New Roman"/>
          <w:sz w:val="28"/>
          <w:szCs w:val="28"/>
        </w:rPr>
        <w:t>ол</w:t>
      </w:r>
      <w:r w:rsidRPr="000A72A6">
        <w:rPr>
          <w:rFonts w:ascii="Times New Roman" w:hAnsi="Times New Roman"/>
          <w:spacing w:val="-11"/>
          <w:sz w:val="28"/>
          <w:szCs w:val="28"/>
        </w:rPr>
        <w:t>о</w:t>
      </w:r>
      <w:r w:rsidRPr="000A72A6">
        <w:rPr>
          <w:rFonts w:ascii="Times New Roman" w:hAnsi="Times New Roman"/>
          <w:spacing w:val="2"/>
          <w:sz w:val="28"/>
          <w:szCs w:val="28"/>
        </w:rPr>
        <w:t>д</w:t>
      </w:r>
      <w:r w:rsidRPr="000A72A6">
        <w:rPr>
          <w:rFonts w:ascii="Times New Roman" w:hAnsi="Times New Roman"/>
          <w:sz w:val="28"/>
          <w:szCs w:val="28"/>
        </w:rPr>
        <w:t>ный</w:t>
      </w:r>
      <w:r w:rsidRPr="000A72A6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и</w:t>
      </w:r>
      <w:r w:rsidRPr="000A72A6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-5"/>
          <w:sz w:val="28"/>
          <w:szCs w:val="28"/>
        </w:rPr>
        <w:t>г</w:t>
      </w:r>
      <w:r w:rsidRPr="000A72A6">
        <w:rPr>
          <w:rFonts w:ascii="Times New Roman" w:hAnsi="Times New Roman"/>
          <w:sz w:val="28"/>
          <w:szCs w:val="28"/>
        </w:rPr>
        <w:t>ор</w:t>
      </w:r>
      <w:r w:rsidRPr="000A72A6">
        <w:rPr>
          <w:rFonts w:ascii="Times New Roman" w:hAnsi="Times New Roman"/>
          <w:spacing w:val="1"/>
          <w:sz w:val="28"/>
          <w:szCs w:val="28"/>
        </w:rPr>
        <w:t>я</w:t>
      </w:r>
      <w:r w:rsidRPr="000A72A6">
        <w:rPr>
          <w:rFonts w:ascii="Times New Roman" w:hAnsi="Times New Roman"/>
          <w:sz w:val="28"/>
          <w:szCs w:val="28"/>
        </w:rPr>
        <w:t>чий</w:t>
      </w:r>
      <w:r w:rsidRPr="000A72A6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-7"/>
          <w:sz w:val="28"/>
          <w:szCs w:val="28"/>
        </w:rPr>
        <w:t>у</w:t>
      </w:r>
      <w:r w:rsidRPr="000A72A6">
        <w:rPr>
          <w:rFonts w:ascii="Times New Roman" w:hAnsi="Times New Roman"/>
          <w:sz w:val="28"/>
          <w:szCs w:val="28"/>
        </w:rPr>
        <w:t>жи</w:t>
      </w:r>
      <w:r w:rsidRPr="000A72A6">
        <w:rPr>
          <w:rFonts w:ascii="Times New Roman" w:hAnsi="Times New Roman"/>
          <w:spacing w:val="-1"/>
          <w:sz w:val="28"/>
          <w:szCs w:val="28"/>
        </w:rPr>
        <w:t>н</w:t>
      </w:r>
      <w:r w:rsidRPr="000A72A6">
        <w:rPr>
          <w:rFonts w:ascii="Times New Roman" w:hAnsi="Times New Roman"/>
          <w:sz w:val="28"/>
          <w:szCs w:val="28"/>
        </w:rPr>
        <w:t>.</w:t>
      </w:r>
      <w:r w:rsidRPr="000A72A6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С</w:t>
      </w:r>
      <w:r w:rsidRPr="000A72A6">
        <w:rPr>
          <w:rFonts w:ascii="Times New Roman" w:hAnsi="Times New Roman"/>
          <w:spacing w:val="6"/>
          <w:sz w:val="28"/>
          <w:szCs w:val="28"/>
        </w:rPr>
        <w:t>о</w:t>
      </w:r>
      <w:r w:rsidRPr="000A72A6">
        <w:rPr>
          <w:rFonts w:ascii="Times New Roman" w:hAnsi="Times New Roman"/>
          <w:sz w:val="28"/>
          <w:szCs w:val="28"/>
        </w:rPr>
        <w:t>с</w:t>
      </w:r>
      <w:r w:rsidRPr="000A72A6">
        <w:rPr>
          <w:rFonts w:ascii="Times New Roman" w:hAnsi="Times New Roman"/>
          <w:spacing w:val="4"/>
          <w:sz w:val="28"/>
          <w:szCs w:val="28"/>
        </w:rPr>
        <w:t>т</w:t>
      </w:r>
      <w:r w:rsidRPr="000A72A6">
        <w:rPr>
          <w:rFonts w:ascii="Times New Roman" w:hAnsi="Times New Roman"/>
          <w:sz w:val="28"/>
          <w:szCs w:val="28"/>
        </w:rPr>
        <w:t>а</w:t>
      </w:r>
      <w:r w:rsidRPr="000A72A6">
        <w:rPr>
          <w:rFonts w:ascii="Times New Roman" w:hAnsi="Times New Roman"/>
          <w:spacing w:val="-7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ле</w:t>
      </w:r>
      <w:r w:rsidRPr="000A72A6">
        <w:rPr>
          <w:rFonts w:ascii="Times New Roman" w:hAnsi="Times New Roman"/>
          <w:spacing w:val="6"/>
          <w:sz w:val="28"/>
          <w:szCs w:val="28"/>
        </w:rPr>
        <w:t>н</w:t>
      </w:r>
      <w:r w:rsidRPr="000A72A6">
        <w:rPr>
          <w:rFonts w:ascii="Times New Roman" w:hAnsi="Times New Roman"/>
          <w:sz w:val="28"/>
          <w:szCs w:val="28"/>
        </w:rPr>
        <w:t>ие</w:t>
      </w:r>
      <w:r w:rsidRPr="000A72A6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меню</w:t>
      </w:r>
      <w:r w:rsidRPr="000A72A6">
        <w:rPr>
          <w:rFonts w:ascii="Times New Roman" w:hAnsi="Times New Roman"/>
          <w:w w:val="99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2"/>
          <w:sz w:val="28"/>
          <w:szCs w:val="28"/>
        </w:rPr>
        <w:t>д</w:t>
      </w:r>
      <w:r w:rsidRPr="000A72A6">
        <w:rPr>
          <w:rFonts w:ascii="Times New Roman" w:hAnsi="Times New Roman"/>
          <w:sz w:val="28"/>
          <w:szCs w:val="28"/>
        </w:rPr>
        <w:t>ля</w:t>
      </w:r>
      <w:r w:rsidRPr="000A72A6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-11"/>
          <w:sz w:val="28"/>
          <w:szCs w:val="28"/>
        </w:rPr>
        <w:t>у</w:t>
      </w:r>
      <w:r w:rsidRPr="000A72A6">
        <w:rPr>
          <w:rFonts w:ascii="Times New Roman" w:hAnsi="Times New Roman"/>
          <w:sz w:val="28"/>
          <w:szCs w:val="28"/>
        </w:rPr>
        <w:t xml:space="preserve">жина. </w:t>
      </w:r>
    </w:p>
    <w:p w:rsidR="003F674B" w:rsidRPr="00520203" w:rsidRDefault="003F674B" w:rsidP="003F674B">
      <w:p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Практические работы: </w:t>
      </w:r>
      <w:r w:rsidRPr="00FD6F72">
        <w:rPr>
          <w:rFonts w:ascii="Times New Roman" w:hAnsi="Times New Roman"/>
          <w:i/>
          <w:sz w:val="28"/>
          <w:szCs w:val="28"/>
        </w:rPr>
        <w:t>«Приготовление щей», «Приготовление салата из овощей»,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FD6F72">
        <w:rPr>
          <w:rFonts w:ascii="Times New Roman" w:hAnsi="Times New Roman"/>
          <w:i/>
          <w:sz w:val="28"/>
          <w:szCs w:val="28"/>
        </w:rPr>
        <w:t>«Приготовление компота из яблок</w:t>
      </w:r>
      <w:r>
        <w:rPr>
          <w:rFonts w:ascii="Times New Roman" w:hAnsi="Times New Roman"/>
          <w:i/>
          <w:sz w:val="28"/>
          <w:szCs w:val="28"/>
        </w:rPr>
        <w:t>», «Составление меню завтрака, обеда, ужина».</w:t>
      </w:r>
    </w:p>
    <w:p w:rsidR="003F674B" w:rsidRDefault="003F674B" w:rsidP="003F674B">
      <w:pPr>
        <w:pStyle w:val="Heading1"/>
        <w:kinsoku w:val="0"/>
        <w:overflowPunct w:val="0"/>
        <w:spacing w:before="62"/>
        <w:ind w:left="0" w:right="116"/>
        <w:outlineLvl w:val="9"/>
        <w:rPr>
          <w:i/>
        </w:rPr>
      </w:pPr>
      <w:r>
        <w:rPr>
          <w:spacing w:val="-10"/>
        </w:rPr>
        <w:t>Т</w:t>
      </w:r>
      <w:r>
        <w:t>ра</w:t>
      </w:r>
      <w:r>
        <w:rPr>
          <w:spacing w:val="-5"/>
        </w:rPr>
        <w:t>н</w:t>
      </w:r>
      <w:r>
        <w:t>с</w:t>
      </w:r>
      <w:r>
        <w:rPr>
          <w:spacing w:val="4"/>
        </w:rPr>
        <w:t>п</w:t>
      </w:r>
      <w:r>
        <w:t xml:space="preserve">орт </w:t>
      </w:r>
      <w:r>
        <w:rPr>
          <w:i/>
        </w:rPr>
        <w:t>(5 часов)</w:t>
      </w:r>
    </w:p>
    <w:p w:rsidR="003F674B" w:rsidRPr="000A72A6" w:rsidRDefault="003F674B" w:rsidP="003F674B">
      <w:pPr>
        <w:pStyle w:val="a5"/>
        <w:kinsoku w:val="0"/>
        <w:overflowPunct w:val="0"/>
        <w:spacing w:before="1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  <w:r w:rsidRPr="000A72A6">
        <w:rPr>
          <w:rFonts w:ascii="Times New Roman" w:hAnsi="Times New Roman"/>
          <w:i/>
          <w:iCs/>
          <w:spacing w:val="-8"/>
          <w:sz w:val="28"/>
          <w:szCs w:val="28"/>
        </w:rPr>
        <w:t>М</w:t>
      </w:r>
      <w:r w:rsidRPr="000A72A6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Pr="000A72A6">
        <w:rPr>
          <w:rFonts w:ascii="Times New Roman" w:hAnsi="Times New Roman"/>
          <w:i/>
          <w:iCs/>
          <w:sz w:val="28"/>
          <w:szCs w:val="28"/>
        </w:rPr>
        <w:t>ж</w:t>
      </w:r>
      <w:r w:rsidRPr="000A72A6">
        <w:rPr>
          <w:rFonts w:ascii="Times New Roman" w:hAnsi="Times New Roman"/>
          <w:i/>
          <w:iCs/>
          <w:spacing w:val="-8"/>
          <w:sz w:val="28"/>
          <w:szCs w:val="28"/>
        </w:rPr>
        <w:t>д</w:t>
      </w:r>
      <w:r w:rsidRPr="000A72A6">
        <w:rPr>
          <w:rFonts w:ascii="Times New Roman" w:hAnsi="Times New Roman"/>
          <w:i/>
          <w:iCs/>
          <w:sz w:val="28"/>
          <w:szCs w:val="28"/>
        </w:rPr>
        <w:t>у</w:t>
      </w:r>
      <w:r w:rsidRPr="000A72A6">
        <w:rPr>
          <w:rFonts w:ascii="Times New Roman" w:hAnsi="Times New Roman"/>
          <w:i/>
          <w:iCs/>
          <w:spacing w:val="3"/>
          <w:sz w:val="28"/>
          <w:szCs w:val="28"/>
        </w:rPr>
        <w:t>г</w:t>
      </w:r>
      <w:r w:rsidRPr="000A72A6">
        <w:rPr>
          <w:rFonts w:ascii="Times New Roman" w:hAnsi="Times New Roman"/>
          <w:i/>
          <w:iCs/>
          <w:sz w:val="28"/>
          <w:szCs w:val="28"/>
        </w:rPr>
        <w:t>о</w:t>
      </w:r>
      <w:r w:rsidRPr="000A72A6">
        <w:rPr>
          <w:rFonts w:ascii="Times New Roman" w:hAnsi="Times New Roman"/>
          <w:i/>
          <w:iCs/>
          <w:spacing w:val="4"/>
          <w:sz w:val="28"/>
          <w:szCs w:val="28"/>
        </w:rPr>
        <w:t>р</w:t>
      </w:r>
      <w:r w:rsidRPr="000A72A6">
        <w:rPr>
          <w:rFonts w:ascii="Times New Roman" w:hAnsi="Times New Roman"/>
          <w:i/>
          <w:iCs/>
          <w:spacing w:val="-6"/>
          <w:sz w:val="28"/>
          <w:szCs w:val="28"/>
        </w:rPr>
        <w:t>о</w:t>
      </w:r>
      <w:r w:rsidRPr="000A72A6">
        <w:rPr>
          <w:rFonts w:ascii="Times New Roman" w:hAnsi="Times New Roman"/>
          <w:i/>
          <w:iCs/>
          <w:spacing w:val="-2"/>
          <w:sz w:val="28"/>
          <w:szCs w:val="28"/>
        </w:rPr>
        <w:t>д</w:t>
      </w:r>
      <w:r w:rsidRPr="000A72A6">
        <w:rPr>
          <w:rFonts w:ascii="Times New Roman" w:hAnsi="Times New Roman"/>
          <w:i/>
          <w:iCs/>
          <w:sz w:val="28"/>
          <w:szCs w:val="28"/>
        </w:rPr>
        <w:t>ний</w:t>
      </w:r>
      <w:r w:rsidRPr="000A72A6">
        <w:rPr>
          <w:rFonts w:ascii="Times New Roman" w:hAnsi="Times New Roman"/>
          <w:i/>
          <w:iCs/>
          <w:spacing w:val="29"/>
          <w:sz w:val="28"/>
          <w:szCs w:val="28"/>
        </w:rPr>
        <w:t xml:space="preserve"> </w:t>
      </w:r>
      <w:r w:rsidRPr="000A72A6">
        <w:rPr>
          <w:rFonts w:ascii="Times New Roman" w:hAnsi="Times New Roman"/>
          <w:i/>
          <w:iCs/>
          <w:spacing w:val="-6"/>
          <w:sz w:val="28"/>
          <w:szCs w:val="28"/>
        </w:rPr>
        <w:t>ж</w:t>
      </w:r>
      <w:r w:rsidRPr="000A72A6">
        <w:rPr>
          <w:rFonts w:ascii="Times New Roman" w:hAnsi="Times New Roman"/>
          <w:i/>
          <w:iCs/>
          <w:sz w:val="28"/>
          <w:szCs w:val="28"/>
        </w:rPr>
        <w:t>е</w:t>
      </w:r>
      <w:r w:rsidRPr="000A72A6">
        <w:rPr>
          <w:rFonts w:ascii="Times New Roman" w:hAnsi="Times New Roman"/>
          <w:i/>
          <w:iCs/>
          <w:spacing w:val="4"/>
          <w:sz w:val="28"/>
          <w:szCs w:val="28"/>
        </w:rPr>
        <w:t>л</w:t>
      </w:r>
      <w:r w:rsidRPr="000A72A6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Pr="000A72A6">
        <w:rPr>
          <w:rFonts w:ascii="Times New Roman" w:hAnsi="Times New Roman"/>
          <w:i/>
          <w:iCs/>
          <w:spacing w:val="1"/>
          <w:sz w:val="28"/>
          <w:szCs w:val="28"/>
        </w:rPr>
        <w:t>з</w:t>
      </w:r>
      <w:r w:rsidRPr="000A72A6">
        <w:rPr>
          <w:rFonts w:ascii="Times New Roman" w:hAnsi="Times New Roman"/>
          <w:i/>
          <w:iCs/>
          <w:sz w:val="28"/>
          <w:szCs w:val="28"/>
        </w:rPr>
        <w:t>н</w:t>
      </w:r>
      <w:r w:rsidRPr="000A72A6">
        <w:rPr>
          <w:rFonts w:ascii="Times New Roman" w:hAnsi="Times New Roman"/>
          <w:i/>
          <w:iCs/>
          <w:spacing w:val="-5"/>
          <w:sz w:val="28"/>
          <w:szCs w:val="28"/>
        </w:rPr>
        <w:t>о</w:t>
      </w:r>
      <w:r w:rsidRPr="000A72A6">
        <w:rPr>
          <w:rFonts w:ascii="Times New Roman" w:hAnsi="Times New Roman"/>
          <w:i/>
          <w:iCs/>
          <w:spacing w:val="3"/>
          <w:sz w:val="28"/>
          <w:szCs w:val="28"/>
        </w:rPr>
        <w:t>д</w:t>
      </w:r>
      <w:r w:rsidRPr="000A72A6">
        <w:rPr>
          <w:rFonts w:ascii="Times New Roman" w:hAnsi="Times New Roman"/>
          <w:i/>
          <w:iCs/>
          <w:sz w:val="28"/>
          <w:szCs w:val="28"/>
        </w:rPr>
        <w:t>ор</w:t>
      </w:r>
      <w:r w:rsidRPr="000A72A6">
        <w:rPr>
          <w:rFonts w:ascii="Times New Roman" w:hAnsi="Times New Roman"/>
          <w:i/>
          <w:iCs/>
          <w:spacing w:val="-6"/>
          <w:sz w:val="28"/>
          <w:szCs w:val="28"/>
        </w:rPr>
        <w:t>о</w:t>
      </w:r>
      <w:r w:rsidRPr="000A72A6">
        <w:rPr>
          <w:rFonts w:ascii="Times New Roman" w:hAnsi="Times New Roman"/>
          <w:i/>
          <w:iCs/>
          <w:sz w:val="28"/>
          <w:szCs w:val="28"/>
        </w:rPr>
        <w:t>жный</w:t>
      </w:r>
      <w:r w:rsidRPr="000A72A6">
        <w:rPr>
          <w:rFonts w:ascii="Times New Roman" w:hAnsi="Times New Roman"/>
          <w:i/>
          <w:iCs/>
          <w:spacing w:val="29"/>
          <w:sz w:val="28"/>
          <w:szCs w:val="28"/>
        </w:rPr>
        <w:t xml:space="preserve"> </w:t>
      </w:r>
      <w:r w:rsidRPr="000A72A6">
        <w:rPr>
          <w:rFonts w:ascii="Times New Roman" w:hAnsi="Times New Roman"/>
          <w:i/>
          <w:iCs/>
          <w:sz w:val="28"/>
          <w:szCs w:val="28"/>
        </w:rPr>
        <w:t>т</w:t>
      </w:r>
      <w:r w:rsidRPr="000A72A6">
        <w:rPr>
          <w:rFonts w:ascii="Times New Roman" w:hAnsi="Times New Roman"/>
          <w:i/>
          <w:iCs/>
          <w:spacing w:val="5"/>
          <w:sz w:val="28"/>
          <w:szCs w:val="28"/>
        </w:rPr>
        <w:t>р</w:t>
      </w:r>
      <w:r w:rsidRPr="000A72A6">
        <w:rPr>
          <w:rFonts w:ascii="Times New Roman" w:hAnsi="Times New Roman"/>
          <w:i/>
          <w:iCs/>
          <w:sz w:val="28"/>
          <w:szCs w:val="28"/>
        </w:rPr>
        <w:t>анспо</w:t>
      </w:r>
      <w:r w:rsidRPr="000A72A6">
        <w:rPr>
          <w:rFonts w:ascii="Times New Roman" w:hAnsi="Times New Roman"/>
          <w:i/>
          <w:iCs/>
          <w:spacing w:val="-3"/>
          <w:sz w:val="28"/>
          <w:szCs w:val="28"/>
        </w:rPr>
        <w:t>р</w:t>
      </w:r>
      <w:r w:rsidRPr="000A72A6">
        <w:rPr>
          <w:rFonts w:ascii="Times New Roman" w:hAnsi="Times New Roman"/>
          <w:i/>
          <w:iCs/>
          <w:spacing w:val="5"/>
          <w:sz w:val="28"/>
          <w:szCs w:val="28"/>
        </w:rPr>
        <w:t>т</w:t>
      </w:r>
      <w:r w:rsidRPr="000A72A6">
        <w:rPr>
          <w:rFonts w:ascii="Times New Roman" w:hAnsi="Times New Roman"/>
          <w:i/>
          <w:iCs/>
          <w:sz w:val="28"/>
          <w:szCs w:val="28"/>
        </w:rPr>
        <w:t>.</w:t>
      </w:r>
      <w:r w:rsidRPr="000A72A6">
        <w:rPr>
          <w:rFonts w:ascii="Times New Roman" w:hAnsi="Times New Roman"/>
          <w:i/>
          <w:iCs/>
          <w:spacing w:val="31"/>
          <w:sz w:val="28"/>
          <w:szCs w:val="28"/>
        </w:rPr>
        <w:t xml:space="preserve"> </w:t>
      </w:r>
      <w:r w:rsidRPr="00FD6F72">
        <w:rPr>
          <w:rFonts w:ascii="Times New Roman" w:hAnsi="Times New Roman"/>
          <w:sz w:val="28"/>
          <w:szCs w:val="28"/>
        </w:rPr>
        <w:t xml:space="preserve">Опасные ситуации </w:t>
      </w:r>
      <w:proofErr w:type="gramStart"/>
      <w:r w:rsidRPr="00FD6F7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ж</w:t>
      </w:r>
      <w:proofErr w:type="gram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D6F72">
        <w:rPr>
          <w:rFonts w:ascii="Times New Roman" w:hAnsi="Times New Roman"/>
          <w:sz w:val="28"/>
          <w:szCs w:val="28"/>
        </w:rPr>
        <w:t xml:space="preserve">транспорте. </w:t>
      </w:r>
      <w:r w:rsidRPr="000A72A6">
        <w:rPr>
          <w:rFonts w:ascii="Times New Roman" w:hAnsi="Times New Roman"/>
          <w:spacing w:val="-5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о</w:t>
      </w:r>
      <w:r w:rsidRPr="000A72A6">
        <w:rPr>
          <w:rFonts w:ascii="Times New Roman" w:hAnsi="Times New Roman"/>
          <w:spacing w:val="-7"/>
          <w:sz w:val="28"/>
          <w:szCs w:val="28"/>
        </w:rPr>
        <w:t>к</w:t>
      </w:r>
      <w:r w:rsidRPr="000A72A6">
        <w:rPr>
          <w:rFonts w:ascii="Times New Roman" w:hAnsi="Times New Roman"/>
          <w:sz w:val="28"/>
          <w:szCs w:val="28"/>
        </w:rPr>
        <w:t>з</w:t>
      </w:r>
      <w:r w:rsidRPr="000A72A6">
        <w:rPr>
          <w:rFonts w:ascii="Times New Roman" w:hAnsi="Times New Roman"/>
          <w:spacing w:val="6"/>
          <w:sz w:val="28"/>
          <w:szCs w:val="28"/>
        </w:rPr>
        <w:t>а</w:t>
      </w:r>
      <w:r w:rsidRPr="000A72A6">
        <w:rPr>
          <w:rFonts w:ascii="Times New Roman" w:hAnsi="Times New Roman"/>
          <w:sz w:val="28"/>
          <w:szCs w:val="28"/>
        </w:rPr>
        <w:t>л</w:t>
      </w:r>
      <w:r w:rsidRPr="000A72A6">
        <w:rPr>
          <w:rFonts w:ascii="Times New Roman" w:hAnsi="Times New Roman"/>
          <w:spacing w:val="5"/>
          <w:sz w:val="28"/>
          <w:szCs w:val="28"/>
        </w:rPr>
        <w:t>ы</w:t>
      </w:r>
      <w:r w:rsidRPr="000A72A6">
        <w:rPr>
          <w:rFonts w:ascii="Times New Roman" w:hAnsi="Times New Roman"/>
          <w:sz w:val="28"/>
          <w:szCs w:val="28"/>
        </w:rPr>
        <w:t>:</w:t>
      </w:r>
      <w:r w:rsidRPr="000A72A6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назн</w:t>
      </w:r>
      <w:r w:rsidRPr="000A72A6">
        <w:rPr>
          <w:rFonts w:ascii="Times New Roman" w:hAnsi="Times New Roman"/>
          <w:spacing w:val="-8"/>
          <w:sz w:val="28"/>
          <w:szCs w:val="28"/>
        </w:rPr>
        <w:t>а</w:t>
      </w:r>
      <w:r w:rsidRPr="000A72A6">
        <w:rPr>
          <w:rFonts w:ascii="Times New Roman" w:hAnsi="Times New Roman"/>
          <w:sz w:val="28"/>
          <w:szCs w:val="28"/>
        </w:rPr>
        <w:t>чени</w:t>
      </w:r>
      <w:r w:rsidRPr="000A72A6">
        <w:rPr>
          <w:rFonts w:ascii="Times New Roman" w:hAnsi="Times New Roman"/>
          <w:spacing w:val="1"/>
          <w:sz w:val="28"/>
          <w:szCs w:val="28"/>
        </w:rPr>
        <w:t>е</w:t>
      </w:r>
      <w:r w:rsidRPr="000A72A6">
        <w:rPr>
          <w:rFonts w:ascii="Times New Roman" w:hAnsi="Times New Roman"/>
          <w:sz w:val="28"/>
          <w:szCs w:val="28"/>
        </w:rPr>
        <w:t>,</w:t>
      </w:r>
      <w:r w:rsidRPr="000A72A6">
        <w:rPr>
          <w:rFonts w:ascii="Times New Roman" w:hAnsi="Times New Roman"/>
          <w:w w:val="99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4"/>
          <w:sz w:val="28"/>
          <w:szCs w:val="28"/>
        </w:rPr>
        <w:t>о</w:t>
      </w:r>
      <w:r w:rsidRPr="000A72A6">
        <w:rPr>
          <w:rFonts w:ascii="Times New Roman" w:hAnsi="Times New Roman"/>
          <w:sz w:val="28"/>
          <w:szCs w:val="28"/>
        </w:rPr>
        <w:t>сно</w:t>
      </w:r>
      <w:r w:rsidRPr="000A72A6">
        <w:rPr>
          <w:rFonts w:ascii="Times New Roman" w:hAnsi="Times New Roman"/>
          <w:spacing w:val="4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ные</w:t>
      </w:r>
      <w:r w:rsidRPr="000A72A6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с</w:t>
      </w:r>
      <w:r w:rsidRPr="000A72A6">
        <w:rPr>
          <w:rFonts w:ascii="Times New Roman" w:hAnsi="Times New Roman"/>
          <w:spacing w:val="6"/>
          <w:sz w:val="28"/>
          <w:szCs w:val="28"/>
        </w:rPr>
        <w:t>л</w:t>
      </w:r>
      <w:r w:rsidRPr="000A72A6">
        <w:rPr>
          <w:rFonts w:ascii="Times New Roman" w:hAnsi="Times New Roman"/>
          <w:spacing w:val="-7"/>
          <w:sz w:val="28"/>
          <w:szCs w:val="28"/>
        </w:rPr>
        <w:t>уж</w:t>
      </w:r>
      <w:r w:rsidRPr="000A72A6">
        <w:rPr>
          <w:rFonts w:ascii="Times New Roman" w:hAnsi="Times New Roman"/>
          <w:spacing w:val="2"/>
          <w:sz w:val="28"/>
          <w:szCs w:val="28"/>
        </w:rPr>
        <w:t>б</w:t>
      </w:r>
      <w:r w:rsidRPr="000A72A6">
        <w:rPr>
          <w:rFonts w:ascii="Times New Roman" w:hAnsi="Times New Roman"/>
          <w:sz w:val="28"/>
          <w:szCs w:val="28"/>
        </w:rPr>
        <w:t>ы.</w:t>
      </w:r>
      <w:r w:rsidRPr="000A72A6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-3"/>
          <w:sz w:val="28"/>
          <w:szCs w:val="28"/>
        </w:rPr>
        <w:t>М</w:t>
      </w:r>
      <w:r w:rsidRPr="000A72A6">
        <w:rPr>
          <w:rFonts w:ascii="Times New Roman" w:hAnsi="Times New Roman"/>
          <w:sz w:val="28"/>
          <w:szCs w:val="28"/>
        </w:rPr>
        <w:t>еры</w:t>
      </w:r>
      <w:r w:rsidRPr="000A72A6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пр</w:t>
      </w:r>
      <w:r w:rsidRPr="000A72A6">
        <w:rPr>
          <w:rFonts w:ascii="Times New Roman" w:hAnsi="Times New Roman"/>
          <w:spacing w:val="-5"/>
          <w:sz w:val="28"/>
          <w:szCs w:val="28"/>
        </w:rPr>
        <w:t>е</w:t>
      </w:r>
      <w:r w:rsidRPr="000A72A6">
        <w:rPr>
          <w:rFonts w:ascii="Times New Roman" w:hAnsi="Times New Roman"/>
          <w:spacing w:val="2"/>
          <w:sz w:val="28"/>
          <w:szCs w:val="28"/>
        </w:rPr>
        <w:t>д</w:t>
      </w:r>
      <w:r w:rsidRPr="000A72A6">
        <w:rPr>
          <w:rFonts w:ascii="Times New Roman" w:hAnsi="Times New Roman"/>
          <w:spacing w:val="4"/>
          <w:sz w:val="28"/>
          <w:szCs w:val="28"/>
        </w:rPr>
        <w:t>о</w:t>
      </w:r>
      <w:r w:rsidRPr="000A72A6">
        <w:rPr>
          <w:rFonts w:ascii="Times New Roman" w:hAnsi="Times New Roman"/>
          <w:spacing w:val="6"/>
          <w:sz w:val="28"/>
          <w:szCs w:val="28"/>
        </w:rPr>
        <w:t>с</w:t>
      </w:r>
      <w:r w:rsidRPr="000A72A6">
        <w:rPr>
          <w:rFonts w:ascii="Times New Roman" w:hAnsi="Times New Roman"/>
          <w:spacing w:val="-8"/>
          <w:sz w:val="28"/>
          <w:szCs w:val="28"/>
        </w:rPr>
        <w:t>т</w:t>
      </w:r>
      <w:r w:rsidRPr="000A72A6">
        <w:rPr>
          <w:rFonts w:ascii="Times New Roman" w:hAnsi="Times New Roman"/>
          <w:sz w:val="28"/>
          <w:szCs w:val="28"/>
        </w:rPr>
        <w:t>ор</w:t>
      </w:r>
      <w:r w:rsidRPr="000A72A6">
        <w:rPr>
          <w:rFonts w:ascii="Times New Roman" w:hAnsi="Times New Roman"/>
          <w:spacing w:val="-6"/>
          <w:sz w:val="28"/>
          <w:szCs w:val="28"/>
        </w:rPr>
        <w:t>о</w:t>
      </w:r>
      <w:r w:rsidRPr="000A72A6">
        <w:rPr>
          <w:rFonts w:ascii="Times New Roman" w:hAnsi="Times New Roman"/>
          <w:sz w:val="28"/>
          <w:szCs w:val="28"/>
        </w:rPr>
        <w:t>ж</w:t>
      </w:r>
      <w:r w:rsidRPr="000A72A6">
        <w:rPr>
          <w:rFonts w:ascii="Times New Roman" w:hAnsi="Times New Roman"/>
          <w:spacing w:val="4"/>
          <w:sz w:val="28"/>
          <w:szCs w:val="28"/>
        </w:rPr>
        <w:t>но</w:t>
      </w:r>
      <w:r w:rsidRPr="000A72A6">
        <w:rPr>
          <w:rFonts w:ascii="Times New Roman" w:hAnsi="Times New Roman"/>
          <w:sz w:val="28"/>
          <w:szCs w:val="28"/>
        </w:rPr>
        <w:t>с</w:t>
      </w:r>
      <w:r w:rsidRPr="000A72A6">
        <w:rPr>
          <w:rFonts w:ascii="Times New Roman" w:hAnsi="Times New Roman"/>
          <w:spacing w:val="-1"/>
          <w:sz w:val="28"/>
          <w:szCs w:val="28"/>
        </w:rPr>
        <w:t>т</w:t>
      </w:r>
      <w:r w:rsidRPr="000A72A6">
        <w:rPr>
          <w:rFonts w:ascii="Times New Roman" w:hAnsi="Times New Roman"/>
          <w:sz w:val="28"/>
          <w:szCs w:val="28"/>
        </w:rPr>
        <w:t>и</w:t>
      </w:r>
      <w:r w:rsidRPr="000A72A6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по</w:t>
      </w:r>
      <w:r w:rsidRPr="000A72A6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пр</w:t>
      </w:r>
      <w:r w:rsidRPr="000A72A6">
        <w:rPr>
          <w:rFonts w:ascii="Times New Roman" w:hAnsi="Times New Roman"/>
          <w:spacing w:val="-5"/>
          <w:sz w:val="28"/>
          <w:szCs w:val="28"/>
        </w:rPr>
        <w:t>е</w:t>
      </w:r>
      <w:r w:rsidRPr="000A72A6">
        <w:rPr>
          <w:rFonts w:ascii="Times New Roman" w:hAnsi="Times New Roman"/>
          <w:spacing w:val="7"/>
          <w:sz w:val="28"/>
          <w:szCs w:val="28"/>
        </w:rPr>
        <w:t>д</w:t>
      </w:r>
      <w:r w:rsidRPr="000A72A6">
        <w:rPr>
          <w:rFonts w:ascii="Times New Roman" w:hAnsi="Times New Roman"/>
          <w:spacing w:val="-6"/>
          <w:sz w:val="28"/>
          <w:szCs w:val="28"/>
        </w:rPr>
        <w:t>о</w:t>
      </w:r>
      <w:r w:rsidRPr="000A72A6">
        <w:rPr>
          <w:rFonts w:ascii="Times New Roman" w:hAnsi="Times New Roman"/>
          <w:spacing w:val="3"/>
          <w:sz w:val="28"/>
          <w:szCs w:val="28"/>
        </w:rPr>
        <w:t>т</w:t>
      </w:r>
      <w:r w:rsidRPr="000A72A6">
        <w:rPr>
          <w:rFonts w:ascii="Times New Roman" w:hAnsi="Times New Roman"/>
          <w:spacing w:val="-2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ращен</w:t>
      </w:r>
      <w:r w:rsidRPr="000A72A6">
        <w:rPr>
          <w:rFonts w:ascii="Times New Roman" w:hAnsi="Times New Roman"/>
          <w:spacing w:val="8"/>
          <w:sz w:val="28"/>
          <w:szCs w:val="28"/>
        </w:rPr>
        <w:t>и</w:t>
      </w:r>
      <w:r w:rsidRPr="000A72A6">
        <w:rPr>
          <w:rFonts w:ascii="Times New Roman" w:hAnsi="Times New Roman"/>
          <w:sz w:val="28"/>
          <w:szCs w:val="28"/>
        </w:rPr>
        <w:t>ю</w:t>
      </w:r>
      <w:r w:rsidRPr="000A72A6">
        <w:rPr>
          <w:rFonts w:ascii="Times New Roman" w:hAnsi="Times New Roman"/>
          <w:w w:val="99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чр</w:t>
      </w:r>
      <w:r w:rsidRPr="000A72A6">
        <w:rPr>
          <w:rFonts w:ascii="Times New Roman" w:hAnsi="Times New Roman"/>
          <w:spacing w:val="5"/>
          <w:sz w:val="28"/>
          <w:szCs w:val="28"/>
        </w:rPr>
        <w:t>е</w:t>
      </w:r>
      <w:r w:rsidRPr="000A72A6">
        <w:rPr>
          <w:rFonts w:ascii="Times New Roman" w:hAnsi="Times New Roman"/>
          <w:sz w:val="28"/>
          <w:szCs w:val="28"/>
        </w:rPr>
        <w:t>з</w:t>
      </w:r>
      <w:r w:rsidRPr="000A72A6">
        <w:rPr>
          <w:rFonts w:ascii="Times New Roman" w:hAnsi="Times New Roman"/>
          <w:spacing w:val="-2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ыча</w:t>
      </w:r>
      <w:r w:rsidRPr="000A72A6">
        <w:rPr>
          <w:rFonts w:ascii="Times New Roman" w:hAnsi="Times New Roman"/>
          <w:spacing w:val="5"/>
          <w:sz w:val="28"/>
          <w:szCs w:val="28"/>
        </w:rPr>
        <w:t>й</w:t>
      </w:r>
      <w:r w:rsidRPr="000A72A6">
        <w:rPr>
          <w:rFonts w:ascii="Times New Roman" w:hAnsi="Times New Roman"/>
          <w:sz w:val="28"/>
          <w:szCs w:val="28"/>
        </w:rPr>
        <w:t>н</w:t>
      </w:r>
      <w:r w:rsidRPr="000A72A6">
        <w:rPr>
          <w:rFonts w:ascii="Times New Roman" w:hAnsi="Times New Roman"/>
          <w:spacing w:val="4"/>
          <w:sz w:val="28"/>
          <w:szCs w:val="28"/>
        </w:rPr>
        <w:t>ы</w:t>
      </w:r>
      <w:r w:rsidRPr="000A72A6">
        <w:rPr>
          <w:rFonts w:ascii="Times New Roman" w:hAnsi="Times New Roman"/>
          <w:sz w:val="28"/>
          <w:szCs w:val="28"/>
        </w:rPr>
        <w:t>х</w:t>
      </w:r>
      <w:r w:rsidRPr="000A72A6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с</w:t>
      </w:r>
      <w:r w:rsidRPr="000A72A6">
        <w:rPr>
          <w:rFonts w:ascii="Times New Roman" w:hAnsi="Times New Roman"/>
          <w:spacing w:val="5"/>
          <w:sz w:val="28"/>
          <w:szCs w:val="28"/>
        </w:rPr>
        <w:t>и</w:t>
      </w:r>
      <w:r w:rsidRPr="000A72A6">
        <w:rPr>
          <w:rFonts w:ascii="Times New Roman" w:hAnsi="Times New Roman"/>
          <w:spacing w:val="-2"/>
          <w:sz w:val="28"/>
          <w:szCs w:val="28"/>
        </w:rPr>
        <w:t>т</w:t>
      </w:r>
      <w:r w:rsidRPr="000A72A6">
        <w:rPr>
          <w:rFonts w:ascii="Times New Roman" w:hAnsi="Times New Roman"/>
          <w:spacing w:val="-11"/>
          <w:sz w:val="28"/>
          <w:szCs w:val="28"/>
        </w:rPr>
        <w:t>у</w:t>
      </w:r>
      <w:r w:rsidRPr="000A72A6">
        <w:rPr>
          <w:rFonts w:ascii="Times New Roman" w:hAnsi="Times New Roman"/>
          <w:sz w:val="28"/>
          <w:szCs w:val="28"/>
        </w:rPr>
        <w:t>аций</w:t>
      </w:r>
      <w:r w:rsidRPr="000A72A6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на</w:t>
      </w:r>
      <w:r w:rsidRPr="000A72A6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3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о</w:t>
      </w:r>
      <w:r w:rsidRPr="000A72A6">
        <w:rPr>
          <w:rFonts w:ascii="Times New Roman" w:hAnsi="Times New Roman"/>
          <w:spacing w:val="-7"/>
          <w:sz w:val="28"/>
          <w:szCs w:val="28"/>
        </w:rPr>
        <w:t>к</w:t>
      </w:r>
      <w:r w:rsidRPr="000A72A6">
        <w:rPr>
          <w:rFonts w:ascii="Times New Roman" w:hAnsi="Times New Roman"/>
          <w:sz w:val="28"/>
          <w:szCs w:val="28"/>
        </w:rPr>
        <w:t>з</w:t>
      </w:r>
      <w:r w:rsidRPr="000A72A6">
        <w:rPr>
          <w:rFonts w:ascii="Times New Roman" w:hAnsi="Times New Roman"/>
          <w:spacing w:val="6"/>
          <w:sz w:val="28"/>
          <w:szCs w:val="28"/>
        </w:rPr>
        <w:t>а</w:t>
      </w:r>
      <w:r w:rsidRPr="000A72A6">
        <w:rPr>
          <w:rFonts w:ascii="Times New Roman" w:hAnsi="Times New Roman"/>
          <w:sz w:val="28"/>
          <w:szCs w:val="28"/>
        </w:rPr>
        <w:t>л</w:t>
      </w:r>
      <w:r w:rsidRPr="000A72A6">
        <w:rPr>
          <w:rFonts w:ascii="Times New Roman" w:hAnsi="Times New Roman"/>
          <w:spacing w:val="1"/>
          <w:sz w:val="28"/>
          <w:szCs w:val="28"/>
        </w:rPr>
        <w:t>е</w:t>
      </w:r>
      <w:r w:rsidRPr="000A72A6">
        <w:rPr>
          <w:rFonts w:ascii="Times New Roman" w:hAnsi="Times New Roman"/>
          <w:sz w:val="28"/>
          <w:szCs w:val="28"/>
        </w:rPr>
        <w:t>.</w:t>
      </w:r>
      <w:r w:rsidRPr="000A72A6"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Виды пассажирских вагонов. </w:t>
      </w:r>
      <w:r w:rsidRPr="000A72A6">
        <w:rPr>
          <w:rFonts w:ascii="Times New Roman" w:hAnsi="Times New Roman"/>
          <w:spacing w:val="-6"/>
          <w:sz w:val="28"/>
          <w:szCs w:val="28"/>
        </w:rPr>
        <w:t>П</w:t>
      </w:r>
      <w:r w:rsidRPr="000A72A6">
        <w:rPr>
          <w:rFonts w:ascii="Times New Roman" w:hAnsi="Times New Roman"/>
          <w:spacing w:val="4"/>
          <w:sz w:val="28"/>
          <w:szCs w:val="28"/>
        </w:rPr>
        <w:t>р</w:t>
      </w:r>
      <w:r w:rsidRPr="000A72A6">
        <w:rPr>
          <w:rFonts w:ascii="Times New Roman" w:hAnsi="Times New Roman"/>
          <w:sz w:val="28"/>
          <w:szCs w:val="28"/>
        </w:rPr>
        <w:t>имерная</w:t>
      </w:r>
      <w:r w:rsidRPr="000A72A6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с</w:t>
      </w:r>
      <w:r w:rsidRPr="000A72A6">
        <w:rPr>
          <w:rFonts w:ascii="Times New Roman" w:hAnsi="Times New Roman"/>
          <w:spacing w:val="-7"/>
          <w:sz w:val="28"/>
          <w:szCs w:val="28"/>
        </w:rPr>
        <w:t>т</w:t>
      </w:r>
      <w:r w:rsidRPr="000A72A6">
        <w:rPr>
          <w:rFonts w:ascii="Times New Roman" w:hAnsi="Times New Roman"/>
          <w:sz w:val="28"/>
          <w:szCs w:val="28"/>
        </w:rPr>
        <w:t>оим</w:t>
      </w:r>
      <w:r w:rsidRPr="000A72A6">
        <w:rPr>
          <w:rFonts w:ascii="Times New Roman" w:hAnsi="Times New Roman"/>
          <w:spacing w:val="6"/>
          <w:sz w:val="28"/>
          <w:szCs w:val="28"/>
        </w:rPr>
        <w:t>ос</w:t>
      </w:r>
      <w:r w:rsidRPr="000A72A6">
        <w:rPr>
          <w:rFonts w:ascii="Times New Roman" w:hAnsi="Times New Roman"/>
          <w:spacing w:val="-2"/>
          <w:sz w:val="28"/>
          <w:szCs w:val="28"/>
        </w:rPr>
        <w:t>т</w:t>
      </w:r>
      <w:r w:rsidRPr="000A72A6">
        <w:rPr>
          <w:rFonts w:ascii="Times New Roman" w:hAnsi="Times New Roman"/>
          <w:sz w:val="28"/>
          <w:szCs w:val="28"/>
        </w:rPr>
        <w:t>ь</w:t>
      </w:r>
      <w:r w:rsidRPr="000A72A6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4"/>
          <w:sz w:val="28"/>
          <w:szCs w:val="28"/>
        </w:rPr>
        <w:t>п</w:t>
      </w:r>
      <w:r w:rsidRPr="000A72A6">
        <w:rPr>
          <w:rFonts w:ascii="Times New Roman" w:hAnsi="Times New Roman"/>
          <w:sz w:val="28"/>
          <w:szCs w:val="28"/>
        </w:rPr>
        <w:t>р</w:t>
      </w:r>
      <w:r w:rsidRPr="000A72A6">
        <w:rPr>
          <w:rFonts w:ascii="Times New Roman" w:hAnsi="Times New Roman"/>
          <w:spacing w:val="4"/>
          <w:sz w:val="28"/>
          <w:szCs w:val="28"/>
        </w:rPr>
        <w:t>о</w:t>
      </w:r>
      <w:r w:rsidRPr="000A72A6">
        <w:rPr>
          <w:rFonts w:ascii="Times New Roman" w:hAnsi="Times New Roman"/>
          <w:spacing w:val="6"/>
          <w:sz w:val="28"/>
          <w:szCs w:val="28"/>
        </w:rPr>
        <w:t>е</w:t>
      </w:r>
      <w:r w:rsidRPr="000A72A6">
        <w:rPr>
          <w:rFonts w:ascii="Times New Roman" w:hAnsi="Times New Roman"/>
          <w:spacing w:val="-6"/>
          <w:sz w:val="28"/>
          <w:szCs w:val="28"/>
        </w:rPr>
        <w:t>з</w:t>
      </w:r>
      <w:r w:rsidRPr="000A72A6">
        <w:rPr>
          <w:rFonts w:ascii="Times New Roman" w:hAnsi="Times New Roman"/>
          <w:spacing w:val="2"/>
          <w:sz w:val="28"/>
          <w:szCs w:val="28"/>
        </w:rPr>
        <w:t>д</w:t>
      </w:r>
      <w:r w:rsidRPr="000A72A6">
        <w:rPr>
          <w:rFonts w:ascii="Times New Roman" w:hAnsi="Times New Roman"/>
          <w:sz w:val="28"/>
          <w:szCs w:val="28"/>
        </w:rPr>
        <w:t>а</w:t>
      </w:r>
      <w:r w:rsidRPr="000A72A6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в</w:t>
      </w:r>
      <w:r w:rsidRPr="000A72A6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-8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а</w:t>
      </w:r>
      <w:r w:rsidRPr="000A72A6">
        <w:rPr>
          <w:rFonts w:ascii="Times New Roman" w:hAnsi="Times New Roman"/>
          <w:spacing w:val="-3"/>
          <w:sz w:val="28"/>
          <w:szCs w:val="28"/>
        </w:rPr>
        <w:t>г</w:t>
      </w:r>
      <w:r w:rsidRPr="000A72A6">
        <w:rPr>
          <w:rFonts w:ascii="Times New Roman" w:hAnsi="Times New Roman"/>
          <w:sz w:val="28"/>
          <w:szCs w:val="28"/>
        </w:rPr>
        <w:t>он</w:t>
      </w:r>
      <w:r w:rsidRPr="000A72A6">
        <w:rPr>
          <w:rFonts w:ascii="Times New Roman" w:hAnsi="Times New Roman"/>
          <w:spacing w:val="5"/>
          <w:sz w:val="28"/>
          <w:szCs w:val="28"/>
        </w:rPr>
        <w:t>а</w:t>
      </w:r>
      <w:r w:rsidRPr="000A72A6">
        <w:rPr>
          <w:rFonts w:ascii="Times New Roman" w:hAnsi="Times New Roman"/>
          <w:sz w:val="28"/>
          <w:szCs w:val="28"/>
        </w:rPr>
        <w:t>х</w:t>
      </w:r>
      <w:r w:rsidRPr="000A72A6">
        <w:rPr>
          <w:rFonts w:ascii="Times New Roman" w:hAnsi="Times New Roman"/>
          <w:w w:val="99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разной</w:t>
      </w:r>
      <w:r w:rsidRPr="000A72A6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-17"/>
          <w:sz w:val="28"/>
          <w:szCs w:val="28"/>
        </w:rPr>
        <w:t>к</w:t>
      </w:r>
      <w:r w:rsidRPr="000A72A6">
        <w:rPr>
          <w:rFonts w:ascii="Times New Roman" w:hAnsi="Times New Roman"/>
          <w:spacing w:val="-6"/>
          <w:sz w:val="28"/>
          <w:szCs w:val="28"/>
        </w:rPr>
        <w:t>о</w:t>
      </w:r>
      <w:r w:rsidRPr="000A72A6">
        <w:rPr>
          <w:rFonts w:ascii="Times New Roman" w:hAnsi="Times New Roman"/>
          <w:sz w:val="28"/>
          <w:szCs w:val="28"/>
        </w:rPr>
        <w:t>м</w:t>
      </w:r>
      <w:r w:rsidRPr="000A72A6">
        <w:rPr>
          <w:rFonts w:ascii="Times New Roman" w:hAnsi="Times New Roman"/>
          <w:spacing w:val="3"/>
          <w:sz w:val="28"/>
          <w:szCs w:val="28"/>
        </w:rPr>
        <w:t>ф</w:t>
      </w:r>
      <w:r w:rsidRPr="000A72A6">
        <w:rPr>
          <w:rFonts w:ascii="Times New Roman" w:hAnsi="Times New Roman"/>
          <w:sz w:val="28"/>
          <w:szCs w:val="28"/>
        </w:rPr>
        <w:t>о</w:t>
      </w:r>
      <w:r w:rsidRPr="000A72A6">
        <w:rPr>
          <w:rFonts w:ascii="Times New Roman" w:hAnsi="Times New Roman"/>
          <w:spacing w:val="-6"/>
          <w:sz w:val="28"/>
          <w:szCs w:val="28"/>
        </w:rPr>
        <w:t>р</w:t>
      </w:r>
      <w:r w:rsidRPr="000A72A6">
        <w:rPr>
          <w:rFonts w:ascii="Times New Roman" w:hAnsi="Times New Roman"/>
          <w:spacing w:val="3"/>
          <w:sz w:val="28"/>
          <w:szCs w:val="28"/>
        </w:rPr>
        <w:t>т</w:t>
      </w:r>
      <w:r w:rsidRPr="000A72A6">
        <w:rPr>
          <w:rFonts w:ascii="Times New Roman" w:hAnsi="Times New Roman"/>
          <w:sz w:val="28"/>
          <w:szCs w:val="28"/>
        </w:rPr>
        <w:t>н</w:t>
      </w:r>
      <w:r w:rsidRPr="000A72A6">
        <w:rPr>
          <w:rFonts w:ascii="Times New Roman" w:hAnsi="Times New Roman"/>
          <w:spacing w:val="4"/>
          <w:sz w:val="28"/>
          <w:szCs w:val="28"/>
        </w:rPr>
        <w:t>о</w:t>
      </w:r>
      <w:r w:rsidRPr="000A72A6">
        <w:rPr>
          <w:rFonts w:ascii="Times New Roman" w:hAnsi="Times New Roman"/>
          <w:spacing w:val="6"/>
          <w:sz w:val="28"/>
          <w:szCs w:val="28"/>
        </w:rPr>
        <w:t>с</w:t>
      </w:r>
      <w:r w:rsidRPr="000A72A6">
        <w:rPr>
          <w:rFonts w:ascii="Times New Roman" w:hAnsi="Times New Roman"/>
          <w:spacing w:val="-2"/>
          <w:sz w:val="28"/>
          <w:szCs w:val="28"/>
        </w:rPr>
        <w:t>т</w:t>
      </w:r>
      <w:r w:rsidRPr="000A72A6">
        <w:rPr>
          <w:rFonts w:ascii="Times New Roman" w:hAnsi="Times New Roman"/>
          <w:spacing w:val="-1"/>
          <w:sz w:val="28"/>
          <w:szCs w:val="28"/>
        </w:rPr>
        <w:t>и</w:t>
      </w:r>
      <w:r w:rsidRPr="000A72A6">
        <w:rPr>
          <w:rFonts w:ascii="Times New Roman" w:hAnsi="Times New Roman"/>
          <w:sz w:val="28"/>
          <w:szCs w:val="28"/>
        </w:rPr>
        <w:t>.</w:t>
      </w:r>
      <w:r w:rsidRPr="000A72A6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Фо</w:t>
      </w:r>
      <w:r w:rsidRPr="000A72A6">
        <w:rPr>
          <w:rFonts w:ascii="Times New Roman" w:hAnsi="Times New Roman"/>
          <w:spacing w:val="-5"/>
          <w:sz w:val="28"/>
          <w:szCs w:val="28"/>
        </w:rPr>
        <w:t>р</w:t>
      </w:r>
      <w:r w:rsidRPr="000A72A6">
        <w:rPr>
          <w:rFonts w:ascii="Times New Roman" w:hAnsi="Times New Roman"/>
          <w:sz w:val="28"/>
          <w:szCs w:val="28"/>
        </w:rPr>
        <w:t>мы</w:t>
      </w:r>
      <w:r w:rsidRPr="000A72A6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0A72A6">
        <w:rPr>
          <w:rFonts w:ascii="Times New Roman" w:hAnsi="Times New Roman"/>
          <w:sz w:val="28"/>
          <w:szCs w:val="28"/>
        </w:rPr>
        <w:t>прио</w:t>
      </w:r>
      <w:r w:rsidRPr="000A72A6">
        <w:rPr>
          <w:rFonts w:ascii="Times New Roman" w:hAnsi="Times New Roman"/>
          <w:spacing w:val="2"/>
          <w:sz w:val="28"/>
          <w:szCs w:val="28"/>
        </w:rPr>
        <w:t>б</w:t>
      </w:r>
      <w:r w:rsidRPr="000A72A6">
        <w:rPr>
          <w:rFonts w:ascii="Times New Roman" w:hAnsi="Times New Roman"/>
          <w:sz w:val="28"/>
          <w:szCs w:val="28"/>
        </w:rPr>
        <w:t>ре</w:t>
      </w:r>
      <w:r w:rsidRPr="000A72A6">
        <w:rPr>
          <w:rFonts w:ascii="Times New Roman" w:hAnsi="Times New Roman"/>
          <w:spacing w:val="-1"/>
          <w:sz w:val="28"/>
          <w:szCs w:val="28"/>
        </w:rPr>
        <w:t>т</w:t>
      </w:r>
      <w:r w:rsidRPr="000A72A6">
        <w:rPr>
          <w:rFonts w:ascii="Times New Roman" w:hAnsi="Times New Roman"/>
          <w:spacing w:val="6"/>
          <w:sz w:val="28"/>
          <w:szCs w:val="28"/>
        </w:rPr>
        <w:t>е</w:t>
      </w:r>
      <w:r w:rsidRPr="000A72A6">
        <w:rPr>
          <w:rFonts w:ascii="Times New Roman" w:hAnsi="Times New Roman"/>
          <w:sz w:val="28"/>
          <w:szCs w:val="28"/>
        </w:rPr>
        <w:t>ния</w:t>
      </w:r>
      <w:r w:rsidRPr="000A72A6">
        <w:rPr>
          <w:rFonts w:ascii="Times New Roman" w:hAnsi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ж/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2"/>
          <w:sz w:val="28"/>
          <w:szCs w:val="28"/>
        </w:rPr>
        <w:t>б</w:t>
      </w:r>
      <w:r w:rsidRPr="000A72A6">
        <w:rPr>
          <w:rFonts w:ascii="Times New Roman" w:hAnsi="Times New Roman"/>
          <w:sz w:val="28"/>
          <w:szCs w:val="28"/>
        </w:rPr>
        <w:t>иле</w:t>
      </w:r>
      <w:r w:rsidRPr="000A72A6">
        <w:rPr>
          <w:rFonts w:ascii="Times New Roman" w:hAnsi="Times New Roman"/>
          <w:spacing w:val="-7"/>
          <w:sz w:val="28"/>
          <w:szCs w:val="28"/>
        </w:rPr>
        <w:t>т</w:t>
      </w:r>
      <w:r w:rsidRPr="000A72A6">
        <w:rPr>
          <w:rFonts w:ascii="Times New Roman" w:hAnsi="Times New Roman"/>
          <w:sz w:val="28"/>
          <w:szCs w:val="28"/>
        </w:rPr>
        <w:t>о</w:t>
      </w:r>
      <w:r w:rsidRPr="000A72A6">
        <w:rPr>
          <w:rFonts w:ascii="Times New Roman" w:hAnsi="Times New Roman"/>
          <w:spacing w:val="-2"/>
          <w:sz w:val="28"/>
          <w:szCs w:val="28"/>
        </w:rPr>
        <w:t>в</w:t>
      </w:r>
      <w:r w:rsidRPr="000A72A6">
        <w:rPr>
          <w:rFonts w:ascii="Times New Roman" w:hAnsi="Times New Roman"/>
          <w:sz w:val="28"/>
          <w:szCs w:val="28"/>
        </w:rPr>
        <w:t>.</w:t>
      </w:r>
      <w:r w:rsidRPr="000A72A6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-8"/>
          <w:sz w:val="28"/>
          <w:szCs w:val="28"/>
        </w:rPr>
        <w:t>Э</w:t>
      </w:r>
      <w:r w:rsidRPr="000A72A6">
        <w:rPr>
          <w:rFonts w:ascii="Times New Roman" w:hAnsi="Times New Roman"/>
          <w:sz w:val="28"/>
          <w:szCs w:val="28"/>
        </w:rPr>
        <w:t>л</w:t>
      </w:r>
      <w:r w:rsidRPr="000A72A6">
        <w:rPr>
          <w:rFonts w:ascii="Times New Roman" w:hAnsi="Times New Roman"/>
          <w:spacing w:val="6"/>
          <w:sz w:val="28"/>
          <w:szCs w:val="28"/>
        </w:rPr>
        <w:t>е</w:t>
      </w:r>
      <w:r w:rsidRPr="000A72A6">
        <w:rPr>
          <w:rFonts w:ascii="Times New Roman" w:hAnsi="Times New Roman"/>
          <w:spacing w:val="-7"/>
          <w:sz w:val="28"/>
          <w:szCs w:val="28"/>
        </w:rPr>
        <w:t>к</w:t>
      </w:r>
      <w:r w:rsidRPr="000A72A6">
        <w:rPr>
          <w:rFonts w:ascii="Times New Roman" w:hAnsi="Times New Roman"/>
          <w:spacing w:val="3"/>
          <w:sz w:val="28"/>
          <w:szCs w:val="28"/>
        </w:rPr>
        <w:t>т</w:t>
      </w:r>
      <w:r w:rsidRPr="000A72A6">
        <w:rPr>
          <w:rFonts w:ascii="Times New Roman" w:hAnsi="Times New Roman"/>
          <w:sz w:val="28"/>
          <w:szCs w:val="28"/>
        </w:rPr>
        <w:t>ро</w:t>
      </w:r>
      <w:r w:rsidRPr="000A72A6">
        <w:rPr>
          <w:rFonts w:ascii="Times New Roman" w:hAnsi="Times New Roman"/>
          <w:spacing w:val="4"/>
          <w:sz w:val="28"/>
          <w:szCs w:val="28"/>
        </w:rPr>
        <w:t>н</w:t>
      </w:r>
      <w:r w:rsidRPr="000A72A6">
        <w:rPr>
          <w:rFonts w:ascii="Times New Roman" w:hAnsi="Times New Roman"/>
          <w:sz w:val="28"/>
          <w:szCs w:val="28"/>
        </w:rPr>
        <w:t>ные</w:t>
      </w:r>
      <w:r w:rsidRPr="000A72A6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0A72A6">
        <w:rPr>
          <w:rFonts w:ascii="Times New Roman" w:hAnsi="Times New Roman"/>
          <w:spacing w:val="2"/>
          <w:sz w:val="28"/>
          <w:szCs w:val="28"/>
        </w:rPr>
        <w:t>б</w:t>
      </w:r>
      <w:r w:rsidRPr="000A72A6">
        <w:rPr>
          <w:rFonts w:ascii="Times New Roman" w:hAnsi="Times New Roman"/>
          <w:sz w:val="28"/>
          <w:szCs w:val="28"/>
        </w:rPr>
        <w:t>ил</w:t>
      </w:r>
      <w:r w:rsidRPr="000A72A6">
        <w:rPr>
          <w:rFonts w:ascii="Times New Roman" w:hAnsi="Times New Roman"/>
          <w:spacing w:val="1"/>
          <w:sz w:val="28"/>
          <w:szCs w:val="28"/>
        </w:rPr>
        <w:t>е</w:t>
      </w:r>
      <w:r w:rsidRPr="000A72A6">
        <w:rPr>
          <w:rFonts w:ascii="Times New Roman" w:hAnsi="Times New Roman"/>
          <w:spacing w:val="-2"/>
          <w:sz w:val="28"/>
          <w:szCs w:val="28"/>
        </w:rPr>
        <w:t>т</w:t>
      </w:r>
      <w:r w:rsidRPr="000A72A6">
        <w:rPr>
          <w:rFonts w:ascii="Times New Roman" w:hAnsi="Times New Roman"/>
          <w:sz w:val="28"/>
          <w:szCs w:val="28"/>
        </w:rPr>
        <w:t>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6F72">
        <w:rPr>
          <w:rFonts w:ascii="Times New Roman" w:hAnsi="Times New Roman"/>
          <w:sz w:val="28"/>
          <w:szCs w:val="28"/>
        </w:rPr>
        <w:t>Поведение пассажиров в общественном транспорте.</w:t>
      </w:r>
    </w:p>
    <w:p w:rsidR="003F674B" w:rsidRDefault="003F674B" w:rsidP="003F674B">
      <w:pPr>
        <w:pStyle w:val="Heading1"/>
        <w:kinsoku w:val="0"/>
        <w:overflowPunct w:val="0"/>
        <w:spacing w:before="6"/>
        <w:ind w:left="0" w:right="3453"/>
        <w:outlineLvl w:val="9"/>
        <w:rPr>
          <w:i/>
        </w:rPr>
      </w:pPr>
      <w:r>
        <w:t>Ср</w:t>
      </w:r>
      <w:r>
        <w:rPr>
          <w:spacing w:val="-6"/>
        </w:rPr>
        <w:t>е</w:t>
      </w:r>
      <w:r>
        <w:rPr>
          <w:spacing w:val="-2"/>
        </w:rPr>
        <w:t>д</w:t>
      </w:r>
      <w:r>
        <w:rPr>
          <w:spacing w:val="6"/>
        </w:rPr>
        <w:t>с</w:t>
      </w:r>
      <w:r>
        <w:rPr>
          <w:spacing w:val="-3"/>
        </w:rPr>
        <w:t>т</w:t>
      </w:r>
      <w:r>
        <w:rPr>
          <w:spacing w:val="-2"/>
        </w:rPr>
        <w:t>в</w:t>
      </w:r>
      <w:r>
        <w:t>а</w:t>
      </w:r>
      <w:r>
        <w:rPr>
          <w:spacing w:val="-15"/>
        </w:rPr>
        <w:t xml:space="preserve"> </w:t>
      </w:r>
      <w:r>
        <w:rPr>
          <w:spacing w:val="6"/>
        </w:rPr>
        <w:t>с</w:t>
      </w:r>
      <w:r>
        <w:rPr>
          <w:spacing w:val="-8"/>
        </w:rPr>
        <w:t>в</w:t>
      </w:r>
      <w:r>
        <w:rPr>
          <w:spacing w:val="3"/>
        </w:rPr>
        <w:t>я</w:t>
      </w:r>
      <w:r>
        <w:rPr>
          <w:spacing w:val="-2"/>
        </w:rPr>
        <w:t>з</w:t>
      </w:r>
      <w:r>
        <w:t xml:space="preserve">и </w:t>
      </w:r>
      <w:r>
        <w:rPr>
          <w:i/>
        </w:rPr>
        <w:t>(2 часа)</w:t>
      </w:r>
    </w:p>
    <w:p w:rsidR="003F674B" w:rsidRPr="00A76C57" w:rsidRDefault="003F674B" w:rsidP="003F674B">
      <w:pPr>
        <w:pStyle w:val="a5"/>
        <w:kinsoku w:val="0"/>
        <w:overflowPunct w:val="0"/>
        <w:spacing w:line="240" w:lineRule="auto"/>
        <w:ind w:right="109"/>
        <w:jc w:val="both"/>
        <w:rPr>
          <w:rFonts w:ascii="Times New Roman" w:hAnsi="Times New Roman"/>
          <w:color w:val="000000"/>
          <w:sz w:val="28"/>
          <w:szCs w:val="28"/>
        </w:rPr>
      </w:pPr>
      <w:r w:rsidRPr="00A76C57">
        <w:rPr>
          <w:rFonts w:ascii="Times New Roman" w:hAnsi="Times New Roman"/>
          <w:i/>
          <w:iCs/>
          <w:sz w:val="28"/>
          <w:szCs w:val="28"/>
        </w:rPr>
        <w:t>П</w:t>
      </w:r>
      <w:r w:rsidRPr="00A76C57">
        <w:rPr>
          <w:rFonts w:ascii="Times New Roman" w:hAnsi="Times New Roman"/>
          <w:i/>
          <w:iCs/>
          <w:spacing w:val="-10"/>
          <w:sz w:val="28"/>
          <w:szCs w:val="28"/>
        </w:rPr>
        <w:t>о</w:t>
      </w:r>
      <w:r w:rsidRPr="00A76C57">
        <w:rPr>
          <w:rFonts w:ascii="Times New Roman" w:hAnsi="Times New Roman"/>
          <w:i/>
          <w:iCs/>
          <w:spacing w:val="1"/>
          <w:sz w:val="28"/>
          <w:szCs w:val="28"/>
        </w:rPr>
        <w:t>ч</w:t>
      </w:r>
      <w:r w:rsidRPr="00A76C57">
        <w:rPr>
          <w:rFonts w:ascii="Times New Roman" w:hAnsi="Times New Roman"/>
          <w:i/>
          <w:iCs/>
          <w:spacing w:val="5"/>
          <w:sz w:val="28"/>
          <w:szCs w:val="28"/>
        </w:rPr>
        <w:t>т</w:t>
      </w:r>
      <w:r w:rsidRPr="00A76C57">
        <w:rPr>
          <w:rFonts w:ascii="Times New Roman" w:hAnsi="Times New Roman"/>
          <w:i/>
          <w:iCs/>
          <w:sz w:val="28"/>
          <w:szCs w:val="28"/>
        </w:rPr>
        <w:t>а.</w:t>
      </w:r>
      <w:r w:rsidRPr="00A76C57">
        <w:rPr>
          <w:rFonts w:ascii="Times New Roman" w:hAnsi="Times New Roman"/>
          <w:i/>
          <w:iCs/>
          <w:spacing w:val="16"/>
          <w:sz w:val="28"/>
          <w:szCs w:val="28"/>
        </w:rPr>
        <w:t xml:space="preserve"> </w:t>
      </w:r>
      <w:r w:rsidRPr="00A76C57">
        <w:rPr>
          <w:rFonts w:ascii="Times New Roman" w:hAnsi="Times New Roman"/>
          <w:spacing w:val="-5"/>
          <w:sz w:val="28"/>
          <w:szCs w:val="28"/>
        </w:rPr>
        <w:t>К</w:t>
      </w:r>
      <w:r w:rsidRPr="00A76C57">
        <w:rPr>
          <w:rFonts w:ascii="Times New Roman" w:hAnsi="Times New Roman"/>
          <w:spacing w:val="-10"/>
          <w:sz w:val="28"/>
          <w:szCs w:val="28"/>
        </w:rPr>
        <w:t>а</w:t>
      </w:r>
      <w:r w:rsidRPr="00A76C57">
        <w:rPr>
          <w:rFonts w:ascii="Times New Roman" w:hAnsi="Times New Roman"/>
          <w:spacing w:val="-2"/>
          <w:sz w:val="28"/>
          <w:szCs w:val="28"/>
        </w:rPr>
        <w:t>т</w:t>
      </w:r>
      <w:r w:rsidRPr="00A76C57">
        <w:rPr>
          <w:rFonts w:ascii="Times New Roman" w:hAnsi="Times New Roman"/>
          <w:sz w:val="28"/>
          <w:szCs w:val="28"/>
        </w:rPr>
        <w:t>е</w:t>
      </w:r>
      <w:r w:rsidRPr="00A76C57">
        <w:rPr>
          <w:rFonts w:ascii="Times New Roman" w:hAnsi="Times New Roman"/>
          <w:spacing w:val="-3"/>
          <w:sz w:val="28"/>
          <w:szCs w:val="28"/>
        </w:rPr>
        <w:t>г</w:t>
      </w:r>
      <w:r w:rsidRPr="00A76C57">
        <w:rPr>
          <w:rFonts w:ascii="Times New Roman" w:hAnsi="Times New Roman"/>
          <w:sz w:val="28"/>
          <w:szCs w:val="28"/>
        </w:rPr>
        <w:t>ории</w:t>
      </w:r>
      <w:r w:rsidRPr="00A76C57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76C57">
        <w:rPr>
          <w:rFonts w:ascii="Times New Roman" w:hAnsi="Times New Roman"/>
          <w:spacing w:val="4"/>
          <w:sz w:val="28"/>
          <w:szCs w:val="28"/>
        </w:rPr>
        <w:t>п</w:t>
      </w:r>
      <w:r w:rsidRPr="00A76C57">
        <w:rPr>
          <w:rFonts w:ascii="Times New Roman" w:hAnsi="Times New Roman"/>
          <w:spacing w:val="-11"/>
          <w:sz w:val="28"/>
          <w:szCs w:val="28"/>
        </w:rPr>
        <w:t>о</w:t>
      </w:r>
      <w:r w:rsidRPr="00A76C57">
        <w:rPr>
          <w:rFonts w:ascii="Times New Roman" w:hAnsi="Times New Roman"/>
          <w:spacing w:val="4"/>
          <w:sz w:val="28"/>
          <w:szCs w:val="28"/>
        </w:rPr>
        <w:t>ч</w:t>
      </w:r>
      <w:r w:rsidRPr="00A76C57">
        <w:rPr>
          <w:rFonts w:ascii="Times New Roman" w:hAnsi="Times New Roman"/>
          <w:spacing w:val="-8"/>
          <w:sz w:val="28"/>
          <w:szCs w:val="28"/>
        </w:rPr>
        <w:t>т</w:t>
      </w:r>
      <w:r w:rsidRPr="00A76C57">
        <w:rPr>
          <w:rFonts w:ascii="Times New Roman" w:hAnsi="Times New Roman"/>
          <w:spacing w:val="4"/>
          <w:sz w:val="28"/>
          <w:szCs w:val="28"/>
        </w:rPr>
        <w:t>о</w:t>
      </w:r>
      <w:r w:rsidRPr="00A76C57">
        <w:rPr>
          <w:rFonts w:ascii="Times New Roman" w:hAnsi="Times New Roman"/>
          <w:spacing w:val="-2"/>
          <w:sz w:val="28"/>
          <w:szCs w:val="28"/>
        </w:rPr>
        <w:t>в</w:t>
      </w:r>
      <w:r w:rsidRPr="00A76C57">
        <w:rPr>
          <w:rFonts w:ascii="Times New Roman" w:hAnsi="Times New Roman"/>
          <w:spacing w:val="4"/>
          <w:sz w:val="28"/>
          <w:szCs w:val="28"/>
        </w:rPr>
        <w:t>ы</w:t>
      </w:r>
      <w:r w:rsidRPr="00A76C57">
        <w:rPr>
          <w:rFonts w:ascii="Times New Roman" w:hAnsi="Times New Roman"/>
          <w:sz w:val="28"/>
          <w:szCs w:val="28"/>
        </w:rPr>
        <w:t>х</w:t>
      </w:r>
      <w:r w:rsidRPr="00A76C57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76C57">
        <w:rPr>
          <w:rFonts w:ascii="Times New Roman" w:hAnsi="Times New Roman"/>
          <w:sz w:val="28"/>
          <w:szCs w:val="28"/>
        </w:rPr>
        <w:t>о</w:t>
      </w:r>
      <w:r w:rsidRPr="00A76C57">
        <w:rPr>
          <w:rFonts w:ascii="Times New Roman" w:hAnsi="Times New Roman"/>
          <w:spacing w:val="-2"/>
          <w:sz w:val="28"/>
          <w:szCs w:val="28"/>
        </w:rPr>
        <w:t>т</w:t>
      </w:r>
      <w:r w:rsidRPr="00A76C57">
        <w:rPr>
          <w:rFonts w:ascii="Times New Roman" w:hAnsi="Times New Roman"/>
          <w:sz w:val="28"/>
          <w:szCs w:val="28"/>
        </w:rPr>
        <w:t>пр</w:t>
      </w:r>
      <w:r w:rsidRPr="00A76C57">
        <w:rPr>
          <w:rFonts w:ascii="Times New Roman" w:hAnsi="Times New Roman"/>
          <w:spacing w:val="5"/>
          <w:sz w:val="28"/>
          <w:szCs w:val="28"/>
        </w:rPr>
        <w:t>а</w:t>
      </w:r>
      <w:r w:rsidRPr="00A76C57">
        <w:rPr>
          <w:rFonts w:ascii="Times New Roman" w:hAnsi="Times New Roman"/>
          <w:spacing w:val="-8"/>
          <w:sz w:val="28"/>
          <w:szCs w:val="28"/>
        </w:rPr>
        <w:t>в</w:t>
      </w:r>
      <w:r w:rsidRPr="00A76C57">
        <w:rPr>
          <w:rFonts w:ascii="Times New Roman" w:hAnsi="Times New Roman"/>
          <w:sz w:val="28"/>
          <w:szCs w:val="28"/>
        </w:rPr>
        <w:t>лен</w:t>
      </w:r>
      <w:r w:rsidRPr="00A76C57">
        <w:rPr>
          <w:rFonts w:ascii="Times New Roman" w:hAnsi="Times New Roman"/>
          <w:spacing w:val="6"/>
          <w:sz w:val="28"/>
          <w:szCs w:val="28"/>
        </w:rPr>
        <w:t>и</w:t>
      </w:r>
      <w:r w:rsidRPr="00A76C57">
        <w:rPr>
          <w:rFonts w:ascii="Times New Roman" w:hAnsi="Times New Roman"/>
          <w:spacing w:val="4"/>
          <w:sz w:val="28"/>
          <w:szCs w:val="28"/>
        </w:rPr>
        <w:t>й</w:t>
      </w:r>
      <w:r w:rsidRPr="00A76C57">
        <w:rPr>
          <w:rFonts w:ascii="Times New Roman" w:hAnsi="Times New Roman"/>
          <w:sz w:val="28"/>
          <w:szCs w:val="28"/>
        </w:rPr>
        <w:t>:</w:t>
      </w:r>
      <w:r w:rsidRPr="00A76C57">
        <w:rPr>
          <w:rFonts w:ascii="Times New Roman" w:hAnsi="Times New Roman"/>
          <w:w w:val="99"/>
          <w:sz w:val="28"/>
          <w:szCs w:val="28"/>
        </w:rPr>
        <w:t xml:space="preserve"> </w:t>
      </w:r>
      <w:r w:rsidRPr="00A76C57">
        <w:rPr>
          <w:rFonts w:ascii="Times New Roman" w:hAnsi="Times New Roman"/>
          <w:sz w:val="28"/>
          <w:szCs w:val="28"/>
        </w:rPr>
        <w:t>пр</w:t>
      </w:r>
      <w:r w:rsidRPr="00A76C57">
        <w:rPr>
          <w:rFonts w:ascii="Times New Roman" w:hAnsi="Times New Roman"/>
          <w:spacing w:val="4"/>
          <w:sz w:val="28"/>
          <w:szCs w:val="28"/>
        </w:rPr>
        <w:t>о</w:t>
      </w:r>
      <w:r w:rsidRPr="00A76C57">
        <w:rPr>
          <w:rFonts w:ascii="Times New Roman" w:hAnsi="Times New Roman"/>
          <w:sz w:val="28"/>
          <w:szCs w:val="28"/>
        </w:rPr>
        <w:t>с</w:t>
      </w:r>
      <w:r w:rsidRPr="00A76C57">
        <w:rPr>
          <w:rFonts w:ascii="Times New Roman" w:hAnsi="Times New Roman"/>
          <w:spacing w:val="4"/>
          <w:sz w:val="28"/>
          <w:szCs w:val="28"/>
        </w:rPr>
        <w:t>т</w:t>
      </w:r>
      <w:r w:rsidRPr="00A76C57">
        <w:rPr>
          <w:rFonts w:ascii="Times New Roman" w:hAnsi="Times New Roman"/>
          <w:sz w:val="28"/>
          <w:szCs w:val="28"/>
        </w:rPr>
        <w:t>ые</w:t>
      </w:r>
      <w:r w:rsidRPr="00A76C57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76C57">
        <w:rPr>
          <w:rFonts w:ascii="Times New Roman" w:hAnsi="Times New Roman"/>
          <w:sz w:val="28"/>
          <w:szCs w:val="28"/>
        </w:rPr>
        <w:t>и</w:t>
      </w:r>
      <w:r w:rsidRPr="00A76C57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76C57">
        <w:rPr>
          <w:rFonts w:ascii="Times New Roman" w:hAnsi="Times New Roman"/>
          <w:sz w:val="28"/>
          <w:szCs w:val="28"/>
        </w:rPr>
        <w:t>регис</w:t>
      </w:r>
      <w:r w:rsidRPr="00A76C57">
        <w:rPr>
          <w:rFonts w:ascii="Times New Roman" w:hAnsi="Times New Roman"/>
          <w:spacing w:val="6"/>
          <w:sz w:val="28"/>
          <w:szCs w:val="28"/>
        </w:rPr>
        <w:t>т</w:t>
      </w:r>
      <w:r w:rsidRPr="00A76C57">
        <w:rPr>
          <w:rFonts w:ascii="Times New Roman" w:hAnsi="Times New Roman"/>
          <w:sz w:val="28"/>
          <w:szCs w:val="28"/>
        </w:rPr>
        <w:t>рир</w:t>
      </w:r>
      <w:r w:rsidRPr="00A76C57">
        <w:rPr>
          <w:rFonts w:ascii="Times New Roman" w:hAnsi="Times New Roman"/>
          <w:spacing w:val="-11"/>
          <w:sz w:val="28"/>
          <w:szCs w:val="28"/>
        </w:rPr>
        <w:t>у</w:t>
      </w:r>
      <w:r w:rsidRPr="00A76C57">
        <w:rPr>
          <w:rFonts w:ascii="Times New Roman" w:hAnsi="Times New Roman"/>
          <w:sz w:val="28"/>
          <w:szCs w:val="28"/>
        </w:rPr>
        <w:t>емые</w:t>
      </w:r>
      <w:r w:rsidRPr="00A76C57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76C57">
        <w:rPr>
          <w:rFonts w:ascii="Times New Roman" w:hAnsi="Times New Roman"/>
          <w:spacing w:val="-2"/>
          <w:sz w:val="28"/>
          <w:szCs w:val="28"/>
        </w:rPr>
        <w:t>(</w:t>
      </w:r>
      <w:r w:rsidRPr="00A76C57">
        <w:rPr>
          <w:rFonts w:ascii="Times New Roman" w:hAnsi="Times New Roman"/>
          <w:color w:val="00000A"/>
          <w:sz w:val="28"/>
          <w:szCs w:val="28"/>
        </w:rPr>
        <w:t>о</w:t>
      </w:r>
      <w:r w:rsidRPr="00A76C57">
        <w:rPr>
          <w:rFonts w:ascii="Times New Roman" w:hAnsi="Times New Roman"/>
          <w:color w:val="00000A"/>
          <w:spacing w:val="2"/>
          <w:sz w:val="28"/>
          <w:szCs w:val="28"/>
        </w:rPr>
        <w:t>б</w:t>
      </w:r>
      <w:r w:rsidRPr="00A76C57">
        <w:rPr>
          <w:rFonts w:ascii="Times New Roman" w:hAnsi="Times New Roman"/>
          <w:color w:val="00000A"/>
          <w:sz w:val="28"/>
          <w:szCs w:val="28"/>
        </w:rPr>
        <w:t>ыкн</w:t>
      </w:r>
      <w:r w:rsidRPr="00A76C57">
        <w:rPr>
          <w:rFonts w:ascii="Times New Roman" w:hAnsi="Times New Roman"/>
          <w:color w:val="00000A"/>
          <w:spacing w:val="3"/>
          <w:sz w:val="28"/>
          <w:szCs w:val="28"/>
        </w:rPr>
        <w:t>о</w:t>
      </w:r>
      <w:r w:rsidRPr="00A76C57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A76C57">
        <w:rPr>
          <w:rFonts w:ascii="Times New Roman" w:hAnsi="Times New Roman"/>
          <w:color w:val="00000A"/>
          <w:sz w:val="28"/>
          <w:szCs w:val="28"/>
        </w:rPr>
        <w:t>енны</w:t>
      </w:r>
      <w:r w:rsidRPr="00A76C57">
        <w:rPr>
          <w:rFonts w:ascii="Times New Roman" w:hAnsi="Times New Roman"/>
          <w:color w:val="00000A"/>
          <w:spacing w:val="2"/>
          <w:sz w:val="28"/>
          <w:szCs w:val="28"/>
        </w:rPr>
        <w:t>е</w:t>
      </w:r>
      <w:r w:rsidRPr="00A76C57">
        <w:rPr>
          <w:rFonts w:ascii="Times New Roman" w:hAnsi="Times New Roman"/>
          <w:color w:val="00000A"/>
          <w:sz w:val="28"/>
          <w:szCs w:val="28"/>
        </w:rPr>
        <w:t>,</w:t>
      </w:r>
      <w:r w:rsidRPr="00A76C57">
        <w:rPr>
          <w:rFonts w:ascii="Times New Roman" w:hAnsi="Times New Roman"/>
          <w:color w:val="00000A"/>
          <w:spacing w:val="39"/>
          <w:sz w:val="28"/>
          <w:szCs w:val="28"/>
        </w:rPr>
        <w:t xml:space="preserve"> </w:t>
      </w:r>
      <w:r w:rsidRPr="00A76C57">
        <w:rPr>
          <w:rFonts w:ascii="Times New Roman" w:hAnsi="Times New Roman"/>
          <w:color w:val="00000A"/>
          <w:sz w:val="28"/>
          <w:szCs w:val="28"/>
        </w:rPr>
        <w:t>за</w:t>
      </w:r>
      <w:r w:rsidRPr="00A76C57">
        <w:rPr>
          <w:rFonts w:ascii="Times New Roman" w:hAnsi="Times New Roman"/>
          <w:color w:val="00000A"/>
          <w:spacing w:val="-5"/>
          <w:sz w:val="28"/>
          <w:szCs w:val="28"/>
        </w:rPr>
        <w:t>к</w:t>
      </w:r>
      <w:r w:rsidRPr="00A76C57">
        <w:rPr>
          <w:rFonts w:ascii="Times New Roman" w:hAnsi="Times New Roman"/>
          <w:color w:val="00000A"/>
          <w:sz w:val="28"/>
          <w:szCs w:val="28"/>
        </w:rPr>
        <w:t>азны</w:t>
      </w:r>
      <w:r w:rsidRPr="00A76C57">
        <w:rPr>
          <w:rFonts w:ascii="Times New Roman" w:hAnsi="Times New Roman"/>
          <w:color w:val="00000A"/>
          <w:spacing w:val="2"/>
          <w:sz w:val="28"/>
          <w:szCs w:val="28"/>
        </w:rPr>
        <w:t>е</w:t>
      </w:r>
      <w:r w:rsidRPr="00A76C57">
        <w:rPr>
          <w:rFonts w:ascii="Times New Roman" w:hAnsi="Times New Roman"/>
          <w:color w:val="00000A"/>
          <w:sz w:val="28"/>
          <w:szCs w:val="28"/>
        </w:rPr>
        <w:t>,</w:t>
      </w:r>
      <w:r w:rsidRPr="00A76C57">
        <w:rPr>
          <w:rFonts w:ascii="Times New Roman" w:hAnsi="Times New Roman"/>
          <w:color w:val="00000A"/>
          <w:spacing w:val="38"/>
          <w:sz w:val="28"/>
          <w:szCs w:val="28"/>
        </w:rPr>
        <w:t xml:space="preserve"> </w:t>
      </w:r>
      <w:r w:rsidRPr="00A76C57">
        <w:rPr>
          <w:rFonts w:ascii="Times New Roman" w:hAnsi="Times New Roman"/>
          <w:color w:val="00000A"/>
          <w:sz w:val="28"/>
          <w:szCs w:val="28"/>
        </w:rPr>
        <w:t>с</w:t>
      </w:r>
      <w:r w:rsidRPr="00A76C57">
        <w:rPr>
          <w:rFonts w:ascii="Times New Roman" w:hAnsi="Times New Roman"/>
          <w:color w:val="00000A"/>
          <w:spacing w:val="33"/>
          <w:sz w:val="28"/>
          <w:szCs w:val="28"/>
        </w:rPr>
        <w:t xml:space="preserve"> </w:t>
      </w:r>
      <w:r w:rsidRPr="00A76C57">
        <w:rPr>
          <w:rFonts w:ascii="Times New Roman" w:hAnsi="Times New Roman"/>
          <w:color w:val="00000A"/>
          <w:sz w:val="28"/>
          <w:szCs w:val="28"/>
        </w:rPr>
        <w:t>о</w:t>
      </w:r>
      <w:r w:rsidRPr="00A76C57">
        <w:rPr>
          <w:rFonts w:ascii="Times New Roman" w:hAnsi="Times New Roman"/>
          <w:color w:val="00000A"/>
          <w:spacing w:val="-3"/>
          <w:sz w:val="28"/>
          <w:szCs w:val="28"/>
        </w:rPr>
        <w:t>б</w:t>
      </w:r>
      <w:r w:rsidRPr="00A76C57">
        <w:rPr>
          <w:rFonts w:ascii="Times New Roman" w:hAnsi="Times New Roman"/>
          <w:color w:val="00000A"/>
          <w:sz w:val="28"/>
          <w:szCs w:val="28"/>
        </w:rPr>
        <w:t>ъ</w:t>
      </w:r>
      <w:r w:rsidRPr="00A76C57">
        <w:rPr>
          <w:rFonts w:ascii="Times New Roman" w:hAnsi="Times New Roman"/>
          <w:color w:val="00000A"/>
          <w:spacing w:val="1"/>
          <w:sz w:val="28"/>
          <w:szCs w:val="28"/>
        </w:rPr>
        <w:t>я</w:t>
      </w:r>
      <w:r w:rsidRPr="00A76C57">
        <w:rPr>
          <w:rFonts w:ascii="Times New Roman" w:hAnsi="Times New Roman"/>
          <w:color w:val="00000A"/>
          <w:spacing w:val="-8"/>
          <w:sz w:val="28"/>
          <w:szCs w:val="28"/>
        </w:rPr>
        <w:t>в</w:t>
      </w:r>
      <w:r w:rsidRPr="00A76C57">
        <w:rPr>
          <w:rFonts w:ascii="Times New Roman" w:hAnsi="Times New Roman"/>
          <w:color w:val="00000A"/>
          <w:sz w:val="28"/>
          <w:szCs w:val="28"/>
        </w:rPr>
        <w:t>ленной</w:t>
      </w:r>
      <w:r w:rsidRPr="00A76C57">
        <w:rPr>
          <w:rFonts w:ascii="Times New Roman" w:hAnsi="Times New Roman"/>
          <w:color w:val="00000A"/>
          <w:w w:val="99"/>
          <w:sz w:val="28"/>
          <w:szCs w:val="28"/>
        </w:rPr>
        <w:t xml:space="preserve"> </w:t>
      </w:r>
      <w:r w:rsidRPr="00A76C57">
        <w:rPr>
          <w:rFonts w:ascii="Times New Roman" w:hAnsi="Times New Roman"/>
          <w:color w:val="00000A"/>
          <w:sz w:val="28"/>
          <w:szCs w:val="28"/>
        </w:rPr>
        <w:t>ценн</w:t>
      </w:r>
      <w:r w:rsidRPr="00A76C57">
        <w:rPr>
          <w:rFonts w:ascii="Times New Roman" w:hAnsi="Times New Roman"/>
          <w:color w:val="00000A"/>
          <w:spacing w:val="5"/>
          <w:sz w:val="28"/>
          <w:szCs w:val="28"/>
        </w:rPr>
        <w:t>о</w:t>
      </w:r>
      <w:r w:rsidRPr="00A76C57">
        <w:rPr>
          <w:rFonts w:ascii="Times New Roman" w:hAnsi="Times New Roman"/>
          <w:color w:val="00000A"/>
          <w:spacing w:val="6"/>
          <w:sz w:val="28"/>
          <w:szCs w:val="28"/>
        </w:rPr>
        <w:t>с</w:t>
      </w:r>
      <w:r w:rsidRPr="00A76C57">
        <w:rPr>
          <w:rFonts w:ascii="Times New Roman" w:hAnsi="Times New Roman"/>
          <w:color w:val="00000A"/>
          <w:spacing w:val="-2"/>
          <w:sz w:val="28"/>
          <w:szCs w:val="28"/>
        </w:rPr>
        <w:t>т</w:t>
      </w:r>
      <w:r w:rsidRPr="00A76C57">
        <w:rPr>
          <w:rFonts w:ascii="Times New Roman" w:hAnsi="Times New Roman"/>
          <w:color w:val="00000A"/>
          <w:spacing w:val="2"/>
          <w:sz w:val="28"/>
          <w:szCs w:val="28"/>
        </w:rPr>
        <w:t>ь</w:t>
      </w:r>
      <w:r w:rsidRPr="00A76C57">
        <w:rPr>
          <w:rFonts w:ascii="Times New Roman" w:hAnsi="Times New Roman"/>
          <w:color w:val="00000A"/>
          <w:spacing w:val="-2"/>
          <w:sz w:val="28"/>
          <w:szCs w:val="28"/>
        </w:rPr>
        <w:t>ю</w:t>
      </w:r>
      <w:r w:rsidRPr="00A76C57">
        <w:rPr>
          <w:rFonts w:ascii="Times New Roman" w:hAnsi="Times New Roman"/>
          <w:color w:val="000000"/>
          <w:spacing w:val="-2"/>
          <w:sz w:val="28"/>
          <w:szCs w:val="28"/>
        </w:rPr>
        <w:t>)</w:t>
      </w:r>
      <w:r w:rsidRPr="00A76C57">
        <w:rPr>
          <w:rFonts w:ascii="Times New Roman" w:hAnsi="Times New Roman"/>
          <w:color w:val="000000"/>
          <w:sz w:val="28"/>
          <w:szCs w:val="28"/>
        </w:rPr>
        <w:t>.</w:t>
      </w:r>
      <w:r w:rsidRPr="00A76C57">
        <w:rPr>
          <w:rFonts w:ascii="Times New Roman" w:hAnsi="Times New Roman"/>
          <w:color w:val="000000"/>
          <w:spacing w:val="-10"/>
          <w:sz w:val="28"/>
          <w:szCs w:val="28"/>
        </w:rPr>
        <w:t xml:space="preserve"> </w:t>
      </w:r>
      <w:r w:rsidRPr="00A76C57">
        <w:rPr>
          <w:rFonts w:ascii="Times New Roman" w:hAnsi="Times New Roman"/>
          <w:color w:val="000000"/>
          <w:sz w:val="28"/>
          <w:szCs w:val="28"/>
        </w:rPr>
        <w:t>Правила</w:t>
      </w:r>
      <w:r w:rsidRPr="00A76C57">
        <w:rPr>
          <w:rFonts w:ascii="Times New Roman" w:hAnsi="Times New Roman"/>
          <w:color w:val="000000"/>
          <w:spacing w:val="-10"/>
          <w:sz w:val="28"/>
          <w:szCs w:val="28"/>
        </w:rPr>
        <w:t xml:space="preserve"> </w:t>
      </w:r>
      <w:r w:rsidRPr="00A76C57">
        <w:rPr>
          <w:rFonts w:ascii="Times New Roman" w:hAnsi="Times New Roman"/>
          <w:color w:val="000000"/>
          <w:sz w:val="28"/>
          <w:szCs w:val="28"/>
        </w:rPr>
        <w:t>и</w:t>
      </w:r>
      <w:r w:rsidRPr="00A76C57">
        <w:rPr>
          <w:rFonts w:ascii="Times New Roman" w:hAnsi="Times New Roman"/>
          <w:color w:val="000000"/>
          <w:spacing w:val="-11"/>
          <w:sz w:val="28"/>
          <w:szCs w:val="28"/>
        </w:rPr>
        <w:t xml:space="preserve"> </w:t>
      </w:r>
      <w:r w:rsidRPr="00A76C57">
        <w:rPr>
          <w:rFonts w:ascii="Times New Roman" w:hAnsi="Times New Roman"/>
          <w:color w:val="000000"/>
          <w:sz w:val="28"/>
          <w:szCs w:val="28"/>
        </w:rPr>
        <w:t>с</w:t>
      </w:r>
      <w:r w:rsidRPr="00A76C57">
        <w:rPr>
          <w:rFonts w:ascii="Times New Roman" w:hAnsi="Times New Roman"/>
          <w:color w:val="000000"/>
          <w:spacing w:val="-7"/>
          <w:sz w:val="28"/>
          <w:szCs w:val="28"/>
        </w:rPr>
        <w:t>т</w:t>
      </w:r>
      <w:r w:rsidRPr="00A76C57">
        <w:rPr>
          <w:rFonts w:ascii="Times New Roman" w:hAnsi="Times New Roman"/>
          <w:color w:val="000000"/>
          <w:spacing w:val="4"/>
          <w:sz w:val="28"/>
          <w:szCs w:val="28"/>
        </w:rPr>
        <w:t>о</w:t>
      </w:r>
      <w:r w:rsidRPr="00A76C57">
        <w:rPr>
          <w:rFonts w:ascii="Times New Roman" w:hAnsi="Times New Roman"/>
          <w:color w:val="000000"/>
          <w:sz w:val="28"/>
          <w:szCs w:val="28"/>
        </w:rPr>
        <w:t>им</w:t>
      </w:r>
      <w:r w:rsidRPr="00A76C57">
        <w:rPr>
          <w:rFonts w:ascii="Times New Roman" w:hAnsi="Times New Roman"/>
          <w:color w:val="000000"/>
          <w:spacing w:val="6"/>
          <w:sz w:val="28"/>
          <w:szCs w:val="28"/>
        </w:rPr>
        <w:t>о</w:t>
      </w:r>
      <w:r w:rsidRPr="00A76C57">
        <w:rPr>
          <w:rFonts w:ascii="Times New Roman" w:hAnsi="Times New Roman"/>
          <w:color w:val="000000"/>
          <w:sz w:val="28"/>
          <w:szCs w:val="28"/>
        </w:rPr>
        <w:t>с</w:t>
      </w:r>
      <w:r w:rsidRPr="00A76C57">
        <w:rPr>
          <w:rFonts w:ascii="Times New Roman" w:hAnsi="Times New Roman"/>
          <w:color w:val="000000"/>
          <w:spacing w:val="4"/>
          <w:sz w:val="28"/>
          <w:szCs w:val="28"/>
        </w:rPr>
        <w:t>т</w:t>
      </w:r>
      <w:r w:rsidRPr="00A76C57">
        <w:rPr>
          <w:rFonts w:ascii="Times New Roman" w:hAnsi="Times New Roman"/>
          <w:color w:val="000000"/>
          <w:sz w:val="28"/>
          <w:szCs w:val="28"/>
        </w:rPr>
        <w:t>ь</w:t>
      </w:r>
      <w:r w:rsidRPr="00A76C57">
        <w:rPr>
          <w:rFonts w:ascii="Times New Roman" w:hAnsi="Times New Roman"/>
          <w:color w:val="000000"/>
          <w:spacing w:val="-14"/>
          <w:sz w:val="28"/>
          <w:szCs w:val="28"/>
        </w:rPr>
        <w:t xml:space="preserve"> </w:t>
      </w:r>
      <w:r w:rsidRPr="00A76C57">
        <w:rPr>
          <w:rFonts w:ascii="Times New Roman" w:hAnsi="Times New Roman"/>
          <w:color w:val="000000"/>
          <w:spacing w:val="-6"/>
          <w:sz w:val="28"/>
          <w:szCs w:val="28"/>
        </w:rPr>
        <w:t>о</w:t>
      </w:r>
      <w:r w:rsidRPr="00A76C57">
        <w:rPr>
          <w:rFonts w:ascii="Times New Roman" w:hAnsi="Times New Roman"/>
          <w:color w:val="000000"/>
          <w:spacing w:val="3"/>
          <w:sz w:val="28"/>
          <w:szCs w:val="28"/>
        </w:rPr>
        <w:t>т</w:t>
      </w:r>
      <w:r w:rsidRPr="00A76C57">
        <w:rPr>
          <w:rFonts w:ascii="Times New Roman" w:hAnsi="Times New Roman"/>
          <w:color w:val="000000"/>
          <w:sz w:val="28"/>
          <w:szCs w:val="28"/>
        </w:rPr>
        <w:t>пр</w:t>
      </w:r>
      <w:r w:rsidRPr="00A76C57">
        <w:rPr>
          <w:rFonts w:ascii="Times New Roman" w:hAnsi="Times New Roman"/>
          <w:color w:val="000000"/>
          <w:spacing w:val="5"/>
          <w:sz w:val="28"/>
          <w:szCs w:val="28"/>
        </w:rPr>
        <w:t>а</w:t>
      </w:r>
      <w:r w:rsidRPr="00A76C57">
        <w:rPr>
          <w:rFonts w:ascii="Times New Roman" w:hAnsi="Times New Roman"/>
          <w:color w:val="000000"/>
          <w:spacing w:val="-8"/>
          <w:sz w:val="28"/>
          <w:szCs w:val="28"/>
        </w:rPr>
        <w:t>в</w:t>
      </w:r>
      <w:r w:rsidRPr="00A76C57">
        <w:rPr>
          <w:rFonts w:ascii="Times New Roman" w:hAnsi="Times New Roman"/>
          <w:color w:val="000000"/>
          <w:sz w:val="28"/>
          <w:szCs w:val="28"/>
        </w:rPr>
        <w:t>лени</w:t>
      </w:r>
      <w:r w:rsidRPr="00A76C57">
        <w:rPr>
          <w:rFonts w:ascii="Times New Roman" w:hAnsi="Times New Roman"/>
          <w:color w:val="000000"/>
          <w:spacing w:val="2"/>
          <w:sz w:val="28"/>
          <w:szCs w:val="28"/>
        </w:rPr>
        <w:t>я</w:t>
      </w:r>
      <w:r w:rsidRPr="00A76C57">
        <w:rPr>
          <w:rFonts w:ascii="Times New Roman" w:hAnsi="Times New Roman"/>
          <w:color w:val="000000"/>
          <w:sz w:val="28"/>
          <w:szCs w:val="28"/>
        </w:rPr>
        <w:t>.</w:t>
      </w:r>
    </w:p>
    <w:p w:rsidR="003F674B" w:rsidRPr="00A76C57" w:rsidRDefault="003F674B" w:rsidP="003F674B">
      <w:pPr>
        <w:pStyle w:val="a5"/>
        <w:kinsoku w:val="0"/>
        <w:overflowPunct w:val="0"/>
        <w:spacing w:line="240" w:lineRule="auto"/>
        <w:ind w:right="109"/>
        <w:jc w:val="both"/>
        <w:rPr>
          <w:rFonts w:ascii="Times New Roman" w:hAnsi="Times New Roman"/>
          <w:color w:val="000000"/>
          <w:sz w:val="28"/>
          <w:szCs w:val="28"/>
        </w:rPr>
      </w:pPr>
      <w:r w:rsidRPr="00A76C57">
        <w:rPr>
          <w:rFonts w:ascii="Times New Roman" w:hAnsi="Times New Roman"/>
          <w:i/>
          <w:iCs/>
          <w:spacing w:val="-12"/>
          <w:sz w:val="28"/>
          <w:szCs w:val="28"/>
        </w:rPr>
        <w:t>Т</w:t>
      </w:r>
      <w:r w:rsidRPr="00A76C57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Pr="00A76C57">
        <w:rPr>
          <w:rFonts w:ascii="Times New Roman" w:hAnsi="Times New Roman"/>
          <w:i/>
          <w:iCs/>
          <w:spacing w:val="3"/>
          <w:sz w:val="28"/>
          <w:szCs w:val="28"/>
        </w:rPr>
        <w:t>л</w:t>
      </w:r>
      <w:r w:rsidRPr="00A76C57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Pr="00A76C57">
        <w:rPr>
          <w:rFonts w:ascii="Times New Roman" w:hAnsi="Times New Roman"/>
          <w:i/>
          <w:iCs/>
          <w:spacing w:val="-7"/>
          <w:sz w:val="28"/>
          <w:szCs w:val="28"/>
        </w:rPr>
        <w:t>ф</w:t>
      </w:r>
      <w:r w:rsidRPr="00A76C57">
        <w:rPr>
          <w:rFonts w:ascii="Times New Roman" w:hAnsi="Times New Roman"/>
          <w:i/>
          <w:iCs/>
          <w:sz w:val="28"/>
          <w:szCs w:val="28"/>
        </w:rPr>
        <w:t>онная</w:t>
      </w:r>
      <w:r w:rsidRPr="00A76C57">
        <w:rPr>
          <w:rFonts w:ascii="Times New Roman" w:hAnsi="Times New Roman"/>
          <w:i/>
          <w:iCs/>
          <w:spacing w:val="16"/>
          <w:sz w:val="28"/>
          <w:szCs w:val="28"/>
        </w:rPr>
        <w:t xml:space="preserve"> </w:t>
      </w:r>
      <w:r w:rsidRPr="00A76C57">
        <w:rPr>
          <w:rFonts w:ascii="Times New Roman" w:hAnsi="Times New Roman"/>
          <w:i/>
          <w:iCs/>
          <w:sz w:val="28"/>
          <w:szCs w:val="28"/>
        </w:rPr>
        <w:t>с</w:t>
      </w:r>
      <w:r w:rsidRPr="00A76C57">
        <w:rPr>
          <w:rFonts w:ascii="Times New Roman" w:hAnsi="Times New Roman"/>
          <w:i/>
          <w:iCs/>
          <w:spacing w:val="-6"/>
          <w:sz w:val="28"/>
          <w:szCs w:val="28"/>
        </w:rPr>
        <w:t>в</w:t>
      </w:r>
      <w:r w:rsidRPr="00A76C57">
        <w:rPr>
          <w:rFonts w:ascii="Times New Roman" w:hAnsi="Times New Roman"/>
          <w:i/>
          <w:iCs/>
          <w:sz w:val="28"/>
          <w:szCs w:val="28"/>
        </w:rPr>
        <w:t>я</w:t>
      </w:r>
      <w:r w:rsidRPr="00A76C57">
        <w:rPr>
          <w:rFonts w:ascii="Times New Roman" w:hAnsi="Times New Roman"/>
          <w:i/>
          <w:iCs/>
          <w:spacing w:val="6"/>
          <w:sz w:val="28"/>
          <w:szCs w:val="28"/>
        </w:rPr>
        <w:t>з</w:t>
      </w:r>
      <w:r w:rsidRPr="00A76C57">
        <w:rPr>
          <w:rFonts w:ascii="Times New Roman" w:hAnsi="Times New Roman"/>
          <w:i/>
          <w:iCs/>
          <w:spacing w:val="-2"/>
          <w:sz w:val="28"/>
          <w:szCs w:val="28"/>
        </w:rPr>
        <w:t>ь</w:t>
      </w:r>
      <w:r w:rsidRPr="00A76C57">
        <w:rPr>
          <w:rFonts w:ascii="Times New Roman" w:hAnsi="Times New Roman"/>
          <w:i/>
          <w:iCs/>
          <w:sz w:val="28"/>
          <w:szCs w:val="28"/>
        </w:rPr>
        <w:t>.</w:t>
      </w:r>
      <w:r w:rsidRPr="00A76C57">
        <w:rPr>
          <w:rFonts w:ascii="Times New Roman" w:hAnsi="Times New Roman"/>
          <w:i/>
          <w:iCs/>
          <w:spacing w:val="17"/>
          <w:sz w:val="28"/>
          <w:szCs w:val="28"/>
        </w:rPr>
        <w:t xml:space="preserve"> </w:t>
      </w:r>
      <w:r w:rsidRPr="00A76C57">
        <w:rPr>
          <w:rFonts w:ascii="Times New Roman" w:hAnsi="Times New Roman"/>
          <w:color w:val="000000"/>
          <w:sz w:val="28"/>
          <w:szCs w:val="28"/>
        </w:rPr>
        <w:t>Зн</w:t>
      </w:r>
      <w:r w:rsidRPr="00A76C57">
        <w:rPr>
          <w:rFonts w:ascii="Times New Roman" w:hAnsi="Times New Roman"/>
          <w:color w:val="000000"/>
          <w:spacing w:val="-10"/>
          <w:sz w:val="28"/>
          <w:szCs w:val="28"/>
        </w:rPr>
        <w:t>а</w:t>
      </w:r>
      <w:r w:rsidRPr="00A76C57">
        <w:rPr>
          <w:rFonts w:ascii="Times New Roman" w:hAnsi="Times New Roman"/>
          <w:color w:val="000000"/>
          <w:sz w:val="28"/>
          <w:szCs w:val="28"/>
        </w:rPr>
        <w:t>чение</w:t>
      </w:r>
      <w:r w:rsidRPr="00A76C57">
        <w:rPr>
          <w:rFonts w:ascii="Times New Roman" w:hAnsi="Times New Roman"/>
          <w:color w:val="000000"/>
          <w:spacing w:val="65"/>
          <w:sz w:val="28"/>
          <w:szCs w:val="28"/>
        </w:rPr>
        <w:t xml:space="preserve"> </w:t>
      </w:r>
      <w:r w:rsidRPr="00A76C57">
        <w:rPr>
          <w:rFonts w:ascii="Times New Roman" w:hAnsi="Times New Roman"/>
          <w:color w:val="000000"/>
          <w:sz w:val="28"/>
          <w:szCs w:val="28"/>
        </w:rPr>
        <w:t>с</w:t>
      </w:r>
      <w:r w:rsidRPr="00A76C57">
        <w:rPr>
          <w:rFonts w:ascii="Times New Roman" w:hAnsi="Times New Roman"/>
          <w:color w:val="000000"/>
          <w:spacing w:val="-5"/>
          <w:sz w:val="28"/>
          <w:szCs w:val="28"/>
        </w:rPr>
        <w:t>о</w:t>
      </w:r>
      <w:r w:rsidRPr="00A76C57">
        <w:rPr>
          <w:rFonts w:ascii="Times New Roman" w:hAnsi="Times New Roman"/>
          <w:color w:val="000000"/>
          <w:spacing w:val="-8"/>
          <w:sz w:val="28"/>
          <w:szCs w:val="28"/>
        </w:rPr>
        <w:t>т</w:t>
      </w:r>
      <w:r w:rsidRPr="00A76C57">
        <w:rPr>
          <w:rFonts w:ascii="Times New Roman" w:hAnsi="Times New Roman"/>
          <w:color w:val="000000"/>
          <w:sz w:val="28"/>
          <w:szCs w:val="28"/>
        </w:rPr>
        <w:t>о</w:t>
      </w:r>
      <w:r w:rsidRPr="00A76C57">
        <w:rPr>
          <w:rFonts w:ascii="Times New Roman" w:hAnsi="Times New Roman"/>
          <w:color w:val="000000"/>
          <w:spacing w:val="3"/>
          <w:sz w:val="28"/>
          <w:szCs w:val="28"/>
        </w:rPr>
        <w:t>в</w:t>
      </w:r>
      <w:r w:rsidRPr="00A76C57">
        <w:rPr>
          <w:rFonts w:ascii="Times New Roman" w:hAnsi="Times New Roman"/>
          <w:color w:val="000000"/>
          <w:sz w:val="28"/>
          <w:szCs w:val="28"/>
        </w:rPr>
        <w:t>ой</w:t>
      </w:r>
      <w:r w:rsidRPr="00A76C57">
        <w:rPr>
          <w:rFonts w:ascii="Times New Roman" w:hAnsi="Times New Roman"/>
          <w:color w:val="000000"/>
          <w:w w:val="99"/>
          <w:sz w:val="28"/>
          <w:szCs w:val="28"/>
        </w:rPr>
        <w:t xml:space="preserve"> </w:t>
      </w:r>
      <w:r w:rsidRPr="00A76C57">
        <w:rPr>
          <w:rFonts w:ascii="Times New Roman" w:hAnsi="Times New Roman"/>
          <w:color w:val="000000"/>
          <w:spacing w:val="-2"/>
          <w:sz w:val="28"/>
          <w:szCs w:val="28"/>
        </w:rPr>
        <w:t>(</w:t>
      </w:r>
      <w:r w:rsidRPr="00A76C57">
        <w:rPr>
          <w:rFonts w:ascii="Times New Roman" w:hAnsi="Times New Roman"/>
          <w:color w:val="000000"/>
          <w:sz w:val="28"/>
          <w:szCs w:val="28"/>
        </w:rPr>
        <w:t>мо</w:t>
      </w:r>
      <w:r w:rsidRPr="00A76C57">
        <w:rPr>
          <w:rFonts w:ascii="Times New Roman" w:hAnsi="Times New Roman"/>
          <w:color w:val="000000"/>
          <w:spacing w:val="3"/>
          <w:sz w:val="28"/>
          <w:szCs w:val="28"/>
        </w:rPr>
        <w:t>б</w:t>
      </w:r>
      <w:r w:rsidRPr="00A76C57">
        <w:rPr>
          <w:rFonts w:ascii="Times New Roman" w:hAnsi="Times New Roman"/>
          <w:color w:val="000000"/>
          <w:sz w:val="28"/>
          <w:szCs w:val="28"/>
        </w:rPr>
        <w:t>ил</w:t>
      </w:r>
      <w:r w:rsidRPr="00A76C57"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 w:rsidRPr="00A76C57">
        <w:rPr>
          <w:rFonts w:ascii="Times New Roman" w:hAnsi="Times New Roman"/>
          <w:color w:val="000000"/>
          <w:sz w:val="28"/>
          <w:szCs w:val="28"/>
        </w:rPr>
        <w:t>н</w:t>
      </w:r>
      <w:r w:rsidRPr="00A76C57">
        <w:rPr>
          <w:rFonts w:ascii="Times New Roman" w:hAnsi="Times New Roman"/>
          <w:color w:val="000000"/>
          <w:spacing w:val="4"/>
          <w:sz w:val="28"/>
          <w:szCs w:val="28"/>
        </w:rPr>
        <w:t>о</w:t>
      </w:r>
      <w:r w:rsidRPr="00A76C57">
        <w:rPr>
          <w:rFonts w:ascii="Times New Roman" w:hAnsi="Times New Roman"/>
          <w:color w:val="000000"/>
          <w:spacing w:val="-1"/>
          <w:sz w:val="28"/>
          <w:szCs w:val="28"/>
        </w:rPr>
        <w:t>й</w:t>
      </w:r>
      <w:r w:rsidRPr="00A76C57">
        <w:rPr>
          <w:rFonts w:ascii="Times New Roman" w:hAnsi="Times New Roman"/>
          <w:color w:val="000000"/>
          <w:sz w:val="28"/>
          <w:szCs w:val="28"/>
        </w:rPr>
        <w:t>)</w:t>
      </w:r>
      <w:r w:rsidRPr="00A76C57">
        <w:rPr>
          <w:rFonts w:ascii="Times New Roman" w:hAnsi="Times New Roman"/>
          <w:color w:val="000000"/>
          <w:spacing w:val="17"/>
          <w:sz w:val="28"/>
          <w:szCs w:val="28"/>
        </w:rPr>
        <w:t xml:space="preserve"> </w:t>
      </w:r>
      <w:r w:rsidRPr="00A76C57">
        <w:rPr>
          <w:rFonts w:ascii="Times New Roman" w:hAnsi="Times New Roman"/>
          <w:color w:val="000000"/>
          <w:spacing w:val="6"/>
          <w:sz w:val="28"/>
          <w:szCs w:val="28"/>
        </w:rPr>
        <w:t>с</w:t>
      </w:r>
      <w:r w:rsidRPr="00A76C57">
        <w:rPr>
          <w:rFonts w:ascii="Times New Roman" w:hAnsi="Times New Roman"/>
          <w:color w:val="000000"/>
          <w:spacing w:val="-8"/>
          <w:sz w:val="28"/>
          <w:szCs w:val="28"/>
        </w:rPr>
        <w:t>в</w:t>
      </w:r>
      <w:r w:rsidRPr="00A76C57">
        <w:rPr>
          <w:rFonts w:ascii="Times New Roman" w:hAnsi="Times New Roman"/>
          <w:color w:val="000000"/>
          <w:spacing w:val="1"/>
          <w:sz w:val="28"/>
          <w:szCs w:val="28"/>
        </w:rPr>
        <w:t>я</w:t>
      </w:r>
      <w:r w:rsidRPr="00A76C57">
        <w:rPr>
          <w:rFonts w:ascii="Times New Roman" w:hAnsi="Times New Roman"/>
          <w:color w:val="000000"/>
          <w:sz w:val="28"/>
          <w:szCs w:val="28"/>
        </w:rPr>
        <w:t>зи</w:t>
      </w:r>
      <w:r w:rsidRPr="00A76C57">
        <w:rPr>
          <w:rFonts w:ascii="Times New Roman" w:hAnsi="Times New Roman"/>
          <w:color w:val="000000"/>
          <w:spacing w:val="20"/>
          <w:sz w:val="28"/>
          <w:szCs w:val="28"/>
        </w:rPr>
        <w:t xml:space="preserve"> </w:t>
      </w:r>
      <w:r w:rsidRPr="00A76C57">
        <w:rPr>
          <w:rFonts w:ascii="Times New Roman" w:hAnsi="Times New Roman"/>
          <w:color w:val="000000"/>
          <w:sz w:val="28"/>
          <w:szCs w:val="28"/>
        </w:rPr>
        <w:t>в</w:t>
      </w:r>
      <w:r w:rsidRPr="00A76C57">
        <w:rPr>
          <w:rFonts w:ascii="Times New Roman" w:hAnsi="Times New Roman"/>
          <w:color w:val="000000"/>
          <w:spacing w:val="23"/>
          <w:sz w:val="28"/>
          <w:szCs w:val="28"/>
        </w:rPr>
        <w:t xml:space="preserve"> </w:t>
      </w:r>
      <w:r w:rsidRPr="00A76C57">
        <w:rPr>
          <w:rFonts w:ascii="Times New Roman" w:hAnsi="Times New Roman"/>
          <w:color w:val="000000"/>
          <w:sz w:val="28"/>
          <w:szCs w:val="28"/>
        </w:rPr>
        <w:t>жизни</w:t>
      </w:r>
      <w:r w:rsidRPr="00A76C57">
        <w:rPr>
          <w:rFonts w:ascii="Times New Roman" w:hAnsi="Times New Roman"/>
          <w:color w:val="000000"/>
          <w:spacing w:val="19"/>
          <w:sz w:val="28"/>
          <w:szCs w:val="28"/>
        </w:rPr>
        <w:t xml:space="preserve"> </w:t>
      </w:r>
      <w:r w:rsidRPr="00A76C57">
        <w:rPr>
          <w:rFonts w:ascii="Times New Roman" w:hAnsi="Times New Roman"/>
          <w:color w:val="000000"/>
          <w:sz w:val="28"/>
          <w:szCs w:val="28"/>
        </w:rPr>
        <w:t>с</w:t>
      </w:r>
      <w:r w:rsidRPr="00A76C57">
        <w:rPr>
          <w:rFonts w:ascii="Times New Roman" w:hAnsi="Times New Roman"/>
          <w:color w:val="000000"/>
          <w:spacing w:val="6"/>
          <w:sz w:val="28"/>
          <w:szCs w:val="28"/>
        </w:rPr>
        <w:t>о</w:t>
      </w:r>
      <w:r w:rsidRPr="00A76C57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A76C57">
        <w:rPr>
          <w:rFonts w:ascii="Times New Roman" w:hAnsi="Times New Roman"/>
          <w:color w:val="000000"/>
          <w:sz w:val="28"/>
          <w:szCs w:val="28"/>
        </w:rPr>
        <w:t>ре</w:t>
      </w:r>
      <w:r w:rsidRPr="00A76C57">
        <w:rPr>
          <w:rFonts w:ascii="Times New Roman" w:hAnsi="Times New Roman"/>
          <w:color w:val="000000"/>
          <w:spacing w:val="7"/>
          <w:sz w:val="28"/>
          <w:szCs w:val="28"/>
        </w:rPr>
        <w:t>м</w:t>
      </w:r>
      <w:r w:rsidRPr="00A76C57">
        <w:rPr>
          <w:rFonts w:ascii="Times New Roman" w:hAnsi="Times New Roman"/>
          <w:color w:val="000000"/>
          <w:sz w:val="28"/>
          <w:szCs w:val="28"/>
        </w:rPr>
        <w:t>енно</w:t>
      </w:r>
      <w:r w:rsidRPr="00A76C57">
        <w:rPr>
          <w:rFonts w:ascii="Times New Roman" w:hAnsi="Times New Roman"/>
          <w:color w:val="000000"/>
          <w:spacing w:val="-3"/>
          <w:sz w:val="28"/>
          <w:szCs w:val="28"/>
        </w:rPr>
        <w:t>г</w:t>
      </w:r>
      <w:r w:rsidRPr="00A76C57">
        <w:rPr>
          <w:rFonts w:ascii="Times New Roman" w:hAnsi="Times New Roman"/>
          <w:color w:val="000000"/>
          <w:sz w:val="28"/>
          <w:szCs w:val="28"/>
        </w:rPr>
        <w:t>о</w:t>
      </w:r>
      <w:r w:rsidRPr="00A76C57">
        <w:rPr>
          <w:rFonts w:ascii="Times New Roman" w:hAnsi="Times New Roman"/>
          <w:color w:val="000000"/>
          <w:spacing w:val="20"/>
          <w:sz w:val="28"/>
          <w:szCs w:val="28"/>
        </w:rPr>
        <w:t xml:space="preserve"> </w:t>
      </w:r>
      <w:r w:rsidRPr="00A76C57">
        <w:rPr>
          <w:rFonts w:ascii="Times New Roman" w:hAnsi="Times New Roman"/>
          <w:color w:val="000000"/>
          <w:sz w:val="28"/>
          <w:szCs w:val="28"/>
        </w:rPr>
        <w:t>чело</w:t>
      </w:r>
      <w:r w:rsidRPr="00A76C57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A76C57">
        <w:rPr>
          <w:rFonts w:ascii="Times New Roman" w:hAnsi="Times New Roman"/>
          <w:color w:val="000000"/>
          <w:sz w:val="28"/>
          <w:szCs w:val="28"/>
        </w:rPr>
        <w:t>е</w:t>
      </w:r>
      <w:r w:rsidRPr="00A76C57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A76C57">
        <w:rPr>
          <w:rFonts w:ascii="Times New Roman" w:hAnsi="Times New Roman"/>
          <w:color w:val="000000"/>
          <w:spacing w:val="1"/>
          <w:sz w:val="28"/>
          <w:szCs w:val="28"/>
        </w:rPr>
        <w:t>а</w:t>
      </w:r>
      <w:r w:rsidRPr="00A76C57">
        <w:rPr>
          <w:rFonts w:ascii="Times New Roman" w:hAnsi="Times New Roman"/>
          <w:color w:val="000000"/>
          <w:sz w:val="28"/>
          <w:szCs w:val="28"/>
        </w:rPr>
        <w:t>.</w:t>
      </w:r>
    </w:p>
    <w:p w:rsidR="003F674B" w:rsidRDefault="003F674B" w:rsidP="003F674B">
      <w:pPr>
        <w:pStyle w:val="Heading1"/>
        <w:kinsoku w:val="0"/>
        <w:overflowPunct w:val="0"/>
        <w:spacing w:before="12"/>
        <w:ind w:left="0"/>
        <w:outlineLvl w:val="9"/>
        <w:rPr>
          <w:i/>
        </w:rPr>
      </w:pPr>
      <w:r>
        <w:t>Пр</w:t>
      </w:r>
      <w:r>
        <w:rPr>
          <w:spacing w:val="-7"/>
        </w:rPr>
        <w:t>е</w:t>
      </w:r>
      <w:r>
        <w:rPr>
          <w:spacing w:val="3"/>
        </w:rPr>
        <w:t>д</w:t>
      </w:r>
      <w:r>
        <w:rPr>
          <w:spacing w:val="-2"/>
        </w:rPr>
        <w:t>п</w:t>
      </w:r>
      <w:r>
        <w:rPr>
          <w:spacing w:val="3"/>
        </w:rPr>
        <w:t>р</w:t>
      </w:r>
      <w:r>
        <w:rPr>
          <w:spacing w:val="2"/>
        </w:rPr>
        <w:t>и</w:t>
      </w:r>
      <w:r>
        <w:rPr>
          <w:spacing w:val="-2"/>
        </w:rPr>
        <w:t>я</w:t>
      </w:r>
      <w:r>
        <w:rPr>
          <w:spacing w:val="2"/>
        </w:rPr>
        <w:t>т</w:t>
      </w:r>
      <w:r>
        <w:rPr>
          <w:spacing w:val="-2"/>
        </w:rPr>
        <w:t>ия</w:t>
      </w:r>
      <w:r>
        <w:t>,</w:t>
      </w:r>
      <w:r>
        <w:rPr>
          <w:spacing w:val="-16"/>
        </w:rPr>
        <w:t xml:space="preserve"> </w:t>
      </w:r>
      <w:r>
        <w:rPr>
          <w:spacing w:val="-6"/>
        </w:rPr>
        <w:t>о</w:t>
      </w:r>
      <w:r>
        <w:rPr>
          <w:spacing w:val="3"/>
        </w:rPr>
        <w:t>р</w:t>
      </w:r>
      <w:r>
        <w:rPr>
          <w:spacing w:val="-2"/>
        </w:rPr>
        <w:t>г</w:t>
      </w:r>
      <w:r>
        <w:t>а</w:t>
      </w:r>
      <w:r>
        <w:rPr>
          <w:spacing w:val="2"/>
        </w:rPr>
        <w:t>н</w:t>
      </w:r>
      <w:r>
        <w:rPr>
          <w:spacing w:val="-2"/>
        </w:rPr>
        <w:t>и</w:t>
      </w:r>
      <w:r>
        <w:rPr>
          <w:spacing w:val="3"/>
        </w:rPr>
        <w:t>з</w:t>
      </w:r>
      <w:r>
        <w:t>а</w:t>
      </w:r>
      <w:r>
        <w:rPr>
          <w:spacing w:val="2"/>
        </w:rPr>
        <w:t>ц</w:t>
      </w:r>
      <w:r>
        <w:rPr>
          <w:spacing w:val="-2"/>
        </w:rPr>
        <w:t>ии</w:t>
      </w:r>
      <w:r>
        <w:t>,</w:t>
      </w:r>
      <w:r>
        <w:rPr>
          <w:spacing w:val="-20"/>
        </w:rPr>
        <w:t xml:space="preserve"> </w:t>
      </w:r>
      <w:r>
        <w:t>учре</w:t>
      </w:r>
      <w:r>
        <w:rPr>
          <w:spacing w:val="6"/>
        </w:rPr>
        <w:t>ж</w:t>
      </w:r>
      <w:r>
        <w:rPr>
          <w:spacing w:val="-2"/>
        </w:rPr>
        <w:t>д</w:t>
      </w:r>
      <w:r>
        <w:t>е</w:t>
      </w:r>
      <w:r>
        <w:rPr>
          <w:spacing w:val="4"/>
        </w:rPr>
        <w:t>н</w:t>
      </w:r>
      <w:r>
        <w:rPr>
          <w:spacing w:val="-2"/>
        </w:rPr>
        <w:t>и</w:t>
      </w:r>
      <w:r>
        <w:t xml:space="preserve">я </w:t>
      </w:r>
      <w:r>
        <w:rPr>
          <w:i/>
        </w:rPr>
        <w:t>(2 часа)</w:t>
      </w:r>
    </w:p>
    <w:p w:rsidR="00863359" w:rsidRDefault="003F674B" w:rsidP="0090388E">
      <w:pPr>
        <w:kinsoku w:val="0"/>
        <w:overflowPunct w:val="0"/>
        <w:spacing w:before="9" w:line="240" w:lineRule="auto"/>
        <w:ind w:right="112"/>
        <w:rPr>
          <w:rFonts w:ascii="Times New Roman" w:hAnsi="Times New Roman"/>
          <w:sz w:val="28"/>
          <w:szCs w:val="28"/>
        </w:rPr>
      </w:pPr>
      <w:r w:rsidRPr="00BB7DDF">
        <w:rPr>
          <w:rFonts w:ascii="Times New Roman" w:hAnsi="Times New Roman"/>
          <w:i/>
          <w:iCs/>
          <w:spacing w:val="-8"/>
          <w:sz w:val="28"/>
          <w:szCs w:val="28"/>
        </w:rPr>
        <w:t>М</w:t>
      </w:r>
      <w:r w:rsidRPr="00BB7DDF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Pr="00BB7DDF">
        <w:rPr>
          <w:rFonts w:ascii="Times New Roman" w:hAnsi="Times New Roman"/>
          <w:i/>
          <w:iCs/>
          <w:sz w:val="28"/>
          <w:szCs w:val="28"/>
        </w:rPr>
        <w:t>стные</w:t>
      </w:r>
      <w:r w:rsidRPr="00BB7DDF">
        <w:rPr>
          <w:rFonts w:ascii="Times New Roman" w:hAnsi="Times New Roman"/>
          <w:i/>
          <w:iCs/>
          <w:spacing w:val="5"/>
          <w:sz w:val="28"/>
          <w:szCs w:val="28"/>
        </w:rPr>
        <w:t xml:space="preserve"> </w:t>
      </w:r>
      <w:r w:rsidRPr="00BB7DDF">
        <w:rPr>
          <w:rFonts w:ascii="Times New Roman" w:hAnsi="Times New Roman"/>
          <w:i/>
          <w:iCs/>
          <w:sz w:val="28"/>
          <w:szCs w:val="28"/>
        </w:rPr>
        <w:t>и</w:t>
      </w:r>
      <w:r w:rsidRPr="00BB7DDF">
        <w:rPr>
          <w:rFonts w:ascii="Times New Roman" w:hAnsi="Times New Roman"/>
          <w:i/>
          <w:iCs/>
          <w:spacing w:val="2"/>
          <w:sz w:val="28"/>
          <w:szCs w:val="28"/>
        </w:rPr>
        <w:t xml:space="preserve"> </w:t>
      </w:r>
      <w:r w:rsidRPr="00BB7DDF">
        <w:rPr>
          <w:rFonts w:ascii="Times New Roman" w:hAnsi="Times New Roman"/>
          <w:i/>
          <w:iCs/>
          <w:sz w:val="28"/>
          <w:szCs w:val="28"/>
        </w:rPr>
        <w:t>пр</w:t>
      </w:r>
      <w:r w:rsidRPr="00BB7DDF">
        <w:rPr>
          <w:rFonts w:ascii="Times New Roman" w:hAnsi="Times New Roman"/>
          <w:i/>
          <w:iCs/>
          <w:spacing w:val="-11"/>
          <w:sz w:val="28"/>
          <w:szCs w:val="28"/>
        </w:rPr>
        <w:t>о</w:t>
      </w:r>
      <w:r w:rsidRPr="00BB7DDF">
        <w:rPr>
          <w:rFonts w:ascii="Times New Roman" w:hAnsi="Times New Roman"/>
          <w:i/>
          <w:iCs/>
          <w:sz w:val="28"/>
          <w:szCs w:val="28"/>
        </w:rPr>
        <w:t>мы</w:t>
      </w:r>
      <w:r w:rsidRPr="00BB7DDF">
        <w:rPr>
          <w:rFonts w:ascii="Times New Roman" w:hAnsi="Times New Roman"/>
          <w:i/>
          <w:iCs/>
          <w:spacing w:val="4"/>
          <w:sz w:val="28"/>
          <w:szCs w:val="28"/>
        </w:rPr>
        <w:t>ш</w:t>
      </w:r>
      <w:r w:rsidRPr="00BB7DDF">
        <w:rPr>
          <w:rFonts w:ascii="Times New Roman" w:hAnsi="Times New Roman"/>
          <w:i/>
          <w:iCs/>
          <w:spacing w:val="3"/>
          <w:sz w:val="28"/>
          <w:szCs w:val="28"/>
        </w:rPr>
        <w:t>л</w:t>
      </w:r>
      <w:r w:rsidRPr="00BB7DDF">
        <w:rPr>
          <w:rFonts w:ascii="Times New Roman" w:hAnsi="Times New Roman"/>
          <w:i/>
          <w:iCs/>
          <w:sz w:val="28"/>
          <w:szCs w:val="28"/>
        </w:rPr>
        <w:t>енные</w:t>
      </w:r>
      <w:r w:rsidRPr="00BB7DDF">
        <w:rPr>
          <w:rFonts w:ascii="Times New Roman" w:hAnsi="Times New Roman"/>
          <w:i/>
          <w:iCs/>
          <w:spacing w:val="6"/>
          <w:sz w:val="28"/>
          <w:szCs w:val="28"/>
        </w:rPr>
        <w:t xml:space="preserve"> </w:t>
      </w:r>
      <w:r w:rsidRPr="00BB7DDF">
        <w:rPr>
          <w:rFonts w:ascii="Times New Roman" w:hAnsi="Times New Roman"/>
          <w:i/>
          <w:iCs/>
          <w:sz w:val="28"/>
          <w:szCs w:val="28"/>
        </w:rPr>
        <w:t>и</w:t>
      </w:r>
      <w:r w:rsidRPr="00BB7DDF">
        <w:rPr>
          <w:rFonts w:ascii="Times New Roman" w:hAnsi="Times New Roman"/>
          <w:i/>
          <w:iCs/>
          <w:spacing w:val="3"/>
          <w:sz w:val="28"/>
          <w:szCs w:val="28"/>
        </w:rPr>
        <w:t xml:space="preserve"> </w:t>
      </w:r>
      <w:r w:rsidRPr="00BB7DDF">
        <w:rPr>
          <w:rFonts w:ascii="Times New Roman" w:hAnsi="Times New Roman"/>
          <w:i/>
          <w:iCs/>
          <w:spacing w:val="-5"/>
          <w:sz w:val="28"/>
          <w:szCs w:val="28"/>
        </w:rPr>
        <w:t>се</w:t>
      </w:r>
      <w:r w:rsidRPr="00BB7DDF">
        <w:rPr>
          <w:rFonts w:ascii="Times New Roman" w:hAnsi="Times New Roman"/>
          <w:i/>
          <w:iCs/>
          <w:spacing w:val="-2"/>
          <w:sz w:val="28"/>
          <w:szCs w:val="28"/>
        </w:rPr>
        <w:t>ль</w:t>
      </w:r>
      <w:r w:rsidRPr="00BB7DDF">
        <w:rPr>
          <w:rFonts w:ascii="Times New Roman" w:hAnsi="Times New Roman"/>
          <w:i/>
          <w:iCs/>
          <w:sz w:val="28"/>
          <w:szCs w:val="28"/>
        </w:rPr>
        <w:t>с</w:t>
      </w:r>
      <w:r w:rsidRPr="00BB7DDF">
        <w:rPr>
          <w:rFonts w:ascii="Times New Roman" w:hAnsi="Times New Roman"/>
          <w:i/>
          <w:iCs/>
          <w:spacing w:val="-11"/>
          <w:sz w:val="28"/>
          <w:szCs w:val="28"/>
        </w:rPr>
        <w:t>к</w:t>
      </w:r>
      <w:r w:rsidRPr="00BB7DDF">
        <w:rPr>
          <w:rFonts w:ascii="Times New Roman" w:hAnsi="Times New Roman"/>
          <w:i/>
          <w:iCs/>
          <w:spacing w:val="-6"/>
          <w:sz w:val="28"/>
          <w:szCs w:val="28"/>
        </w:rPr>
        <w:t>о</w:t>
      </w:r>
      <w:r w:rsidRPr="00BB7DDF">
        <w:rPr>
          <w:rFonts w:ascii="Times New Roman" w:hAnsi="Times New Roman"/>
          <w:i/>
          <w:iCs/>
          <w:spacing w:val="-5"/>
          <w:sz w:val="28"/>
          <w:szCs w:val="28"/>
        </w:rPr>
        <w:t>х</w:t>
      </w:r>
      <w:r w:rsidRPr="00BB7DDF">
        <w:rPr>
          <w:rFonts w:ascii="Times New Roman" w:hAnsi="Times New Roman"/>
          <w:i/>
          <w:iCs/>
          <w:spacing w:val="-6"/>
          <w:sz w:val="28"/>
          <w:szCs w:val="28"/>
        </w:rPr>
        <w:t>о</w:t>
      </w:r>
      <w:r w:rsidRPr="00BB7DDF">
        <w:rPr>
          <w:rFonts w:ascii="Times New Roman" w:hAnsi="Times New Roman"/>
          <w:i/>
          <w:iCs/>
          <w:spacing w:val="1"/>
          <w:sz w:val="28"/>
          <w:szCs w:val="28"/>
        </w:rPr>
        <w:t>з</w:t>
      </w:r>
      <w:r w:rsidRPr="00BB7DDF">
        <w:rPr>
          <w:rFonts w:ascii="Times New Roman" w:hAnsi="Times New Roman"/>
          <w:i/>
          <w:iCs/>
          <w:sz w:val="28"/>
          <w:szCs w:val="28"/>
        </w:rPr>
        <w:t>яйственные</w:t>
      </w:r>
      <w:r w:rsidRPr="00BB7DDF">
        <w:rPr>
          <w:rFonts w:ascii="Times New Roman" w:hAnsi="Times New Roman"/>
          <w:i/>
          <w:iCs/>
          <w:spacing w:val="7"/>
          <w:sz w:val="28"/>
          <w:szCs w:val="28"/>
        </w:rPr>
        <w:t xml:space="preserve"> </w:t>
      </w:r>
      <w:r w:rsidRPr="00BB7DDF">
        <w:rPr>
          <w:rFonts w:ascii="Times New Roman" w:hAnsi="Times New Roman"/>
          <w:i/>
          <w:iCs/>
          <w:sz w:val="28"/>
          <w:szCs w:val="28"/>
        </w:rPr>
        <w:t>пр</w:t>
      </w:r>
      <w:r w:rsidRPr="00BB7DDF">
        <w:rPr>
          <w:rFonts w:ascii="Times New Roman" w:hAnsi="Times New Roman"/>
          <w:i/>
          <w:iCs/>
          <w:spacing w:val="-5"/>
          <w:sz w:val="28"/>
          <w:szCs w:val="28"/>
        </w:rPr>
        <w:t>е</w:t>
      </w:r>
      <w:r w:rsidRPr="00BB7DDF">
        <w:rPr>
          <w:rFonts w:ascii="Times New Roman" w:hAnsi="Times New Roman"/>
          <w:i/>
          <w:iCs/>
          <w:spacing w:val="-2"/>
          <w:sz w:val="28"/>
          <w:szCs w:val="28"/>
        </w:rPr>
        <w:t>д</w:t>
      </w:r>
      <w:r w:rsidRPr="00BB7DDF">
        <w:rPr>
          <w:rFonts w:ascii="Times New Roman" w:hAnsi="Times New Roman"/>
          <w:i/>
          <w:iCs/>
          <w:sz w:val="28"/>
          <w:szCs w:val="28"/>
        </w:rPr>
        <w:t>прияти</w:t>
      </w:r>
      <w:r w:rsidRPr="00BB7DDF">
        <w:rPr>
          <w:rFonts w:ascii="Times New Roman" w:hAnsi="Times New Roman"/>
          <w:i/>
          <w:iCs/>
          <w:spacing w:val="1"/>
          <w:sz w:val="28"/>
          <w:szCs w:val="28"/>
        </w:rPr>
        <w:t>я</w:t>
      </w:r>
      <w:r w:rsidRPr="00BB7DDF">
        <w:rPr>
          <w:rFonts w:ascii="Times New Roman" w:hAnsi="Times New Roman"/>
          <w:sz w:val="28"/>
          <w:szCs w:val="28"/>
        </w:rPr>
        <w:t>.</w:t>
      </w:r>
      <w:r w:rsidRPr="00BB7DDF">
        <w:rPr>
          <w:rFonts w:ascii="Times New Roman" w:hAnsi="Times New Roman"/>
          <w:w w:val="99"/>
          <w:sz w:val="28"/>
          <w:szCs w:val="28"/>
        </w:rPr>
        <w:t xml:space="preserve"> </w:t>
      </w:r>
      <w:r w:rsidRPr="00BB7DDF">
        <w:rPr>
          <w:rFonts w:ascii="Times New Roman" w:hAnsi="Times New Roman"/>
          <w:spacing w:val="-6"/>
          <w:sz w:val="28"/>
          <w:szCs w:val="28"/>
        </w:rPr>
        <w:t>Н</w:t>
      </w:r>
      <w:r w:rsidRPr="00BB7DDF">
        <w:rPr>
          <w:rFonts w:ascii="Times New Roman" w:hAnsi="Times New Roman"/>
          <w:sz w:val="28"/>
          <w:szCs w:val="28"/>
        </w:rPr>
        <w:t>а</w:t>
      </w:r>
      <w:r w:rsidRPr="00BB7DDF">
        <w:rPr>
          <w:rFonts w:ascii="Times New Roman" w:hAnsi="Times New Roman"/>
          <w:spacing w:val="6"/>
          <w:sz w:val="28"/>
          <w:szCs w:val="28"/>
        </w:rPr>
        <w:t>з</w:t>
      </w:r>
      <w:r w:rsidRPr="00BB7DDF">
        <w:rPr>
          <w:rFonts w:ascii="Times New Roman" w:hAnsi="Times New Roman"/>
          <w:spacing w:val="-8"/>
          <w:sz w:val="28"/>
          <w:szCs w:val="28"/>
        </w:rPr>
        <w:t>в</w:t>
      </w:r>
      <w:r w:rsidRPr="00BB7DDF">
        <w:rPr>
          <w:rFonts w:ascii="Times New Roman" w:hAnsi="Times New Roman"/>
          <w:sz w:val="28"/>
          <w:szCs w:val="28"/>
        </w:rPr>
        <w:t>ания</w:t>
      </w:r>
      <w:r w:rsidRPr="00BB7DDF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BB7DDF">
        <w:rPr>
          <w:rFonts w:ascii="Times New Roman" w:hAnsi="Times New Roman"/>
          <w:sz w:val="28"/>
          <w:szCs w:val="28"/>
        </w:rPr>
        <w:t>пр</w:t>
      </w:r>
      <w:r w:rsidRPr="00BB7DDF">
        <w:rPr>
          <w:rFonts w:ascii="Times New Roman" w:hAnsi="Times New Roman"/>
          <w:spacing w:val="-5"/>
          <w:sz w:val="28"/>
          <w:szCs w:val="28"/>
        </w:rPr>
        <w:t>е</w:t>
      </w:r>
      <w:r w:rsidRPr="00BB7DDF">
        <w:rPr>
          <w:rFonts w:ascii="Times New Roman" w:hAnsi="Times New Roman"/>
          <w:spacing w:val="2"/>
          <w:sz w:val="28"/>
          <w:szCs w:val="28"/>
        </w:rPr>
        <w:t>д</w:t>
      </w:r>
      <w:r w:rsidRPr="00BB7DDF">
        <w:rPr>
          <w:rFonts w:ascii="Times New Roman" w:hAnsi="Times New Roman"/>
          <w:sz w:val="28"/>
          <w:szCs w:val="28"/>
        </w:rPr>
        <w:t>при</w:t>
      </w:r>
      <w:r w:rsidRPr="00BB7DDF">
        <w:rPr>
          <w:rFonts w:ascii="Times New Roman" w:hAnsi="Times New Roman"/>
          <w:spacing w:val="6"/>
          <w:sz w:val="28"/>
          <w:szCs w:val="28"/>
        </w:rPr>
        <w:t>я</w:t>
      </w:r>
      <w:r w:rsidRPr="00BB7DDF">
        <w:rPr>
          <w:rFonts w:ascii="Times New Roman" w:hAnsi="Times New Roman"/>
          <w:spacing w:val="-2"/>
          <w:sz w:val="28"/>
          <w:szCs w:val="28"/>
        </w:rPr>
        <w:t>т</w:t>
      </w:r>
      <w:r w:rsidRPr="00BB7DDF">
        <w:rPr>
          <w:rFonts w:ascii="Times New Roman" w:hAnsi="Times New Roman"/>
          <w:sz w:val="28"/>
          <w:szCs w:val="28"/>
        </w:rPr>
        <w:t>и</w:t>
      </w:r>
      <w:r w:rsidRPr="00BB7DDF">
        <w:rPr>
          <w:rFonts w:ascii="Times New Roman" w:hAnsi="Times New Roman"/>
          <w:spacing w:val="1"/>
          <w:sz w:val="28"/>
          <w:szCs w:val="28"/>
        </w:rPr>
        <w:t>я</w:t>
      </w:r>
      <w:r w:rsidRPr="00BB7DDF">
        <w:rPr>
          <w:rFonts w:ascii="Times New Roman" w:hAnsi="Times New Roman"/>
          <w:sz w:val="28"/>
          <w:szCs w:val="28"/>
        </w:rPr>
        <w:t>,</w:t>
      </w:r>
      <w:r w:rsidRPr="00BB7DDF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BB7DDF">
        <w:rPr>
          <w:rFonts w:ascii="Times New Roman" w:hAnsi="Times New Roman"/>
          <w:spacing w:val="-2"/>
          <w:sz w:val="28"/>
          <w:szCs w:val="28"/>
        </w:rPr>
        <w:t>в</w:t>
      </w:r>
      <w:r w:rsidRPr="00BB7DDF">
        <w:rPr>
          <w:rFonts w:ascii="Times New Roman" w:hAnsi="Times New Roman"/>
          <w:sz w:val="28"/>
          <w:szCs w:val="28"/>
        </w:rPr>
        <w:t>ид</w:t>
      </w:r>
      <w:r w:rsidRPr="00BB7DDF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BB7DDF">
        <w:rPr>
          <w:rFonts w:ascii="Times New Roman" w:hAnsi="Times New Roman"/>
          <w:spacing w:val="2"/>
          <w:sz w:val="28"/>
          <w:szCs w:val="28"/>
        </w:rPr>
        <w:t>д</w:t>
      </w:r>
      <w:r w:rsidRPr="00BB7DDF">
        <w:rPr>
          <w:rFonts w:ascii="Times New Roman" w:hAnsi="Times New Roman"/>
          <w:sz w:val="28"/>
          <w:szCs w:val="28"/>
        </w:rPr>
        <w:t>е</w:t>
      </w:r>
      <w:r w:rsidRPr="00BB7DDF">
        <w:rPr>
          <w:rFonts w:ascii="Times New Roman" w:hAnsi="Times New Roman"/>
          <w:spacing w:val="2"/>
          <w:sz w:val="28"/>
          <w:szCs w:val="28"/>
        </w:rPr>
        <w:t>я</w:t>
      </w:r>
      <w:r w:rsidRPr="00BB7DDF">
        <w:rPr>
          <w:rFonts w:ascii="Times New Roman" w:hAnsi="Times New Roman"/>
          <w:spacing w:val="-2"/>
          <w:sz w:val="28"/>
          <w:szCs w:val="28"/>
        </w:rPr>
        <w:t>т</w:t>
      </w:r>
      <w:r w:rsidRPr="00BB7DDF">
        <w:rPr>
          <w:rFonts w:ascii="Times New Roman" w:hAnsi="Times New Roman"/>
          <w:sz w:val="28"/>
          <w:szCs w:val="28"/>
        </w:rPr>
        <w:t>ел</w:t>
      </w:r>
      <w:r w:rsidRPr="00BB7DDF">
        <w:rPr>
          <w:rFonts w:ascii="Times New Roman" w:hAnsi="Times New Roman"/>
          <w:spacing w:val="-1"/>
          <w:sz w:val="28"/>
          <w:szCs w:val="28"/>
        </w:rPr>
        <w:t>ь</w:t>
      </w:r>
      <w:r w:rsidRPr="00BB7DDF">
        <w:rPr>
          <w:rFonts w:ascii="Times New Roman" w:hAnsi="Times New Roman"/>
          <w:sz w:val="28"/>
          <w:szCs w:val="28"/>
        </w:rPr>
        <w:t>н</w:t>
      </w:r>
      <w:r w:rsidRPr="00BB7DDF">
        <w:rPr>
          <w:rFonts w:ascii="Times New Roman" w:hAnsi="Times New Roman"/>
          <w:spacing w:val="4"/>
          <w:sz w:val="28"/>
          <w:szCs w:val="28"/>
        </w:rPr>
        <w:t>о</w:t>
      </w:r>
      <w:r w:rsidRPr="00BB7DDF">
        <w:rPr>
          <w:rFonts w:ascii="Times New Roman" w:hAnsi="Times New Roman"/>
          <w:sz w:val="28"/>
          <w:szCs w:val="28"/>
        </w:rPr>
        <w:t>с</w:t>
      </w:r>
      <w:r w:rsidRPr="00BB7DDF">
        <w:rPr>
          <w:rFonts w:ascii="Times New Roman" w:hAnsi="Times New Roman"/>
          <w:spacing w:val="-1"/>
          <w:sz w:val="28"/>
          <w:szCs w:val="28"/>
        </w:rPr>
        <w:t>ти</w:t>
      </w:r>
      <w:r w:rsidRPr="00BB7DDF">
        <w:rPr>
          <w:rFonts w:ascii="Times New Roman" w:hAnsi="Times New Roman"/>
          <w:sz w:val="28"/>
          <w:szCs w:val="28"/>
        </w:rPr>
        <w:t>,</w:t>
      </w:r>
      <w:r w:rsidRPr="00BB7DDF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BB7DDF">
        <w:rPr>
          <w:rFonts w:ascii="Times New Roman" w:hAnsi="Times New Roman"/>
          <w:spacing w:val="4"/>
          <w:sz w:val="28"/>
          <w:szCs w:val="28"/>
        </w:rPr>
        <w:t>о</w:t>
      </w:r>
      <w:r w:rsidRPr="00BB7DDF">
        <w:rPr>
          <w:rFonts w:ascii="Times New Roman" w:hAnsi="Times New Roman"/>
          <w:sz w:val="28"/>
          <w:szCs w:val="28"/>
        </w:rPr>
        <w:t>сн</w:t>
      </w:r>
      <w:r w:rsidRPr="00BB7DDF">
        <w:rPr>
          <w:rFonts w:ascii="Times New Roman" w:hAnsi="Times New Roman"/>
          <w:spacing w:val="5"/>
          <w:sz w:val="28"/>
          <w:szCs w:val="28"/>
        </w:rPr>
        <w:t>о</w:t>
      </w:r>
      <w:r w:rsidRPr="00BB7DDF">
        <w:rPr>
          <w:rFonts w:ascii="Times New Roman" w:hAnsi="Times New Roman"/>
          <w:spacing w:val="-2"/>
          <w:sz w:val="28"/>
          <w:szCs w:val="28"/>
        </w:rPr>
        <w:t>в</w:t>
      </w:r>
      <w:r w:rsidRPr="00BB7DDF">
        <w:rPr>
          <w:rFonts w:ascii="Times New Roman" w:hAnsi="Times New Roman"/>
          <w:sz w:val="28"/>
          <w:szCs w:val="28"/>
        </w:rPr>
        <w:t>ные</w:t>
      </w:r>
      <w:r w:rsidRPr="00BB7DDF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BB7DDF">
        <w:rPr>
          <w:rFonts w:ascii="Times New Roman" w:hAnsi="Times New Roman"/>
          <w:spacing w:val="-2"/>
          <w:sz w:val="28"/>
          <w:szCs w:val="28"/>
        </w:rPr>
        <w:t>в</w:t>
      </w:r>
      <w:r w:rsidRPr="00BB7DDF">
        <w:rPr>
          <w:rFonts w:ascii="Times New Roman" w:hAnsi="Times New Roman"/>
          <w:sz w:val="28"/>
          <w:szCs w:val="28"/>
        </w:rPr>
        <w:t>и</w:t>
      </w:r>
      <w:r w:rsidRPr="00BB7DDF">
        <w:rPr>
          <w:rFonts w:ascii="Times New Roman" w:hAnsi="Times New Roman"/>
          <w:spacing w:val="2"/>
          <w:sz w:val="28"/>
          <w:szCs w:val="28"/>
        </w:rPr>
        <w:t>д</w:t>
      </w:r>
      <w:r w:rsidRPr="00BB7DDF">
        <w:rPr>
          <w:rFonts w:ascii="Times New Roman" w:hAnsi="Times New Roman"/>
          <w:sz w:val="28"/>
          <w:szCs w:val="28"/>
        </w:rPr>
        <w:t>ы</w:t>
      </w:r>
      <w:r w:rsidRPr="00BB7DDF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BB7DDF">
        <w:rPr>
          <w:rFonts w:ascii="Times New Roman" w:hAnsi="Times New Roman"/>
          <w:spacing w:val="-2"/>
          <w:sz w:val="28"/>
          <w:szCs w:val="28"/>
        </w:rPr>
        <w:t>в</w:t>
      </w:r>
      <w:r w:rsidRPr="00BB7DDF">
        <w:rPr>
          <w:rFonts w:ascii="Times New Roman" w:hAnsi="Times New Roman"/>
          <w:spacing w:val="4"/>
          <w:sz w:val="28"/>
          <w:szCs w:val="28"/>
        </w:rPr>
        <w:t>ып</w:t>
      </w:r>
      <w:r w:rsidRPr="00BB7DDF">
        <w:rPr>
          <w:rFonts w:ascii="Times New Roman" w:hAnsi="Times New Roman"/>
          <w:spacing w:val="-7"/>
          <w:sz w:val="28"/>
          <w:szCs w:val="28"/>
        </w:rPr>
        <w:t>у</w:t>
      </w:r>
      <w:r w:rsidRPr="00BB7DDF">
        <w:rPr>
          <w:rFonts w:ascii="Times New Roman" w:hAnsi="Times New Roman"/>
          <w:sz w:val="28"/>
          <w:szCs w:val="28"/>
        </w:rPr>
        <w:t>с</w:t>
      </w:r>
      <w:r w:rsidRPr="00BB7DDF">
        <w:rPr>
          <w:rFonts w:ascii="Times New Roman" w:hAnsi="Times New Roman"/>
          <w:spacing w:val="-6"/>
          <w:sz w:val="28"/>
          <w:szCs w:val="28"/>
        </w:rPr>
        <w:t>к</w:t>
      </w:r>
      <w:r w:rsidRPr="00BB7DDF">
        <w:rPr>
          <w:rFonts w:ascii="Times New Roman" w:hAnsi="Times New Roman"/>
          <w:sz w:val="28"/>
          <w:szCs w:val="28"/>
        </w:rPr>
        <w:t>аем</w:t>
      </w:r>
      <w:r w:rsidRPr="00BB7DDF">
        <w:rPr>
          <w:rFonts w:ascii="Times New Roman" w:hAnsi="Times New Roman"/>
          <w:spacing w:val="8"/>
          <w:sz w:val="28"/>
          <w:szCs w:val="28"/>
        </w:rPr>
        <w:t>о</w:t>
      </w:r>
      <w:r w:rsidRPr="00BB7DDF">
        <w:rPr>
          <w:rFonts w:ascii="Times New Roman" w:hAnsi="Times New Roman"/>
          <w:sz w:val="28"/>
          <w:szCs w:val="28"/>
        </w:rPr>
        <w:t>й</w:t>
      </w:r>
      <w:r w:rsidRPr="00BB7DDF">
        <w:rPr>
          <w:rFonts w:ascii="Times New Roman" w:hAnsi="Times New Roman"/>
          <w:w w:val="99"/>
          <w:sz w:val="28"/>
          <w:szCs w:val="28"/>
        </w:rPr>
        <w:t xml:space="preserve"> </w:t>
      </w:r>
      <w:r w:rsidRPr="00BB7DDF">
        <w:rPr>
          <w:rFonts w:ascii="Times New Roman" w:hAnsi="Times New Roman"/>
          <w:sz w:val="28"/>
          <w:szCs w:val="28"/>
        </w:rPr>
        <w:t>пр</w:t>
      </w:r>
      <w:r w:rsidRPr="00BB7DDF">
        <w:rPr>
          <w:rFonts w:ascii="Times New Roman" w:hAnsi="Times New Roman"/>
          <w:spacing w:val="-11"/>
          <w:sz w:val="28"/>
          <w:szCs w:val="28"/>
        </w:rPr>
        <w:t>о</w:t>
      </w:r>
      <w:r w:rsidRPr="00BB7DDF">
        <w:rPr>
          <w:rFonts w:ascii="Times New Roman" w:hAnsi="Times New Roman"/>
          <w:spacing w:val="7"/>
          <w:sz w:val="28"/>
          <w:szCs w:val="28"/>
        </w:rPr>
        <w:t>д</w:t>
      </w:r>
      <w:r w:rsidRPr="00BB7DDF">
        <w:rPr>
          <w:rFonts w:ascii="Times New Roman" w:hAnsi="Times New Roman"/>
          <w:spacing w:val="-7"/>
          <w:sz w:val="28"/>
          <w:szCs w:val="28"/>
        </w:rPr>
        <w:t>у</w:t>
      </w:r>
      <w:r w:rsidRPr="00BB7DDF">
        <w:rPr>
          <w:rFonts w:ascii="Times New Roman" w:hAnsi="Times New Roman"/>
          <w:sz w:val="28"/>
          <w:szCs w:val="28"/>
        </w:rPr>
        <w:t>кц</w:t>
      </w:r>
      <w:r w:rsidRPr="00BB7DDF">
        <w:rPr>
          <w:rFonts w:ascii="Times New Roman" w:hAnsi="Times New Roman"/>
          <w:spacing w:val="3"/>
          <w:sz w:val="28"/>
          <w:szCs w:val="28"/>
        </w:rPr>
        <w:t>и</w:t>
      </w:r>
      <w:r w:rsidRPr="00BB7DDF">
        <w:rPr>
          <w:rFonts w:ascii="Times New Roman" w:hAnsi="Times New Roman"/>
          <w:spacing w:val="-1"/>
          <w:sz w:val="28"/>
          <w:szCs w:val="28"/>
        </w:rPr>
        <w:t>и</w:t>
      </w:r>
      <w:r w:rsidRPr="00BB7DDF">
        <w:rPr>
          <w:rFonts w:ascii="Times New Roman" w:hAnsi="Times New Roman"/>
          <w:sz w:val="28"/>
          <w:szCs w:val="28"/>
        </w:rPr>
        <w:t>,</w:t>
      </w:r>
      <w:r w:rsidRPr="00BB7DDF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B7DDF">
        <w:rPr>
          <w:rFonts w:ascii="Times New Roman" w:hAnsi="Times New Roman"/>
          <w:sz w:val="28"/>
          <w:szCs w:val="28"/>
        </w:rPr>
        <w:t>про</w:t>
      </w:r>
      <w:r w:rsidRPr="00BB7DDF">
        <w:rPr>
          <w:rFonts w:ascii="Times New Roman" w:hAnsi="Times New Roman"/>
          <w:spacing w:val="1"/>
          <w:sz w:val="28"/>
          <w:szCs w:val="28"/>
        </w:rPr>
        <w:t>ф</w:t>
      </w:r>
      <w:r w:rsidRPr="00BB7DDF">
        <w:rPr>
          <w:rFonts w:ascii="Times New Roman" w:hAnsi="Times New Roman"/>
          <w:spacing w:val="6"/>
          <w:sz w:val="28"/>
          <w:szCs w:val="28"/>
        </w:rPr>
        <w:t>е</w:t>
      </w:r>
      <w:r w:rsidRPr="00BB7DDF">
        <w:rPr>
          <w:rFonts w:ascii="Times New Roman" w:hAnsi="Times New Roman"/>
          <w:sz w:val="28"/>
          <w:szCs w:val="28"/>
        </w:rPr>
        <w:t>ссии</w:t>
      </w:r>
      <w:r w:rsidRPr="00BB7DDF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B7DDF">
        <w:rPr>
          <w:rFonts w:ascii="Times New Roman" w:hAnsi="Times New Roman"/>
          <w:sz w:val="28"/>
          <w:szCs w:val="28"/>
        </w:rPr>
        <w:t>ра</w:t>
      </w:r>
      <w:r w:rsidRPr="00BB7DDF">
        <w:rPr>
          <w:rFonts w:ascii="Times New Roman" w:hAnsi="Times New Roman"/>
          <w:spacing w:val="3"/>
          <w:sz w:val="28"/>
          <w:szCs w:val="28"/>
        </w:rPr>
        <w:t>б</w:t>
      </w:r>
      <w:r w:rsidRPr="00BB7DDF">
        <w:rPr>
          <w:rFonts w:ascii="Times New Roman" w:hAnsi="Times New Roman"/>
          <w:spacing w:val="-11"/>
          <w:sz w:val="28"/>
          <w:szCs w:val="28"/>
        </w:rPr>
        <w:t>о</w:t>
      </w:r>
      <w:r w:rsidRPr="00BB7DDF">
        <w:rPr>
          <w:rFonts w:ascii="Times New Roman" w:hAnsi="Times New Roman"/>
          <w:sz w:val="28"/>
          <w:szCs w:val="28"/>
        </w:rPr>
        <w:t>ч</w:t>
      </w:r>
      <w:r w:rsidRPr="00BB7DDF">
        <w:rPr>
          <w:rFonts w:ascii="Times New Roman" w:hAnsi="Times New Roman"/>
          <w:spacing w:val="3"/>
          <w:sz w:val="28"/>
          <w:szCs w:val="28"/>
        </w:rPr>
        <w:t>и</w:t>
      </w:r>
      <w:r w:rsidRPr="00BB7DDF">
        <w:rPr>
          <w:rFonts w:ascii="Times New Roman" w:hAnsi="Times New Roman"/>
          <w:sz w:val="28"/>
          <w:szCs w:val="28"/>
        </w:rPr>
        <w:t>х</w:t>
      </w:r>
      <w:r w:rsidRPr="00BB7DDF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BB7DDF">
        <w:rPr>
          <w:rFonts w:ascii="Times New Roman" w:hAnsi="Times New Roman"/>
          <w:sz w:val="28"/>
          <w:szCs w:val="28"/>
        </w:rPr>
        <w:t>и</w:t>
      </w:r>
      <w:r w:rsidRPr="00BB7DDF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B7DDF">
        <w:rPr>
          <w:rFonts w:ascii="Times New Roman" w:hAnsi="Times New Roman"/>
          <w:sz w:val="28"/>
          <w:szCs w:val="28"/>
        </w:rPr>
        <w:t>с</w:t>
      </w:r>
      <w:r w:rsidRPr="00BB7DDF">
        <w:rPr>
          <w:rFonts w:ascii="Times New Roman" w:hAnsi="Times New Roman"/>
          <w:spacing w:val="6"/>
          <w:sz w:val="28"/>
          <w:szCs w:val="28"/>
        </w:rPr>
        <w:t>л</w:t>
      </w:r>
      <w:r w:rsidRPr="00BB7DDF">
        <w:rPr>
          <w:rFonts w:ascii="Times New Roman" w:hAnsi="Times New Roman"/>
          <w:spacing w:val="-11"/>
          <w:sz w:val="28"/>
          <w:szCs w:val="28"/>
        </w:rPr>
        <w:t>у</w:t>
      </w:r>
      <w:r w:rsidRPr="00BB7DDF">
        <w:rPr>
          <w:rFonts w:ascii="Times New Roman" w:hAnsi="Times New Roman"/>
          <w:sz w:val="28"/>
          <w:szCs w:val="28"/>
        </w:rPr>
        <w:t>ж</w:t>
      </w:r>
      <w:r w:rsidRPr="00BB7DDF">
        <w:rPr>
          <w:rFonts w:ascii="Times New Roman" w:hAnsi="Times New Roman"/>
          <w:spacing w:val="5"/>
          <w:sz w:val="28"/>
          <w:szCs w:val="28"/>
        </w:rPr>
        <w:t>а</w:t>
      </w:r>
      <w:r w:rsidRPr="00BB7DDF">
        <w:rPr>
          <w:rFonts w:ascii="Times New Roman" w:hAnsi="Times New Roman"/>
          <w:sz w:val="28"/>
          <w:szCs w:val="28"/>
        </w:rPr>
        <w:t>щи</w:t>
      </w:r>
      <w:r w:rsidRPr="00BB7DDF">
        <w:rPr>
          <w:rFonts w:ascii="Times New Roman" w:hAnsi="Times New Roman"/>
          <w:spacing w:val="-5"/>
          <w:sz w:val="28"/>
          <w:szCs w:val="28"/>
        </w:rPr>
        <w:t>х</w:t>
      </w:r>
      <w:r w:rsidRPr="00BB7DDF">
        <w:rPr>
          <w:rFonts w:ascii="Times New Roman" w:hAnsi="Times New Roman"/>
          <w:sz w:val="28"/>
          <w:szCs w:val="28"/>
        </w:rPr>
        <w:t>.</w:t>
      </w:r>
    </w:p>
    <w:p w:rsidR="00863359" w:rsidRPr="003F674B" w:rsidRDefault="00863359" w:rsidP="00863359">
      <w:pPr>
        <w:pStyle w:val="Default"/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8 класс</w:t>
      </w:r>
    </w:p>
    <w:p w:rsidR="00554248" w:rsidRDefault="00554248" w:rsidP="00554248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DE0318">
        <w:rPr>
          <w:rFonts w:ascii="Times New Roman" w:hAnsi="Times New Roman"/>
          <w:b/>
          <w:sz w:val="28"/>
          <w:szCs w:val="28"/>
        </w:rPr>
        <w:t>Л</w:t>
      </w:r>
      <w:r w:rsidRPr="00DE0318">
        <w:rPr>
          <w:rFonts w:ascii="Times New Roman" w:hAnsi="Times New Roman"/>
          <w:b/>
          <w:spacing w:val="-3"/>
          <w:sz w:val="28"/>
          <w:szCs w:val="28"/>
        </w:rPr>
        <w:t>и</w:t>
      </w:r>
      <w:r w:rsidRPr="00DE0318">
        <w:rPr>
          <w:rFonts w:ascii="Times New Roman" w:hAnsi="Times New Roman"/>
          <w:b/>
          <w:spacing w:val="6"/>
          <w:sz w:val="28"/>
          <w:szCs w:val="28"/>
        </w:rPr>
        <w:t>ч</w:t>
      </w:r>
      <w:r w:rsidRPr="00DE0318">
        <w:rPr>
          <w:rFonts w:ascii="Times New Roman" w:hAnsi="Times New Roman"/>
          <w:b/>
          <w:spacing w:val="-2"/>
          <w:sz w:val="28"/>
          <w:szCs w:val="28"/>
        </w:rPr>
        <w:t>н</w:t>
      </w:r>
      <w:r w:rsidRPr="00DE0318">
        <w:rPr>
          <w:rFonts w:ascii="Times New Roman" w:hAnsi="Times New Roman"/>
          <w:b/>
          <w:sz w:val="28"/>
          <w:szCs w:val="28"/>
        </w:rPr>
        <w:t>ая</w:t>
      </w:r>
      <w:r w:rsidRPr="00DE0318"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 w:rsidRPr="00DE0318">
        <w:rPr>
          <w:rFonts w:ascii="Times New Roman" w:hAnsi="Times New Roman"/>
          <w:b/>
          <w:spacing w:val="3"/>
          <w:sz w:val="28"/>
          <w:szCs w:val="28"/>
        </w:rPr>
        <w:t>г</w:t>
      </w:r>
      <w:r w:rsidRPr="00DE0318">
        <w:rPr>
          <w:rFonts w:ascii="Times New Roman" w:hAnsi="Times New Roman"/>
          <w:b/>
          <w:spacing w:val="-2"/>
          <w:sz w:val="28"/>
          <w:szCs w:val="28"/>
        </w:rPr>
        <w:t>и</w:t>
      </w:r>
      <w:r w:rsidRPr="00DE0318">
        <w:rPr>
          <w:rFonts w:ascii="Times New Roman" w:hAnsi="Times New Roman"/>
          <w:b/>
          <w:spacing w:val="3"/>
          <w:sz w:val="28"/>
          <w:szCs w:val="28"/>
        </w:rPr>
        <w:t>г</w:t>
      </w:r>
      <w:r w:rsidRPr="00DE0318">
        <w:rPr>
          <w:rFonts w:ascii="Times New Roman" w:hAnsi="Times New Roman"/>
          <w:b/>
          <w:spacing w:val="-2"/>
          <w:sz w:val="28"/>
          <w:szCs w:val="28"/>
        </w:rPr>
        <w:t>и</w:t>
      </w:r>
      <w:r w:rsidRPr="00DE0318">
        <w:rPr>
          <w:rFonts w:ascii="Times New Roman" w:hAnsi="Times New Roman"/>
          <w:b/>
          <w:spacing w:val="6"/>
          <w:sz w:val="28"/>
          <w:szCs w:val="28"/>
        </w:rPr>
        <w:t>е</w:t>
      </w:r>
      <w:r w:rsidRPr="00DE0318">
        <w:rPr>
          <w:rFonts w:ascii="Times New Roman" w:hAnsi="Times New Roman"/>
          <w:b/>
          <w:spacing w:val="-2"/>
          <w:sz w:val="28"/>
          <w:szCs w:val="28"/>
        </w:rPr>
        <w:t>н</w:t>
      </w:r>
      <w:r w:rsidRPr="00DE0318">
        <w:rPr>
          <w:rFonts w:ascii="Times New Roman" w:hAnsi="Times New Roman"/>
          <w:b/>
          <w:sz w:val="28"/>
          <w:szCs w:val="28"/>
        </w:rPr>
        <w:t>а</w:t>
      </w:r>
      <w:r w:rsidRPr="00DE0318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DE0318">
        <w:rPr>
          <w:rFonts w:ascii="Times New Roman" w:hAnsi="Times New Roman"/>
          <w:b/>
          <w:sz w:val="28"/>
          <w:szCs w:val="28"/>
        </w:rPr>
        <w:t>и</w:t>
      </w:r>
      <w:r w:rsidRPr="00DE0318"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 w:rsidRPr="00DE0318">
        <w:rPr>
          <w:rFonts w:ascii="Times New Roman" w:hAnsi="Times New Roman"/>
          <w:b/>
          <w:spacing w:val="-8"/>
          <w:sz w:val="28"/>
          <w:szCs w:val="28"/>
        </w:rPr>
        <w:t>з</w:t>
      </w:r>
      <w:r w:rsidRPr="00DE0318">
        <w:rPr>
          <w:rFonts w:ascii="Times New Roman" w:hAnsi="Times New Roman"/>
          <w:b/>
          <w:spacing w:val="3"/>
          <w:sz w:val="28"/>
          <w:szCs w:val="28"/>
        </w:rPr>
        <w:t>д</w:t>
      </w:r>
      <w:r w:rsidRPr="00DE0318">
        <w:rPr>
          <w:rFonts w:ascii="Times New Roman" w:hAnsi="Times New Roman"/>
          <w:b/>
          <w:sz w:val="28"/>
          <w:szCs w:val="28"/>
        </w:rPr>
        <w:t>о</w:t>
      </w:r>
      <w:r w:rsidRPr="00DE0318">
        <w:rPr>
          <w:rFonts w:ascii="Times New Roman" w:hAnsi="Times New Roman"/>
          <w:b/>
          <w:spacing w:val="3"/>
          <w:sz w:val="28"/>
          <w:szCs w:val="28"/>
        </w:rPr>
        <w:t>р</w:t>
      </w:r>
      <w:r w:rsidRPr="00DE0318">
        <w:rPr>
          <w:rFonts w:ascii="Times New Roman" w:hAnsi="Times New Roman"/>
          <w:b/>
          <w:spacing w:val="-11"/>
          <w:sz w:val="28"/>
          <w:szCs w:val="28"/>
        </w:rPr>
        <w:t>о</w:t>
      </w:r>
      <w:r w:rsidRPr="00DE0318">
        <w:rPr>
          <w:rFonts w:ascii="Times New Roman" w:hAnsi="Times New Roman"/>
          <w:b/>
          <w:spacing w:val="3"/>
          <w:sz w:val="28"/>
          <w:szCs w:val="28"/>
        </w:rPr>
        <w:t>в</w:t>
      </w:r>
      <w:r w:rsidRPr="00DE0318">
        <w:rPr>
          <w:rFonts w:ascii="Times New Roman" w:hAnsi="Times New Roman"/>
          <w:b/>
          <w:spacing w:val="-5"/>
          <w:sz w:val="28"/>
          <w:szCs w:val="28"/>
        </w:rPr>
        <w:t>ь</w:t>
      </w:r>
      <w:r w:rsidRPr="00DE0318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i/>
          <w:sz w:val="28"/>
          <w:szCs w:val="28"/>
        </w:rPr>
        <w:t xml:space="preserve"> (4 часа)</w:t>
      </w:r>
      <w:r w:rsidRPr="00131042">
        <w:rPr>
          <w:rFonts w:ascii="Times New Roman" w:hAnsi="Times New Roman"/>
          <w:b/>
          <w:i/>
          <w:sz w:val="28"/>
          <w:szCs w:val="28"/>
        </w:rPr>
        <w:t>.</w:t>
      </w:r>
    </w:p>
    <w:p w:rsidR="00554248" w:rsidRDefault="00554248" w:rsidP="00554248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Значение косметики для юношей и девушек</w:t>
      </w:r>
      <w:r>
        <w:rPr>
          <w:rFonts w:ascii="Times New Roman" w:hAnsi="Times New Roman"/>
          <w:sz w:val="28"/>
          <w:szCs w:val="28"/>
        </w:rPr>
        <w:t xml:space="preserve"> (особенности гигиены подростков)</w:t>
      </w:r>
      <w:r w:rsidRPr="008F79C2">
        <w:rPr>
          <w:rFonts w:ascii="Times New Roman" w:hAnsi="Times New Roman"/>
          <w:sz w:val="28"/>
          <w:szCs w:val="28"/>
        </w:rPr>
        <w:t>.</w:t>
      </w:r>
    </w:p>
    <w:p w:rsidR="00554248" w:rsidRDefault="00554248" w:rsidP="00554248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Покровы тела. Уход за кожей. Правила и приемы ухода за кожей лица. Подбор средств ухода.</w:t>
      </w:r>
    </w:p>
    <w:p w:rsidR="00554248" w:rsidRDefault="00554248" w:rsidP="00554248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Использование масок для лица из фруктов и овощей.</w:t>
      </w:r>
    </w:p>
    <w:p w:rsidR="00554248" w:rsidRDefault="00554248" w:rsidP="00554248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Значение здоровья для жизнедеятельности человека. Соблюдение правил здорового образа жизни. Укрепление здоровья. Факторы риска: стрессы, гиподинамия, переутомление, переохлаждение.</w:t>
      </w:r>
    </w:p>
    <w:p w:rsidR="00554248" w:rsidRDefault="00554248" w:rsidP="00554248">
      <w:pPr>
        <w:pStyle w:val="Heading1"/>
        <w:kinsoku w:val="0"/>
        <w:overflowPunct w:val="0"/>
        <w:ind w:left="0" w:right="2414"/>
        <w:outlineLvl w:val="9"/>
        <w:rPr>
          <w:spacing w:val="4"/>
        </w:rPr>
      </w:pPr>
    </w:p>
    <w:p w:rsidR="00554248" w:rsidRDefault="00554248" w:rsidP="00554248">
      <w:pPr>
        <w:pStyle w:val="Heading1"/>
        <w:kinsoku w:val="0"/>
        <w:overflowPunct w:val="0"/>
        <w:ind w:left="0" w:right="2414"/>
        <w:outlineLvl w:val="9"/>
        <w:rPr>
          <w:i/>
        </w:rPr>
      </w:pPr>
      <w:r>
        <w:rPr>
          <w:spacing w:val="4"/>
        </w:rPr>
        <w:t>О</w:t>
      </w:r>
      <w:r>
        <w:rPr>
          <w:spacing w:val="-6"/>
        </w:rPr>
        <w:t>х</w:t>
      </w:r>
      <w:r>
        <w:t>р</w:t>
      </w:r>
      <w:r>
        <w:rPr>
          <w:spacing w:val="3"/>
        </w:rPr>
        <w:t>а</w:t>
      </w:r>
      <w:r>
        <w:rPr>
          <w:spacing w:val="-2"/>
        </w:rPr>
        <w:t>н</w:t>
      </w:r>
      <w:r>
        <w:t>а</w:t>
      </w:r>
      <w:r>
        <w:rPr>
          <w:spacing w:val="-16"/>
        </w:rPr>
        <w:t xml:space="preserve"> </w:t>
      </w:r>
      <w:r>
        <w:rPr>
          <w:spacing w:val="-8"/>
        </w:rPr>
        <w:t>з</w:t>
      </w:r>
      <w:r>
        <w:rPr>
          <w:spacing w:val="3"/>
        </w:rPr>
        <w:t>д</w:t>
      </w:r>
      <w:r>
        <w:t>о</w:t>
      </w:r>
      <w:r>
        <w:rPr>
          <w:spacing w:val="3"/>
        </w:rPr>
        <w:t>р</w:t>
      </w:r>
      <w:r>
        <w:rPr>
          <w:spacing w:val="-11"/>
        </w:rPr>
        <w:t>о</w:t>
      </w:r>
      <w:r>
        <w:rPr>
          <w:spacing w:val="3"/>
        </w:rPr>
        <w:t>в</w:t>
      </w:r>
      <w:r>
        <w:rPr>
          <w:spacing w:val="1"/>
        </w:rPr>
        <w:t>ь</w:t>
      </w:r>
      <w:r>
        <w:t xml:space="preserve">я </w:t>
      </w:r>
      <w:r>
        <w:rPr>
          <w:i/>
        </w:rPr>
        <w:t>(10 часов)</w:t>
      </w:r>
    </w:p>
    <w:p w:rsidR="006E2E13" w:rsidRDefault="006E2E13" w:rsidP="006E2E13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Несчастные случаи. Причины возникновения. Профилактика.</w:t>
      </w:r>
    </w:p>
    <w:p w:rsidR="006E2E13" w:rsidRDefault="006E2E13" w:rsidP="006E2E13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lastRenderedPageBreak/>
        <w:t>Оказание первой помощи при тепловом и солнечном ударах.</w:t>
      </w:r>
    </w:p>
    <w:p w:rsidR="006E2E13" w:rsidRDefault="006E2E13" w:rsidP="006E2E13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Приемы оказания первой помощи при отравлении угарным газом.</w:t>
      </w:r>
    </w:p>
    <w:p w:rsidR="006E2E13" w:rsidRDefault="006E2E13" w:rsidP="006E2E13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Приемы оказания первой помощи при ожогах, их профилактика.</w:t>
      </w:r>
    </w:p>
    <w:p w:rsidR="006E2E13" w:rsidRDefault="006E2E13" w:rsidP="006E2E13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Приемы оказания первой помощи при обморожении, отравлении, их профилактика.</w:t>
      </w:r>
    </w:p>
    <w:p w:rsidR="006E2E13" w:rsidRDefault="006E2E13" w:rsidP="006E2E13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Приемы оказания первой помощи при спасении утопающего.</w:t>
      </w:r>
    </w:p>
    <w:p w:rsidR="006E2E13" w:rsidRDefault="006E2E13" w:rsidP="006E2E13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ВИЧ-инфекция и ее профилактика.</w:t>
      </w:r>
    </w:p>
    <w:p w:rsidR="006E2E13" w:rsidRDefault="006E2E13" w:rsidP="006E2E13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Забота о репродуктивном здоровье. Инфекции, передающиеся половым путем, их профилактика.</w:t>
      </w:r>
    </w:p>
    <w:p w:rsidR="006E2E13" w:rsidRDefault="006E2E13" w:rsidP="006E2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79C2">
        <w:rPr>
          <w:rFonts w:ascii="Times New Roman" w:hAnsi="Times New Roman"/>
          <w:sz w:val="28"/>
          <w:szCs w:val="28"/>
        </w:rPr>
        <w:t>Оказание первой помощи при несчастных случаях (промывание раны, наложение повязки на руку, ногу, голову).</w:t>
      </w:r>
    </w:p>
    <w:p w:rsidR="00826CBD" w:rsidRPr="00826CBD" w:rsidRDefault="00826CBD" w:rsidP="00826CB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Одежда и обувь </w:t>
      </w:r>
      <w:r>
        <w:rPr>
          <w:rFonts w:ascii="Times New Roman" w:hAnsi="Times New Roman"/>
          <w:b/>
          <w:i/>
          <w:sz w:val="28"/>
          <w:szCs w:val="28"/>
        </w:rPr>
        <w:t>(4 часа)</w:t>
      </w:r>
    </w:p>
    <w:p w:rsidR="00826CBD" w:rsidRDefault="00826CBD" w:rsidP="00826CBD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Особенности ухода за одеждой, изготовленной из шерсти и синтетики.</w:t>
      </w:r>
    </w:p>
    <w:p w:rsidR="00826CBD" w:rsidRPr="008F79C2" w:rsidRDefault="00826CBD" w:rsidP="00826C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79C2">
        <w:rPr>
          <w:rFonts w:ascii="Times New Roman" w:hAnsi="Times New Roman"/>
          <w:sz w:val="28"/>
          <w:szCs w:val="28"/>
        </w:rPr>
        <w:t>Стирка шерстяных и синтетических изделий. Правила безопасности при работе со стиральными порошками.</w:t>
      </w:r>
    </w:p>
    <w:p w:rsidR="00826CBD" w:rsidRPr="008F79C2" w:rsidRDefault="00826CBD" w:rsidP="00826C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79C2">
        <w:rPr>
          <w:rFonts w:ascii="Times New Roman" w:hAnsi="Times New Roman"/>
          <w:sz w:val="28"/>
          <w:szCs w:val="28"/>
        </w:rPr>
        <w:t>Правила и приемы глажения блузок, рубашек.</w:t>
      </w:r>
    </w:p>
    <w:p w:rsidR="00826CBD" w:rsidRDefault="00826CBD" w:rsidP="00826CB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Предприятия бытового обслуживания. </w:t>
      </w:r>
      <w:r w:rsidRPr="008F79C2">
        <w:rPr>
          <w:rFonts w:ascii="Times New Roman" w:hAnsi="Times New Roman"/>
          <w:sz w:val="28"/>
          <w:szCs w:val="28"/>
        </w:rPr>
        <w:t>Химчистка, правила пользования.</w:t>
      </w:r>
      <w:r>
        <w:rPr>
          <w:rFonts w:ascii="Times New Roman" w:hAnsi="Times New Roman"/>
          <w:sz w:val="28"/>
          <w:szCs w:val="28"/>
        </w:rPr>
        <w:t xml:space="preserve"> Услуги.</w:t>
      </w:r>
    </w:p>
    <w:p w:rsidR="00826CBD" w:rsidRPr="00826CBD" w:rsidRDefault="00826CBD" w:rsidP="00826CBD">
      <w:pPr>
        <w:pStyle w:val="Heading1"/>
        <w:kinsoku w:val="0"/>
        <w:overflowPunct w:val="0"/>
        <w:spacing w:before="13"/>
        <w:ind w:left="0" w:right="2417"/>
        <w:outlineLvl w:val="9"/>
        <w:rPr>
          <w:b w:val="0"/>
          <w:bCs w:val="0"/>
          <w:i/>
        </w:rPr>
      </w:pPr>
      <w:r>
        <w:t>Ж</w:t>
      </w:r>
      <w:r>
        <w:rPr>
          <w:spacing w:val="-5"/>
        </w:rPr>
        <w:t>и</w:t>
      </w:r>
      <w:r>
        <w:rPr>
          <w:spacing w:val="7"/>
        </w:rPr>
        <w:t>л</w:t>
      </w:r>
      <w:r>
        <w:rPr>
          <w:spacing w:val="2"/>
        </w:rPr>
        <w:t>и</w:t>
      </w:r>
      <w:r>
        <w:rPr>
          <w:spacing w:val="-6"/>
        </w:rPr>
        <w:t>щ</w:t>
      </w:r>
      <w:r>
        <w:t xml:space="preserve">е </w:t>
      </w:r>
      <w:r>
        <w:rPr>
          <w:i/>
        </w:rPr>
        <w:t>(3 часов)</w:t>
      </w:r>
    </w:p>
    <w:p w:rsidR="00826CBD" w:rsidRDefault="00826CBD" w:rsidP="00826CBD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Санузел и ванная комната, оборудование, его назначение.</w:t>
      </w:r>
    </w:p>
    <w:p w:rsidR="00826CBD" w:rsidRDefault="00826CBD" w:rsidP="00826CBD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 xml:space="preserve">Уборка санузла 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8F79C2">
        <w:rPr>
          <w:rFonts w:ascii="Times New Roman" w:hAnsi="Times New Roman"/>
          <w:sz w:val="28"/>
          <w:szCs w:val="28"/>
        </w:rPr>
        <w:t>ванной</w:t>
      </w:r>
      <w:r>
        <w:rPr>
          <w:rFonts w:ascii="Times New Roman" w:hAnsi="Times New Roman"/>
          <w:sz w:val="28"/>
          <w:szCs w:val="28"/>
        </w:rPr>
        <w:t xml:space="preserve"> комнаты</w:t>
      </w:r>
      <w:r w:rsidRPr="008F79C2">
        <w:rPr>
          <w:rFonts w:ascii="Times New Roman" w:hAnsi="Times New Roman"/>
          <w:sz w:val="28"/>
          <w:szCs w:val="28"/>
        </w:rPr>
        <w:t>. Мытье кафельных стен, чистка раковины</w:t>
      </w:r>
      <w:r>
        <w:rPr>
          <w:rFonts w:ascii="Times New Roman" w:hAnsi="Times New Roman"/>
          <w:sz w:val="28"/>
          <w:szCs w:val="28"/>
        </w:rPr>
        <w:t>, унитаза</w:t>
      </w:r>
      <w:r w:rsidRPr="008F79C2">
        <w:rPr>
          <w:rFonts w:ascii="Times New Roman" w:hAnsi="Times New Roman"/>
          <w:sz w:val="28"/>
          <w:szCs w:val="28"/>
        </w:rPr>
        <w:t>.</w:t>
      </w:r>
    </w:p>
    <w:p w:rsidR="00826CBD" w:rsidRPr="00826CBD" w:rsidRDefault="00826CBD" w:rsidP="00826CBD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Электробытовые приборы в ванной комнате. Правила пользования стиральными машинами.</w:t>
      </w:r>
    </w:p>
    <w:p w:rsidR="00826CBD" w:rsidRDefault="00826CBD" w:rsidP="00826CB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Семья </w:t>
      </w:r>
      <w:r>
        <w:rPr>
          <w:rFonts w:ascii="Times New Roman" w:hAnsi="Times New Roman"/>
          <w:b/>
          <w:i/>
          <w:sz w:val="28"/>
          <w:szCs w:val="28"/>
        </w:rPr>
        <w:t>(9 часов)</w:t>
      </w:r>
    </w:p>
    <w:p w:rsidR="00BA258F" w:rsidRDefault="00BA258F" w:rsidP="00BA258F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Грудной ребенок в семье, уход за ним.</w:t>
      </w:r>
    </w:p>
    <w:p w:rsidR="00BA258F" w:rsidRDefault="00BA258F" w:rsidP="00BA258F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Бюджет семьи. Знакомство с понятием. Виды источников дохода, условия и порядок их получения.</w:t>
      </w:r>
    </w:p>
    <w:p w:rsidR="00BA258F" w:rsidRDefault="00BA258F" w:rsidP="00BA258F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Определение суммы доходов семьи за месяц, полгода, год.</w:t>
      </w:r>
    </w:p>
    <w:p w:rsidR="00BA258F" w:rsidRDefault="00BA258F" w:rsidP="00BA258F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Основные статьи расходов семьи. Анализ бюджета семьи.</w:t>
      </w:r>
    </w:p>
    <w:p w:rsidR="00BA258F" w:rsidRDefault="00BA258F" w:rsidP="00BA258F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Рациональное планирование расходов на основе актуальных потребностей семьи. Виды приобретений (за наличные, в кредит), необходимость.</w:t>
      </w:r>
    </w:p>
    <w:p w:rsidR="00BA258F" w:rsidRDefault="00BA258F" w:rsidP="00BA258F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Расчет бюджета на месяц. Планирование крупных покупок.</w:t>
      </w:r>
    </w:p>
    <w:p w:rsidR="00BA258F" w:rsidRDefault="00BA258F" w:rsidP="00BA258F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Виды хранения сбережений. Виды вкладов в Сбербанке.</w:t>
      </w:r>
    </w:p>
    <w:p w:rsidR="00BA258F" w:rsidRDefault="00BA258F" w:rsidP="00BA25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79C2">
        <w:rPr>
          <w:rFonts w:ascii="Times New Roman" w:hAnsi="Times New Roman"/>
          <w:sz w:val="28"/>
          <w:szCs w:val="28"/>
        </w:rPr>
        <w:t>Сбережения, их назначение. Значение и способы экономии расходов.</w:t>
      </w:r>
    </w:p>
    <w:p w:rsidR="00BA258F" w:rsidRPr="000A6CDC" w:rsidRDefault="00BA258F" w:rsidP="00BA258F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Питание </w:t>
      </w:r>
      <w:r>
        <w:rPr>
          <w:rFonts w:ascii="Times New Roman" w:hAnsi="Times New Roman"/>
          <w:b/>
          <w:i/>
          <w:sz w:val="28"/>
          <w:szCs w:val="28"/>
        </w:rPr>
        <w:t>(21 час)</w:t>
      </w:r>
    </w:p>
    <w:p w:rsidR="000A6CDC" w:rsidRDefault="000A6CDC" w:rsidP="000A6CDC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Значение и виды питания (повторение). Состав пищи</w:t>
      </w:r>
      <w:r>
        <w:rPr>
          <w:rFonts w:ascii="Times New Roman" w:hAnsi="Times New Roman"/>
          <w:sz w:val="28"/>
          <w:szCs w:val="28"/>
        </w:rPr>
        <w:t xml:space="preserve"> (повторение)</w:t>
      </w:r>
      <w:r w:rsidRPr="008F79C2">
        <w:rPr>
          <w:rFonts w:ascii="Times New Roman" w:hAnsi="Times New Roman"/>
          <w:sz w:val="28"/>
          <w:szCs w:val="28"/>
        </w:rPr>
        <w:t>.</w:t>
      </w:r>
      <w:r>
        <w:t xml:space="preserve"> </w:t>
      </w:r>
      <w:r w:rsidRPr="008F79C2">
        <w:rPr>
          <w:rFonts w:ascii="Times New Roman" w:hAnsi="Times New Roman"/>
          <w:sz w:val="28"/>
          <w:szCs w:val="28"/>
        </w:rPr>
        <w:t>Гигиена приготовления пищи.</w:t>
      </w:r>
      <w:r>
        <w:t xml:space="preserve"> </w:t>
      </w:r>
      <w:r w:rsidRPr="008F79C2">
        <w:rPr>
          <w:rFonts w:ascii="Times New Roman" w:hAnsi="Times New Roman"/>
          <w:sz w:val="28"/>
          <w:szCs w:val="28"/>
        </w:rPr>
        <w:t>Правила ТБ при работе с горячей жидкостью, режущими инструментами, электрооборудованием. Безопасные приемы работы. Оказание первой помощи при ожогах.</w:t>
      </w:r>
    </w:p>
    <w:p w:rsidR="000A6CDC" w:rsidRPr="000A6CDC" w:rsidRDefault="000A6CDC" w:rsidP="000A6CDC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Изделия из теста. Виды теста.</w:t>
      </w:r>
      <w:r>
        <w:rPr>
          <w:rFonts w:ascii="Times New Roman" w:hAnsi="Times New Roman"/>
          <w:sz w:val="28"/>
          <w:szCs w:val="28"/>
        </w:rPr>
        <w:t xml:space="preserve"> Виды изделий из теста.</w:t>
      </w:r>
      <w:r>
        <w:t xml:space="preserve"> </w:t>
      </w:r>
      <w:r w:rsidRPr="000A6CDC">
        <w:rPr>
          <w:rFonts w:ascii="Times New Roman" w:hAnsi="Times New Roman"/>
          <w:i/>
          <w:sz w:val="28"/>
          <w:szCs w:val="28"/>
        </w:rPr>
        <w:t>Практикум «Приготовление блинов».</w:t>
      </w:r>
    </w:p>
    <w:p w:rsidR="000A6CDC" w:rsidRPr="000A6CDC" w:rsidRDefault="000A6CDC" w:rsidP="000A6CDC">
      <w:pPr>
        <w:spacing w:after="0" w:line="240" w:lineRule="auto"/>
        <w:rPr>
          <w:i/>
        </w:rPr>
      </w:pPr>
      <w:r w:rsidRPr="000A6CDC">
        <w:rPr>
          <w:rFonts w:ascii="Times New Roman" w:hAnsi="Times New Roman"/>
          <w:i/>
          <w:sz w:val="28"/>
          <w:szCs w:val="28"/>
        </w:rPr>
        <w:t>Практикум «Приготовление оладий».</w:t>
      </w:r>
    </w:p>
    <w:p w:rsidR="000A6CDC" w:rsidRDefault="000A6CDC" w:rsidP="000A6CDC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Домашние  заготовки</w:t>
      </w:r>
      <w:r w:rsidRPr="008F79C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Виды домашних заготовок (сушка, соление, маринование).</w:t>
      </w:r>
    </w:p>
    <w:p w:rsidR="000A6CDC" w:rsidRDefault="000A6CDC" w:rsidP="000A6CDC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Меры предосторожности при употреблении консервированных продуктов. Первая помощь при отравлении.</w:t>
      </w:r>
      <w:r>
        <w:t xml:space="preserve"> </w:t>
      </w:r>
      <w:r w:rsidRPr="008F79C2">
        <w:rPr>
          <w:rFonts w:ascii="Times New Roman" w:hAnsi="Times New Roman"/>
          <w:sz w:val="28"/>
          <w:szCs w:val="28"/>
        </w:rPr>
        <w:t>Консервирование овощей (запись рецептов).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Варенье из ягод и фруктов.</w:t>
      </w:r>
    </w:p>
    <w:p w:rsidR="000A6CDC" w:rsidRDefault="000A6CDC" w:rsidP="000A6CDC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Сушка фруктов, овощей, зелени. Нарезка зелени и фруктов.</w:t>
      </w:r>
    </w:p>
    <w:p w:rsidR="000A6CDC" w:rsidRDefault="000A6CDC" w:rsidP="000A6CDC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Салаты из овощей. Правила приготовления, рецепты.</w:t>
      </w:r>
    </w:p>
    <w:p w:rsidR="000A6CDC" w:rsidRPr="000A6CDC" w:rsidRDefault="000A6CDC" w:rsidP="000A6CDC">
      <w:pPr>
        <w:spacing w:after="0" w:line="240" w:lineRule="auto"/>
        <w:rPr>
          <w:i/>
        </w:rPr>
      </w:pPr>
      <w:r w:rsidRPr="000A6CDC">
        <w:rPr>
          <w:rFonts w:ascii="Times New Roman" w:hAnsi="Times New Roman"/>
          <w:i/>
          <w:sz w:val="28"/>
          <w:szCs w:val="28"/>
        </w:rPr>
        <w:t>Практикум «Приготовление овощного салата».</w:t>
      </w:r>
    </w:p>
    <w:p w:rsidR="000A6CDC" w:rsidRDefault="000A6CDC" w:rsidP="000A6CDC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Рынки. Виды рынков.</w:t>
      </w:r>
    </w:p>
    <w:p w:rsidR="000A6CDC" w:rsidRPr="00B81532" w:rsidRDefault="000A6CDC" w:rsidP="000A6C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79C2">
        <w:rPr>
          <w:rFonts w:ascii="Times New Roman" w:hAnsi="Times New Roman"/>
          <w:sz w:val="28"/>
          <w:szCs w:val="28"/>
        </w:rPr>
        <w:t>Различие рынка и магазина.</w:t>
      </w:r>
    </w:p>
    <w:p w:rsidR="000A6CDC" w:rsidRPr="00BA7111" w:rsidRDefault="000A6CDC" w:rsidP="000A6CD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Средства связи </w:t>
      </w:r>
      <w:r>
        <w:rPr>
          <w:rFonts w:ascii="Times New Roman" w:hAnsi="Times New Roman"/>
          <w:b/>
          <w:i/>
          <w:sz w:val="28"/>
          <w:szCs w:val="28"/>
        </w:rPr>
        <w:t>(5 часов)</w:t>
      </w:r>
    </w:p>
    <w:p w:rsidR="00BA7111" w:rsidRDefault="00BA7111" w:rsidP="00BA7111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 xml:space="preserve">Телефон. Виды телефонной связи. </w:t>
      </w:r>
    </w:p>
    <w:p w:rsidR="00BA7111" w:rsidRDefault="00BA7111" w:rsidP="00BA7111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Культура разговора по телефону.</w:t>
      </w:r>
    </w:p>
    <w:p w:rsidR="00BA7111" w:rsidRDefault="00BA7111" w:rsidP="00BA7111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Вызов различных служб по телефону.</w:t>
      </w:r>
    </w:p>
    <w:p w:rsidR="00BA7111" w:rsidRDefault="00BA7111" w:rsidP="00BA71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79C2">
        <w:rPr>
          <w:rFonts w:ascii="Times New Roman" w:hAnsi="Times New Roman"/>
          <w:sz w:val="28"/>
          <w:szCs w:val="28"/>
        </w:rPr>
        <w:t>Междугородняя телефонная связь. Роуминг.</w:t>
      </w:r>
    </w:p>
    <w:p w:rsidR="00BA7111" w:rsidRDefault="00BA7111" w:rsidP="00BA711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Транспорт </w:t>
      </w:r>
      <w:r>
        <w:rPr>
          <w:rFonts w:ascii="Times New Roman" w:hAnsi="Times New Roman"/>
          <w:b/>
          <w:i/>
          <w:sz w:val="28"/>
          <w:szCs w:val="28"/>
        </w:rPr>
        <w:t>(6 часов)</w:t>
      </w:r>
    </w:p>
    <w:p w:rsidR="00484893" w:rsidRDefault="00484893" w:rsidP="00484893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 xml:space="preserve">Междугородний автотранспорт. Автовокзал, назначение. </w:t>
      </w:r>
    </w:p>
    <w:p w:rsidR="00484893" w:rsidRDefault="00484893" w:rsidP="00484893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Расписание, приобретение билетов.</w:t>
      </w:r>
    </w:p>
    <w:p w:rsidR="00484893" w:rsidRDefault="00484893" w:rsidP="00484893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Опасные ситуации на транспорте. Поведение пассажиров в общественном транспорте.</w:t>
      </w:r>
    </w:p>
    <w:p w:rsidR="00484893" w:rsidRDefault="00484893" w:rsidP="00484893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Водный транспорт, значение. Порт, основные службы. Приобретение билетов, стоимость проезда.</w:t>
      </w:r>
    </w:p>
    <w:p w:rsidR="00484893" w:rsidRDefault="00484893" w:rsidP="0048489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79C2">
        <w:rPr>
          <w:rFonts w:ascii="Times New Roman" w:hAnsi="Times New Roman"/>
          <w:sz w:val="28"/>
          <w:szCs w:val="28"/>
        </w:rPr>
        <w:t xml:space="preserve">Опасные ситуации и правила поведения на воде. Оказание </w:t>
      </w:r>
      <w:r>
        <w:rPr>
          <w:rFonts w:ascii="Times New Roman" w:hAnsi="Times New Roman"/>
          <w:sz w:val="28"/>
          <w:szCs w:val="28"/>
        </w:rPr>
        <w:t xml:space="preserve">первой </w:t>
      </w:r>
      <w:r w:rsidRPr="008F79C2">
        <w:rPr>
          <w:rFonts w:ascii="Times New Roman" w:hAnsi="Times New Roman"/>
          <w:sz w:val="28"/>
          <w:szCs w:val="28"/>
        </w:rPr>
        <w:t>помощи утопающему.</w:t>
      </w:r>
    </w:p>
    <w:p w:rsidR="00484893" w:rsidRDefault="00484893" w:rsidP="0048489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Повторение </w:t>
      </w:r>
      <w:r>
        <w:rPr>
          <w:rFonts w:ascii="Times New Roman" w:hAnsi="Times New Roman"/>
          <w:b/>
          <w:i/>
          <w:sz w:val="28"/>
          <w:szCs w:val="28"/>
        </w:rPr>
        <w:t>(6 часов)</w:t>
      </w:r>
    </w:p>
    <w:p w:rsidR="00484893" w:rsidRDefault="00484893" w:rsidP="00484893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Повторение по темам «Личная гигиена» и «Охрана здоровья».</w:t>
      </w:r>
    </w:p>
    <w:p w:rsidR="00484893" w:rsidRDefault="00484893" w:rsidP="00484893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Повторение по теме «Питание».</w:t>
      </w:r>
    </w:p>
    <w:p w:rsidR="00484893" w:rsidRDefault="00484893" w:rsidP="00484893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Повторение по темам «Одежда и обувь» и «Жилище».</w:t>
      </w:r>
    </w:p>
    <w:p w:rsidR="00484893" w:rsidRDefault="00484893" w:rsidP="00484893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Повторение по темам «Семья», «Средства связи».</w:t>
      </w:r>
    </w:p>
    <w:p w:rsidR="00484893" w:rsidRDefault="00484893" w:rsidP="00484893">
      <w:pPr>
        <w:spacing w:after="0" w:line="240" w:lineRule="auto"/>
      </w:pPr>
      <w:r w:rsidRPr="008F79C2">
        <w:rPr>
          <w:rFonts w:ascii="Times New Roman" w:hAnsi="Times New Roman"/>
          <w:sz w:val="28"/>
          <w:szCs w:val="28"/>
        </w:rPr>
        <w:t>Правила поведения во время летних каникул</w:t>
      </w:r>
      <w:r>
        <w:rPr>
          <w:rFonts w:ascii="Times New Roman" w:hAnsi="Times New Roman"/>
          <w:sz w:val="28"/>
          <w:szCs w:val="28"/>
        </w:rPr>
        <w:t>.</w:t>
      </w:r>
    </w:p>
    <w:p w:rsidR="00484893" w:rsidRPr="00484893" w:rsidRDefault="00484893" w:rsidP="00484893">
      <w:pPr>
        <w:spacing w:after="0" w:line="240" w:lineRule="auto"/>
      </w:pPr>
    </w:p>
    <w:p w:rsidR="00BA7111" w:rsidRPr="00BA7111" w:rsidRDefault="00BA7111" w:rsidP="00484893">
      <w:pPr>
        <w:spacing w:after="0" w:line="240" w:lineRule="auto"/>
      </w:pPr>
    </w:p>
    <w:p w:rsidR="0078542B" w:rsidRPr="007B4CCD" w:rsidRDefault="007B4CCD" w:rsidP="007B4CCD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 класс</w:t>
      </w:r>
    </w:p>
    <w:p w:rsidR="007B4CCD" w:rsidRDefault="007B4CCD" w:rsidP="007B4CC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DE0318">
        <w:rPr>
          <w:rFonts w:ascii="Times New Roman" w:hAnsi="Times New Roman"/>
          <w:b/>
          <w:sz w:val="28"/>
          <w:szCs w:val="28"/>
        </w:rPr>
        <w:t>Л</w:t>
      </w:r>
      <w:r w:rsidRPr="00DE0318">
        <w:rPr>
          <w:rFonts w:ascii="Times New Roman" w:hAnsi="Times New Roman"/>
          <w:b/>
          <w:spacing w:val="-3"/>
          <w:sz w:val="28"/>
          <w:szCs w:val="28"/>
        </w:rPr>
        <w:t>и</w:t>
      </w:r>
      <w:r w:rsidRPr="00DE0318">
        <w:rPr>
          <w:rFonts w:ascii="Times New Roman" w:hAnsi="Times New Roman"/>
          <w:b/>
          <w:spacing w:val="6"/>
          <w:sz w:val="28"/>
          <w:szCs w:val="28"/>
        </w:rPr>
        <w:t>ч</w:t>
      </w:r>
      <w:r w:rsidRPr="00DE0318">
        <w:rPr>
          <w:rFonts w:ascii="Times New Roman" w:hAnsi="Times New Roman"/>
          <w:b/>
          <w:spacing w:val="-2"/>
          <w:sz w:val="28"/>
          <w:szCs w:val="28"/>
        </w:rPr>
        <w:t>н</w:t>
      </w:r>
      <w:r w:rsidRPr="00DE0318">
        <w:rPr>
          <w:rFonts w:ascii="Times New Roman" w:hAnsi="Times New Roman"/>
          <w:b/>
          <w:sz w:val="28"/>
          <w:szCs w:val="28"/>
        </w:rPr>
        <w:t>ая</w:t>
      </w:r>
      <w:r w:rsidRPr="00DE0318"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 w:rsidRPr="00DE0318">
        <w:rPr>
          <w:rFonts w:ascii="Times New Roman" w:hAnsi="Times New Roman"/>
          <w:b/>
          <w:spacing w:val="3"/>
          <w:sz w:val="28"/>
          <w:szCs w:val="28"/>
        </w:rPr>
        <w:t>г</w:t>
      </w:r>
      <w:r w:rsidRPr="00DE0318">
        <w:rPr>
          <w:rFonts w:ascii="Times New Roman" w:hAnsi="Times New Roman"/>
          <w:b/>
          <w:spacing w:val="-2"/>
          <w:sz w:val="28"/>
          <w:szCs w:val="28"/>
        </w:rPr>
        <w:t>и</w:t>
      </w:r>
      <w:r w:rsidRPr="00DE0318">
        <w:rPr>
          <w:rFonts w:ascii="Times New Roman" w:hAnsi="Times New Roman"/>
          <w:b/>
          <w:spacing w:val="3"/>
          <w:sz w:val="28"/>
          <w:szCs w:val="28"/>
        </w:rPr>
        <w:t>г</w:t>
      </w:r>
      <w:r w:rsidRPr="00DE0318">
        <w:rPr>
          <w:rFonts w:ascii="Times New Roman" w:hAnsi="Times New Roman"/>
          <w:b/>
          <w:spacing w:val="-2"/>
          <w:sz w:val="28"/>
          <w:szCs w:val="28"/>
        </w:rPr>
        <w:t>и</w:t>
      </w:r>
      <w:r w:rsidRPr="00DE0318">
        <w:rPr>
          <w:rFonts w:ascii="Times New Roman" w:hAnsi="Times New Roman"/>
          <w:b/>
          <w:spacing w:val="6"/>
          <w:sz w:val="28"/>
          <w:szCs w:val="28"/>
        </w:rPr>
        <w:t>е</w:t>
      </w:r>
      <w:r w:rsidRPr="00DE0318">
        <w:rPr>
          <w:rFonts w:ascii="Times New Roman" w:hAnsi="Times New Roman"/>
          <w:b/>
          <w:spacing w:val="-2"/>
          <w:sz w:val="28"/>
          <w:szCs w:val="28"/>
        </w:rPr>
        <w:t>н</w:t>
      </w:r>
      <w:r w:rsidRPr="00DE0318">
        <w:rPr>
          <w:rFonts w:ascii="Times New Roman" w:hAnsi="Times New Roman"/>
          <w:b/>
          <w:sz w:val="28"/>
          <w:szCs w:val="28"/>
        </w:rPr>
        <w:t>а</w:t>
      </w:r>
      <w:r w:rsidRPr="00DE0318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DE0318">
        <w:rPr>
          <w:rFonts w:ascii="Times New Roman" w:hAnsi="Times New Roman"/>
          <w:b/>
          <w:sz w:val="28"/>
          <w:szCs w:val="28"/>
        </w:rPr>
        <w:t>и</w:t>
      </w:r>
      <w:r w:rsidRPr="00DE0318"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 w:rsidRPr="00DE0318">
        <w:rPr>
          <w:rFonts w:ascii="Times New Roman" w:hAnsi="Times New Roman"/>
          <w:b/>
          <w:spacing w:val="-8"/>
          <w:sz w:val="28"/>
          <w:szCs w:val="28"/>
        </w:rPr>
        <w:t>з</w:t>
      </w:r>
      <w:r w:rsidRPr="00DE0318">
        <w:rPr>
          <w:rFonts w:ascii="Times New Roman" w:hAnsi="Times New Roman"/>
          <w:b/>
          <w:spacing w:val="3"/>
          <w:sz w:val="28"/>
          <w:szCs w:val="28"/>
        </w:rPr>
        <w:t>д</w:t>
      </w:r>
      <w:r w:rsidRPr="00DE0318">
        <w:rPr>
          <w:rFonts w:ascii="Times New Roman" w:hAnsi="Times New Roman"/>
          <w:b/>
          <w:sz w:val="28"/>
          <w:szCs w:val="28"/>
        </w:rPr>
        <w:t>о</w:t>
      </w:r>
      <w:r w:rsidRPr="00DE0318">
        <w:rPr>
          <w:rFonts w:ascii="Times New Roman" w:hAnsi="Times New Roman"/>
          <w:b/>
          <w:spacing w:val="3"/>
          <w:sz w:val="28"/>
          <w:szCs w:val="28"/>
        </w:rPr>
        <w:t>р</w:t>
      </w:r>
      <w:r w:rsidRPr="00DE0318">
        <w:rPr>
          <w:rFonts w:ascii="Times New Roman" w:hAnsi="Times New Roman"/>
          <w:b/>
          <w:spacing w:val="-11"/>
          <w:sz w:val="28"/>
          <w:szCs w:val="28"/>
        </w:rPr>
        <w:t>о</w:t>
      </w:r>
      <w:r w:rsidRPr="00DE0318">
        <w:rPr>
          <w:rFonts w:ascii="Times New Roman" w:hAnsi="Times New Roman"/>
          <w:b/>
          <w:spacing w:val="3"/>
          <w:sz w:val="28"/>
          <w:szCs w:val="28"/>
        </w:rPr>
        <w:t>в</w:t>
      </w:r>
      <w:r w:rsidRPr="00DE0318">
        <w:rPr>
          <w:rFonts w:ascii="Times New Roman" w:hAnsi="Times New Roman"/>
          <w:b/>
          <w:spacing w:val="-5"/>
          <w:sz w:val="28"/>
          <w:szCs w:val="28"/>
        </w:rPr>
        <w:t>ь</w:t>
      </w:r>
      <w:r w:rsidR="00242080">
        <w:rPr>
          <w:rFonts w:ascii="Times New Roman" w:hAnsi="Times New Roman"/>
          <w:b/>
          <w:spacing w:val="-5"/>
          <w:sz w:val="28"/>
          <w:szCs w:val="28"/>
        </w:rPr>
        <w:t>я</w:t>
      </w:r>
      <w:r w:rsidR="00242080">
        <w:rPr>
          <w:rFonts w:ascii="Times New Roman" w:hAnsi="Times New Roman"/>
          <w:b/>
          <w:sz w:val="28"/>
          <w:szCs w:val="28"/>
        </w:rPr>
        <w:t xml:space="preserve"> – 3 часа</w:t>
      </w:r>
    </w:p>
    <w:p w:rsidR="007B4CCD" w:rsidRDefault="007B4CCD" w:rsidP="002420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Гигиенические требования к использованию личного белья (нижнее белье, носки, колготки).</w:t>
      </w:r>
    </w:p>
    <w:p w:rsidR="007B4CCD" w:rsidRDefault="007B4CCD" w:rsidP="0024208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Уход за волосами. Средства для борьбы с перхотью и выпадением волос. Особенности соблюдения личной гигиены подростком (отдельно для мальчиков и девочек).</w:t>
      </w:r>
    </w:p>
    <w:p w:rsidR="007B4CCD" w:rsidRDefault="007B4CCD" w:rsidP="0024208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B4CCD">
        <w:rPr>
          <w:rFonts w:ascii="Times New Roman" w:hAnsi="Times New Roman"/>
          <w:b/>
          <w:spacing w:val="4"/>
          <w:sz w:val="28"/>
          <w:szCs w:val="28"/>
        </w:rPr>
        <w:t>О</w:t>
      </w:r>
      <w:r w:rsidRPr="007B4CCD">
        <w:rPr>
          <w:rFonts w:ascii="Times New Roman" w:hAnsi="Times New Roman"/>
          <w:b/>
          <w:spacing w:val="-6"/>
          <w:sz w:val="28"/>
          <w:szCs w:val="28"/>
        </w:rPr>
        <w:t>х</w:t>
      </w:r>
      <w:r w:rsidRPr="007B4CCD">
        <w:rPr>
          <w:rFonts w:ascii="Times New Roman" w:hAnsi="Times New Roman"/>
          <w:b/>
          <w:sz w:val="28"/>
          <w:szCs w:val="28"/>
        </w:rPr>
        <w:t>р</w:t>
      </w:r>
      <w:r w:rsidRPr="007B4CCD">
        <w:rPr>
          <w:rFonts w:ascii="Times New Roman" w:hAnsi="Times New Roman"/>
          <w:b/>
          <w:spacing w:val="3"/>
          <w:sz w:val="28"/>
          <w:szCs w:val="28"/>
        </w:rPr>
        <w:t>а</w:t>
      </w:r>
      <w:r w:rsidRPr="007B4CCD">
        <w:rPr>
          <w:rFonts w:ascii="Times New Roman" w:hAnsi="Times New Roman"/>
          <w:b/>
          <w:spacing w:val="-2"/>
          <w:sz w:val="28"/>
          <w:szCs w:val="28"/>
        </w:rPr>
        <w:t>н</w:t>
      </w:r>
      <w:r w:rsidRPr="007B4CCD">
        <w:rPr>
          <w:rFonts w:ascii="Times New Roman" w:hAnsi="Times New Roman"/>
          <w:b/>
          <w:sz w:val="28"/>
          <w:szCs w:val="28"/>
        </w:rPr>
        <w:t>а</w:t>
      </w:r>
      <w:r w:rsidRPr="007B4CCD">
        <w:rPr>
          <w:rFonts w:ascii="Times New Roman" w:hAnsi="Times New Roman"/>
          <w:b/>
          <w:spacing w:val="-16"/>
          <w:sz w:val="28"/>
          <w:szCs w:val="28"/>
        </w:rPr>
        <w:t xml:space="preserve"> </w:t>
      </w:r>
      <w:r w:rsidRPr="007B4CCD">
        <w:rPr>
          <w:rFonts w:ascii="Times New Roman" w:hAnsi="Times New Roman"/>
          <w:b/>
          <w:spacing w:val="-8"/>
          <w:sz w:val="28"/>
          <w:szCs w:val="28"/>
        </w:rPr>
        <w:t>з</w:t>
      </w:r>
      <w:r w:rsidRPr="007B4CCD">
        <w:rPr>
          <w:rFonts w:ascii="Times New Roman" w:hAnsi="Times New Roman"/>
          <w:b/>
          <w:spacing w:val="3"/>
          <w:sz w:val="28"/>
          <w:szCs w:val="28"/>
        </w:rPr>
        <w:t>д</w:t>
      </w:r>
      <w:r w:rsidRPr="007B4CCD">
        <w:rPr>
          <w:rFonts w:ascii="Times New Roman" w:hAnsi="Times New Roman"/>
          <w:b/>
          <w:sz w:val="28"/>
          <w:szCs w:val="28"/>
        </w:rPr>
        <w:t>о</w:t>
      </w:r>
      <w:r w:rsidRPr="007B4CCD">
        <w:rPr>
          <w:rFonts w:ascii="Times New Roman" w:hAnsi="Times New Roman"/>
          <w:b/>
          <w:spacing w:val="3"/>
          <w:sz w:val="28"/>
          <w:szCs w:val="28"/>
        </w:rPr>
        <w:t>р</w:t>
      </w:r>
      <w:r w:rsidRPr="007B4CCD">
        <w:rPr>
          <w:rFonts w:ascii="Times New Roman" w:hAnsi="Times New Roman"/>
          <w:b/>
          <w:spacing w:val="-11"/>
          <w:sz w:val="28"/>
          <w:szCs w:val="28"/>
        </w:rPr>
        <w:t>о</w:t>
      </w:r>
      <w:r w:rsidRPr="007B4CCD">
        <w:rPr>
          <w:rFonts w:ascii="Times New Roman" w:hAnsi="Times New Roman"/>
          <w:b/>
          <w:spacing w:val="3"/>
          <w:sz w:val="28"/>
          <w:szCs w:val="28"/>
        </w:rPr>
        <w:t>в</w:t>
      </w:r>
      <w:r w:rsidRPr="007B4CCD">
        <w:rPr>
          <w:rFonts w:ascii="Times New Roman" w:hAnsi="Times New Roman"/>
          <w:b/>
          <w:spacing w:val="1"/>
          <w:sz w:val="28"/>
          <w:szCs w:val="28"/>
        </w:rPr>
        <w:t>ь</w:t>
      </w:r>
      <w:r w:rsidRPr="007B4CCD">
        <w:rPr>
          <w:rFonts w:ascii="Times New Roman" w:hAnsi="Times New Roman"/>
          <w:b/>
          <w:sz w:val="28"/>
          <w:szCs w:val="28"/>
        </w:rPr>
        <w:t>я</w:t>
      </w:r>
      <w:r w:rsidR="00242080">
        <w:rPr>
          <w:rFonts w:ascii="Times New Roman" w:hAnsi="Times New Roman"/>
          <w:b/>
          <w:sz w:val="28"/>
          <w:szCs w:val="28"/>
        </w:rPr>
        <w:t xml:space="preserve"> – 5 часов</w:t>
      </w:r>
    </w:p>
    <w:p w:rsidR="007B4CCD" w:rsidRDefault="00242080" w:rsidP="002420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Инфекционные заболевания. </w:t>
      </w:r>
      <w:r w:rsidR="007B4CCD">
        <w:rPr>
          <w:rFonts w:ascii="Times New Roman" w:hAnsi="Times New Roman"/>
          <w:sz w:val="28"/>
          <w:szCs w:val="28"/>
        </w:rPr>
        <w:t xml:space="preserve">Профилактические средства для предупреждения вирусных и простудных заболеваний. Самолечение и его негативные последствия. Уход за больным на дому (переодевание, кормление, умывание). </w:t>
      </w:r>
      <w:r>
        <w:rPr>
          <w:rFonts w:ascii="Times New Roman" w:hAnsi="Times New Roman"/>
          <w:sz w:val="28"/>
          <w:szCs w:val="28"/>
        </w:rPr>
        <w:t>Иммунитет. Факторы риска.</w:t>
      </w:r>
    </w:p>
    <w:p w:rsidR="003144CE" w:rsidRDefault="003144CE" w:rsidP="003144CE">
      <w:pPr>
        <w:pStyle w:val="Heading1"/>
        <w:kinsoku w:val="0"/>
        <w:overflowPunct w:val="0"/>
        <w:spacing w:before="13"/>
        <w:ind w:left="0" w:right="2417"/>
        <w:outlineLvl w:val="9"/>
        <w:rPr>
          <w:i/>
        </w:rPr>
      </w:pPr>
      <w:r>
        <w:t>Ж</w:t>
      </w:r>
      <w:r>
        <w:rPr>
          <w:spacing w:val="-5"/>
        </w:rPr>
        <w:t>и</w:t>
      </w:r>
      <w:r>
        <w:rPr>
          <w:spacing w:val="7"/>
        </w:rPr>
        <w:t>л</w:t>
      </w:r>
      <w:r>
        <w:rPr>
          <w:spacing w:val="2"/>
        </w:rPr>
        <w:t>и</w:t>
      </w:r>
      <w:r>
        <w:rPr>
          <w:spacing w:val="-6"/>
        </w:rPr>
        <w:t>щ</w:t>
      </w:r>
      <w:r w:rsidR="00242080">
        <w:t>е – 4 часа</w:t>
      </w:r>
    </w:p>
    <w:p w:rsidR="007B4CCD" w:rsidRDefault="003144CE" w:rsidP="003144CE">
      <w:pPr>
        <w:pStyle w:val="Heading1"/>
        <w:tabs>
          <w:tab w:val="left" w:pos="10632"/>
        </w:tabs>
        <w:kinsoku w:val="0"/>
        <w:overflowPunct w:val="0"/>
        <w:spacing w:before="13"/>
        <w:ind w:left="0" w:right="2417"/>
        <w:outlineLvl w:val="9"/>
        <w:rPr>
          <w:b w:val="0"/>
        </w:rPr>
      </w:pPr>
      <w:r>
        <w:rPr>
          <w:b w:val="0"/>
        </w:rPr>
        <w:t>Уход за жилищем. Подготовка квартиры, дома к зиме и лету. Насекомые и грызуны в доме: виды, вред. Профилактика появления грызунов и насекомых в доме. Виды химических сре</w:t>
      </w:r>
      <w:proofErr w:type="gramStart"/>
      <w:r>
        <w:rPr>
          <w:b w:val="0"/>
        </w:rPr>
        <w:t>дств дл</w:t>
      </w:r>
      <w:proofErr w:type="gramEnd"/>
      <w:r>
        <w:rPr>
          <w:b w:val="0"/>
        </w:rPr>
        <w:t>я борьбы с грызунами и насекомыми. Правила использования ядохимикатов и аэрозолей для профилактики и борьбы с грызунами и насекомыми. Предупреждение отравлений ядохимикатами. Городские службы по борьбе с грызунами и насекомыми.</w:t>
      </w:r>
    </w:p>
    <w:p w:rsidR="003144CE" w:rsidRDefault="003144CE" w:rsidP="003144CE">
      <w:pPr>
        <w:pStyle w:val="Heading1"/>
        <w:tabs>
          <w:tab w:val="left" w:pos="10632"/>
        </w:tabs>
        <w:kinsoku w:val="0"/>
        <w:overflowPunct w:val="0"/>
        <w:spacing w:before="13"/>
        <w:ind w:left="0" w:right="2417"/>
        <w:outlineLvl w:val="9"/>
        <w:rPr>
          <w:b w:val="0"/>
        </w:rPr>
      </w:pPr>
    </w:p>
    <w:p w:rsidR="00462E3D" w:rsidRDefault="00462E3D" w:rsidP="00462E3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Одежда и обувь</w:t>
      </w:r>
      <w:r w:rsidR="00242080">
        <w:rPr>
          <w:rFonts w:ascii="Times New Roman" w:hAnsi="Times New Roman"/>
          <w:b/>
          <w:sz w:val="28"/>
          <w:szCs w:val="28"/>
        </w:rPr>
        <w:t xml:space="preserve"> – 9 часов</w:t>
      </w:r>
    </w:p>
    <w:p w:rsidR="00462E3D" w:rsidRDefault="00462E3D" w:rsidP="00462E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Выведение пятен в домашних условиях. Виды пятновыводителей. Правила выведения мелких пятен в домашних условиях. Правила ТБ при пользовании средствами для выведения пятен. </w:t>
      </w:r>
    </w:p>
    <w:p w:rsidR="00462E3D" w:rsidRDefault="00462E3D" w:rsidP="00462E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Предприятия службы быта. Прачечная: виды услуг, правила пользования. Химчистка: услуги, правила приема вещей, стоимость услуг.</w:t>
      </w:r>
    </w:p>
    <w:p w:rsidR="00462E3D" w:rsidRDefault="00462E3D" w:rsidP="00462E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Специализированные магазины по продаже одежды. Правила возврата или обмена одежды. Хранение чека.</w:t>
      </w:r>
    </w:p>
    <w:p w:rsidR="00462E3D" w:rsidRDefault="00462E3D" w:rsidP="00462E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Магазины по продаже обуви. Гарантийный срок службы обуви, хранение чека</w:t>
      </w:r>
      <w:r w:rsidR="006F62F9">
        <w:rPr>
          <w:rFonts w:ascii="Times New Roman" w:hAnsi="Times New Roman"/>
          <w:sz w:val="28"/>
          <w:szCs w:val="28"/>
        </w:rPr>
        <w:t>.</w:t>
      </w:r>
    </w:p>
    <w:p w:rsidR="003144CE" w:rsidRDefault="006F62F9" w:rsidP="003144CE">
      <w:pPr>
        <w:pStyle w:val="Heading1"/>
        <w:tabs>
          <w:tab w:val="left" w:pos="10632"/>
        </w:tabs>
        <w:kinsoku w:val="0"/>
        <w:overflowPunct w:val="0"/>
        <w:spacing w:before="13"/>
        <w:ind w:left="0" w:right="2417"/>
        <w:outlineLvl w:val="9"/>
        <w:rPr>
          <w:b w:val="0"/>
        </w:rPr>
      </w:pPr>
      <w:r w:rsidRPr="006F62F9">
        <w:rPr>
          <w:b w:val="0"/>
        </w:rPr>
        <w:t>Предприятия службы быта.</w:t>
      </w:r>
      <w:r>
        <w:rPr>
          <w:b w:val="0"/>
        </w:rPr>
        <w:t xml:space="preserve"> Ремонт обуви: виды услуг. Обувь и здоровье человека. Значение правильного выбора обуви для здоровья человека.</w:t>
      </w:r>
    </w:p>
    <w:p w:rsidR="006F62F9" w:rsidRDefault="006F62F9" w:rsidP="003144CE">
      <w:pPr>
        <w:pStyle w:val="Heading1"/>
        <w:tabs>
          <w:tab w:val="left" w:pos="10632"/>
        </w:tabs>
        <w:kinsoku w:val="0"/>
        <w:overflowPunct w:val="0"/>
        <w:spacing w:before="13"/>
        <w:ind w:left="0" w:right="2417"/>
        <w:outlineLvl w:val="9"/>
        <w:rPr>
          <w:b w:val="0"/>
        </w:rPr>
      </w:pPr>
    </w:p>
    <w:p w:rsidR="006F62F9" w:rsidRPr="000A6CDC" w:rsidRDefault="006F62F9" w:rsidP="006F62F9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Питание</w:t>
      </w:r>
      <w:r w:rsidR="00242080">
        <w:rPr>
          <w:rFonts w:ascii="Times New Roman" w:hAnsi="Times New Roman"/>
          <w:b/>
          <w:sz w:val="28"/>
          <w:szCs w:val="28"/>
        </w:rPr>
        <w:t xml:space="preserve"> – 20 часов</w:t>
      </w:r>
    </w:p>
    <w:p w:rsidR="006F62F9" w:rsidRDefault="006F62F9" w:rsidP="003144CE">
      <w:pPr>
        <w:pStyle w:val="Heading1"/>
        <w:tabs>
          <w:tab w:val="left" w:pos="10632"/>
        </w:tabs>
        <w:kinsoku w:val="0"/>
        <w:overflowPunct w:val="0"/>
        <w:spacing w:before="13"/>
        <w:ind w:left="0" w:right="2417"/>
        <w:outlineLvl w:val="9"/>
        <w:rPr>
          <w:b w:val="0"/>
        </w:rPr>
      </w:pPr>
      <w:r>
        <w:rPr>
          <w:b w:val="0"/>
        </w:rPr>
        <w:t xml:space="preserve">Организация питания семьи. </w:t>
      </w:r>
    </w:p>
    <w:p w:rsidR="006F62F9" w:rsidRDefault="006F62F9" w:rsidP="006F62F9">
      <w:pPr>
        <w:pStyle w:val="Heading1"/>
        <w:tabs>
          <w:tab w:val="left" w:pos="10632"/>
        </w:tabs>
        <w:kinsoku w:val="0"/>
        <w:overflowPunct w:val="0"/>
        <w:spacing w:before="13"/>
        <w:ind w:left="0" w:right="2417"/>
        <w:outlineLvl w:val="9"/>
        <w:rPr>
          <w:b w:val="0"/>
        </w:rPr>
      </w:pPr>
      <w:r>
        <w:rPr>
          <w:b w:val="0"/>
        </w:rPr>
        <w:t>Рынки. Виды продовольственных рынков, отличие от магазина.</w:t>
      </w:r>
    </w:p>
    <w:p w:rsidR="006F62F9" w:rsidRDefault="006F62F9" w:rsidP="006F62F9">
      <w:pPr>
        <w:pStyle w:val="Heading1"/>
        <w:tabs>
          <w:tab w:val="left" w:pos="10632"/>
        </w:tabs>
        <w:kinsoku w:val="0"/>
        <w:overflowPunct w:val="0"/>
        <w:spacing w:before="13"/>
        <w:ind w:left="0" w:right="2417"/>
        <w:outlineLvl w:val="9"/>
        <w:rPr>
          <w:b w:val="0"/>
        </w:rPr>
      </w:pPr>
      <w:r>
        <w:rPr>
          <w:b w:val="0"/>
        </w:rPr>
        <w:t>Прием пищи. Первые, вторые и третьи блюда. Стоимость и расчет</w:t>
      </w:r>
      <w:r w:rsidR="00C52A93">
        <w:rPr>
          <w:b w:val="0"/>
        </w:rPr>
        <w:t xml:space="preserve"> </w:t>
      </w:r>
      <w:r w:rsidR="00C52A93">
        <w:rPr>
          <w:b w:val="0"/>
        </w:rPr>
        <w:lastRenderedPageBreak/>
        <w:t xml:space="preserve">продуктов для завтрака, обеда, </w:t>
      </w:r>
      <w:r>
        <w:rPr>
          <w:b w:val="0"/>
        </w:rPr>
        <w:t xml:space="preserve"> горячего</w:t>
      </w:r>
      <w:r w:rsidR="00C52A93">
        <w:rPr>
          <w:b w:val="0"/>
        </w:rPr>
        <w:t xml:space="preserve"> и холодного </w:t>
      </w:r>
      <w:r>
        <w:rPr>
          <w:b w:val="0"/>
        </w:rPr>
        <w:t xml:space="preserve"> ужина.</w:t>
      </w:r>
      <w:r w:rsidR="00C52A93">
        <w:rPr>
          <w:b w:val="0"/>
        </w:rPr>
        <w:t xml:space="preserve"> Приготовление несложных салатов и холодных закусок.</w:t>
      </w:r>
    </w:p>
    <w:p w:rsidR="006F62F9" w:rsidRDefault="006F62F9" w:rsidP="006F62F9">
      <w:pPr>
        <w:pStyle w:val="Heading1"/>
        <w:tabs>
          <w:tab w:val="left" w:pos="10632"/>
        </w:tabs>
        <w:kinsoku w:val="0"/>
        <w:overflowPunct w:val="0"/>
        <w:spacing w:before="13"/>
        <w:ind w:left="0" w:right="2417"/>
        <w:outlineLvl w:val="9"/>
        <w:rPr>
          <w:b w:val="0"/>
        </w:rPr>
      </w:pPr>
      <w:r>
        <w:rPr>
          <w:b w:val="0"/>
        </w:rPr>
        <w:t>Мясо и мясопродукты. Первичная обработка, хранение. Глубокая заморозка мяса. Размораживание мяса с помощью микроволновой печи. Приготовление второго блюда из рубленого мяса.</w:t>
      </w:r>
    </w:p>
    <w:p w:rsidR="006F62F9" w:rsidRDefault="006F62F9" w:rsidP="006F62F9">
      <w:pPr>
        <w:pStyle w:val="Heading1"/>
        <w:tabs>
          <w:tab w:val="left" w:pos="10632"/>
        </w:tabs>
        <w:kinsoku w:val="0"/>
        <w:overflowPunct w:val="0"/>
        <w:spacing w:before="13"/>
        <w:ind w:left="0" w:right="2417"/>
        <w:outlineLvl w:val="9"/>
        <w:rPr>
          <w:b w:val="0"/>
        </w:rPr>
      </w:pPr>
      <w:r>
        <w:rPr>
          <w:b w:val="0"/>
        </w:rPr>
        <w:t>Изделия из теста. Приготовление изделий из замороженного теста.</w:t>
      </w:r>
    </w:p>
    <w:p w:rsidR="006F62F9" w:rsidRDefault="006F62F9" w:rsidP="006F62F9">
      <w:pPr>
        <w:pStyle w:val="Heading1"/>
        <w:tabs>
          <w:tab w:val="left" w:pos="10632"/>
        </w:tabs>
        <w:kinsoku w:val="0"/>
        <w:overflowPunct w:val="0"/>
        <w:spacing w:before="13"/>
        <w:ind w:left="0" w:right="2417"/>
        <w:outlineLvl w:val="9"/>
        <w:rPr>
          <w:b w:val="0"/>
        </w:rPr>
      </w:pPr>
    </w:p>
    <w:p w:rsidR="00242080" w:rsidRDefault="00C52A93" w:rsidP="00C52A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Транспорт</w:t>
      </w:r>
      <w:r w:rsidR="00242080">
        <w:rPr>
          <w:rFonts w:ascii="Times New Roman" w:hAnsi="Times New Roman"/>
          <w:b/>
          <w:sz w:val="28"/>
          <w:szCs w:val="28"/>
        </w:rPr>
        <w:t xml:space="preserve"> – 3 часа</w:t>
      </w:r>
    </w:p>
    <w:p w:rsidR="00C52A93" w:rsidRDefault="00C52A93" w:rsidP="00C52A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Авиационный транспорт. Аэропорты, аэровокзалы. Правила поведения во время полета.</w:t>
      </w:r>
    </w:p>
    <w:p w:rsidR="00C52A93" w:rsidRPr="00C52A93" w:rsidRDefault="00C52A93" w:rsidP="00C52A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2A93" w:rsidRDefault="00C52A93" w:rsidP="00C52A9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Средства связи</w:t>
      </w:r>
      <w:r w:rsidR="00242080">
        <w:rPr>
          <w:rFonts w:ascii="Times New Roman" w:hAnsi="Times New Roman"/>
          <w:b/>
          <w:sz w:val="28"/>
          <w:szCs w:val="28"/>
        </w:rPr>
        <w:t xml:space="preserve"> – 3 часа</w:t>
      </w:r>
    </w:p>
    <w:p w:rsidR="00C52A93" w:rsidRDefault="00C52A93" w:rsidP="00C52A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средства связи (повторение). Интернет-связь. Электронная почта. Видеосвязь (</w:t>
      </w:r>
      <w:proofErr w:type="spellStart"/>
      <w:r>
        <w:rPr>
          <w:rFonts w:ascii="Times New Roman" w:hAnsi="Times New Roman"/>
          <w:sz w:val="28"/>
          <w:szCs w:val="28"/>
        </w:rPr>
        <w:t>скайп</w:t>
      </w:r>
      <w:proofErr w:type="spellEnd"/>
      <w:r>
        <w:rPr>
          <w:rFonts w:ascii="Times New Roman" w:hAnsi="Times New Roman"/>
          <w:sz w:val="28"/>
          <w:szCs w:val="28"/>
        </w:rPr>
        <w:t>). Особенности, значение в современной жизни.</w:t>
      </w:r>
    </w:p>
    <w:p w:rsidR="00C52A93" w:rsidRDefault="00C52A93" w:rsidP="00C52A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2A93" w:rsidRDefault="00C52A93" w:rsidP="00C52A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Предприятия, орг</w:t>
      </w:r>
      <w:r w:rsidR="00242080">
        <w:rPr>
          <w:rFonts w:ascii="Times New Roman" w:hAnsi="Times New Roman"/>
          <w:b/>
          <w:sz w:val="28"/>
          <w:szCs w:val="28"/>
        </w:rPr>
        <w:t>анизации, учреждения – 9 часов</w:t>
      </w:r>
    </w:p>
    <w:p w:rsidR="00C52A93" w:rsidRDefault="00C52A93" w:rsidP="00C52A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Исполнительные органы государственной власти (города, округа). Муниципальные власти, структура, назначение.</w:t>
      </w:r>
      <w:r w:rsidR="00242080">
        <w:rPr>
          <w:rFonts w:ascii="Times New Roman" w:hAnsi="Times New Roman"/>
          <w:sz w:val="28"/>
          <w:szCs w:val="28"/>
        </w:rPr>
        <w:t xml:space="preserve"> Учреждения и отделы по трудоустройству. Оформление на работу, необходимые документы. Предоставление отпуска. Трудовые права несовершеннолетних. Деловые бумаги, правила составления. Написание деловых бумаг (анкета, заявление).</w:t>
      </w:r>
    </w:p>
    <w:p w:rsidR="00C52A93" w:rsidRDefault="00C52A93" w:rsidP="00C52A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2A93" w:rsidRDefault="00242080" w:rsidP="00C52A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Семья – 9 часов </w:t>
      </w:r>
    </w:p>
    <w:p w:rsidR="00C52A93" w:rsidRDefault="004C4978" w:rsidP="00C52A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Российская семья. Условия создания семьи. </w:t>
      </w:r>
      <w:r w:rsidR="00C52A93">
        <w:rPr>
          <w:rFonts w:ascii="Times New Roman" w:hAnsi="Times New Roman"/>
          <w:sz w:val="28"/>
          <w:szCs w:val="28"/>
        </w:rPr>
        <w:t>Культура межличностных отношений в семье (дружба и любовь, культура поведения влюбленных, выбор спутника жизни, готовность к браку, планирование семьи).</w:t>
      </w:r>
    </w:p>
    <w:p w:rsidR="00C52A93" w:rsidRDefault="00C52A93" w:rsidP="00C52A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Семейный досуг. Виды досуга: чтение книг, просмотр телепередач, прогулки. Правильная организация досуга семьи.</w:t>
      </w:r>
      <w:r w:rsidR="00C514C1">
        <w:rPr>
          <w:rFonts w:ascii="Times New Roman" w:hAnsi="Times New Roman"/>
          <w:sz w:val="28"/>
          <w:szCs w:val="28"/>
        </w:rPr>
        <w:t xml:space="preserve"> Досуг как источник получения новых знаний: экскурсии, посещение музеев, театров, прогулки. Досуг как средство укрепления здоровья: посещение спортивных секций, туристические походы. Досуг как развитие постоянного интереса к какому-либо виду деятельности (хобби): фотография, коллекционирование.</w:t>
      </w:r>
    </w:p>
    <w:p w:rsidR="006F62F9" w:rsidRDefault="00C514C1" w:rsidP="00C514C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Отдых и его разновидности. Необходимость разумной смены работы и отдыха. Отдых и бездеятельность. </w:t>
      </w:r>
      <w:r w:rsidRPr="00C514C1">
        <w:rPr>
          <w:rFonts w:ascii="Times New Roman" w:hAnsi="Times New Roman"/>
          <w:sz w:val="28"/>
          <w:szCs w:val="28"/>
        </w:rPr>
        <w:t>Летний отдых.</w:t>
      </w:r>
      <w:r>
        <w:rPr>
          <w:b/>
        </w:rPr>
        <w:t xml:space="preserve"> </w:t>
      </w:r>
      <w:r w:rsidRPr="00C514C1">
        <w:rPr>
          <w:rFonts w:ascii="Times New Roman" w:hAnsi="Times New Roman"/>
          <w:sz w:val="28"/>
          <w:szCs w:val="28"/>
        </w:rPr>
        <w:t>Виды проведения летнего отдыха, его планирование.</w:t>
      </w:r>
      <w:r>
        <w:rPr>
          <w:rFonts w:ascii="Times New Roman" w:hAnsi="Times New Roman"/>
          <w:sz w:val="28"/>
          <w:szCs w:val="28"/>
        </w:rPr>
        <w:t xml:space="preserve"> Бюджет летнего отдыха. Подготовка к летнему отдыху: выбор места отдыха, определение м</w:t>
      </w:r>
      <w:r w:rsidR="00AE3141">
        <w:rPr>
          <w:rFonts w:ascii="Times New Roman" w:hAnsi="Times New Roman"/>
          <w:sz w:val="28"/>
          <w:szCs w:val="28"/>
        </w:rPr>
        <w:t>аршрута, сбор необходимых вещей</w:t>
      </w:r>
      <w:r w:rsidR="00242080">
        <w:rPr>
          <w:rFonts w:ascii="Times New Roman" w:hAnsi="Times New Roman"/>
          <w:sz w:val="28"/>
          <w:szCs w:val="28"/>
        </w:rPr>
        <w:t>.</w:t>
      </w:r>
    </w:p>
    <w:p w:rsidR="00242080" w:rsidRDefault="00242080" w:rsidP="00C514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2080" w:rsidRPr="00242080" w:rsidRDefault="00242080" w:rsidP="00C514C1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242080" w:rsidRPr="00242080" w:rsidSect="00925BD2">
          <w:pgSz w:w="11904" w:h="16840"/>
          <w:pgMar w:top="567" w:right="280" w:bottom="142" w:left="426" w:header="0" w:footer="801" w:gutter="0"/>
          <w:cols w:space="720"/>
          <w:noEndnote/>
        </w:sectPr>
      </w:pPr>
      <w:r>
        <w:rPr>
          <w:rFonts w:ascii="Times New Roman" w:hAnsi="Times New Roman"/>
          <w:b/>
          <w:sz w:val="28"/>
          <w:szCs w:val="28"/>
        </w:rPr>
        <w:t>Повторение  - 2 часа.</w:t>
      </w:r>
    </w:p>
    <w:p w:rsidR="00AB0ED5" w:rsidRDefault="00AB0ED5" w:rsidP="00AE31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3728"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  <w:r>
        <w:rPr>
          <w:rFonts w:ascii="Times New Roman" w:hAnsi="Times New Roman"/>
          <w:b/>
          <w:sz w:val="28"/>
          <w:szCs w:val="28"/>
        </w:rPr>
        <w:t xml:space="preserve"> с</w:t>
      </w:r>
      <w:r w:rsidRPr="00FC3728">
        <w:rPr>
          <w:rFonts w:ascii="Times New Roman" w:hAnsi="Times New Roman"/>
          <w:b/>
          <w:sz w:val="28"/>
          <w:szCs w:val="28"/>
        </w:rPr>
        <w:t xml:space="preserve"> указанием количества часов,</w:t>
      </w:r>
    </w:p>
    <w:p w:rsidR="00AB0ED5" w:rsidRDefault="00AB0ED5" w:rsidP="00AB0E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3728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FC3728">
        <w:rPr>
          <w:rFonts w:ascii="Times New Roman" w:hAnsi="Times New Roman"/>
          <w:b/>
          <w:sz w:val="28"/>
          <w:szCs w:val="28"/>
        </w:rPr>
        <w:t>отводимых</w:t>
      </w:r>
      <w:proofErr w:type="gramEnd"/>
      <w:r w:rsidRPr="00FC3728">
        <w:rPr>
          <w:rFonts w:ascii="Times New Roman" w:hAnsi="Times New Roman"/>
          <w:b/>
          <w:sz w:val="28"/>
          <w:szCs w:val="28"/>
        </w:rPr>
        <w:t xml:space="preserve"> на изучение каждой темы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AB0ED5" w:rsidRDefault="00AB0ED5" w:rsidP="00AB0E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10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4347"/>
        <w:gridCol w:w="2882"/>
        <w:gridCol w:w="2259"/>
      </w:tblGrid>
      <w:tr w:rsidR="00B00094" w:rsidRPr="00CF1592" w:rsidTr="008636B7">
        <w:tc>
          <w:tcPr>
            <w:tcW w:w="1560" w:type="dxa"/>
            <w:shd w:val="clear" w:color="auto" w:fill="auto"/>
            <w:vAlign w:val="center"/>
          </w:tcPr>
          <w:p w:rsidR="00B00094" w:rsidRPr="00CF1592" w:rsidRDefault="00B00094" w:rsidP="00D846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1592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F1592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F1592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CF1592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47" w:type="dxa"/>
            <w:shd w:val="clear" w:color="auto" w:fill="auto"/>
            <w:vAlign w:val="center"/>
          </w:tcPr>
          <w:p w:rsidR="00B00094" w:rsidRPr="00CF1592" w:rsidRDefault="00B00094" w:rsidP="00D846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1592"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2882" w:type="dxa"/>
          </w:tcPr>
          <w:p w:rsidR="00907888" w:rsidRDefault="00907888" w:rsidP="00907888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Реализация воспитательного потенциала урока</w:t>
            </w:r>
          </w:p>
          <w:p w:rsidR="00B00094" w:rsidRPr="00CF1592" w:rsidRDefault="00907888" w:rsidP="0090788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(виды и формы деятельности)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B00094" w:rsidRPr="00CF1592" w:rsidRDefault="00B00094" w:rsidP="00D846C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1592">
              <w:rPr>
                <w:rFonts w:ascii="Times New Roman" w:hAnsi="Times New Roman"/>
                <w:b/>
                <w:sz w:val="28"/>
                <w:szCs w:val="28"/>
              </w:rPr>
              <w:t>Количество часов, отводимых на освоение каждой темы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CF1592" w:rsidRDefault="00B00094" w:rsidP="00D846CA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B00094" w:rsidRPr="00CF1592" w:rsidRDefault="00B00094" w:rsidP="00D846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CF1592">
              <w:rPr>
                <w:rFonts w:ascii="Times New Roman" w:hAnsi="Times New Roman"/>
                <w:b/>
                <w:sz w:val="28"/>
                <w:szCs w:val="28"/>
              </w:rPr>
              <w:t xml:space="preserve"> класс</w:t>
            </w:r>
          </w:p>
        </w:tc>
        <w:tc>
          <w:tcPr>
            <w:tcW w:w="2882" w:type="dxa"/>
          </w:tcPr>
          <w:p w:rsidR="00B00094" w:rsidRDefault="00B00094" w:rsidP="00D846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B00094" w:rsidRPr="00CF1592" w:rsidRDefault="00AE3141" w:rsidP="00D846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</w:tc>
      </w:tr>
      <w:tr w:rsidR="00AE3141" w:rsidRPr="00CF1592" w:rsidTr="008636B7">
        <w:tc>
          <w:tcPr>
            <w:tcW w:w="1560" w:type="dxa"/>
            <w:shd w:val="clear" w:color="auto" w:fill="auto"/>
          </w:tcPr>
          <w:p w:rsidR="00AE3141" w:rsidRPr="00DF5184" w:rsidRDefault="00AE3141" w:rsidP="00D846CA">
            <w:pPr>
              <w:spacing w:after="0" w:line="240" w:lineRule="auto"/>
              <w:ind w:left="36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F5184">
              <w:rPr>
                <w:rFonts w:ascii="Times New Roman" w:hAnsi="Times New Roman"/>
                <w:color w:val="FF0000"/>
                <w:sz w:val="28"/>
                <w:szCs w:val="28"/>
              </w:rPr>
              <w:t>1.1</w:t>
            </w:r>
          </w:p>
        </w:tc>
        <w:tc>
          <w:tcPr>
            <w:tcW w:w="4347" w:type="dxa"/>
            <w:shd w:val="clear" w:color="auto" w:fill="auto"/>
          </w:tcPr>
          <w:p w:rsidR="00AE3141" w:rsidRPr="00AE3141" w:rsidRDefault="00AE3141" w:rsidP="00AE31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Вводное занятие. Знакомство с курсом, кабинетом, оборудованием.</w:t>
            </w:r>
          </w:p>
        </w:tc>
        <w:tc>
          <w:tcPr>
            <w:tcW w:w="2882" w:type="dxa"/>
          </w:tcPr>
          <w:p w:rsidR="00AE3141" w:rsidRPr="00AE3141" w:rsidRDefault="00AE3141" w:rsidP="00AE31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AE3141" w:rsidRPr="00AE3141" w:rsidRDefault="00AE3141" w:rsidP="00D846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0094" w:rsidTr="008636B7">
        <w:tc>
          <w:tcPr>
            <w:tcW w:w="1560" w:type="dxa"/>
            <w:shd w:val="clear" w:color="auto" w:fill="auto"/>
          </w:tcPr>
          <w:p w:rsidR="00B00094" w:rsidRPr="00CF1592" w:rsidRDefault="00B00094" w:rsidP="00B35F60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B00094" w:rsidRPr="00B35F60" w:rsidRDefault="00B00094" w:rsidP="00B35F60">
            <w:pPr>
              <w:pStyle w:val="Heading1"/>
              <w:kinsoku w:val="0"/>
              <w:overflowPunct w:val="0"/>
              <w:spacing w:before="67"/>
              <w:ind w:left="0"/>
              <w:outlineLvl w:val="9"/>
            </w:pPr>
            <w:r>
              <w:t>Личная гигиена</w:t>
            </w:r>
            <w:r w:rsidR="0090388E">
              <w:t xml:space="preserve"> и здоровье</w:t>
            </w:r>
          </w:p>
        </w:tc>
        <w:tc>
          <w:tcPr>
            <w:tcW w:w="2882" w:type="dxa"/>
          </w:tcPr>
          <w:p w:rsidR="00B00094" w:rsidRDefault="00B00094" w:rsidP="00D846C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B00094" w:rsidRPr="00B35F60" w:rsidRDefault="00AE3141" w:rsidP="00D846C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B00094" w:rsidTr="008636B7">
        <w:tc>
          <w:tcPr>
            <w:tcW w:w="1560" w:type="dxa"/>
            <w:shd w:val="clear" w:color="auto" w:fill="auto"/>
          </w:tcPr>
          <w:p w:rsidR="00B00094" w:rsidRPr="00DF5184" w:rsidRDefault="00AE3141" w:rsidP="00AE3141">
            <w:pPr>
              <w:spacing w:after="0" w:line="240" w:lineRule="auto"/>
              <w:ind w:left="720" w:hanging="26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F5184">
              <w:rPr>
                <w:rFonts w:ascii="Times New Roman" w:hAnsi="Times New Roman"/>
                <w:color w:val="FF0000"/>
                <w:sz w:val="28"/>
                <w:szCs w:val="28"/>
              </w:rPr>
              <w:t>2.1</w:t>
            </w:r>
          </w:p>
        </w:tc>
        <w:tc>
          <w:tcPr>
            <w:tcW w:w="4347" w:type="dxa"/>
            <w:shd w:val="clear" w:color="auto" w:fill="auto"/>
          </w:tcPr>
          <w:p w:rsidR="00B00094" w:rsidRPr="0090388E" w:rsidRDefault="00B00094" w:rsidP="00AE3141">
            <w:pPr>
              <w:kinsoku w:val="0"/>
              <w:overflowPunct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388E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З</w:t>
            </w:r>
            <w:r w:rsidRPr="0090388E">
              <w:rPr>
                <w:rFonts w:ascii="Times New Roman" w:hAnsi="Times New Roman"/>
                <w:iCs/>
                <w:sz w:val="28"/>
                <w:szCs w:val="28"/>
              </w:rPr>
              <w:t>н</w:t>
            </w:r>
            <w:r w:rsidRPr="0090388E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а</w:t>
            </w:r>
            <w:r w:rsidRPr="0090388E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ч</w:t>
            </w:r>
            <w:r w:rsidRPr="0090388E">
              <w:rPr>
                <w:rFonts w:ascii="Times New Roman" w:hAnsi="Times New Roman"/>
                <w:iCs/>
                <w:sz w:val="28"/>
                <w:szCs w:val="28"/>
              </w:rPr>
              <w:t>ение</w:t>
            </w:r>
            <w:r w:rsidRPr="0090388E">
              <w:rPr>
                <w:rFonts w:ascii="Times New Roman" w:hAnsi="Times New Roman"/>
                <w:iCs/>
                <w:spacing w:val="-4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л</w:t>
            </w:r>
            <w:r w:rsidRPr="0090388E"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 w:rsidRPr="0090388E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ч</w:t>
            </w:r>
            <w:r w:rsidRPr="0090388E">
              <w:rPr>
                <w:rFonts w:ascii="Times New Roman" w:hAnsi="Times New Roman"/>
                <w:iCs/>
                <w:sz w:val="28"/>
                <w:szCs w:val="28"/>
              </w:rPr>
              <w:t>ной</w:t>
            </w:r>
            <w:r w:rsidRPr="0090388E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г</w:t>
            </w:r>
            <w:r w:rsidRPr="0090388E"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 w:rsidRPr="0090388E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г</w:t>
            </w:r>
            <w:r w:rsidRPr="0090388E">
              <w:rPr>
                <w:rFonts w:ascii="Times New Roman" w:hAnsi="Times New Roman"/>
                <w:iCs/>
                <w:sz w:val="28"/>
                <w:szCs w:val="28"/>
              </w:rPr>
              <w:t>иены</w:t>
            </w:r>
            <w:r w:rsidRPr="0090388E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дл</w:t>
            </w:r>
            <w:r w:rsidRPr="0090388E">
              <w:rPr>
                <w:rFonts w:ascii="Times New Roman" w:hAnsi="Times New Roman"/>
                <w:iCs/>
                <w:sz w:val="28"/>
                <w:szCs w:val="28"/>
              </w:rPr>
              <w:t>я</w:t>
            </w:r>
            <w:r w:rsidRPr="0090388E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iCs/>
                <w:spacing w:val="-3"/>
                <w:sz w:val="28"/>
                <w:szCs w:val="28"/>
              </w:rPr>
              <w:t>з</w:t>
            </w:r>
            <w:r w:rsidRPr="0090388E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д</w:t>
            </w:r>
            <w:r w:rsidRPr="0090388E">
              <w:rPr>
                <w:rFonts w:ascii="Times New Roman" w:hAnsi="Times New Roman"/>
                <w:iCs/>
                <w:sz w:val="28"/>
                <w:szCs w:val="28"/>
              </w:rPr>
              <w:t>оро</w:t>
            </w:r>
            <w:r w:rsidRPr="0090388E">
              <w:rPr>
                <w:rFonts w:ascii="Times New Roman" w:hAnsi="Times New Roman"/>
                <w:iCs/>
                <w:spacing w:val="4"/>
                <w:sz w:val="28"/>
                <w:szCs w:val="28"/>
              </w:rPr>
              <w:t>в</w:t>
            </w:r>
            <w:r w:rsidRPr="0090388E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ь</w:t>
            </w:r>
            <w:r w:rsidRPr="0090388E">
              <w:rPr>
                <w:rFonts w:ascii="Times New Roman" w:hAnsi="Times New Roman"/>
                <w:iCs/>
                <w:sz w:val="28"/>
                <w:szCs w:val="28"/>
              </w:rPr>
              <w:t>я</w:t>
            </w:r>
            <w:r w:rsidRPr="0090388E">
              <w:rPr>
                <w:rFonts w:ascii="Times New Roman" w:hAnsi="Times New Roman"/>
                <w:iCs/>
                <w:spacing w:val="-7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 w:rsidRPr="0090388E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iCs/>
                <w:sz w:val="28"/>
                <w:szCs w:val="28"/>
              </w:rPr>
              <w:t>жи</w:t>
            </w:r>
            <w:r w:rsidRPr="0090388E">
              <w:rPr>
                <w:rFonts w:ascii="Times New Roman" w:hAnsi="Times New Roman"/>
                <w:iCs/>
                <w:spacing w:val="2"/>
                <w:sz w:val="28"/>
                <w:szCs w:val="28"/>
              </w:rPr>
              <w:t>з</w:t>
            </w:r>
            <w:r w:rsidRPr="0090388E">
              <w:rPr>
                <w:rFonts w:ascii="Times New Roman" w:hAnsi="Times New Roman"/>
                <w:iCs/>
                <w:sz w:val="28"/>
                <w:szCs w:val="28"/>
              </w:rPr>
              <w:t>ни</w:t>
            </w:r>
            <w:r w:rsidRPr="0090388E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ч</w:t>
            </w:r>
            <w:r w:rsidRPr="0090388E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е</w:t>
            </w:r>
            <w:r w:rsidRPr="0090388E">
              <w:rPr>
                <w:rFonts w:ascii="Times New Roman" w:hAnsi="Times New Roman"/>
                <w:iCs/>
                <w:spacing w:val="3"/>
                <w:sz w:val="28"/>
                <w:szCs w:val="28"/>
              </w:rPr>
              <w:t>л</w:t>
            </w:r>
            <w:r w:rsidRPr="0090388E">
              <w:rPr>
                <w:rFonts w:ascii="Times New Roman" w:hAnsi="Times New Roman"/>
                <w:iCs/>
                <w:sz w:val="28"/>
                <w:szCs w:val="28"/>
              </w:rPr>
              <w:t>ове</w:t>
            </w:r>
            <w:r w:rsidRPr="0090388E">
              <w:rPr>
                <w:rFonts w:ascii="Times New Roman" w:hAnsi="Times New Roman"/>
                <w:iCs/>
                <w:spacing w:val="-7"/>
                <w:sz w:val="28"/>
                <w:szCs w:val="28"/>
              </w:rPr>
              <w:t>к</w:t>
            </w:r>
            <w:r w:rsidRPr="0090388E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.</w:t>
            </w:r>
            <w:r w:rsidR="00863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882" w:type="dxa"/>
          </w:tcPr>
          <w:p w:rsidR="00907888" w:rsidRDefault="00907888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B00094" w:rsidRPr="00CF1592" w:rsidRDefault="00907888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00094" w:rsidRDefault="00B00094" w:rsidP="00D846CA">
            <w:pPr>
              <w:spacing w:after="0"/>
              <w:jc w:val="center"/>
            </w:pPr>
            <w:r w:rsidRPr="00CF15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E3141" w:rsidTr="008636B7">
        <w:tc>
          <w:tcPr>
            <w:tcW w:w="1560" w:type="dxa"/>
            <w:shd w:val="clear" w:color="auto" w:fill="auto"/>
          </w:tcPr>
          <w:p w:rsidR="00AE3141" w:rsidRPr="00A047C6" w:rsidRDefault="00AE3141" w:rsidP="00AE3141">
            <w:pPr>
              <w:spacing w:after="0" w:line="240" w:lineRule="auto"/>
              <w:ind w:left="720" w:hanging="26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047C6">
              <w:rPr>
                <w:rFonts w:ascii="Times New Roman" w:hAnsi="Times New Roman"/>
                <w:color w:val="FF0000"/>
                <w:sz w:val="28"/>
                <w:szCs w:val="28"/>
              </w:rPr>
              <w:t>3.2</w:t>
            </w:r>
          </w:p>
        </w:tc>
        <w:tc>
          <w:tcPr>
            <w:tcW w:w="4347" w:type="dxa"/>
            <w:shd w:val="clear" w:color="auto" w:fill="auto"/>
          </w:tcPr>
          <w:p w:rsidR="00AE3141" w:rsidRPr="0090388E" w:rsidRDefault="00AE3141" w:rsidP="00282D77">
            <w:pPr>
              <w:kinsoku w:val="0"/>
              <w:overflowPunct w:val="0"/>
              <w:spacing w:after="0" w:line="240" w:lineRule="auto"/>
              <w:rPr>
                <w:rFonts w:ascii="Times New Roman" w:hAnsi="Times New Roman"/>
                <w:iCs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Утренний и вечерний </w:t>
            </w:r>
            <w:r w:rsidRPr="0090388E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90388E">
              <w:rPr>
                <w:rFonts w:ascii="Times New Roman" w:hAnsi="Times New Roman"/>
                <w:spacing w:val="-11"/>
                <w:sz w:val="28"/>
                <w:szCs w:val="28"/>
              </w:rPr>
              <w:t>у</w:t>
            </w:r>
            <w:r w:rsidRPr="0090388E">
              <w:rPr>
                <w:rFonts w:ascii="Times New Roman" w:hAnsi="Times New Roman"/>
                <w:spacing w:val="6"/>
                <w:sz w:val="28"/>
                <w:szCs w:val="28"/>
              </w:rPr>
              <w:t>а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ле</w:t>
            </w:r>
            <w:r w:rsidRPr="0090388E">
              <w:rPr>
                <w:rFonts w:ascii="Times New Roman" w:hAnsi="Times New Roman"/>
                <w:spacing w:val="4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: содержание</w:t>
            </w:r>
            <w:r w:rsidRPr="0090388E">
              <w:rPr>
                <w:rFonts w:ascii="Times New Roman" w:hAnsi="Times New Roman"/>
                <w:spacing w:val="8"/>
                <w:sz w:val="28"/>
                <w:szCs w:val="28"/>
              </w:rPr>
              <w:t xml:space="preserve">,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пр</w:t>
            </w:r>
            <w:r w:rsidRPr="0090388E">
              <w:rPr>
                <w:rFonts w:ascii="Times New Roman" w:hAnsi="Times New Roman"/>
                <w:spacing w:val="5"/>
                <w:sz w:val="28"/>
                <w:szCs w:val="28"/>
              </w:rPr>
              <w:t>а</w:t>
            </w:r>
            <w:r w:rsidRPr="0090388E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ила</w:t>
            </w:r>
            <w:r w:rsidRPr="0090388E">
              <w:rPr>
                <w:rFonts w:ascii="Times New Roman" w:hAnsi="Times New Roman"/>
                <w:spacing w:val="1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выполнения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,</w:t>
            </w:r>
            <w:r w:rsidRPr="0090388E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значение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AE3141" w:rsidRDefault="00AE3141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AE3141" w:rsidRPr="00CF1592" w:rsidRDefault="00AE3141" w:rsidP="00D846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0094" w:rsidTr="008636B7">
        <w:tc>
          <w:tcPr>
            <w:tcW w:w="1560" w:type="dxa"/>
            <w:shd w:val="clear" w:color="auto" w:fill="auto"/>
          </w:tcPr>
          <w:p w:rsidR="00B00094" w:rsidRPr="00A047C6" w:rsidRDefault="00AE3141" w:rsidP="00AE3141">
            <w:pPr>
              <w:autoSpaceDE w:val="0"/>
              <w:autoSpaceDN w:val="0"/>
              <w:adjustRightInd w:val="0"/>
              <w:spacing w:after="0" w:line="240" w:lineRule="auto"/>
              <w:ind w:left="720" w:hanging="26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047C6">
              <w:rPr>
                <w:rFonts w:ascii="Times New Roman" w:hAnsi="Times New Roman"/>
                <w:color w:val="FF0000"/>
                <w:sz w:val="28"/>
                <w:szCs w:val="28"/>
              </w:rPr>
              <w:t>4.3</w:t>
            </w:r>
          </w:p>
        </w:tc>
        <w:tc>
          <w:tcPr>
            <w:tcW w:w="4347" w:type="dxa"/>
            <w:shd w:val="clear" w:color="auto" w:fill="auto"/>
          </w:tcPr>
          <w:p w:rsidR="00B00094" w:rsidRPr="0090388E" w:rsidRDefault="00863359" w:rsidP="009038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Личные вещи для совершения туалета: правила хранения, уход.</w:t>
            </w:r>
          </w:p>
        </w:tc>
        <w:tc>
          <w:tcPr>
            <w:tcW w:w="2882" w:type="dxa"/>
          </w:tcPr>
          <w:p w:rsidR="00907888" w:rsidRDefault="00907888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B00094" w:rsidRPr="00CF1592" w:rsidRDefault="00907888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00094" w:rsidRDefault="00B00094" w:rsidP="00D846CA">
            <w:pPr>
              <w:spacing w:after="0"/>
              <w:jc w:val="center"/>
            </w:pPr>
            <w:r w:rsidRPr="00CF15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388E" w:rsidTr="008636B7">
        <w:tc>
          <w:tcPr>
            <w:tcW w:w="1560" w:type="dxa"/>
            <w:shd w:val="clear" w:color="auto" w:fill="auto"/>
          </w:tcPr>
          <w:p w:rsidR="0090388E" w:rsidRPr="00AE3141" w:rsidRDefault="00AE3141" w:rsidP="00AE3141">
            <w:pPr>
              <w:autoSpaceDE w:val="0"/>
              <w:autoSpaceDN w:val="0"/>
              <w:adjustRightInd w:val="0"/>
              <w:spacing w:after="0" w:line="240" w:lineRule="auto"/>
              <w:ind w:left="720" w:hanging="2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5.4</w:t>
            </w:r>
          </w:p>
        </w:tc>
        <w:tc>
          <w:tcPr>
            <w:tcW w:w="4347" w:type="dxa"/>
            <w:shd w:val="clear" w:color="auto" w:fill="auto"/>
          </w:tcPr>
          <w:p w:rsidR="00863359" w:rsidRPr="00863359" w:rsidRDefault="00863359" w:rsidP="00863359">
            <w:pPr>
              <w:rPr>
                <w:rFonts w:ascii="Times New Roman" w:hAnsi="Times New Roman"/>
                <w:sz w:val="28"/>
                <w:szCs w:val="28"/>
              </w:rPr>
            </w:pPr>
            <w:r w:rsidRPr="00863359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>Г</w:t>
            </w:r>
            <w:r w:rsidRPr="00863359"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 w:rsidRPr="00863359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г</w:t>
            </w:r>
            <w:r w:rsidRPr="00863359">
              <w:rPr>
                <w:rFonts w:ascii="Times New Roman" w:hAnsi="Times New Roman"/>
                <w:iCs/>
                <w:sz w:val="28"/>
                <w:szCs w:val="28"/>
              </w:rPr>
              <w:t>иена</w:t>
            </w:r>
            <w:r w:rsidRPr="00863359">
              <w:rPr>
                <w:rFonts w:ascii="Times New Roman" w:hAnsi="Times New Roman"/>
                <w:iCs/>
                <w:spacing w:val="41"/>
                <w:sz w:val="28"/>
                <w:szCs w:val="28"/>
              </w:rPr>
              <w:t xml:space="preserve"> </w:t>
            </w:r>
            <w:r w:rsidRPr="00863359">
              <w:rPr>
                <w:rFonts w:ascii="Times New Roman" w:hAnsi="Times New Roman"/>
                <w:iCs/>
                <w:sz w:val="28"/>
                <w:szCs w:val="28"/>
              </w:rPr>
              <w:t>т</w:t>
            </w:r>
            <w:r w:rsidRPr="00863359">
              <w:rPr>
                <w:rFonts w:ascii="Times New Roman" w:hAnsi="Times New Roman"/>
                <w:iCs/>
                <w:spacing w:val="-3"/>
                <w:sz w:val="28"/>
                <w:szCs w:val="28"/>
              </w:rPr>
              <w:t>е</w:t>
            </w:r>
            <w:r w:rsidRPr="00863359">
              <w:rPr>
                <w:rFonts w:ascii="Times New Roman" w:hAnsi="Times New Roman"/>
                <w:iCs/>
                <w:spacing w:val="3"/>
                <w:sz w:val="28"/>
                <w:szCs w:val="28"/>
              </w:rPr>
              <w:t>л</w:t>
            </w:r>
            <w:r w:rsidRPr="00863359">
              <w:rPr>
                <w:rFonts w:ascii="Times New Roman" w:hAnsi="Times New Roman"/>
                <w:iCs/>
                <w:sz w:val="28"/>
                <w:szCs w:val="28"/>
              </w:rPr>
              <w:t>а.</w:t>
            </w:r>
            <w:r>
              <w:rPr>
                <w:iCs/>
              </w:rPr>
              <w:t xml:space="preserve"> </w:t>
            </w:r>
            <w:r w:rsidRPr="00863359">
              <w:rPr>
                <w:rFonts w:ascii="Times New Roman" w:hAnsi="Times New Roman"/>
                <w:iCs/>
                <w:sz w:val="28"/>
                <w:szCs w:val="28"/>
              </w:rPr>
              <w:t>Уход за кожей рук и ногтями.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53CBE" w:rsidRPr="00863359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>Уход за кожей ног. Правила ухода.</w:t>
            </w:r>
          </w:p>
          <w:p w:rsidR="0090388E" w:rsidRPr="00863359" w:rsidRDefault="0090388E" w:rsidP="009038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2" w:type="dxa"/>
          </w:tcPr>
          <w:p w:rsidR="0090388E" w:rsidRDefault="0090388E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90388E" w:rsidRPr="00CF1592" w:rsidRDefault="0090388E" w:rsidP="00D846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E3141" w:rsidTr="008636B7">
        <w:tc>
          <w:tcPr>
            <w:tcW w:w="1560" w:type="dxa"/>
            <w:shd w:val="clear" w:color="auto" w:fill="auto"/>
          </w:tcPr>
          <w:p w:rsidR="00AE3141" w:rsidRDefault="00AE3141" w:rsidP="00AE3141">
            <w:pPr>
              <w:autoSpaceDE w:val="0"/>
              <w:autoSpaceDN w:val="0"/>
              <w:adjustRightInd w:val="0"/>
              <w:spacing w:after="0" w:line="240" w:lineRule="auto"/>
              <w:ind w:left="720" w:hanging="2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6.5</w:t>
            </w:r>
          </w:p>
        </w:tc>
        <w:tc>
          <w:tcPr>
            <w:tcW w:w="4347" w:type="dxa"/>
            <w:shd w:val="clear" w:color="auto" w:fill="auto"/>
          </w:tcPr>
          <w:p w:rsidR="00AE3141" w:rsidRPr="00E53CBE" w:rsidRDefault="00E53CBE" w:rsidP="00863359">
            <w:pPr>
              <w:rPr>
                <w:rFonts w:ascii="Times New Roman" w:hAnsi="Times New Roman"/>
                <w:iCs/>
                <w:spacing w:val="-6"/>
                <w:sz w:val="28"/>
                <w:szCs w:val="28"/>
              </w:rPr>
            </w:pPr>
            <w:r w:rsidRPr="00E53CBE">
              <w:rPr>
                <w:rFonts w:ascii="Times New Roman" w:hAnsi="Times New Roman"/>
                <w:spacing w:val="-1"/>
                <w:sz w:val="28"/>
                <w:szCs w:val="28"/>
              </w:rPr>
              <w:t>З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н</w:t>
            </w:r>
            <w:r w:rsidRPr="00E53CBE">
              <w:rPr>
                <w:rFonts w:ascii="Times New Roman" w:hAnsi="Times New Roman"/>
                <w:spacing w:val="-10"/>
                <w:sz w:val="28"/>
                <w:szCs w:val="28"/>
              </w:rPr>
              <w:t>а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чение</w:t>
            </w:r>
            <w:r w:rsidRPr="00E53CBE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зрения</w:t>
            </w:r>
            <w:r w:rsidRPr="00E53CBE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в</w:t>
            </w:r>
            <w:r w:rsidRPr="00E53CBE">
              <w:rPr>
                <w:rFonts w:ascii="Times New Roman" w:hAnsi="Times New Roman"/>
                <w:spacing w:val="68"/>
                <w:sz w:val="28"/>
                <w:szCs w:val="28"/>
              </w:rPr>
              <w:t xml:space="preserve"> 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ж</w:t>
            </w:r>
            <w:r w:rsidRPr="00E53CBE">
              <w:rPr>
                <w:rFonts w:ascii="Times New Roman" w:hAnsi="Times New Roman"/>
                <w:spacing w:val="4"/>
                <w:sz w:val="28"/>
                <w:szCs w:val="28"/>
              </w:rPr>
              <w:t>и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зни</w:t>
            </w:r>
            <w:r w:rsidRPr="00E53CBE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и</w:t>
            </w:r>
            <w:r w:rsidRPr="00E53CBE">
              <w:rPr>
                <w:rFonts w:ascii="Times New Roman" w:hAnsi="Times New Roman"/>
                <w:spacing w:val="69"/>
                <w:sz w:val="28"/>
                <w:szCs w:val="28"/>
              </w:rPr>
              <w:t xml:space="preserve"> </w:t>
            </w:r>
            <w:r w:rsidRPr="00E53CBE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е</w:t>
            </w:r>
            <w:r w:rsidRPr="00E53CBE">
              <w:rPr>
                <w:rFonts w:ascii="Times New Roman" w:hAnsi="Times New Roman"/>
                <w:spacing w:val="2"/>
                <w:sz w:val="28"/>
                <w:szCs w:val="28"/>
              </w:rPr>
              <w:t>я</w:t>
            </w:r>
            <w:r w:rsidRPr="00E53CBE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ел</w:t>
            </w:r>
            <w:r w:rsidRPr="00E53CBE">
              <w:rPr>
                <w:rFonts w:ascii="Times New Roman" w:hAnsi="Times New Roman"/>
                <w:spacing w:val="-1"/>
                <w:sz w:val="28"/>
                <w:szCs w:val="28"/>
              </w:rPr>
              <w:t>ь</w:t>
            </w:r>
            <w:r w:rsidRPr="00E53CBE">
              <w:rPr>
                <w:rFonts w:ascii="Times New Roman" w:hAnsi="Times New Roman"/>
                <w:spacing w:val="4"/>
                <w:sz w:val="28"/>
                <w:szCs w:val="28"/>
              </w:rPr>
              <w:t>но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с</w:t>
            </w:r>
            <w:r w:rsidRPr="00E53CBE">
              <w:rPr>
                <w:rFonts w:ascii="Times New Roman" w:hAnsi="Times New Roman"/>
                <w:spacing w:val="-1"/>
                <w:sz w:val="28"/>
                <w:szCs w:val="28"/>
              </w:rPr>
              <w:t>т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и</w:t>
            </w:r>
            <w:r w:rsidRPr="00E53CBE">
              <w:rPr>
                <w:rFonts w:ascii="Times New Roman" w:hAnsi="Times New Roman"/>
                <w:spacing w:val="5"/>
                <w:sz w:val="28"/>
                <w:szCs w:val="28"/>
              </w:rPr>
              <w:t xml:space="preserve"> 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чело</w:t>
            </w:r>
            <w:r w:rsidRPr="00E53CBE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е</w:t>
            </w:r>
            <w:r w:rsidRPr="00E53CBE">
              <w:rPr>
                <w:rFonts w:ascii="Times New Roman" w:hAnsi="Times New Roman"/>
                <w:spacing w:val="-6"/>
                <w:sz w:val="28"/>
                <w:szCs w:val="28"/>
              </w:rPr>
              <w:t>к</w:t>
            </w:r>
            <w:r w:rsidRPr="00E53CBE">
              <w:rPr>
                <w:rFonts w:ascii="Times New Roman" w:hAnsi="Times New Roman"/>
                <w:spacing w:val="1"/>
                <w:sz w:val="28"/>
                <w:szCs w:val="28"/>
              </w:rPr>
              <w:t>а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.</w:t>
            </w:r>
            <w:r w:rsidRPr="00E53CBE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E53CBE"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р</w:t>
            </w:r>
            <w:r w:rsidRPr="00E53CBE">
              <w:rPr>
                <w:rFonts w:ascii="Times New Roman" w:hAnsi="Times New Roman"/>
                <w:spacing w:val="6"/>
                <w:sz w:val="28"/>
                <w:szCs w:val="28"/>
              </w:rPr>
              <w:t>а</w:t>
            </w:r>
            <w:r w:rsidRPr="00E53CBE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ила</w:t>
            </w:r>
            <w:r w:rsidRPr="00E53CBE">
              <w:rPr>
                <w:rFonts w:ascii="Times New Roman" w:hAnsi="Times New Roman"/>
                <w:spacing w:val="31"/>
                <w:sz w:val="28"/>
                <w:szCs w:val="28"/>
              </w:rPr>
              <w:t xml:space="preserve"> </w:t>
            </w:r>
            <w:r w:rsidRPr="00E53CBE">
              <w:rPr>
                <w:rFonts w:ascii="Times New Roman" w:hAnsi="Times New Roman"/>
                <w:spacing w:val="-3"/>
                <w:sz w:val="28"/>
                <w:szCs w:val="28"/>
              </w:rPr>
              <w:t>б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ережно</w:t>
            </w:r>
            <w:r w:rsidRPr="00E53CBE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о</w:t>
            </w:r>
            <w:r w:rsidRPr="00E53CBE">
              <w:rPr>
                <w:rFonts w:ascii="Times New Roman" w:hAnsi="Times New Roman"/>
                <w:spacing w:val="30"/>
                <w:sz w:val="28"/>
                <w:szCs w:val="28"/>
              </w:rPr>
              <w:t xml:space="preserve"> </w:t>
            </w:r>
            <w:r w:rsidRPr="00E53CBE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E53CBE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ношения</w:t>
            </w:r>
            <w:r w:rsidRPr="00E53CBE">
              <w:rPr>
                <w:rFonts w:ascii="Times New Roman" w:hAnsi="Times New Roman"/>
                <w:spacing w:val="34"/>
                <w:sz w:val="28"/>
                <w:szCs w:val="28"/>
              </w:rPr>
              <w:t xml:space="preserve"> 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к</w:t>
            </w:r>
            <w:r w:rsidRPr="00E53CBE">
              <w:rPr>
                <w:rFonts w:ascii="Times New Roman" w:hAnsi="Times New Roman"/>
                <w:spacing w:val="29"/>
                <w:sz w:val="28"/>
                <w:szCs w:val="28"/>
              </w:rPr>
              <w:t xml:space="preserve"> 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зрен</w:t>
            </w:r>
            <w:r w:rsidRPr="00E53CBE">
              <w:rPr>
                <w:rFonts w:ascii="Times New Roman" w:hAnsi="Times New Roman"/>
                <w:spacing w:val="6"/>
                <w:sz w:val="28"/>
                <w:szCs w:val="28"/>
              </w:rPr>
              <w:t>и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ю. Сп</w:t>
            </w:r>
            <w:r w:rsidRPr="00E53CBE">
              <w:rPr>
                <w:rFonts w:ascii="Times New Roman" w:hAnsi="Times New Roman"/>
                <w:spacing w:val="6"/>
                <w:sz w:val="28"/>
                <w:szCs w:val="28"/>
              </w:rPr>
              <w:t>о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со</w:t>
            </w:r>
            <w:r w:rsidRPr="00E53CBE">
              <w:rPr>
                <w:rFonts w:ascii="Times New Roman" w:hAnsi="Times New Roman"/>
                <w:spacing w:val="3"/>
                <w:sz w:val="28"/>
                <w:szCs w:val="28"/>
              </w:rPr>
              <w:t>б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ы</w:t>
            </w:r>
            <w:r w:rsidRPr="00E53CBE">
              <w:rPr>
                <w:rFonts w:ascii="Times New Roman" w:hAnsi="Times New Roman"/>
                <w:spacing w:val="5"/>
                <w:sz w:val="28"/>
                <w:szCs w:val="28"/>
              </w:rPr>
              <w:t xml:space="preserve"> 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с</w:t>
            </w:r>
            <w:r w:rsidRPr="00E53CBE">
              <w:rPr>
                <w:rFonts w:ascii="Times New Roman" w:hAnsi="Times New Roman"/>
                <w:spacing w:val="-5"/>
                <w:sz w:val="28"/>
                <w:szCs w:val="28"/>
              </w:rPr>
              <w:t>о</w:t>
            </w:r>
            <w:r w:rsidRPr="00E53CBE">
              <w:rPr>
                <w:rFonts w:ascii="Times New Roman" w:hAnsi="Times New Roman"/>
                <w:spacing w:val="-6"/>
                <w:sz w:val="28"/>
                <w:szCs w:val="28"/>
              </w:rPr>
              <w:t>х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ранения</w:t>
            </w:r>
            <w:r w:rsidRPr="00E53CBE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зрени</w:t>
            </w:r>
            <w:r w:rsidRPr="00E53CBE">
              <w:rPr>
                <w:rFonts w:ascii="Times New Roman" w:hAnsi="Times New Roman"/>
                <w:spacing w:val="3"/>
                <w:sz w:val="28"/>
                <w:szCs w:val="28"/>
              </w:rPr>
              <w:t>я</w:t>
            </w:r>
            <w:r w:rsidRPr="00E53CB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AE3141" w:rsidRDefault="00AE3141" w:rsidP="00AE31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AE3141" w:rsidRDefault="00AE3141" w:rsidP="00D846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0094" w:rsidTr="008636B7">
        <w:tc>
          <w:tcPr>
            <w:tcW w:w="1560" w:type="dxa"/>
            <w:shd w:val="clear" w:color="auto" w:fill="auto"/>
          </w:tcPr>
          <w:p w:rsidR="00B00094" w:rsidRPr="00BA7F14" w:rsidRDefault="00AE3141" w:rsidP="00AE3141">
            <w:pPr>
              <w:autoSpaceDE w:val="0"/>
              <w:autoSpaceDN w:val="0"/>
              <w:adjustRightInd w:val="0"/>
              <w:spacing w:after="0" w:line="240" w:lineRule="auto"/>
              <w:ind w:left="720" w:hanging="2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7.6</w:t>
            </w:r>
          </w:p>
        </w:tc>
        <w:tc>
          <w:tcPr>
            <w:tcW w:w="4347" w:type="dxa"/>
            <w:shd w:val="clear" w:color="auto" w:fill="auto"/>
          </w:tcPr>
          <w:p w:rsidR="00B00094" w:rsidRPr="00863359" w:rsidRDefault="00E53CBE" w:rsidP="00863359">
            <w:pPr>
              <w:pStyle w:val="Heading1"/>
              <w:kinsoku w:val="0"/>
              <w:overflowPunct w:val="0"/>
              <w:ind w:left="0"/>
              <w:outlineLvl w:val="9"/>
              <w:rPr>
                <w:b w:val="0"/>
              </w:rPr>
            </w:pPr>
            <w:r>
              <w:rPr>
                <w:b w:val="0"/>
                <w:spacing w:val="-1"/>
              </w:rPr>
              <w:t>Утренняя гимнастика. Значение.</w:t>
            </w:r>
          </w:p>
        </w:tc>
        <w:tc>
          <w:tcPr>
            <w:tcW w:w="2882" w:type="dxa"/>
          </w:tcPr>
          <w:p w:rsidR="00B00094" w:rsidRPr="00CF1592" w:rsidRDefault="000C490D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B00094" w:rsidRDefault="00B00094" w:rsidP="00D846CA">
            <w:pPr>
              <w:spacing w:after="0"/>
              <w:jc w:val="center"/>
            </w:pPr>
            <w:r w:rsidRPr="00CF15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E3141" w:rsidTr="008636B7">
        <w:tc>
          <w:tcPr>
            <w:tcW w:w="1560" w:type="dxa"/>
            <w:shd w:val="clear" w:color="auto" w:fill="auto"/>
          </w:tcPr>
          <w:p w:rsidR="00AE3141" w:rsidRDefault="00AE3141" w:rsidP="00AE3141">
            <w:pPr>
              <w:autoSpaceDE w:val="0"/>
              <w:autoSpaceDN w:val="0"/>
              <w:adjustRightInd w:val="0"/>
              <w:spacing w:after="0" w:line="240" w:lineRule="auto"/>
              <w:ind w:left="720" w:hanging="2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8.7</w:t>
            </w:r>
          </w:p>
        </w:tc>
        <w:tc>
          <w:tcPr>
            <w:tcW w:w="4347" w:type="dxa"/>
            <w:shd w:val="clear" w:color="auto" w:fill="auto"/>
          </w:tcPr>
          <w:p w:rsidR="00AE3141" w:rsidRPr="00863359" w:rsidRDefault="00E53CBE" w:rsidP="00863359">
            <w:pPr>
              <w:pStyle w:val="Heading1"/>
              <w:kinsoku w:val="0"/>
              <w:overflowPunct w:val="0"/>
              <w:ind w:left="0"/>
              <w:outlineLvl w:val="9"/>
              <w:rPr>
                <w:b w:val="0"/>
                <w:spacing w:val="-1"/>
              </w:rPr>
            </w:pPr>
            <w:r>
              <w:rPr>
                <w:b w:val="0"/>
                <w:spacing w:val="-1"/>
              </w:rPr>
              <w:t>Закаливание. Значение. Принципы закаливания.</w:t>
            </w:r>
          </w:p>
        </w:tc>
        <w:tc>
          <w:tcPr>
            <w:tcW w:w="2882" w:type="dxa"/>
          </w:tcPr>
          <w:p w:rsidR="00AE3141" w:rsidRDefault="00AE3141" w:rsidP="00DD151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AE3141" w:rsidRPr="00CF1592" w:rsidRDefault="00AE3141" w:rsidP="00D846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E3141" w:rsidTr="008636B7">
        <w:tc>
          <w:tcPr>
            <w:tcW w:w="1560" w:type="dxa"/>
            <w:shd w:val="clear" w:color="auto" w:fill="auto"/>
          </w:tcPr>
          <w:p w:rsidR="00AE3141" w:rsidRDefault="00AE3141" w:rsidP="00AE3141">
            <w:pPr>
              <w:autoSpaceDE w:val="0"/>
              <w:autoSpaceDN w:val="0"/>
              <w:adjustRightInd w:val="0"/>
              <w:spacing w:after="0" w:line="240" w:lineRule="auto"/>
              <w:ind w:left="720" w:hanging="2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9.8</w:t>
            </w:r>
          </w:p>
        </w:tc>
        <w:tc>
          <w:tcPr>
            <w:tcW w:w="4347" w:type="dxa"/>
            <w:shd w:val="clear" w:color="auto" w:fill="auto"/>
          </w:tcPr>
          <w:p w:rsidR="00AE3141" w:rsidRDefault="00E53CBE" w:rsidP="00863359">
            <w:pPr>
              <w:pStyle w:val="Heading1"/>
              <w:kinsoku w:val="0"/>
              <w:overflowPunct w:val="0"/>
              <w:ind w:left="0"/>
              <w:outlineLvl w:val="9"/>
              <w:rPr>
                <w:b w:val="0"/>
                <w:spacing w:val="-1"/>
              </w:rPr>
            </w:pPr>
            <w:r>
              <w:rPr>
                <w:b w:val="0"/>
                <w:spacing w:val="-1"/>
              </w:rPr>
              <w:t xml:space="preserve">Важные правила здорового </w:t>
            </w:r>
            <w:r>
              <w:rPr>
                <w:b w:val="0"/>
                <w:spacing w:val="-1"/>
              </w:rPr>
              <w:lastRenderedPageBreak/>
              <w:t>человека. Обобщающий урок по теме.</w:t>
            </w:r>
          </w:p>
        </w:tc>
        <w:tc>
          <w:tcPr>
            <w:tcW w:w="2882" w:type="dxa"/>
          </w:tcPr>
          <w:p w:rsidR="00AE3141" w:rsidRDefault="00AE3141" w:rsidP="00E53C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Коллективное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AE3141" w:rsidRDefault="00AE3141" w:rsidP="00D846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B00094" w:rsidTr="008636B7">
        <w:tc>
          <w:tcPr>
            <w:tcW w:w="1560" w:type="dxa"/>
            <w:shd w:val="clear" w:color="auto" w:fill="auto"/>
          </w:tcPr>
          <w:p w:rsidR="00B00094" w:rsidRPr="00BA7F14" w:rsidRDefault="00B00094" w:rsidP="00CB056C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B00094" w:rsidRPr="00BA7F14" w:rsidRDefault="00B00094" w:rsidP="00CB056C">
            <w:pPr>
              <w:pStyle w:val="a5"/>
              <w:kinsoku w:val="0"/>
              <w:overflowPunct w:val="0"/>
              <w:spacing w:before="9" w:after="0" w:line="240" w:lineRule="auto"/>
              <w:ind w:right="118"/>
              <w:rPr>
                <w:rFonts w:ascii="Times New Roman" w:hAnsi="Times New Roman"/>
                <w:b/>
                <w:spacing w:val="-6"/>
                <w:sz w:val="28"/>
                <w:szCs w:val="28"/>
              </w:rPr>
            </w:pPr>
            <w:r w:rsidRPr="00BA7F14">
              <w:rPr>
                <w:rFonts w:ascii="Times New Roman" w:hAnsi="Times New Roman"/>
                <w:b/>
                <w:spacing w:val="-6"/>
                <w:sz w:val="28"/>
                <w:szCs w:val="28"/>
              </w:rPr>
              <w:t>Жилище</w:t>
            </w:r>
          </w:p>
        </w:tc>
        <w:tc>
          <w:tcPr>
            <w:tcW w:w="2882" w:type="dxa"/>
          </w:tcPr>
          <w:p w:rsidR="00B00094" w:rsidRDefault="00B00094" w:rsidP="00D846C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B00094" w:rsidRPr="003C4DC7" w:rsidRDefault="00E53CBE" w:rsidP="0090388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</w:tr>
      <w:tr w:rsidR="00B00094" w:rsidTr="008636B7">
        <w:tc>
          <w:tcPr>
            <w:tcW w:w="1560" w:type="dxa"/>
            <w:shd w:val="clear" w:color="auto" w:fill="auto"/>
          </w:tcPr>
          <w:p w:rsidR="00B00094" w:rsidRPr="0090388E" w:rsidRDefault="00E53CBE" w:rsidP="00BA2FFC">
            <w:pPr>
              <w:pStyle w:val="a3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</w:t>
            </w:r>
          </w:p>
        </w:tc>
        <w:tc>
          <w:tcPr>
            <w:tcW w:w="4347" w:type="dxa"/>
            <w:shd w:val="clear" w:color="auto" w:fill="auto"/>
          </w:tcPr>
          <w:p w:rsidR="00B00094" w:rsidRPr="00BA7F14" w:rsidRDefault="0090388E" w:rsidP="00E53CBE">
            <w:pPr>
              <w:pStyle w:val="a5"/>
              <w:kinsoku w:val="0"/>
              <w:overflowPunct w:val="0"/>
              <w:spacing w:before="62" w:after="0" w:line="240" w:lineRule="auto"/>
              <w:ind w:right="114"/>
              <w:rPr>
                <w:rFonts w:ascii="Times New Roman" w:hAnsi="Times New Roman"/>
                <w:spacing w:val="32"/>
                <w:sz w:val="28"/>
                <w:szCs w:val="28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Общее представление о доме. </w:t>
            </w:r>
            <w:r w:rsidR="00B00094" w:rsidRPr="00BA7F14">
              <w:rPr>
                <w:rFonts w:ascii="Times New Roman" w:hAnsi="Times New Roman"/>
                <w:sz w:val="28"/>
                <w:szCs w:val="28"/>
              </w:rPr>
              <w:t>Ви</w:t>
            </w:r>
            <w:r w:rsidR="00B00094" w:rsidRPr="00BA7F14">
              <w:rPr>
                <w:rFonts w:ascii="Times New Roman" w:hAnsi="Times New Roman"/>
                <w:spacing w:val="3"/>
                <w:sz w:val="28"/>
                <w:szCs w:val="28"/>
              </w:rPr>
              <w:t>д</w:t>
            </w:r>
            <w:r w:rsidR="00B00094" w:rsidRPr="00BA7F14">
              <w:rPr>
                <w:rFonts w:ascii="Times New Roman" w:hAnsi="Times New Roman"/>
                <w:sz w:val="28"/>
                <w:szCs w:val="28"/>
              </w:rPr>
              <w:t>ы</w:t>
            </w:r>
            <w:r w:rsidR="00B00094" w:rsidRPr="00BA7F14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B00094" w:rsidRPr="00BA7F14">
              <w:rPr>
                <w:rFonts w:ascii="Times New Roman" w:hAnsi="Times New Roman"/>
                <w:sz w:val="28"/>
                <w:szCs w:val="28"/>
              </w:rPr>
              <w:t>жи</w:t>
            </w:r>
            <w:r w:rsidR="00B00094" w:rsidRPr="00BA7F14">
              <w:rPr>
                <w:rFonts w:ascii="Times New Roman" w:hAnsi="Times New Roman"/>
                <w:spacing w:val="4"/>
                <w:sz w:val="28"/>
                <w:szCs w:val="28"/>
              </w:rPr>
              <w:t>л</w:t>
            </w:r>
            <w:r w:rsidR="00B00094" w:rsidRPr="00BA7F14">
              <w:rPr>
                <w:rFonts w:ascii="Times New Roman" w:hAnsi="Times New Roman"/>
                <w:spacing w:val="-3"/>
                <w:sz w:val="28"/>
                <w:szCs w:val="28"/>
              </w:rPr>
              <w:t>ь</w:t>
            </w:r>
            <w:r w:rsidR="00B00094" w:rsidRPr="00BA7F14">
              <w:rPr>
                <w:rFonts w:ascii="Times New Roman" w:hAnsi="Times New Roman"/>
                <w:spacing w:val="6"/>
                <w:sz w:val="28"/>
                <w:szCs w:val="28"/>
              </w:rPr>
              <w:t>я</w:t>
            </w:r>
            <w:r w:rsidR="00B00094" w:rsidRPr="00BA7F14">
              <w:rPr>
                <w:rFonts w:ascii="Times New Roman" w:hAnsi="Times New Roman"/>
                <w:sz w:val="28"/>
                <w:szCs w:val="28"/>
              </w:rPr>
              <w:t>.</w:t>
            </w:r>
            <w:r w:rsidR="00B00094" w:rsidRPr="00BA7F14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2882" w:type="dxa"/>
          </w:tcPr>
          <w:p w:rsidR="00907888" w:rsidRDefault="00907888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B00094" w:rsidRPr="00CF1592" w:rsidRDefault="00907888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00094" w:rsidRDefault="00B00094" w:rsidP="00D846CA">
            <w:pPr>
              <w:spacing w:after="0"/>
              <w:jc w:val="center"/>
            </w:pPr>
            <w:r w:rsidRPr="00CF15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3CBE" w:rsidTr="008636B7">
        <w:tc>
          <w:tcPr>
            <w:tcW w:w="1560" w:type="dxa"/>
            <w:shd w:val="clear" w:color="auto" w:fill="auto"/>
          </w:tcPr>
          <w:p w:rsidR="00E53CBE" w:rsidRDefault="00E53CBE" w:rsidP="00BA2FFC">
            <w:pPr>
              <w:pStyle w:val="a3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11.2</w:t>
            </w:r>
          </w:p>
        </w:tc>
        <w:tc>
          <w:tcPr>
            <w:tcW w:w="4347" w:type="dxa"/>
            <w:shd w:val="clear" w:color="auto" w:fill="auto"/>
          </w:tcPr>
          <w:p w:rsidR="00E53CBE" w:rsidRDefault="00E53CBE" w:rsidP="00E53CBE">
            <w:pPr>
              <w:pStyle w:val="a5"/>
              <w:kinsoku w:val="0"/>
              <w:overflowPunct w:val="0"/>
              <w:spacing w:before="62" w:after="0" w:line="240" w:lineRule="auto"/>
              <w:ind w:right="114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BA7F14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ипы</w:t>
            </w:r>
            <w:r w:rsidRPr="00BA7F14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жил</w:t>
            </w:r>
            <w:r w:rsidRPr="00BA7F14">
              <w:rPr>
                <w:rFonts w:ascii="Times New Roman" w:hAnsi="Times New Roman"/>
                <w:spacing w:val="4"/>
                <w:sz w:val="28"/>
                <w:szCs w:val="28"/>
              </w:rPr>
              <w:t>ы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х</w:t>
            </w:r>
            <w:r w:rsidRPr="00BA7F14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п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мещений</w:t>
            </w:r>
            <w:r w:rsidRPr="00BA7F14">
              <w:rPr>
                <w:rFonts w:ascii="Times New Roman" w:hAnsi="Times New Roman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11"/>
                <w:sz w:val="28"/>
                <w:szCs w:val="28"/>
              </w:rPr>
              <w:t xml:space="preserve">в доме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pacing w:val="4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5"/>
                <w:sz w:val="28"/>
                <w:szCs w:val="28"/>
              </w:rPr>
              <w:t>г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ор</w:t>
            </w:r>
            <w:r w:rsidRPr="00BA7F14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е</w:t>
            </w:r>
            <w:r w:rsidRPr="00BA7F14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6"/>
                <w:sz w:val="28"/>
                <w:szCs w:val="28"/>
              </w:rPr>
              <w:t>с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ел</w:t>
            </w:r>
            <w:r w:rsidRPr="00BA7F14">
              <w:rPr>
                <w:rFonts w:ascii="Times New Roman" w:hAnsi="Times New Roman"/>
                <w:spacing w:val="-1"/>
                <w:sz w:val="28"/>
                <w:szCs w:val="28"/>
              </w:rPr>
              <w:t>ь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с</w:t>
            </w:r>
            <w:r w:rsidRPr="00BA7F14">
              <w:rPr>
                <w:rFonts w:ascii="Times New Roman" w:hAnsi="Times New Roman"/>
                <w:spacing w:val="-16"/>
                <w:sz w:val="28"/>
                <w:szCs w:val="28"/>
              </w:rPr>
              <w:t>к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ой</w:t>
            </w:r>
            <w:r w:rsidRPr="00BA7F14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м</w:t>
            </w:r>
            <w:r w:rsidRPr="00BA7F14">
              <w:rPr>
                <w:rFonts w:ascii="Times New Roman" w:hAnsi="Times New Roman"/>
                <w:spacing w:val="7"/>
                <w:sz w:val="28"/>
                <w:szCs w:val="28"/>
              </w:rPr>
              <w:t>е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с</w:t>
            </w:r>
            <w:r w:rsidRPr="00BA7F14">
              <w:rPr>
                <w:rFonts w:ascii="Times New Roman" w:hAnsi="Times New Roman"/>
                <w:spacing w:val="4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н</w:t>
            </w:r>
            <w:r w:rsidRPr="00BA7F14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pacing w:val="6"/>
                <w:sz w:val="28"/>
                <w:szCs w:val="28"/>
              </w:rPr>
              <w:t>с</w:t>
            </w:r>
            <w:r w:rsidRPr="00BA7F14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pacing w:val="-1"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Планировка жилища. Виды жилых комнат. Назначение. Виды нежилых помещений. Назначение.</w:t>
            </w:r>
          </w:p>
        </w:tc>
        <w:tc>
          <w:tcPr>
            <w:tcW w:w="2882" w:type="dxa"/>
          </w:tcPr>
          <w:p w:rsidR="00E53CBE" w:rsidRDefault="00E53CBE" w:rsidP="00E53C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E53CBE" w:rsidRDefault="00E53CBE" w:rsidP="00E53C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E53CBE" w:rsidRPr="00CF1592" w:rsidRDefault="00E53CBE" w:rsidP="00D846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388E" w:rsidTr="008636B7">
        <w:tc>
          <w:tcPr>
            <w:tcW w:w="1560" w:type="dxa"/>
            <w:shd w:val="clear" w:color="auto" w:fill="auto"/>
          </w:tcPr>
          <w:p w:rsidR="0090388E" w:rsidRPr="0090388E" w:rsidRDefault="00E53CBE" w:rsidP="00BA2FFC">
            <w:pPr>
              <w:pStyle w:val="a3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12.3</w:t>
            </w:r>
          </w:p>
        </w:tc>
        <w:tc>
          <w:tcPr>
            <w:tcW w:w="4347" w:type="dxa"/>
            <w:shd w:val="clear" w:color="auto" w:fill="auto"/>
          </w:tcPr>
          <w:p w:rsidR="0090388E" w:rsidRDefault="00E53CBE" w:rsidP="00914339">
            <w:pPr>
              <w:pStyle w:val="a5"/>
              <w:kinsoku w:val="0"/>
              <w:overflowPunct w:val="0"/>
              <w:spacing w:before="62" w:after="0" w:line="240" w:lineRule="auto"/>
              <w:ind w:right="114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90388E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90388E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машний</w:t>
            </w:r>
            <w:r w:rsidRPr="0090388E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п</w:t>
            </w:r>
            <w:r w:rsidRPr="0090388E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pacing w:val="4"/>
                <w:sz w:val="28"/>
                <w:szCs w:val="28"/>
              </w:rPr>
              <w:t>ч</w:t>
            </w:r>
            <w:r w:rsidRPr="0090388E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90388E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ый</w:t>
            </w:r>
            <w:r w:rsidRPr="0090388E">
              <w:rPr>
                <w:rFonts w:ascii="Times New Roman" w:hAnsi="Times New Roman"/>
                <w:spacing w:val="69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а</w:t>
            </w:r>
            <w:r w:rsidRPr="0090388E">
              <w:rPr>
                <w:rFonts w:ascii="Times New Roman" w:hAnsi="Times New Roman"/>
                <w:spacing w:val="3"/>
                <w:sz w:val="28"/>
                <w:szCs w:val="28"/>
              </w:rPr>
              <w:t>д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р</w:t>
            </w:r>
            <w:r w:rsidRPr="0090388E">
              <w:rPr>
                <w:rFonts w:ascii="Times New Roman" w:hAnsi="Times New Roman"/>
                <w:spacing w:val="6"/>
                <w:sz w:val="28"/>
                <w:szCs w:val="28"/>
              </w:rPr>
              <w:t>е</w:t>
            </w:r>
            <w:r w:rsidRPr="0090388E">
              <w:rPr>
                <w:rFonts w:ascii="Times New Roman" w:hAnsi="Times New Roman"/>
                <w:spacing w:val="1"/>
                <w:sz w:val="28"/>
                <w:szCs w:val="28"/>
              </w:rPr>
              <w:t>с и адрес школы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. Написание почтового адреса.</w:t>
            </w:r>
          </w:p>
        </w:tc>
        <w:tc>
          <w:tcPr>
            <w:tcW w:w="2882" w:type="dxa"/>
          </w:tcPr>
          <w:p w:rsidR="0090388E" w:rsidRDefault="0090388E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90388E" w:rsidRPr="0090388E" w:rsidRDefault="0090388E" w:rsidP="00E53CBE">
            <w:pPr>
              <w:pStyle w:val="Heading1"/>
              <w:ind w:left="0"/>
              <w:rPr>
                <w:b w:val="0"/>
              </w:rPr>
            </w:pPr>
            <w:r>
              <w:rPr>
                <w:b w:val="0"/>
              </w:rPr>
              <w:t xml:space="preserve">Использование </w:t>
            </w:r>
            <w:r w:rsidRPr="0090388E">
              <w:rPr>
                <w:b w:val="0"/>
              </w:rPr>
              <w:t>ИКТ.</w:t>
            </w:r>
          </w:p>
        </w:tc>
        <w:tc>
          <w:tcPr>
            <w:tcW w:w="2259" w:type="dxa"/>
            <w:shd w:val="clear" w:color="auto" w:fill="auto"/>
          </w:tcPr>
          <w:p w:rsidR="0090388E" w:rsidRPr="00CF1592" w:rsidRDefault="0090388E" w:rsidP="00D846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388E" w:rsidTr="008636B7">
        <w:tc>
          <w:tcPr>
            <w:tcW w:w="1560" w:type="dxa"/>
            <w:shd w:val="clear" w:color="auto" w:fill="auto"/>
          </w:tcPr>
          <w:p w:rsidR="0090388E" w:rsidRDefault="00E53CBE" w:rsidP="00BA2FFC">
            <w:pPr>
              <w:pStyle w:val="a3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13.4</w:t>
            </w:r>
          </w:p>
        </w:tc>
        <w:tc>
          <w:tcPr>
            <w:tcW w:w="4347" w:type="dxa"/>
            <w:shd w:val="clear" w:color="auto" w:fill="auto"/>
          </w:tcPr>
          <w:p w:rsidR="0090388E" w:rsidRPr="00BA7F14" w:rsidRDefault="00E53CBE" w:rsidP="00914339">
            <w:pPr>
              <w:pStyle w:val="a5"/>
              <w:kinsoku w:val="0"/>
              <w:overflowPunct w:val="0"/>
              <w:spacing w:before="62" w:after="0" w:line="240" w:lineRule="auto"/>
              <w:ind w:right="114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863359">
              <w:rPr>
                <w:rFonts w:ascii="Times New Roman" w:hAnsi="Times New Roman"/>
                <w:spacing w:val="-14"/>
                <w:sz w:val="28"/>
                <w:szCs w:val="28"/>
              </w:rPr>
              <w:t>К</w:t>
            </w:r>
            <w:r w:rsidRPr="00863359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мм</w:t>
            </w:r>
            <w:r w:rsidRPr="00863359">
              <w:rPr>
                <w:rFonts w:ascii="Times New Roman" w:hAnsi="Times New Roman"/>
                <w:spacing w:val="-3"/>
                <w:sz w:val="28"/>
                <w:szCs w:val="28"/>
              </w:rPr>
              <w:t>у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н</w:t>
            </w:r>
            <w:r w:rsidRPr="00863359">
              <w:rPr>
                <w:rFonts w:ascii="Times New Roman" w:hAnsi="Times New Roman"/>
                <w:spacing w:val="5"/>
                <w:sz w:val="28"/>
                <w:szCs w:val="28"/>
              </w:rPr>
              <w:t>а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л</w:t>
            </w:r>
            <w:r w:rsidRPr="00863359">
              <w:rPr>
                <w:rFonts w:ascii="Times New Roman" w:hAnsi="Times New Roman"/>
                <w:spacing w:val="-2"/>
                <w:sz w:val="28"/>
                <w:szCs w:val="28"/>
              </w:rPr>
              <w:t>ь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ные</w:t>
            </w:r>
            <w:r w:rsidRPr="00863359">
              <w:rPr>
                <w:rFonts w:ascii="Times New Roman" w:hAnsi="Times New Roman"/>
                <w:spacing w:val="5"/>
                <w:sz w:val="28"/>
                <w:szCs w:val="28"/>
              </w:rPr>
              <w:t xml:space="preserve"> </w:t>
            </w:r>
            <w:r w:rsidRPr="00863359">
              <w:rPr>
                <w:rFonts w:ascii="Times New Roman" w:hAnsi="Times New Roman"/>
                <w:spacing w:val="-26"/>
                <w:sz w:val="28"/>
                <w:szCs w:val="28"/>
              </w:rPr>
              <w:t>у</w:t>
            </w:r>
            <w:r w:rsidRPr="00863359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о</w:t>
            </w:r>
            <w:r w:rsidRPr="00863359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Pr="00863359">
              <w:rPr>
                <w:rFonts w:ascii="Times New Roman" w:hAnsi="Times New Roman"/>
                <w:spacing w:val="6"/>
                <w:sz w:val="28"/>
                <w:szCs w:val="28"/>
              </w:rPr>
              <w:t>с</w:t>
            </w:r>
            <w:r w:rsidRPr="00863359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863359">
              <w:rPr>
                <w:rFonts w:ascii="Times New Roman" w:hAnsi="Times New Roman"/>
                <w:spacing w:val="-8"/>
                <w:sz w:val="28"/>
                <w:szCs w:val="28"/>
              </w:rPr>
              <w:t>в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а</w:t>
            </w:r>
            <w:r w:rsidRPr="00863359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в</w:t>
            </w:r>
            <w:r w:rsidRPr="00863359">
              <w:rPr>
                <w:rFonts w:ascii="Times New Roman" w:hAnsi="Times New Roman"/>
                <w:spacing w:val="69"/>
                <w:sz w:val="28"/>
                <w:szCs w:val="28"/>
              </w:rPr>
              <w:t xml:space="preserve"> </w:t>
            </w:r>
            <w:r w:rsidRPr="00863359">
              <w:rPr>
                <w:rFonts w:ascii="Times New Roman" w:hAnsi="Times New Roman"/>
                <w:spacing w:val="-5"/>
                <w:sz w:val="28"/>
                <w:szCs w:val="28"/>
              </w:rPr>
              <w:t>г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ор</w:t>
            </w:r>
            <w:r w:rsidRPr="00863359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863359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е</w:t>
            </w:r>
            <w:r w:rsidRPr="00863359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и</w:t>
            </w:r>
            <w:r w:rsidRPr="00863359">
              <w:rPr>
                <w:rFonts w:ascii="Times New Roman" w:hAnsi="Times New Roman"/>
                <w:spacing w:val="69"/>
                <w:sz w:val="28"/>
                <w:szCs w:val="28"/>
              </w:rPr>
              <w:t xml:space="preserve"> </w:t>
            </w:r>
            <w:r w:rsidRPr="00863359">
              <w:rPr>
                <w:rFonts w:ascii="Times New Roman" w:hAnsi="Times New Roman"/>
                <w:spacing w:val="6"/>
                <w:sz w:val="28"/>
                <w:szCs w:val="28"/>
              </w:rPr>
              <w:t>с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ел</w:t>
            </w:r>
            <w:r w:rsidRPr="00863359">
              <w:rPr>
                <w:rFonts w:ascii="Times New Roman" w:hAnsi="Times New Roman"/>
                <w:spacing w:val="-1"/>
                <w:sz w:val="28"/>
                <w:szCs w:val="28"/>
              </w:rPr>
              <w:t>ь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с</w:t>
            </w:r>
            <w:r w:rsidRPr="00863359">
              <w:rPr>
                <w:rFonts w:ascii="Times New Roman" w:hAnsi="Times New Roman"/>
                <w:spacing w:val="-16"/>
                <w:sz w:val="28"/>
                <w:szCs w:val="28"/>
              </w:rPr>
              <w:t>к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ой  м</w:t>
            </w:r>
            <w:r w:rsidRPr="00863359">
              <w:rPr>
                <w:rFonts w:ascii="Times New Roman" w:hAnsi="Times New Roman"/>
                <w:spacing w:val="7"/>
                <w:sz w:val="28"/>
                <w:szCs w:val="28"/>
              </w:rPr>
              <w:t>е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с</w:t>
            </w:r>
            <w:r w:rsidRPr="00863359">
              <w:rPr>
                <w:rFonts w:ascii="Times New Roman" w:hAnsi="Times New Roman"/>
                <w:spacing w:val="-1"/>
                <w:sz w:val="28"/>
                <w:szCs w:val="28"/>
              </w:rPr>
              <w:t>т</w:t>
            </w:r>
            <w:r w:rsidRPr="00863359">
              <w:rPr>
                <w:rFonts w:ascii="Times New Roman" w:hAnsi="Times New Roman"/>
                <w:spacing w:val="4"/>
                <w:sz w:val="28"/>
                <w:szCs w:val="28"/>
              </w:rPr>
              <w:t>но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с</w:t>
            </w:r>
            <w:r w:rsidRPr="00863359">
              <w:rPr>
                <w:rFonts w:ascii="Times New Roman" w:hAnsi="Times New Roman"/>
                <w:spacing w:val="-1"/>
                <w:sz w:val="28"/>
                <w:szCs w:val="28"/>
              </w:rPr>
              <w:t>ти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90388E" w:rsidRDefault="0090388E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90388E" w:rsidRDefault="0090388E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90388E" w:rsidRDefault="0090388E" w:rsidP="00D846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388E" w:rsidTr="008636B7">
        <w:tc>
          <w:tcPr>
            <w:tcW w:w="1560" w:type="dxa"/>
            <w:shd w:val="clear" w:color="auto" w:fill="auto"/>
          </w:tcPr>
          <w:p w:rsidR="0090388E" w:rsidRDefault="00E53CBE" w:rsidP="00BA2FFC">
            <w:pPr>
              <w:pStyle w:val="a3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14.5</w:t>
            </w:r>
          </w:p>
        </w:tc>
        <w:tc>
          <w:tcPr>
            <w:tcW w:w="4347" w:type="dxa"/>
            <w:shd w:val="clear" w:color="auto" w:fill="auto"/>
          </w:tcPr>
          <w:p w:rsidR="0090388E" w:rsidRPr="00863359" w:rsidRDefault="00E53CBE" w:rsidP="00914339">
            <w:pPr>
              <w:pStyle w:val="a5"/>
              <w:kinsoku w:val="0"/>
              <w:overflowPunct w:val="0"/>
              <w:spacing w:before="62" w:after="0" w:line="240" w:lineRule="auto"/>
              <w:ind w:right="114"/>
              <w:rPr>
                <w:rFonts w:ascii="Times New Roman" w:hAnsi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</w:rPr>
              <w:t>Порядок в доме.</w:t>
            </w:r>
          </w:p>
        </w:tc>
        <w:tc>
          <w:tcPr>
            <w:tcW w:w="2882" w:type="dxa"/>
          </w:tcPr>
          <w:p w:rsidR="0090388E" w:rsidRDefault="0090388E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90388E" w:rsidRDefault="0090388E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90388E" w:rsidRDefault="0090388E" w:rsidP="00D846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0094" w:rsidTr="008636B7">
        <w:tc>
          <w:tcPr>
            <w:tcW w:w="1560" w:type="dxa"/>
            <w:shd w:val="clear" w:color="auto" w:fill="auto"/>
          </w:tcPr>
          <w:p w:rsidR="00B00094" w:rsidRPr="0090388E" w:rsidRDefault="00E53CBE" w:rsidP="00BA2FFC">
            <w:pPr>
              <w:pStyle w:val="a3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15.6</w:t>
            </w:r>
          </w:p>
        </w:tc>
        <w:tc>
          <w:tcPr>
            <w:tcW w:w="4347" w:type="dxa"/>
            <w:shd w:val="clear" w:color="auto" w:fill="auto"/>
          </w:tcPr>
          <w:p w:rsidR="00B00094" w:rsidRPr="0090388E" w:rsidRDefault="00863359" w:rsidP="008633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388E">
              <w:rPr>
                <w:rFonts w:ascii="Times New Roman" w:hAnsi="Times New Roman"/>
                <w:iCs/>
                <w:spacing w:val="-9"/>
                <w:sz w:val="28"/>
                <w:szCs w:val="28"/>
              </w:rPr>
              <w:t>К</w:t>
            </w:r>
            <w:r w:rsidRPr="0090388E">
              <w:rPr>
                <w:rFonts w:ascii="Times New Roman" w:hAnsi="Times New Roman"/>
                <w:iCs/>
                <w:spacing w:val="-11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iCs/>
                <w:sz w:val="28"/>
                <w:szCs w:val="28"/>
              </w:rPr>
              <w:t>мнатные</w:t>
            </w:r>
            <w:r w:rsidRPr="0090388E">
              <w:rPr>
                <w:rFonts w:ascii="Times New Roman" w:hAnsi="Times New Roman"/>
                <w:iCs/>
                <w:spacing w:val="33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iCs/>
                <w:sz w:val="28"/>
                <w:szCs w:val="28"/>
              </w:rPr>
              <w:t>ра</w:t>
            </w:r>
            <w:r w:rsidRPr="0090388E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с</w:t>
            </w:r>
            <w:r w:rsidRPr="0090388E">
              <w:rPr>
                <w:rFonts w:ascii="Times New Roman" w:hAnsi="Times New Roman"/>
                <w:iCs/>
                <w:sz w:val="28"/>
                <w:szCs w:val="28"/>
              </w:rPr>
              <w:t>тени</w:t>
            </w:r>
            <w:r w:rsidRPr="0090388E">
              <w:rPr>
                <w:rFonts w:ascii="Times New Roman" w:hAnsi="Times New Roman"/>
                <w:iCs/>
                <w:spacing w:val="3"/>
                <w:sz w:val="28"/>
                <w:szCs w:val="28"/>
              </w:rPr>
              <w:t>я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.</w:t>
            </w:r>
            <w:r w:rsidRPr="0090388E">
              <w:rPr>
                <w:rFonts w:ascii="Times New Roman" w:hAnsi="Times New Roman"/>
                <w:spacing w:val="32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pacing w:val="-5"/>
                <w:sz w:val="28"/>
                <w:szCs w:val="28"/>
              </w:rPr>
              <w:t>В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и</w:t>
            </w:r>
            <w:r w:rsidRPr="0090388E">
              <w:rPr>
                <w:rFonts w:ascii="Times New Roman" w:hAnsi="Times New Roman"/>
                <w:spacing w:val="7"/>
                <w:sz w:val="28"/>
                <w:szCs w:val="28"/>
              </w:rPr>
              <w:t>д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ы</w:t>
            </w:r>
            <w:r w:rsidRPr="0090388E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pacing w:val="-17"/>
                <w:sz w:val="28"/>
                <w:szCs w:val="28"/>
              </w:rPr>
              <w:t>к</w:t>
            </w:r>
            <w:r w:rsidRPr="0090388E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мн</w:t>
            </w:r>
            <w:r w:rsidRPr="0090388E">
              <w:rPr>
                <w:rFonts w:ascii="Times New Roman" w:hAnsi="Times New Roman"/>
                <w:spacing w:val="-9"/>
                <w:sz w:val="28"/>
                <w:szCs w:val="28"/>
              </w:rPr>
              <w:t>а</w:t>
            </w:r>
            <w:r w:rsidRPr="0090388E">
              <w:rPr>
                <w:rFonts w:ascii="Times New Roman" w:hAnsi="Times New Roman"/>
                <w:spacing w:val="3"/>
                <w:sz w:val="28"/>
                <w:szCs w:val="28"/>
              </w:rPr>
              <w:t>т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н</w:t>
            </w:r>
            <w:r w:rsidRPr="0090388E">
              <w:rPr>
                <w:rFonts w:ascii="Times New Roman" w:hAnsi="Times New Roman"/>
                <w:spacing w:val="4"/>
                <w:sz w:val="28"/>
                <w:szCs w:val="28"/>
              </w:rPr>
              <w:t>ы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х</w:t>
            </w:r>
            <w:r w:rsidRPr="0090388E">
              <w:rPr>
                <w:rFonts w:ascii="Times New Roman" w:hAnsi="Times New Roman"/>
                <w:spacing w:val="24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растений. Осо</w:t>
            </w:r>
            <w:r w:rsidRPr="0090388E">
              <w:rPr>
                <w:rFonts w:ascii="Times New Roman" w:hAnsi="Times New Roman"/>
                <w:spacing w:val="-1"/>
                <w:sz w:val="28"/>
                <w:szCs w:val="28"/>
              </w:rPr>
              <w:t>б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енн</w:t>
            </w:r>
            <w:r w:rsidRPr="0090388E">
              <w:rPr>
                <w:rFonts w:ascii="Times New Roman" w:hAnsi="Times New Roman"/>
                <w:spacing w:val="5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с</w:t>
            </w:r>
            <w:r w:rsidRPr="0090388E">
              <w:rPr>
                <w:rFonts w:ascii="Times New Roman" w:hAnsi="Times New Roman"/>
                <w:spacing w:val="-1"/>
                <w:sz w:val="28"/>
                <w:szCs w:val="28"/>
              </w:rPr>
              <w:t>т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и</w:t>
            </w:r>
            <w:r w:rsidRPr="0090388E">
              <w:rPr>
                <w:rFonts w:ascii="Times New Roman" w:hAnsi="Times New Roman"/>
                <w:spacing w:val="33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pacing w:val="-7"/>
                <w:sz w:val="28"/>
                <w:szCs w:val="28"/>
              </w:rPr>
              <w:t>у</w:t>
            </w:r>
            <w:r w:rsidRPr="0090388E">
              <w:rPr>
                <w:rFonts w:ascii="Times New Roman" w:hAnsi="Times New Roman"/>
                <w:spacing w:val="-11"/>
                <w:sz w:val="28"/>
                <w:szCs w:val="28"/>
              </w:rPr>
              <w:t>хо</w:t>
            </w:r>
            <w:r w:rsidRPr="0090388E">
              <w:rPr>
                <w:rFonts w:ascii="Times New Roman" w:hAnsi="Times New Roman"/>
                <w:spacing w:val="7"/>
                <w:sz w:val="28"/>
                <w:szCs w:val="28"/>
              </w:rPr>
              <w:t>д</w:t>
            </w:r>
            <w:r w:rsidRPr="0090388E">
              <w:rPr>
                <w:rFonts w:ascii="Times New Roman" w:hAnsi="Times New Roman"/>
                <w:spacing w:val="1"/>
                <w:sz w:val="28"/>
                <w:szCs w:val="28"/>
              </w:rPr>
              <w:t>а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.</w:t>
            </w:r>
            <w:r w:rsidR="00E53CBE">
              <w:rPr>
                <w:rFonts w:ascii="Times New Roman" w:hAnsi="Times New Roman"/>
                <w:sz w:val="28"/>
                <w:szCs w:val="28"/>
              </w:rPr>
              <w:t xml:space="preserve"> Мини-проект «Комнатные растения».</w:t>
            </w:r>
          </w:p>
        </w:tc>
        <w:tc>
          <w:tcPr>
            <w:tcW w:w="2882" w:type="dxa"/>
          </w:tcPr>
          <w:p w:rsidR="00B00094" w:rsidRPr="00CF1592" w:rsidRDefault="00F01AC0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Беседа с педагогом, формирование собственной позиции.</w:t>
            </w:r>
            <w:r w:rsidR="00E53CB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00094" w:rsidRDefault="00B00094" w:rsidP="00D846CA">
            <w:pPr>
              <w:spacing w:after="0"/>
              <w:jc w:val="center"/>
            </w:pPr>
            <w:r w:rsidRPr="00CF15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90388E" w:rsidRDefault="00E53CBE" w:rsidP="00BA2FFC">
            <w:pPr>
              <w:pStyle w:val="a3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16.7</w:t>
            </w:r>
          </w:p>
        </w:tc>
        <w:tc>
          <w:tcPr>
            <w:tcW w:w="4347" w:type="dxa"/>
            <w:shd w:val="clear" w:color="auto" w:fill="auto"/>
          </w:tcPr>
          <w:p w:rsidR="00B00094" w:rsidRPr="0090388E" w:rsidRDefault="00863359" w:rsidP="003C4DC7">
            <w:pPr>
              <w:pStyle w:val="a4"/>
              <w:spacing w:before="0" w:after="0"/>
              <w:ind w:left="-63"/>
              <w:rPr>
                <w:sz w:val="28"/>
                <w:szCs w:val="28"/>
              </w:rPr>
            </w:pPr>
            <w:r w:rsidRPr="0090388E">
              <w:rPr>
                <w:iCs/>
                <w:sz w:val="28"/>
                <w:szCs w:val="28"/>
              </w:rPr>
              <w:t>Д</w:t>
            </w:r>
            <w:r w:rsidRPr="0090388E">
              <w:rPr>
                <w:iCs/>
                <w:spacing w:val="-10"/>
                <w:sz w:val="28"/>
                <w:szCs w:val="28"/>
              </w:rPr>
              <w:t>о</w:t>
            </w:r>
            <w:r w:rsidRPr="0090388E">
              <w:rPr>
                <w:iCs/>
                <w:sz w:val="28"/>
                <w:szCs w:val="28"/>
              </w:rPr>
              <w:t>машние</w:t>
            </w:r>
            <w:r w:rsidRPr="0090388E">
              <w:rPr>
                <w:iCs/>
                <w:spacing w:val="52"/>
                <w:sz w:val="28"/>
                <w:szCs w:val="28"/>
              </w:rPr>
              <w:t xml:space="preserve"> </w:t>
            </w:r>
            <w:r w:rsidRPr="0090388E">
              <w:rPr>
                <w:iCs/>
                <w:sz w:val="28"/>
                <w:szCs w:val="28"/>
              </w:rPr>
              <w:t>животны</w:t>
            </w:r>
            <w:r w:rsidRPr="0090388E">
              <w:rPr>
                <w:iCs/>
                <w:spacing w:val="1"/>
                <w:sz w:val="28"/>
                <w:szCs w:val="28"/>
              </w:rPr>
              <w:t>е в городской квартире</w:t>
            </w:r>
            <w:r w:rsidRPr="0090388E">
              <w:rPr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907888" w:rsidRDefault="00907888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B00094" w:rsidRPr="00CF1592" w:rsidRDefault="00907888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00094" w:rsidRPr="00CF1592" w:rsidRDefault="00B00094" w:rsidP="00D846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5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0094" w:rsidTr="008636B7">
        <w:tc>
          <w:tcPr>
            <w:tcW w:w="1560" w:type="dxa"/>
            <w:shd w:val="clear" w:color="auto" w:fill="auto"/>
          </w:tcPr>
          <w:p w:rsidR="00B00094" w:rsidRPr="0090388E" w:rsidRDefault="00E53CBE" w:rsidP="00BA2FFC">
            <w:pPr>
              <w:pStyle w:val="a3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17.8</w:t>
            </w:r>
          </w:p>
        </w:tc>
        <w:tc>
          <w:tcPr>
            <w:tcW w:w="4347" w:type="dxa"/>
            <w:shd w:val="clear" w:color="auto" w:fill="auto"/>
          </w:tcPr>
          <w:p w:rsidR="00B00094" w:rsidRPr="0090388E" w:rsidRDefault="00863359" w:rsidP="00D846CA">
            <w:pPr>
              <w:spacing w:after="0"/>
              <w:ind w:left="-63"/>
              <w:rPr>
                <w:rFonts w:ascii="Times New Roman" w:hAnsi="Times New Roman"/>
                <w:sz w:val="28"/>
                <w:szCs w:val="28"/>
              </w:rPr>
            </w:pPr>
            <w:r w:rsidRPr="0090388E">
              <w:rPr>
                <w:rFonts w:ascii="Times New Roman" w:hAnsi="Times New Roman"/>
                <w:sz w:val="28"/>
                <w:szCs w:val="28"/>
              </w:rPr>
              <w:t>С</w:t>
            </w:r>
            <w:r w:rsidRPr="0090388E">
              <w:rPr>
                <w:rFonts w:ascii="Times New Roman" w:hAnsi="Times New Roman"/>
                <w:spacing w:val="-10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ержание</w:t>
            </w:r>
            <w:r w:rsidRPr="0090388E">
              <w:rPr>
                <w:rFonts w:ascii="Times New Roman" w:hAnsi="Times New Roman"/>
                <w:spacing w:val="57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ж</w:t>
            </w:r>
            <w:r w:rsidRPr="0090388E">
              <w:rPr>
                <w:rFonts w:ascii="Times New Roman" w:hAnsi="Times New Roman"/>
                <w:spacing w:val="4"/>
                <w:sz w:val="28"/>
                <w:szCs w:val="28"/>
              </w:rPr>
              <w:t>и</w:t>
            </w:r>
            <w:r w:rsidRPr="0090388E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90388E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н</w:t>
            </w:r>
            <w:r w:rsidRPr="0090388E">
              <w:rPr>
                <w:rFonts w:ascii="Times New Roman" w:hAnsi="Times New Roman"/>
                <w:spacing w:val="4"/>
                <w:sz w:val="28"/>
                <w:szCs w:val="28"/>
              </w:rPr>
              <w:t>ы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х</w:t>
            </w:r>
            <w:r w:rsidRPr="0090388E">
              <w:rPr>
                <w:rFonts w:ascii="Times New Roman" w:hAnsi="Times New Roman"/>
                <w:spacing w:val="49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в</w:t>
            </w:r>
            <w:r w:rsidRPr="0090388E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pacing w:val="-5"/>
                <w:sz w:val="28"/>
                <w:szCs w:val="28"/>
              </w:rPr>
              <w:t>г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ор</w:t>
            </w:r>
            <w:r w:rsidRPr="0090388E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с</w:t>
            </w:r>
            <w:r w:rsidRPr="0090388E">
              <w:rPr>
                <w:rFonts w:ascii="Times New Roman" w:hAnsi="Times New Roman"/>
                <w:spacing w:val="-16"/>
                <w:sz w:val="28"/>
                <w:szCs w:val="28"/>
              </w:rPr>
              <w:t>к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ой</w:t>
            </w:r>
            <w:r w:rsidRPr="0090388E">
              <w:rPr>
                <w:rFonts w:ascii="Times New Roman" w:hAnsi="Times New Roman"/>
                <w:spacing w:val="27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к</w:t>
            </w:r>
            <w:r w:rsidRPr="0090388E">
              <w:rPr>
                <w:rFonts w:ascii="Times New Roman" w:hAnsi="Times New Roman"/>
                <w:spacing w:val="-9"/>
                <w:sz w:val="28"/>
                <w:szCs w:val="28"/>
              </w:rPr>
              <w:t>в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ар</w:t>
            </w:r>
            <w:r w:rsidRPr="0090388E">
              <w:rPr>
                <w:rFonts w:ascii="Times New Roman" w:hAnsi="Times New Roman"/>
                <w:spacing w:val="-1"/>
                <w:sz w:val="28"/>
                <w:szCs w:val="28"/>
              </w:rPr>
              <w:t>т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ир</w:t>
            </w:r>
            <w:r w:rsidRPr="0090388E">
              <w:rPr>
                <w:rFonts w:ascii="Times New Roman" w:hAnsi="Times New Roman"/>
                <w:spacing w:val="5"/>
                <w:sz w:val="28"/>
                <w:szCs w:val="28"/>
              </w:rPr>
              <w:t>е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B00094" w:rsidRPr="00CF1592" w:rsidRDefault="00B77527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Работа в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микрогруппах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коммуникация со сверстниками.</w:t>
            </w:r>
          </w:p>
        </w:tc>
        <w:tc>
          <w:tcPr>
            <w:tcW w:w="2259" w:type="dxa"/>
            <w:shd w:val="clear" w:color="auto" w:fill="auto"/>
          </w:tcPr>
          <w:p w:rsidR="00B00094" w:rsidRDefault="00B00094" w:rsidP="00D846CA">
            <w:pPr>
              <w:spacing w:after="0"/>
              <w:jc w:val="center"/>
            </w:pPr>
            <w:r w:rsidRPr="00CF15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90388E" w:rsidRDefault="00E53CBE" w:rsidP="00BA2FFC">
            <w:pPr>
              <w:pStyle w:val="a3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18.9</w:t>
            </w:r>
          </w:p>
        </w:tc>
        <w:tc>
          <w:tcPr>
            <w:tcW w:w="4347" w:type="dxa"/>
            <w:shd w:val="clear" w:color="auto" w:fill="auto"/>
          </w:tcPr>
          <w:p w:rsidR="00B00094" w:rsidRPr="0090388E" w:rsidRDefault="00863359" w:rsidP="003C4DC7">
            <w:pPr>
              <w:pStyle w:val="a5"/>
              <w:kinsoku w:val="0"/>
              <w:overflowPunct w:val="0"/>
              <w:spacing w:before="62" w:after="0" w:line="240" w:lineRule="auto"/>
              <w:ind w:right="114"/>
              <w:rPr>
                <w:rFonts w:ascii="Times New Roman" w:hAnsi="Times New Roman"/>
                <w:sz w:val="28"/>
                <w:szCs w:val="28"/>
              </w:rPr>
            </w:pPr>
            <w:r w:rsidRPr="0090388E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90388E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машние</w:t>
            </w:r>
            <w:r w:rsidRPr="0090388E">
              <w:rPr>
                <w:rFonts w:ascii="Times New Roman" w:hAnsi="Times New Roman"/>
                <w:spacing w:val="65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жи</w:t>
            </w:r>
            <w:r w:rsidRPr="0090388E">
              <w:rPr>
                <w:rFonts w:ascii="Times New Roman" w:hAnsi="Times New Roman"/>
                <w:spacing w:val="-3"/>
                <w:sz w:val="28"/>
                <w:szCs w:val="28"/>
              </w:rPr>
              <w:t>в</w:t>
            </w:r>
            <w:r w:rsidRPr="0090388E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ные</w:t>
            </w:r>
            <w:r w:rsidRPr="0090388E">
              <w:rPr>
                <w:rFonts w:ascii="Times New Roman" w:hAnsi="Times New Roman"/>
                <w:spacing w:val="60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и</w:t>
            </w:r>
            <w:r w:rsidRPr="0090388E">
              <w:rPr>
                <w:rFonts w:ascii="Times New Roman" w:hAnsi="Times New Roman"/>
                <w:spacing w:val="60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п</w:t>
            </w:r>
            <w:r w:rsidRPr="0090388E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ицы</w:t>
            </w:r>
            <w:r w:rsidRPr="0090388E">
              <w:rPr>
                <w:rFonts w:ascii="Times New Roman" w:hAnsi="Times New Roman"/>
                <w:spacing w:val="60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в</w:t>
            </w:r>
            <w:r w:rsidRPr="0090388E">
              <w:rPr>
                <w:rFonts w:ascii="Times New Roman" w:hAnsi="Times New Roman"/>
                <w:spacing w:val="58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pacing w:val="6"/>
                <w:sz w:val="28"/>
                <w:szCs w:val="28"/>
              </w:rPr>
              <w:t>с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ел</w:t>
            </w:r>
            <w:r w:rsidRPr="0090388E">
              <w:rPr>
                <w:rFonts w:ascii="Times New Roman" w:hAnsi="Times New Roman"/>
                <w:spacing w:val="-1"/>
                <w:sz w:val="28"/>
                <w:szCs w:val="28"/>
              </w:rPr>
              <w:t>ь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с</w:t>
            </w:r>
            <w:r w:rsidRPr="0090388E">
              <w:rPr>
                <w:rFonts w:ascii="Times New Roman" w:hAnsi="Times New Roman"/>
                <w:spacing w:val="-16"/>
                <w:sz w:val="28"/>
                <w:szCs w:val="28"/>
              </w:rPr>
              <w:t>к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ой</w:t>
            </w:r>
            <w:r w:rsidRPr="0090388E">
              <w:rPr>
                <w:rFonts w:ascii="Times New Roman" w:hAnsi="Times New Roman"/>
                <w:spacing w:val="60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м</w:t>
            </w:r>
            <w:r w:rsidRPr="0090388E">
              <w:rPr>
                <w:rFonts w:ascii="Times New Roman" w:hAnsi="Times New Roman"/>
                <w:spacing w:val="7"/>
                <w:sz w:val="28"/>
                <w:szCs w:val="28"/>
              </w:rPr>
              <w:t>е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с</w:t>
            </w:r>
            <w:r w:rsidRPr="0090388E">
              <w:rPr>
                <w:rFonts w:ascii="Times New Roman" w:hAnsi="Times New Roman"/>
                <w:spacing w:val="-1"/>
                <w:sz w:val="28"/>
                <w:szCs w:val="28"/>
              </w:rPr>
              <w:t>т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н</w:t>
            </w:r>
            <w:r w:rsidRPr="0090388E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с</w:t>
            </w:r>
            <w:r w:rsidRPr="0090388E">
              <w:rPr>
                <w:rFonts w:ascii="Times New Roman" w:hAnsi="Times New Roman"/>
                <w:spacing w:val="-1"/>
                <w:sz w:val="28"/>
                <w:szCs w:val="28"/>
              </w:rPr>
              <w:t>т</w:t>
            </w:r>
            <w:r w:rsidRPr="0090388E">
              <w:rPr>
                <w:rFonts w:ascii="Times New Roman" w:hAnsi="Times New Roman"/>
                <w:spacing w:val="9"/>
                <w:sz w:val="28"/>
                <w:szCs w:val="28"/>
              </w:rPr>
              <w:t>и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:</w:t>
            </w:r>
            <w:r w:rsidRPr="0090388E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и</w:t>
            </w:r>
            <w:r w:rsidRPr="0090388E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ы,</w:t>
            </w:r>
            <w:r w:rsidRPr="0090388E">
              <w:rPr>
                <w:rFonts w:ascii="Times New Roman" w:hAnsi="Times New Roman"/>
                <w:spacing w:val="54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со</w:t>
            </w:r>
            <w:r w:rsidRPr="0090388E">
              <w:rPr>
                <w:rFonts w:ascii="Times New Roman" w:hAnsi="Times New Roman"/>
                <w:spacing w:val="-2"/>
                <w:sz w:val="28"/>
                <w:szCs w:val="28"/>
              </w:rPr>
              <w:t>б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ен</w:t>
            </w:r>
            <w:r w:rsidRPr="0090388E">
              <w:rPr>
                <w:rFonts w:ascii="Times New Roman" w:hAnsi="Times New Roman"/>
                <w:spacing w:val="5"/>
                <w:sz w:val="28"/>
                <w:szCs w:val="28"/>
              </w:rPr>
              <w:t>н</w:t>
            </w:r>
            <w:r w:rsidRPr="0090388E">
              <w:rPr>
                <w:rFonts w:ascii="Times New Roman" w:hAnsi="Times New Roman"/>
                <w:spacing w:val="9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с</w:t>
            </w:r>
            <w:r w:rsidRPr="0090388E">
              <w:rPr>
                <w:rFonts w:ascii="Times New Roman" w:hAnsi="Times New Roman"/>
                <w:spacing w:val="-1"/>
                <w:sz w:val="28"/>
                <w:szCs w:val="28"/>
              </w:rPr>
              <w:t>т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и</w:t>
            </w:r>
            <w:r w:rsidRPr="0090388E">
              <w:rPr>
                <w:rFonts w:ascii="Times New Roman" w:hAnsi="Times New Roman"/>
                <w:spacing w:val="51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с</w:t>
            </w:r>
            <w:r w:rsidRPr="0090388E">
              <w:rPr>
                <w:rFonts w:ascii="Times New Roman" w:hAnsi="Times New Roman"/>
                <w:spacing w:val="-10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ержания</w:t>
            </w:r>
            <w:r w:rsidRPr="0090388E">
              <w:rPr>
                <w:rFonts w:ascii="Times New Roman" w:hAnsi="Times New Roman"/>
                <w:spacing w:val="54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и</w:t>
            </w:r>
            <w:r w:rsidRPr="0090388E">
              <w:rPr>
                <w:rFonts w:ascii="Times New Roman" w:hAnsi="Times New Roman"/>
                <w:spacing w:val="51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у</w:t>
            </w:r>
            <w:r w:rsidRPr="0090388E">
              <w:rPr>
                <w:rFonts w:ascii="Times New Roman" w:hAnsi="Times New Roman"/>
                <w:spacing w:val="-11"/>
                <w:sz w:val="28"/>
                <w:szCs w:val="28"/>
              </w:rPr>
              <w:t>хо</w:t>
            </w:r>
            <w:r w:rsidRPr="0090388E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B00094" w:rsidRDefault="00F01AC0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B00094" w:rsidRPr="00CF1592" w:rsidRDefault="00B00094" w:rsidP="00D846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90388E" w:rsidRDefault="00E53CBE" w:rsidP="00BA2FFC">
            <w:pPr>
              <w:pStyle w:val="a3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19.10</w:t>
            </w:r>
          </w:p>
        </w:tc>
        <w:tc>
          <w:tcPr>
            <w:tcW w:w="4347" w:type="dxa"/>
            <w:shd w:val="clear" w:color="auto" w:fill="auto"/>
          </w:tcPr>
          <w:p w:rsidR="00B00094" w:rsidRPr="0090388E" w:rsidRDefault="00863359" w:rsidP="00D846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388E">
              <w:rPr>
                <w:rFonts w:ascii="Times New Roman" w:hAnsi="Times New Roman"/>
                <w:spacing w:val="-6"/>
                <w:sz w:val="28"/>
                <w:szCs w:val="28"/>
              </w:rPr>
              <w:t>Н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аи</w:t>
            </w:r>
            <w:r w:rsidRPr="0090388E">
              <w:rPr>
                <w:rFonts w:ascii="Times New Roman" w:hAnsi="Times New Roman"/>
                <w:spacing w:val="3"/>
                <w:sz w:val="28"/>
                <w:szCs w:val="28"/>
              </w:rPr>
              <w:t>б</w:t>
            </w:r>
            <w:r w:rsidRPr="0090388E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лее</w:t>
            </w:r>
            <w:r w:rsidRPr="0090388E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распр</w:t>
            </w:r>
            <w:r w:rsidRPr="0090388E">
              <w:rPr>
                <w:rFonts w:ascii="Times New Roman" w:hAnsi="Times New Roman"/>
                <w:spacing w:val="7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с</w:t>
            </w:r>
            <w:r w:rsidRPr="0090388E">
              <w:rPr>
                <w:rFonts w:ascii="Times New Roman" w:hAnsi="Times New Roman"/>
                <w:spacing w:val="4"/>
                <w:sz w:val="28"/>
                <w:szCs w:val="28"/>
              </w:rPr>
              <w:t>т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ране</w:t>
            </w:r>
            <w:r w:rsidRPr="0090388E">
              <w:rPr>
                <w:rFonts w:ascii="Times New Roman" w:hAnsi="Times New Roman"/>
                <w:spacing w:val="7"/>
                <w:sz w:val="28"/>
                <w:szCs w:val="28"/>
              </w:rPr>
              <w:t>н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ные</w:t>
            </w:r>
            <w:r w:rsidRPr="0090388E">
              <w:rPr>
                <w:rFonts w:ascii="Times New Roman" w:hAnsi="Times New Roman"/>
                <w:spacing w:val="-13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Pr="0090388E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л</w:t>
            </w:r>
            <w:r w:rsidRPr="0090388E">
              <w:rPr>
                <w:rFonts w:ascii="Times New Roman" w:hAnsi="Times New Roman"/>
                <w:spacing w:val="6"/>
                <w:sz w:val="28"/>
                <w:szCs w:val="28"/>
              </w:rPr>
              <w:t>е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зни</w:t>
            </w:r>
            <w:r w:rsidRPr="0090388E">
              <w:rPr>
                <w:rFonts w:ascii="Times New Roman" w:hAnsi="Times New Roman"/>
                <w:spacing w:val="-13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не</w:t>
            </w:r>
            <w:r w:rsidRPr="0090388E">
              <w:rPr>
                <w:rFonts w:ascii="Times New Roman" w:hAnsi="Times New Roman"/>
                <w:spacing w:val="-16"/>
                <w:sz w:val="28"/>
                <w:szCs w:val="28"/>
              </w:rPr>
              <w:t>к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ор</w:t>
            </w:r>
            <w:r w:rsidRPr="0090388E">
              <w:rPr>
                <w:rFonts w:ascii="Times New Roman" w:hAnsi="Times New Roman"/>
                <w:spacing w:val="5"/>
                <w:sz w:val="28"/>
                <w:szCs w:val="28"/>
              </w:rPr>
              <w:t>ы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х</w:t>
            </w:r>
            <w:r w:rsidRPr="0090388E">
              <w:rPr>
                <w:rFonts w:ascii="Times New Roman" w:hAnsi="Times New Roman"/>
                <w:spacing w:val="-17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pacing w:val="4"/>
                <w:sz w:val="28"/>
                <w:szCs w:val="28"/>
              </w:rPr>
              <w:t>ж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и</w:t>
            </w:r>
            <w:r w:rsidRPr="0090388E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90388E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90388E">
              <w:rPr>
                <w:rFonts w:ascii="Times New Roman" w:hAnsi="Times New Roman"/>
                <w:spacing w:val="4"/>
                <w:sz w:val="28"/>
                <w:szCs w:val="28"/>
              </w:rPr>
              <w:t>ны</w:t>
            </w:r>
            <w:r w:rsidRPr="0090388E">
              <w:rPr>
                <w:rFonts w:ascii="Times New Roman" w:hAnsi="Times New Roman"/>
                <w:spacing w:val="-6"/>
                <w:sz w:val="28"/>
                <w:szCs w:val="28"/>
              </w:rPr>
              <w:t>х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.</w:t>
            </w:r>
            <w:r w:rsidRPr="0090388E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pacing w:val="-5"/>
                <w:sz w:val="28"/>
                <w:szCs w:val="28"/>
              </w:rPr>
              <w:t>В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е</w:t>
            </w:r>
            <w:r w:rsidRPr="0090388E">
              <w:rPr>
                <w:rFonts w:ascii="Times New Roman" w:hAnsi="Times New Roman"/>
                <w:spacing w:val="-1"/>
                <w:sz w:val="28"/>
                <w:szCs w:val="28"/>
              </w:rPr>
              <w:t>т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ер</w:t>
            </w:r>
            <w:r w:rsidRPr="0090388E">
              <w:rPr>
                <w:rFonts w:ascii="Times New Roman" w:hAnsi="Times New Roman"/>
                <w:spacing w:val="5"/>
                <w:sz w:val="28"/>
                <w:szCs w:val="28"/>
              </w:rPr>
              <w:t>и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нарная</w:t>
            </w:r>
            <w:r w:rsidRPr="0090388E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с</w:t>
            </w:r>
            <w:r w:rsidRPr="0090388E">
              <w:rPr>
                <w:rFonts w:ascii="Times New Roman" w:hAnsi="Times New Roman"/>
                <w:spacing w:val="6"/>
                <w:sz w:val="28"/>
                <w:szCs w:val="28"/>
              </w:rPr>
              <w:t>л</w:t>
            </w:r>
            <w:r w:rsidRPr="0090388E">
              <w:rPr>
                <w:rFonts w:ascii="Times New Roman" w:hAnsi="Times New Roman"/>
                <w:spacing w:val="-11"/>
                <w:sz w:val="28"/>
                <w:szCs w:val="28"/>
              </w:rPr>
              <w:t>у</w:t>
            </w:r>
            <w:r w:rsidRPr="0090388E">
              <w:rPr>
                <w:rFonts w:ascii="Times New Roman" w:hAnsi="Times New Roman"/>
                <w:spacing w:val="-7"/>
                <w:sz w:val="28"/>
                <w:szCs w:val="28"/>
              </w:rPr>
              <w:t>ж</w:t>
            </w:r>
            <w:r w:rsidRPr="0090388E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Pr="0090388E">
              <w:rPr>
                <w:rFonts w:ascii="Times New Roman" w:hAnsi="Times New Roman"/>
                <w:spacing w:val="1"/>
                <w:sz w:val="28"/>
                <w:szCs w:val="28"/>
              </w:rPr>
              <w:t>а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907888" w:rsidRDefault="00907888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B00094" w:rsidRDefault="00907888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00094" w:rsidRPr="00CF1592" w:rsidRDefault="00B00094" w:rsidP="00D846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3CBE" w:rsidRPr="00CF1592" w:rsidTr="008636B7">
        <w:tc>
          <w:tcPr>
            <w:tcW w:w="1560" w:type="dxa"/>
            <w:shd w:val="clear" w:color="auto" w:fill="auto"/>
          </w:tcPr>
          <w:p w:rsidR="00E53CBE" w:rsidRDefault="00E53CBE" w:rsidP="00BA2FFC">
            <w:pPr>
              <w:pStyle w:val="a3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20.11</w:t>
            </w:r>
          </w:p>
        </w:tc>
        <w:tc>
          <w:tcPr>
            <w:tcW w:w="4347" w:type="dxa"/>
            <w:shd w:val="clear" w:color="auto" w:fill="auto"/>
          </w:tcPr>
          <w:p w:rsidR="00E53CBE" w:rsidRPr="0090388E" w:rsidRDefault="00E53CBE" w:rsidP="00D846CA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Обобщающий урок по теме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lastRenderedPageBreak/>
              <w:t>«Жилище».</w:t>
            </w:r>
          </w:p>
        </w:tc>
        <w:tc>
          <w:tcPr>
            <w:tcW w:w="2882" w:type="dxa"/>
          </w:tcPr>
          <w:p w:rsidR="00E53CBE" w:rsidRDefault="00E53CBE" w:rsidP="00E53C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Коллективное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E53CBE" w:rsidRDefault="00E53CBE" w:rsidP="00D846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E53CBE" w:rsidRPr="00CF1592" w:rsidTr="008636B7">
        <w:tc>
          <w:tcPr>
            <w:tcW w:w="1560" w:type="dxa"/>
            <w:shd w:val="clear" w:color="auto" w:fill="auto"/>
          </w:tcPr>
          <w:p w:rsidR="00E53CBE" w:rsidRDefault="00E53CBE" w:rsidP="00BA2FFC">
            <w:pPr>
              <w:pStyle w:val="a3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21.12</w:t>
            </w:r>
          </w:p>
        </w:tc>
        <w:tc>
          <w:tcPr>
            <w:tcW w:w="4347" w:type="dxa"/>
            <w:shd w:val="clear" w:color="auto" w:fill="auto"/>
          </w:tcPr>
          <w:p w:rsidR="00E53CBE" w:rsidRPr="0090388E" w:rsidRDefault="00E53CBE" w:rsidP="00D846CA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Тест по темам «Личная гигиена» и «Жилище».</w:t>
            </w:r>
          </w:p>
        </w:tc>
        <w:tc>
          <w:tcPr>
            <w:tcW w:w="2882" w:type="dxa"/>
          </w:tcPr>
          <w:p w:rsidR="00E53CBE" w:rsidRDefault="00E53CBE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E53CBE" w:rsidRDefault="00E53CBE" w:rsidP="00D846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0094" w:rsidTr="008636B7">
        <w:tc>
          <w:tcPr>
            <w:tcW w:w="1560" w:type="dxa"/>
            <w:shd w:val="clear" w:color="auto" w:fill="auto"/>
          </w:tcPr>
          <w:p w:rsidR="00B00094" w:rsidRPr="00BA7F14" w:rsidRDefault="00B00094" w:rsidP="00946B60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B00094" w:rsidRPr="0090388E" w:rsidRDefault="00B00094" w:rsidP="00D846CA">
            <w:pPr>
              <w:spacing w:after="0"/>
              <w:ind w:left="-63"/>
              <w:rPr>
                <w:rFonts w:ascii="Times New Roman" w:hAnsi="Times New Roman"/>
                <w:b/>
                <w:spacing w:val="-6"/>
                <w:sz w:val="28"/>
                <w:szCs w:val="28"/>
              </w:rPr>
            </w:pPr>
            <w:r w:rsidRPr="0090388E">
              <w:rPr>
                <w:rFonts w:ascii="Times New Roman" w:hAnsi="Times New Roman"/>
                <w:b/>
                <w:spacing w:val="-6"/>
                <w:sz w:val="28"/>
                <w:szCs w:val="28"/>
              </w:rPr>
              <w:t>Питание</w:t>
            </w:r>
          </w:p>
        </w:tc>
        <w:tc>
          <w:tcPr>
            <w:tcW w:w="2882" w:type="dxa"/>
          </w:tcPr>
          <w:p w:rsidR="00B00094" w:rsidRDefault="00B00094" w:rsidP="00D846C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B00094" w:rsidRPr="00946B60" w:rsidRDefault="00E53CBE" w:rsidP="0086335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6335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B00094" w:rsidTr="008636B7">
        <w:tc>
          <w:tcPr>
            <w:tcW w:w="1560" w:type="dxa"/>
            <w:shd w:val="clear" w:color="auto" w:fill="auto"/>
          </w:tcPr>
          <w:p w:rsidR="00B00094" w:rsidRPr="0090388E" w:rsidRDefault="00E53CBE" w:rsidP="00863359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A2FFC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4347" w:type="dxa"/>
            <w:shd w:val="clear" w:color="auto" w:fill="auto"/>
          </w:tcPr>
          <w:p w:rsidR="00B00094" w:rsidRPr="0090388E" w:rsidRDefault="008039D6" w:rsidP="00BB06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38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Зн</w:t>
            </w:r>
            <w:r w:rsidR="00B00094" w:rsidRPr="0090388E">
              <w:rPr>
                <w:rFonts w:ascii="Times New Roman" w:hAnsi="Times New Roman"/>
                <w:spacing w:val="-10"/>
                <w:sz w:val="28"/>
                <w:szCs w:val="28"/>
              </w:rPr>
              <w:t>а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чение</w:t>
            </w:r>
            <w:r w:rsidR="00B00094" w:rsidRPr="0090388E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="00B00094" w:rsidRPr="0090388E"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и</w:t>
            </w:r>
            <w:r w:rsidR="00B00094" w:rsidRPr="0090388E">
              <w:rPr>
                <w:rFonts w:ascii="Times New Roman" w:hAnsi="Times New Roman"/>
                <w:spacing w:val="3"/>
                <w:sz w:val="28"/>
                <w:szCs w:val="28"/>
              </w:rPr>
              <w:t>т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ания</w:t>
            </w:r>
            <w:r w:rsidR="00B00094" w:rsidRPr="0090388E">
              <w:rPr>
                <w:rFonts w:ascii="Times New Roman" w:hAnsi="Times New Roman"/>
                <w:spacing w:val="5"/>
                <w:sz w:val="28"/>
                <w:szCs w:val="28"/>
              </w:rPr>
              <w:t xml:space="preserve"> 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в ж</w:t>
            </w:r>
            <w:r w:rsidR="00B00094" w:rsidRPr="0090388E">
              <w:rPr>
                <w:rFonts w:ascii="Times New Roman" w:hAnsi="Times New Roman"/>
                <w:spacing w:val="-1"/>
                <w:sz w:val="28"/>
                <w:szCs w:val="28"/>
              </w:rPr>
              <w:t>и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зни</w:t>
            </w:r>
            <w:r w:rsidR="00B00094" w:rsidRPr="0090388E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и</w:t>
            </w:r>
            <w:r w:rsidR="00B00094" w:rsidRPr="0090388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="00B00094" w:rsidRPr="0090388E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е</w:t>
            </w:r>
            <w:r w:rsidR="00B00094" w:rsidRPr="0090388E">
              <w:rPr>
                <w:rFonts w:ascii="Times New Roman" w:hAnsi="Times New Roman"/>
                <w:spacing w:val="2"/>
                <w:sz w:val="28"/>
                <w:szCs w:val="28"/>
              </w:rPr>
              <w:t>я</w:t>
            </w:r>
            <w:r w:rsidR="00B00094" w:rsidRPr="0090388E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ел</w:t>
            </w:r>
            <w:r w:rsidR="00B00094" w:rsidRPr="0090388E">
              <w:rPr>
                <w:rFonts w:ascii="Times New Roman" w:hAnsi="Times New Roman"/>
                <w:spacing w:val="-1"/>
                <w:sz w:val="28"/>
                <w:szCs w:val="28"/>
              </w:rPr>
              <w:t>ь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н</w:t>
            </w:r>
            <w:r w:rsidR="00B00094" w:rsidRPr="0090388E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с</w:t>
            </w:r>
            <w:r w:rsidR="00B00094" w:rsidRPr="0090388E">
              <w:rPr>
                <w:rFonts w:ascii="Times New Roman" w:hAnsi="Times New Roman"/>
                <w:spacing w:val="4"/>
                <w:sz w:val="28"/>
                <w:szCs w:val="28"/>
              </w:rPr>
              <w:t>т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и</w:t>
            </w:r>
            <w:r w:rsidR="00B00094" w:rsidRPr="0090388E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л</w:t>
            </w:r>
            <w:r w:rsidR="00B00094" w:rsidRPr="0090388E">
              <w:rPr>
                <w:rFonts w:ascii="Times New Roman" w:hAnsi="Times New Roman"/>
                <w:spacing w:val="-17"/>
                <w:sz w:val="28"/>
                <w:szCs w:val="28"/>
              </w:rPr>
              <w:t>ю</w:t>
            </w:r>
            <w:r w:rsidR="00B00094" w:rsidRPr="0090388E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е</w:t>
            </w:r>
            <w:r w:rsidR="00B00094" w:rsidRPr="0090388E">
              <w:rPr>
                <w:rFonts w:ascii="Times New Roman" w:hAnsi="Times New Roman"/>
                <w:spacing w:val="1"/>
                <w:sz w:val="28"/>
                <w:szCs w:val="28"/>
              </w:rPr>
              <w:t>й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.</w:t>
            </w:r>
            <w:r w:rsidR="00B00094" w:rsidRPr="0090388E">
              <w:rPr>
                <w:rFonts w:ascii="Times New Roman" w:hAnsi="Times New Roman"/>
                <w:spacing w:val="13"/>
                <w:sz w:val="28"/>
                <w:szCs w:val="28"/>
              </w:rPr>
              <w:t xml:space="preserve"> </w:t>
            </w:r>
            <w:r w:rsidR="00B00094" w:rsidRPr="0090388E">
              <w:rPr>
                <w:rFonts w:ascii="Times New Roman" w:hAnsi="Times New Roman"/>
                <w:spacing w:val="-5"/>
                <w:sz w:val="28"/>
                <w:szCs w:val="28"/>
              </w:rPr>
              <w:t>В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ли</w:t>
            </w:r>
            <w:r w:rsidR="00B00094" w:rsidRPr="0090388E">
              <w:rPr>
                <w:rFonts w:ascii="Times New Roman" w:hAnsi="Times New Roman"/>
                <w:spacing w:val="1"/>
                <w:sz w:val="28"/>
                <w:szCs w:val="28"/>
              </w:rPr>
              <w:t>я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ние</w:t>
            </w:r>
            <w:r w:rsidR="00B00094" w:rsidRPr="0090388E">
              <w:rPr>
                <w:rFonts w:ascii="Times New Roman" w:hAnsi="Times New Roman"/>
                <w:spacing w:val="17"/>
                <w:sz w:val="28"/>
                <w:szCs w:val="28"/>
              </w:rPr>
              <w:t xml:space="preserve"> 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пра</w:t>
            </w:r>
            <w:r w:rsidR="00B00094" w:rsidRPr="0090388E">
              <w:rPr>
                <w:rFonts w:ascii="Times New Roman" w:hAnsi="Times New Roman"/>
                <w:spacing w:val="-1"/>
                <w:sz w:val="28"/>
                <w:szCs w:val="28"/>
              </w:rPr>
              <w:t>в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и</w:t>
            </w:r>
            <w:r w:rsidR="00B00094" w:rsidRPr="0090388E">
              <w:rPr>
                <w:rFonts w:ascii="Times New Roman" w:hAnsi="Times New Roman"/>
                <w:spacing w:val="5"/>
                <w:sz w:val="28"/>
                <w:szCs w:val="28"/>
              </w:rPr>
              <w:t>л</w:t>
            </w:r>
            <w:r w:rsidR="00B00094" w:rsidRPr="0090388E">
              <w:rPr>
                <w:rFonts w:ascii="Times New Roman" w:hAnsi="Times New Roman"/>
                <w:spacing w:val="-3"/>
                <w:sz w:val="28"/>
                <w:szCs w:val="28"/>
              </w:rPr>
              <w:t>ь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но</w:t>
            </w:r>
            <w:r w:rsidR="00B00094" w:rsidRPr="0090388E">
              <w:rPr>
                <w:rFonts w:ascii="Times New Roman" w:hAnsi="Times New Roman"/>
                <w:spacing w:val="-5"/>
                <w:sz w:val="28"/>
                <w:szCs w:val="28"/>
              </w:rPr>
              <w:t>г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о</w:t>
            </w:r>
            <w:r w:rsidR="00B00094" w:rsidRPr="0090388E">
              <w:rPr>
                <w:rFonts w:ascii="Times New Roman" w:hAnsi="Times New Roman"/>
                <w:spacing w:val="11"/>
                <w:sz w:val="28"/>
                <w:szCs w:val="28"/>
              </w:rPr>
              <w:t xml:space="preserve"> 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п</w:t>
            </w:r>
            <w:r w:rsidR="00B00094" w:rsidRPr="0090388E">
              <w:rPr>
                <w:rFonts w:ascii="Times New Roman" w:hAnsi="Times New Roman"/>
                <w:spacing w:val="4"/>
                <w:sz w:val="28"/>
                <w:szCs w:val="28"/>
              </w:rPr>
              <w:t>и</w:t>
            </w:r>
            <w:r w:rsidR="00B00094" w:rsidRPr="0090388E">
              <w:rPr>
                <w:rFonts w:ascii="Times New Roman" w:hAnsi="Times New Roman"/>
                <w:spacing w:val="3"/>
                <w:sz w:val="28"/>
                <w:szCs w:val="28"/>
              </w:rPr>
              <w:t>т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ания</w:t>
            </w:r>
            <w:r w:rsidR="00B00094" w:rsidRPr="0090388E">
              <w:rPr>
                <w:rFonts w:ascii="Times New Roman" w:hAnsi="Times New Roman"/>
                <w:spacing w:val="14"/>
                <w:sz w:val="28"/>
                <w:szCs w:val="28"/>
              </w:rPr>
              <w:t xml:space="preserve"> </w:t>
            </w:r>
            <w:r w:rsidR="00B00094" w:rsidRPr="0090388E">
              <w:rPr>
                <w:rFonts w:ascii="Times New Roman" w:hAnsi="Times New Roman"/>
                <w:spacing w:val="4"/>
                <w:sz w:val="28"/>
                <w:szCs w:val="28"/>
              </w:rPr>
              <w:t>н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а</w:t>
            </w:r>
            <w:r w:rsidR="00B00094" w:rsidRPr="0090388E">
              <w:rPr>
                <w:rFonts w:ascii="Times New Roman" w:hAnsi="Times New Roman"/>
                <w:spacing w:val="13"/>
                <w:sz w:val="28"/>
                <w:szCs w:val="28"/>
              </w:rPr>
              <w:t xml:space="preserve"> </w:t>
            </w:r>
            <w:r w:rsidR="00B00094" w:rsidRPr="0090388E">
              <w:rPr>
                <w:rFonts w:ascii="Times New Roman" w:hAnsi="Times New Roman"/>
                <w:spacing w:val="-6"/>
                <w:sz w:val="28"/>
                <w:szCs w:val="28"/>
              </w:rPr>
              <w:t>з</w:t>
            </w:r>
            <w:r w:rsidR="00B00094" w:rsidRPr="0090388E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оро</w:t>
            </w:r>
            <w:r w:rsidR="00B00094" w:rsidRPr="0090388E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="00B00094" w:rsidRPr="0090388E">
              <w:rPr>
                <w:rFonts w:ascii="Times New Roman" w:hAnsi="Times New Roman"/>
                <w:spacing w:val="-3"/>
                <w:sz w:val="28"/>
                <w:szCs w:val="28"/>
              </w:rPr>
              <w:t>ь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е</w:t>
            </w:r>
            <w:r w:rsidR="00B00094" w:rsidRPr="0090388E">
              <w:rPr>
                <w:rFonts w:ascii="Times New Roman" w:hAnsi="Times New Roman"/>
                <w:spacing w:val="12"/>
                <w:sz w:val="28"/>
                <w:szCs w:val="28"/>
              </w:rPr>
              <w:t xml:space="preserve"> 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чел</w:t>
            </w:r>
            <w:r w:rsidR="00B00094" w:rsidRPr="0090388E">
              <w:rPr>
                <w:rFonts w:ascii="Times New Roman" w:hAnsi="Times New Roman"/>
                <w:spacing w:val="5"/>
                <w:sz w:val="28"/>
                <w:szCs w:val="28"/>
              </w:rPr>
              <w:t>о</w:t>
            </w:r>
            <w:r w:rsidR="00B00094" w:rsidRPr="0090388E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е</w:t>
            </w:r>
            <w:r w:rsidR="00B00094" w:rsidRPr="0090388E">
              <w:rPr>
                <w:rFonts w:ascii="Times New Roman" w:hAnsi="Times New Roman"/>
                <w:spacing w:val="-6"/>
                <w:sz w:val="28"/>
                <w:szCs w:val="28"/>
              </w:rPr>
              <w:t>к</w:t>
            </w:r>
            <w:r w:rsidR="00B00094" w:rsidRPr="0090388E">
              <w:rPr>
                <w:rFonts w:ascii="Times New Roman" w:hAnsi="Times New Roman"/>
                <w:spacing w:val="1"/>
                <w:sz w:val="28"/>
                <w:szCs w:val="28"/>
              </w:rPr>
              <w:t>а</w:t>
            </w:r>
            <w:r w:rsidR="00B00094" w:rsidRPr="0090388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907888" w:rsidRDefault="00907888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B00094" w:rsidRDefault="00907888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00094" w:rsidRPr="00CF1592" w:rsidRDefault="00B00094" w:rsidP="00D846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0094" w:rsidTr="008636B7">
        <w:tc>
          <w:tcPr>
            <w:tcW w:w="1560" w:type="dxa"/>
            <w:shd w:val="clear" w:color="auto" w:fill="auto"/>
          </w:tcPr>
          <w:p w:rsidR="00B00094" w:rsidRPr="00BA7F14" w:rsidRDefault="00B04CD5" w:rsidP="00863359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BA2FFC"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4347" w:type="dxa"/>
            <w:shd w:val="clear" w:color="auto" w:fill="auto"/>
          </w:tcPr>
          <w:p w:rsidR="00B00094" w:rsidRPr="0090388E" w:rsidRDefault="00B00094" w:rsidP="00DD1516">
            <w:pPr>
              <w:pStyle w:val="a5"/>
              <w:kinsoku w:val="0"/>
              <w:overflowPunct w:val="0"/>
              <w:spacing w:after="0" w:line="240" w:lineRule="auto"/>
              <w:ind w:right="114"/>
              <w:rPr>
                <w:rFonts w:ascii="Times New Roman" w:hAnsi="Times New Roman"/>
                <w:sz w:val="28"/>
                <w:szCs w:val="28"/>
              </w:rPr>
            </w:pPr>
            <w:r w:rsidRPr="0090388E">
              <w:rPr>
                <w:rFonts w:ascii="Times New Roman" w:hAnsi="Times New Roman"/>
                <w:spacing w:val="-7"/>
                <w:sz w:val="28"/>
                <w:szCs w:val="28"/>
              </w:rPr>
              <w:t>Р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ежим</w:t>
            </w:r>
            <w:r w:rsidRPr="0090388E">
              <w:rPr>
                <w:rFonts w:ascii="Times New Roman" w:hAnsi="Times New Roman"/>
                <w:spacing w:val="18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пи</w:t>
            </w:r>
            <w:r w:rsidRPr="0090388E">
              <w:rPr>
                <w:rFonts w:ascii="Times New Roman" w:hAnsi="Times New Roman"/>
                <w:spacing w:val="2"/>
                <w:sz w:val="28"/>
                <w:szCs w:val="28"/>
              </w:rPr>
              <w:t>т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ани</w:t>
            </w:r>
            <w:r w:rsidRPr="0090388E">
              <w:rPr>
                <w:rFonts w:ascii="Times New Roman" w:hAnsi="Times New Roman"/>
                <w:spacing w:val="2"/>
                <w:sz w:val="28"/>
                <w:szCs w:val="28"/>
              </w:rPr>
              <w:t>я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.</w:t>
            </w:r>
            <w:r w:rsidRPr="0090388E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Разноо</w:t>
            </w:r>
            <w:r w:rsidRPr="0090388E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разие</w:t>
            </w:r>
            <w:r w:rsidRPr="0090388E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пр</w:t>
            </w:r>
            <w:r w:rsidRPr="0090388E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pacing w:val="7"/>
                <w:sz w:val="28"/>
                <w:szCs w:val="28"/>
              </w:rPr>
              <w:t>д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у</w:t>
            </w:r>
            <w:r w:rsidRPr="0090388E">
              <w:rPr>
                <w:rFonts w:ascii="Times New Roman" w:hAnsi="Times New Roman"/>
                <w:spacing w:val="-7"/>
                <w:sz w:val="28"/>
                <w:szCs w:val="28"/>
              </w:rPr>
              <w:t>к</w:t>
            </w:r>
            <w:r w:rsidRPr="0090388E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90388E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,</w:t>
            </w:r>
            <w:r w:rsidRPr="0090388E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с</w:t>
            </w:r>
            <w:r w:rsidRPr="0090388E">
              <w:rPr>
                <w:rFonts w:ascii="Times New Roman" w:hAnsi="Times New Roman"/>
                <w:spacing w:val="6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с</w:t>
            </w:r>
            <w:r w:rsidRPr="0090388E">
              <w:rPr>
                <w:rFonts w:ascii="Times New Roman" w:hAnsi="Times New Roman"/>
                <w:spacing w:val="4"/>
                <w:sz w:val="28"/>
                <w:szCs w:val="28"/>
              </w:rPr>
              <w:t>т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а</w:t>
            </w:r>
            <w:r w:rsidRPr="0090388E">
              <w:rPr>
                <w:rFonts w:ascii="Times New Roman" w:hAnsi="Times New Roman"/>
                <w:spacing w:val="-1"/>
                <w:sz w:val="28"/>
                <w:szCs w:val="28"/>
              </w:rPr>
              <w:t>в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л</w:t>
            </w:r>
            <w:r w:rsidRPr="0090388E">
              <w:rPr>
                <w:rFonts w:ascii="Times New Roman" w:hAnsi="Times New Roman"/>
                <w:spacing w:val="1"/>
                <w:sz w:val="28"/>
                <w:szCs w:val="28"/>
              </w:rPr>
              <w:t>я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ющ</w:t>
            </w:r>
            <w:r w:rsidRPr="0090388E">
              <w:rPr>
                <w:rFonts w:ascii="Times New Roman" w:hAnsi="Times New Roman"/>
                <w:spacing w:val="4"/>
                <w:sz w:val="28"/>
                <w:szCs w:val="28"/>
              </w:rPr>
              <w:t>и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х</w:t>
            </w:r>
            <w:r w:rsidRPr="0090388E">
              <w:rPr>
                <w:rFonts w:ascii="Times New Roman" w:hAnsi="Times New Roman"/>
                <w:spacing w:val="-14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рацион</w:t>
            </w:r>
            <w:r w:rsidRPr="0090388E">
              <w:rPr>
                <w:rFonts w:ascii="Times New Roman" w:hAnsi="Times New Roman"/>
                <w:spacing w:val="-13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пи</w:t>
            </w:r>
            <w:r w:rsidRPr="0090388E">
              <w:rPr>
                <w:rFonts w:ascii="Times New Roman" w:hAnsi="Times New Roman"/>
                <w:spacing w:val="2"/>
                <w:sz w:val="28"/>
                <w:szCs w:val="28"/>
              </w:rPr>
              <w:t>т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ани</w:t>
            </w:r>
            <w:r w:rsidRPr="0090388E">
              <w:rPr>
                <w:rFonts w:ascii="Times New Roman" w:hAnsi="Times New Roman"/>
                <w:spacing w:val="2"/>
                <w:sz w:val="28"/>
                <w:szCs w:val="28"/>
              </w:rPr>
              <w:t>я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B00094" w:rsidRDefault="00F01AC0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B00094" w:rsidRPr="00CF1592" w:rsidRDefault="00B00094" w:rsidP="00D846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0094" w:rsidTr="008636B7">
        <w:tc>
          <w:tcPr>
            <w:tcW w:w="1560" w:type="dxa"/>
            <w:shd w:val="clear" w:color="auto" w:fill="auto"/>
          </w:tcPr>
          <w:p w:rsidR="00B00094" w:rsidRPr="00BA7F14" w:rsidRDefault="00B04CD5" w:rsidP="00863359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BA2FFC">
              <w:rPr>
                <w:rFonts w:ascii="Times New Roman" w:hAnsi="Times New Roman"/>
                <w:sz w:val="28"/>
                <w:szCs w:val="28"/>
              </w:rPr>
              <w:t>.3</w:t>
            </w:r>
          </w:p>
        </w:tc>
        <w:tc>
          <w:tcPr>
            <w:tcW w:w="4347" w:type="dxa"/>
            <w:shd w:val="clear" w:color="auto" w:fill="auto"/>
          </w:tcPr>
          <w:p w:rsidR="00B00094" w:rsidRPr="0090388E" w:rsidRDefault="00B00094" w:rsidP="00DD1516">
            <w:pPr>
              <w:pStyle w:val="a5"/>
              <w:kinsoku w:val="0"/>
              <w:overflowPunct w:val="0"/>
              <w:spacing w:after="0" w:line="240" w:lineRule="auto"/>
              <w:ind w:right="114"/>
              <w:rPr>
                <w:rFonts w:ascii="Times New Roman" w:hAnsi="Times New Roman"/>
                <w:sz w:val="28"/>
                <w:szCs w:val="28"/>
              </w:rPr>
            </w:pPr>
            <w:r w:rsidRPr="0090388E">
              <w:rPr>
                <w:rFonts w:ascii="Times New Roman" w:hAnsi="Times New Roman"/>
                <w:sz w:val="28"/>
                <w:szCs w:val="28"/>
              </w:rPr>
              <w:t>Состав продуктов питания</w:t>
            </w:r>
            <w:r w:rsidR="00863359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B04CD5">
              <w:rPr>
                <w:rFonts w:ascii="Times New Roman" w:hAnsi="Times New Roman"/>
                <w:sz w:val="28"/>
                <w:szCs w:val="28"/>
              </w:rPr>
              <w:t xml:space="preserve">основные </w:t>
            </w:r>
            <w:r w:rsidR="00863359">
              <w:rPr>
                <w:rFonts w:ascii="Times New Roman" w:hAnsi="Times New Roman"/>
                <w:sz w:val="28"/>
                <w:szCs w:val="28"/>
              </w:rPr>
              <w:t>питательные вещества</w:t>
            </w:r>
            <w:r w:rsidR="00B04CD5">
              <w:rPr>
                <w:rFonts w:ascii="Times New Roman" w:hAnsi="Times New Roman"/>
                <w:sz w:val="28"/>
                <w:szCs w:val="28"/>
              </w:rPr>
              <w:t>: белки, жиры</w:t>
            </w:r>
            <w:r w:rsidR="00863359">
              <w:rPr>
                <w:rFonts w:ascii="Times New Roman" w:hAnsi="Times New Roman"/>
                <w:sz w:val="28"/>
                <w:szCs w:val="28"/>
              </w:rPr>
              <w:t>,</w:t>
            </w:r>
            <w:r w:rsidR="00B04CD5">
              <w:rPr>
                <w:rFonts w:ascii="Times New Roman" w:hAnsi="Times New Roman"/>
                <w:sz w:val="28"/>
                <w:szCs w:val="28"/>
              </w:rPr>
              <w:t xml:space="preserve"> углеводы, </w:t>
            </w:r>
            <w:r w:rsidR="00863359">
              <w:rPr>
                <w:rFonts w:ascii="Times New Roman" w:hAnsi="Times New Roman"/>
                <w:sz w:val="28"/>
                <w:szCs w:val="28"/>
              </w:rPr>
              <w:t xml:space="preserve"> их значение)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907888" w:rsidRDefault="00907888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B00094" w:rsidRDefault="00907888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00094" w:rsidRPr="00CF1592" w:rsidRDefault="00B00094" w:rsidP="00D846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4CD5" w:rsidTr="008636B7">
        <w:tc>
          <w:tcPr>
            <w:tcW w:w="1560" w:type="dxa"/>
            <w:shd w:val="clear" w:color="auto" w:fill="auto"/>
          </w:tcPr>
          <w:p w:rsidR="00B04CD5" w:rsidRDefault="00B04CD5" w:rsidP="00863359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25.4</w:t>
            </w:r>
          </w:p>
        </w:tc>
        <w:tc>
          <w:tcPr>
            <w:tcW w:w="4347" w:type="dxa"/>
            <w:shd w:val="clear" w:color="auto" w:fill="auto"/>
          </w:tcPr>
          <w:p w:rsidR="00B04CD5" w:rsidRPr="0090388E" w:rsidRDefault="00B04CD5" w:rsidP="00DD1516">
            <w:pPr>
              <w:pStyle w:val="a5"/>
              <w:kinsoku w:val="0"/>
              <w:overflowPunct w:val="0"/>
              <w:spacing w:after="0" w:line="240" w:lineRule="auto"/>
              <w:ind w:right="11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Витамины, минеральные вещества и вода в питании человека.</w:t>
            </w:r>
          </w:p>
        </w:tc>
        <w:tc>
          <w:tcPr>
            <w:tcW w:w="2882" w:type="dxa"/>
          </w:tcPr>
          <w:p w:rsidR="00B04CD5" w:rsidRDefault="00B04CD5" w:rsidP="00B04C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B04CD5" w:rsidRDefault="00B04CD5" w:rsidP="00B04C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04CD5" w:rsidRDefault="00B04CD5" w:rsidP="00D846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BA7F14" w:rsidRDefault="0090388E" w:rsidP="00AF7658">
            <w:pPr>
              <w:pStyle w:val="ParagraphStyle"/>
              <w:tabs>
                <w:tab w:val="left" w:pos="465"/>
                <w:tab w:val="center" w:pos="6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AF7658">
              <w:rPr>
                <w:rFonts w:ascii="Times New Roman" w:hAnsi="Times New Roman" w:cs="Times New Roman"/>
                <w:sz w:val="28"/>
                <w:szCs w:val="28"/>
              </w:rPr>
              <w:t>26.5</w:t>
            </w:r>
          </w:p>
        </w:tc>
        <w:tc>
          <w:tcPr>
            <w:tcW w:w="4347" w:type="dxa"/>
            <w:shd w:val="clear" w:color="auto" w:fill="auto"/>
          </w:tcPr>
          <w:p w:rsidR="00B00094" w:rsidRPr="0090388E" w:rsidRDefault="00B00094" w:rsidP="00AF76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388E">
              <w:rPr>
                <w:rFonts w:ascii="Times New Roman" w:hAnsi="Times New Roman"/>
                <w:spacing w:val="-3"/>
                <w:sz w:val="28"/>
                <w:szCs w:val="28"/>
              </w:rPr>
              <w:t>М</w:t>
            </w:r>
            <w:r w:rsidRPr="0090388E">
              <w:rPr>
                <w:rFonts w:ascii="Times New Roman" w:hAnsi="Times New Roman"/>
                <w:spacing w:val="6"/>
                <w:sz w:val="28"/>
                <w:szCs w:val="28"/>
              </w:rPr>
              <w:t>е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с</w:t>
            </w:r>
            <w:r w:rsidRPr="0090388E">
              <w:rPr>
                <w:rFonts w:ascii="Times New Roman" w:hAnsi="Times New Roman"/>
                <w:spacing w:val="-7"/>
                <w:sz w:val="28"/>
                <w:szCs w:val="28"/>
              </w:rPr>
              <w:t>т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pacing w:val="64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ля</w:t>
            </w:r>
            <w:r w:rsidRPr="0090388E">
              <w:rPr>
                <w:rFonts w:ascii="Times New Roman" w:hAnsi="Times New Roman"/>
                <w:spacing w:val="67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при</w:t>
            </w:r>
            <w:r w:rsidRPr="0090388E">
              <w:rPr>
                <w:rFonts w:ascii="Times New Roman" w:hAnsi="Times New Roman"/>
                <w:spacing w:val="-5"/>
                <w:sz w:val="28"/>
                <w:szCs w:val="28"/>
              </w:rPr>
              <w:t>г</w:t>
            </w:r>
            <w:r w:rsidRPr="0090388E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90388E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pacing w:val="-8"/>
                <w:sz w:val="28"/>
                <w:szCs w:val="28"/>
              </w:rPr>
              <w:t>в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ле</w:t>
            </w:r>
            <w:r w:rsidRPr="0090388E">
              <w:rPr>
                <w:rFonts w:ascii="Times New Roman" w:hAnsi="Times New Roman"/>
                <w:spacing w:val="6"/>
                <w:sz w:val="28"/>
                <w:szCs w:val="28"/>
              </w:rPr>
              <w:t>н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ия</w:t>
            </w:r>
            <w:r w:rsidRPr="0090388E">
              <w:rPr>
                <w:rFonts w:ascii="Times New Roman" w:hAnsi="Times New Roman"/>
                <w:spacing w:val="65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пищи</w:t>
            </w:r>
            <w:r w:rsidRPr="0090388E">
              <w:rPr>
                <w:rFonts w:ascii="Times New Roman" w:hAnsi="Times New Roman"/>
                <w:spacing w:val="65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и</w:t>
            </w:r>
            <w:r w:rsidRPr="0090388E">
              <w:rPr>
                <w:rFonts w:ascii="Times New Roman" w:hAnsi="Times New Roman"/>
                <w:spacing w:val="65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е</w:t>
            </w:r>
            <w:r w:rsidRPr="0090388E">
              <w:rPr>
                <w:rFonts w:ascii="Times New Roman" w:hAnsi="Times New Roman"/>
                <w:spacing w:val="-3"/>
                <w:sz w:val="28"/>
                <w:szCs w:val="28"/>
              </w:rPr>
              <w:t>г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ор</w:t>
            </w:r>
            <w:r w:rsidRPr="0090388E">
              <w:rPr>
                <w:rFonts w:ascii="Times New Roman" w:hAnsi="Times New Roman"/>
                <w:spacing w:val="-26"/>
                <w:sz w:val="28"/>
                <w:szCs w:val="28"/>
              </w:rPr>
              <w:t>у</w:t>
            </w:r>
            <w:r w:rsidRPr="0090388E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о</w:t>
            </w:r>
            <w:r w:rsidRPr="0090388E">
              <w:rPr>
                <w:rFonts w:ascii="Times New Roman" w:hAnsi="Times New Roman"/>
                <w:spacing w:val="-8"/>
                <w:sz w:val="28"/>
                <w:szCs w:val="28"/>
              </w:rPr>
              <w:t>в</w:t>
            </w:r>
            <w:r w:rsidRPr="0090388E">
              <w:rPr>
                <w:rFonts w:ascii="Times New Roman" w:hAnsi="Times New Roman"/>
                <w:spacing w:val="6"/>
                <w:sz w:val="28"/>
                <w:szCs w:val="28"/>
              </w:rPr>
              <w:t>а</w:t>
            </w:r>
            <w:r w:rsidRPr="0090388E">
              <w:rPr>
                <w:rFonts w:ascii="Times New Roman" w:hAnsi="Times New Roman"/>
                <w:sz w:val="28"/>
                <w:szCs w:val="28"/>
              </w:rPr>
              <w:t>ние.</w:t>
            </w:r>
            <w:r w:rsidR="00863359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2882" w:type="dxa"/>
          </w:tcPr>
          <w:p w:rsidR="00B00094" w:rsidRPr="00DD56B1" w:rsidRDefault="000C490D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B00094" w:rsidRPr="00DD56B1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6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7658" w:rsidRPr="00CF1592" w:rsidTr="008636B7">
        <w:tc>
          <w:tcPr>
            <w:tcW w:w="1560" w:type="dxa"/>
            <w:shd w:val="clear" w:color="auto" w:fill="auto"/>
          </w:tcPr>
          <w:p w:rsidR="00AF7658" w:rsidRDefault="00AF7658" w:rsidP="00AF7658">
            <w:pPr>
              <w:pStyle w:val="ParagraphStyle"/>
              <w:tabs>
                <w:tab w:val="left" w:pos="465"/>
                <w:tab w:val="center" w:pos="67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27.6</w:t>
            </w:r>
          </w:p>
        </w:tc>
        <w:tc>
          <w:tcPr>
            <w:tcW w:w="4347" w:type="dxa"/>
            <w:shd w:val="clear" w:color="auto" w:fill="auto"/>
          </w:tcPr>
          <w:p w:rsidR="00AF7658" w:rsidRPr="0090388E" w:rsidRDefault="00AF7658" w:rsidP="00DD1516">
            <w:pPr>
              <w:spacing w:after="0" w:line="240" w:lineRule="auto"/>
              <w:rPr>
                <w:rFonts w:ascii="Times New Roman" w:hAnsi="Times New Roman"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>Посуда и столовые приборы, правила пользования.</w:t>
            </w:r>
          </w:p>
        </w:tc>
        <w:tc>
          <w:tcPr>
            <w:tcW w:w="2882" w:type="dxa"/>
          </w:tcPr>
          <w:p w:rsidR="00AF7658" w:rsidRDefault="00AF7658" w:rsidP="00AF76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AF7658" w:rsidRPr="00DD56B1" w:rsidRDefault="00AF7658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0388E" w:rsidRPr="00CF1592" w:rsidTr="008636B7">
        <w:tc>
          <w:tcPr>
            <w:tcW w:w="1560" w:type="dxa"/>
            <w:shd w:val="clear" w:color="auto" w:fill="auto"/>
          </w:tcPr>
          <w:p w:rsidR="0090388E" w:rsidRDefault="00AF7658" w:rsidP="00863359">
            <w:pPr>
              <w:pStyle w:val="ParagraphStyle"/>
              <w:tabs>
                <w:tab w:val="left" w:pos="465"/>
                <w:tab w:val="center" w:pos="672"/>
              </w:tabs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28.7</w:t>
            </w:r>
          </w:p>
        </w:tc>
        <w:tc>
          <w:tcPr>
            <w:tcW w:w="4347" w:type="dxa"/>
            <w:shd w:val="clear" w:color="auto" w:fill="auto"/>
          </w:tcPr>
          <w:p w:rsidR="00863359" w:rsidRPr="00BA7F14" w:rsidRDefault="00863359" w:rsidP="00863359">
            <w:pPr>
              <w:kinsoku w:val="0"/>
              <w:overflowPunct w:val="0"/>
              <w:spacing w:before="8" w:after="0" w:line="240" w:lineRule="auto"/>
              <w:ind w:right="109"/>
              <w:rPr>
                <w:rFonts w:ascii="Times New Roman" w:hAnsi="Times New Roman"/>
                <w:sz w:val="28"/>
                <w:szCs w:val="28"/>
              </w:rPr>
            </w:pPr>
            <w:r w:rsidRPr="00BA7F14">
              <w:rPr>
                <w:rFonts w:ascii="Times New Roman" w:hAnsi="Times New Roman"/>
                <w:spacing w:val="-9"/>
                <w:sz w:val="28"/>
                <w:szCs w:val="28"/>
              </w:rPr>
              <w:t>Г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игиена</w:t>
            </w:r>
            <w:r w:rsidRPr="00BA7F14"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при</w:t>
            </w:r>
            <w:r w:rsidRPr="00BA7F14">
              <w:rPr>
                <w:rFonts w:ascii="Times New Roman" w:hAnsi="Times New Roman"/>
                <w:spacing w:val="-5"/>
                <w:sz w:val="28"/>
                <w:szCs w:val="28"/>
              </w:rPr>
              <w:t>г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pacing w:val="-8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л</w:t>
            </w:r>
            <w:r w:rsidRPr="00BA7F14">
              <w:rPr>
                <w:rFonts w:ascii="Times New Roman" w:hAnsi="Times New Roman"/>
                <w:spacing w:val="6"/>
                <w:sz w:val="28"/>
                <w:szCs w:val="28"/>
              </w:rPr>
              <w:t>е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ния</w:t>
            </w:r>
            <w:r w:rsidRPr="00BA7F14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пищ</w:t>
            </w:r>
            <w:r w:rsidRPr="00BA7F14">
              <w:rPr>
                <w:rFonts w:ascii="Times New Roman" w:hAnsi="Times New Roman"/>
                <w:spacing w:val="1"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0388E" w:rsidRPr="0090388E" w:rsidRDefault="00863359" w:rsidP="00863359">
            <w:pPr>
              <w:spacing w:after="0" w:line="240" w:lineRule="auto"/>
              <w:rPr>
                <w:rFonts w:ascii="Times New Roman" w:hAnsi="Times New Roman"/>
                <w:spacing w:val="-3"/>
                <w:sz w:val="28"/>
                <w:szCs w:val="28"/>
              </w:rPr>
            </w:pPr>
            <w:r w:rsidRPr="00BA7F14">
              <w:rPr>
                <w:rFonts w:ascii="Times New Roman" w:hAnsi="Times New Roman"/>
                <w:sz w:val="28"/>
                <w:szCs w:val="28"/>
              </w:rPr>
              <w:t>ТБ при приготовлении пищи.</w:t>
            </w:r>
          </w:p>
        </w:tc>
        <w:tc>
          <w:tcPr>
            <w:tcW w:w="2882" w:type="dxa"/>
          </w:tcPr>
          <w:p w:rsidR="0090388E" w:rsidRDefault="0090388E" w:rsidP="00DD1516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90388E" w:rsidRPr="00DD56B1" w:rsidRDefault="0090388E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90388E" w:rsidRDefault="00AF7658" w:rsidP="0086335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29.8</w:t>
            </w:r>
          </w:p>
        </w:tc>
        <w:tc>
          <w:tcPr>
            <w:tcW w:w="4347" w:type="dxa"/>
            <w:shd w:val="clear" w:color="auto" w:fill="auto"/>
          </w:tcPr>
          <w:p w:rsidR="00B00094" w:rsidRPr="00863359" w:rsidRDefault="00863359" w:rsidP="00AF7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3359">
              <w:rPr>
                <w:rFonts w:ascii="Times New Roman" w:hAnsi="Times New Roman"/>
                <w:sz w:val="28"/>
                <w:szCs w:val="28"/>
              </w:rPr>
              <w:t>Хлеб</w:t>
            </w:r>
            <w:r w:rsidRPr="00863359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и</w:t>
            </w:r>
            <w:r w:rsidRPr="00863359">
              <w:rPr>
                <w:rFonts w:ascii="Times New Roman" w:hAnsi="Times New Roman"/>
                <w:spacing w:val="69"/>
                <w:sz w:val="28"/>
                <w:szCs w:val="28"/>
              </w:rPr>
              <w:t xml:space="preserve"> </w:t>
            </w:r>
            <w:r w:rsidRPr="00863359">
              <w:rPr>
                <w:rFonts w:ascii="Times New Roman" w:hAnsi="Times New Roman"/>
                <w:spacing w:val="-6"/>
                <w:sz w:val="28"/>
                <w:szCs w:val="28"/>
              </w:rPr>
              <w:t>х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ле</w:t>
            </w:r>
            <w:r w:rsidRPr="00863359">
              <w:rPr>
                <w:rFonts w:ascii="Times New Roman" w:hAnsi="Times New Roman"/>
                <w:spacing w:val="3"/>
                <w:sz w:val="28"/>
                <w:szCs w:val="28"/>
              </w:rPr>
              <w:t>б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о</w:t>
            </w:r>
            <w:r w:rsidRPr="00863359">
              <w:rPr>
                <w:rFonts w:ascii="Times New Roman" w:hAnsi="Times New Roman"/>
                <w:spacing w:val="-9"/>
                <w:sz w:val="28"/>
                <w:szCs w:val="28"/>
              </w:rPr>
              <w:t>б</w:t>
            </w:r>
            <w:r w:rsidRPr="00863359">
              <w:rPr>
                <w:rFonts w:ascii="Times New Roman" w:hAnsi="Times New Roman"/>
                <w:spacing w:val="-21"/>
                <w:sz w:val="28"/>
                <w:szCs w:val="28"/>
              </w:rPr>
              <w:t>у</w:t>
            </w:r>
            <w:r w:rsidRPr="00863359">
              <w:rPr>
                <w:rFonts w:ascii="Times New Roman" w:hAnsi="Times New Roman"/>
                <w:spacing w:val="5"/>
                <w:sz w:val="28"/>
                <w:szCs w:val="28"/>
              </w:rPr>
              <w:t>л</w:t>
            </w:r>
            <w:r w:rsidRPr="00863359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863359">
              <w:rPr>
                <w:rFonts w:ascii="Times New Roman" w:hAnsi="Times New Roman"/>
                <w:spacing w:val="4"/>
                <w:sz w:val="28"/>
                <w:szCs w:val="28"/>
              </w:rPr>
              <w:t>ч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ные</w:t>
            </w:r>
            <w:r w:rsidRPr="00863359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и</w:t>
            </w:r>
            <w:r w:rsidRPr="00863359">
              <w:rPr>
                <w:rFonts w:ascii="Times New Roman" w:hAnsi="Times New Roman"/>
                <w:spacing w:val="-6"/>
                <w:sz w:val="28"/>
                <w:szCs w:val="28"/>
              </w:rPr>
              <w:t>з</w:t>
            </w:r>
            <w:r w:rsidRPr="00863359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ели</w:t>
            </w:r>
            <w:r w:rsidRPr="00863359">
              <w:rPr>
                <w:rFonts w:ascii="Times New Roman" w:hAnsi="Times New Roman"/>
                <w:spacing w:val="2"/>
                <w:sz w:val="28"/>
                <w:szCs w:val="28"/>
              </w:rPr>
              <w:t>я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.</w:t>
            </w:r>
            <w:r w:rsidRPr="00863359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="00AF7658">
              <w:rPr>
                <w:rFonts w:ascii="Times New Roman" w:hAnsi="Times New Roman"/>
                <w:spacing w:val="2"/>
                <w:sz w:val="28"/>
                <w:szCs w:val="28"/>
              </w:rPr>
              <w:t>От поля до стола. Значение хлеба. Из истории.</w:t>
            </w:r>
          </w:p>
        </w:tc>
        <w:tc>
          <w:tcPr>
            <w:tcW w:w="2882" w:type="dxa"/>
          </w:tcPr>
          <w:p w:rsidR="00AF7658" w:rsidRDefault="00AF7658" w:rsidP="00AF76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B00094" w:rsidRPr="00DD56B1" w:rsidRDefault="00AF7658" w:rsidP="00AF7658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00094" w:rsidRPr="00DD56B1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6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7658" w:rsidRPr="00CF1592" w:rsidTr="008636B7">
        <w:tc>
          <w:tcPr>
            <w:tcW w:w="1560" w:type="dxa"/>
            <w:shd w:val="clear" w:color="auto" w:fill="auto"/>
          </w:tcPr>
          <w:p w:rsidR="00AF7658" w:rsidRDefault="00AF7658" w:rsidP="0086335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30.9</w:t>
            </w:r>
          </w:p>
        </w:tc>
        <w:tc>
          <w:tcPr>
            <w:tcW w:w="4347" w:type="dxa"/>
            <w:shd w:val="clear" w:color="auto" w:fill="auto"/>
          </w:tcPr>
          <w:p w:rsidR="00AF7658" w:rsidRPr="00863359" w:rsidRDefault="00AF7658" w:rsidP="00DD15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3359">
              <w:rPr>
                <w:rFonts w:ascii="Times New Roman" w:hAnsi="Times New Roman"/>
                <w:spacing w:val="-5"/>
                <w:sz w:val="28"/>
                <w:szCs w:val="28"/>
              </w:rPr>
              <w:t>В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и</w:t>
            </w:r>
            <w:r w:rsidRPr="00863359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ы</w:t>
            </w:r>
            <w:r w:rsidRPr="00863359">
              <w:rPr>
                <w:rFonts w:ascii="Times New Roman" w:hAnsi="Times New Roman"/>
                <w:spacing w:val="69"/>
                <w:sz w:val="28"/>
                <w:szCs w:val="28"/>
              </w:rPr>
              <w:t xml:space="preserve"> </w:t>
            </w:r>
            <w:r w:rsidRPr="00863359">
              <w:rPr>
                <w:rFonts w:ascii="Times New Roman" w:hAnsi="Times New Roman"/>
                <w:spacing w:val="-6"/>
                <w:sz w:val="28"/>
                <w:szCs w:val="28"/>
              </w:rPr>
              <w:t>х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ле</w:t>
            </w:r>
            <w:r w:rsidRPr="00863359">
              <w:rPr>
                <w:rFonts w:ascii="Times New Roman" w:hAnsi="Times New Roman"/>
                <w:spacing w:val="3"/>
                <w:sz w:val="28"/>
                <w:szCs w:val="28"/>
              </w:rPr>
              <w:t>б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ной</w:t>
            </w:r>
            <w:r w:rsidRPr="00863359">
              <w:rPr>
                <w:rFonts w:ascii="Times New Roman" w:hAnsi="Times New Roman"/>
                <w:spacing w:val="68"/>
                <w:sz w:val="28"/>
                <w:szCs w:val="28"/>
              </w:rPr>
              <w:t xml:space="preserve"> 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п</w:t>
            </w:r>
            <w:r w:rsidRPr="00863359">
              <w:rPr>
                <w:rFonts w:ascii="Times New Roman" w:hAnsi="Times New Roman"/>
                <w:spacing w:val="4"/>
                <w:sz w:val="28"/>
                <w:szCs w:val="28"/>
              </w:rPr>
              <w:t>р</w:t>
            </w:r>
            <w:r w:rsidRPr="00863359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863359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укци</w:t>
            </w:r>
            <w:r w:rsidRPr="00863359">
              <w:rPr>
                <w:rFonts w:ascii="Times New Roman" w:hAnsi="Times New Roman"/>
                <w:spacing w:val="-2"/>
                <w:sz w:val="28"/>
                <w:szCs w:val="28"/>
              </w:rPr>
              <w:t>и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.</w:t>
            </w:r>
            <w:r w:rsidRPr="00863359">
              <w:rPr>
                <w:rFonts w:ascii="Times New Roman" w:hAnsi="Times New Roman"/>
                <w:spacing w:val="7"/>
                <w:sz w:val="28"/>
                <w:szCs w:val="28"/>
              </w:rPr>
              <w:t xml:space="preserve"> </w:t>
            </w:r>
            <w:r w:rsidRPr="00863359"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ра</w:t>
            </w:r>
            <w:r w:rsidRPr="00863359">
              <w:rPr>
                <w:rFonts w:ascii="Times New Roman" w:hAnsi="Times New Roman"/>
                <w:spacing w:val="4"/>
                <w:sz w:val="28"/>
                <w:szCs w:val="28"/>
              </w:rPr>
              <w:t>в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ила</w:t>
            </w:r>
            <w:r w:rsidRPr="00863359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863359">
              <w:rPr>
                <w:rFonts w:ascii="Times New Roman" w:hAnsi="Times New Roman"/>
                <w:spacing w:val="-6"/>
                <w:sz w:val="28"/>
                <w:szCs w:val="28"/>
              </w:rPr>
              <w:t>х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ран</w:t>
            </w:r>
            <w:r w:rsidRPr="00863359">
              <w:rPr>
                <w:rFonts w:ascii="Times New Roman" w:hAnsi="Times New Roman"/>
                <w:spacing w:val="7"/>
                <w:sz w:val="28"/>
                <w:szCs w:val="28"/>
              </w:rPr>
              <w:t>е</w:t>
            </w:r>
            <w:r w:rsidRPr="00863359">
              <w:rPr>
                <w:rFonts w:ascii="Times New Roman" w:hAnsi="Times New Roman"/>
                <w:sz w:val="28"/>
                <w:szCs w:val="28"/>
              </w:rPr>
              <w:t>ния.</w:t>
            </w:r>
          </w:p>
        </w:tc>
        <w:tc>
          <w:tcPr>
            <w:tcW w:w="2882" w:type="dxa"/>
          </w:tcPr>
          <w:p w:rsidR="00AF7658" w:rsidRDefault="00AF7658" w:rsidP="00DD1516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Работа 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микрогруппах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коммуникация со сверстниками.</w:t>
            </w:r>
          </w:p>
        </w:tc>
        <w:tc>
          <w:tcPr>
            <w:tcW w:w="2259" w:type="dxa"/>
            <w:shd w:val="clear" w:color="auto" w:fill="auto"/>
          </w:tcPr>
          <w:p w:rsidR="00AF7658" w:rsidRPr="00DD56B1" w:rsidRDefault="00AF7658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90388E" w:rsidRDefault="00786BB8" w:rsidP="0086335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31.10</w:t>
            </w:r>
          </w:p>
        </w:tc>
        <w:tc>
          <w:tcPr>
            <w:tcW w:w="4347" w:type="dxa"/>
            <w:shd w:val="clear" w:color="auto" w:fill="auto"/>
          </w:tcPr>
          <w:p w:rsidR="00B00094" w:rsidRPr="00BA7F14" w:rsidRDefault="00863359" w:rsidP="00786BB8">
            <w:pPr>
              <w:pStyle w:val="a4"/>
              <w:spacing w:before="0" w:after="0"/>
              <w:ind w:left="-63"/>
              <w:rPr>
                <w:sz w:val="28"/>
                <w:szCs w:val="28"/>
              </w:rPr>
            </w:pPr>
            <w:r w:rsidRPr="00BA7F14">
              <w:rPr>
                <w:sz w:val="28"/>
                <w:szCs w:val="28"/>
              </w:rPr>
              <w:t xml:space="preserve">Бутерброды. Виды. </w:t>
            </w:r>
          </w:p>
        </w:tc>
        <w:tc>
          <w:tcPr>
            <w:tcW w:w="2882" w:type="dxa"/>
          </w:tcPr>
          <w:p w:rsidR="00907888" w:rsidRDefault="00907888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B00094" w:rsidRPr="00DD56B1" w:rsidRDefault="00907888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00094" w:rsidRPr="00DD56B1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6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BB8" w:rsidRPr="00CF1592" w:rsidTr="008636B7">
        <w:tc>
          <w:tcPr>
            <w:tcW w:w="1560" w:type="dxa"/>
            <w:shd w:val="clear" w:color="auto" w:fill="auto"/>
          </w:tcPr>
          <w:p w:rsidR="00786BB8" w:rsidRDefault="00786BB8" w:rsidP="0086335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32.11</w:t>
            </w:r>
          </w:p>
        </w:tc>
        <w:tc>
          <w:tcPr>
            <w:tcW w:w="4347" w:type="dxa"/>
            <w:shd w:val="clear" w:color="auto" w:fill="auto"/>
          </w:tcPr>
          <w:p w:rsidR="00786BB8" w:rsidRPr="00BA7F14" w:rsidRDefault="00786BB8" w:rsidP="00DD1516">
            <w:pPr>
              <w:pStyle w:val="a4"/>
              <w:spacing w:before="0" w:after="0"/>
              <w:ind w:left="-63"/>
              <w:rPr>
                <w:sz w:val="28"/>
                <w:szCs w:val="28"/>
              </w:rPr>
            </w:pPr>
            <w:r w:rsidRPr="00BA7F14">
              <w:rPr>
                <w:sz w:val="28"/>
                <w:szCs w:val="28"/>
              </w:rPr>
              <w:t>Правила приготовления</w:t>
            </w:r>
            <w:r>
              <w:rPr>
                <w:sz w:val="28"/>
                <w:szCs w:val="28"/>
              </w:rPr>
              <w:t xml:space="preserve"> бутербродов</w:t>
            </w:r>
            <w:r w:rsidRPr="00BA7F14">
              <w:rPr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786BB8" w:rsidRDefault="00786BB8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Работа в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микрогруппах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коммуникация со сверстниками.</w:t>
            </w:r>
          </w:p>
        </w:tc>
        <w:tc>
          <w:tcPr>
            <w:tcW w:w="2259" w:type="dxa"/>
            <w:shd w:val="clear" w:color="auto" w:fill="auto"/>
          </w:tcPr>
          <w:p w:rsidR="00786BB8" w:rsidRPr="00DD56B1" w:rsidRDefault="00786BB8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90388E" w:rsidRDefault="00786BB8" w:rsidP="0086335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33.12</w:t>
            </w:r>
          </w:p>
        </w:tc>
        <w:tc>
          <w:tcPr>
            <w:tcW w:w="4347" w:type="dxa"/>
            <w:shd w:val="clear" w:color="auto" w:fill="auto"/>
          </w:tcPr>
          <w:p w:rsidR="00B00094" w:rsidRPr="00BA7F14" w:rsidRDefault="00863359" w:rsidP="00786B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Запись рецептов холодных бутербродов.</w:t>
            </w:r>
          </w:p>
        </w:tc>
        <w:tc>
          <w:tcPr>
            <w:tcW w:w="2882" w:type="dxa"/>
          </w:tcPr>
          <w:p w:rsidR="00B00094" w:rsidRPr="00B77527" w:rsidRDefault="00B77527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B00094" w:rsidRPr="00DD56B1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6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BB8" w:rsidRPr="00CF1592" w:rsidTr="008636B7">
        <w:tc>
          <w:tcPr>
            <w:tcW w:w="1560" w:type="dxa"/>
            <w:shd w:val="clear" w:color="auto" w:fill="auto"/>
          </w:tcPr>
          <w:p w:rsidR="00786BB8" w:rsidRDefault="00786BB8" w:rsidP="0086335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34.13</w:t>
            </w:r>
          </w:p>
        </w:tc>
        <w:tc>
          <w:tcPr>
            <w:tcW w:w="4347" w:type="dxa"/>
            <w:shd w:val="clear" w:color="auto" w:fill="auto"/>
          </w:tcPr>
          <w:p w:rsidR="00786BB8" w:rsidRDefault="00786BB8" w:rsidP="00786B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Запись рецептов горячих бутербродов.</w:t>
            </w:r>
          </w:p>
        </w:tc>
        <w:tc>
          <w:tcPr>
            <w:tcW w:w="2882" w:type="dxa"/>
          </w:tcPr>
          <w:p w:rsidR="00786BB8" w:rsidRDefault="00786BB8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786BB8" w:rsidRPr="00DD56B1" w:rsidRDefault="00786BB8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90388E" w:rsidRDefault="00786BB8" w:rsidP="0086335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35.14</w:t>
            </w:r>
          </w:p>
        </w:tc>
        <w:tc>
          <w:tcPr>
            <w:tcW w:w="4347" w:type="dxa"/>
            <w:shd w:val="clear" w:color="auto" w:fill="auto"/>
          </w:tcPr>
          <w:p w:rsidR="00B00094" w:rsidRPr="00BA7F14" w:rsidRDefault="00B00094" w:rsidP="00032F48">
            <w:pPr>
              <w:pStyle w:val="a4"/>
              <w:spacing w:before="0" w:after="0"/>
              <w:ind w:left="-63"/>
              <w:rPr>
                <w:sz w:val="28"/>
                <w:szCs w:val="28"/>
              </w:rPr>
            </w:pPr>
            <w:r w:rsidRPr="00BA7F14">
              <w:rPr>
                <w:sz w:val="28"/>
                <w:szCs w:val="28"/>
              </w:rPr>
              <w:t>Практи</w:t>
            </w:r>
            <w:r w:rsidR="00032F48">
              <w:rPr>
                <w:sz w:val="28"/>
                <w:szCs w:val="28"/>
              </w:rPr>
              <w:t>ческая работа</w:t>
            </w:r>
            <w:r w:rsidRPr="00BA7F14">
              <w:rPr>
                <w:sz w:val="28"/>
                <w:szCs w:val="28"/>
              </w:rPr>
              <w:t xml:space="preserve"> «Приготовление холодных бутербродов».</w:t>
            </w:r>
          </w:p>
        </w:tc>
        <w:tc>
          <w:tcPr>
            <w:tcW w:w="2882" w:type="dxa"/>
          </w:tcPr>
          <w:p w:rsidR="00B00094" w:rsidRPr="00DD56B1" w:rsidRDefault="000C490D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B00094" w:rsidRPr="00DD56B1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6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90388E" w:rsidRDefault="00786BB8" w:rsidP="0086335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36.15</w:t>
            </w:r>
          </w:p>
        </w:tc>
        <w:tc>
          <w:tcPr>
            <w:tcW w:w="4347" w:type="dxa"/>
            <w:shd w:val="clear" w:color="auto" w:fill="auto"/>
          </w:tcPr>
          <w:p w:rsidR="00B00094" w:rsidRPr="00BA7F14" w:rsidRDefault="00B00094" w:rsidP="00032F48">
            <w:pPr>
              <w:pStyle w:val="a4"/>
              <w:spacing w:before="0" w:after="0"/>
              <w:rPr>
                <w:sz w:val="28"/>
                <w:szCs w:val="28"/>
              </w:rPr>
            </w:pPr>
            <w:r w:rsidRPr="00BA7F14">
              <w:rPr>
                <w:sz w:val="28"/>
                <w:szCs w:val="28"/>
              </w:rPr>
              <w:t>Практи</w:t>
            </w:r>
            <w:r w:rsidR="00032F48">
              <w:rPr>
                <w:sz w:val="28"/>
                <w:szCs w:val="28"/>
              </w:rPr>
              <w:t>ческая работа</w:t>
            </w:r>
            <w:r w:rsidRPr="00BA7F14">
              <w:rPr>
                <w:sz w:val="28"/>
                <w:szCs w:val="28"/>
              </w:rPr>
              <w:t xml:space="preserve"> «Приготовление горячих бутербродов».</w:t>
            </w:r>
          </w:p>
        </w:tc>
        <w:tc>
          <w:tcPr>
            <w:tcW w:w="2882" w:type="dxa"/>
          </w:tcPr>
          <w:p w:rsidR="00B00094" w:rsidRPr="00DD56B1" w:rsidRDefault="000C490D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B00094" w:rsidRPr="00DD56B1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6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0388E" w:rsidRPr="00CF1592" w:rsidTr="008636B7">
        <w:tc>
          <w:tcPr>
            <w:tcW w:w="1560" w:type="dxa"/>
            <w:shd w:val="clear" w:color="auto" w:fill="auto"/>
          </w:tcPr>
          <w:p w:rsidR="0090388E" w:rsidRDefault="00786BB8" w:rsidP="0086335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37.16</w:t>
            </w:r>
          </w:p>
        </w:tc>
        <w:tc>
          <w:tcPr>
            <w:tcW w:w="4347" w:type="dxa"/>
            <w:shd w:val="clear" w:color="auto" w:fill="auto"/>
          </w:tcPr>
          <w:p w:rsidR="0090388E" w:rsidRPr="00BA7F14" w:rsidRDefault="00863359" w:rsidP="00786BB8">
            <w:pPr>
              <w:pStyle w:val="a4"/>
              <w:spacing w:before="0" w:after="0"/>
              <w:rPr>
                <w:sz w:val="28"/>
                <w:szCs w:val="28"/>
              </w:rPr>
            </w:pPr>
            <w:r w:rsidRPr="00BA7F14">
              <w:rPr>
                <w:sz w:val="28"/>
                <w:szCs w:val="28"/>
              </w:rPr>
              <w:t>О</w:t>
            </w:r>
            <w:r w:rsidRPr="00BA7F14">
              <w:rPr>
                <w:spacing w:val="-2"/>
                <w:sz w:val="28"/>
                <w:szCs w:val="28"/>
              </w:rPr>
              <w:t>в</w:t>
            </w:r>
            <w:r w:rsidRPr="00BA7F14">
              <w:rPr>
                <w:sz w:val="28"/>
                <w:szCs w:val="28"/>
              </w:rPr>
              <w:t>ощ</w:t>
            </w:r>
            <w:r w:rsidRPr="00BA7F14">
              <w:rPr>
                <w:spacing w:val="1"/>
                <w:sz w:val="28"/>
                <w:szCs w:val="28"/>
              </w:rPr>
              <w:t>и</w:t>
            </w:r>
            <w:r w:rsidRPr="00BA7F14">
              <w:rPr>
                <w:sz w:val="28"/>
                <w:szCs w:val="28"/>
              </w:rPr>
              <w:t>,</w:t>
            </w:r>
            <w:r w:rsidRPr="00BA7F14">
              <w:rPr>
                <w:spacing w:val="37"/>
                <w:sz w:val="28"/>
                <w:szCs w:val="28"/>
              </w:rPr>
              <w:t xml:space="preserve"> </w:t>
            </w:r>
            <w:r w:rsidRPr="00BA7F14">
              <w:rPr>
                <w:sz w:val="28"/>
                <w:szCs w:val="28"/>
              </w:rPr>
              <w:t>пл</w:t>
            </w:r>
            <w:r w:rsidRPr="00BA7F14">
              <w:rPr>
                <w:spacing w:val="-11"/>
                <w:sz w:val="28"/>
                <w:szCs w:val="28"/>
              </w:rPr>
              <w:t>о</w:t>
            </w:r>
            <w:r w:rsidRPr="00BA7F14">
              <w:rPr>
                <w:spacing w:val="2"/>
                <w:sz w:val="28"/>
                <w:szCs w:val="28"/>
              </w:rPr>
              <w:t>д</w:t>
            </w:r>
            <w:r w:rsidRPr="00BA7F14">
              <w:rPr>
                <w:sz w:val="28"/>
                <w:szCs w:val="28"/>
              </w:rPr>
              <w:t>ы.</w:t>
            </w:r>
            <w:r w:rsidRPr="00BA7F14">
              <w:rPr>
                <w:spacing w:val="37"/>
                <w:sz w:val="28"/>
                <w:szCs w:val="28"/>
              </w:rPr>
              <w:t xml:space="preserve"> </w:t>
            </w:r>
            <w:r w:rsidR="00786BB8">
              <w:rPr>
                <w:spacing w:val="37"/>
                <w:sz w:val="28"/>
                <w:szCs w:val="28"/>
              </w:rPr>
              <w:t xml:space="preserve">Значение в питании. </w:t>
            </w:r>
            <w:r w:rsidRPr="00BA7F14">
              <w:rPr>
                <w:sz w:val="28"/>
                <w:szCs w:val="28"/>
              </w:rPr>
              <w:t>Правила</w:t>
            </w:r>
            <w:r w:rsidRPr="00BA7F14">
              <w:rPr>
                <w:spacing w:val="41"/>
                <w:sz w:val="28"/>
                <w:szCs w:val="28"/>
              </w:rPr>
              <w:t xml:space="preserve"> </w:t>
            </w:r>
            <w:r w:rsidRPr="00BA7F14">
              <w:rPr>
                <w:spacing w:val="-6"/>
                <w:sz w:val="28"/>
                <w:szCs w:val="28"/>
              </w:rPr>
              <w:t>х</w:t>
            </w:r>
            <w:r w:rsidRPr="00BA7F14">
              <w:rPr>
                <w:sz w:val="28"/>
                <w:szCs w:val="28"/>
              </w:rPr>
              <w:t>ранени</w:t>
            </w:r>
            <w:r w:rsidRPr="00BA7F14">
              <w:rPr>
                <w:spacing w:val="3"/>
                <w:sz w:val="28"/>
                <w:szCs w:val="28"/>
              </w:rPr>
              <w:t>я</w:t>
            </w:r>
            <w:r w:rsidRPr="00BA7F14">
              <w:rPr>
                <w:sz w:val="28"/>
                <w:szCs w:val="28"/>
              </w:rPr>
              <w:t>.</w:t>
            </w:r>
            <w:r w:rsidRPr="00BA7F14">
              <w:rPr>
                <w:spacing w:val="42"/>
                <w:sz w:val="28"/>
                <w:szCs w:val="28"/>
              </w:rPr>
              <w:t xml:space="preserve"> </w:t>
            </w:r>
          </w:p>
        </w:tc>
        <w:tc>
          <w:tcPr>
            <w:tcW w:w="2882" w:type="dxa"/>
          </w:tcPr>
          <w:p w:rsidR="0090388E" w:rsidRDefault="0090388E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90388E" w:rsidRDefault="0090388E" w:rsidP="0090388E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90388E" w:rsidRPr="00DD56B1" w:rsidRDefault="0090388E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BB8" w:rsidRPr="00CF1592" w:rsidTr="008636B7">
        <w:tc>
          <w:tcPr>
            <w:tcW w:w="1560" w:type="dxa"/>
            <w:shd w:val="clear" w:color="auto" w:fill="auto"/>
          </w:tcPr>
          <w:p w:rsidR="00786BB8" w:rsidRDefault="00786BB8" w:rsidP="0086335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38.17</w:t>
            </w:r>
          </w:p>
        </w:tc>
        <w:tc>
          <w:tcPr>
            <w:tcW w:w="4347" w:type="dxa"/>
            <w:shd w:val="clear" w:color="auto" w:fill="auto"/>
          </w:tcPr>
          <w:p w:rsidR="00786BB8" w:rsidRPr="00BA7F14" w:rsidRDefault="00786BB8" w:rsidP="00DD1516">
            <w:pPr>
              <w:pStyle w:val="a4"/>
              <w:spacing w:before="0" w:after="0"/>
              <w:rPr>
                <w:sz w:val="28"/>
                <w:szCs w:val="28"/>
              </w:rPr>
            </w:pPr>
            <w:r w:rsidRPr="00BA7F14">
              <w:rPr>
                <w:spacing w:val="-6"/>
                <w:sz w:val="28"/>
                <w:szCs w:val="28"/>
              </w:rPr>
              <w:t>П</w:t>
            </w:r>
            <w:r w:rsidRPr="00BA7F14">
              <w:rPr>
                <w:sz w:val="28"/>
                <w:szCs w:val="28"/>
              </w:rPr>
              <w:t>е</w:t>
            </w:r>
            <w:r w:rsidRPr="00BA7F14">
              <w:rPr>
                <w:spacing w:val="6"/>
                <w:sz w:val="28"/>
                <w:szCs w:val="28"/>
              </w:rPr>
              <w:t>р</w:t>
            </w:r>
            <w:r w:rsidRPr="00BA7F14">
              <w:rPr>
                <w:spacing w:val="-2"/>
                <w:sz w:val="28"/>
                <w:szCs w:val="28"/>
              </w:rPr>
              <w:t>в</w:t>
            </w:r>
            <w:r w:rsidRPr="00BA7F14">
              <w:rPr>
                <w:sz w:val="28"/>
                <w:szCs w:val="28"/>
              </w:rPr>
              <w:t>ичная</w:t>
            </w:r>
            <w:r w:rsidRPr="00BA7F14">
              <w:rPr>
                <w:w w:val="99"/>
                <w:sz w:val="28"/>
                <w:szCs w:val="28"/>
              </w:rPr>
              <w:t xml:space="preserve"> </w:t>
            </w:r>
            <w:r w:rsidRPr="00BA7F14">
              <w:rPr>
                <w:sz w:val="28"/>
                <w:szCs w:val="28"/>
              </w:rPr>
              <w:t>о</w:t>
            </w:r>
            <w:r w:rsidRPr="00BA7F14">
              <w:rPr>
                <w:spacing w:val="2"/>
                <w:sz w:val="28"/>
                <w:szCs w:val="28"/>
              </w:rPr>
              <w:t>б</w:t>
            </w:r>
            <w:r w:rsidRPr="00BA7F14">
              <w:rPr>
                <w:sz w:val="28"/>
                <w:szCs w:val="28"/>
              </w:rPr>
              <w:t>ра</w:t>
            </w:r>
            <w:r w:rsidRPr="00BA7F14">
              <w:rPr>
                <w:spacing w:val="3"/>
                <w:sz w:val="28"/>
                <w:szCs w:val="28"/>
              </w:rPr>
              <w:t>б</w:t>
            </w:r>
            <w:r w:rsidRPr="00BA7F14">
              <w:rPr>
                <w:spacing w:val="-6"/>
                <w:sz w:val="28"/>
                <w:szCs w:val="28"/>
              </w:rPr>
              <w:t>о</w:t>
            </w:r>
            <w:r w:rsidRPr="00BA7F14">
              <w:rPr>
                <w:spacing w:val="-2"/>
                <w:sz w:val="28"/>
                <w:szCs w:val="28"/>
              </w:rPr>
              <w:t>т</w:t>
            </w:r>
            <w:r w:rsidRPr="00BA7F14">
              <w:rPr>
                <w:spacing w:val="-7"/>
                <w:sz w:val="28"/>
                <w:szCs w:val="28"/>
              </w:rPr>
              <w:t>к</w:t>
            </w:r>
            <w:r w:rsidRPr="00BA7F14">
              <w:rPr>
                <w:spacing w:val="6"/>
                <w:sz w:val="28"/>
                <w:szCs w:val="28"/>
              </w:rPr>
              <w:t>а</w:t>
            </w:r>
            <w:r>
              <w:rPr>
                <w:spacing w:val="6"/>
                <w:sz w:val="28"/>
                <w:szCs w:val="28"/>
              </w:rPr>
              <w:t xml:space="preserve"> овощей</w:t>
            </w:r>
            <w:r w:rsidRPr="00BA7F14">
              <w:rPr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786BB8" w:rsidRDefault="00786BB8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786BB8" w:rsidRDefault="00786BB8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BB8" w:rsidRPr="00CF1592" w:rsidTr="008636B7">
        <w:tc>
          <w:tcPr>
            <w:tcW w:w="1560" w:type="dxa"/>
            <w:shd w:val="clear" w:color="auto" w:fill="auto"/>
          </w:tcPr>
          <w:p w:rsidR="00786BB8" w:rsidRDefault="00786BB8" w:rsidP="0086335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39.18</w:t>
            </w:r>
          </w:p>
        </w:tc>
        <w:tc>
          <w:tcPr>
            <w:tcW w:w="4347" w:type="dxa"/>
            <w:shd w:val="clear" w:color="auto" w:fill="auto"/>
          </w:tcPr>
          <w:p w:rsidR="00786BB8" w:rsidRPr="00BA7F14" w:rsidRDefault="00786BB8" w:rsidP="0044449A">
            <w:pPr>
              <w:pStyle w:val="a4"/>
              <w:spacing w:before="0" w:after="0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Практи</w:t>
            </w:r>
            <w:r w:rsidR="0044449A">
              <w:rPr>
                <w:spacing w:val="-6"/>
                <w:sz w:val="28"/>
                <w:szCs w:val="28"/>
              </w:rPr>
              <w:t xml:space="preserve">ческая работа </w:t>
            </w:r>
            <w:r>
              <w:rPr>
                <w:spacing w:val="-6"/>
                <w:sz w:val="28"/>
                <w:szCs w:val="28"/>
              </w:rPr>
              <w:t xml:space="preserve"> «Чистка и нарезка овощей».</w:t>
            </w:r>
          </w:p>
        </w:tc>
        <w:tc>
          <w:tcPr>
            <w:tcW w:w="2882" w:type="dxa"/>
          </w:tcPr>
          <w:p w:rsidR="00786BB8" w:rsidRDefault="00786BB8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786BB8" w:rsidRDefault="00786BB8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BB8" w:rsidRPr="00CF1592" w:rsidTr="008636B7">
        <w:tc>
          <w:tcPr>
            <w:tcW w:w="1560" w:type="dxa"/>
            <w:shd w:val="clear" w:color="auto" w:fill="auto"/>
          </w:tcPr>
          <w:p w:rsidR="00786BB8" w:rsidRDefault="00786BB8" w:rsidP="0086335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40.19</w:t>
            </w:r>
          </w:p>
        </w:tc>
        <w:tc>
          <w:tcPr>
            <w:tcW w:w="4347" w:type="dxa"/>
            <w:shd w:val="clear" w:color="auto" w:fill="auto"/>
          </w:tcPr>
          <w:p w:rsidR="00786BB8" w:rsidRDefault="00786BB8" w:rsidP="00DD1516">
            <w:pPr>
              <w:pStyle w:val="a4"/>
              <w:spacing w:before="0" w:after="0"/>
              <w:rPr>
                <w:spacing w:val="-6"/>
                <w:sz w:val="28"/>
                <w:szCs w:val="28"/>
              </w:rPr>
            </w:pPr>
            <w:r w:rsidRPr="00BA7F14">
              <w:rPr>
                <w:sz w:val="28"/>
                <w:szCs w:val="28"/>
              </w:rPr>
              <w:t xml:space="preserve">Салаты из </w:t>
            </w:r>
            <w:r>
              <w:rPr>
                <w:sz w:val="28"/>
                <w:szCs w:val="28"/>
              </w:rPr>
              <w:t xml:space="preserve">свежих </w:t>
            </w:r>
            <w:r w:rsidRPr="00BA7F14">
              <w:rPr>
                <w:sz w:val="28"/>
                <w:szCs w:val="28"/>
              </w:rPr>
              <w:t>овощей. Правила приготовления</w:t>
            </w:r>
            <w:r>
              <w:rPr>
                <w:sz w:val="28"/>
                <w:szCs w:val="28"/>
              </w:rPr>
              <w:t xml:space="preserve"> и хранения</w:t>
            </w:r>
            <w:r w:rsidRPr="00BA7F14">
              <w:rPr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786BB8" w:rsidRDefault="00786BB8" w:rsidP="00786B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786BB8" w:rsidRDefault="00786BB8" w:rsidP="00786B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786BB8" w:rsidRDefault="00786BB8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BB8" w:rsidRPr="00CF1592" w:rsidTr="008636B7">
        <w:tc>
          <w:tcPr>
            <w:tcW w:w="1560" w:type="dxa"/>
            <w:shd w:val="clear" w:color="auto" w:fill="auto"/>
          </w:tcPr>
          <w:p w:rsidR="00786BB8" w:rsidRDefault="00786BB8" w:rsidP="0086335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41.20</w:t>
            </w:r>
          </w:p>
        </w:tc>
        <w:tc>
          <w:tcPr>
            <w:tcW w:w="4347" w:type="dxa"/>
            <w:shd w:val="clear" w:color="auto" w:fill="auto"/>
          </w:tcPr>
          <w:p w:rsidR="00786BB8" w:rsidRPr="00BA7F14" w:rsidRDefault="00786BB8" w:rsidP="00DD1516">
            <w:pPr>
              <w:pStyle w:val="a4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Запись рецептов винегрета и других салатов из свежих овощей.</w:t>
            </w:r>
          </w:p>
        </w:tc>
        <w:tc>
          <w:tcPr>
            <w:tcW w:w="2882" w:type="dxa"/>
          </w:tcPr>
          <w:p w:rsidR="00786BB8" w:rsidRDefault="00786BB8" w:rsidP="00786B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Работа в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микрогруппах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коммуникация со сверстниками.</w:t>
            </w:r>
          </w:p>
        </w:tc>
        <w:tc>
          <w:tcPr>
            <w:tcW w:w="2259" w:type="dxa"/>
            <w:shd w:val="clear" w:color="auto" w:fill="auto"/>
          </w:tcPr>
          <w:p w:rsidR="00786BB8" w:rsidRDefault="00786BB8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0388E" w:rsidRPr="00CF1592" w:rsidTr="008636B7">
        <w:tc>
          <w:tcPr>
            <w:tcW w:w="1560" w:type="dxa"/>
            <w:shd w:val="clear" w:color="auto" w:fill="auto"/>
          </w:tcPr>
          <w:p w:rsidR="0090388E" w:rsidRDefault="00786BB8" w:rsidP="0086335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42.21-43.22</w:t>
            </w:r>
          </w:p>
        </w:tc>
        <w:tc>
          <w:tcPr>
            <w:tcW w:w="4347" w:type="dxa"/>
            <w:shd w:val="clear" w:color="auto" w:fill="auto"/>
          </w:tcPr>
          <w:p w:rsidR="0090388E" w:rsidRPr="00BA7F14" w:rsidRDefault="00863359" w:rsidP="0044449A">
            <w:pPr>
              <w:pStyle w:val="a4"/>
              <w:spacing w:before="0" w:after="0"/>
              <w:rPr>
                <w:sz w:val="28"/>
                <w:szCs w:val="28"/>
              </w:rPr>
            </w:pPr>
            <w:r w:rsidRPr="00BA7F14">
              <w:rPr>
                <w:sz w:val="28"/>
                <w:szCs w:val="28"/>
              </w:rPr>
              <w:t>Практи</w:t>
            </w:r>
            <w:r w:rsidR="0044449A">
              <w:rPr>
                <w:sz w:val="28"/>
                <w:szCs w:val="28"/>
              </w:rPr>
              <w:t>ческая работа</w:t>
            </w:r>
            <w:r w:rsidRPr="00BA7F14">
              <w:rPr>
                <w:sz w:val="28"/>
                <w:szCs w:val="28"/>
              </w:rPr>
              <w:t xml:space="preserve"> «Приготовление винегрета».</w:t>
            </w:r>
          </w:p>
        </w:tc>
        <w:tc>
          <w:tcPr>
            <w:tcW w:w="2882" w:type="dxa"/>
          </w:tcPr>
          <w:p w:rsidR="0090388E" w:rsidRDefault="0090388E" w:rsidP="00DD1516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90388E" w:rsidRPr="00DD56B1" w:rsidRDefault="00786BB8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90388E" w:rsidRDefault="00786BB8" w:rsidP="0086335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44.23</w:t>
            </w:r>
          </w:p>
        </w:tc>
        <w:tc>
          <w:tcPr>
            <w:tcW w:w="4347" w:type="dxa"/>
            <w:shd w:val="clear" w:color="auto" w:fill="auto"/>
          </w:tcPr>
          <w:p w:rsidR="00B00094" w:rsidRPr="00BA7F14" w:rsidRDefault="00863359" w:rsidP="00BA2F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388E">
              <w:rPr>
                <w:rFonts w:ascii="Times New Roman" w:hAnsi="Times New Roman"/>
                <w:sz w:val="28"/>
                <w:szCs w:val="28"/>
              </w:rPr>
              <w:t>Обобщающий урок по теме «Питание».</w:t>
            </w:r>
            <w:r w:rsidRPr="00BA7F1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82" w:type="dxa"/>
          </w:tcPr>
          <w:p w:rsidR="00B00094" w:rsidRPr="00DD56B1" w:rsidRDefault="00BA2FFC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B00094" w:rsidRPr="00DD56B1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6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2FFC" w:rsidRPr="00CF1592" w:rsidTr="008636B7">
        <w:tc>
          <w:tcPr>
            <w:tcW w:w="1560" w:type="dxa"/>
            <w:shd w:val="clear" w:color="auto" w:fill="auto"/>
          </w:tcPr>
          <w:p w:rsidR="00BA2FFC" w:rsidRDefault="00786BB8" w:rsidP="0086335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45.24</w:t>
            </w:r>
          </w:p>
        </w:tc>
        <w:tc>
          <w:tcPr>
            <w:tcW w:w="4347" w:type="dxa"/>
            <w:shd w:val="clear" w:color="auto" w:fill="auto"/>
          </w:tcPr>
          <w:p w:rsidR="00BA2FFC" w:rsidRPr="0090388E" w:rsidRDefault="00BA2FFC" w:rsidP="00DD15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3359">
              <w:rPr>
                <w:rFonts w:ascii="Times New Roman" w:hAnsi="Times New Roman"/>
                <w:sz w:val="28"/>
                <w:szCs w:val="28"/>
              </w:rPr>
              <w:t>Контрольная работа по теме «Питание».</w:t>
            </w:r>
          </w:p>
        </w:tc>
        <w:tc>
          <w:tcPr>
            <w:tcW w:w="2882" w:type="dxa"/>
          </w:tcPr>
          <w:p w:rsidR="00BA2FFC" w:rsidRDefault="00BA2FFC" w:rsidP="00DD1516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Тест.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A2FFC" w:rsidRPr="00DD56B1" w:rsidRDefault="00BA2FFC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BA7F14" w:rsidRDefault="00B00094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B00094" w:rsidRPr="00BA7F14" w:rsidRDefault="00B00094" w:rsidP="00DD1516">
            <w:pPr>
              <w:pStyle w:val="a4"/>
              <w:spacing w:before="0" w:after="0"/>
              <w:ind w:left="-63"/>
              <w:rPr>
                <w:b/>
                <w:sz w:val="28"/>
                <w:szCs w:val="28"/>
              </w:rPr>
            </w:pPr>
            <w:r w:rsidRPr="00BA7F14">
              <w:rPr>
                <w:b/>
                <w:sz w:val="28"/>
                <w:szCs w:val="28"/>
              </w:rPr>
              <w:t>Одежда и обувь</w:t>
            </w:r>
          </w:p>
        </w:tc>
        <w:tc>
          <w:tcPr>
            <w:tcW w:w="2882" w:type="dxa"/>
          </w:tcPr>
          <w:p w:rsidR="00B00094" w:rsidRDefault="00B00094" w:rsidP="00DD1516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B00094" w:rsidRPr="00282D77" w:rsidRDefault="00CC1D40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90388E" w:rsidRDefault="00CC1D40" w:rsidP="00BA2FF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BA2FF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347" w:type="dxa"/>
            <w:shd w:val="clear" w:color="auto" w:fill="auto"/>
          </w:tcPr>
          <w:p w:rsidR="00B00094" w:rsidRPr="00BA7F14" w:rsidRDefault="00B00094" w:rsidP="0090388E">
            <w:pPr>
              <w:pStyle w:val="a5"/>
              <w:kinsoku w:val="0"/>
              <w:overflowPunct w:val="0"/>
              <w:spacing w:after="0" w:line="240" w:lineRule="auto"/>
              <w:ind w:right="1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F14">
              <w:rPr>
                <w:rFonts w:ascii="Times New Roman" w:hAnsi="Times New Roman"/>
                <w:spacing w:val="-7"/>
                <w:sz w:val="28"/>
                <w:szCs w:val="28"/>
              </w:rPr>
              <w:t>Р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ль</w:t>
            </w:r>
            <w:r w:rsidRPr="00BA7F14">
              <w:rPr>
                <w:rFonts w:ascii="Times New Roman" w:hAnsi="Times New Roman"/>
                <w:spacing w:val="30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еж</w:t>
            </w:r>
            <w:r w:rsidRPr="00BA7F14">
              <w:rPr>
                <w:rFonts w:ascii="Times New Roman" w:hAnsi="Times New Roman"/>
                <w:spacing w:val="3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ы</w:t>
            </w:r>
            <w:r w:rsidRPr="00BA7F14">
              <w:rPr>
                <w:rFonts w:ascii="Times New Roman" w:hAnsi="Times New Roman"/>
                <w:spacing w:val="28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ля</w:t>
            </w:r>
            <w:r w:rsidRPr="00BA7F14">
              <w:rPr>
                <w:rFonts w:ascii="Times New Roman" w:hAnsi="Times New Roman"/>
                <w:spacing w:val="38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с</w:t>
            </w:r>
            <w:r w:rsidRPr="00BA7F14">
              <w:rPr>
                <w:rFonts w:ascii="Times New Roman" w:hAnsi="Times New Roman"/>
                <w:spacing w:val="-5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>х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ранения</w:t>
            </w:r>
            <w:r w:rsidRPr="00BA7F14">
              <w:rPr>
                <w:rFonts w:ascii="Times New Roman" w:hAnsi="Times New Roman"/>
                <w:spacing w:val="43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>з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оро</w:t>
            </w:r>
            <w:r w:rsidRPr="00BA7F14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pacing w:val="-3"/>
                <w:sz w:val="28"/>
                <w:szCs w:val="28"/>
              </w:rPr>
              <w:t>ь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я</w:t>
            </w:r>
            <w:r w:rsidRPr="00BA7F14">
              <w:rPr>
                <w:rFonts w:ascii="Times New Roman" w:hAnsi="Times New Roman"/>
                <w:spacing w:val="42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чело</w:t>
            </w:r>
            <w:r w:rsidRPr="00BA7F14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е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>к</w:t>
            </w:r>
            <w:r w:rsidRPr="00BA7F14">
              <w:rPr>
                <w:rFonts w:ascii="Times New Roman" w:hAnsi="Times New Roman"/>
                <w:spacing w:val="1"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.</w:t>
            </w:r>
            <w:r w:rsidRPr="00BA7F14">
              <w:rPr>
                <w:rFonts w:ascii="Times New Roman" w:hAnsi="Times New Roman"/>
                <w:spacing w:val="59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5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ы</w:t>
            </w:r>
            <w:r w:rsidRPr="00BA7F14">
              <w:rPr>
                <w:rFonts w:ascii="Times New Roman" w:hAnsi="Times New Roman"/>
                <w:spacing w:val="32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еж</w:t>
            </w:r>
            <w:r w:rsidRPr="00BA7F14">
              <w:rPr>
                <w:rFonts w:ascii="Times New Roman" w:hAnsi="Times New Roman"/>
                <w:spacing w:val="3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ы</w:t>
            </w:r>
            <w:r w:rsidRPr="00BA7F14">
              <w:rPr>
                <w:rFonts w:ascii="Times New Roman" w:hAnsi="Times New Roman"/>
                <w:spacing w:val="40"/>
                <w:sz w:val="28"/>
                <w:szCs w:val="28"/>
              </w:rPr>
              <w:t xml:space="preserve">. </w:t>
            </w:r>
          </w:p>
        </w:tc>
        <w:tc>
          <w:tcPr>
            <w:tcW w:w="2882" w:type="dxa"/>
          </w:tcPr>
          <w:p w:rsidR="00907888" w:rsidRDefault="00907888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B00094" w:rsidRPr="00DD56B1" w:rsidRDefault="00907888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00094" w:rsidRPr="00DD56B1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6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40" w:rsidRPr="00CF1592" w:rsidTr="008636B7">
        <w:tc>
          <w:tcPr>
            <w:tcW w:w="1560" w:type="dxa"/>
            <w:shd w:val="clear" w:color="auto" w:fill="auto"/>
          </w:tcPr>
          <w:p w:rsidR="00CC1D40" w:rsidRDefault="00CC1D40" w:rsidP="00BA2FF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47.2</w:t>
            </w:r>
          </w:p>
        </w:tc>
        <w:tc>
          <w:tcPr>
            <w:tcW w:w="4347" w:type="dxa"/>
            <w:shd w:val="clear" w:color="auto" w:fill="auto"/>
          </w:tcPr>
          <w:p w:rsidR="00CC1D40" w:rsidRPr="00BA7F14" w:rsidRDefault="00CC1D40" w:rsidP="0090388E">
            <w:pPr>
              <w:pStyle w:val="a5"/>
              <w:kinsoku w:val="0"/>
              <w:overflowPunct w:val="0"/>
              <w:spacing w:after="0" w:line="240" w:lineRule="auto"/>
              <w:ind w:right="114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spacing w:val="-7"/>
                <w:sz w:val="28"/>
                <w:szCs w:val="28"/>
              </w:rPr>
              <w:t>Уход за одеждой.</w:t>
            </w:r>
          </w:p>
        </w:tc>
        <w:tc>
          <w:tcPr>
            <w:tcW w:w="2882" w:type="dxa"/>
          </w:tcPr>
          <w:p w:rsidR="00CC1D40" w:rsidRDefault="00CC1D40" w:rsidP="00CC1D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CC1D40" w:rsidRDefault="00CC1D40" w:rsidP="00CC1D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CC1D40" w:rsidRPr="00DD56B1" w:rsidRDefault="00CC1D40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0388E" w:rsidRPr="00CF1592" w:rsidTr="008636B7">
        <w:tc>
          <w:tcPr>
            <w:tcW w:w="1560" w:type="dxa"/>
            <w:shd w:val="clear" w:color="auto" w:fill="auto"/>
          </w:tcPr>
          <w:p w:rsidR="0090388E" w:rsidRDefault="00CC1D40" w:rsidP="00BA2FF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48.3</w:t>
            </w:r>
          </w:p>
        </w:tc>
        <w:tc>
          <w:tcPr>
            <w:tcW w:w="4347" w:type="dxa"/>
            <w:shd w:val="clear" w:color="auto" w:fill="auto"/>
          </w:tcPr>
          <w:p w:rsidR="0090388E" w:rsidRPr="00BA2FFC" w:rsidRDefault="00BA2FFC" w:rsidP="0090388E">
            <w:pPr>
              <w:pStyle w:val="a5"/>
              <w:kinsoku w:val="0"/>
              <w:overflowPunct w:val="0"/>
              <w:spacing w:after="0" w:line="240" w:lineRule="auto"/>
              <w:ind w:right="114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BA2FFC">
              <w:rPr>
                <w:rFonts w:ascii="Times New Roman" w:hAnsi="Times New Roman"/>
                <w:spacing w:val="-5"/>
                <w:sz w:val="28"/>
                <w:szCs w:val="28"/>
              </w:rPr>
              <w:t>В</w:t>
            </w:r>
            <w:r w:rsidRPr="00BA2FFC">
              <w:rPr>
                <w:rFonts w:ascii="Times New Roman" w:hAnsi="Times New Roman"/>
                <w:sz w:val="28"/>
                <w:szCs w:val="28"/>
              </w:rPr>
              <w:t>и</w:t>
            </w:r>
            <w:r w:rsidRPr="00BA2FFC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2FFC">
              <w:rPr>
                <w:rFonts w:ascii="Times New Roman" w:hAnsi="Times New Roman"/>
                <w:sz w:val="28"/>
                <w:szCs w:val="28"/>
              </w:rPr>
              <w:t>ы</w:t>
            </w:r>
            <w:r w:rsidRPr="00BA2FFC">
              <w:rPr>
                <w:rFonts w:ascii="Times New Roman" w:hAnsi="Times New Roman"/>
                <w:spacing w:val="54"/>
                <w:sz w:val="28"/>
                <w:szCs w:val="28"/>
              </w:rPr>
              <w:t xml:space="preserve"> </w:t>
            </w:r>
            <w:r w:rsidRPr="00BA2FFC">
              <w:rPr>
                <w:rFonts w:ascii="Times New Roman" w:hAnsi="Times New Roman"/>
                <w:sz w:val="28"/>
                <w:szCs w:val="28"/>
              </w:rPr>
              <w:t>о</w:t>
            </w:r>
            <w:r w:rsidRPr="00BA2FFC">
              <w:rPr>
                <w:rFonts w:ascii="Times New Roman" w:hAnsi="Times New Roman"/>
                <w:spacing w:val="-9"/>
                <w:sz w:val="28"/>
                <w:szCs w:val="28"/>
              </w:rPr>
              <w:t>б</w:t>
            </w:r>
            <w:r w:rsidRPr="00BA2FFC">
              <w:rPr>
                <w:rFonts w:ascii="Times New Roman" w:hAnsi="Times New Roman"/>
                <w:sz w:val="28"/>
                <w:szCs w:val="28"/>
              </w:rPr>
              <w:t>у</w:t>
            </w:r>
            <w:r w:rsidRPr="00BA2FFC">
              <w:rPr>
                <w:rFonts w:ascii="Times New Roman" w:hAnsi="Times New Roman"/>
                <w:spacing w:val="-3"/>
                <w:sz w:val="28"/>
                <w:szCs w:val="28"/>
              </w:rPr>
              <w:t>в</w:t>
            </w:r>
            <w:r w:rsidRPr="00BA2FFC">
              <w:rPr>
                <w:rFonts w:ascii="Times New Roman" w:hAnsi="Times New Roman"/>
                <w:spacing w:val="4"/>
                <w:sz w:val="28"/>
                <w:szCs w:val="28"/>
              </w:rPr>
              <w:t>и.</w:t>
            </w:r>
          </w:p>
        </w:tc>
        <w:tc>
          <w:tcPr>
            <w:tcW w:w="2882" w:type="dxa"/>
          </w:tcPr>
          <w:p w:rsidR="0090388E" w:rsidRDefault="0090388E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90388E" w:rsidRDefault="0090388E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90388E" w:rsidRPr="00DD56B1" w:rsidRDefault="0090388E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0388E" w:rsidRPr="00CF1592" w:rsidTr="008636B7">
        <w:tc>
          <w:tcPr>
            <w:tcW w:w="1560" w:type="dxa"/>
            <w:shd w:val="clear" w:color="auto" w:fill="auto"/>
          </w:tcPr>
          <w:p w:rsidR="0090388E" w:rsidRDefault="00CC1D40" w:rsidP="00BA2FF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49.4</w:t>
            </w:r>
          </w:p>
        </w:tc>
        <w:tc>
          <w:tcPr>
            <w:tcW w:w="4347" w:type="dxa"/>
            <w:shd w:val="clear" w:color="auto" w:fill="auto"/>
          </w:tcPr>
          <w:p w:rsidR="0090388E" w:rsidRDefault="00BA2FFC" w:rsidP="0090388E">
            <w:pPr>
              <w:pStyle w:val="a5"/>
              <w:kinsoku w:val="0"/>
              <w:overflowPunct w:val="0"/>
              <w:spacing w:after="0" w:line="240" w:lineRule="auto"/>
              <w:ind w:right="114"/>
              <w:jc w:val="both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BA7F14">
              <w:rPr>
                <w:rFonts w:ascii="Times New Roman" w:hAnsi="Times New Roman"/>
                <w:sz w:val="28"/>
                <w:szCs w:val="28"/>
              </w:rPr>
              <w:t>Правила</w:t>
            </w:r>
            <w:r w:rsidRPr="00BA7F14">
              <w:rPr>
                <w:rFonts w:ascii="Times New Roman" w:hAnsi="Times New Roman"/>
                <w:spacing w:val="47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у</w:t>
            </w:r>
            <w:r w:rsidRPr="00BA7F14">
              <w:rPr>
                <w:rFonts w:ascii="Times New Roman" w:hAnsi="Times New Roman"/>
                <w:spacing w:val="-16"/>
                <w:sz w:val="28"/>
                <w:szCs w:val="28"/>
              </w:rPr>
              <w:t>х</w:t>
            </w:r>
            <w:r w:rsidRPr="00BA7F14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spacing w:val="42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за</w:t>
            </w:r>
            <w:r w:rsidRPr="00BA7F14">
              <w:rPr>
                <w:rFonts w:ascii="Times New Roman" w:hAnsi="Times New Roman"/>
                <w:spacing w:val="43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pacing w:val="-9"/>
                <w:sz w:val="28"/>
                <w:szCs w:val="28"/>
              </w:rPr>
              <w:t>б</w:t>
            </w:r>
            <w:r w:rsidRPr="00BA7F14">
              <w:rPr>
                <w:rFonts w:ascii="Times New Roman" w:hAnsi="Times New Roman"/>
                <w:spacing w:val="-7"/>
                <w:sz w:val="28"/>
                <w:szCs w:val="28"/>
              </w:rPr>
              <w:t>у</w:t>
            </w:r>
            <w:r w:rsidRPr="00BA7F14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ь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ю</w:t>
            </w:r>
            <w:r w:rsidRPr="00BA7F14">
              <w:rPr>
                <w:rFonts w:ascii="Times New Roman" w:hAnsi="Times New Roman"/>
                <w:spacing w:val="39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из</w:t>
            </w:r>
            <w:r w:rsidRPr="00BA7F14">
              <w:rPr>
                <w:rFonts w:ascii="Times New Roman" w:hAnsi="Times New Roman"/>
                <w:spacing w:val="41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различн</w:t>
            </w:r>
            <w:r w:rsidRPr="00BA7F14">
              <w:rPr>
                <w:rFonts w:ascii="Times New Roman" w:hAnsi="Times New Roman"/>
                <w:spacing w:val="10"/>
                <w:sz w:val="28"/>
                <w:szCs w:val="28"/>
              </w:rPr>
              <w:t>ы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х</w:t>
            </w:r>
            <w:r w:rsidRPr="00BA7F14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м</w:t>
            </w:r>
            <w:r w:rsidRPr="00BA7F14">
              <w:rPr>
                <w:rFonts w:ascii="Times New Roman" w:hAnsi="Times New Roman"/>
                <w:spacing w:val="-8"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ери</w:t>
            </w:r>
            <w:r w:rsidRPr="00BA7F14">
              <w:rPr>
                <w:rFonts w:ascii="Times New Roman" w:hAnsi="Times New Roman"/>
                <w:spacing w:val="7"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ло</w:t>
            </w:r>
            <w:r w:rsidRPr="00BA7F14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90388E" w:rsidRDefault="0090388E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90388E" w:rsidRDefault="0090388E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90388E" w:rsidRDefault="0090388E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BA7F14" w:rsidRDefault="00B00094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B00094" w:rsidRPr="00BA7F14" w:rsidRDefault="00B00094" w:rsidP="00D846CA">
            <w:pPr>
              <w:pStyle w:val="a4"/>
              <w:spacing w:after="0"/>
              <w:ind w:left="-63"/>
              <w:rPr>
                <w:b/>
                <w:sz w:val="28"/>
                <w:szCs w:val="28"/>
              </w:rPr>
            </w:pPr>
            <w:r w:rsidRPr="00BA7F14">
              <w:rPr>
                <w:b/>
                <w:sz w:val="28"/>
                <w:szCs w:val="28"/>
              </w:rPr>
              <w:t>Транспорт</w:t>
            </w:r>
          </w:p>
        </w:tc>
        <w:tc>
          <w:tcPr>
            <w:tcW w:w="2882" w:type="dxa"/>
          </w:tcPr>
          <w:p w:rsidR="00B00094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B00094" w:rsidRPr="00656499" w:rsidRDefault="00CC1D40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90388E" w:rsidRPr="00CF1592" w:rsidTr="008636B7">
        <w:tc>
          <w:tcPr>
            <w:tcW w:w="1560" w:type="dxa"/>
            <w:shd w:val="clear" w:color="auto" w:fill="auto"/>
          </w:tcPr>
          <w:p w:rsidR="0090388E" w:rsidRPr="00BA7F14" w:rsidRDefault="00CC1D40" w:rsidP="0090388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BA2FF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347" w:type="dxa"/>
            <w:shd w:val="clear" w:color="auto" w:fill="auto"/>
          </w:tcPr>
          <w:p w:rsidR="0090388E" w:rsidRPr="0090388E" w:rsidRDefault="0090388E" w:rsidP="00CC1D40">
            <w:pPr>
              <w:pStyle w:val="a4"/>
              <w:spacing w:after="0"/>
              <w:ind w:left="-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истории транспорта.</w:t>
            </w:r>
            <w:r w:rsidR="00BA2FF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82" w:type="dxa"/>
          </w:tcPr>
          <w:p w:rsidR="0090388E" w:rsidRDefault="0090388E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90388E" w:rsidRDefault="0090388E" w:rsidP="0090388E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90388E" w:rsidRPr="0090388E" w:rsidRDefault="0090388E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8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40" w:rsidRPr="00CF1592" w:rsidTr="008636B7">
        <w:tc>
          <w:tcPr>
            <w:tcW w:w="1560" w:type="dxa"/>
            <w:shd w:val="clear" w:color="auto" w:fill="auto"/>
          </w:tcPr>
          <w:p w:rsidR="00CC1D40" w:rsidRDefault="00CC1D40" w:rsidP="0090388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51.2</w:t>
            </w:r>
          </w:p>
        </w:tc>
        <w:tc>
          <w:tcPr>
            <w:tcW w:w="4347" w:type="dxa"/>
            <w:shd w:val="clear" w:color="auto" w:fill="auto"/>
          </w:tcPr>
          <w:p w:rsidR="00CC1D40" w:rsidRDefault="00CC1D40" w:rsidP="00D846CA">
            <w:pPr>
              <w:pStyle w:val="a4"/>
              <w:spacing w:after="0"/>
              <w:ind w:left="-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транспорта.</w:t>
            </w:r>
          </w:p>
        </w:tc>
        <w:tc>
          <w:tcPr>
            <w:tcW w:w="2882" w:type="dxa"/>
          </w:tcPr>
          <w:p w:rsidR="00CC1D40" w:rsidRDefault="00CC1D40" w:rsidP="00CC1D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CC1D40" w:rsidRDefault="00CC1D40" w:rsidP="00CC1D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CC1D40" w:rsidRPr="0090388E" w:rsidRDefault="00CC1D40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0388E" w:rsidRPr="00CF1592" w:rsidTr="008636B7">
        <w:tc>
          <w:tcPr>
            <w:tcW w:w="1560" w:type="dxa"/>
            <w:shd w:val="clear" w:color="auto" w:fill="auto"/>
          </w:tcPr>
          <w:p w:rsidR="0090388E" w:rsidRDefault="00CC1D40" w:rsidP="0090388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52.3</w:t>
            </w:r>
          </w:p>
        </w:tc>
        <w:tc>
          <w:tcPr>
            <w:tcW w:w="4347" w:type="dxa"/>
            <w:shd w:val="clear" w:color="auto" w:fill="auto"/>
          </w:tcPr>
          <w:p w:rsidR="0090388E" w:rsidRDefault="00BA2FFC" w:rsidP="00CC1D40">
            <w:pPr>
              <w:pStyle w:val="a4"/>
              <w:spacing w:after="0"/>
              <w:ind w:left="-63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 xml:space="preserve">Городской общественный транспорт. </w:t>
            </w:r>
            <w:r w:rsidRPr="00BA7F14">
              <w:rPr>
                <w:spacing w:val="-6"/>
                <w:sz w:val="28"/>
                <w:szCs w:val="28"/>
              </w:rPr>
              <w:t>П</w:t>
            </w:r>
            <w:r w:rsidRPr="00BA7F14">
              <w:rPr>
                <w:sz w:val="28"/>
                <w:szCs w:val="28"/>
              </w:rPr>
              <w:t>ра</w:t>
            </w:r>
            <w:r w:rsidRPr="00BA7F14">
              <w:rPr>
                <w:spacing w:val="4"/>
                <w:sz w:val="28"/>
                <w:szCs w:val="28"/>
              </w:rPr>
              <w:t>в</w:t>
            </w:r>
            <w:r w:rsidRPr="00BA7F14">
              <w:rPr>
                <w:sz w:val="28"/>
                <w:szCs w:val="28"/>
              </w:rPr>
              <w:t>ила</w:t>
            </w:r>
            <w:r w:rsidRPr="00BA7F14">
              <w:rPr>
                <w:spacing w:val="46"/>
                <w:sz w:val="28"/>
                <w:szCs w:val="28"/>
              </w:rPr>
              <w:t xml:space="preserve"> </w:t>
            </w:r>
            <w:r w:rsidRPr="00BA7F14">
              <w:rPr>
                <w:sz w:val="28"/>
                <w:szCs w:val="28"/>
              </w:rPr>
              <w:t>по</w:t>
            </w:r>
            <w:r w:rsidRPr="00BA7F14">
              <w:rPr>
                <w:spacing w:val="-2"/>
                <w:sz w:val="28"/>
                <w:szCs w:val="28"/>
              </w:rPr>
              <w:t>в</w:t>
            </w:r>
            <w:r w:rsidRPr="00BA7F14">
              <w:rPr>
                <w:spacing w:val="-5"/>
                <w:sz w:val="28"/>
                <w:szCs w:val="28"/>
              </w:rPr>
              <w:t>е</w:t>
            </w:r>
            <w:r w:rsidRPr="00BA7F14">
              <w:rPr>
                <w:spacing w:val="2"/>
                <w:sz w:val="28"/>
                <w:szCs w:val="28"/>
              </w:rPr>
              <w:t>д</w:t>
            </w:r>
            <w:r w:rsidRPr="00BA7F14">
              <w:rPr>
                <w:sz w:val="28"/>
                <w:szCs w:val="28"/>
              </w:rPr>
              <w:t>ения</w:t>
            </w:r>
            <w:r w:rsidRPr="00BA7F14">
              <w:rPr>
                <w:spacing w:val="47"/>
                <w:sz w:val="28"/>
                <w:szCs w:val="28"/>
              </w:rPr>
              <w:t xml:space="preserve"> </w:t>
            </w:r>
            <w:r w:rsidRPr="00BA7F14">
              <w:rPr>
                <w:sz w:val="28"/>
                <w:szCs w:val="28"/>
              </w:rPr>
              <w:t>в</w:t>
            </w:r>
            <w:r w:rsidRPr="00BA7F14">
              <w:rPr>
                <w:spacing w:val="43"/>
                <w:sz w:val="28"/>
                <w:szCs w:val="28"/>
              </w:rPr>
              <w:t xml:space="preserve"> </w:t>
            </w:r>
            <w:r w:rsidRPr="00BA7F14">
              <w:rPr>
                <w:spacing w:val="-5"/>
                <w:sz w:val="28"/>
                <w:szCs w:val="28"/>
              </w:rPr>
              <w:t>г</w:t>
            </w:r>
            <w:r w:rsidRPr="00BA7F14">
              <w:rPr>
                <w:sz w:val="28"/>
                <w:szCs w:val="28"/>
              </w:rPr>
              <w:t>ор</w:t>
            </w:r>
            <w:r w:rsidRPr="00BA7F14">
              <w:rPr>
                <w:spacing w:val="-11"/>
                <w:sz w:val="28"/>
                <w:szCs w:val="28"/>
              </w:rPr>
              <w:t>о</w:t>
            </w:r>
            <w:r w:rsidRPr="00BA7F14">
              <w:rPr>
                <w:spacing w:val="2"/>
                <w:sz w:val="28"/>
                <w:szCs w:val="28"/>
              </w:rPr>
              <w:t>д</w:t>
            </w:r>
            <w:r w:rsidRPr="00BA7F14">
              <w:rPr>
                <w:sz w:val="28"/>
                <w:szCs w:val="28"/>
              </w:rPr>
              <w:t>с</w:t>
            </w:r>
            <w:r w:rsidRPr="00BA7F14">
              <w:rPr>
                <w:spacing w:val="-16"/>
                <w:sz w:val="28"/>
                <w:szCs w:val="28"/>
              </w:rPr>
              <w:t>к</w:t>
            </w:r>
            <w:r w:rsidRPr="00BA7F14">
              <w:rPr>
                <w:spacing w:val="-6"/>
                <w:sz w:val="28"/>
                <w:szCs w:val="28"/>
              </w:rPr>
              <w:t>о</w:t>
            </w:r>
            <w:r w:rsidRPr="00BA7F14">
              <w:rPr>
                <w:sz w:val="28"/>
                <w:szCs w:val="28"/>
              </w:rPr>
              <w:t>м</w:t>
            </w:r>
            <w:r w:rsidRPr="00BA7F14">
              <w:rPr>
                <w:w w:val="99"/>
                <w:sz w:val="28"/>
                <w:szCs w:val="28"/>
              </w:rPr>
              <w:t xml:space="preserve"> </w:t>
            </w:r>
            <w:r w:rsidRPr="00BA7F14">
              <w:rPr>
                <w:spacing w:val="3"/>
                <w:sz w:val="28"/>
                <w:szCs w:val="28"/>
              </w:rPr>
              <w:t>т</w:t>
            </w:r>
            <w:r w:rsidRPr="00BA7F14">
              <w:rPr>
                <w:sz w:val="28"/>
                <w:szCs w:val="28"/>
              </w:rPr>
              <w:t>ранспорт</w:t>
            </w:r>
            <w:r w:rsidRPr="00BA7F14">
              <w:rPr>
                <w:spacing w:val="1"/>
                <w:sz w:val="28"/>
                <w:szCs w:val="28"/>
              </w:rPr>
              <w:t>е</w:t>
            </w:r>
            <w:r w:rsidRPr="00BA7F14">
              <w:rPr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90388E" w:rsidRDefault="0090388E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90388E" w:rsidRDefault="0090388E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90388E" w:rsidRPr="0090388E" w:rsidRDefault="0090388E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40" w:rsidRPr="00CF1592" w:rsidTr="008636B7">
        <w:tc>
          <w:tcPr>
            <w:tcW w:w="1560" w:type="dxa"/>
            <w:shd w:val="clear" w:color="auto" w:fill="auto"/>
          </w:tcPr>
          <w:p w:rsidR="00CC1D40" w:rsidRDefault="00CC1D40" w:rsidP="0090388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53.4</w:t>
            </w:r>
          </w:p>
        </w:tc>
        <w:tc>
          <w:tcPr>
            <w:tcW w:w="4347" w:type="dxa"/>
            <w:shd w:val="clear" w:color="auto" w:fill="auto"/>
          </w:tcPr>
          <w:p w:rsidR="00CC1D40" w:rsidRDefault="00CC1D40" w:rsidP="00D846CA">
            <w:pPr>
              <w:pStyle w:val="a4"/>
              <w:spacing w:after="0"/>
              <w:ind w:left="-63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Специализированный транспорт.</w:t>
            </w:r>
          </w:p>
        </w:tc>
        <w:tc>
          <w:tcPr>
            <w:tcW w:w="2882" w:type="dxa"/>
          </w:tcPr>
          <w:p w:rsidR="00CC1D40" w:rsidRDefault="00CC1D40" w:rsidP="00CC1D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CC1D40" w:rsidRDefault="00CC1D40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40" w:rsidRPr="00CF1592" w:rsidTr="008636B7">
        <w:tc>
          <w:tcPr>
            <w:tcW w:w="1560" w:type="dxa"/>
            <w:shd w:val="clear" w:color="auto" w:fill="auto"/>
          </w:tcPr>
          <w:p w:rsidR="00CC1D40" w:rsidRDefault="00CC1D40" w:rsidP="0090388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54.5</w:t>
            </w:r>
          </w:p>
        </w:tc>
        <w:tc>
          <w:tcPr>
            <w:tcW w:w="4347" w:type="dxa"/>
            <w:shd w:val="clear" w:color="auto" w:fill="auto"/>
          </w:tcPr>
          <w:p w:rsidR="00CC1D40" w:rsidRDefault="00CC1D40" w:rsidP="00D846CA">
            <w:pPr>
              <w:pStyle w:val="a4"/>
              <w:spacing w:after="0"/>
              <w:ind w:left="-63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Мини-проект «Общественный транспорт».</w:t>
            </w:r>
          </w:p>
        </w:tc>
        <w:tc>
          <w:tcPr>
            <w:tcW w:w="2882" w:type="dxa"/>
          </w:tcPr>
          <w:p w:rsidR="00CC1D40" w:rsidRDefault="00CC1D40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CC1D40" w:rsidRDefault="00CC1D40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40" w:rsidRPr="00CF1592" w:rsidTr="008636B7">
        <w:tc>
          <w:tcPr>
            <w:tcW w:w="1560" w:type="dxa"/>
            <w:shd w:val="clear" w:color="auto" w:fill="auto"/>
          </w:tcPr>
          <w:p w:rsidR="00CC1D40" w:rsidRDefault="00CC1D40" w:rsidP="0090388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CC1D40" w:rsidRPr="00CC1D40" w:rsidRDefault="00CC1D40" w:rsidP="00D846CA">
            <w:pPr>
              <w:pStyle w:val="a4"/>
              <w:spacing w:after="0"/>
              <w:ind w:left="-63"/>
              <w:rPr>
                <w:b/>
                <w:spacing w:val="-5"/>
                <w:sz w:val="28"/>
                <w:szCs w:val="28"/>
              </w:rPr>
            </w:pPr>
            <w:r>
              <w:rPr>
                <w:b/>
                <w:spacing w:val="-5"/>
                <w:sz w:val="28"/>
                <w:szCs w:val="28"/>
              </w:rPr>
              <w:t xml:space="preserve">Семья </w:t>
            </w:r>
          </w:p>
        </w:tc>
        <w:tc>
          <w:tcPr>
            <w:tcW w:w="2882" w:type="dxa"/>
          </w:tcPr>
          <w:p w:rsidR="00CC1D40" w:rsidRDefault="00CC1D40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CC1D40" w:rsidRPr="00CC1D40" w:rsidRDefault="00CC1D40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CC1D40" w:rsidRPr="00CF1592" w:rsidTr="008636B7">
        <w:tc>
          <w:tcPr>
            <w:tcW w:w="1560" w:type="dxa"/>
            <w:shd w:val="clear" w:color="auto" w:fill="auto"/>
          </w:tcPr>
          <w:p w:rsidR="00CC1D40" w:rsidRDefault="00CC1D40" w:rsidP="0090388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55.1</w:t>
            </w:r>
          </w:p>
        </w:tc>
        <w:tc>
          <w:tcPr>
            <w:tcW w:w="4347" w:type="dxa"/>
            <w:shd w:val="clear" w:color="auto" w:fill="auto"/>
          </w:tcPr>
          <w:p w:rsidR="00CC1D40" w:rsidRPr="00CC1D40" w:rsidRDefault="00CC1D40" w:rsidP="00D846CA">
            <w:pPr>
              <w:pStyle w:val="a4"/>
              <w:spacing w:after="0"/>
              <w:ind w:left="-63"/>
              <w:rPr>
                <w:spacing w:val="-5"/>
                <w:sz w:val="28"/>
                <w:szCs w:val="28"/>
              </w:rPr>
            </w:pPr>
            <w:r w:rsidRPr="00CC1D40">
              <w:rPr>
                <w:spacing w:val="-5"/>
                <w:sz w:val="28"/>
                <w:szCs w:val="28"/>
              </w:rPr>
              <w:t>Понятие и значение семьи.</w:t>
            </w:r>
          </w:p>
        </w:tc>
        <w:tc>
          <w:tcPr>
            <w:tcW w:w="2882" w:type="dxa"/>
          </w:tcPr>
          <w:p w:rsidR="00CC1D40" w:rsidRDefault="00CC1D40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CC1D40" w:rsidRPr="00CC1D40" w:rsidRDefault="00CC1D40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40" w:rsidRPr="00CF1592" w:rsidTr="008636B7">
        <w:tc>
          <w:tcPr>
            <w:tcW w:w="1560" w:type="dxa"/>
            <w:shd w:val="clear" w:color="auto" w:fill="auto"/>
          </w:tcPr>
          <w:p w:rsidR="00CC1D40" w:rsidRDefault="00CC1D40" w:rsidP="0090388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56.2</w:t>
            </w:r>
          </w:p>
        </w:tc>
        <w:tc>
          <w:tcPr>
            <w:tcW w:w="4347" w:type="dxa"/>
            <w:shd w:val="clear" w:color="auto" w:fill="auto"/>
          </w:tcPr>
          <w:p w:rsidR="00CC1D40" w:rsidRPr="00CC1D40" w:rsidRDefault="00CC1D40" w:rsidP="00D846CA">
            <w:pPr>
              <w:pStyle w:val="a4"/>
              <w:spacing w:after="0"/>
              <w:ind w:left="-63"/>
              <w:rPr>
                <w:spacing w:val="-5"/>
                <w:sz w:val="28"/>
                <w:szCs w:val="28"/>
              </w:rPr>
            </w:pPr>
            <w:r w:rsidRPr="00CC1D40">
              <w:rPr>
                <w:spacing w:val="-5"/>
                <w:sz w:val="28"/>
                <w:szCs w:val="28"/>
              </w:rPr>
              <w:t>Семейные традиции.</w:t>
            </w:r>
          </w:p>
        </w:tc>
        <w:tc>
          <w:tcPr>
            <w:tcW w:w="2882" w:type="dxa"/>
          </w:tcPr>
          <w:p w:rsidR="00CC1D40" w:rsidRDefault="00CC1D40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CC1D40" w:rsidRPr="00CC1D40" w:rsidRDefault="00CC1D40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40" w:rsidRPr="00CF1592" w:rsidTr="008636B7">
        <w:tc>
          <w:tcPr>
            <w:tcW w:w="1560" w:type="dxa"/>
            <w:shd w:val="clear" w:color="auto" w:fill="auto"/>
          </w:tcPr>
          <w:p w:rsidR="00CC1D40" w:rsidRDefault="00CC1D40" w:rsidP="0090388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57.3</w:t>
            </w:r>
          </w:p>
        </w:tc>
        <w:tc>
          <w:tcPr>
            <w:tcW w:w="4347" w:type="dxa"/>
            <w:shd w:val="clear" w:color="auto" w:fill="auto"/>
          </w:tcPr>
          <w:p w:rsidR="00CC1D40" w:rsidRPr="00CC1D40" w:rsidRDefault="00CC1D40" w:rsidP="00D846CA">
            <w:pPr>
              <w:pStyle w:val="a4"/>
              <w:spacing w:after="0"/>
              <w:ind w:left="-63"/>
              <w:rPr>
                <w:spacing w:val="-5"/>
                <w:sz w:val="28"/>
                <w:szCs w:val="28"/>
              </w:rPr>
            </w:pPr>
            <w:r w:rsidRPr="00CC1D40">
              <w:rPr>
                <w:spacing w:val="-5"/>
                <w:sz w:val="28"/>
                <w:szCs w:val="28"/>
              </w:rPr>
              <w:t>Проект «Моя семья».</w:t>
            </w:r>
          </w:p>
        </w:tc>
        <w:tc>
          <w:tcPr>
            <w:tcW w:w="2882" w:type="dxa"/>
          </w:tcPr>
          <w:p w:rsidR="00CC1D40" w:rsidRDefault="00CC1D40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Коллективное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CC1D40" w:rsidRPr="00CC1D40" w:rsidRDefault="00CC1D40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CC1D40" w:rsidRPr="00CF1592" w:rsidTr="008636B7">
        <w:tc>
          <w:tcPr>
            <w:tcW w:w="1560" w:type="dxa"/>
            <w:shd w:val="clear" w:color="auto" w:fill="auto"/>
          </w:tcPr>
          <w:p w:rsidR="00CC1D40" w:rsidRDefault="00CC1D40" w:rsidP="0090388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58.4</w:t>
            </w:r>
          </w:p>
        </w:tc>
        <w:tc>
          <w:tcPr>
            <w:tcW w:w="4347" w:type="dxa"/>
            <w:shd w:val="clear" w:color="auto" w:fill="auto"/>
          </w:tcPr>
          <w:p w:rsidR="00CC1D40" w:rsidRPr="00CC1D40" w:rsidRDefault="00CC1D40" w:rsidP="00D846CA">
            <w:pPr>
              <w:pStyle w:val="a4"/>
              <w:spacing w:after="0"/>
              <w:ind w:left="-63"/>
              <w:rPr>
                <w:spacing w:val="-5"/>
                <w:sz w:val="28"/>
                <w:szCs w:val="28"/>
              </w:rPr>
            </w:pPr>
            <w:r w:rsidRPr="00CC1D40">
              <w:rPr>
                <w:spacing w:val="-5"/>
                <w:sz w:val="28"/>
                <w:szCs w:val="28"/>
              </w:rPr>
              <w:t>Обобщающий урок по темам «Семья», «Транспорт», «Одежда и обувь».</w:t>
            </w:r>
          </w:p>
        </w:tc>
        <w:tc>
          <w:tcPr>
            <w:tcW w:w="2882" w:type="dxa"/>
          </w:tcPr>
          <w:p w:rsidR="00CC1D40" w:rsidRDefault="00CC1D40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CC1D40" w:rsidRPr="00CC1D40" w:rsidRDefault="00CC1D40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40" w:rsidRPr="00CF1592" w:rsidTr="008636B7">
        <w:tc>
          <w:tcPr>
            <w:tcW w:w="1560" w:type="dxa"/>
            <w:shd w:val="clear" w:color="auto" w:fill="auto"/>
          </w:tcPr>
          <w:p w:rsidR="00CC1D40" w:rsidRDefault="00CC1D40" w:rsidP="0090388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CC1D40" w:rsidRPr="00CC1D40" w:rsidRDefault="00CC1D40" w:rsidP="00D846CA">
            <w:pPr>
              <w:pStyle w:val="a4"/>
              <w:spacing w:after="0"/>
              <w:ind w:left="-63"/>
              <w:rPr>
                <w:b/>
                <w:spacing w:val="-5"/>
                <w:sz w:val="28"/>
                <w:szCs w:val="28"/>
              </w:rPr>
            </w:pPr>
            <w:r>
              <w:rPr>
                <w:b/>
                <w:spacing w:val="-5"/>
                <w:sz w:val="28"/>
                <w:szCs w:val="28"/>
              </w:rPr>
              <w:t xml:space="preserve">Повторение </w:t>
            </w:r>
          </w:p>
        </w:tc>
        <w:tc>
          <w:tcPr>
            <w:tcW w:w="2882" w:type="dxa"/>
          </w:tcPr>
          <w:p w:rsidR="00CC1D40" w:rsidRDefault="00CC1D40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CC1D40" w:rsidRPr="00CC1D40" w:rsidRDefault="00CC1D40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CC1D40" w:rsidRPr="00CF1592" w:rsidTr="008636B7">
        <w:tc>
          <w:tcPr>
            <w:tcW w:w="1560" w:type="dxa"/>
            <w:shd w:val="clear" w:color="auto" w:fill="auto"/>
          </w:tcPr>
          <w:p w:rsidR="00CC1D40" w:rsidRDefault="00CC1D40" w:rsidP="0090388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59.1</w:t>
            </w:r>
          </w:p>
        </w:tc>
        <w:tc>
          <w:tcPr>
            <w:tcW w:w="4347" w:type="dxa"/>
            <w:shd w:val="clear" w:color="auto" w:fill="auto"/>
          </w:tcPr>
          <w:p w:rsidR="00CC1D40" w:rsidRPr="00CC1D40" w:rsidRDefault="005B3861" w:rsidP="00D846CA">
            <w:pPr>
              <w:pStyle w:val="a4"/>
              <w:spacing w:after="0"/>
              <w:ind w:left="-63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Повторение по теме «Личная гигиена».</w:t>
            </w:r>
          </w:p>
        </w:tc>
        <w:tc>
          <w:tcPr>
            <w:tcW w:w="2882" w:type="dxa"/>
          </w:tcPr>
          <w:p w:rsidR="00CC1D40" w:rsidRDefault="005B3861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CC1D40" w:rsidRDefault="00CC1D40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40" w:rsidRPr="00CF1592" w:rsidTr="008636B7">
        <w:tc>
          <w:tcPr>
            <w:tcW w:w="1560" w:type="dxa"/>
            <w:shd w:val="clear" w:color="auto" w:fill="auto"/>
          </w:tcPr>
          <w:p w:rsidR="00CC1D40" w:rsidRDefault="00CC1D40" w:rsidP="0090388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60.2</w:t>
            </w:r>
          </w:p>
        </w:tc>
        <w:tc>
          <w:tcPr>
            <w:tcW w:w="4347" w:type="dxa"/>
            <w:shd w:val="clear" w:color="auto" w:fill="auto"/>
          </w:tcPr>
          <w:p w:rsidR="00CC1D40" w:rsidRPr="00CC1D40" w:rsidRDefault="005B3861" w:rsidP="00D846CA">
            <w:pPr>
              <w:pStyle w:val="a4"/>
              <w:spacing w:after="0"/>
              <w:ind w:left="-63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Повторение по теме «Жилище».</w:t>
            </w:r>
          </w:p>
        </w:tc>
        <w:tc>
          <w:tcPr>
            <w:tcW w:w="2882" w:type="dxa"/>
          </w:tcPr>
          <w:p w:rsidR="00CC1D40" w:rsidRDefault="005B3861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CC1D40" w:rsidRDefault="00CC1D40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40" w:rsidRPr="00CF1592" w:rsidTr="008636B7">
        <w:tc>
          <w:tcPr>
            <w:tcW w:w="1560" w:type="dxa"/>
            <w:shd w:val="clear" w:color="auto" w:fill="auto"/>
          </w:tcPr>
          <w:p w:rsidR="00CC1D40" w:rsidRDefault="00CC1D40" w:rsidP="0090388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61.3</w:t>
            </w:r>
          </w:p>
        </w:tc>
        <w:tc>
          <w:tcPr>
            <w:tcW w:w="4347" w:type="dxa"/>
            <w:shd w:val="clear" w:color="auto" w:fill="auto"/>
          </w:tcPr>
          <w:p w:rsidR="00CC1D40" w:rsidRPr="00CC1D40" w:rsidRDefault="005B3861" w:rsidP="00D846CA">
            <w:pPr>
              <w:pStyle w:val="a4"/>
              <w:spacing w:after="0"/>
              <w:ind w:left="-63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Повторение по теме «Питание».</w:t>
            </w:r>
          </w:p>
        </w:tc>
        <w:tc>
          <w:tcPr>
            <w:tcW w:w="2882" w:type="dxa"/>
          </w:tcPr>
          <w:p w:rsidR="00CC1D40" w:rsidRDefault="005B3861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CC1D40" w:rsidRDefault="00CC1D40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40" w:rsidRPr="00CF1592" w:rsidTr="008636B7">
        <w:tc>
          <w:tcPr>
            <w:tcW w:w="1560" w:type="dxa"/>
            <w:shd w:val="clear" w:color="auto" w:fill="auto"/>
          </w:tcPr>
          <w:p w:rsidR="00CC1D40" w:rsidRDefault="00CC1D40" w:rsidP="0090388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62.4</w:t>
            </w:r>
          </w:p>
        </w:tc>
        <w:tc>
          <w:tcPr>
            <w:tcW w:w="4347" w:type="dxa"/>
            <w:shd w:val="clear" w:color="auto" w:fill="auto"/>
          </w:tcPr>
          <w:p w:rsidR="00CC1D40" w:rsidRPr="00CC1D40" w:rsidRDefault="005B3861" w:rsidP="00D846CA">
            <w:pPr>
              <w:pStyle w:val="a4"/>
              <w:spacing w:after="0"/>
              <w:ind w:left="-63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Повторение по теме «Одежда и обувь».</w:t>
            </w:r>
          </w:p>
        </w:tc>
        <w:tc>
          <w:tcPr>
            <w:tcW w:w="2882" w:type="dxa"/>
          </w:tcPr>
          <w:p w:rsidR="00CC1D40" w:rsidRDefault="005B3861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CC1D40" w:rsidRDefault="00CC1D40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40" w:rsidRPr="00CF1592" w:rsidTr="008636B7">
        <w:tc>
          <w:tcPr>
            <w:tcW w:w="1560" w:type="dxa"/>
            <w:shd w:val="clear" w:color="auto" w:fill="auto"/>
          </w:tcPr>
          <w:p w:rsidR="00CC1D40" w:rsidRDefault="00CC1D40" w:rsidP="0090388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63.5</w:t>
            </w:r>
          </w:p>
        </w:tc>
        <w:tc>
          <w:tcPr>
            <w:tcW w:w="4347" w:type="dxa"/>
            <w:shd w:val="clear" w:color="auto" w:fill="auto"/>
          </w:tcPr>
          <w:p w:rsidR="00CC1D40" w:rsidRPr="00CC1D40" w:rsidRDefault="005B3861" w:rsidP="00D846CA">
            <w:pPr>
              <w:pStyle w:val="a4"/>
              <w:spacing w:after="0"/>
              <w:ind w:left="-63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Повторение по теме «Транспорт».</w:t>
            </w:r>
          </w:p>
        </w:tc>
        <w:tc>
          <w:tcPr>
            <w:tcW w:w="2882" w:type="dxa"/>
          </w:tcPr>
          <w:p w:rsidR="00CC1D40" w:rsidRDefault="005B3861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CC1D40" w:rsidRDefault="00CC1D40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40" w:rsidRPr="00CF1592" w:rsidTr="008636B7">
        <w:tc>
          <w:tcPr>
            <w:tcW w:w="1560" w:type="dxa"/>
            <w:shd w:val="clear" w:color="auto" w:fill="auto"/>
          </w:tcPr>
          <w:p w:rsidR="00CC1D40" w:rsidRDefault="00CC1D40" w:rsidP="0090388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64.6</w:t>
            </w:r>
          </w:p>
        </w:tc>
        <w:tc>
          <w:tcPr>
            <w:tcW w:w="4347" w:type="dxa"/>
            <w:shd w:val="clear" w:color="auto" w:fill="auto"/>
          </w:tcPr>
          <w:p w:rsidR="00CC1D40" w:rsidRPr="00CC1D40" w:rsidRDefault="005B3861" w:rsidP="00D846CA">
            <w:pPr>
              <w:pStyle w:val="a4"/>
              <w:spacing w:after="0"/>
              <w:ind w:left="-63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Обобщающий урок за год.</w:t>
            </w:r>
          </w:p>
        </w:tc>
        <w:tc>
          <w:tcPr>
            <w:tcW w:w="2882" w:type="dxa"/>
          </w:tcPr>
          <w:p w:rsidR="00CC1D40" w:rsidRDefault="005B3861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CC1D40" w:rsidRDefault="00CC1D40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40" w:rsidRPr="00CF1592" w:rsidTr="008636B7">
        <w:tc>
          <w:tcPr>
            <w:tcW w:w="1560" w:type="dxa"/>
            <w:shd w:val="clear" w:color="auto" w:fill="auto"/>
          </w:tcPr>
          <w:p w:rsidR="00CC1D40" w:rsidRDefault="00CC1D40" w:rsidP="0090388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65.7</w:t>
            </w:r>
          </w:p>
        </w:tc>
        <w:tc>
          <w:tcPr>
            <w:tcW w:w="4347" w:type="dxa"/>
            <w:shd w:val="clear" w:color="auto" w:fill="auto"/>
          </w:tcPr>
          <w:p w:rsidR="00CC1D40" w:rsidRPr="00CC1D40" w:rsidRDefault="005B3861" w:rsidP="00D846CA">
            <w:pPr>
              <w:pStyle w:val="a4"/>
              <w:spacing w:after="0"/>
              <w:ind w:left="-63"/>
              <w:rPr>
                <w:spacing w:val="-5"/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за год.</w:t>
            </w:r>
          </w:p>
        </w:tc>
        <w:tc>
          <w:tcPr>
            <w:tcW w:w="2882" w:type="dxa"/>
          </w:tcPr>
          <w:p w:rsidR="00CC1D40" w:rsidRDefault="005B3861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Тест.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CC1D40" w:rsidRDefault="00CC1D40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1D40" w:rsidRPr="00CF1592" w:rsidTr="008636B7">
        <w:tc>
          <w:tcPr>
            <w:tcW w:w="1560" w:type="dxa"/>
            <w:shd w:val="clear" w:color="auto" w:fill="auto"/>
          </w:tcPr>
          <w:p w:rsidR="00CC1D40" w:rsidRDefault="00CC1D40" w:rsidP="0090388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66.8</w:t>
            </w:r>
          </w:p>
        </w:tc>
        <w:tc>
          <w:tcPr>
            <w:tcW w:w="4347" w:type="dxa"/>
            <w:shd w:val="clear" w:color="auto" w:fill="auto"/>
          </w:tcPr>
          <w:p w:rsidR="00CC1D40" w:rsidRPr="00CC1D40" w:rsidRDefault="005B3861" w:rsidP="00D846CA">
            <w:pPr>
              <w:pStyle w:val="a4"/>
              <w:spacing w:after="0"/>
              <w:ind w:left="-63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Правила поведения в летнее время.</w:t>
            </w:r>
          </w:p>
        </w:tc>
        <w:tc>
          <w:tcPr>
            <w:tcW w:w="2882" w:type="dxa"/>
          </w:tcPr>
          <w:p w:rsidR="00CC1D40" w:rsidRDefault="005B3861" w:rsidP="00903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CC1D40" w:rsidRDefault="00CC1D40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90388E" w:rsidRDefault="00CC1D40" w:rsidP="0090388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67.9</w:t>
            </w:r>
          </w:p>
        </w:tc>
        <w:tc>
          <w:tcPr>
            <w:tcW w:w="4347" w:type="dxa"/>
            <w:shd w:val="clear" w:color="auto" w:fill="auto"/>
          </w:tcPr>
          <w:p w:rsidR="00B00094" w:rsidRPr="00BA7F14" w:rsidRDefault="005B3861" w:rsidP="0090388E">
            <w:pPr>
              <w:pStyle w:val="a5"/>
              <w:kinsoku w:val="0"/>
              <w:overflowPunct w:val="0"/>
              <w:spacing w:line="240" w:lineRule="auto"/>
              <w:ind w:right="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Осторожно: клещи!</w:t>
            </w:r>
          </w:p>
        </w:tc>
        <w:tc>
          <w:tcPr>
            <w:tcW w:w="2882" w:type="dxa"/>
          </w:tcPr>
          <w:p w:rsidR="00B00094" w:rsidRPr="002C62DE" w:rsidRDefault="005B3861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B00094" w:rsidRPr="002C62DE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2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0388E" w:rsidRPr="00CF1592" w:rsidTr="008636B7">
        <w:tc>
          <w:tcPr>
            <w:tcW w:w="1560" w:type="dxa"/>
            <w:shd w:val="clear" w:color="auto" w:fill="auto"/>
          </w:tcPr>
          <w:p w:rsidR="0090388E" w:rsidRDefault="00CC1D40" w:rsidP="0090388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68.10</w:t>
            </w:r>
          </w:p>
        </w:tc>
        <w:tc>
          <w:tcPr>
            <w:tcW w:w="4347" w:type="dxa"/>
            <w:shd w:val="clear" w:color="auto" w:fill="auto"/>
          </w:tcPr>
          <w:p w:rsidR="0090388E" w:rsidRPr="00BA7F14" w:rsidRDefault="005B3861" w:rsidP="00917D8A">
            <w:pPr>
              <w:pStyle w:val="a5"/>
              <w:kinsoku w:val="0"/>
              <w:overflowPunct w:val="0"/>
              <w:spacing w:line="240" w:lineRule="auto"/>
              <w:ind w:right="105"/>
              <w:rPr>
                <w:rFonts w:ascii="Times New Roman" w:hAnsi="Times New Roman"/>
                <w:spacing w:val="-5"/>
                <w:sz w:val="28"/>
                <w:szCs w:val="28"/>
              </w:rPr>
            </w:pPr>
            <w:r>
              <w:rPr>
                <w:rFonts w:ascii="Times New Roman" w:hAnsi="Times New Roman"/>
                <w:spacing w:val="-5"/>
                <w:sz w:val="28"/>
                <w:szCs w:val="28"/>
              </w:rPr>
              <w:t>Правила поведения на водоемах.</w:t>
            </w:r>
          </w:p>
        </w:tc>
        <w:tc>
          <w:tcPr>
            <w:tcW w:w="2882" w:type="dxa"/>
          </w:tcPr>
          <w:p w:rsidR="0090388E" w:rsidRDefault="005B3861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  <w:p w:rsidR="005B3861" w:rsidRDefault="005B3861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90388E" w:rsidRPr="002C62DE" w:rsidRDefault="0090388E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BA7F14" w:rsidRDefault="00B00094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B00094" w:rsidRPr="00BA7F14" w:rsidRDefault="00B00094" w:rsidP="008B34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7F14">
              <w:rPr>
                <w:rFonts w:ascii="Times New Roman" w:hAnsi="Times New Roman"/>
                <w:b/>
                <w:sz w:val="28"/>
                <w:szCs w:val="28"/>
              </w:rPr>
              <w:t>6 класс</w:t>
            </w:r>
          </w:p>
        </w:tc>
        <w:tc>
          <w:tcPr>
            <w:tcW w:w="2882" w:type="dxa"/>
          </w:tcPr>
          <w:p w:rsidR="00B00094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B00094" w:rsidRPr="008B341C" w:rsidRDefault="009C2AFE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</w:tr>
      <w:tr w:rsidR="009C2AFE" w:rsidRPr="00CF1592" w:rsidTr="008636B7">
        <w:tc>
          <w:tcPr>
            <w:tcW w:w="1560" w:type="dxa"/>
            <w:shd w:val="clear" w:color="auto" w:fill="auto"/>
          </w:tcPr>
          <w:p w:rsidR="009C2AFE" w:rsidRPr="00BA7F14" w:rsidRDefault="009C2AFE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9C2AFE" w:rsidRPr="00BA7F14" w:rsidRDefault="009C2AFE" w:rsidP="009C2AF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Семья </w:t>
            </w:r>
          </w:p>
        </w:tc>
        <w:tc>
          <w:tcPr>
            <w:tcW w:w="2882" w:type="dxa"/>
          </w:tcPr>
          <w:p w:rsidR="009C2AFE" w:rsidRDefault="009C2AFE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9C2AFE" w:rsidRDefault="009C2AFE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9C2AFE" w:rsidRPr="00CF1592" w:rsidTr="008636B7">
        <w:tc>
          <w:tcPr>
            <w:tcW w:w="1560" w:type="dxa"/>
            <w:shd w:val="clear" w:color="auto" w:fill="auto"/>
          </w:tcPr>
          <w:p w:rsidR="009C2AFE" w:rsidRPr="004753AD" w:rsidRDefault="009C2AFE" w:rsidP="00D846CA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753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1.1</w:t>
            </w:r>
          </w:p>
        </w:tc>
        <w:tc>
          <w:tcPr>
            <w:tcW w:w="4347" w:type="dxa"/>
            <w:shd w:val="clear" w:color="auto" w:fill="auto"/>
          </w:tcPr>
          <w:p w:rsidR="009C2AFE" w:rsidRPr="009C2AFE" w:rsidRDefault="009C2AFE" w:rsidP="009C2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Планы в жизни человека.</w:t>
            </w:r>
          </w:p>
        </w:tc>
        <w:tc>
          <w:tcPr>
            <w:tcW w:w="2882" w:type="dxa"/>
          </w:tcPr>
          <w:p w:rsidR="009C2AFE" w:rsidRDefault="009C2AFE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9C2AFE" w:rsidRPr="009C2AFE" w:rsidRDefault="009C2AFE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2AFE" w:rsidRPr="00CF1592" w:rsidTr="008636B7">
        <w:tc>
          <w:tcPr>
            <w:tcW w:w="1560" w:type="dxa"/>
            <w:shd w:val="clear" w:color="auto" w:fill="auto"/>
          </w:tcPr>
          <w:p w:rsidR="009C2AFE" w:rsidRPr="004753AD" w:rsidRDefault="009C2AFE" w:rsidP="00D846CA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753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2.2</w:t>
            </w:r>
          </w:p>
        </w:tc>
        <w:tc>
          <w:tcPr>
            <w:tcW w:w="4347" w:type="dxa"/>
            <w:shd w:val="clear" w:color="auto" w:fill="auto"/>
          </w:tcPr>
          <w:p w:rsidR="009C2AFE" w:rsidRPr="009C2AFE" w:rsidRDefault="009C2AFE" w:rsidP="009C2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Свободное время человека.</w:t>
            </w:r>
          </w:p>
        </w:tc>
        <w:tc>
          <w:tcPr>
            <w:tcW w:w="2882" w:type="dxa"/>
          </w:tcPr>
          <w:p w:rsidR="00BB51A4" w:rsidRDefault="00BB51A4" w:rsidP="00BB51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9C2AFE" w:rsidRDefault="00BB51A4" w:rsidP="00BB51A4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9C2AFE" w:rsidRPr="009C2AFE" w:rsidRDefault="009C2AFE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2AFE" w:rsidRPr="00CF1592" w:rsidTr="008636B7">
        <w:tc>
          <w:tcPr>
            <w:tcW w:w="1560" w:type="dxa"/>
            <w:shd w:val="clear" w:color="auto" w:fill="auto"/>
          </w:tcPr>
          <w:p w:rsidR="009C2AFE" w:rsidRPr="00F026CD" w:rsidRDefault="009C2AFE" w:rsidP="00D846CA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026C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3.3</w:t>
            </w:r>
          </w:p>
        </w:tc>
        <w:tc>
          <w:tcPr>
            <w:tcW w:w="4347" w:type="dxa"/>
            <w:shd w:val="clear" w:color="auto" w:fill="auto"/>
          </w:tcPr>
          <w:p w:rsidR="009C2AFE" w:rsidRPr="009C2AFE" w:rsidRDefault="009C2AFE" w:rsidP="009C2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Досуг для ума.</w:t>
            </w:r>
          </w:p>
        </w:tc>
        <w:tc>
          <w:tcPr>
            <w:tcW w:w="2882" w:type="dxa"/>
          </w:tcPr>
          <w:p w:rsidR="00BB51A4" w:rsidRDefault="00BB51A4" w:rsidP="00BB51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9C2AFE" w:rsidRDefault="00BB51A4" w:rsidP="00BB51A4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9C2AFE" w:rsidRPr="009C2AFE" w:rsidRDefault="009C2AFE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2AFE" w:rsidRPr="00CF1592" w:rsidTr="008636B7">
        <w:tc>
          <w:tcPr>
            <w:tcW w:w="1560" w:type="dxa"/>
            <w:shd w:val="clear" w:color="auto" w:fill="auto"/>
          </w:tcPr>
          <w:p w:rsidR="009C2AFE" w:rsidRPr="00F026CD" w:rsidRDefault="009C2AFE" w:rsidP="00D846CA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026C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4.4</w:t>
            </w:r>
          </w:p>
        </w:tc>
        <w:tc>
          <w:tcPr>
            <w:tcW w:w="4347" w:type="dxa"/>
            <w:shd w:val="clear" w:color="auto" w:fill="auto"/>
          </w:tcPr>
          <w:p w:rsidR="009C2AFE" w:rsidRPr="009C2AFE" w:rsidRDefault="009C2AFE" w:rsidP="009C2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Досуг для здоровья.</w:t>
            </w:r>
          </w:p>
        </w:tc>
        <w:tc>
          <w:tcPr>
            <w:tcW w:w="2882" w:type="dxa"/>
          </w:tcPr>
          <w:p w:rsidR="009C2AFE" w:rsidRDefault="009C2AFE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9C2AFE" w:rsidRPr="009C2AFE" w:rsidRDefault="009C2AFE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2AFE" w:rsidRPr="00CF1592" w:rsidTr="008636B7">
        <w:tc>
          <w:tcPr>
            <w:tcW w:w="1560" w:type="dxa"/>
            <w:shd w:val="clear" w:color="auto" w:fill="auto"/>
          </w:tcPr>
          <w:p w:rsidR="009C2AFE" w:rsidRPr="00BA7F14" w:rsidRDefault="009C2AFE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4347" w:type="dxa"/>
            <w:shd w:val="clear" w:color="auto" w:fill="auto"/>
          </w:tcPr>
          <w:p w:rsidR="009C2AFE" w:rsidRPr="009C2AFE" w:rsidRDefault="009C2AFE" w:rsidP="009C2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Хобби человека.</w:t>
            </w:r>
          </w:p>
        </w:tc>
        <w:tc>
          <w:tcPr>
            <w:tcW w:w="2882" w:type="dxa"/>
          </w:tcPr>
          <w:p w:rsidR="009C2AFE" w:rsidRPr="00BB51A4" w:rsidRDefault="00BB51A4" w:rsidP="00BB51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9C2AFE" w:rsidRPr="009C2AFE" w:rsidRDefault="009C2AFE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2AFE" w:rsidRPr="00CF1592" w:rsidTr="008636B7">
        <w:tc>
          <w:tcPr>
            <w:tcW w:w="1560" w:type="dxa"/>
            <w:shd w:val="clear" w:color="auto" w:fill="auto"/>
          </w:tcPr>
          <w:p w:rsidR="009C2AFE" w:rsidRPr="00BA7F14" w:rsidRDefault="009C2AFE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4347" w:type="dxa"/>
            <w:shd w:val="clear" w:color="auto" w:fill="auto"/>
          </w:tcPr>
          <w:p w:rsidR="009C2AFE" w:rsidRPr="009C2AFE" w:rsidRDefault="009C2AFE" w:rsidP="009C2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Планы на выходные. Мини-проект.</w:t>
            </w:r>
          </w:p>
        </w:tc>
        <w:tc>
          <w:tcPr>
            <w:tcW w:w="2882" w:type="dxa"/>
          </w:tcPr>
          <w:p w:rsidR="00BB51A4" w:rsidRDefault="00BB51A4" w:rsidP="00BB51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9C2AFE" w:rsidRDefault="00BB51A4" w:rsidP="00BB51A4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9C2AFE" w:rsidRPr="009C2AFE" w:rsidRDefault="009C2AFE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BA7F14" w:rsidRDefault="00B00094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B00094" w:rsidRPr="00BA7F14" w:rsidRDefault="00B00094" w:rsidP="008B34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A7F14">
              <w:rPr>
                <w:rFonts w:ascii="Times New Roman" w:hAnsi="Times New Roman"/>
                <w:b/>
                <w:sz w:val="28"/>
                <w:szCs w:val="28"/>
              </w:rPr>
              <w:t>Л</w:t>
            </w:r>
            <w:r w:rsidRPr="00BA7F14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b/>
                <w:spacing w:val="6"/>
                <w:sz w:val="28"/>
                <w:szCs w:val="28"/>
              </w:rPr>
              <w:t>ч</w:t>
            </w:r>
            <w:r w:rsidRPr="00BA7F14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н</w:t>
            </w:r>
            <w:r w:rsidRPr="00BA7F14">
              <w:rPr>
                <w:rFonts w:ascii="Times New Roman" w:hAnsi="Times New Roman"/>
                <w:b/>
                <w:sz w:val="28"/>
                <w:szCs w:val="28"/>
              </w:rPr>
              <w:t>ая</w:t>
            </w:r>
            <w:r w:rsidRPr="00BA7F14">
              <w:rPr>
                <w:rFonts w:ascii="Times New Roman" w:hAnsi="Times New Roman"/>
                <w:b/>
                <w:spacing w:val="-10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b/>
                <w:spacing w:val="3"/>
                <w:sz w:val="28"/>
                <w:szCs w:val="28"/>
              </w:rPr>
              <w:t>г</w:t>
            </w:r>
            <w:r w:rsidRPr="00BA7F14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b/>
                <w:spacing w:val="3"/>
                <w:sz w:val="28"/>
                <w:szCs w:val="28"/>
              </w:rPr>
              <w:t>г</w:t>
            </w:r>
            <w:r w:rsidRPr="00BA7F14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b/>
                <w:spacing w:val="6"/>
                <w:sz w:val="28"/>
                <w:szCs w:val="28"/>
              </w:rPr>
              <w:t>е</w:t>
            </w:r>
            <w:r w:rsidRPr="00BA7F14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н</w:t>
            </w:r>
            <w:r w:rsidRPr="00BA7F14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b/>
                <w:spacing w:val="-8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b/>
                <w:spacing w:val="-10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b/>
                <w:spacing w:val="-8"/>
                <w:sz w:val="28"/>
                <w:szCs w:val="28"/>
              </w:rPr>
              <w:t>з</w:t>
            </w:r>
            <w:r w:rsidRPr="00BA7F14">
              <w:rPr>
                <w:rFonts w:ascii="Times New Roman" w:hAnsi="Times New Roman"/>
                <w:b/>
                <w:spacing w:val="3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b/>
                <w:spacing w:val="3"/>
                <w:sz w:val="28"/>
                <w:szCs w:val="28"/>
              </w:rPr>
              <w:t>р</w:t>
            </w:r>
            <w:r w:rsidRPr="00BA7F14">
              <w:rPr>
                <w:rFonts w:ascii="Times New Roman" w:hAnsi="Times New Roman"/>
                <w:b/>
                <w:spacing w:val="-11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b/>
                <w:spacing w:val="3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b/>
                <w:spacing w:val="-5"/>
                <w:sz w:val="28"/>
                <w:szCs w:val="28"/>
              </w:rPr>
              <w:t>ь</w:t>
            </w:r>
            <w:r w:rsidRPr="00BA7F14">
              <w:rPr>
                <w:rFonts w:ascii="Times New Roman" w:hAnsi="Times New Roman"/>
                <w:b/>
                <w:sz w:val="28"/>
                <w:szCs w:val="28"/>
              </w:rPr>
              <w:t xml:space="preserve">е   </w:t>
            </w:r>
          </w:p>
        </w:tc>
        <w:tc>
          <w:tcPr>
            <w:tcW w:w="2882" w:type="dxa"/>
          </w:tcPr>
          <w:p w:rsidR="00B00094" w:rsidRPr="008B341C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B00094" w:rsidRPr="008B341C" w:rsidRDefault="005048AD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2A5499" w:rsidRDefault="005048AD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4347" w:type="dxa"/>
            <w:shd w:val="clear" w:color="auto" w:fill="auto"/>
          </w:tcPr>
          <w:p w:rsidR="00B00094" w:rsidRPr="00BA7F14" w:rsidRDefault="00B00094" w:rsidP="005048AD">
            <w:pPr>
              <w:kinsoku w:val="0"/>
              <w:overflowPunct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З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н</w:t>
            </w:r>
            <w:r w:rsidRPr="00BA7F14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ч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ение</w:t>
            </w:r>
            <w:r w:rsidRPr="00BA7F14">
              <w:rPr>
                <w:rFonts w:ascii="Times New Roman" w:hAnsi="Times New Roman"/>
                <w:iCs/>
                <w:spacing w:val="-4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л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ч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ной</w:t>
            </w:r>
            <w:r w:rsidRPr="00BA7F14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г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г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иены</w:t>
            </w:r>
            <w:r w:rsidRPr="00BA7F14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дл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я</w:t>
            </w:r>
            <w:r w:rsidRPr="00BA7F14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pacing w:val="-3"/>
                <w:sz w:val="28"/>
                <w:szCs w:val="28"/>
              </w:rPr>
              <w:t>з</w:t>
            </w:r>
            <w:r w:rsidRPr="00BA7F14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оро</w:t>
            </w:r>
            <w:r w:rsidRPr="00BA7F14">
              <w:rPr>
                <w:rFonts w:ascii="Times New Roman" w:hAnsi="Times New Roman"/>
                <w:iCs/>
                <w:spacing w:val="4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ь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я</w:t>
            </w:r>
            <w:r w:rsidRPr="00BA7F14">
              <w:rPr>
                <w:rFonts w:ascii="Times New Roman" w:hAnsi="Times New Roman"/>
                <w:iCs/>
                <w:spacing w:val="-7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жи</w:t>
            </w:r>
            <w:r w:rsidRPr="00BA7F14">
              <w:rPr>
                <w:rFonts w:ascii="Times New Roman" w:hAnsi="Times New Roman"/>
                <w:iCs/>
                <w:spacing w:val="2"/>
                <w:sz w:val="28"/>
                <w:szCs w:val="28"/>
              </w:rPr>
              <w:t>з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ни</w:t>
            </w:r>
            <w:r w:rsidRPr="00BA7F14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ч</w:t>
            </w:r>
            <w:r w:rsidRPr="00BA7F14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е</w:t>
            </w:r>
            <w:r w:rsidRPr="00BA7F14">
              <w:rPr>
                <w:rFonts w:ascii="Times New Roman" w:hAnsi="Times New Roman"/>
                <w:iCs/>
                <w:spacing w:val="3"/>
                <w:sz w:val="28"/>
                <w:szCs w:val="28"/>
              </w:rPr>
              <w:t>л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ове</w:t>
            </w:r>
            <w:r w:rsidRPr="00BA7F14">
              <w:rPr>
                <w:rFonts w:ascii="Times New Roman" w:hAnsi="Times New Roman"/>
                <w:iCs/>
                <w:spacing w:val="-7"/>
                <w:sz w:val="28"/>
                <w:szCs w:val="28"/>
              </w:rPr>
              <w:t>к</w:t>
            </w:r>
            <w:r w:rsidR="005048AD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.</w:t>
            </w:r>
            <w:r w:rsidR="00D23A75"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2882" w:type="dxa"/>
          </w:tcPr>
          <w:p w:rsidR="00907888" w:rsidRDefault="00907888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B00094" w:rsidRDefault="00907888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00094" w:rsidRPr="00917D8A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048AD" w:rsidRPr="00CF1592" w:rsidTr="008636B7">
        <w:tc>
          <w:tcPr>
            <w:tcW w:w="1560" w:type="dxa"/>
            <w:shd w:val="clear" w:color="auto" w:fill="auto"/>
          </w:tcPr>
          <w:p w:rsidR="005048AD" w:rsidRDefault="005048AD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4347" w:type="dxa"/>
            <w:shd w:val="clear" w:color="auto" w:fill="auto"/>
          </w:tcPr>
          <w:p w:rsidR="005048AD" w:rsidRPr="00BA7F14" w:rsidRDefault="005048AD" w:rsidP="00D23A75">
            <w:pPr>
              <w:kinsoku w:val="0"/>
              <w:overflowPunct w:val="0"/>
              <w:spacing w:after="0" w:line="240" w:lineRule="auto"/>
              <w:rPr>
                <w:rFonts w:ascii="Times New Roman" w:hAnsi="Times New Roman"/>
                <w:iCs/>
                <w:spacing w:val="1"/>
                <w:sz w:val="28"/>
                <w:szCs w:val="28"/>
              </w:rPr>
            </w:pPr>
            <w:r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З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iCs/>
                <w:spacing w:val="-7"/>
                <w:sz w:val="28"/>
                <w:szCs w:val="28"/>
              </w:rPr>
              <w:t>к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л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ив</w:t>
            </w:r>
            <w:r w:rsidRPr="00BA7F14">
              <w:rPr>
                <w:rFonts w:ascii="Times New Roman" w:hAnsi="Times New Roman"/>
                <w:iCs/>
                <w:spacing w:val="-1"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ние</w:t>
            </w:r>
            <w:r w:rsidRPr="00BA7F14">
              <w:rPr>
                <w:rFonts w:ascii="Times New Roman" w:hAnsi="Times New Roman"/>
                <w:iCs/>
                <w:spacing w:val="50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ор</w:t>
            </w:r>
            <w:r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г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ани</w:t>
            </w:r>
            <w:r w:rsidRPr="00BA7F14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з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ма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, значение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BA7F14">
              <w:rPr>
                <w:rFonts w:ascii="Times New Roman" w:hAnsi="Times New Roman"/>
                <w:i/>
                <w:iCs/>
                <w:spacing w:val="5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Cs/>
                <w:spacing w:val="50"/>
                <w:sz w:val="28"/>
                <w:szCs w:val="28"/>
              </w:rPr>
              <w:t xml:space="preserve">Принципы закаливания.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Сп</w:t>
            </w:r>
            <w:r w:rsidRPr="00BA7F14">
              <w:rPr>
                <w:rFonts w:ascii="Times New Roman" w:hAnsi="Times New Roman"/>
                <w:spacing w:val="6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со</w:t>
            </w:r>
            <w:r w:rsidRPr="00BA7F14">
              <w:rPr>
                <w:rFonts w:ascii="Times New Roman" w:hAnsi="Times New Roman"/>
                <w:spacing w:val="3"/>
                <w:sz w:val="28"/>
                <w:szCs w:val="28"/>
              </w:rPr>
              <w:t>б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ы</w:t>
            </w:r>
            <w:r w:rsidRPr="00BA7F14">
              <w:rPr>
                <w:rFonts w:ascii="Times New Roman" w:hAnsi="Times New Roman"/>
                <w:spacing w:val="19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за</w:t>
            </w:r>
            <w:r w:rsidRPr="00BA7F14">
              <w:rPr>
                <w:rFonts w:ascii="Times New Roman" w:hAnsi="Times New Roman"/>
                <w:spacing w:val="-5"/>
                <w:sz w:val="28"/>
                <w:szCs w:val="28"/>
              </w:rPr>
              <w:t>к</w:t>
            </w:r>
            <w:r w:rsidRPr="00BA7F14">
              <w:rPr>
                <w:rFonts w:ascii="Times New Roman" w:hAnsi="Times New Roman"/>
                <w:spacing w:val="6"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ли</w:t>
            </w:r>
            <w:r w:rsidRPr="00BA7F14">
              <w:rPr>
                <w:rFonts w:ascii="Times New Roman" w:hAnsi="Times New Roman"/>
                <w:spacing w:val="-8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spacing w:val="5"/>
                <w:sz w:val="28"/>
                <w:szCs w:val="28"/>
              </w:rPr>
              <w:t>н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spacing w:val="1"/>
                <w:sz w:val="28"/>
                <w:szCs w:val="28"/>
              </w:rPr>
              <w:t>я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5048AD" w:rsidRDefault="005048AD" w:rsidP="005048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5048AD" w:rsidRDefault="005048AD" w:rsidP="005048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5048AD" w:rsidRDefault="005048AD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5499" w:rsidRPr="00CF1592" w:rsidTr="008636B7">
        <w:tc>
          <w:tcPr>
            <w:tcW w:w="1560" w:type="dxa"/>
            <w:shd w:val="clear" w:color="auto" w:fill="auto"/>
          </w:tcPr>
          <w:p w:rsidR="002A5499" w:rsidRPr="005048AD" w:rsidRDefault="005048AD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4347" w:type="dxa"/>
            <w:shd w:val="clear" w:color="auto" w:fill="auto"/>
          </w:tcPr>
          <w:p w:rsidR="002A5499" w:rsidRPr="00BA7F14" w:rsidRDefault="00D23A75" w:rsidP="00DD1516">
            <w:pPr>
              <w:kinsoku w:val="0"/>
              <w:overflowPunct w:val="0"/>
              <w:spacing w:after="0" w:line="240" w:lineRule="auto"/>
              <w:rPr>
                <w:rFonts w:ascii="Times New Roman" w:hAnsi="Times New Roman"/>
                <w:iCs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>Значение и г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г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иена</w:t>
            </w:r>
            <w:r w:rsidRPr="00BA7F14">
              <w:rPr>
                <w:rFonts w:ascii="Times New Roman" w:hAnsi="Times New Roman"/>
                <w:iCs/>
                <w:spacing w:val="2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з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рени</w:t>
            </w:r>
            <w:r w:rsidRPr="00BA7F14">
              <w:rPr>
                <w:rFonts w:ascii="Times New Roman" w:hAnsi="Times New Roman"/>
                <w:iCs/>
                <w:spacing w:val="2"/>
                <w:sz w:val="28"/>
                <w:szCs w:val="28"/>
              </w:rPr>
              <w:t>я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Сп</w:t>
            </w:r>
            <w:r w:rsidRPr="00BA7F14">
              <w:rPr>
                <w:rFonts w:ascii="Times New Roman" w:hAnsi="Times New Roman"/>
                <w:spacing w:val="6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со</w:t>
            </w:r>
            <w:r w:rsidRPr="00BA7F14">
              <w:rPr>
                <w:rFonts w:ascii="Times New Roman" w:hAnsi="Times New Roman"/>
                <w:spacing w:val="3"/>
                <w:sz w:val="28"/>
                <w:szCs w:val="28"/>
              </w:rPr>
              <w:t>б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ы</w:t>
            </w:r>
            <w:r w:rsidRPr="00BA7F14">
              <w:rPr>
                <w:rFonts w:ascii="Times New Roman" w:hAnsi="Times New Roman"/>
                <w:spacing w:val="5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с</w:t>
            </w:r>
            <w:r w:rsidRPr="00BA7F14">
              <w:rPr>
                <w:rFonts w:ascii="Times New Roman" w:hAnsi="Times New Roman"/>
                <w:spacing w:val="-5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>х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ранения</w:t>
            </w:r>
            <w:r w:rsidRPr="00BA7F14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зрени</w:t>
            </w:r>
            <w:r w:rsidRPr="00BA7F14">
              <w:rPr>
                <w:rFonts w:ascii="Times New Roman" w:hAnsi="Times New Roman"/>
                <w:spacing w:val="3"/>
                <w:sz w:val="28"/>
                <w:szCs w:val="28"/>
              </w:rPr>
              <w:t>я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 xml:space="preserve"> Правила бережного отношения к зрению при чтении и письме, работе на ПК.</w:t>
            </w:r>
          </w:p>
        </w:tc>
        <w:tc>
          <w:tcPr>
            <w:tcW w:w="2882" w:type="dxa"/>
          </w:tcPr>
          <w:p w:rsidR="002A5499" w:rsidRDefault="002A5499" w:rsidP="002A54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2A5499" w:rsidRDefault="002A5499" w:rsidP="002A54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2A5499" w:rsidRDefault="002A5499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5499" w:rsidRPr="00CF1592" w:rsidTr="008636B7">
        <w:tc>
          <w:tcPr>
            <w:tcW w:w="1560" w:type="dxa"/>
            <w:shd w:val="clear" w:color="auto" w:fill="auto"/>
          </w:tcPr>
          <w:p w:rsidR="002A5499" w:rsidRPr="00BA7F14" w:rsidRDefault="005048AD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10.4</w:t>
            </w:r>
          </w:p>
        </w:tc>
        <w:tc>
          <w:tcPr>
            <w:tcW w:w="4347" w:type="dxa"/>
            <w:shd w:val="clear" w:color="auto" w:fill="auto"/>
          </w:tcPr>
          <w:p w:rsidR="002A5499" w:rsidRPr="00BA7F14" w:rsidRDefault="00D23A75" w:rsidP="005048AD">
            <w:pPr>
              <w:kinsoku w:val="0"/>
              <w:overflowPunct w:val="0"/>
              <w:spacing w:after="0" w:line="240" w:lineRule="auto"/>
              <w:rPr>
                <w:rFonts w:ascii="Times New Roman" w:hAnsi="Times New Roman"/>
                <w:iCs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spacing w:val="-5"/>
                <w:sz w:val="28"/>
                <w:szCs w:val="28"/>
              </w:rPr>
              <w:t>Полезные и 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р</w:t>
            </w:r>
            <w:r w:rsidRPr="00BA7F14">
              <w:rPr>
                <w:rFonts w:ascii="Times New Roman" w:hAnsi="Times New Roman"/>
                <w:spacing w:val="-5"/>
                <w:sz w:val="28"/>
                <w:szCs w:val="28"/>
              </w:rPr>
              <w:t>е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ные</w:t>
            </w:r>
            <w:r w:rsidRPr="00BA7F14">
              <w:rPr>
                <w:rFonts w:ascii="Times New Roman" w:hAnsi="Times New Roman"/>
                <w:spacing w:val="52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пр</w:t>
            </w:r>
            <w:r w:rsidRPr="00BA7F14">
              <w:rPr>
                <w:rFonts w:ascii="Times New Roman" w:hAnsi="Times New Roman"/>
                <w:spacing w:val="4"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ы</w:t>
            </w:r>
            <w:r w:rsidRPr="00BA7F14">
              <w:rPr>
                <w:rFonts w:ascii="Times New Roman" w:hAnsi="Times New Roman"/>
                <w:spacing w:val="4"/>
                <w:sz w:val="28"/>
                <w:szCs w:val="28"/>
              </w:rPr>
              <w:t>ч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ки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BA7F14">
              <w:rPr>
                <w:rFonts w:ascii="Times New Roman" w:hAnsi="Times New Roman"/>
                <w:spacing w:val="50"/>
                <w:sz w:val="28"/>
                <w:szCs w:val="28"/>
              </w:rPr>
              <w:t xml:space="preserve"> </w:t>
            </w:r>
          </w:p>
        </w:tc>
        <w:tc>
          <w:tcPr>
            <w:tcW w:w="2882" w:type="dxa"/>
          </w:tcPr>
          <w:p w:rsidR="002A5499" w:rsidRDefault="002A5499" w:rsidP="002A54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2A5499" w:rsidRDefault="002A5499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048AD" w:rsidRPr="00CF1592" w:rsidTr="008636B7">
        <w:tc>
          <w:tcPr>
            <w:tcW w:w="1560" w:type="dxa"/>
            <w:shd w:val="clear" w:color="auto" w:fill="auto"/>
          </w:tcPr>
          <w:p w:rsidR="005048AD" w:rsidRPr="00BA7F14" w:rsidRDefault="005048AD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11.5</w:t>
            </w:r>
          </w:p>
        </w:tc>
        <w:tc>
          <w:tcPr>
            <w:tcW w:w="4347" w:type="dxa"/>
            <w:shd w:val="clear" w:color="auto" w:fill="auto"/>
          </w:tcPr>
          <w:p w:rsidR="005048AD" w:rsidRDefault="005048AD" w:rsidP="00DD1516">
            <w:pPr>
              <w:kinsoku w:val="0"/>
              <w:overflowPunct w:val="0"/>
              <w:spacing w:after="0" w:line="240" w:lineRule="auto"/>
              <w:rPr>
                <w:rFonts w:ascii="Times New Roman" w:hAnsi="Times New Roman"/>
                <w:spacing w:val="-5"/>
                <w:sz w:val="28"/>
                <w:szCs w:val="28"/>
              </w:rPr>
            </w:pP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Не</w:t>
            </w:r>
            <w:r w:rsidRPr="00BA7F14">
              <w:rPr>
                <w:rFonts w:ascii="Times New Roman" w:hAnsi="Times New Roman"/>
                <w:iCs/>
                <w:spacing w:val="3"/>
                <w:sz w:val="28"/>
                <w:szCs w:val="28"/>
              </w:rPr>
              <w:t>г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ативное</w:t>
            </w:r>
            <w:r w:rsidRPr="00BA7F14">
              <w:rPr>
                <w:rFonts w:ascii="Times New Roman" w:hAnsi="Times New Roman"/>
                <w:iCs/>
                <w:spacing w:val="61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iCs/>
                <w:spacing w:val="-3"/>
                <w:sz w:val="28"/>
                <w:szCs w:val="28"/>
              </w:rPr>
              <w:t>л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ияние</w:t>
            </w:r>
            <w:r w:rsidRPr="00BA7F14">
              <w:rPr>
                <w:rFonts w:ascii="Times New Roman" w:hAnsi="Times New Roman"/>
                <w:iCs/>
                <w:spacing w:val="61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на</w:t>
            </w:r>
            <w:r w:rsidRPr="00BA7F14">
              <w:rPr>
                <w:rFonts w:ascii="Times New Roman" w:hAnsi="Times New Roman"/>
                <w:iCs/>
                <w:spacing w:val="60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ор</w:t>
            </w:r>
            <w:r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г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ани</w:t>
            </w:r>
            <w:r w:rsidRPr="00BA7F14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з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м</w:t>
            </w:r>
            <w:r w:rsidRPr="00BA7F14">
              <w:rPr>
                <w:rFonts w:ascii="Times New Roman" w:hAnsi="Times New Roman"/>
                <w:iCs/>
                <w:spacing w:val="59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ч</w:t>
            </w:r>
            <w:r w:rsidRPr="00BA7F14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е</w:t>
            </w:r>
            <w:r w:rsidRPr="00BA7F14">
              <w:rPr>
                <w:rFonts w:ascii="Times New Roman" w:hAnsi="Times New Roman"/>
                <w:iCs/>
                <w:spacing w:val="3"/>
                <w:sz w:val="28"/>
                <w:szCs w:val="28"/>
              </w:rPr>
              <w:t>л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ове</w:t>
            </w:r>
            <w:r w:rsidRPr="00BA7F14">
              <w:rPr>
                <w:rFonts w:ascii="Times New Roman" w:hAnsi="Times New Roman"/>
                <w:iCs/>
                <w:spacing w:val="-7"/>
                <w:sz w:val="28"/>
                <w:szCs w:val="28"/>
              </w:rPr>
              <w:t>к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iCs/>
                <w:spacing w:val="59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вр</w:t>
            </w:r>
            <w:r w:rsidRPr="00BA7F14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>е</w:t>
            </w:r>
            <w:r w:rsidRPr="00BA7F14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ных</w:t>
            </w:r>
            <w:r w:rsidRPr="00BA7F14">
              <w:rPr>
                <w:rFonts w:ascii="Times New Roman" w:hAnsi="Times New Roman"/>
                <w:iCs/>
                <w:spacing w:val="60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ве</w:t>
            </w:r>
            <w:r w:rsidRPr="00BA7F14">
              <w:rPr>
                <w:rFonts w:ascii="Times New Roman" w:hAnsi="Times New Roman"/>
                <w:iCs/>
                <w:spacing w:val="6"/>
                <w:sz w:val="28"/>
                <w:szCs w:val="28"/>
              </w:rPr>
              <w:t>щ</w:t>
            </w:r>
            <w:r w:rsidRPr="00BA7F14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е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с</w:t>
            </w:r>
            <w:r w:rsidRPr="00BA7F14">
              <w:rPr>
                <w:rFonts w:ascii="Times New Roman" w:hAnsi="Times New Roman"/>
                <w:iCs/>
                <w:spacing w:val="6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iCs/>
                <w:spacing w:val="4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iCs/>
                <w:spacing w:val="4"/>
                <w:sz w:val="28"/>
                <w:szCs w:val="28"/>
              </w:rPr>
              <w:t xml:space="preserve"> (табак, алкоголь, наркотики)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5048AD" w:rsidRDefault="005048AD" w:rsidP="005048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5048AD" w:rsidRDefault="005048AD" w:rsidP="005048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5048AD" w:rsidRDefault="005048AD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BA7F14" w:rsidRDefault="00B00094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B00094" w:rsidRPr="00BA7F14" w:rsidRDefault="00B00094" w:rsidP="00DD1516">
            <w:pPr>
              <w:pStyle w:val="Heading1"/>
              <w:kinsoku w:val="0"/>
              <w:overflowPunct w:val="0"/>
              <w:ind w:left="0" w:right="1451"/>
              <w:outlineLvl w:val="9"/>
              <w:rPr>
                <w:b w:val="0"/>
                <w:bCs w:val="0"/>
              </w:rPr>
            </w:pPr>
            <w:r w:rsidRPr="00BA7F14">
              <w:rPr>
                <w:spacing w:val="4"/>
              </w:rPr>
              <w:t>О</w:t>
            </w:r>
            <w:r w:rsidRPr="00BA7F14">
              <w:rPr>
                <w:spacing w:val="-6"/>
              </w:rPr>
              <w:t>х</w:t>
            </w:r>
            <w:r w:rsidRPr="00BA7F14">
              <w:t>р</w:t>
            </w:r>
            <w:r w:rsidRPr="00BA7F14">
              <w:rPr>
                <w:spacing w:val="3"/>
              </w:rPr>
              <w:t>а</w:t>
            </w:r>
            <w:r w:rsidRPr="00BA7F14">
              <w:rPr>
                <w:spacing w:val="-2"/>
              </w:rPr>
              <w:t>н</w:t>
            </w:r>
            <w:r w:rsidRPr="00BA7F14">
              <w:t>а</w:t>
            </w:r>
            <w:r w:rsidRPr="00BA7F14">
              <w:rPr>
                <w:spacing w:val="-16"/>
              </w:rPr>
              <w:t xml:space="preserve"> </w:t>
            </w:r>
            <w:r w:rsidRPr="00BA7F14">
              <w:rPr>
                <w:spacing w:val="-8"/>
              </w:rPr>
              <w:t>з</w:t>
            </w:r>
            <w:r w:rsidRPr="00BA7F14">
              <w:rPr>
                <w:spacing w:val="3"/>
              </w:rPr>
              <w:t>д</w:t>
            </w:r>
            <w:r w:rsidRPr="00BA7F14">
              <w:t>о</w:t>
            </w:r>
            <w:r w:rsidRPr="00BA7F14">
              <w:rPr>
                <w:spacing w:val="3"/>
              </w:rPr>
              <w:t>р</w:t>
            </w:r>
            <w:r w:rsidRPr="00BA7F14">
              <w:rPr>
                <w:spacing w:val="-11"/>
              </w:rPr>
              <w:t>о</w:t>
            </w:r>
            <w:r w:rsidRPr="00BA7F14">
              <w:rPr>
                <w:spacing w:val="3"/>
              </w:rPr>
              <w:t>в</w:t>
            </w:r>
            <w:r w:rsidRPr="00BA7F14">
              <w:rPr>
                <w:spacing w:val="1"/>
              </w:rPr>
              <w:t>ь</w:t>
            </w:r>
            <w:r w:rsidRPr="00BA7F14">
              <w:t xml:space="preserve">я  </w:t>
            </w:r>
          </w:p>
        </w:tc>
        <w:tc>
          <w:tcPr>
            <w:tcW w:w="2882" w:type="dxa"/>
          </w:tcPr>
          <w:p w:rsidR="00B00094" w:rsidRPr="00887FA5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B00094" w:rsidRPr="00887FA5" w:rsidRDefault="00E26255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2A5499" w:rsidRDefault="00E26255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23A7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347" w:type="dxa"/>
            <w:shd w:val="clear" w:color="auto" w:fill="auto"/>
          </w:tcPr>
          <w:p w:rsidR="00B00094" w:rsidRPr="00BA7F14" w:rsidRDefault="002A5499" w:rsidP="00DD1516">
            <w:pPr>
              <w:kinsoku w:val="0"/>
              <w:overflowPunct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pacing w:val="-3"/>
                <w:sz w:val="28"/>
                <w:szCs w:val="28"/>
              </w:rPr>
              <w:t xml:space="preserve">Охрана здоровья. </w:t>
            </w:r>
            <w:r w:rsidR="00B00094" w:rsidRPr="00BA7F14">
              <w:rPr>
                <w:rFonts w:ascii="Times New Roman" w:hAnsi="Times New Roman"/>
                <w:iCs/>
                <w:spacing w:val="-3"/>
                <w:sz w:val="28"/>
                <w:szCs w:val="28"/>
              </w:rPr>
              <w:t>В</w:t>
            </w:r>
            <w:r w:rsidR="00B00094" w:rsidRPr="00BA7F14"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 w:rsidR="00B00094" w:rsidRPr="00BA7F14">
              <w:rPr>
                <w:rFonts w:ascii="Times New Roman" w:hAnsi="Times New Roman"/>
                <w:iCs/>
                <w:spacing w:val="3"/>
                <w:sz w:val="28"/>
                <w:szCs w:val="28"/>
              </w:rPr>
              <w:t>д</w:t>
            </w:r>
            <w:r w:rsidR="00B00094" w:rsidRPr="00BA7F14">
              <w:rPr>
                <w:rFonts w:ascii="Times New Roman" w:hAnsi="Times New Roman"/>
                <w:iCs/>
                <w:sz w:val="28"/>
                <w:szCs w:val="28"/>
              </w:rPr>
              <w:t>ы</w:t>
            </w:r>
            <w:r w:rsidR="00B00094" w:rsidRPr="00BA7F14">
              <w:rPr>
                <w:rFonts w:ascii="Times New Roman" w:hAnsi="Times New Roman"/>
                <w:iCs/>
                <w:spacing w:val="-12"/>
                <w:sz w:val="28"/>
                <w:szCs w:val="28"/>
              </w:rPr>
              <w:t xml:space="preserve"> </w:t>
            </w:r>
            <w:r w:rsidR="00B00094" w:rsidRPr="00BA7F14">
              <w:rPr>
                <w:rFonts w:ascii="Times New Roman" w:hAnsi="Times New Roman"/>
                <w:iCs/>
                <w:sz w:val="28"/>
                <w:szCs w:val="28"/>
              </w:rPr>
              <w:t>м</w:t>
            </w:r>
            <w:r w:rsidR="00B00094" w:rsidRPr="00BA7F14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е</w:t>
            </w:r>
            <w:r w:rsidR="00B00094" w:rsidRPr="00BA7F14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д</w:t>
            </w:r>
            <w:r w:rsidR="00B00094" w:rsidRPr="00BA7F14">
              <w:rPr>
                <w:rFonts w:ascii="Times New Roman" w:hAnsi="Times New Roman"/>
                <w:iCs/>
                <w:sz w:val="28"/>
                <w:szCs w:val="28"/>
              </w:rPr>
              <w:t>ицинс</w:t>
            </w:r>
            <w:r w:rsidR="00B00094" w:rsidRPr="00BA7F14">
              <w:rPr>
                <w:rFonts w:ascii="Times New Roman" w:hAnsi="Times New Roman"/>
                <w:iCs/>
                <w:spacing w:val="-9"/>
                <w:sz w:val="28"/>
                <w:szCs w:val="28"/>
              </w:rPr>
              <w:t>к</w:t>
            </w:r>
            <w:r w:rsidR="00B00094" w:rsidRPr="00BA7F14">
              <w:rPr>
                <w:rFonts w:ascii="Times New Roman" w:hAnsi="Times New Roman"/>
                <w:iCs/>
                <w:sz w:val="28"/>
                <w:szCs w:val="28"/>
              </w:rPr>
              <w:t>ой</w:t>
            </w:r>
            <w:r w:rsidR="00B00094" w:rsidRPr="00BA7F14">
              <w:rPr>
                <w:rFonts w:ascii="Times New Roman" w:hAnsi="Times New Roman"/>
                <w:iCs/>
                <w:spacing w:val="-9"/>
                <w:sz w:val="28"/>
                <w:szCs w:val="28"/>
              </w:rPr>
              <w:t xml:space="preserve"> </w:t>
            </w:r>
            <w:r w:rsidR="00B00094" w:rsidRPr="00BA7F14">
              <w:rPr>
                <w:rFonts w:ascii="Times New Roman" w:hAnsi="Times New Roman"/>
                <w:iCs/>
                <w:sz w:val="28"/>
                <w:szCs w:val="28"/>
              </w:rPr>
              <w:t>п</w:t>
            </w:r>
            <w:r w:rsidR="00B00094" w:rsidRPr="00BA7F14">
              <w:rPr>
                <w:rFonts w:ascii="Times New Roman" w:hAnsi="Times New Roman"/>
                <w:iCs/>
                <w:spacing w:val="-11"/>
                <w:sz w:val="28"/>
                <w:szCs w:val="28"/>
              </w:rPr>
              <w:t>о</w:t>
            </w:r>
            <w:r w:rsidR="00B00094" w:rsidRPr="00BA7F14">
              <w:rPr>
                <w:rFonts w:ascii="Times New Roman" w:hAnsi="Times New Roman"/>
                <w:iCs/>
                <w:sz w:val="28"/>
                <w:szCs w:val="28"/>
              </w:rPr>
              <w:t>мощ</w:t>
            </w:r>
            <w:r w:rsidR="00B00094" w:rsidRPr="00BA7F14">
              <w:rPr>
                <w:rFonts w:ascii="Times New Roman" w:hAnsi="Times New Roman"/>
                <w:iCs/>
                <w:spacing w:val="5"/>
                <w:sz w:val="28"/>
                <w:szCs w:val="28"/>
              </w:rPr>
              <w:t>и</w:t>
            </w:r>
            <w:r w:rsidR="00B00094" w:rsidRPr="00BA7F14">
              <w:rPr>
                <w:rFonts w:ascii="Times New Roman" w:hAnsi="Times New Roman"/>
                <w:sz w:val="28"/>
                <w:szCs w:val="28"/>
              </w:rPr>
              <w:t>:</w:t>
            </w:r>
            <w:r w:rsidR="00B00094" w:rsidRPr="00BA7F14"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</w:t>
            </w:r>
            <w:proofErr w:type="gramStart"/>
            <w:r w:rsidR="00B00094"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="00B00094" w:rsidRPr="00BA7F14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="00B00094" w:rsidRPr="00BA7F14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="00B00094" w:rsidRPr="00BA7F14">
              <w:rPr>
                <w:rFonts w:ascii="Times New Roman" w:hAnsi="Times New Roman"/>
                <w:sz w:val="28"/>
                <w:szCs w:val="28"/>
              </w:rPr>
              <w:t>р</w:t>
            </w:r>
            <w:r w:rsidR="00B00094" w:rsidRPr="00BA7F14">
              <w:rPr>
                <w:rFonts w:ascii="Times New Roman" w:hAnsi="Times New Roman"/>
                <w:spacing w:val="-10"/>
                <w:sz w:val="28"/>
                <w:szCs w:val="28"/>
              </w:rPr>
              <w:t>а</w:t>
            </w:r>
            <w:r w:rsidR="00B00094" w:rsidRPr="00BA7F14">
              <w:rPr>
                <w:rFonts w:ascii="Times New Roman" w:hAnsi="Times New Roman"/>
                <w:sz w:val="28"/>
                <w:szCs w:val="28"/>
              </w:rPr>
              <w:t>че</w:t>
            </w:r>
            <w:r w:rsidR="00B00094" w:rsidRPr="00BA7F14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="00B00094" w:rsidRPr="00BA7F14">
              <w:rPr>
                <w:rFonts w:ascii="Times New Roman" w:hAnsi="Times New Roman"/>
                <w:sz w:val="28"/>
                <w:szCs w:val="28"/>
              </w:rPr>
              <w:t>ная</w:t>
            </w:r>
            <w:proofErr w:type="gramEnd"/>
            <w:r w:rsidR="00B00094" w:rsidRPr="00BA7F14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 w:rsidR="00B00094" w:rsidRPr="00BA7F14">
              <w:rPr>
                <w:rFonts w:ascii="Times New Roman" w:hAnsi="Times New Roman"/>
                <w:sz w:val="28"/>
                <w:szCs w:val="28"/>
              </w:rPr>
              <w:t>и</w:t>
            </w:r>
            <w:r w:rsidR="00B00094" w:rsidRPr="00BA7F14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="00B00094" w:rsidRPr="00BA7F14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="00B00094" w:rsidRPr="00BA7F14">
              <w:rPr>
                <w:rFonts w:ascii="Times New Roman" w:hAnsi="Times New Roman"/>
                <w:sz w:val="28"/>
                <w:szCs w:val="28"/>
              </w:rPr>
              <w:t>р</w:t>
            </w:r>
            <w:r w:rsidR="00B00094" w:rsidRPr="00BA7F14">
              <w:rPr>
                <w:rFonts w:ascii="Times New Roman" w:hAnsi="Times New Roman"/>
                <w:spacing w:val="-10"/>
                <w:sz w:val="28"/>
                <w:szCs w:val="28"/>
              </w:rPr>
              <w:t>а</w:t>
            </w:r>
            <w:r w:rsidR="00B00094" w:rsidRPr="00BA7F14">
              <w:rPr>
                <w:rFonts w:ascii="Times New Roman" w:hAnsi="Times New Roman"/>
                <w:sz w:val="28"/>
                <w:szCs w:val="28"/>
              </w:rPr>
              <w:t>че</w:t>
            </w:r>
            <w:r w:rsidR="00B00094" w:rsidRPr="00BA7F14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="00B00094" w:rsidRPr="00BA7F14">
              <w:rPr>
                <w:rFonts w:ascii="Times New Roman" w:hAnsi="Times New Roman"/>
                <w:sz w:val="28"/>
                <w:szCs w:val="28"/>
              </w:rPr>
              <w:t>на</w:t>
            </w:r>
            <w:r w:rsidR="00B00094" w:rsidRPr="00BA7F14">
              <w:rPr>
                <w:rFonts w:ascii="Times New Roman" w:hAnsi="Times New Roman"/>
                <w:spacing w:val="2"/>
                <w:sz w:val="28"/>
                <w:szCs w:val="28"/>
              </w:rPr>
              <w:t>я</w:t>
            </w:r>
            <w:r w:rsidR="00B00094" w:rsidRPr="00BA7F14">
              <w:rPr>
                <w:rFonts w:ascii="Times New Roman" w:hAnsi="Times New Roman"/>
                <w:sz w:val="28"/>
                <w:szCs w:val="28"/>
              </w:rPr>
              <w:t>.</w:t>
            </w:r>
            <w:r w:rsidR="00D23A75" w:rsidRPr="00BA7F14">
              <w:rPr>
                <w:rFonts w:ascii="Times New Roman" w:hAnsi="Times New Roman"/>
                <w:iCs/>
                <w:spacing w:val="-3"/>
                <w:sz w:val="28"/>
                <w:szCs w:val="28"/>
              </w:rPr>
              <w:t xml:space="preserve"> В</w:t>
            </w:r>
            <w:r w:rsidR="00D23A75" w:rsidRPr="00BA7F14"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 w:rsidR="00D23A75" w:rsidRPr="00BA7F14">
              <w:rPr>
                <w:rFonts w:ascii="Times New Roman" w:hAnsi="Times New Roman"/>
                <w:iCs/>
                <w:spacing w:val="3"/>
                <w:sz w:val="28"/>
                <w:szCs w:val="28"/>
              </w:rPr>
              <w:t>д</w:t>
            </w:r>
            <w:r w:rsidR="00D23A75" w:rsidRPr="00BA7F14">
              <w:rPr>
                <w:rFonts w:ascii="Times New Roman" w:hAnsi="Times New Roman"/>
                <w:iCs/>
                <w:sz w:val="28"/>
                <w:szCs w:val="28"/>
              </w:rPr>
              <w:t>ы</w:t>
            </w:r>
            <w:r w:rsidR="00D23A75" w:rsidRPr="00BA7F14">
              <w:rPr>
                <w:rFonts w:ascii="Times New Roman" w:hAnsi="Times New Roman"/>
                <w:iCs/>
                <w:spacing w:val="24"/>
                <w:sz w:val="28"/>
                <w:szCs w:val="28"/>
              </w:rPr>
              <w:t xml:space="preserve"> </w:t>
            </w:r>
            <w:r w:rsidR="00D23A75" w:rsidRPr="00BA7F14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д</w:t>
            </w:r>
            <w:r w:rsidR="00D23A75" w:rsidRPr="00BA7F14">
              <w:rPr>
                <w:rFonts w:ascii="Times New Roman" w:hAnsi="Times New Roman"/>
                <w:iCs/>
                <w:sz w:val="28"/>
                <w:szCs w:val="28"/>
              </w:rPr>
              <w:t>ов</w:t>
            </w:r>
            <w:r w:rsidR="00D23A75" w:rsidRPr="00BA7F14">
              <w:rPr>
                <w:rFonts w:ascii="Times New Roman" w:hAnsi="Times New Roman"/>
                <w:iCs/>
                <w:spacing w:val="4"/>
                <w:sz w:val="28"/>
                <w:szCs w:val="28"/>
              </w:rPr>
              <w:t>р</w:t>
            </w:r>
            <w:r w:rsidR="00D23A75" w:rsidRPr="00BA7F14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>а</w:t>
            </w:r>
            <w:r w:rsidR="00D23A75"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ч</w:t>
            </w:r>
            <w:r w:rsidR="00D23A75" w:rsidRPr="00BA7F14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е</w:t>
            </w:r>
            <w:r w:rsidR="00D23A75" w:rsidRPr="00BA7F14">
              <w:rPr>
                <w:rFonts w:ascii="Times New Roman" w:hAnsi="Times New Roman"/>
                <w:iCs/>
                <w:sz w:val="28"/>
                <w:szCs w:val="28"/>
              </w:rPr>
              <w:t>бной</w:t>
            </w:r>
            <w:r w:rsidR="00D23A75" w:rsidRPr="00BA7F14">
              <w:rPr>
                <w:rFonts w:ascii="Times New Roman" w:hAnsi="Times New Roman"/>
                <w:iCs/>
                <w:spacing w:val="26"/>
                <w:sz w:val="28"/>
                <w:szCs w:val="28"/>
              </w:rPr>
              <w:t xml:space="preserve"> </w:t>
            </w:r>
            <w:r w:rsidR="00D23A75" w:rsidRPr="00BA7F14">
              <w:rPr>
                <w:rFonts w:ascii="Times New Roman" w:hAnsi="Times New Roman"/>
                <w:iCs/>
                <w:sz w:val="28"/>
                <w:szCs w:val="28"/>
              </w:rPr>
              <w:t>п</w:t>
            </w:r>
            <w:r w:rsidR="00D23A75" w:rsidRPr="00BA7F14">
              <w:rPr>
                <w:rFonts w:ascii="Times New Roman" w:hAnsi="Times New Roman"/>
                <w:iCs/>
                <w:spacing w:val="-11"/>
                <w:sz w:val="28"/>
                <w:szCs w:val="28"/>
              </w:rPr>
              <w:t>о</w:t>
            </w:r>
            <w:r w:rsidR="00D23A75" w:rsidRPr="00BA7F14">
              <w:rPr>
                <w:rFonts w:ascii="Times New Roman" w:hAnsi="Times New Roman"/>
                <w:iCs/>
                <w:sz w:val="28"/>
                <w:szCs w:val="28"/>
              </w:rPr>
              <w:t>мощ</w:t>
            </w:r>
            <w:r w:rsidR="00D23A75"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и</w:t>
            </w:r>
            <w:r w:rsidR="00D23A75" w:rsidRPr="00BA7F1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907888" w:rsidRDefault="00907888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B00094" w:rsidRDefault="00907888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00094" w:rsidRPr="00917D8A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26255" w:rsidRPr="00CF1592" w:rsidTr="008636B7">
        <w:tc>
          <w:tcPr>
            <w:tcW w:w="1560" w:type="dxa"/>
            <w:shd w:val="clear" w:color="auto" w:fill="auto"/>
          </w:tcPr>
          <w:p w:rsidR="00E26255" w:rsidRDefault="00E26255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13.2</w:t>
            </w:r>
          </w:p>
        </w:tc>
        <w:tc>
          <w:tcPr>
            <w:tcW w:w="4347" w:type="dxa"/>
            <w:shd w:val="clear" w:color="auto" w:fill="auto"/>
          </w:tcPr>
          <w:p w:rsidR="00E26255" w:rsidRDefault="00E26255" w:rsidP="00DD1516">
            <w:pPr>
              <w:kinsoku w:val="0"/>
              <w:overflowPunct w:val="0"/>
              <w:spacing w:after="0" w:line="240" w:lineRule="auto"/>
              <w:rPr>
                <w:rFonts w:ascii="Times New Roman" w:hAnsi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pacing w:val="-3"/>
                <w:sz w:val="28"/>
                <w:szCs w:val="28"/>
              </w:rPr>
              <w:t>Практическая работа «Обработка порезов». Способы и средства.</w:t>
            </w:r>
          </w:p>
        </w:tc>
        <w:tc>
          <w:tcPr>
            <w:tcW w:w="2882" w:type="dxa"/>
          </w:tcPr>
          <w:p w:rsidR="00E26255" w:rsidRDefault="00E26255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E26255" w:rsidRDefault="00E26255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2A5499" w:rsidRDefault="00E26255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14.3</w:t>
            </w:r>
          </w:p>
        </w:tc>
        <w:tc>
          <w:tcPr>
            <w:tcW w:w="4347" w:type="dxa"/>
            <w:shd w:val="clear" w:color="auto" w:fill="auto"/>
          </w:tcPr>
          <w:p w:rsidR="00B00094" w:rsidRPr="00BA7F14" w:rsidRDefault="00D23A75" w:rsidP="00DD1516">
            <w:pPr>
              <w:pStyle w:val="a5"/>
              <w:kinsoku w:val="0"/>
              <w:overflowPunct w:val="0"/>
              <w:spacing w:after="0" w:line="240" w:lineRule="auto"/>
              <w:ind w:right="114"/>
              <w:rPr>
                <w:rFonts w:ascii="Times New Roman" w:hAnsi="Times New Roman"/>
                <w:sz w:val="28"/>
                <w:szCs w:val="28"/>
              </w:rPr>
            </w:pPr>
            <w:r w:rsidRPr="00BA7F14">
              <w:rPr>
                <w:rFonts w:ascii="Times New Roman" w:hAnsi="Times New Roman"/>
                <w:iCs/>
                <w:spacing w:val="-3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iCs/>
                <w:spacing w:val="3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ы</w:t>
            </w:r>
            <w:r w:rsidRPr="00BA7F14">
              <w:rPr>
                <w:rFonts w:ascii="Times New Roman" w:hAnsi="Times New Roman"/>
                <w:iCs/>
                <w:spacing w:val="40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iCs/>
                <w:spacing w:val="4"/>
                <w:sz w:val="28"/>
                <w:szCs w:val="28"/>
              </w:rPr>
              <w:t>р</w:t>
            </w:r>
            <w:r w:rsidRPr="00BA7F14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ч</w:t>
            </w:r>
            <w:r w:rsidRPr="00BA7F14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е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бной</w:t>
            </w:r>
            <w:r w:rsidRPr="00BA7F14">
              <w:rPr>
                <w:rFonts w:ascii="Times New Roman" w:hAnsi="Times New Roman"/>
                <w:iCs/>
                <w:spacing w:val="43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п</w:t>
            </w:r>
            <w:r w:rsidRPr="00BA7F14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мощи</w:t>
            </w:r>
            <w:r w:rsidRPr="00BA7F14">
              <w:rPr>
                <w:rFonts w:ascii="Times New Roman" w:hAnsi="Times New Roman"/>
                <w:iCs/>
                <w:spacing w:val="44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на</w:t>
            </w:r>
            <w:r w:rsidRPr="00BA7F14">
              <w:rPr>
                <w:rFonts w:ascii="Times New Roman" w:hAnsi="Times New Roman"/>
                <w:iCs/>
                <w:spacing w:val="47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iCs/>
                <w:spacing w:val="-11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м</w:t>
            </w:r>
            <w:r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 xml:space="preserve"> (вызов врача на дом, вызов  «скорой» помощи)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B00094" w:rsidRDefault="000C490D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B00094" w:rsidRPr="00917D8A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2A5499" w:rsidRDefault="00E26255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15.4</w:t>
            </w:r>
          </w:p>
        </w:tc>
        <w:tc>
          <w:tcPr>
            <w:tcW w:w="4347" w:type="dxa"/>
            <w:shd w:val="clear" w:color="auto" w:fill="auto"/>
          </w:tcPr>
          <w:p w:rsidR="00B00094" w:rsidRPr="00BA7F14" w:rsidRDefault="00D23A75" w:rsidP="00DD15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pacing w:val="-3"/>
                <w:sz w:val="28"/>
                <w:szCs w:val="28"/>
              </w:rPr>
              <w:t>Первая помощь при ушибах.</w:t>
            </w:r>
          </w:p>
        </w:tc>
        <w:tc>
          <w:tcPr>
            <w:tcW w:w="2882" w:type="dxa"/>
          </w:tcPr>
          <w:p w:rsidR="00907888" w:rsidRDefault="00907888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B00094" w:rsidRDefault="00907888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00094" w:rsidRPr="00917D8A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BA7F14" w:rsidRDefault="00B00094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B00094" w:rsidRPr="00BA7F14" w:rsidRDefault="003075AC" w:rsidP="004862F0">
            <w:pPr>
              <w:pStyle w:val="Heading1"/>
              <w:kinsoku w:val="0"/>
              <w:overflowPunct w:val="0"/>
              <w:spacing w:before="7"/>
              <w:ind w:left="0" w:right="1104"/>
              <w:outlineLvl w:val="9"/>
            </w:pPr>
            <w:r>
              <w:rPr>
                <w:spacing w:val="-10"/>
              </w:rPr>
              <w:t>Одежда и обувь</w:t>
            </w:r>
          </w:p>
        </w:tc>
        <w:tc>
          <w:tcPr>
            <w:tcW w:w="2882" w:type="dxa"/>
          </w:tcPr>
          <w:p w:rsidR="00B00094" w:rsidRPr="004862F0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B00094" w:rsidRPr="004862F0" w:rsidRDefault="003075AC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2A5499" w:rsidRDefault="003075AC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</w:t>
            </w:r>
          </w:p>
        </w:tc>
        <w:tc>
          <w:tcPr>
            <w:tcW w:w="4347" w:type="dxa"/>
            <w:shd w:val="clear" w:color="auto" w:fill="auto"/>
          </w:tcPr>
          <w:p w:rsidR="00B00094" w:rsidRPr="00BA7F14" w:rsidRDefault="003075AC" w:rsidP="00DD1516">
            <w:pPr>
              <w:pStyle w:val="a5"/>
              <w:kinsoku w:val="0"/>
              <w:overflowPunct w:val="0"/>
              <w:spacing w:before="8" w:after="0" w:line="240" w:lineRule="auto"/>
              <w:ind w:right="1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Виды одежды и обуви (повторение). Уход за обувью.</w:t>
            </w:r>
          </w:p>
        </w:tc>
        <w:tc>
          <w:tcPr>
            <w:tcW w:w="2882" w:type="dxa"/>
          </w:tcPr>
          <w:p w:rsidR="00B00094" w:rsidRDefault="000C490D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B00094" w:rsidRPr="00917D8A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2A5499" w:rsidRDefault="003075AC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17.2</w:t>
            </w:r>
          </w:p>
        </w:tc>
        <w:tc>
          <w:tcPr>
            <w:tcW w:w="4347" w:type="dxa"/>
            <w:shd w:val="clear" w:color="auto" w:fill="auto"/>
          </w:tcPr>
          <w:p w:rsidR="00B00094" w:rsidRPr="00BA7F14" w:rsidRDefault="003075AC" w:rsidP="002A54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Правила и приемы повседневного ухода за одеждой: стирка, глажение, чистка, ремонт.</w:t>
            </w:r>
          </w:p>
        </w:tc>
        <w:tc>
          <w:tcPr>
            <w:tcW w:w="2882" w:type="dxa"/>
          </w:tcPr>
          <w:p w:rsidR="002A5499" w:rsidRDefault="002A5499" w:rsidP="002A54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B00094" w:rsidRDefault="002A5499" w:rsidP="002A549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00094" w:rsidRPr="00917D8A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3A75" w:rsidRPr="00CF1592" w:rsidTr="008636B7">
        <w:tc>
          <w:tcPr>
            <w:tcW w:w="1560" w:type="dxa"/>
            <w:shd w:val="clear" w:color="auto" w:fill="auto"/>
          </w:tcPr>
          <w:p w:rsidR="00D23A75" w:rsidRDefault="003075AC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18.3</w:t>
            </w:r>
          </w:p>
        </w:tc>
        <w:tc>
          <w:tcPr>
            <w:tcW w:w="4347" w:type="dxa"/>
            <w:shd w:val="clear" w:color="auto" w:fill="auto"/>
          </w:tcPr>
          <w:p w:rsidR="00D23A75" w:rsidRDefault="003075AC" w:rsidP="002A5499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Ремонт одежды. Виды. Приспособления для ремонта.</w:t>
            </w:r>
          </w:p>
        </w:tc>
        <w:tc>
          <w:tcPr>
            <w:tcW w:w="2882" w:type="dxa"/>
          </w:tcPr>
          <w:p w:rsidR="003075AC" w:rsidRDefault="003075AC" w:rsidP="0030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D23A75" w:rsidRDefault="003075AC" w:rsidP="0030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D23A75" w:rsidRDefault="003075AC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75AC" w:rsidRPr="00CF1592" w:rsidTr="008636B7">
        <w:tc>
          <w:tcPr>
            <w:tcW w:w="1560" w:type="dxa"/>
            <w:shd w:val="clear" w:color="auto" w:fill="auto"/>
          </w:tcPr>
          <w:p w:rsidR="003075AC" w:rsidRDefault="003075AC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19.4</w:t>
            </w:r>
          </w:p>
        </w:tc>
        <w:tc>
          <w:tcPr>
            <w:tcW w:w="4347" w:type="dxa"/>
            <w:shd w:val="clear" w:color="auto" w:fill="auto"/>
          </w:tcPr>
          <w:p w:rsidR="003075AC" w:rsidRDefault="003075AC" w:rsidP="002A5499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Правила пришивания пуговиц. Способы. ТБ.</w:t>
            </w:r>
          </w:p>
        </w:tc>
        <w:tc>
          <w:tcPr>
            <w:tcW w:w="2882" w:type="dxa"/>
          </w:tcPr>
          <w:p w:rsidR="003075AC" w:rsidRDefault="003075AC" w:rsidP="0030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3075AC" w:rsidRDefault="003075AC" w:rsidP="003075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3075AC" w:rsidRDefault="003075AC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75AC" w:rsidRPr="00CF1592" w:rsidTr="008636B7">
        <w:tc>
          <w:tcPr>
            <w:tcW w:w="1560" w:type="dxa"/>
            <w:shd w:val="clear" w:color="auto" w:fill="auto"/>
          </w:tcPr>
          <w:p w:rsidR="003075AC" w:rsidRDefault="003075AC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20.5</w:t>
            </w:r>
          </w:p>
        </w:tc>
        <w:tc>
          <w:tcPr>
            <w:tcW w:w="4347" w:type="dxa"/>
            <w:shd w:val="clear" w:color="auto" w:fill="auto"/>
          </w:tcPr>
          <w:p w:rsidR="003075AC" w:rsidRDefault="007F4ABD" w:rsidP="002A5499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Практическая работа «Пришивание пуговиц».</w:t>
            </w:r>
          </w:p>
        </w:tc>
        <w:tc>
          <w:tcPr>
            <w:tcW w:w="2882" w:type="dxa"/>
          </w:tcPr>
          <w:p w:rsidR="003075AC" w:rsidRDefault="007F4ABD" w:rsidP="002A54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23A75">
              <w:rPr>
                <w:rFonts w:ascii="Times New Roman" w:hAnsi="Times New Roman"/>
                <w:sz w:val="28"/>
                <w:szCs w:val="28"/>
              </w:rPr>
              <w:t xml:space="preserve">Практикум. </w:t>
            </w:r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Работа в </w:t>
            </w:r>
            <w:proofErr w:type="spellStart"/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микрогруппах</w:t>
            </w:r>
            <w:proofErr w:type="spellEnd"/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259" w:type="dxa"/>
            <w:shd w:val="clear" w:color="auto" w:fill="auto"/>
          </w:tcPr>
          <w:p w:rsidR="003075AC" w:rsidRDefault="003075AC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75AC" w:rsidRPr="00CF1592" w:rsidTr="008636B7">
        <w:tc>
          <w:tcPr>
            <w:tcW w:w="1560" w:type="dxa"/>
            <w:shd w:val="clear" w:color="auto" w:fill="auto"/>
          </w:tcPr>
          <w:p w:rsidR="003075AC" w:rsidRDefault="003075AC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21.6</w:t>
            </w:r>
          </w:p>
        </w:tc>
        <w:tc>
          <w:tcPr>
            <w:tcW w:w="4347" w:type="dxa"/>
            <w:shd w:val="clear" w:color="auto" w:fill="auto"/>
          </w:tcPr>
          <w:p w:rsidR="003075AC" w:rsidRDefault="007F4ABD" w:rsidP="002A5499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Правила зашивания распоровшегося края изделия.</w:t>
            </w:r>
          </w:p>
        </w:tc>
        <w:tc>
          <w:tcPr>
            <w:tcW w:w="2882" w:type="dxa"/>
          </w:tcPr>
          <w:p w:rsidR="003075AC" w:rsidRDefault="007F4ABD" w:rsidP="007F4A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3075AC" w:rsidRDefault="003075AC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75AC" w:rsidRPr="00CF1592" w:rsidTr="008636B7">
        <w:tc>
          <w:tcPr>
            <w:tcW w:w="1560" w:type="dxa"/>
            <w:shd w:val="clear" w:color="auto" w:fill="auto"/>
          </w:tcPr>
          <w:p w:rsidR="003075AC" w:rsidRDefault="003075AC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22.7</w:t>
            </w:r>
          </w:p>
        </w:tc>
        <w:tc>
          <w:tcPr>
            <w:tcW w:w="4347" w:type="dxa"/>
            <w:shd w:val="clear" w:color="auto" w:fill="auto"/>
          </w:tcPr>
          <w:p w:rsidR="003075AC" w:rsidRDefault="007F4ABD" w:rsidP="002A5499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Практическая работа «Зашивание распоровшегося края изделия».</w:t>
            </w:r>
          </w:p>
        </w:tc>
        <w:tc>
          <w:tcPr>
            <w:tcW w:w="2882" w:type="dxa"/>
          </w:tcPr>
          <w:p w:rsidR="003075AC" w:rsidRDefault="007F4ABD" w:rsidP="002A54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23A75">
              <w:rPr>
                <w:rFonts w:ascii="Times New Roman" w:hAnsi="Times New Roman"/>
                <w:sz w:val="28"/>
                <w:szCs w:val="28"/>
              </w:rPr>
              <w:t xml:space="preserve">Практикум. </w:t>
            </w:r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Работа в </w:t>
            </w:r>
            <w:proofErr w:type="spellStart"/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микрогруппах</w:t>
            </w:r>
            <w:proofErr w:type="spellEnd"/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259" w:type="dxa"/>
            <w:shd w:val="clear" w:color="auto" w:fill="auto"/>
          </w:tcPr>
          <w:p w:rsidR="003075AC" w:rsidRDefault="003075AC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75AC" w:rsidRPr="00CF1592" w:rsidTr="008636B7">
        <w:tc>
          <w:tcPr>
            <w:tcW w:w="1560" w:type="dxa"/>
            <w:shd w:val="clear" w:color="auto" w:fill="auto"/>
          </w:tcPr>
          <w:p w:rsidR="003075AC" w:rsidRDefault="003075AC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23.8</w:t>
            </w:r>
          </w:p>
        </w:tc>
        <w:tc>
          <w:tcPr>
            <w:tcW w:w="4347" w:type="dxa"/>
            <w:shd w:val="clear" w:color="auto" w:fill="auto"/>
          </w:tcPr>
          <w:p w:rsidR="003075AC" w:rsidRDefault="007F4ABD" w:rsidP="002A5499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Специализированные магазины по продаже одежды и обуви.</w:t>
            </w:r>
          </w:p>
        </w:tc>
        <w:tc>
          <w:tcPr>
            <w:tcW w:w="2882" w:type="dxa"/>
          </w:tcPr>
          <w:p w:rsidR="007F4ABD" w:rsidRDefault="007F4ABD" w:rsidP="007F4A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3075AC" w:rsidRDefault="007F4ABD" w:rsidP="007F4A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3075AC" w:rsidRDefault="003075AC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75AC" w:rsidRPr="00CF1592" w:rsidTr="008636B7">
        <w:tc>
          <w:tcPr>
            <w:tcW w:w="1560" w:type="dxa"/>
            <w:shd w:val="clear" w:color="auto" w:fill="auto"/>
          </w:tcPr>
          <w:p w:rsidR="003075AC" w:rsidRDefault="003075AC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24.9</w:t>
            </w:r>
          </w:p>
        </w:tc>
        <w:tc>
          <w:tcPr>
            <w:tcW w:w="4347" w:type="dxa"/>
            <w:shd w:val="clear" w:color="auto" w:fill="auto"/>
          </w:tcPr>
          <w:p w:rsidR="003075AC" w:rsidRDefault="007F4ABD" w:rsidP="002A5499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Права покупателей.</w:t>
            </w:r>
          </w:p>
        </w:tc>
        <w:tc>
          <w:tcPr>
            <w:tcW w:w="2882" w:type="dxa"/>
          </w:tcPr>
          <w:p w:rsidR="007F4ABD" w:rsidRDefault="007F4ABD" w:rsidP="007F4A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3075AC" w:rsidRDefault="007F4ABD" w:rsidP="007F4A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3075AC" w:rsidRDefault="003075AC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BA7F14" w:rsidRDefault="00B00094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B00094" w:rsidRPr="00BA7F14" w:rsidRDefault="00B00094" w:rsidP="004862F0">
            <w:pPr>
              <w:pStyle w:val="Heading1"/>
              <w:kinsoku w:val="0"/>
              <w:overflowPunct w:val="0"/>
              <w:ind w:left="0" w:right="-55"/>
              <w:outlineLvl w:val="9"/>
              <w:rPr>
                <w:b w:val="0"/>
                <w:bCs w:val="0"/>
              </w:rPr>
            </w:pPr>
            <w:r w:rsidRPr="00BA7F14">
              <w:t>Ср</w:t>
            </w:r>
            <w:r w:rsidRPr="00BA7F14">
              <w:rPr>
                <w:spacing w:val="-6"/>
              </w:rPr>
              <w:t>е</w:t>
            </w:r>
            <w:r w:rsidRPr="00BA7F14">
              <w:rPr>
                <w:spacing w:val="-2"/>
              </w:rPr>
              <w:t>д</w:t>
            </w:r>
            <w:r w:rsidRPr="00BA7F14">
              <w:rPr>
                <w:spacing w:val="6"/>
              </w:rPr>
              <w:t>с</w:t>
            </w:r>
            <w:r w:rsidRPr="00BA7F14">
              <w:rPr>
                <w:spacing w:val="-3"/>
              </w:rPr>
              <w:t>т</w:t>
            </w:r>
            <w:r w:rsidRPr="00BA7F14">
              <w:rPr>
                <w:spacing w:val="-2"/>
              </w:rPr>
              <w:t>в</w:t>
            </w:r>
            <w:r w:rsidRPr="00BA7F14">
              <w:t>а</w:t>
            </w:r>
            <w:r w:rsidRPr="00BA7F14">
              <w:rPr>
                <w:spacing w:val="-15"/>
              </w:rPr>
              <w:t xml:space="preserve"> </w:t>
            </w:r>
            <w:r w:rsidRPr="00BA7F14">
              <w:rPr>
                <w:spacing w:val="6"/>
              </w:rPr>
              <w:t>с</w:t>
            </w:r>
            <w:r w:rsidRPr="00BA7F14">
              <w:rPr>
                <w:spacing w:val="-8"/>
              </w:rPr>
              <w:t>в</w:t>
            </w:r>
            <w:r w:rsidRPr="00BA7F14">
              <w:rPr>
                <w:spacing w:val="3"/>
              </w:rPr>
              <w:t>я</w:t>
            </w:r>
            <w:r w:rsidRPr="00BA7F14">
              <w:rPr>
                <w:spacing w:val="-2"/>
              </w:rPr>
              <w:t>з</w:t>
            </w:r>
            <w:r w:rsidRPr="00BA7F14">
              <w:t xml:space="preserve">и  </w:t>
            </w:r>
          </w:p>
        </w:tc>
        <w:tc>
          <w:tcPr>
            <w:tcW w:w="2882" w:type="dxa"/>
          </w:tcPr>
          <w:p w:rsidR="00B00094" w:rsidRPr="004862F0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B00094" w:rsidRPr="004862F0" w:rsidRDefault="00D23A75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2A5499" w:rsidRDefault="007F4ABD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D23A7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347" w:type="dxa"/>
            <w:shd w:val="clear" w:color="auto" w:fill="auto"/>
          </w:tcPr>
          <w:p w:rsidR="00B00094" w:rsidRPr="00BA7F14" w:rsidRDefault="002A5499" w:rsidP="00DD1516">
            <w:pPr>
              <w:kinsoku w:val="0"/>
              <w:overflowPunct w:val="0"/>
              <w:spacing w:after="0" w:line="240" w:lineRule="auto"/>
              <w:ind w:right="1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связи, из истории.</w:t>
            </w:r>
            <w:r w:rsidR="00D23A75" w:rsidRPr="00BA7F14">
              <w:rPr>
                <w:rFonts w:ascii="Times New Roman" w:hAnsi="Times New Roman"/>
                <w:iCs/>
                <w:sz w:val="28"/>
                <w:szCs w:val="28"/>
              </w:rPr>
              <w:t xml:space="preserve"> Основные</w:t>
            </w:r>
            <w:r w:rsidR="00D23A75" w:rsidRPr="00BA7F14">
              <w:rPr>
                <w:rFonts w:ascii="Times New Roman" w:hAnsi="Times New Roman"/>
                <w:iCs/>
                <w:spacing w:val="40"/>
                <w:sz w:val="28"/>
                <w:szCs w:val="28"/>
              </w:rPr>
              <w:t xml:space="preserve"> </w:t>
            </w:r>
            <w:r w:rsidR="00D23A75" w:rsidRPr="00BA7F14">
              <w:rPr>
                <w:rFonts w:ascii="Times New Roman" w:hAnsi="Times New Roman"/>
                <w:iCs/>
                <w:sz w:val="28"/>
                <w:szCs w:val="28"/>
              </w:rPr>
              <w:t>ср</w:t>
            </w:r>
            <w:r w:rsidR="00D23A75" w:rsidRPr="00BA7F14">
              <w:rPr>
                <w:rFonts w:ascii="Times New Roman" w:hAnsi="Times New Roman"/>
                <w:iCs/>
                <w:spacing w:val="-3"/>
                <w:sz w:val="28"/>
                <w:szCs w:val="28"/>
              </w:rPr>
              <w:t>е</w:t>
            </w:r>
            <w:r w:rsidR="00D23A75" w:rsidRPr="00BA7F14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д</w:t>
            </w:r>
            <w:r w:rsidR="00D23A75" w:rsidRPr="00BA7F14">
              <w:rPr>
                <w:rFonts w:ascii="Times New Roman" w:hAnsi="Times New Roman"/>
                <w:iCs/>
                <w:sz w:val="28"/>
                <w:szCs w:val="28"/>
              </w:rPr>
              <w:t>ства</w:t>
            </w:r>
            <w:r w:rsidR="00D23A75" w:rsidRPr="00BA7F14">
              <w:rPr>
                <w:rFonts w:ascii="Times New Roman" w:hAnsi="Times New Roman"/>
                <w:iCs/>
                <w:spacing w:val="39"/>
                <w:sz w:val="28"/>
                <w:szCs w:val="28"/>
              </w:rPr>
              <w:t xml:space="preserve"> </w:t>
            </w:r>
            <w:r w:rsidR="00D23A75" w:rsidRPr="00BA7F14">
              <w:rPr>
                <w:rFonts w:ascii="Times New Roman" w:hAnsi="Times New Roman"/>
                <w:iCs/>
                <w:sz w:val="28"/>
                <w:szCs w:val="28"/>
              </w:rPr>
              <w:t>с</w:t>
            </w:r>
            <w:r w:rsidR="00D23A75" w:rsidRPr="00BA7F14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>в</w:t>
            </w:r>
            <w:r w:rsidR="00D23A75" w:rsidRPr="00BA7F14">
              <w:rPr>
                <w:rFonts w:ascii="Times New Roman" w:hAnsi="Times New Roman"/>
                <w:iCs/>
                <w:sz w:val="28"/>
                <w:szCs w:val="28"/>
              </w:rPr>
              <w:t>я</w:t>
            </w:r>
            <w:r w:rsidR="00D23A75" w:rsidRPr="00BA7F14">
              <w:rPr>
                <w:rFonts w:ascii="Times New Roman" w:hAnsi="Times New Roman"/>
                <w:iCs/>
                <w:spacing w:val="2"/>
                <w:sz w:val="28"/>
                <w:szCs w:val="28"/>
              </w:rPr>
              <w:t>з</w:t>
            </w:r>
            <w:r w:rsidR="00D23A75" w:rsidRPr="00BA7F14"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 w:rsidR="00D23A75">
              <w:rPr>
                <w:rFonts w:ascii="Times New Roman" w:hAnsi="Times New Roman"/>
                <w:iCs/>
                <w:sz w:val="28"/>
                <w:szCs w:val="28"/>
              </w:rPr>
              <w:t xml:space="preserve"> (почта, телефон, телевидение, компьютер)</w:t>
            </w:r>
            <w:r w:rsidR="00D23A75" w:rsidRPr="00BA7F14">
              <w:rPr>
                <w:rFonts w:ascii="Times New Roman" w:hAnsi="Times New Roman"/>
                <w:sz w:val="28"/>
                <w:szCs w:val="28"/>
              </w:rPr>
              <w:t>.</w:t>
            </w:r>
            <w:r w:rsidR="00D23A75" w:rsidRPr="00BA7F14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="00D23A75" w:rsidRPr="00BA7F14">
              <w:rPr>
                <w:rFonts w:ascii="Times New Roman" w:hAnsi="Times New Roman"/>
                <w:spacing w:val="-6"/>
                <w:sz w:val="28"/>
                <w:szCs w:val="28"/>
              </w:rPr>
              <w:t>Н</w:t>
            </w:r>
            <w:r w:rsidR="00D23A75" w:rsidRPr="00BA7F14">
              <w:rPr>
                <w:rFonts w:ascii="Times New Roman" w:hAnsi="Times New Roman"/>
                <w:sz w:val="28"/>
                <w:szCs w:val="28"/>
              </w:rPr>
              <w:t>азн</w:t>
            </w:r>
            <w:r w:rsidR="00D23A75" w:rsidRPr="00BA7F14">
              <w:rPr>
                <w:rFonts w:ascii="Times New Roman" w:hAnsi="Times New Roman"/>
                <w:spacing w:val="-8"/>
                <w:sz w:val="28"/>
                <w:szCs w:val="28"/>
              </w:rPr>
              <w:t>а</w:t>
            </w:r>
            <w:r w:rsidR="00D23A75" w:rsidRPr="00BA7F14">
              <w:rPr>
                <w:rFonts w:ascii="Times New Roman" w:hAnsi="Times New Roman"/>
                <w:sz w:val="28"/>
                <w:szCs w:val="28"/>
              </w:rPr>
              <w:t>чение,</w:t>
            </w:r>
            <w:r w:rsidR="00D23A75" w:rsidRPr="00BA7F14">
              <w:rPr>
                <w:rFonts w:ascii="Times New Roman" w:hAnsi="Times New Roman"/>
                <w:spacing w:val="-14"/>
                <w:sz w:val="28"/>
                <w:szCs w:val="28"/>
              </w:rPr>
              <w:t xml:space="preserve"> </w:t>
            </w:r>
            <w:r w:rsidR="00D23A75" w:rsidRPr="00BA7F14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="00D23A75" w:rsidRPr="00BA7F14">
              <w:rPr>
                <w:rFonts w:ascii="Times New Roman" w:hAnsi="Times New Roman"/>
                <w:sz w:val="28"/>
                <w:szCs w:val="28"/>
              </w:rPr>
              <w:t>со</w:t>
            </w:r>
            <w:r w:rsidR="00D23A75" w:rsidRPr="00BA7F14">
              <w:rPr>
                <w:rFonts w:ascii="Times New Roman" w:hAnsi="Times New Roman"/>
                <w:spacing w:val="-2"/>
                <w:sz w:val="28"/>
                <w:szCs w:val="28"/>
              </w:rPr>
              <w:t>б</w:t>
            </w:r>
            <w:r w:rsidR="00D23A75" w:rsidRPr="00BA7F14">
              <w:rPr>
                <w:rFonts w:ascii="Times New Roman" w:hAnsi="Times New Roman"/>
                <w:sz w:val="28"/>
                <w:szCs w:val="28"/>
              </w:rPr>
              <w:t>ен</w:t>
            </w:r>
            <w:r w:rsidR="00D23A75" w:rsidRPr="00BA7F14">
              <w:rPr>
                <w:rFonts w:ascii="Times New Roman" w:hAnsi="Times New Roman"/>
                <w:spacing w:val="5"/>
                <w:sz w:val="28"/>
                <w:szCs w:val="28"/>
              </w:rPr>
              <w:t>н</w:t>
            </w:r>
            <w:r w:rsidR="00D23A75" w:rsidRPr="00BA7F14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="00D23A75" w:rsidRPr="00BA7F14">
              <w:rPr>
                <w:rFonts w:ascii="Times New Roman" w:hAnsi="Times New Roman"/>
                <w:sz w:val="28"/>
                <w:szCs w:val="28"/>
              </w:rPr>
              <w:t>с</w:t>
            </w:r>
            <w:r w:rsidR="00D23A75" w:rsidRPr="00BA7F14">
              <w:rPr>
                <w:rFonts w:ascii="Times New Roman" w:hAnsi="Times New Roman"/>
                <w:spacing w:val="-1"/>
                <w:sz w:val="28"/>
                <w:szCs w:val="28"/>
              </w:rPr>
              <w:t>т</w:t>
            </w:r>
            <w:r w:rsidR="00D23A75" w:rsidRPr="00BA7F14">
              <w:rPr>
                <w:rFonts w:ascii="Times New Roman" w:hAnsi="Times New Roman"/>
                <w:sz w:val="28"/>
                <w:szCs w:val="28"/>
              </w:rPr>
              <w:t>и</w:t>
            </w:r>
            <w:r w:rsidR="00D23A75" w:rsidRPr="00BA7F14">
              <w:rPr>
                <w:rFonts w:ascii="Times New Roman" w:hAnsi="Times New Roman"/>
                <w:spacing w:val="-17"/>
                <w:sz w:val="28"/>
                <w:szCs w:val="28"/>
              </w:rPr>
              <w:t xml:space="preserve"> </w:t>
            </w:r>
            <w:r w:rsidR="00D23A75" w:rsidRPr="00BA7F14">
              <w:rPr>
                <w:rFonts w:ascii="Times New Roman" w:hAnsi="Times New Roman"/>
                <w:sz w:val="28"/>
                <w:szCs w:val="28"/>
              </w:rPr>
              <w:t>и</w:t>
            </w:r>
            <w:r w:rsidR="00D23A75" w:rsidRPr="00BA7F14">
              <w:rPr>
                <w:rFonts w:ascii="Times New Roman" w:hAnsi="Times New Roman"/>
                <w:spacing w:val="5"/>
                <w:sz w:val="28"/>
                <w:szCs w:val="28"/>
              </w:rPr>
              <w:t>с</w:t>
            </w:r>
            <w:r w:rsidR="00D23A75" w:rsidRPr="00BA7F14">
              <w:rPr>
                <w:rFonts w:ascii="Times New Roman" w:hAnsi="Times New Roman"/>
                <w:sz w:val="28"/>
                <w:szCs w:val="28"/>
              </w:rPr>
              <w:t>п</w:t>
            </w:r>
            <w:r w:rsidR="00D23A75" w:rsidRPr="00BA7F14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="00D23A75" w:rsidRPr="00BA7F14">
              <w:rPr>
                <w:rFonts w:ascii="Times New Roman" w:hAnsi="Times New Roman"/>
                <w:sz w:val="28"/>
                <w:szCs w:val="28"/>
              </w:rPr>
              <w:t>л</w:t>
            </w:r>
            <w:r w:rsidR="00D23A75" w:rsidRPr="00BA7F14">
              <w:rPr>
                <w:rFonts w:ascii="Times New Roman" w:hAnsi="Times New Roman"/>
                <w:spacing w:val="-2"/>
                <w:sz w:val="28"/>
                <w:szCs w:val="28"/>
              </w:rPr>
              <w:t>ь</w:t>
            </w:r>
            <w:r w:rsidR="00D23A75" w:rsidRPr="00BA7F14">
              <w:rPr>
                <w:rFonts w:ascii="Times New Roman" w:hAnsi="Times New Roman"/>
                <w:sz w:val="28"/>
                <w:szCs w:val="28"/>
              </w:rPr>
              <w:t>з</w:t>
            </w:r>
            <w:r w:rsidR="00D23A75" w:rsidRPr="00BA7F14">
              <w:rPr>
                <w:rFonts w:ascii="Times New Roman" w:hAnsi="Times New Roman"/>
                <w:spacing w:val="5"/>
                <w:sz w:val="28"/>
                <w:szCs w:val="28"/>
              </w:rPr>
              <w:t>о</w:t>
            </w:r>
            <w:r w:rsidR="00D23A75" w:rsidRPr="00BA7F14">
              <w:rPr>
                <w:rFonts w:ascii="Times New Roman" w:hAnsi="Times New Roman"/>
                <w:spacing w:val="-8"/>
                <w:sz w:val="28"/>
                <w:szCs w:val="28"/>
              </w:rPr>
              <w:t>в</w:t>
            </w:r>
            <w:r w:rsidR="00D23A75" w:rsidRPr="00BA7F14">
              <w:rPr>
                <w:rFonts w:ascii="Times New Roman" w:hAnsi="Times New Roman"/>
                <w:sz w:val="28"/>
                <w:szCs w:val="28"/>
              </w:rPr>
              <w:t>ани</w:t>
            </w:r>
            <w:r w:rsidR="00D23A75" w:rsidRPr="00BA7F14">
              <w:rPr>
                <w:rFonts w:ascii="Times New Roman" w:hAnsi="Times New Roman"/>
                <w:spacing w:val="2"/>
                <w:sz w:val="28"/>
                <w:szCs w:val="28"/>
              </w:rPr>
              <w:t>я</w:t>
            </w:r>
            <w:r w:rsidR="00D23A75" w:rsidRPr="00BA7F1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907888" w:rsidRDefault="00907888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B00094" w:rsidRDefault="00907888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00094" w:rsidRPr="00917D8A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5499" w:rsidRPr="00CF1592" w:rsidTr="008636B7">
        <w:tc>
          <w:tcPr>
            <w:tcW w:w="1560" w:type="dxa"/>
            <w:shd w:val="clear" w:color="auto" w:fill="auto"/>
          </w:tcPr>
          <w:p w:rsidR="002A5499" w:rsidRDefault="007F4ABD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D23A75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347" w:type="dxa"/>
            <w:shd w:val="clear" w:color="auto" w:fill="auto"/>
          </w:tcPr>
          <w:p w:rsidR="002A5499" w:rsidRPr="00BA7F14" w:rsidRDefault="00D23A75" w:rsidP="00DD1516">
            <w:pPr>
              <w:kinsoku w:val="0"/>
              <w:overflowPunct w:val="0"/>
              <w:spacing w:after="0" w:line="240" w:lineRule="auto"/>
              <w:ind w:right="107"/>
              <w:rPr>
                <w:rFonts w:ascii="Times New Roman" w:hAnsi="Times New Roman"/>
                <w:iCs/>
                <w:sz w:val="28"/>
                <w:szCs w:val="28"/>
              </w:rPr>
            </w:pP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П</w:t>
            </w:r>
            <w:r w:rsidRPr="00BA7F14">
              <w:rPr>
                <w:rFonts w:ascii="Times New Roman" w:hAnsi="Times New Roman"/>
                <w:iCs/>
                <w:spacing w:val="-10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ч</w:t>
            </w:r>
            <w:r w:rsidRPr="00BA7F14">
              <w:rPr>
                <w:rFonts w:ascii="Times New Roman" w:hAnsi="Times New Roman"/>
                <w:iCs/>
                <w:spacing w:val="5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а.</w:t>
            </w:r>
            <w:r w:rsidRPr="00BA7F14">
              <w:rPr>
                <w:rFonts w:ascii="Times New Roman" w:hAnsi="Times New Roman"/>
                <w:iCs/>
                <w:spacing w:val="4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Cs/>
                <w:spacing w:val="40"/>
                <w:sz w:val="28"/>
                <w:szCs w:val="28"/>
              </w:rPr>
              <w:t>Работа почтового отделения связи «Почта России».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 xml:space="preserve"> Ви</w:t>
            </w:r>
            <w:r w:rsidRPr="00BA7F14">
              <w:rPr>
                <w:rFonts w:ascii="Times New Roman" w:hAnsi="Times New Roman"/>
                <w:spacing w:val="3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ы</w:t>
            </w:r>
            <w:r w:rsidRPr="00BA7F14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п</w:t>
            </w:r>
            <w:r w:rsidRPr="00BA7F14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pacing w:val="4"/>
                <w:sz w:val="28"/>
                <w:szCs w:val="28"/>
              </w:rPr>
              <w:t>ч</w:t>
            </w:r>
            <w:r w:rsidRPr="00BA7F14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pacing w:val="4"/>
                <w:sz w:val="28"/>
                <w:szCs w:val="28"/>
              </w:rPr>
              <w:t>ы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х</w:t>
            </w:r>
            <w:r w:rsidRPr="00BA7F14">
              <w:rPr>
                <w:rFonts w:ascii="Times New Roman" w:hAnsi="Times New Roman"/>
                <w:spacing w:val="-17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pacing w:val="3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пра</w:t>
            </w:r>
            <w:r w:rsidRPr="00BA7F14">
              <w:rPr>
                <w:rFonts w:ascii="Times New Roman" w:hAnsi="Times New Roman"/>
                <w:spacing w:val="-1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лени</w:t>
            </w:r>
            <w:r w:rsidRPr="00BA7F14">
              <w:rPr>
                <w:rFonts w:ascii="Times New Roman" w:hAnsi="Times New Roman"/>
                <w:spacing w:val="5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pacing w:val="5"/>
                <w:sz w:val="28"/>
                <w:szCs w:val="28"/>
              </w:rPr>
              <w:t xml:space="preserve"> (письмо, бандероль, посылка)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2A5499" w:rsidRDefault="002A5499" w:rsidP="002A54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2A5499" w:rsidRDefault="002A5499" w:rsidP="002A54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2A5499" w:rsidRDefault="002A5499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2A5499" w:rsidRDefault="007F4ABD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D23A75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4347" w:type="dxa"/>
            <w:shd w:val="clear" w:color="auto" w:fill="auto"/>
          </w:tcPr>
          <w:p w:rsidR="00B00094" w:rsidRPr="00BA7F14" w:rsidRDefault="00D23A75" w:rsidP="002A5499">
            <w:pPr>
              <w:pStyle w:val="a5"/>
              <w:kinsoku w:val="0"/>
              <w:overflowPunct w:val="0"/>
              <w:spacing w:before="6" w:after="0" w:line="240" w:lineRule="auto"/>
              <w:ind w:right="114"/>
              <w:rPr>
                <w:rFonts w:ascii="Times New Roman" w:hAnsi="Times New Roman"/>
                <w:sz w:val="28"/>
                <w:szCs w:val="28"/>
              </w:rPr>
            </w:pP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spacing w:val="5"/>
                <w:sz w:val="28"/>
                <w:szCs w:val="28"/>
              </w:rPr>
              <w:t>с</w:t>
            </w:r>
            <w:r w:rsidRPr="00BA7F14">
              <w:rPr>
                <w:rFonts w:ascii="Times New Roman" w:hAnsi="Times New Roman"/>
                <w:spacing w:val="-3"/>
                <w:sz w:val="28"/>
                <w:szCs w:val="28"/>
              </w:rPr>
              <w:t>ь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м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.</w:t>
            </w:r>
            <w:r w:rsidRPr="00BA7F14">
              <w:rPr>
                <w:rFonts w:ascii="Times New Roman" w:hAnsi="Times New Roman"/>
                <w:spacing w:val="41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6"/>
                <w:sz w:val="28"/>
                <w:szCs w:val="28"/>
              </w:rPr>
              <w:t>Виды писем.</w:t>
            </w:r>
            <w:r w:rsidRPr="00BA7F14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ор</w:t>
            </w:r>
            <w:r w:rsidRPr="00BA7F14">
              <w:rPr>
                <w:rFonts w:ascii="Times New Roman" w:hAnsi="Times New Roman"/>
                <w:spacing w:val="1"/>
                <w:sz w:val="28"/>
                <w:szCs w:val="28"/>
              </w:rPr>
              <w:t>я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ок</w:t>
            </w:r>
            <w:r w:rsidRPr="00BA7F14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пр</w:t>
            </w:r>
            <w:r w:rsidRPr="00BA7F14">
              <w:rPr>
                <w:rFonts w:ascii="Times New Roman" w:hAnsi="Times New Roman"/>
                <w:spacing w:val="5"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spacing w:val="-8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ления</w:t>
            </w:r>
            <w:r w:rsidRPr="00BA7F14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пи</w:t>
            </w:r>
            <w:r w:rsidRPr="00BA7F14">
              <w:rPr>
                <w:rFonts w:ascii="Times New Roman" w:hAnsi="Times New Roman"/>
                <w:spacing w:val="5"/>
                <w:sz w:val="28"/>
                <w:szCs w:val="28"/>
              </w:rPr>
              <w:t>с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ем</w:t>
            </w:r>
            <w:r w:rsidRPr="00BA7F14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различно</w:t>
            </w:r>
            <w:r w:rsidRPr="00BA7F14">
              <w:rPr>
                <w:rFonts w:ascii="Times New Roman" w:hAnsi="Times New Roman"/>
                <w:spacing w:val="-3"/>
                <w:sz w:val="28"/>
                <w:szCs w:val="28"/>
              </w:rPr>
              <w:t>г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pacing w:val="1"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907888" w:rsidRDefault="00907888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B00094" w:rsidRDefault="00907888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00094" w:rsidRPr="00917D8A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5499" w:rsidRPr="00CF1592" w:rsidTr="008636B7">
        <w:tc>
          <w:tcPr>
            <w:tcW w:w="1560" w:type="dxa"/>
            <w:shd w:val="clear" w:color="auto" w:fill="auto"/>
          </w:tcPr>
          <w:p w:rsidR="002A5499" w:rsidRDefault="007F4ABD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D23A75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4347" w:type="dxa"/>
            <w:shd w:val="clear" w:color="auto" w:fill="auto"/>
          </w:tcPr>
          <w:p w:rsidR="002A5499" w:rsidRPr="00BA7F14" w:rsidRDefault="00D23A75" w:rsidP="00DD1516">
            <w:pPr>
              <w:pStyle w:val="a5"/>
              <w:kinsoku w:val="0"/>
              <w:overflowPunct w:val="0"/>
              <w:spacing w:before="6" w:after="0" w:line="240" w:lineRule="auto"/>
              <w:ind w:right="114"/>
              <w:rPr>
                <w:rFonts w:ascii="Times New Roman" w:hAnsi="Times New Roman"/>
                <w:iCs/>
                <w:sz w:val="28"/>
                <w:szCs w:val="28"/>
              </w:rPr>
            </w:pPr>
            <w:r w:rsidRPr="00BA7F14">
              <w:rPr>
                <w:rFonts w:ascii="Times New Roman" w:hAnsi="Times New Roman"/>
                <w:sz w:val="28"/>
                <w:szCs w:val="28"/>
              </w:rPr>
              <w:t>Бан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ер</w:t>
            </w:r>
            <w:r w:rsidRPr="00BA7F14">
              <w:rPr>
                <w:rFonts w:ascii="Times New Roman" w:hAnsi="Times New Roman"/>
                <w:spacing w:val="-5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ли. П</w:t>
            </w:r>
            <w:r w:rsidRPr="00BA7F14">
              <w:rPr>
                <w:rFonts w:ascii="Times New Roman" w:hAnsi="Times New Roman"/>
                <w:spacing w:val="5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сылки.</w:t>
            </w:r>
            <w:r w:rsidRPr="00BA7F14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ы.</w:t>
            </w:r>
            <w:r w:rsidRPr="00BA7F14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ра</w:t>
            </w:r>
            <w:r w:rsidRPr="00BA7F14">
              <w:rPr>
                <w:rFonts w:ascii="Times New Roman" w:hAnsi="Times New Roman"/>
                <w:spacing w:val="4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ила</w:t>
            </w:r>
            <w:r w:rsidRPr="00BA7F14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с</w:t>
            </w:r>
            <w:r w:rsidRPr="00BA7F14">
              <w:rPr>
                <w:rFonts w:ascii="Times New Roman" w:hAnsi="Times New Roman"/>
                <w:spacing w:val="-7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им</w:t>
            </w:r>
            <w:r w:rsidRPr="00BA7F14">
              <w:rPr>
                <w:rFonts w:ascii="Times New Roman" w:hAnsi="Times New Roman"/>
                <w:spacing w:val="6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с</w:t>
            </w:r>
            <w:r w:rsidRPr="00BA7F14">
              <w:rPr>
                <w:rFonts w:ascii="Times New Roman" w:hAnsi="Times New Roman"/>
                <w:spacing w:val="4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ь</w:t>
            </w:r>
            <w:r w:rsidRPr="00BA7F14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pacing w:val="4"/>
                <w:sz w:val="28"/>
                <w:szCs w:val="28"/>
              </w:rPr>
              <w:t>п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ра</w:t>
            </w:r>
            <w:r w:rsidRPr="00BA7F14">
              <w:rPr>
                <w:rFonts w:ascii="Times New Roman" w:hAnsi="Times New Roman"/>
                <w:spacing w:val="-7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ле</w:t>
            </w:r>
            <w:r w:rsidRPr="00BA7F14">
              <w:rPr>
                <w:rFonts w:ascii="Times New Roman" w:hAnsi="Times New Roman"/>
                <w:spacing w:val="6"/>
                <w:sz w:val="28"/>
                <w:szCs w:val="28"/>
              </w:rPr>
              <w:t>н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spacing w:val="1"/>
                <w:sz w:val="28"/>
                <w:szCs w:val="28"/>
              </w:rPr>
              <w:t>я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2A5499" w:rsidRDefault="002A5499" w:rsidP="002A54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2A5499" w:rsidRDefault="002A5499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BA7F14" w:rsidRDefault="00B00094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B00094" w:rsidRPr="00BA7F14" w:rsidRDefault="00B00094" w:rsidP="00DD1516">
            <w:pPr>
              <w:pStyle w:val="Heading1"/>
              <w:kinsoku w:val="0"/>
              <w:overflowPunct w:val="0"/>
              <w:spacing w:before="6"/>
              <w:ind w:left="0" w:right="2417"/>
              <w:outlineLvl w:val="9"/>
            </w:pPr>
            <w:r w:rsidRPr="00BA7F14">
              <w:t>П</w:t>
            </w:r>
            <w:r w:rsidRPr="00BA7F14">
              <w:rPr>
                <w:spacing w:val="-3"/>
              </w:rPr>
              <w:t>и</w:t>
            </w:r>
            <w:r w:rsidRPr="00BA7F14">
              <w:rPr>
                <w:spacing w:val="2"/>
              </w:rPr>
              <w:t>т</w:t>
            </w:r>
            <w:r w:rsidRPr="00BA7F14">
              <w:rPr>
                <w:spacing w:val="4"/>
              </w:rPr>
              <w:t>а</w:t>
            </w:r>
            <w:r w:rsidRPr="00BA7F14">
              <w:rPr>
                <w:spacing w:val="2"/>
              </w:rPr>
              <w:t>н</w:t>
            </w:r>
            <w:r w:rsidRPr="00BA7F14">
              <w:rPr>
                <w:spacing w:val="-2"/>
              </w:rPr>
              <w:t>и</w:t>
            </w:r>
            <w:r w:rsidRPr="00BA7F14">
              <w:t xml:space="preserve">е </w:t>
            </w:r>
          </w:p>
        </w:tc>
        <w:tc>
          <w:tcPr>
            <w:tcW w:w="2882" w:type="dxa"/>
          </w:tcPr>
          <w:p w:rsidR="00B00094" w:rsidRPr="003C79C2" w:rsidRDefault="00B00094" w:rsidP="00DD1516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B00094" w:rsidRPr="003C79C2" w:rsidRDefault="00446A6A" w:rsidP="002A5499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2A5499" w:rsidRDefault="007F4ABD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D23A7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347" w:type="dxa"/>
            <w:shd w:val="clear" w:color="auto" w:fill="auto"/>
          </w:tcPr>
          <w:p w:rsidR="00B00094" w:rsidRPr="00BA7F14" w:rsidRDefault="00B00094" w:rsidP="002A5499">
            <w:pPr>
              <w:pStyle w:val="a5"/>
              <w:kinsoku w:val="0"/>
              <w:overflowPunct w:val="0"/>
              <w:spacing w:after="0" w:line="240" w:lineRule="auto"/>
              <w:ind w:right="114"/>
              <w:rPr>
                <w:rFonts w:ascii="Times New Roman" w:hAnsi="Times New Roman"/>
                <w:sz w:val="28"/>
                <w:szCs w:val="28"/>
              </w:rPr>
            </w:pPr>
            <w:r w:rsidRPr="00BA7F14">
              <w:rPr>
                <w:rFonts w:ascii="Times New Roman" w:hAnsi="Times New Roman"/>
                <w:sz w:val="28"/>
                <w:szCs w:val="28"/>
              </w:rPr>
              <w:t>Зн</w:t>
            </w:r>
            <w:r w:rsidRPr="00BA7F14">
              <w:rPr>
                <w:rFonts w:ascii="Times New Roman" w:hAnsi="Times New Roman"/>
                <w:spacing w:val="-10"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чение</w:t>
            </w:r>
            <w:r w:rsidRPr="00BA7F14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spacing w:val="3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ания</w:t>
            </w:r>
            <w:r w:rsidR="002A5499">
              <w:rPr>
                <w:rFonts w:ascii="Times New Roman" w:hAnsi="Times New Roman"/>
                <w:sz w:val="28"/>
                <w:szCs w:val="28"/>
              </w:rPr>
              <w:t xml:space="preserve"> в жизнедеятельности людей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.</w:t>
            </w:r>
            <w:r w:rsidRPr="00BA7F14">
              <w:rPr>
                <w:rFonts w:ascii="Times New Roman" w:hAnsi="Times New Roman"/>
                <w:spacing w:val="13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7"/>
                <w:sz w:val="28"/>
                <w:szCs w:val="28"/>
              </w:rPr>
              <w:t>Р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ежим</w:t>
            </w:r>
            <w:r w:rsidRPr="00BA7F14">
              <w:rPr>
                <w:rFonts w:ascii="Times New Roman" w:hAnsi="Times New Roman"/>
                <w:spacing w:val="18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пи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ани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я</w:t>
            </w:r>
            <w:r w:rsidR="002A5499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(повторение)</w:t>
            </w:r>
            <w:r w:rsidRPr="00BA7F14">
              <w:rPr>
                <w:rFonts w:ascii="Times New Roman" w:hAnsi="Times New Roman"/>
                <w:b/>
                <w:spacing w:val="2"/>
                <w:sz w:val="28"/>
                <w:szCs w:val="28"/>
              </w:rPr>
              <w:t>.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882" w:type="dxa"/>
          </w:tcPr>
          <w:p w:rsidR="00907888" w:rsidRDefault="00907888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B00094" w:rsidRDefault="00907888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00094" w:rsidRPr="00917D8A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5499" w:rsidRPr="00CF1592" w:rsidTr="008636B7">
        <w:tc>
          <w:tcPr>
            <w:tcW w:w="1560" w:type="dxa"/>
            <w:shd w:val="clear" w:color="auto" w:fill="auto"/>
          </w:tcPr>
          <w:p w:rsidR="002A5499" w:rsidRPr="002A5499" w:rsidRDefault="007F4ABD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23A75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347" w:type="dxa"/>
            <w:shd w:val="clear" w:color="auto" w:fill="auto"/>
          </w:tcPr>
          <w:p w:rsidR="002A5499" w:rsidRPr="00BA7F14" w:rsidRDefault="002A5499" w:rsidP="007F4ABD">
            <w:pPr>
              <w:pStyle w:val="a5"/>
              <w:kinsoku w:val="0"/>
              <w:overflowPunct w:val="0"/>
              <w:spacing w:after="0" w:line="240" w:lineRule="auto"/>
              <w:ind w:right="114"/>
              <w:rPr>
                <w:rFonts w:ascii="Times New Roman" w:hAnsi="Times New Roman"/>
                <w:sz w:val="28"/>
                <w:szCs w:val="28"/>
              </w:rPr>
            </w:pPr>
            <w:r w:rsidRPr="00BA7F14">
              <w:rPr>
                <w:rFonts w:ascii="Times New Roman" w:hAnsi="Times New Roman"/>
                <w:sz w:val="28"/>
                <w:szCs w:val="28"/>
              </w:rPr>
              <w:t xml:space="preserve">Состав продуктов питания 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(повторение)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.</w:t>
            </w:r>
            <w:r w:rsidR="00D23A7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882" w:type="dxa"/>
          </w:tcPr>
          <w:p w:rsidR="002A5499" w:rsidRDefault="002A5499" w:rsidP="002A54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2A5499" w:rsidRDefault="002A5499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4ABD" w:rsidRPr="00CF1592" w:rsidTr="008636B7">
        <w:tc>
          <w:tcPr>
            <w:tcW w:w="1560" w:type="dxa"/>
            <w:shd w:val="clear" w:color="auto" w:fill="auto"/>
          </w:tcPr>
          <w:p w:rsidR="007F4ABD" w:rsidRDefault="007F4ABD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31.3</w:t>
            </w:r>
          </w:p>
        </w:tc>
        <w:tc>
          <w:tcPr>
            <w:tcW w:w="4347" w:type="dxa"/>
            <w:shd w:val="clear" w:color="auto" w:fill="auto"/>
          </w:tcPr>
          <w:p w:rsidR="007F4ABD" w:rsidRPr="00BA7F14" w:rsidRDefault="007F4ABD" w:rsidP="00DD1516">
            <w:pPr>
              <w:pStyle w:val="a5"/>
              <w:kinsoku w:val="0"/>
              <w:overflowPunct w:val="0"/>
              <w:spacing w:after="0" w:line="240" w:lineRule="auto"/>
              <w:ind w:right="11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Гигиена и ТБ при приготовлении пищи (повторение).</w:t>
            </w:r>
          </w:p>
        </w:tc>
        <w:tc>
          <w:tcPr>
            <w:tcW w:w="2882" w:type="dxa"/>
          </w:tcPr>
          <w:p w:rsidR="007F4ABD" w:rsidRDefault="007F4ABD" w:rsidP="002A54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7F4ABD" w:rsidRDefault="007F4ABD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5499" w:rsidRPr="00CF1592" w:rsidTr="008636B7">
        <w:tc>
          <w:tcPr>
            <w:tcW w:w="1560" w:type="dxa"/>
            <w:shd w:val="clear" w:color="auto" w:fill="auto"/>
          </w:tcPr>
          <w:p w:rsidR="002A5499" w:rsidRDefault="007F4ABD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32.4</w:t>
            </w:r>
          </w:p>
        </w:tc>
        <w:tc>
          <w:tcPr>
            <w:tcW w:w="4347" w:type="dxa"/>
            <w:shd w:val="clear" w:color="auto" w:fill="auto"/>
          </w:tcPr>
          <w:p w:rsidR="002A5499" w:rsidRPr="00D23A75" w:rsidRDefault="00D23A75" w:rsidP="00DD1516">
            <w:pPr>
              <w:pStyle w:val="a5"/>
              <w:kinsoku w:val="0"/>
              <w:overflowPunct w:val="0"/>
              <w:spacing w:after="0" w:line="240" w:lineRule="auto"/>
              <w:ind w:right="114"/>
              <w:rPr>
                <w:rFonts w:ascii="Times New Roman" w:hAnsi="Times New Roman"/>
                <w:sz w:val="28"/>
                <w:szCs w:val="28"/>
              </w:rPr>
            </w:pPr>
            <w:r w:rsidRPr="00D23A75">
              <w:rPr>
                <w:rFonts w:ascii="Times New Roman" w:hAnsi="Times New Roman"/>
                <w:spacing w:val="-3"/>
                <w:sz w:val="28"/>
                <w:szCs w:val="28"/>
              </w:rPr>
              <w:t>Виды продуктов питания. М</w:t>
            </w:r>
            <w:r w:rsidRPr="00D23A75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D23A75">
              <w:rPr>
                <w:rFonts w:ascii="Times New Roman" w:hAnsi="Times New Roman"/>
                <w:sz w:val="28"/>
                <w:szCs w:val="28"/>
              </w:rPr>
              <w:t>ло</w:t>
            </w:r>
            <w:r w:rsidRPr="00D23A75">
              <w:rPr>
                <w:rFonts w:ascii="Times New Roman" w:hAnsi="Times New Roman"/>
                <w:spacing w:val="-16"/>
                <w:sz w:val="28"/>
                <w:szCs w:val="28"/>
              </w:rPr>
              <w:t>к</w:t>
            </w:r>
            <w:r w:rsidRPr="00D23A75">
              <w:rPr>
                <w:rFonts w:ascii="Times New Roman" w:hAnsi="Times New Roman"/>
                <w:sz w:val="28"/>
                <w:szCs w:val="28"/>
              </w:rPr>
              <w:t>о</w:t>
            </w:r>
            <w:r w:rsidRPr="00D23A75">
              <w:rPr>
                <w:rFonts w:ascii="Times New Roman" w:hAnsi="Times New Roman"/>
                <w:spacing w:val="62"/>
                <w:sz w:val="28"/>
                <w:szCs w:val="28"/>
              </w:rPr>
              <w:t xml:space="preserve"> </w:t>
            </w:r>
            <w:r w:rsidRPr="00D23A75">
              <w:rPr>
                <w:rFonts w:ascii="Times New Roman" w:hAnsi="Times New Roman"/>
                <w:sz w:val="28"/>
                <w:szCs w:val="28"/>
              </w:rPr>
              <w:t>и</w:t>
            </w:r>
            <w:r w:rsidRPr="00D23A75">
              <w:rPr>
                <w:rFonts w:ascii="Times New Roman" w:hAnsi="Times New Roman"/>
                <w:spacing w:val="62"/>
                <w:sz w:val="28"/>
                <w:szCs w:val="28"/>
              </w:rPr>
              <w:t xml:space="preserve"> </w:t>
            </w:r>
            <w:r w:rsidRPr="00D23A75">
              <w:rPr>
                <w:rFonts w:ascii="Times New Roman" w:hAnsi="Times New Roman"/>
                <w:sz w:val="28"/>
                <w:szCs w:val="28"/>
              </w:rPr>
              <w:t>м</w:t>
            </w:r>
            <w:r w:rsidRPr="00D23A75">
              <w:rPr>
                <w:rFonts w:ascii="Times New Roman" w:hAnsi="Times New Roman"/>
                <w:spacing w:val="-5"/>
                <w:sz w:val="28"/>
                <w:szCs w:val="28"/>
              </w:rPr>
              <w:t>о</w:t>
            </w:r>
            <w:r w:rsidRPr="00D23A75">
              <w:rPr>
                <w:rFonts w:ascii="Times New Roman" w:hAnsi="Times New Roman"/>
                <w:sz w:val="28"/>
                <w:szCs w:val="28"/>
              </w:rPr>
              <w:t>л</w:t>
            </w:r>
            <w:r w:rsidRPr="00D23A75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D23A75">
              <w:rPr>
                <w:rFonts w:ascii="Times New Roman" w:hAnsi="Times New Roman"/>
                <w:sz w:val="28"/>
                <w:szCs w:val="28"/>
              </w:rPr>
              <w:t>ч</w:t>
            </w:r>
            <w:r w:rsidRPr="00D23A75">
              <w:rPr>
                <w:rFonts w:ascii="Times New Roman" w:hAnsi="Times New Roman"/>
                <w:spacing w:val="3"/>
                <w:sz w:val="28"/>
                <w:szCs w:val="28"/>
              </w:rPr>
              <w:t>н</w:t>
            </w:r>
            <w:r w:rsidRPr="00D23A75">
              <w:rPr>
                <w:rFonts w:ascii="Times New Roman" w:hAnsi="Times New Roman"/>
                <w:sz w:val="28"/>
                <w:szCs w:val="28"/>
              </w:rPr>
              <w:t>ые</w:t>
            </w:r>
            <w:r w:rsidRPr="00D23A75">
              <w:rPr>
                <w:rFonts w:ascii="Times New Roman" w:hAnsi="Times New Roman"/>
                <w:spacing w:val="63"/>
                <w:sz w:val="28"/>
                <w:szCs w:val="28"/>
              </w:rPr>
              <w:t xml:space="preserve"> </w:t>
            </w:r>
            <w:r w:rsidRPr="00D23A75">
              <w:rPr>
                <w:rFonts w:ascii="Times New Roman" w:hAnsi="Times New Roman"/>
                <w:sz w:val="28"/>
                <w:szCs w:val="28"/>
              </w:rPr>
              <w:t>пр</w:t>
            </w:r>
            <w:r w:rsidRPr="00D23A75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D23A75">
              <w:rPr>
                <w:rFonts w:ascii="Times New Roman" w:hAnsi="Times New Roman"/>
                <w:spacing w:val="7"/>
                <w:sz w:val="28"/>
                <w:szCs w:val="28"/>
              </w:rPr>
              <w:t>д</w:t>
            </w:r>
            <w:r w:rsidRPr="00D23A75">
              <w:rPr>
                <w:rFonts w:ascii="Times New Roman" w:hAnsi="Times New Roman"/>
                <w:spacing w:val="-7"/>
                <w:sz w:val="28"/>
                <w:szCs w:val="28"/>
              </w:rPr>
              <w:t>у</w:t>
            </w:r>
            <w:r w:rsidRPr="00D23A75">
              <w:rPr>
                <w:rFonts w:ascii="Times New Roman" w:hAnsi="Times New Roman"/>
                <w:sz w:val="28"/>
                <w:szCs w:val="28"/>
              </w:rPr>
              <w:t>к</w:t>
            </w:r>
            <w:r w:rsidRPr="00D23A75">
              <w:rPr>
                <w:rFonts w:ascii="Times New Roman" w:hAnsi="Times New Roman"/>
                <w:spacing w:val="-3"/>
                <w:sz w:val="28"/>
                <w:szCs w:val="28"/>
              </w:rPr>
              <w:t>т</w:t>
            </w:r>
            <w:r w:rsidRPr="00D23A75">
              <w:rPr>
                <w:rFonts w:ascii="Times New Roman" w:hAnsi="Times New Roman"/>
                <w:spacing w:val="4"/>
                <w:sz w:val="28"/>
                <w:szCs w:val="28"/>
              </w:rPr>
              <w:t>ы (виды, правила хранения)</w:t>
            </w:r>
            <w:r w:rsidRPr="00D23A7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2A5499" w:rsidRDefault="00D23A75" w:rsidP="002A54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2A5499" w:rsidRDefault="002A5499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4ABD" w:rsidRPr="00CF1592" w:rsidTr="008636B7">
        <w:tc>
          <w:tcPr>
            <w:tcW w:w="1560" w:type="dxa"/>
            <w:shd w:val="clear" w:color="auto" w:fill="auto"/>
          </w:tcPr>
          <w:p w:rsidR="007F4ABD" w:rsidRDefault="007F4ABD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33.5</w:t>
            </w:r>
          </w:p>
        </w:tc>
        <w:tc>
          <w:tcPr>
            <w:tcW w:w="4347" w:type="dxa"/>
            <w:shd w:val="clear" w:color="auto" w:fill="auto"/>
          </w:tcPr>
          <w:p w:rsidR="007F4ABD" w:rsidRPr="00D23A75" w:rsidRDefault="007F4ABD" w:rsidP="00DD1516">
            <w:pPr>
              <w:pStyle w:val="a5"/>
              <w:kinsoku w:val="0"/>
              <w:overflowPunct w:val="0"/>
              <w:spacing w:after="0" w:line="240" w:lineRule="auto"/>
              <w:ind w:right="114"/>
              <w:rPr>
                <w:rFonts w:ascii="Times New Roman" w:hAnsi="Times New Roman"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>Кисломолочные продукты. Виды. Значение. Хранение.</w:t>
            </w:r>
          </w:p>
        </w:tc>
        <w:tc>
          <w:tcPr>
            <w:tcW w:w="2882" w:type="dxa"/>
          </w:tcPr>
          <w:p w:rsidR="007F4ABD" w:rsidRDefault="007F4ABD" w:rsidP="002A54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7F4ABD" w:rsidRDefault="007F4ABD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2A5499" w:rsidRDefault="007F4ABD" w:rsidP="00B57DA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34.6</w:t>
            </w:r>
          </w:p>
        </w:tc>
        <w:tc>
          <w:tcPr>
            <w:tcW w:w="4347" w:type="dxa"/>
            <w:shd w:val="clear" w:color="auto" w:fill="auto"/>
          </w:tcPr>
          <w:p w:rsidR="00B00094" w:rsidRPr="00BA7F14" w:rsidRDefault="00D23A75" w:rsidP="002A5499">
            <w:pPr>
              <w:pStyle w:val="Heading1"/>
              <w:kinsoku w:val="0"/>
              <w:overflowPunct w:val="0"/>
              <w:spacing w:before="6"/>
              <w:ind w:left="0" w:right="-55"/>
              <w:outlineLvl w:val="9"/>
              <w:rPr>
                <w:b w:val="0"/>
              </w:rPr>
            </w:pPr>
            <w:r w:rsidRPr="00BA7F14">
              <w:rPr>
                <w:b w:val="0"/>
                <w:spacing w:val="-5"/>
              </w:rPr>
              <w:t>В</w:t>
            </w:r>
            <w:r w:rsidRPr="00BA7F14">
              <w:rPr>
                <w:b w:val="0"/>
              </w:rPr>
              <w:t>и</w:t>
            </w:r>
            <w:r w:rsidRPr="00BA7F14">
              <w:rPr>
                <w:b w:val="0"/>
                <w:spacing w:val="2"/>
              </w:rPr>
              <w:t>д</w:t>
            </w:r>
            <w:r w:rsidRPr="00BA7F14">
              <w:rPr>
                <w:b w:val="0"/>
              </w:rPr>
              <w:t>ы</w:t>
            </w:r>
            <w:r w:rsidRPr="00BA7F14">
              <w:rPr>
                <w:b w:val="0"/>
                <w:spacing w:val="11"/>
              </w:rPr>
              <w:t xml:space="preserve"> </w:t>
            </w:r>
            <w:r w:rsidRPr="00BA7F14">
              <w:rPr>
                <w:b w:val="0"/>
                <w:spacing w:val="-3"/>
              </w:rPr>
              <w:t>б</w:t>
            </w:r>
            <w:r w:rsidRPr="00BA7F14">
              <w:rPr>
                <w:b w:val="0"/>
              </w:rPr>
              <w:t>л</w:t>
            </w:r>
            <w:r w:rsidRPr="00BA7F14">
              <w:rPr>
                <w:b w:val="0"/>
                <w:spacing w:val="-17"/>
              </w:rPr>
              <w:t>ю</w:t>
            </w:r>
            <w:r w:rsidRPr="00BA7F14">
              <w:rPr>
                <w:b w:val="0"/>
                <w:spacing w:val="2"/>
              </w:rPr>
              <w:t>д</w:t>
            </w:r>
            <w:r w:rsidRPr="00BA7F14">
              <w:rPr>
                <w:b w:val="0"/>
              </w:rPr>
              <w:t>,</w:t>
            </w:r>
            <w:r w:rsidRPr="00BA7F14">
              <w:rPr>
                <w:b w:val="0"/>
                <w:spacing w:val="12"/>
              </w:rPr>
              <w:t xml:space="preserve"> </w:t>
            </w:r>
            <w:r w:rsidRPr="00BA7F14">
              <w:rPr>
                <w:b w:val="0"/>
              </w:rPr>
              <w:t>при</w:t>
            </w:r>
            <w:r w:rsidRPr="00BA7F14">
              <w:rPr>
                <w:b w:val="0"/>
                <w:spacing w:val="-5"/>
              </w:rPr>
              <w:t>г</w:t>
            </w:r>
            <w:r w:rsidRPr="00BA7F14">
              <w:rPr>
                <w:b w:val="0"/>
                <w:spacing w:val="-6"/>
              </w:rPr>
              <w:t>о</w:t>
            </w:r>
            <w:r w:rsidRPr="00BA7F14">
              <w:rPr>
                <w:b w:val="0"/>
                <w:spacing w:val="-8"/>
              </w:rPr>
              <w:t>т</w:t>
            </w:r>
            <w:r w:rsidRPr="00BA7F14">
              <w:rPr>
                <w:b w:val="0"/>
                <w:spacing w:val="4"/>
              </w:rPr>
              <w:t>о</w:t>
            </w:r>
            <w:r w:rsidRPr="00BA7F14">
              <w:rPr>
                <w:b w:val="0"/>
                <w:spacing w:val="-8"/>
              </w:rPr>
              <w:t>в</w:t>
            </w:r>
            <w:r w:rsidRPr="00BA7F14">
              <w:rPr>
                <w:b w:val="0"/>
              </w:rPr>
              <w:t>л</w:t>
            </w:r>
            <w:r w:rsidRPr="00BA7F14">
              <w:rPr>
                <w:b w:val="0"/>
                <w:spacing w:val="1"/>
              </w:rPr>
              <w:t>я</w:t>
            </w:r>
            <w:r w:rsidRPr="00BA7F14">
              <w:rPr>
                <w:b w:val="0"/>
              </w:rPr>
              <w:t>ем</w:t>
            </w:r>
            <w:r w:rsidRPr="00BA7F14">
              <w:rPr>
                <w:b w:val="0"/>
                <w:spacing w:val="7"/>
              </w:rPr>
              <w:t>ы</w:t>
            </w:r>
            <w:r w:rsidRPr="00BA7F14">
              <w:rPr>
                <w:b w:val="0"/>
              </w:rPr>
              <w:t>х</w:t>
            </w:r>
            <w:r w:rsidRPr="00BA7F14">
              <w:rPr>
                <w:b w:val="0"/>
                <w:w w:val="99"/>
              </w:rPr>
              <w:t xml:space="preserve"> </w:t>
            </w:r>
            <w:r w:rsidRPr="00BA7F14">
              <w:rPr>
                <w:b w:val="0"/>
              </w:rPr>
              <w:t>на</w:t>
            </w:r>
            <w:r w:rsidRPr="00BA7F14">
              <w:rPr>
                <w:b w:val="0"/>
                <w:spacing w:val="-5"/>
              </w:rPr>
              <w:t xml:space="preserve"> </w:t>
            </w:r>
            <w:r w:rsidRPr="00BA7F14">
              <w:rPr>
                <w:b w:val="0"/>
                <w:spacing w:val="4"/>
              </w:rPr>
              <w:t>о</w:t>
            </w:r>
            <w:r w:rsidRPr="00BA7F14">
              <w:rPr>
                <w:b w:val="0"/>
              </w:rPr>
              <w:t>сно</w:t>
            </w:r>
            <w:r w:rsidRPr="00BA7F14">
              <w:rPr>
                <w:b w:val="0"/>
                <w:spacing w:val="-1"/>
              </w:rPr>
              <w:t>в</w:t>
            </w:r>
            <w:r w:rsidRPr="00BA7F14">
              <w:rPr>
                <w:b w:val="0"/>
              </w:rPr>
              <w:t>е</w:t>
            </w:r>
            <w:r w:rsidRPr="00BA7F14">
              <w:rPr>
                <w:b w:val="0"/>
                <w:spacing w:val="-5"/>
              </w:rPr>
              <w:t xml:space="preserve"> </w:t>
            </w:r>
            <w:r w:rsidRPr="00BA7F14">
              <w:rPr>
                <w:b w:val="0"/>
              </w:rPr>
              <w:t>м</w:t>
            </w:r>
            <w:r w:rsidRPr="00BA7F14">
              <w:rPr>
                <w:b w:val="0"/>
                <w:spacing w:val="-5"/>
              </w:rPr>
              <w:t>о</w:t>
            </w:r>
            <w:r w:rsidRPr="00BA7F14">
              <w:rPr>
                <w:b w:val="0"/>
              </w:rPr>
              <w:t>ло</w:t>
            </w:r>
            <w:r w:rsidRPr="00BA7F14">
              <w:rPr>
                <w:b w:val="0"/>
                <w:spacing w:val="-7"/>
              </w:rPr>
              <w:t>к</w:t>
            </w:r>
            <w:r w:rsidRPr="00BA7F14">
              <w:rPr>
                <w:b w:val="0"/>
              </w:rPr>
              <w:t>а</w:t>
            </w:r>
            <w:r>
              <w:rPr>
                <w:b w:val="0"/>
              </w:rPr>
              <w:t xml:space="preserve"> (супы, каши)</w:t>
            </w:r>
            <w:r w:rsidRPr="00BA7F14">
              <w:rPr>
                <w:b w:val="0"/>
                <w:spacing w:val="-5"/>
              </w:rPr>
              <w:t>.</w:t>
            </w:r>
            <w:r w:rsidR="007F4ABD">
              <w:rPr>
                <w:b w:val="0"/>
                <w:spacing w:val="-5"/>
              </w:rPr>
              <w:t xml:space="preserve"> Запись рецепта молочного супа</w:t>
            </w:r>
            <w:r>
              <w:rPr>
                <w:b w:val="0"/>
                <w:spacing w:val="-5"/>
              </w:rPr>
              <w:t>.</w:t>
            </w:r>
          </w:p>
        </w:tc>
        <w:tc>
          <w:tcPr>
            <w:tcW w:w="2882" w:type="dxa"/>
          </w:tcPr>
          <w:p w:rsidR="00B00094" w:rsidRDefault="00D23A75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B00094" w:rsidRPr="00917D8A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4ABD" w:rsidRPr="00CF1592" w:rsidTr="008636B7">
        <w:tc>
          <w:tcPr>
            <w:tcW w:w="1560" w:type="dxa"/>
            <w:shd w:val="clear" w:color="auto" w:fill="auto"/>
          </w:tcPr>
          <w:p w:rsidR="007F4ABD" w:rsidRDefault="007F4ABD" w:rsidP="00B57DA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35.7</w:t>
            </w:r>
          </w:p>
        </w:tc>
        <w:tc>
          <w:tcPr>
            <w:tcW w:w="4347" w:type="dxa"/>
            <w:shd w:val="clear" w:color="auto" w:fill="auto"/>
          </w:tcPr>
          <w:p w:rsidR="007F4ABD" w:rsidRPr="00BA7F14" w:rsidRDefault="007F4ABD" w:rsidP="002A5499">
            <w:pPr>
              <w:pStyle w:val="Heading1"/>
              <w:kinsoku w:val="0"/>
              <w:overflowPunct w:val="0"/>
              <w:spacing w:before="6"/>
              <w:ind w:left="0" w:right="-55"/>
              <w:outlineLvl w:val="9"/>
              <w:rPr>
                <w:b w:val="0"/>
                <w:spacing w:val="-5"/>
              </w:rPr>
            </w:pPr>
            <w:r>
              <w:rPr>
                <w:b w:val="0"/>
                <w:spacing w:val="-5"/>
              </w:rPr>
              <w:t>Хлеб и хлебобулочные изделия (повторение).</w:t>
            </w:r>
          </w:p>
        </w:tc>
        <w:tc>
          <w:tcPr>
            <w:tcW w:w="2882" w:type="dxa"/>
          </w:tcPr>
          <w:p w:rsidR="007F4ABD" w:rsidRDefault="007F4ABD" w:rsidP="00DD1516">
            <w:pPr>
              <w:pStyle w:val="ParagraphStyle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7F4ABD" w:rsidRDefault="007F4ABD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4ABD" w:rsidRPr="00CF1592" w:rsidTr="008636B7">
        <w:tc>
          <w:tcPr>
            <w:tcW w:w="1560" w:type="dxa"/>
            <w:shd w:val="clear" w:color="auto" w:fill="auto"/>
          </w:tcPr>
          <w:p w:rsidR="007F4ABD" w:rsidRDefault="007F4ABD" w:rsidP="00B57DA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36.8</w:t>
            </w:r>
          </w:p>
        </w:tc>
        <w:tc>
          <w:tcPr>
            <w:tcW w:w="4347" w:type="dxa"/>
            <w:shd w:val="clear" w:color="auto" w:fill="auto"/>
          </w:tcPr>
          <w:p w:rsidR="007F4ABD" w:rsidRDefault="007F4ABD" w:rsidP="002A5499">
            <w:pPr>
              <w:pStyle w:val="Heading1"/>
              <w:kinsoku w:val="0"/>
              <w:overflowPunct w:val="0"/>
              <w:spacing w:before="6"/>
              <w:ind w:left="0" w:right="-55"/>
              <w:outlineLvl w:val="9"/>
              <w:rPr>
                <w:b w:val="0"/>
                <w:spacing w:val="-5"/>
              </w:rPr>
            </w:pPr>
            <w:r>
              <w:rPr>
                <w:b w:val="0"/>
                <w:spacing w:val="-5"/>
              </w:rPr>
              <w:t>Крупы. Виды круп. Виды каш.</w:t>
            </w:r>
          </w:p>
        </w:tc>
        <w:tc>
          <w:tcPr>
            <w:tcW w:w="2882" w:type="dxa"/>
          </w:tcPr>
          <w:p w:rsidR="007F4ABD" w:rsidRDefault="007F4ABD" w:rsidP="007F4A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7F4ABD" w:rsidRDefault="007F4ABD" w:rsidP="007F4ABD">
            <w:pPr>
              <w:pStyle w:val="ParagraphStyle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7F4ABD" w:rsidRDefault="007F4ABD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4ABD" w:rsidRPr="00CF1592" w:rsidTr="008636B7">
        <w:tc>
          <w:tcPr>
            <w:tcW w:w="1560" w:type="dxa"/>
            <w:shd w:val="clear" w:color="auto" w:fill="auto"/>
          </w:tcPr>
          <w:p w:rsidR="007F4ABD" w:rsidRDefault="007F4ABD" w:rsidP="00B57DA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37.9</w:t>
            </w:r>
          </w:p>
        </w:tc>
        <w:tc>
          <w:tcPr>
            <w:tcW w:w="4347" w:type="dxa"/>
            <w:shd w:val="clear" w:color="auto" w:fill="auto"/>
          </w:tcPr>
          <w:p w:rsidR="007F4ABD" w:rsidRDefault="00E8018E" w:rsidP="002A5499">
            <w:pPr>
              <w:pStyle w:val="Heading1"/>
              <w:kinsoku w:val="0"/>
              <w:overflowPunct w:val="0"/>
              <w:spacing w:before="6"/>
              <w:ind w:left="0" w:right="-55"/>
              <w:outlineLvl w:val="9"/>
              <w:rPr>
                <w:b w:val="0"/>
                <w:spacing w:val="-5"/>
              </w:rPr>
            </w:pPr>
            <w:r>
              <w:rPr>
                <w:b w:val="0"/>
                <w:spacing w:val="-5"/>
              </w:rPr>
              <w:t>Блюда из круп (каши, гарниры). Способы приготовления.</w:t>
            </w:r>
          </w:p>
        </w:tc>
        <w:tc>
          <w:tcPr>
            <w:tcW w:w="2882" w:type="dxa"/>
          </w:tcPr>
          <w:p w:rsidR="007F4ABD" w:rsidRDefault="00E8018E" w:rsidP="00E801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7F4ABD" w:rsidRDefault="00E8018E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8018E" w:rsidRPr="00CF1592" w:rsidTr="008636B7">
        <w:tc>
          <w:tcPr>
            <w:tcW w:w="1560" w:type="dxa"/>
            <w:shd w:val="clear" w:color="auto" w:fill="auto"/>
          </w:tcPr>
          <w:p w:rsidR="00E8018E" w:rsidRDefault="003726BC" w:rsidP="00B57DA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E8018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4347" w:type="dxa"/>
            <w:shd w:val="clear" w:color="auto" w:fill="auto"/>
          </w:tcPr>
          <w:p w:rsidR="00E8018E" w:rsidRDefault="003726BC" w:rsidP="002A5499">
            <w:pPr>
              <w:pStyle w:val="Heading1"/>
              <w:kinsoku w:val="0"/>
              <w:overflowPunct w:val="0"/>
              <w:spacing w:before="6"/>
              <w:ind w:left="0" w:right="-55"/>
              <w:outlineLvl w:val="9"/>
              <w:rPr>
                <w:b w:val="0"/>
                <w:spacing w:val="-5"/>
              </w:rPr>
            </w:pPr>
            <w:r>
              <w:rPr>
                <w:b w:val="0"/>
                <w:spacing w:val="-5"/>
              </w:rPr>
              <w:t>Запись рецептов пшенной и овсяной каш.</w:t>
            </w:r>
          </w:p>
        </w:tc>
        <w:tc>
          <w:tcPr>
            <w:tcW w:w="2882" w:type="dxa"/>
          </w:tcPr>
          <w:p w:rsidR="00E8018E" w:rsidRDefault="003726BC" w:rsidP="00E801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Работа в </w:t>
            </w:r>
            <w:proofErr w:type="spellStart"/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микрогруппах</w:t>
            </w:r>
            <w:proofErr w:type="spellEnd"/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259" w:type="dxa"/>
            <w:shd w:val="clear" w:color="auto" w:fill="auto"/>
          </w:tcPr>
          <w:p w:rsidR="00E8018E" w:rsidRDefault="00FB5329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726BC" w:rsidRPr="00CF1592" w:rsidTr="008636B7">
        <w:tc>
          <w:tcPr>
            <w:tcW w:w="1560" w:type="dxa"/>
            <w:shd w:val="clear" w:color="auto" w:fill="auto"/>
          </w:tcPr>
          <w:p w:rsidR="003726BC" w:rsidRDefault="003726BC" w:rsidP="00B57DA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39.11- 40.12</w:t>
            </w:r>
          </w:p>
        </w:tc>
        <w:tc>
          <w:tcPr>
            <w:tcW w:w="4347" w:type="dxa"/>
            <w:shd w:val="clear" w:color="auto" w:fill="auto"/>
          </w:tcPr>
          <w:p w:rsidR="003726BC" w:rsidRPr="003726BC" w:rsidRDefault="003726BC" w:rsidP="002A5499">
            <w:pPr>
              <w:pStyle w:val="Heading1"/>
              <w:kinsoku w:val="0"/>
              <w:overflowPunct w:val="0"/>
              <w:spacing w:before="6"/>
              <w:ind w:left="0" w:right="-55"/>
              <w:outlineLvl w:val="9"/>
              <w:rPr>
                <w:b w:val="0"/>
                <w:spacing w:val="-5"/>
              </w:rPr>
            </w:pPr>
            <w:r w:rsidRPr="003726BC">
              <w:rPr>
                <w:b w:val="0"/>
              </w:rPr>
              <w:t>П</w:t>
            </w:r>
            <w:r>
              <w:rPr>
                <w:b w:val="0"/>
              </w:rPr>
              <w:t>рактическая работа</w:t>
            </w:r>
            <w:r w:rsidRPr="003726BC">
              <w:rPr>
                <w:b w:val="0"/>
              </w:rPr>
              <w:t xml:space="preserve"> «Приготовление пшенной каши».</w:t>
            </w:r>
          </w:p>
        </w:tc>
        <w:tc>
          <w:tcPr>
            <w:tcW w:w="2882" w:type="dxa"/>
          </w:tcPr>
          <w:p w:rsidR="003726BC" w:rsidRPr="00D23A75" w:rsidRDefault="003726BC" w:rsidP="00E801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23A75">
              <w:rPr>
                <w:rFonts w:ascii="Times New Roman" w:hAnsi="Times New Roman"/>
                <w:sz w:val="28"/>
                <w:szCs w:val="28"/>
              </w:rPr>
              <w:t xml:space="preserve">Практикум. </w:t>
            </w:r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Работа в </w:t>
            </w:r>
            <w:proofErr w:type="spellStart"/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микрогруппах</w:t>
            </w:r>
            <w:proofErr w:type="spellEnd"/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259" w:type="dxa"/>
            <w:shd w:val="clear" w:color="auto" w:fill="auto"/>
          </w:tcPr>
          <w:p w:rsidR="003726BC" w:rsidRDefault="003726BC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A5499" w:rsidRPr="00CF1592" w:rsidTr="008636B7">
        <w:tc>
          <w:tcPr>
            <w:tcW w:w="1560" w:type="dxa"/>
            <w:shd w:val="clear" w:color="auto" w:fill="auto"/>
          </w:tcPr>
          <w:p w:rsidR="002A5499" w:rsidRDefault="003726BC" w:rsidP="00B57DA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41.13</w:t>
            </w:r>
          </w:p>
        </w:tc>
        <w:tc>
          <w:tcPr>
            <w:tcW w:w="4347" w:type="dxa"/>
            <w:shd w:val="clear" w:color="auto" w:fill="auto"/>
          </w:tcPr>
          <w:p w:rsidR="002A5499" w:rsidRPr="00D23A75" w:rsidRDefault="00D23A75" w:rsidP="003726BC">
            <w:pPr>
              <w:pStyle w:val="Heading1"/>
              <w:kinsoku w:val="0"/>
              <w:overflowPunct w:val="0"/>
              <w:spacing w:before="6"/>
              <w:ind w:left="0" w:right="-55"/>
              <w:outlineLvl w:val="9"/>
              <w:rPr>
                <w:b w:val="0"/>
                <w:spacing w:val="-3"/>
              </w:rPr>
            </w:pPr>
            <w:r w:rsidRPr="00D23A75">
              <w:rPr>
                <w:b w:val="0"/>
              </w:rPr>
              <w:t>Яйц</w:t>
            </w:r>
            <w:r w:rsidRPr="00D23A75">
              <w:rPr>
                <w:b w:val="0"/>
                <w:spacing w:val="2"/>
              </w:rPr>
              <w:t>а</w:t>
            </w:r>
            <w:r w:rsidRPr="00D23A75">
              <w:rPr>
                <w:b w:val="0"/>
              </w:rPr>
              <w:t>.</w:t>
            </w:r>
            <w:r w:rsidR="003726BC">
              <w:rPr>
                <w:b w:val="0"/>
              </w:rPr>
              <w:t xml:space="preserve"> Виды яиц. Категории яиц.</w:t>
            </w:r>
            <w:r w:rsidRPr="00D23A75">
              <w:rPr>
                <w:b w:val="0"/>
                <w:spacing w:val="32"/>
              </w:rPr>
              <w:t xml:space="preserve"> </w:t>
            </w:r>
            <w:r w:rsidRPr="00D23A75">
              <w:rPr>
                <w:b w:val="0"/>
                <w:spacing w:val="-6"/>
              </w:rPr>
              <w:t>П</w:t>
            </w:r>
            <w:r w:rsidRPr="00D23A75">
              <w:rPr>
                <w:b w:val="0"/>
              </w:rPr>
              <w:t>р</w:t>
            </w:r>
            <w:r w:rsidRPr="00D23A75">
              <w:rPr>
                <w:b w:val="0"/>
                <w:spacing w:val="6"/>
              </w:rPr>
              <w:t>а</w:t>
            </w:r>
            <w:r w:rsidRPr="00D23A75">
              <w:rPr>
                <w:b w:val="0"/>
                <w:spacing w:val="-2"/>
              </w:rPr>
              <w:t>в</w:t>
            </w:r>
            <w:r w:rsidRPr="00D23A75">
              <w:rPr>
                <w:b w:val="0"/>
              </w:rPr>
              <w:t>ила</w:t>
            </w:r>
            <w:r w:rsidRPr="00D23A75">
              <w:rPr>
                <w:b w:val="0"/>
                <w:w w:val="99"/>
              </w:rPr>
              <w:t xml:space="preserve"> </w:t>
            </w:r>
            <w:r w:rsidRPr="00D23A75">
              <w:rPr>
                <w:b w:val="0"/>
                <w:spacing w:val="-6"/>
              </w:rPr>
              <w:t xml:space="preserve">и </w:t>
            </w:r>
            <w:r w:rsidRPr="00D23A75">
              <w:rPr>
                <w:b w:val="0"/>
                <w:spacing w:val="-4"/>
              </w:rPr>
              <w:t xml:space="preserve"> </w:t>
            </w:r>
            <w:r w:rsidRPr="00D23A75">
              <w:rPr>
                <w:b w:val="0"/>
                <w:spacing w:val="-3"/>
              </w:rPr>
              <w:t>м</w:t>
            </w:r>
            <w:r w:rsidRPr="00D23A75">
              <w:rPr>
                <w:b w:val="0"/>
                <w:spacing w:val="6"/>
              </w:rPr>
              <w:t>е</w:t>
            </w:r>
            <w:r w:rsidRPr="00D23A75">
              <w:rPr>
                <w:b w:val="0"/>
              </w:rPr>
              <w:t>с</w:t>
            </w:r>
            <w:r w:rsidRPr="00D23A75">
              <w:rPr>
                <w:b w:val="0"/>
                <w:spacing w:val="4"/>
              </w:rPr>
              <w:t>т</w:t>
            </w:r>
            <w:r w:rsidRPr="00D23A75">
              <w:rPr>
                <w:b w:val="0"/>
              </w:rPr>
              <w:t>а</w:t>
            </w:r>
            <w:r w:rsidRPr="00D23A75">
              <w:rPr>
                <w:b w:val="0"/>
                <w:spacing w:val="-5"/>
              </w:rPr>
              <w:t xml:space="preserve"> </w:t>
            </w:r>
            <w:r w:rsidRPr="00D23A75">
              <w:rPr>
                <w:b w:val="0"/>
                <w:spacing w:val="2"/>
              </w:rPr>
              <w:t>д</w:t>
            </w:r>
            <w:r w:rsidRPr="00D23A75">
              <w:rPr>
                <w:b w:val="0"/>
              </w:rPr>
              <w:t>ля</w:t>
            </w:r>
            <w:r w:rsidRPr="00D23A75">
              <w:rPr>
                <w:b w:val="0"/>
                <w:spacing w:val="-5"/>
              </w:rPr>
              <w:t xml:space="preserve"> </w:t>
            </w:r>
            <w:r w:rsidRPr="00D23A75">
              <w:rPr>
                <w:b w:val="0"/>
                <w:spacing w:val="-6"/>
              </w:rPr>
              <w:t>х</w:t>
            </w:r>
            <w:r w:rsidRPr="00D23A75">
              <w:rPr>
                <w:b w:val="0"/>
              </w:rPr>
              <w:t>ранения</w:t>
            </w:r>
            <w:r w:rsidRPr="00D23A75">
              <w:rPr>
                <w:b w:val="0"/>
                <w:spacing w:val="-3"/>
              </w:rPr>
              <w:t xml:space="preserve"> </w:t>
            </w:r>
            <w:r w:rsidRPr="00D23A75">
              <w:rPr>
                <w:b w:val="0"/>
                <w:spacing w:val="6"/>
              </w:rPr>
              <w:t>я</w:t>
            </w:r>
            <w:r w:rsidRPr="00D23A75">
              <w:rPr>
                <w:b w:val="0"/>
              </w:rPr>
              <w:t>и</w:t>
            </w:r>
            <w:r w:rsidRPr="00D23A75">
              <w:rPr>
                <w:b w:val="0"/>
                <w:spacing w:val="-1"/>
              </w:rPr>
              <w:t>ц</w:t>
            </w:r>
            <w:r w:rsidR="003726BC">
              <w:rPr>
                <w:b w:val="0"/>
                <w:spacing w:val="-1"/>
              </w:rPr>
              <w:t>.</w:t>
            </w:r>
          </w:p>
        </w:tc>
        <w:tc>
          <w:tcPr>
            <w:tcW w:w="2882" w:type="dxa"/>
          </w:tcPr>
          <w:p w:rsidR="00D23A75" w:rsidRDefault="00D23A75" w:rsidP="00D23A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2A5499" w:rsidRPr="00D23A75" w:rsidRDefault="00D23A75" w:rsidP="00D23A75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2A5499" w:rsidRDefault="002A5499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726BC" w:rsidRPr="00CF1592" w:rsidTr="008636B7">
        <w:tc>
          <w:tcPr>
            <w:tcW w:w="1560" w:type="dxa"/>
            <w:shd w:val="clear" w:color="auto" w:fill="auto"/>
          </w:tcPr>
          <w:p w:rsidR="003726BC" w:rsidRDefault="003726BC" w:rsidP="00B57DA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42.14</w:t>
            </w:r>
          </w:p>
        </w:tc>
        <w:tc>
          <w:tcPr>
            <w:tcW w:w="4347" w:type="dxa"/>
            <w:shd w:val="clear" w:color="auto" w:fill="auto"/>
          </w:tcPr>
          <w:p w:rsidR="003726BC" w:rsidRPr="00D23A75" w:rsidRDefault="003726BC" w:rsidP="003726BC">
            <w:pPr>
              <w:pStyle w:val="Heading1"/>
              <w:kinsoku w:val="0"/>
              <w:overflowPunct w:val="0"/>
              <w:spacing w:before="6"/>
              <w:ind w:left="0" w:right="-55"/>
              <w:outlineLvl w:val="9"/>
              <w:rPr>
                <w:b w:val="0"/>
              </w:rPr>
            </w:pPr>
            <w:r w:rsidRPr="00D23A75">
              <w:rPr>
                <w:b w:val="0"/>
                <w:spacing w:val="-8"/>
              </w:rPr>
              <w:t>Б</w:t>
            </w:r>
            <w:r w:rsidRPr="00D23A75">
              <w:rPr>
                <w:b w:val="0"/>
              </w:rPr>
              <w:t>л</w:t>
            </w:r>
            <w:r w:rsidRPr="00D23A75">
              <w:rPr>
                <w:b w:val="0"/>
                <w:spacing w:val="-17"/>
              </w:rPr>
              <w:t>ю</w:t>
            </w:r>
            <w:r w:rsidRPr="00D23A75">
              <w:rPr>
                <w:b w:val="0"/>
                <w:spacing w:val="2"/>
              </w:rPr>
              <w:t>д</w:t>
            </w:r>
            <w:r w:rsidRPr="00D23A75">
              <w:rPr>
                <w:b w:val="0"/>
              </w:rPr>
              <w:t>а</w:t>
            </w:r>
            <w:r w:rsidRPr="00D23A75">
              <w:rPr>
                <w:b w:val="0"/>
                <w:spacing w:val="7"/>
              </w:rPr>
              <w:t xml:space="preserve"> </w:t>
            </w:r>
            <w:r w:rsidRPr="00D23A75">
              <w:rPr>
                <w:b w:val="0"/>
              </w:rPr>
              <w:t>из</w:t>
            </w:r>
            <w:r w:rsidRPr="00D23A75">
              <w:rPr>
                <w:b w:val="0"/>
                <w:spacing w:val="5"/>
              </w:rPr>
              <w:t xml:space="preserve"> </w:t>
            </w:r>
            <w:r w:rsidRPr="00D23A75">
              <w:rPr>
                <w:b w:val="0"/>
                <w:spacing w:val="1"/>
              </w:rPr>
              <w:t>я</w:t>
            </w:r>
            <w:r w:rsidRPr="00D23A75">
              <w:rPr>
                <w:b w:val="0"/>
              </w:rPr>
              <w:t>иц</w:t>
            </w:r>
            <w:r w:rsidRPr="00D23A75">
              <w:rPr>
                <w:b w:val="0"/>
                <w:spacing w:val="6"/>
              </w:rPr>
              <w:t xml:space="preserve">. </w:t>
            </w:r>
            <w:r w:rsidRPr="00D23A75">
              <w:rPr>
                <w:b w:val="0"/>
              </w:rPr>
              <w:t xml:space="preserve">Способы приготовления блюд из яиц. </w:t>
            </w:r>
            <w:r>
              <w:rPr>
                <w:b w:val="0"/>
              </w:rPr>
              <w:t>Варка яиц.</w:t>
            </w:r>
          </w:p>
        </w:tc>
        <w:tc>
          <w:tcPr>
            <w:tcW w:w="2882" w:type="dxa"/>
          </w:tcPr>
          <w:p w:rsidR="003726BC" w:rsidRDefault="003726BC" w:rsidP="003726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3726BC" w:rsidRDefault="003726BC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726BC" w:rsidRPr="00CF1592" w:rsidTr="008636B7">
        <w:tc>
          <w:tcPr>
            <w:tcW w:w="1560" w:type="dxa"/>
            <w:shd w:val="clear" w:color="auto" w:fill="auto"/>
          </w:tcPr>
          <w:p w:rsidR="003726BC" w:rsidRDefault="003726BC" w:rsidP="00B57DA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43.15</w:t>
            </w:r>
          </w:p>
        </w:tc>
        <w:tc>
          <w:tcPr>
            <w:tcW w:w="4347" w:type="dxa"/>
            <w:shd w:val="clear" w:color="auto" w:fill="auto"/>
          </w:tcPr>
          <w:p w:rsidR="003726BC" w:rsidRPr="00D23A75" w:rsidRDefault="003726BC" w:rsidP="003726BC">
            <w:pPr>
              <w:pStyle w:val="Heading1"/>
              <w:kinsoku w:val="0"/>
              <w:overflowPunct w:val="0"/>
              <w:spacing w:before="6"/>
              <w:ind w:left="0" w:right="-55"/>
              <w:outlineLvl w:val="9"/>
              <w:rPr>
                <w:b w:val="0"/>
                <w:spacing w:val="-8"/>
              </w:rPr>
            </w:pPr>
            <w:r>
              <w:rPr>
                <w:b w:val="0"/>
                <w:spacing w:val="-8"/>
              </w:rPr>
              <w:t>Запись рецептов блюд из яиц.</w:t>
            </w:r>
          </w:p>
        </w:tc>
        <w:tc>
          <w:tcPr>
            <w:tcW w:w="2882" w:type="dxa"/>
          </w:tcPr>
          <w:p w:rsidR="003726BC" w:rsidRDefault="003726BC" w:rsidP="003726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Работа в </w:t>
            </w:r>
            <w:proofErr w:type="spellStart"/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микрогруппах</w:t>
            </w:r>
            <w:proofErr w:type="spellEnd"/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259" w:type="dxa"/>
            <w:shd w:val="clear" w:color="auto" w:fill="auto"/>
          </w:tcPr>
          <w:p w:rsidR="003726BC" w:rsidRDefault="003726BC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2A5499" w:rsidRDefault="003726BC" w:rsidP="00C901D4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44.16- 45.17</w:t>
            </w:r>
          </w:p>
        </w:tc>
        <w:tc>
          <w:tcPr>
            <w:tcW w:w="4347" w:type="dxa"/>
            <w:shd w:val="clear" w:color="auto" w:fill="auto"/>
          </w:tcPr>
          <w:p w:rsidR="00B00094" w:rsidRPr="00BA7F14" w:rsidRDefault="00D23A75" w:rsidP="002A5499">
            <w:pPr>
              <w:pStyle w:val="a5"/>
              <w:kinsoku w:val="0"/>
              <w:overflowPunct w:val="0"/>
              <w:spacing w:before="62" w:after="0" w:line="240" w:lineRule="auto"/>
              <w:ind w:right="1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F14">
              <w:rPr>
                <w:rFonts w:ascii="Times New Roman" w:hAnsi="Times New Roman"/>
                <w:sz w:val="28"/>
                <w:szCs w:val="28"/>
              </w:rPr>
              <w:t>Практикум «Приготовление яичницы с хлебом».</w:t>
            </w:r>
          </w:p>
        </w:tc>
        <w:tc>
          <w:tcPr>
            <w:tcW w:w="2882" w:type="dxa"/>
          </w:tcPr>
          <w:p w:rsidR="00B00094" w:rsidRDefault="00D23A75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A75"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Практикум. </w:t>
            </w:r>
            <w:r w:rsidRPr="00D23A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Работа в </w:t>
            </w:r>
            <w:proofErr w:type="spellStart"/>
            <w:r w:rsidRPr="00D23A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микрогруппах</w:t>
            </w:r>
            <w:proofErr w:type="spellEnd"/>
            <w:r w:rsidRPr="00D23A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259" w:type="dxa"/>
            <w:shd w:val="clear" w:color="auto" w:fill="auto"/>
          </w:tcPr>
          <w:p w:rsidR="00B00094" w:rsidRPr="00917D8A" w:rsidRDefault="003726BC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A5499" w:rsidRPr="00CF1592" w:rsidTr="008636B7">
        <w:tc>
          <w:tcPr>
            <w:tcW w:w="1560" w:type="dxa"/>
            <w:shd w:val="clear" w:color="auto" w:fill="auto"/>
          </w:tcPr>
          <w:p w:rsidR="002A5499" w:rsidRDefault="003726BC" w:rsidP="00C901D4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46.18</w:t>
            </w:r>
          </w:p>
        </w:tc>
        <w:tc>
          <w:tcPr>
            <w:tcW w:w="4347" w:type="dxa"/>
            <w:shd w:val="clear" w:color="auto" w:fill="auto"/>
          </w:tcPr>
          <w:p w:rsidR="002A5499" w:rsidRPr="00D23A75" w:rsidRDefault="00D23A75" w:rsidP="003726BC">
            <w:pPr>
              <w:pStyle w:val="a5"/>
              <w:kinsoku w:val="0"/>
              <w:overflowPunct w:val="0"/>
              <w:spacing w:before="1" w:after="0" w:line="240" w:lineRule="auto"/>
              <w:ind w:right="110"/>
              <w:jc w:val="both"/>
              <w:rPr>
                <w:rFonts w:ascii="Times New Roman" w:hAnsi="Times New Roman"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 xml:space="preserve">Соль, ее значение для питания. </w:t>
            </w:r>
          </w:p>
        </w:tc>
        <w:tc>
          <w:tcPr>
            <w:tcW w:w="2882" w:type="dxa"/>
          </w:tcPr>
          <w:p w:rsidR="00D23A75" w:rsidRDefault="00D23A75" w:rsidP="00D23A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2A5499" w:rsidRDefault="00D23A75" w:rsidP="00D23A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2A5499" w:rsidRDefault="002A5499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726BC" w:rsidRPr="00CF1592" w:rsidTr="008636B7">
        <w:tc>
          <w:tcPr>
            <w:tcW w:w="1560" w:type="dxa"/>
            <w:shd w:val="clear" w:color="auto" w:fill="auto"/>
          </w:tcPr>
          <w:p w:rsidR="003726BC" w:rsidRDefault="003726BC" w:rsidP="00C901D4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47.19</w:t>
            </w:r>
          </w:p>
        </w:tc>
        <w:tc>
          <w:tcPr>
            <w:tcW w:w="4347" w:type="dxa"/>
            <w:shd w:val="clear" w:color="auto" w:fill="auto"/>
          </w:tcPr>
          <w:p w:rsidR="003726BC" w:rsidRDefault="003726BC" w:rsidP="00DD1516">
            <w:pPr>
              <w:pStyle w:val="a5"/>
              <w:kinsoku w:val="0"/>
              <w:overflowPunct w:val="0"/>
              <w:spacing w:before="1" w:after="0" w:line="240" w:lineRule="auto"/>
              <w:ind w:right="110"/>
              <w:jc w:val="both"/>
              <w:rPr>
                <w:rFonts w:ascii="Times New Roman" w:hAnsi="Times New Roman"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>Сахар: его польза и вред.</w:t>
            </w:r>
          </w:p>
        </w:tc>
        <w:tc>
          <w:tcPr>
            <w:tcW w:w="2882" w:type="dxa"/>
          </w:tcPr>
          <w:p w:rsidR="003726BC" w:rsidRDefault="003726BC" w:rsidP="003726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3726BC" w:rsidRDefault="003726BC" w:rsidP="003726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3726BC" w:rsidRDefault="003726BC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726BC" w:rsidRPr="00CF1592" w:rsidTr="008636B7">
        <w:tc>
          <w:tcPr>
            <w:tcW w:w="1560" w:type="dxa"/>
            <w:shd w:val="clear" w:color="auto" w:fill="auto"/>
          </w:tcPr>
          <w:p w:rsidR="003726BC" w:rsidRDefault="003726BC" w:rsidP="00C901D4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48.20</w:t>
            </w:r>
          </w:p>
        </w:tc>
        <w:tc>
          <w:tcPr>
            <w:tcW w:w="4347" w:type="dxa"/>
            <w:shd w:val="clear" w:color="auto" w:fill="auto"/>
          </w:tcPr>
          <w:p w:rsidR="003726BC" w:rsidRDefault="003726BC" w:rsidP="00DD1516">
            <w:pPr>
              <w:pStyle w:val="a5"/>
              <w:kinsoku w:val="0"/>
              <w:overflowPunct w:val="0"/>
              <w:spacing w:before="1" w:after="0" w:line="240" w:lineRule="auto"/>
              <w:ind w:right="110"/>
              <w:jc w:val="both"/>
              <w:rPr>
                <w:rFonts w:ascii="Times New Roman" w:hAnsi="Times New Roman"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>Специи и пряности в питании человека.</w:t>
            </w:r>
          </w:p>
        </w:tc>
        <w:tc>
          <w:tcPr>
            <w:tcW w:w="2882" w:type="dxa"/>
          </w:tcPr>
          <w:p w:rsidR="003726BC" w:rsidRDefault="003726BC" w:rsidP="003726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3726BC" w:rsidRDefault="003726BC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5499" w:rsidRPr="00CF1592" w:rsidTr="008636B7">
        <w:tc>
          <w:tcPr>
            <w:tcW w:w="1560" w:type="dxa"/>
            <w:shd w:val="clear" w:color="auto" w:fill="auto"/>
          </w:tcPr>
          <w:p w:rsidR="002A5499" w:rsidRDefault="003726BC" w:rsidP="00C901D4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49.21</w:t>
            </w:r>
          </w:p>
        </w:tc>
        <w:tc>
          <w:tcPr>
            <w:tcW w:w="4347" w:type="dxa"/>
            <w:shd w:val="clear" w:color="auto" w:fill="auto"/>
          </w:tcPr>
          <w:p w:rsidR="002A5499" w:rsidRDefault="00D23A75" w:rsidP="003726BC">
            <w:pPr>
              <w:pStyle w:val="a5"/>
              <w:kinsoku w:val="0"/>
              <w:overflowPunct w:val="0"/>
              <w:spacing w:before="1" w:after="0" w:line="240" w:lineRule="auto"/>
              <w:ind w:right="110"/>
              <w:jc w:val="both"/>
              <w:rPr>
                <w:rFonts w:ascii="Times New Roman" w:hAnsi="Times New Roman"/>
                <w:spacing w:val="-3"/>
                <w:sz w:val="28"/>
                <w:szCs w:val="28"/>
              </w:rPr>
            </w:pPr>
            <w:r w:rsidRPr="00BA7F14">
              <w:rPr>
                <w:rFonts w:ascii="Times New Roman" w:hAnsi="Times New Roman"/>
                <w:sz w:val="28"/>
                <w:szCs w:val="28"/>
              </w:rPr>
              <w:t>Чай.</w:t>
            </w:r>
            <w:r w:rsidRPr="00BA7F14">
              <w:rPr>
                <w:rFonts w:ascii="Times New Roman" w:hAnsi="Times New Roman"/>
                <w:spacing w:val="65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5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ы.</w:t>
            </w:r>
            <w:r w:rsidRPr="00BA7F14">
              <w:rPr>
                <w:rFonts w:ascii="Times New Roman" w:hAnsi="Times New Roman"/>
                <w:spacing w:val="65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Сп</w:t>
            </w:r>
            <w:r w:rsidRPr="00BA7F14">
              <w:rPr>
                <w:rFonts w:ascii="Times New Roman" w:hAnsi="Times New Roman"/>
                <w:spacing w:val="6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со</w:t>
            </w:r>
            <w:r w:rsidRPr="00BA7F14">
              <w:rPr>
                <w:rFonts w:ascii="Times New Roman" w:hAnsi="Times New Roman"/>
                <w:spacing w:val="3"/>
                <w:sz w:val="28"/>
                <w:szCs w:val="28"/>
              </w:rPr>
              <w:t>б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ы</w:t>
            </w:r>
            <w:r w:rsidRPr="00BA7F14">
              <w:rPr>
                <w:rFonts w:ascii="Times New Roman" w:hAnsi="Times New Roman"/>
                <w:spacing w:val="64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за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spacing w:val="6"/>
                <w:sz w:val="28"/>
                <w:szCs w:val="28"/>
              </w:rPr>
              <w:t>р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ки</w:t>
            </w:r>
            <w:r w:rsidRPr="00BA7F14">
              <w:rPr>
                <w:rFonts w:ascii="Times New Roman" w:hAnsi="Times New Roman"/>
                <w:spacing w:val="62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ча</w:t>
            </w:r>
            <w:r w:rsidRPr="00BA7F14">
              <w:rPr>
                <w:rFonts w:ascii="Times New Roman" w:hAnsi="Times New Roman"/>
                <w:spacing w:val="1"/>
                <w:sz w:val="28"/>
                <w:szCs w:val="28"/>
              </w:rPr>
              <w:t>я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2A5499" w:rsidRPr="00D23A75" w:rsidRDefault="003726BC" w:rsidP="002A54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2A5499" w:rsidRDefault="002A5499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5499" w:rsidRPr="00CF1592" w:rsidTr="008636B7">
        <w:tc>
          <w:tcPr>
            <w:tcW w:w="1560" w:type="dxa"/>
            <w:shd w:val="clear" w:color="auto" w:fill="auto"/>
          </w:tcPr>
          <w:p w:rsidR="002A5499" w:rsidRDefault="00446A6A" w:rsidP="00C901D4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50.22</w:t>
            </w:r>
          </w:p>
        </w:tc>
        <w:tc>
          <w:tcPr>
            <w:tcW w:w="4347" w:type="dxa"/>
            <w:shd w:val="clear" w:color="auto" w:fill="auto"/>
          </w:tcPr>
          <w:p w:rsidR="002A5499" w:rsidRDefault="003726BC" w:rsidP="00DD1516">
            <w:pPr>
              <w:pStyle w:val="a5"/>
              <w:kinsoku w:val="0"/>
              <w:overflowPunct w:val="0"/>
              <w:spacing w:before="1" w:after="0" w:line="240" w:lineRule="auto"/>
              <w:ind w:right="110"/>
              <w:jc w:val="both"/>
              <w:rPr>
                <w:rFonts w:ascii="Times New Roman" w:hAnsi="Times New Roman"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  <w:r w:rsidR="00D23A75" w:rsidRPr="00BA7F14">
              <w:rPr>
                <w:rFonts w:ascii="Times New Roman" w:hAnsi="Times New Roman"/>
                <w:sz w:val="28"/>
                <w:szCs w:val="28"/>
              </w:rPr>
              <w:t xml:space="preserve"> «Заваривание чая».</w:t>
            </w:r>
          </w:p>
        </w:tc>
        <w:tc>
          <w:tcPr>
            <w:tcW w:w="2882" w:type="dxa"/>
          </w:tcPr>
          <w:p w:rsidR="002A5499" w:rsidRPr="002A5499" w:rsidRDefault="00D23A75" w:rsidP="00446A6A">
            <w:pPr>
              <w:pStyle w:val="Heading1"/>
              <w:ind w:left="365"/>
              <w:rPr>
                <w:b w:val="0"/>
              </w:rPr>
            </w:pPr>
            <w:r w:rsidRPr="00D23A75">
              <w:rPr>
                <w:b w:val="0"/>
              </w:rPr>
              <w:t xml:space="preserve">Практикум. </w:t>
            </w:r>
            <w:r w:rsidRPr="00D23A75">
              <w:rPr>
                <w:b w:val="0"/>
                <w:color w:val="000000" w:themeColor="text1"/>
              </w:rPr>
              <w:t xml:space="preserve">Работа в </w:t>
            </w:r>
            <w:proofErr w:type="spellStart"/>
            <w:r w:rsidRPr="00D23A75">
              <w:rPr>
                <w:b w:val="0"/>
                <w:color w:val="000000" w:themeColor="text1"/>
              </w:rPr>
              <w:t>микрогруппах</w:t>
            </w:r>
            <w:proofErr w:type="spellEnd"/>
            <w:r w:rsidRPr="00D23A75">
              <w:rPr>
                <w:b w:val="0"/>
                <w:color w:val="000000" w:themeColor="text1"/>
              </w:rPr>
              <w:t>.</w:t>
            </w:r>
          </w:p>
        </w:tc>
        <w:tc>
          <w:tcPr>
            <w:tcW w:w="2259" w:type="dxa"/>
            <w:shd w:val="clear" w:color="auto" w:fill="auto"/>
          </w:tcPr>
          <w:p w:rsidR="002A5499" w:rsidRDefault="002A5499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46A6A" w:rsidRPr="00CF1592" w:rsidTr="008636B7">
        <w:tc>
          <w:tcPr>
            <w:tcW w:w="1560" w:type="dxa"/>
            <w:shd w:val="clear" w:color="auto" w:fill="auto"/>
          </w:tcPr>
          <w:p w:rsidR="00446A6A" w:rsidRDefault="00446A6A" w:rsidP="00C901D4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51.23</w:t>
            </w:r>
          </w:p>
        </w:tc>
        <w:tc>
          <w:tcPr>
            <w:tcW w:w="4347" w:type="dxa"/>
            <w:shd w:val="clear" w:color="auto" w:fill="auto"/>
          </w:tcPr>
          <w:p w:rsidR="00446A6A" w:rsidRDefault="00446A6A" w:rsidP="00DD1516">
            <w:pPr>
              <w:pStyle w:val="a5"/>
              <w:kinsoku w:val="0"/>
              <w:overflowPunct w:val="0"/>
              <w:spacing w:before="1" w:after="0" w:line="240" w:lineRule="auto"/>
              <w:ind w:right="1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Кофе. Виды. Способы приготовления.</w:t>
            </w:r>
          </w:p>
        </w:tc>
        <w:tc>
          <w:tcPr>
            <w:tcW w:w="2882" w:type="dxa"/>
          </w:tcPr>
          <w:p w:rsidR="00446A6A" w:rsidRPr="00446A6A" w:rsidRDefault="00446A6A" w:rsidP="00446A6A">
            <w:pPr>
              <w:pStyle w:val="Heading1"/>
              <w:ind w:hanging="464"/>
              <w:rPr>
                <w:b w:val="0"/>
              </w:rPr>
            </w:pPr>
            <w:r w:rsidRPr="00446A6A">
              <w:rPr>
                <w:b w:val="0"/>
                <w:color w:val="000000" w:themeColor="text1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446A6A" w:rsidRDefault="00446A6A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5499" w:rsidRPr="00CF1592" w:rsidTr="008636B7">
        <w:tc>
          <w:tcPr>
            <w:tcW w:w="1560" w:type="dxa"/>
            <w:shd w:val="clear" w:color="auto" w:fill="auto"/>
          </w:tcPr>
          <w:p w:rsidR="002A5499" w:rsidRDefault="00446A6A" w:rsidP="00C901D4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52.24</w:t>
            </w:r>
          </w:p>
        </w:tc>
        <w:tc>
          <w:tcPr>
            <w:tcW w:w="4347" w:type="dxa"/>
            <w:shd w:val="clear" w:color="auto" w:fill="auto"/>
          </w:tcPr>
          <w:p w:rsidR="002A5499" w:rsidRDefault="00D23A75" w:rsidP="00DD1516">
            <w:pPr>
              <w:pStyle w:val="a5"/>
              <w:kinsoku w:val="0"/>
              <w:overflowPunct w:val="0"/>
              <w:spacing w:before="1" w:after="0" w:line="240" w:lineRule="auto"/>
              <w:ind w:right="110"/>
              <w:jc w:val="both"/>
              <w:rPr>
                <w:rFonts w:ascii="Times New Roman" w:hAnsi="Times New Roman"/>
                <w:spacing w:val="-3"/>
                <w:sz w:val="28"/>
                <w:szCs w:val="28"/>
              </w:rPr>
            </w:pPr>
            <w:r w:rsidRPr="00BA7F14">
              <w:rPr>
                <w:rFonts w:ascii="Times New Roman" w:hAnsi="Times New Roman"/>
                <w:sz w:val="28"/>
                <w:szCs w:val="28"/>
              </w:rPr>
              <w:t>За</w:t>
            </w:r>
            <w:r w:rsidRPr="00BA7F14">
              <w:rPr>
                <w:rFonts w:ascii="Times New Roman" w:hAnsi="Times New Roman"/>
                <w:spacing w:val="-7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pacing w:val="3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рак.</w:t>
            </w:r>
            <w:r w:rsidRPr="00BA7F14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8"/>
                <w:sz w:val="28"/>
                <w:szCs w:val="28"/>
              </w:rPr>
              <w:t>Б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л</w:t>
            </w:r>
            <w:r w:rsidRPr="00BA7F14">
              <w:rPr>
                <w:rFonts w:ascii="Times New Roman" w:hAnsi="Times New Roman"/>
                <w:spacing w:val="-17"/>
                <w:sz w:val="28"/>
                <w:szCs w:val="28"/>
              </w:rPr>
              <w:t>ю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spacing w:val="7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ля</w:t>
            </w:r>
            <w:r w:rsidRPr="00BA7F14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за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pacing w:val="3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ра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>к</w:t>
            </w:r>
            <w:r w:rsidRPr="00BA7F14">
              <w:rPr>
                <w:rFonts w:ascii="Times New Roman" w:hAnsi="Times New Roman"/>
                <w:spacing w:val="1"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;</w:t>
            </w:r>
            <w:r w:rsidRPr="00BA7F14">
              <w:rPr>
                <w:rFonts w:ascii="Times New Roman" w:hAnsi="Times New Roman"/>
                <w:spacing w:val="69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5"/>
                <w:sz w:val="28"/>
                <w:szCs w:val="28"/>
              </w:rPr>
              <w:t>г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ор</w:t>
            </w:r>
            <w:r w:rsidRPr="00BA7F14">
              <w:rPr>
                <w:rFonts w:ascii="Times New Roman" w:hAnsi="Times New Roman"/>
                <w:spacing w:val="1"/>
                <w:sz w:val="28"/>
                <w:szCs w:val="28"/>
              </w:rPr>
              <w:t>я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чий</w:t>
            </w:r>
            <w:r w:rsidRPr="00BA7F1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spacing w:val="4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16"/>
                <w:sz w:val="28"/>
                <w:szCs w:val="28"/>
              </w:rPr>
              <w:t>х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л</w:t>
            </w:r>
            <w:r w:rsidRPr="00BA7F14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н</w:t>
            </w:r>
            <w:r w:rsidRPr="00BA7F14">
              <w:rPr>
                <w:rFonts w:ascii="Times New Roman" w:hAnsi="Times New Roman"/>
                <w:spacing w:val="4"/>
                <w:sz w:val="28"/>
                <w:szCs w:val="28"/>
              </w:rPr>
              <w:t>ы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й</w:t>
            </w:r>
            <w:r w:rsidRPr="00BA7F14">
              <w:rPr>
                <w:rFonts w:ascii="Times New Roman" w:hAnsi="Times New Roman"/>
                <w:spacing w:val="4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за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pacing w:val="3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раки.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</w:t>
            </w:r>
            <w:r w:rsidRPr="00BA7F14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с</w:t>
            </w:r>
            <w:r w:rsidRPr="00BA7F14">
              <w:rPr>
                <w:rFonts w:ascii="Times New Roman" w:hAnsi="Times New Roman"/>
                <w:spacing w:val="-25"/>
                <w:sz w:val="28"/>
                <w:szCs w:val="28"/>
              </w:rPr>
              <w:t>у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spacing w:val="39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ля</w:t>
            </w:r>
            <w:r w:rsidRPr="00BA7F14">
              <w:rPr>
                <w:rFonts w:ascii="Times New Roman" w:hAnsi="Times New Roman"/>
                <w:spacing w:val="39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за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pacing w:val="3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ра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>к</w:t>
            </w:r>
            <w:r w:rsidRPr="00BA7F14">
              <w:rPr>
                <w:rFonts w:ascii="Times New Roman" w:hAnsi="Times New Roman"/>
                <w:spacing w:val="1"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.</w:t>
            </w:r>
            <w:r w:rsidRPr="00BA7F14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6"/>
                <w:sz w:val="28"/>
                <w:szCs w:val="28"/>
              </w:rPr>
              <w:t>С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ер</w:t>
            </w:r>
            <w:r w:rsidRPr="00BA7F14">
              <w:rPr>
                <w:rFonts w:ascii="Times New Roman" w:hAnsi="Times New Roman"/>
                <w:spacing w:val="-1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иро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pacing w:val="-7"/>
                <w:sz w:val="28"/>
                <w:szCs w:val="28"/>
              </w:rPr>
              <w:t>к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spacing w:val="-16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с</w:t>
            </w:r>
            <w:r w:rsidRPr="00BA7F14">
              <w:rPr>
                <w:rFonts w:ascii="Times New Roman" w:hAnsi="Times New Roman"/>
                <w:spacing w:val="-7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л</w:t>
            </w:r>
            <w:r w:rsidRPr="00BA7F14">
              <w:rPr>
                <w:rFonts w:ascii="Times New Roman" w:hAnsi="Times New Roman"/>
                <w:spacing w:val="1"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D23A75" w:rsidRDefault="00D23A75" w:rsidP="00D23A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2A5499" w:rsidRPr="002A5499" w:rsidRDefault="00D23A75" w:rsidP="00D23A75">
            <w:pPr>
              <w:pStyle w:val="Heading1"/>
              <w:rPr>
                <w:b w:val="0"/>
              </w:rPr>
            </w:pPr>
            <w:r w:rsidRPr="002A5499">
              <w:rPr>
                <w:b w:val="0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2A5499" w:rsidRDefault="002A5499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46A6A" w:rsidRPr="00CF1592" w:rsidTr="008636B7">
        <w:tc>
          <w:tcPr>
            <w:tcW w:w="1560" w:type="dxa"/>
            <w:shd w:val="clear" w:color="auto" w:fill="auto"/>
          </w:tcPr>
          <w:p w:rsidR="00446A6A" w:rsidRDefault="00446A6A" w:rsidP="00C901D4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53.25</w:t>
            </w:r>
          </w:p>
        </w:tc>
        <w:tc>
          <w:tcPr>
            <w:tcW w:w="4347" w:type="dxa"/>
            <w:shd w:val="clear" w:color="auto" w:fill="auto"/>
          </w:tcPr>
          <w:p w:rsidR="00446A6A" w:rsidRPr="00BA7F14" w:rsidRDefault="00446A6A" w:rsidP="00DD1516">
            <w:pPr>
              <w:pStyle w:val="a5"/>
              <w:kinsoku w:val="0"/>
              <w:overflowPunct w:val="0"/>
              <w:spacing w:before="1" w:after="0" w:line="240" w:lineRule="auto"/>
              <w:ind w:right="1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Обед. Блюда для обеда. Посуда.</w:t>
            </w:r>
          </w:p>
        </w:tc>
        <w:tc>
          <w:tcPr>
            <w:tcW w:w="2882" w:type="dxa"/>
          </w:tcPr>
          <w:p w:rsidR="00446A6A" w:rsidRDefault="00446A6A" w:rsidP="00446A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446A6A" w:rsidRDefault="00446A6A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46A6A" w:rsidRPr="00CF1592" w:rsidTr="008636B7">
        <w:tc>
          <w:tcPr>
            <w:tcW w:w="1560" w:type="dxa"/>
            <w:shd w:val="clear" w:color="auto" w:fill="auto"/>
          </w:tcPr>
          <w:p w:rsidR="00446A6A" w:rsidRDefault="00446A6A" w:rsidP="00C901D4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54.26</w:t>
            </w:r>
          </w:p>
        </w:tc>
        <w:tc>
          <w:tcPr>
            <w:tcW w:w="4347" w:type="dxa"/>
            <w:shd w:val="clear" w:color="auto" w:fill="auto"/>
          </w:tcPr>
          <w:p w:rsidR="00446A6A" w:rsidRDefault="00446A6A" w:rsidP="00DD1516">
            <w:pPr>
              <w:pStyle w:val="a5"/>
              <w:kinsoku w:val="0"/>
              <w:overflowPunct w:val="0"/>
              <w:spacing w:before="1" w:after="0" w:line="240" w:lineRule="auto"/>
              <w:ind w:right="1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«Составление меню завтрака».</w:t>
            </w:r>
          </w:p>
        </w:tc>
        <w:tc>
          <w:tcPr>
            <w:tcW w:w="2882" w:type="dxa"/>
          </w:tcPr>
          <w:p w:rsidR="00446A6A" w:rsidRPr="00446A6A" w:rsidRDefault="00446A6A" w:rsidP="00446A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46A6A">
              <w:rPr>
                <w:rFonts w:ascii="Times New Roman" w:hAnsi="Times New Roman"/>
                <w:sz w:val="28"/>
                <w:szCs w:val="28"/>
              </w:rPr>
              <w:t xml:space="preserve">Практикум. </w:t>
            </w:r>
            <w:r w:rsidRPr="00446A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Работа в </w:t>
            </w:r>
            <w:proofErr w:type="spellStart"/>
            <w:r w:rsidRPr="00446A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микрогруппах</w:t>
            </w:r>
            <w:proofErr w:type="spellEnd"/>
            <w:r w:rsidRPr="00446A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259" w:type="dxa"/>
            <w:shd w:val="clear" w:color="auto" w:fill="auto"/>
          </w:tcPr>
          <w:p w:rsidR="00446A6A" w:rsidRDefault="00446A6A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46A6A" w:rsidRPr="00CF1592" w:rsidTr="008636B7">
        <w:tc>
          <w:tcPr>
            <w:tcW w:w="1560" w:type="dxa"/>
            <w:shd w:val="clear" w:color="auto" w:fill="auto"/>
          </w:tcPr>
          <w:p w:rsidR="00446A6A" w:rsidRDefault="00446A6A" w:rsidP="00C901D4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55.27</w:t>
            </w:r>
          </w:p>
        </w:tc>
        <w:tc>
          <w:tcPr>
            <w:tcW w:w="4347" w:type="dxa"/>
            <w:shd w:val="clear" w:color="auto" w:fill="auto"/>
          </w:tcPr>
          <w:p w:rsidR="00446A6A" w:rsidRDefault="00446A6A" w:rsidP="00DD1516">
            <w:pPr>
              <w:pStyle w:val="a5"/>
              <w:kinsoku w:val="0"/>
              <w:overflowPunct w:val="0"/>
              <w:spacing w:before="1" w:after="0" w:line="240" w:lineRule="auto"/>
              <w:ind w:right="1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F14">
              <w:rPr>
                <w:rFonts w:ascii="Times New Roman" w:hAnsi="Times New Roman"/>
                <w:iCs/>
                <w:spacing w:val="-8"/>
                <w:sz w:val="28"/>
                <w:szCs w:val="28"/>
              </w:rPr>
              <w:t>М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г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з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ины</w:t>
            </w:r>
            <w:r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по</w:t>
            </w:r>
            <w:r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пр</w:t>
            </w:r>
            <w:r w:rsidRPr="00BA7F14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iCs/>
                <w:spacing w:val="3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>ж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е</w:t>
            </w:r>
            <w:r w:rsidRPr="00BA7F14">
              <w:rPr>
                <w:rFonts w:ascii="Times New Roman" w:hAnsi="Times New Roman"/>
                <w:iCs/>
                <w:spacing w:val="3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про</w:t>
            </w:r>
            <w:r w:rsidRPr="00BA7F14">
              <w:rPr>
                <w:rFonts w:ascii="Times New Roman" w:hAnsi="Times New Roman"/>
                <w:iCs/>
                <w:spacing w:val="-8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Pr="00BA7F14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>к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iCs/>
                <w:spacing w:val="5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пи</w:t>
            </w:r>
            <w:r w:rsidRPr="00BA7F14">
              <w:rPr>
                <w:rFonts w:ascii="Times New Roman" w:hAnsi="Times New Roman"/>
                <w:iCs/>
                <w:spacing w:val="5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ани</w:t>
            </w:r>
            <w:r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я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BA7F14">
              <w:rPr>
                <w:rFonts w:ascii="Times New Roman" w:hAnsi="Times New Roman"/>
                <w:iCs/>
                <w:spacing w:val="4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Осно</w:t>
            </w:r>
            <w:r w:rsidRPr="00BA7F14">
              <w:rPr>
                <w:rFonts w:ascii="Times New Roman" w:hAnsi="Times New Roman"/>
                <w:spacing w:val="-1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ные</w:t>
            </w:r>
            <w:r w:rsidRPr="00BA7F1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елы.</w:t>
            </w:r>
          </w:p>
        </w:tc>
        <w:tc>
          <w:tcPr>
            <w:tcW w:w="2882" w:type="dxa"/>
          </w:tcPr>
          <w:p w:rsidR="00446A6A" w:rsidRPr="00D23A75" w:rsidRDefault="00446A6A" w:rsidP="00446A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446A6A" w:rsidRPr="00446A6A" w:rsidRDefault="00446A6A" w:rsidP="00446A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A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446A6A" w:rsidRDefault="00446A6A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5499" w:rsidRPr="00CF1592" w:rsidTr="008636B7">
        <w:tc>
          <w:tcPr>
            <w:tcW w:w="1560" w:type="dxa"/>
            <w:shd w:val="clear" w:color="auto" w:fill="auto"/>
          </w:tcPr>
          <w:p w:rsidR="002A5499" w:rsidRDefault="00446A6A" w:rsidP="00C901D4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56.28</w:t>
            </w:r>
          </w:p>
        </w:tc>
        <w:tc>
          <w:tcPr>
            <w:tcW w:w="4347" w:type="dxa"/>
            <w:shd w:val="clear" w:color="auto" w:fill="auto"/>
          </w:tcPr>
          <w:p w:rsidR="002A5499" w:rsidRDefault="00D23A75" w:rsidP="00DD1516">
            <w:pPr>
              <w:pStyle w:val="a5"/>
              <w:kinsoku w:val="0"/>
              <w:overflowPunct w:val="0"/>
              <w:spacing w:before="1" w:after="0" w:line="240" w:lineRule="auto"/>
              <w:ind w:right="110"/>
              <w:jc w:val="both"/>
              <w:rPr>
                <w:rFonts w:ascii="Times New Roman" w:hAnsi="Times New Roman"/>
                <w:spacing w:val="-3"/>
                <w:sz w:val="28"/>
                <w:szCs w:val="28"/>
              </w:rPr>
            </w:pPr>
            <w:r w:rsidRPr="00BA7F14">
              <w:rPr>
                <w:rFonts w:ascii="Times New Roman" w:hAnsi="Times New Roman"/>
                <w:spacing w:val="-5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ы</w:t>
            </w:r>
            <w:r w:rsidRPr="00BA7F14">
              <w:rPr>
                <w:rFonts w:ascii="Times New Roman" w:hAnsi="Times New Roman"/>
                <w:spacing w:val="37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pacing w:val="-8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ар</w:t>
            </w:r>
            <w:r w:rsidRPr="00BA7F14">
              <w:rPr>
                <w:rFonts w:ascii="Times New Roman" w:hAnsi="Times New Roman"/>
                <w:spacing w:val="6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pacing w:val="3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.</w:t>
            </w:r>
            <w:r w:rsidRPr="00BA7F14">
              <w:rPr>
                <w:rFonts w:ascii="Times New Roman" w:hAnsi="Times New Roman"/>
                <w:spacing w:val="54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Срок</w:t>
            </w:r>
            <w:r w:rsidRPr="00BA7F14">
              <w:rPr>
                <w:rFonts w:ascii="Times New Roman" w:hAnsi="Times New Roman"/>
                <w:spacing w:val="52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5"/>
                <w:sz w:val="28"/>
                <w:szCs w:val="28"/>
              </w:rPr>
              <w:t>г</w:t>
            </w:r>
            <w:r w:rsidRPr="00BA7F14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н</w:t>
            </w:r>
            <w:r w:rsidRPr="00BA7F14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с</w:t>
            </w:r>
            <w:r w:rsidRPr="00BA7F14">
              <w:rPr>
                <w:rFonts w:ascii="Times New Roman" w:hAnsi="Times New Roman"/>
                <w:spacing w:val="-1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spacing w:val="51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пр</w:t>
            </w:r>
            <w:r w:rsidRPr="00BA7F14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pacing w:val="7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ук</w:t>
            </w:r>
            <w:r w:rsidRPr="00BA7F14">
              <w:rPr>
                <w:rFonts w:ascii="Times New Roman" w:hAnsi="Times New Roman"/>
                <w:spacing w:val="-9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пи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ания</w:t>
            </w:r>
            <w:r w:rsidRPr="00BA7F14">
              <w:rPr>
                <w:rFonts w:ascii="Times New Roman" w:hAnsi="Times New Roman"/>
                <w:spacing w:val="39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D23A75" w:rsidRPr="00D23A75" w:rsidRDefault="00D23A75" w:rsidP="00D23A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2A5499" w:rsidRPr="002A5499" w:rsidRDefault="00D23A75" w:rsidP="00446A6A">
            <w:pPr>
              <w:pStyle w:val="Heading1"/>
              <w:ind w:left="365"/>
              <w:jc w:val="center"/>
              <w:rPr>
                <w:b w:val="0"/>
              </w:rPr>
            </w:pPr>
            <w:r w:rsidRPr="00D23A75">
              <w:rPr>
                <w:b w:val="0"/>
                <w:color w:val="000000" w:themeColor="text1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2A5499" w:rsidRDefault="002A5499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46A6A" w:rsidRPr="00CF1592" w:rsidTr="008636B7">
        <w:tc>
          <w:tcPr>
            <w:tcW w:w="1560" w:type="dxa"/>
            <w:shd w:val="clear" w:color="auto" w:fill="auto"/>
          </w:tcPr>
          <w:p w:rsidR="00446A6A" w:rsidRDefault="00446A6A" w:rsidP="00C901D4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57.29</w:t>
            </w:r>
          </w:p>
        </w:tc>
        <w:tc>
          <w:tcPr>
            <w:tcW w:w="4347" w:type="dxa"/>
            <w:shd w:val="clear" w:color="auto" w:fill="auto"/>
          </w:tcPr>
          <w:p w:rsidR="00446A6A" w:rsidRPr="00BA7F14" w:rsidRDefault="00446A6A" w:rsidP="00DD1516">
            <w:pPr>
              <w:pStyle w:val="a5"/>
              <w:kinsoku w:val="0"/>
              <w:overflowPunct w:val="0"/>
              <w:spacing w:before="1" w:after="0" w:line="240" w:lineRule="auto"/>
              <w:ind w:right="110"/>
              <w:jc w:val="both"/>
              <w:rPr>
                <w:rFonts w:ascii="Times New Roman" w:hAnsi="Times New Roman"/>
                <w:spacing w:val="-5"/>
                <w:sz w:val="28"/>
                <w:szCs w:val="28"/>
              </w:rPr>
            </w:pPr>
            <w:r>
              <w:rPr>
                <w:rFonts w:ascii="Times New Roman" w:hAnsi="Times New Roman"/>
                <w:spacing w:val="-5"/>
                <w:sz w:val="28"/>
                <w:szCs w:val="28"/>
              </w:rPr>
              <w:t>Обобщающий урок по теме «Питание».</w:t>
            </w:r>
          </w:p>
        </w:tc>
        <w:tc>
          <w:tcPr>
            <w:tcW w:w="2882" w:type="dxa"/>
          </w:tcPr>
          <w:p w:rsidR="00446A6A" w:rsidRPr="00D23A75" w:rsidRDefault="00446A6A" w:rsidP="00446A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446A6A" w:rsidRDefault="00446A6A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BA7F14" w:rsidRDefault="00B00094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B00094" w:rsidRPr="00BA7F14" w:rsidRDefault="00B00094" w:rsidP="002A5499">
            <w:pPr>
              <w:pStyle w:val="Heading1"/>
              <w:kinsoku w:val="0"/>
              <w:overflowPunct w:val="0"/>
              <w:spacing w:before="10"/>
              <w:ind w:left="0" w:right="1734"/>
              <w:outlineLvl w:val="9"/>
            </w:pPr>
            <w:r w:rsidRPr="00BA7F14">
              <w:t>Ж</w:t>
            </w:r>
            <w:r w:rsidRPr="00BA7F14">
              <w:rPr>
                <w:spacing w:val="-5"/>
              </w:rPr>
              <w:t>и</w:t>
            </w:r>
            <w:r w:rsidRPr="00BA7F14">
              <w:rPr>
                <w:spacing w:val="7"/>
              </w:rPr>
              <w:t>л</w:t>
            </w:r>
            <w:r w:rsidRPr="00BA7F14">
              <w:rPr>
                <w:spacing w:val="2"/>
              </w:rPr>
              <w:t>и</w:t>
            </w:r>
            <w:r w:rsidRPr="00BA7F14">
              <w:rPr>
                <w:spacing w:val="-6"/>
              </w:rPr>
              <w:t>щ</w:t>
            </w:r>
            <w:r w:rsidRPr="00BA7F14">
              <w:t xml:space="preserve">е </w:t>
            </w:r>
          </w:p>
        </w:tc>
        <w:tc>
          <w:tcPr>
            <w:tcW w:w="2882" w:type="dxa"/>
          </w:tcPr>
          <w:p w:rsidR="00B00094" w:rsidRPr="00917D8A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B00094" w:rsidRPr="002A5499" w:rsidRDefault="00C06403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00094" w:rsidRPr="00CF1592" w:rsidTr="008636B7">
        <w:tc>
          <w:tcPr>
            <w:tcW w:w="1560" w:type="dxa"/>
            <w:shd w:val="clear" w:color="auto" w:fill="auto"/>
          </w:tcPr>
          <w:p w:rsidR="00B00094" w:rsidRPr="002A5499" w:rsidRDefault="00C06403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D23A7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347" w:type="dxa"/>
            <w:shd w:val="clear" w:color="auto" w:fill="auto"/>
          </w:tcPr>
          <w:p w:rsidR="00B00094" w:rsidRPr="00BA7F14" w:rsidRDefault="00C06403" w:rsidP="00C06403">
            <w:pPr>
              <w:pStyle w:val="a5"/>
              <w:kinsoku w:val="0"/>
              <w:overflowPunct w:val="0"/>
              <w:spacing w:before="2" w:line="240" w:lineRule="auto"/>
              <w:ind w:right="11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28"/>
                <w:sz w:val="28"/>
                <w:szCs w:val="28"/>
              </w:rPr>
              <w:t>Планировка жилища.</w:t>
            </w:r>
            <w:r w:rsidR="00B00094" w:rsidRPr="00BA7F14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2882" w:type="dxa"/>
          </w:tcPr>
          <w:p w:rsidR="00B00094" w:rsidRPr="00C06403" w:rsidRDefault="00CC1789" w:rsidP="00C0640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B00094" w:rsidRPr="00917D8A" w:rsidRDefault="00B00094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6403" w:rsidRPr="00CF1592" w:rsidTr="008636B7">
        <w:tc>
          <w:tcPr>
            <w:tcW w:w="1560" w:type="dxa"/>
            <w:shd w:val="clear" w:color="auto" w:fill="auto"/>
          </w:tcPr>
          <w:p w:rsidR="00C06403" w:rsidRDefault="00C06403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59.2</w:t>
            </w:r>
          </w:p>
        </w:tc>
        <w:tc>
          <w:tcPr>
            <w:tcW w:w="4347" w:type="dxa"/>
            <w:shd w:val="clear" w:color="auto" w:fill="auto"/>
          </w:tcPr>
          <w:p w:rsidR="00C06403" w:rsidRPr="00BA7F14" w:rsidRDefault="00C06403" w:rsidP="00C06403">
            <w:pPr>
              <w:pStyle w:val="a5"/>
              <w:kinsoku w:val="0"/>
              <w:overflowPunct w:val="0"/>
              <w:spacing w:before="2" w:line="240" w:lineRule="auto"/>
              <w:ind w:right="112"/>
              <w:jc w:val="both"/>
              <w:rPr>
                <w:rFonts w:ascii="Times New Roman" w:hAnsi="Times New Roman"/>
                <w:spacing w:val="28"/>
                <w:sz w:val="28"/>
                <w:szCs w:val="28"/>
              </w:rPr>
            </w:pPr>
            <w:r w:rsidRPr="00BA7F14">
              <w:rPr>
                <w:rFonts w:ascii="Times New Roman" w:hAnsi="Times New Roman"/>
                <w:iCs/>
                <w:spacing w:val="-16"/>
                <w:sz w:val="28"/>
                <w:szCs w:val="28"/>
              </w:rPr>
              <w:t>У</w:t>
            </w:r>
            <w:r w:rsidRPr="00BA7F14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х</w:t>
            </w:r>
            <w:r w:rsidRPr="00BA7F14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>о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iCs/>
                <w:spacing w:val="20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з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iCs/>
                <w:spacing w:val="22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жи</w:t>
            </w:r>
            <w:r w:rsidRPr="00BA7F14">
              <w:rPr>
                <w:rFonts w:ascii="Times New Roman" w:hAnsi="Times New Roman"/>
                <w:iCs/>
                <w:spacing w:val="-1"/>
                <w:sz w:val="28"/>
                <w:szCs w:val="28"/>
              </w:rPr>
              <w:t>л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iCs/>
                <w:spacing w:val="5"/>
                <w:sz w:val="28"/>
                <w:szCs w:val="28"/>
              </w:rPr>
              <w:t>щ</w:t>
            </w:r>
            <w:r w:rsidRPr="00BA7F14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е</w:t>
            </w:r>
            <w:r w:rsidRPr="00BA7F14">
              <w:rPr>
                <w:rFonts w:ascii="Times New Roman" w:hAnsi="Times New Roman"/>
                <w:iCs/>
                <w:sz w:val="28"/>
                <w:szCs w:val="28"/>
              </w:rPr>
              <w:t>м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.</w:t>
            </w:r>
            <w:r w:rsidRPr="00BA7F14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5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и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ы</w:t>
            </w:r>
            <w:r w:rsidRPr="00BA7F14">
              <w:rPr>
                <w:rFonts w:ascii="Times New Roman" w:hAnsi="Times New Roman"/>
                <w:spacing w:val="12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11"/>
                <w:sz w:val="28"/>
                <w:szCs w:val="28"/>
              </w:rPr>
              <w:t>у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орки</w:t>
            </w:r>
            <w:r w:rsidRPr="00BA7F14">
              <w:rPr>
                <w:rFonts w:ascii="Times New Roman" w:hAnsi="Times New Roman"/>
                <w:spacing w:val="12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жилища</w:t>
            </w:r>
            <w:r w:rsidRPr="00BA7F14">
              <w:rPr>
                <w:rFonts w:ascii="Times New Roman" w:hAnsi="Times New Roman"/>
                <w:spacing w:val="10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2"/>
                <w:sz w:val="28"/>
                <w:szCs w:val="28"/>
              </w:rPr>
              <w:t>(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су</w:t>
            </w:r>
            <w:r w:rsidRPr="00BA7F14">
              <w:rPr>
                <w:rFonts w:ascii="Times New Roman" w:hAnsi="Times New Roman"/>
                <w:spacing w:val="-10"/>
                <w:sz w:val="28"/>
                <w:szCs w:val="28"/>
              </w:rPr>
              <w:t>х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а</w:t>
            </w:r>
            <w:r w:rsidRPr="00BA7F14">
              <w:rPr>
                <w:rFonts w:ascii="Times New Roman" w:hAnsi="Times New Roman"/>
                <w:spacing w:val="2"/>
                <w:sz w:val="28"/>
                <w:szCs w:val="28"/>
              </w:rPr>
              <w:t>я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,</w:t>
            </w:r>
            <w:r w:rsidRPr="00BA7F14">
              <w:rPr>
                <w:rFonts w:ascii="Times New Roman" w:hAnsi="Times New Roman"/>
                <w:spacing w:val="9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pacing w:val="-8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лажна</w:t>
            </w:r>
            <w:r w:rsidRPr="00BA7F14">
              <w:rPr>
                <w:rFonts w:ascii="Times New Roman" w:hAnsi="Times New Roman"/>
                <w:spacing w:val="8"/>
                <w:sz w:val="28"/>
                <w:szCs w:val="28"/>
              </w:rPr>
              <w:t>я</w:t>
            </w:r>
            <w:r w:rsidRPr="00BA7F14">
              <w:rPr>
                <w:rFonts w:ascii="Times New Roman" w:hAnsi="Times New Roman"/>
                <w:spacing w:val="-2"/>
                <w:sz w:val="28"/>
                <w:szCs w:val="28"/>
              </w:rPr>
              <w:t>)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,</w:t>
            </w:r>
            <w:r w:rsidRPr="00BA7F14">
              <w:rPr>
                <w:rFonts w:ascii="Times New Roman" w:hAnsi="Times New Roman"/>
                <w:spacing w:val="10"/>
                <w:sz w:val="28"/>
                <w:szCs w:val="28"/>
              </w:rPr>
              <w:t xml:space="preserve"> 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ин</w:t>
            </w:r>
            <w:r w:rsidRPr="00BA7F14">
              <w:rPr>
                <w:rFonts w:ascii="Times New Roman" w:hAnsi="Times New Roman"/>
                <w:spacing w:val="-3"/>
                <w:sz w:val="28"/>
                <w:szCs w:val="28"/>
              </w:rPr>
              <w:t>в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ен</w:t>
            </w:r>
            <w:r w:rsidRPr="00BA7F14">
              <w:rPr>
                <w:rFonts w:ascii="Times New Roman" w:hAnsi="Times New Roman"/>
                <w:spacing w:val="4"/>
                <w:sz w:val="28"/>
                <w:szCs w:val="28"/>
              </w:rPr>
              <w:t>т</w:t>
            </w:r>
            <w:r w:rsidRPr="00BA7F14">
              <w:rPr>
                <w:rFonts w:ascii="Times New Roman" w:hAnsi="Times New Roman"/>
                <w:sz w:val="28"/>
                <w:szCs w:val="28"/>
              </w:rPr>
              <w:t>ар</w:t>
            </w:r>
            <w:r w:rsidRPr="00BA7F14">
              <w:rPr>
                <w:rFonts w:ascii="Times New Roman" w:hAnsi="Times New Roman"/>
                <w:spacing w:val="-1"/>
                <w:sz w:val="28"/>
                <w:szCs w:val="28"/>
              </w:rPr>
              <w:t>ь.</w:t>
            </w:r>
            <w:r>
              <w:rPr>
                <w:rFonts w:ascii="Times New Roman" w:hAnsi="Times New Roman"/>
                <w:iCs/>
                <w:spacing w:val="-16"/>
                <w:sz w:val="28"/>
                <w:szCs w:val="28"/>
              </w:rPr>
              <w:t xml:space="preserve"> Инвентарь.</w:t>
            </w:r>
          </w:p>
        </w:tc>
        <w:tc>
          <w:tcPr>
            <w:tcW w:w="2882" w:type="dxa"/>
          </w:tcPr>
          <w:p w:rsidR="00C06403" w:rsidRPr="00D23A75" w:rsidRDefault="00C06403" w:rsidP="00C0640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C06403" w:rsidRDefault="00C06403" w:rsidP="00C0640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46A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C06403" w:rsidRDefault="00C06403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6403" w:rsidRPr="00CF1592" w:rsidTr="008636B7">
        <w:tc>
          <w:tcPr>
            <w:tcW w:w="1560" w:type="dxa"/>
            <w:shd w:val="clear" w:color="auto" w:fill="auto"/>
          </w:tcPr>
          <w:p w:rsidR="00C06403" w:rsidRDefault="00C06403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60.3</w:t>
            </w:r>
          </w:p>
        </w:tc>
        <w:tc>
          <w:tcPr>
            <w:tcW w:w="4347" w:type="dxa"/>
            <w:shd w:val="clear" w:color="auto" w:fill="auto"/>
          </w:tcPr>
          <w:p w:rsidR="00C06403" w:rsidRPr="00BA7F14" w:rsidRDefault="00C06403" w:rsidP="002A5499">
            <w:pPr>
              <w:pStyle w:val="a5"/>
              <w:kinsoku w:val="0"/>
              <w:overflowPunct w:val="0"/>
              <w:spacing w:before="2" w:line="240" w:lineRule="auto"/>
              <w:ind w:right="112"/>
              <w:jc w:val="both"/>
              <w:rPr>
                <w:rFonts w:ascii="Times New Roman" w:hAnsi="Times New Roman"/>
                <w:spacing w:val="28"/>
                <w:sz w:val="28"/>
                <w:szCs w:val="28"/>
              </w:rPr>
            </w:pPr>
            <w:r>
              <w:rPr>
                <w:rFonts w:ascii="Times New Roman" w:hAnsi="Times New Roman"/>
                <w:spacing w:val="28"/>
                <w:sz w:val="28"/>
                <w:szCs w:val="28"/>
              </w:rPr>
              <w:t>Уход за мебелью.</w:t>
            </w:r>
          </w:p>
        </w:tc>
        <w:tc>
          <w:tcPr>
            <w:tcW w:w="2882" w:type="dxa"/>
          </w:tcPr>
          <w:p w:rsidR="00C06403" w:rsidRPr="00D23A75" w:rsidRDefault="00C06403" w:rsidP="00C0640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C06403" w:rsidRDefault="00C06403" w:rsidP="00C0640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46A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C06403" w:rsidRDefault="00C06403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6403" w:rsidRPr="00CF1592" w:rsidTr="008636B7">
        <w:tc>
          <w:tcPr>
            <w:tcW w:w="1560" w:type="dxa"/>
            <w:shd w:val="clear" w:color="auto" w:fill="auto"/>
          </w:tcPr>
          <w:p w:rsidR="00C06403" w:rsidRDefault="00C06403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61.4</w:t>
            </w:r>
          </w:p>
        </w:tc>
        <w:tc>
          <w:tcPr>
            <w:tcW w:w="4347" w:type="dxa"/>
            <w:shd w:val="clear" w:color="auto" w:fill="auto"/>
          </w:tcPr>
          <w:p w:rsidR="00C06403" w:rsidRPr="00BA7F14" w:rsidRDefault="00C06403" w:rsidP="002A5499">
            <w:pPr>
              <w:pStyle w:val="a5"/>
              <w:kinsoku w:val="0"/>
              <w:overflowPunct w:val="0"/>
              <w:spacing w:before="2" w:line="240" w:lineRule="auto"/>
              <w:ind w:right="112"/>
              <w:jc w:val="both"/>
              <w:rPr>
                <w:rFonts w:ascii="Times New Roman" w:hAnsi="Times New Roman"/>
                <w:spacing w:val="28"/>
                <w:sz w:val="28"/>
                <w:szCs w:val="28"/>
              </w:rPr>
            </w:pPr>
            <w:r>
              <w:rPr>
                <w:rFonts w:ascii="Times New Roman" w:hAnsi="Times New Roman"/>
                <w:spacing w:val="28"/>
                <w:sz w:val="28"/>
                <w:szCs w:val="28"/>
              </w:rPr>
              <w:t>Ежедневная и сезонная уборка помещени</w:t>
            </w:r>
            <w:r w:rsidR="006C4152">
              <w:rPr>
                <w:rFonts w:ascii="Times New Roman" w:hAnsi="Times New Roman"/>
                <w:spacing w:val="28"/>
                <w:sz w:val="28"/>
                <w:szCs w:val="28"/>
              </w:rPr>
              <w:t>й.</w:t>
            </w:r>
          </w:p>
        </w:tc>
        <w:tc>
          <w:tcPr>
            <w:tcW w:w="2882" w:type="dxa"/>
          </w:tcPr>
          <w:p w:rsidR="00C06403" w:rsidRDefault="006C4152" w:rsidP="006C41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C06403" w:rsidRDefault="006C4152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6403" w:rsidRPr="00CF1592" w:rsidTr="008636B7">
        <w:tc>
          <w:tcPr>
            <w:tcW w:w="1560" w:type="dxa"/>
            <w:shd w:val="clear" w:color="auto" w:fill="auto"/>
          </w:tcPr>
          <w:p w:rsidR="00C06403" w:rsidRDefault="00C06403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C06403" w:rsidRPr="006C4152" w:rsidRDefault="006C4152" w:rsidP="002A5499">
            <w:pPr>
              <w:pStyle w:val="a5"/>
              <w:kinsoku w:val="0"/>
              <w:overflowPunct w:val="0"/>
              <w:spacing w:before="2" w:line="240" w:lineRule="auto"/>
              <w:ind w:right="112"/>
              <w:jc w:val="both"/>
              <w:rPr>
                <w:rFonts w:ascii="Times New Roman" w:hAnsi="Times New Roman"/>
                <w:b/>
                <w:spacing w:val="28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8"/>
                <w:sz w:val="28"/>
                <w:szCs w:val="28"/>
              </w:rPr>
              <w:t xml:space="preserve">Повторение </w:t>
            </w:r>
          </w:p>
        </w:tc>
        <w:tc>
          <w:tcPr>
            <w:tcW w:w="2882" w:type="dxa"/>
          </w:tcPr>
          <w:p w:rsidR="00C06403" w:rsidRDefault="00C06403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C06403" w:rsidRPr="006C4152" w:rsidRDefault="006C4152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15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6C4152" w:rsidRPr="00CF1592" w:rsidTr="008636B7">
        <w:tc>
          <w:tcPr>
            <w:tcW w:w="1560" w:type="dxa"/>
            <w:shd w:val="clear" w:color="auto" w:fill="auto"/>
          </w:tcPr>
          <w:p w:rsidR="006C4152" w:rsidRDefault="006C4152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62.1</w:t>
            </w:r>
          </w:p>
        </w:tc>
        <w:tc>
          <w:tcPr>
            <w:tcW w:w="4347" w:type="dxa"/>
            <w:shd w:val="clear" w:color="auto" w:fill="auto"/>
          </w:tcPr>
          <w:p w:rsidR="006C4152" w:rsidRPr="006C4152" w:rsidRDefault="006C4152" w:rsidP="006C4152">
            <w:pPr>
              <w:pStyle w:val="a5"/>
              <w:kinsoku w:val="0"/>
              <w:overflowPunct w:val="0"/>
              <w:spacing w:before="2" w:line="240" w:lineRule="auto"/>
              <w:ind w:right="112"/>
              <w:rPr>
                <w:rFonts w:ascii="Times New Roman" w:hAnsi="Times New Roman"/>
                <w:spacing w:val="28"/>
                <w:sz w:val="28"/>
                <w:szCs w:val="28"/>
              </w:rPr>
            </w:pPr>
            <w:r w:rsidRPr="006C4152">
              <w:rPr>
                <w:rFonts w:ascii="Times New Roman" w:hAnsi="Times New Roman"/>
                <w:spacing w:val="28"/>
                <w:sz w:val="28"/>
                <w:szCs w:val="28"/>
              </w:rPr>
              <w:t xml:space="preserve">Повторение </w:t>
            </w:r>
            <w:r>
              <w:rPr>
                <w:rFonts w:ascii="Times New Roman" w:hAnsi="Times New Roman"/>
                <w:spacing w:val="28"/>
                <w:sz w:val="28"/>
                <w:szCs w:val="28"/>
              </w:rPr>
              <w:t>по темам</w:t>
            </w:r>
            <w:r w:rsidRPr="006C4152">
              <w:rPr>
                <w:rFonts w:ascii="Times New Roman" w:hAnsi="Times New Roman"/>
                <w:spacing w:val="28"/>
                <w:sz w:val="28"/>
                <w:szCs w:val="28"/>
              </w:rPr>
              <w:t xml:space="preserve"> «Личная гигиена» и «Охрана здоровья».</w:t>
            </w:r>
          </w:p>
        </w:tc>
        <w:tc>
          <w:tcPr>
            <w:tcW w:w="2882" w:type="dxa"/>
          </w:tcPr>
          <w:p w:rsidR="006C4152" w:rsidRDefault="006C4152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6C4152" w:rsidRPr="006C4152" w:rsidRDefault="006C4152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1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C4152" w:rsidRPr="00CF1592" w:rsidTr="008636B7">
        <w:tc>
          <w:tcPr>
            <w:tcW w:w="1560" w:type="dxa"/>
            <w:shd w:val="clear" w:color="auto" w:fill="auto"/>
          </w:tcPr>
          <w:p w:rsidR="006C4152" w:rsidRDefault="006C4152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63.2</w:t>
            </w:r>
          </w:p>
        </w:tc>
        <w:tc>
          <w:tcPr>
            <w:tcW w:w="4347" w:type="dxa"/>
            <w:shd w:val="clear" w:color="auto" w:fill="auto"/>
          </w:tcPr>
          <w:p w:rsidR="006C4152" w:rsidRPr="006C4152" w:rsidRDefault="006C4152" w:rsidP="006C4152">
            <w:pPr>
              <w:pStyle w:val="a5"/>
              <w:kinsoku w:val="0"/>
              <w:overflowPunct w:val="0"/>
              <w:spacing w:before="2" w:line="240" w:lineRule="auto"/>
              <w:ind w:right="112"/>
              <w:rPr>
                <w:rFonts w:ascii="Times New Roman" w:hAnsi="Times New Roman"/>
                <w:spacing w:val="28"/>
                <w:sz w:val="28"/>
                <w:szCs w:val="28"/>
              </w:rPr>
            </w:pPr>
            <w:r>
              <w:rPr>
                <w:rFonts w:ascii="Times New Roman" w:hAnsi="Times New Roman"/>
                <w:spacing w:val="28"/>
                <w:sz w:val="28"/>
                <w:szCs w:val="28"/>
              </w:rPr>
              <w:t>Повторение по теме «Одежда и обувь».</w:t>
            </w:r>
          </w:p>
        </w:tc>
        <w:tc>
          <w:tcPr>
            <w:tcW w:w="2882" w:type="dxa"/>
          </w:tcPr>
          <w:p w:rsidR="006C4152" w:rsidRDefault="006C4152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6C4152" w:rsidRPr="006C4152" w:rsidRDefault="006C4152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1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C4152" w:rsidRPr="00CF1592" w:rsidTr="008636B7">
        <w:tc>
          <w:tcPr>
            <w:tcW w:w="1560" w:type="dxa"/>
            <w:shd w:val="clear" w:color="auto" w:fill="auto"/>
          </w:tcPr>
          <w:p w:rsidR="006C4152" w:rsidRDefault="006C4152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64.3</w:t>
            </w:r>
          </w:p>
        </w:tc>
        <w:tc>
          <w:tcPr>
            <w:tcW w:w="4347" w:type="dxa"/>
            <w:shd w:val="clear" w:color="auto" w:fill="auto"/>
          </w:tcPr>
          <w:p w:rsidR="006C4152" w:rsidRPr="006C4152" w:rsidRDefault="006C4152" w:rsidP="006C4152">
            <w:pPr>
              <w:pStyle w:val="a5"/>
              <w:kinsoku w:val="0"/>
              <w:overflowPunct w:val="0"/>
              <w:spacing w:before="2" w:line="240" w:lineRule="auto"/>
              <w:ind w:right="112"/>
              <w:rPr>
                <w:rFonts w:ascii="Times New Roman" w:hAnsi="Times New Roman"/>
                <w:spacing w:val="28"/>
                <w:sz w:val="28"/>
                <w:szCs w:val="28"/>
              </w:rPr>
            </w:pPr>
            <w:r w:rsidRPr="006C4152">
              <w:rPr>
                <w:rFonts w:ascii="Times New Roman" w:hAnsi="Times New Roman"/>
                <w:spacing w:val="28"/>
                <w:sz w:val="28"/>
                <w:szCs w:val="28"/>
              </w:rPr>
              <w:t>Повторение по теме «Средства связи».</w:t>
            </w:r>
          </w:p>
        </w:tc>
        <w:tc>
          <w:tcPr>
            <w:tcW w:w="2882" w:type="dxa"/>
          </w:tcPr>
          <w:p w:rsidR="006C4152" w:rsidRDefault="006C4152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6C4152" w:rsidRPr="006C4152" w:rsidRDefault="006C4152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1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C4152" w:rsidRPr="00CF1592" w:rsidTr="008636B7">
        <w:tc>
          <w:tcPr>
            <w:tcW w:w="1560" w:type="dxa"/>
            <w:shd w:val="clear" w:color="auto" w:fill="auto"/>
          </w:tcPr>
          <w:p w:rsidR="006C4152" w:rsidRDefault="006C4152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65.4</w:t>
            </w:r>
          </w:p>
        </w:tc>
        <w:tc>
          <w:tcPr>
            <w:tcW w:w="4347" w:type="dxa"/>
            <w:shd w:val="clear" w:color="auto" w:fill="auto"/>
          </w:tcPr>
          <w:p w:rsidR="006C4152" w:rsidRPr="006C4152" w:rsidRDefault="006C4152" w:rsidP="006C4152">
            <w:pPr>
              <w:pStyle w:val="a5"/>
              <w:kinsoku w:val="0"/>
              <w:overflowPunct w:val="0"/>
              <w:spacing w:before="2" w:line="240" w:lineRule="auto"/>
              <w:ind w:right="112"/>
              <w:rPr>
                <w:rFonts w:ascii="Times New Roman" w:hAnsi="Times New Roman"/>
                <w:spacing w:val="28"/>
                <w:sz w:val="28"/>
                <w:szCs w:val="28"/>
              </w:rPr>
            </w:pPr>
            <w:r>
              <w:rPr>
                <w:rFonts w:ascii="Times New Roman" w:hAnsi="Times New Roman"/>
                <w:spacing w:val="28"/>
                <w:sz w:val="28"/>
                <w:szCs w:val="28"/>
              </w:rPr>
              <w:t>Повторение по теме «Семья».</w:t>
            </w:r>
          </w:p>
        </w:tc>
        <w:tc>
          <w:tcPr>
            <w:tcW w:w="2882" w:type="dxa"/>
          </w:tcPr>
          <w:p w:rsidR="006C4152" w:rsidRDefault="006C4152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6C4152" w:rsidRPr="006C4152" w:rsidRDefault="006C4152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1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C4152" w:rsidRPr="00CF1592" w:rsidTr="008636B7">
        <w:tc>
          <w:tcPr>
            <w:tcW w:w="1560" w:type="dxa"/>
            <w:shd w:val="clear" w:color="auto" w:fill="auto"/>
          </w:tcPr>
          <w:p w:rsidR="006C4152" w:rsidRDefault="006C4152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66.5</w:t>
            </w:r>
          </w:p>
        </w:tc>
        <w:tc>
          <w:tcPr>
            <w:tcW w:w="4347" w:type="dxa"/>
            <w:shd w:val="clear" w:color="auto" w:fill="auto"/>
          </w:tcPr>
          <w:p w:rsidR="006C4152" w:rsidRDefault="006C4152" w:rsidP="002A5499">
            <w:pPr>
              <w:pStyle w:val="a5"/>
              <w:kinsoku w:val="0"/>
              <w:overflowPunct w:val="0"/>
              <w:spacing w:before="2" w:line="240" w:lineRule="auto"/>
              <w:ind w:right="112"/>
              <w:jc w:val="both"/>
              <w:rPr>
                <w:rFonts w:ascii="Times New Roman" w:hAnsi="Times New Roman"/>
                <w:b/>
                <w:spacing w:val="28"/>
                <w:sz w:val="28"/>
                <w:szCs w:val="28"/>
              </w:rPr>
            </w:pPr>
            <w:r w:rsidRPr="006C4152">
              <w:rPr>
                <w:rFonts w:ascii="Times New Roman" w:hAnsi="Times New Roman"/>
                <w:sz w:val="28"/>
                <w:szCs w:val="28"/>
              </w:rPr>
              <w:t>Контрольная работа за год.</w:t>
            </w:r>
          </w:p>
        </w:tc>
        <w:tc>
          <w:tcPr>
            <w:tcW w:w="2882" w:type="dxa"/>
          </w:tcPr>
          <w:p w:rsidR="006C4152" w:rsidRDefault="006C4152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Тест.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6C4152" w:rsidRPr="006C4152" w:rsidRDefault="006C4152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1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C4152" w:rsidRPr="00CF1592" w:rsidTr="008636B7">
        <w:tc>
          <w:tcPr>
            <w:tcW w:w="1560" w:type="dxa"/>
            <w:shd w:val="clear" w:color="auto" w:fill="auto"/>
          </w:tcPr>
          <w:p w:rsidR="006C4152" w:rsidRDefault="006C4152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67.6</w:t>
            </w:r>
          </w:p>
        </w:tc>
        <w:tc>
          <w:tcPr>
            <w:tcW w:w="4347" w:type="dxa"/>
            <w:shd w:val="clear" w:color="auto" w:fill="auto"/>
          </w:tcPr>
          <w:p w:rsidR="006C4152" w:rsidRPr="006C4152" w:rsidRDefault="006C4152" w:rsidP="002A5499">
            <w:pPr>
              <w:pStyle w:val="a5"/>
              <w:kinsoku w:val="0"/>
              <w:overflowPunct w:val="0"/>
              <w:spacing w:before="2" w:line="240" w:lineRule="auto"/>
              <w:ind w:right="112"/>
              <w:jc w:val="both"/>
              <w:rPr>
                <w:rFonts w:ascii="Times New Roman" w:hAnsi="Times New Roman"/>
                <w:spacing w:val="28"/>
                <w:sz w:val="28"/>
                <w:szCs w:val="28"/>
              </w:rPr>
            </w:pPr>
            <w:r>
              <w:rPr>
                <w:rFonts w:ascii="Times New Roman" w:hAnsi="Times New Roman"/>
                <w:spacing w:val="28"/>
                <w:sz w:val="28"/>
                <w:szCs w:val="28"/>
              </w:rPr>
              <w:t>Правила поведения во время летних каникул.</w:t>
            </w:r>
          </w:p>
        </w:tc>
        <w:tc>
          <w:tcPr>
            <w:tcW w:w="2882" w:type="dxa"/>
          </w:tcPr>
          <w:p w:rsidR="006C4152" w:rsidRDefault="006C4152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6C4152" w:rsidRDefault="006C4152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5499" w:rsidRPr="00CF1592" w:rsidTr="008636B7">
        <w:tc>
          <w:tcPr>
            <w:tcW w:w="1560" w:type="dxa"/>
            <w:shd w:val="clear" w:color="auto" w:fill="auto"/>
          </w:tcPr>
          <w:p w:rsidR="002A5499" w:rsidRDefault="006C4152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68.7</w:t>
            </w:r>
          </w:p>
        </w:tc>
        <w:tc>
          <w:tcPr>
            <w:tcW w:w="4347" w:type="dxa"/>
            <w:shd w:val="clear" w:color="auto" w:fill="auto"/>
          </w:tcPr>
          <w:p w:rsidR="002A5499" w:rsidRPr="00D23A75" w:rsidRDefault="006C4152" w:rsidP="00D23A75">
            <w:pPr>
              <w:pStyle w:val="Heading1"/>
              <w:kinsoku w:val="0"/>
              <w:overflowPunct w:val="0"/>
              <w:spacing w:before="10"/>
              <w:ind w:left="0" w:right="-55"/>
              <w:outlineLvl w:val="9"/>
              <w:rPr>
                <w:b w:val="0"/>
                <w:iCs/>
              </w:rPr>
            </w:pPr>
            <w:r>
              <w:rPr>
                <w:b w:val="0"/>
                <w:iCs/>
              </w:rPr>
              <w:t>Правила поведения на водоемах.</w:t>
            </w:r>
          </w:p>
        </w:tc>
        <w:tc>
          <w:tcPr>
            <w:tcW w:w="2882" w:type="dxa"/>
          </w:tcPr>
          <w:p w:rsidR="002A5499" w:rsidRDefault="006C4152" w:rsidP="002A54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23A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2A5499" w:rsidRDefault="006C4152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BA7F14" w:rsidRDefault="003F674B" w:rsidP="00D846CA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3F674B" w:rsidRPr="003F674B" w:rsidRDefault="003F674B" w:rsidP="00917D8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 класс</w:t>
            </w:r>
          </w:p>
        </w:tc>
        <w:tc>
          <w:tcPr>
            <w:tcW w:w="2882" w:type="dxa"/>
          </w:tcPr>
          <w:p w:rsidR="003F674B" w:rsidRDefault="003F674B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3F674B" w:rsidRPr="003F674B" w:rsidRDefault="003F674B" w:rsidP="00D846C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3F674B" w:rsidRPr="00743721" w:rsidRDefault="003F674B" w:rsidP="007A6A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Личная гигиена</w:t>
            </w:r>
          </w:p>
        </w:tc>
        <w:tc>
          <w:tcPr>
            <w:tcW w:w="2882" w:type="dxa"/>
          </w:tcPr>
          <w:p w:rsidR="003F674B" w:rsidRDefault="003F674B" w:rsidP="007A6A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3F674B" w:rsidRPr="00CF1592" w:rsidRDefault="003F674B" w:rsidP="007A6A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066143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6614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1.</w:t>
            </w:r>
            <w:r w:rsidR="00E23A9C" w:rsidRPr="0006614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4347" w:type="dxa"/>
            <w:shd w:val="clear" w:color="auto" w:fill="auto"/>
          </w:tcPr>
          <w:p w:rsidR="003F674B" w:rsidRPr="00743721" w:rsidRDefault="003F674B" w:rsidP="007A6A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318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З</w:t>
            </w:r>
            <w:r w:rsidRPr="00DE0318">
              <w:rPr>
                <w:rFonts w:ascii="Times New Roman" w:hAnsi="Times New Roman"/>
                <w:iCs/>
                <w:sz w:val="28"/>
                <w:szCs w:val="28"/>
              </w:rPr>
              <w:t>н</w:t>
            </w:r>
            <w:r w:rsidRPr="00DE0318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а</w:t>
            </w:r>
            <w:r w:rsidRPr="00DE0318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ч</w:t>
            </w:r>
            <w:r w:rsidRPr="00DE0318">
              <w:rPr>
                <w:rFonts w:ascii="Times New Roman" w:hAnsi="Times New Roman"/>
                <w:iCs/>
                <w:sz w:val="28"/>
                <w:szCs w:val="28"/>
              </w:rPr>
              <w:t>ение</w:t>
            </w:r>
            <w:r w:rsidRPr="00DE0318">
              <w:rPr>
                <w:rFonts w:ascii="Times New Roman" w:hAnsi="Times New Roman"/>
                <w:iCs/>
                <w:spacing w:val="32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iCs/>
                <w:spacing w:val="-3"/>
                <w:sz w:val="28"/>
                <w:szCs w:val="28"/>
              </w:rPr>
              <w:t>з</w:t>
            </w:r>
            <w:r w:rsidRPr="00DE0318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д</w:t>
            </w:r>
            <w:r w:rsidRPr="00DE0318">
              <w:rPr>
                <w:rFonts w:ascii="Times New Roman" w:hAnsi="Times New Roman"/>
                <w:iCs/>
                <w:sz w:val="28"/>
                <w:szCs w:val="28"/>
              </w:rPr>
              <w:t>оро</w:t>
            </w:r>
            <w:r w:rsidRPr="00DE0318">
              <w:rPr>
                <w:rFonts w:ascii="Times New Roman" w:hAnsi="Times New Roman"/>
                <w:iCs/>
                <w:spacing w:val="4"/>
                <w:sz w:val="28"/>
                <w:szCs w:val="28"/>
              </w:rPr>
              <w:t>в</w:t>
            </w:r>
            <w:r w:rsidRPr="00DE0318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ь</w:t>
            </w:r>
            <w:r w:rsidRPr="00DE0318">
              <w:rPr>
                <w:rFonts w:ascii="Times New Roman" w:hAnsi="Times New Roman"/>
                <w:iCs/>
                <w:sz w:val="28"/>
                <w:szCs w:val="28"/>
              </w:rPr>
              <w:t>я</w:t>
            </w:r>
            <w:r w:rsidRPr="00DE0318">
              <w:rPr>
                <w:rFonts w:ascii="Times New Roman" w:hAnsi="Times New Roman"/>
                <w:iCs/>
                <w:spacing w:val="29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iCs/>
                <w:sz w:val="28"/>
                <w:szCs w:val="28"/>
              </w:rPr>
              <w:t>в</w:t>
            </w:r>
            <w:r w:rsidRPr="00DE0318">
              <w:rPr>
                <w:rFonts w:ascii="Times New Roman" w:hAnsi="Times New Roman"/>
                <w:iCs/>
                <w:spacing w:val="28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iCs/>
                <w:spacing w:val="5"/>
                <w:sz w:val="28"/>
                <w:szCs w:val="28"/>
              </w:rPr>
              <w:t>ж</w:t>
            </w:r>
            <w:r w:rsidRPr="00DE0318"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 w:rsidRPr="00DE0318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з</w:t>
            </w:r>
            <w:r w:rsidRPr="00DE0318">
              <w:rPr>
                <w:rFonts w:ascii="Times New Roman" w:hAnsi="Times New Roman"/>
                <w:iCs/>
                <w:sz w:val="28"/>
                <w:szCs w:val="28"/>
              </w:rPr>
              <w:t>ни</w:t>
            </w:r>
            <w:r w:rsidRPr="00DE0318">
              <w:rPr>
                <w:rFonts w:ascii="Times New Roman" w:hAnsi="Times New Roman"/>
                <w:iCs/>
                <w:spacing w:val="29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 w:rsidRPr="00DE0318">
              <w:rPr>
                <w:rFonts w:ascii="Times New Roman" w:hAnsi="Times New Roman"/>
                <w:iCs/>
                <w:spacing w:val="29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iCs/>
                <w:spacing w:val="3"/>
                <w:sz w:val="28"/>
                <w:szCs w:val="28"/>
              </w:rPr>
              <w:t>д</w:t>
            </w:r>
            <w:r w:rsidRPr="00DE0318">
              <w:rPr>
                <w:rFonts w:ascii="Times New Roman" w:hAnsi="Times New Roman"/>
                <w:iCs/>
                <w:sz w:val="28"/>
                <w:szCs w:val="28"/>
              </w:rPr>
              <w:t>е</w:t>
            </w:r>
            <w:r w:rsidRPr="00DE0318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я</w:t>
            </w:r>
            <w:r w:rsidRPr="00DE0318">
              <w:rPr>
                <w:rFonts w:ascii="Times New Roman" w:hAnsi="Times New Roman"/>
                <w:iCs/>
                <w:sz w:val="28"/>
                <w:szCs w:val="28"/>
              </w:rPr>
              <w:t>т</w:t>
            </w:r>
            <w:r w:rsidRPr="00DE0318">
              <w:rPr>
                <w:rFonts w:ascii="Times New Roman" w:hAnsi="Times New Roman"/>
                <w:iCs/>
                <w:spacing w:val="-3"/>
                <w:sz w:val="28"/>
                <w:szCs w:val="28"/>
              </w:rPr>
              <w:t>е</w:t>
            </w:r>
            <w:r w:rsidRPr="00DE0318">
              <w:rPr>
                <w:rFonts w:ascii="Times New Roman" w:hAnsi="Times New Roman"/>
                <w:iCs/>
                <w:spacing w:val="3"/>
                <w:sz w:val="28"/>
                <w:szCs w:val="28"/>
              </w:rPr>
              <w:t>л</w:t>
            </w:r>
            <w:r w:rsidRPr="00DE0318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ь</w:t>
            </w:r>
            <w:r w:rsidRPr="00DE0318">
              <w:rPr>
                <w:rFonts w:ascii="Times New Roman" w:hAnsi="Times New Roman"/>
                <w:iCs/>
                <w:sz w:val="28"/>
                <w:szCs w:val="28"/>
              </w:rPr>
              <w:t>ности</w:t>
            </w:r>
            <w:r w:rsidRPr="00DE0318">
              <w:rPr>
                <w:rFonts w:ascii="Times New Roman" w:hAnsi="Times New Roman"/>
                <w:iCs/>
                <w:spacing w:val="32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ч</w:t>
            </w:r>
            <w:r w:rsidRPr="00DE0318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е</w:t>
            </w:r>
            <w:r w:rsidRPr="00DE0318">
              <w:rPr>
                <w:rFonts w:ascii="Times New Roman" w:hAnsi="Times New Roman"/>
                <w:iCs/>
                <w:spacing w:val="3"/>
                <w:sz w:val="28"/>
                <w:szCs w:val="28"/>
              </w:rPr>
              <w:t>л</w:t>
            </w:r>
            <w:r w:rsidRPr="00DE0318">
              <w:rPr>
                <w:rFonts w:ascii="Times New Roman" w:hAnsi="Times New Roman"/>
                <w:iCs/>
                <w:sz w:val="28"/>
                <w:szCs w:val="28"/>
              </w:rPr>
              <w:t>ове</w:t>
            </w:r>
            <w:r w:rsidRPr="00DE0318">
              <w:rPr>
                <w:rFonts w:ascii="Times New Roman" w:hAnsi="Times New Roman"/>
                <w:iCs/>
                <w:spacing w:val="-7"/>
                <w:sz w:val="28"/>
                <w:szCs w:val="28"/>
              </w:rPr>
              <w:t>к</w:t>
            </w:r>
            <w:r w:rsidRPr="00DE0318">
              <w:rPr>
                <w:rFonts w:ascii="Times New Roman" w:hAnsi="Times New Roman"/>
                <w:iCs/>
                <w:sz w:val="28"/>
                <w:szCs w:val="28"/>
              </w:rPr>
              <w:t>а.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ЗОЖ.</w:t>
            </w:r>
          </w:p>
        </w:tc>
        <w:tc>
          <w:tcPr>
            <w:tcW w:w="2882" w:type="dxa"/>
          </w:tcPr>
          <w:p w:rsidR="003F674B" w:rsidRDefault="003F674B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Коллективное сотрудничество с учителем. </w:t>
            </w:r>
          </w:p>
          <w:p w:rsidR="003F674B" w:rsidRDefault="003F674B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Формирование понятия.</w:t>
            </w:r>
          </w:p>
          <w:p w:rsidR="003F674B" w:rsidRPr="00CF1592" w:rsidRDefault="003F674B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3F674B" w:rsidRDefault="003F674B" w:rsidP="007A6A3F">
            <w:pPr>
              <w:spacing w:after="0"/>
              <w:jc w:val="center"/>
            </w:pPr>
            <w:r w:rsidRPr="00CF15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066143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6614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2.</w:t>
            </w:r>
            <w:r w:rsidR="00E23A9C" w:rsidRPr="0006614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4347" w:type="dxa"/>
            <w:shd w:val="clear" w:color="auto" w:fill="auto"/>
          </w:tcPr>
          <w:p w:rsidR="003F674B" w:rsidRPr="00743721" w:rsidRDefault="003F674B" w:rsidP="007A6A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3721">
              <w:rPr>
                <w:rFonts w:ascii="Times New Roman" w:hAnsi="Times New Roman"/>
                <w:sz w:val="28"/>
                <w:szCs w:val="28"/>
              </w:rPr>
              <w:t>Особенности личной гигиены подростка.</w:t>
            </w:r>
            <w:r w:rsidRPr="00EA543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EA5433">
              <w:rPr>
                <w:rFonts w:ascii="Times New Roman" w:hAnsi="Times New Roman"/>
                <w:sz w:val="28"/>
                <w:szCs w:val="28"/>
              </w:rPr>
              <w:t xml:space="preserve">Покровы тела. </w:t>
            </w:r>
            <w:r>
              <w:rPr>
                <w:rFonts w:ascii="Times New Roman" w:hAnsi="Times New Roman"/>
                <w:sz w:val="28"/>
                <w:szCs w:val="28"/>
              </w:rPr>
              <w:t>Типы кожи.</w:t>
            </w:r>
          </w:p>
        </w:tc>
        <w:tc>
          <w:tcPr>
            <w:tcW w:w="2882" w:type="dxa"/>
          </w:tcPr>
          <w:p w:rsidR="003F674B" w:rsidRPr="00CF1592" w:rsidRDefault="003F674B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3F674B" w:rsidRDefault="003F674B" w:rsidP="007A6A3F">
            <w:pPr>
              <w:spacing w:after="0"/>
              <w:jc w:val="center"/>
            </w:pPr>
            <w:r w:rsidRPr="00CF15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F026CD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026C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3.</w:t>
            </w:r>
            <w:r w:rsidR="00E23A9C" w:rsidRPr="00F026C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4347" w:type="dxa"/>
            <w:shd w:val="clear" w:color="auto" w:fill="auto"/>
          </w:tcPr>
          <w:p w:rsidR="003F674B" w:rsidRPr="00743721" w:rsidRDefault="003F674B" w:rsidP="007A6A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3721">
              <w:rPr>
                <w:rFonts w:ascii="Times New Roman" w:hAnsi="Times New Roman"/>
                <w:sz w:val="28"/>
                <w:szCs w:val="28"/>
              </w:rPr>
              <w:t>Покровы тела. Уход за кожей лица.</w:t>
            </w:r>
          </w:p>
        </w:tc>
        <w:tc>
          <w:tcPr>
            <w:tcW w:w="2882" w:type="dxa"/>
          </w:tcPr>
          <w:p w:rsidR="003F674B" w:rsidRDefault="003F674B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3F674B" w:rsidRPr="00CF1592" w:rsidRDefault="003F674B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3F674B" w:rsidRDefault="003F674B" w:rsidP="007A6A3F">
            <w:pPr>
              <w:spacing w:after="0"/>
              <w:jc w:val="center"/>
            </w:pPr>
            <w:r w:rsidRPr="00CF15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F026CD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026C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4.</w:t>
            </w:r>
            <w:r w:rsidR="00E23A9C" w:rsidRPr="00F026C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</w:t>
            </w:r>
          </w:p>
        </w:tc>
        <w:tc>
          <w:tcPr>
            <w:tcW w:w="4347" w:type="dxa"/>
            <w:shd w:val="clear" w:color="auto" w:fill="auto"/>
          </w:tcPr>
          <w:p w:rsidR="003F674B" w:rsidRPr="00743721" w:rsidRDefault="003F674B" w:rsidP="007A6A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721">
              <w:rPr>
                <w:rFonts w:ascii="Times New Roman" w:hAnsi="Times New Roman"/>
                <w:sz w:val="28"/>
                <w:szCs w:val="28"/>
              </w:rPr>
              <w:t>Покровы тела. Уход за волосами.</w:t>
            </w:r>
          </w:p>
        </w:tc>
        <w:tc>
          <w:tcPr>
            <w:tcW w:w="2882" w:type="dxa"/>
          </w:tcPr>
          <w:p w:rsidR="003F674B" w:rsidRDefault="003F674B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3F674B" w:rsidRPr="00CF1592" w:rsidRDefault="003F674B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3F674B" w:rsidRDefault="003F674B" w:rsidP="007A6A3F">
            <w:pPr>
              <w:spacing w:after="0"/>
              <w:jc w:val="center"/>
            </w:pPr>
            <w:r w:rsidRPr="00CF15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6322CE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2C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E23A9C" w:rsidRPr="006322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47" w:type="dxa"/>
            <w:shd w:val="clear" w:color="auto" w:fill="auto"/>
          </w:tcPr>
          <w:p w:rsidR="003F674B" w:rsidRPr="00743721" w:rsidRDefault="003F674B" w:rsidP="007A6A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0318">
              <w:rPr>
                <w:rFonts w:ascii="Times New Roman" w:hAnsi="Times New Roman"/>
                <w:spacing w:val="-6"/>
                <w:sz w:val="28"/>
                <w:szCs w:val="28"/>
              </w:rPr>
              <w:t>Н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ег</w:t>
            </w:r>
            <w:r w:rsidRPr="00DE0318">
              <w:rPr>
                <w:rFonts w:ascii="Times New Roman" w:hAnsi="Times New Roman"/>
                <w:spacing w:val="-2"/>
                <w:sz w:val="28"/>
                <w:szCs w:val="28"/>
              </w:rPr>
              <w:t>ат</w:t>
            </w:r>
            <w:r w:rsidRPr="00DE0318">
              <w:rPr>
                <w:rFonts w:ascii="Times New Roman" w:hAnsi="Times New Roman"/>
                <w:spacing w:val="4"/>
                <w:sz w:val="28"/>
                <w:szCs w:val="28"/>
              </w:rPr>
              <w:t>и</w:t>
            </w:r>
            <w:r w:rsidRPr="00DE0318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н</w:t>
            </w:r>
            <w:r w:rsidRPr="00DE0318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е</w:t>
            </w:r>
            <w:r w:rsidRPr="00DE0318">
              <w:rPr>
                <w:rFonts w:ascii="Times New Roman" w:hAnsi="Times New Roman"/>
                <w:spacing w:val="60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о</w:t>
            </w:r>
            <w:r w:rsidRPr="00DE0318">
              <w:rPr>
                <w:rFonts w:ascii="Times New Roman" w:hAnsi="Times New Roman"/>
                <w:spacing w:val="-6"/>
                <w:sz w:val="28"/>
                <w:szCs w:val="28"/>
              </w:rPr>
              <w:t>з</w:t>
            </w:r>
            <w:r w:rsidRPr="00DE0318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ейст</w:t>
            </w:r>
            <w:r w:rsidRPr="00DE0318">
              <w:rPr>
                <w:rFonts w:ascii="Times New Roman" w:hAnsi="Times New Roman"/>
                <w:spacing w:val="3"/>
                <w:sz w:val="28"/>
                <w:szCs w:val="28"/>
              </w:rPr>
              <w:t>в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ие</w:t>
            </w:r>
            <w:r w:rsidRPr="00DE0318">
              <w:rPr>
                <w:rFonts w:ascii="Times New Roman" w:hAnsi="Times New Roman"/>
                <w:spacing w:val="61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р</w:t>
            </w:r>
            <w:r w:rsidRPr="00DE0318">
              <w:rPr>
                <w:rFonts w:ascii="Times New Roman" w:hAnsi="Times New Roman"/>
                <w:spacing w:val="-5"/>
                <w:sz w:val="28"/>
                <w:szCs w:val="28"/>
              </w:rPr>
              <w:t>е</w:t>
            </w:r>
            <w:r w:rsidRPr="00DE0318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н</w:t>
            </w:r>
            <w:r w:rsidRPr="00DE0318">
              <w:rPr>
                <w:rFonts w:ascii="Times New Roman" w:hAnsi="Times New Roman"/>
                <w:spacing w:val="4"/>
                <w:sz w:val="28"/>
                <w:szCs w:val="28"/>
              </w:rPr>
              <w:t>ы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х</w:t>
            </w:r>
            <w:r w:rsidRPr="00DE0318">
              <w:rPr>
                <w:rFonts w:ascii="Times New Roman" w:hAnsi="Times New Roman"/>
                <w:spacing w:val="55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spacing w:val="2"/>
                <w:sz w:val="28"/>
                <w:szCs w:val="28"/>
              </w:rPr>
              <w:t>ф</w:t>
            </w:r>
            <w:r w:rsidRPr="00DE0318">
              <w:rPr>
                <w:rFonts w:ascii="Times New Roman" w:hAnsi="Times New Roman"/>
                <w:spacing w:val="6"/>
                <w:sz w:val="28"/>
                <w:szCs w:val="28"/>
              </w:rPr>
              <w:t>а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к</w:t>
            </w:r>
            <w:r w:rsidRPr="00DE0318">
              <w:rPr>
                <w:rFonts w:ascii="Times New Roman" w:hAnsi="Times New Roman"/>
                <w:spacing w:val="-9"/>
                <w:sz w:val="28"/>
                <w:szCs w:val="28"/>
              </w:rPr>
              <w:t>т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ор</w:t>
            </w:r>
            <w:r w:rsidRPr="00DE0318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в</w:t>
            </w:r>
            <w:r w:rsidRPr="00DE0318">
              <w:rPr>
                <w:rFonts w:ascii="Times New Roman" w:hAnsi="Times New Roman"/>
                <w:spacing w:val="58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на</w:t>
            </w:r>
            <w:r w:rsidRPr="00DE0318">
              <w:rPr>
                <w:rFonts w:ascii="Times New Roman" w:hAnsi="Times New Roman"/>
                <w:spacing w:val="61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органи</w:t>
            </w:r>
            <w:r w:rsidRPr="00DE0318">
              <w:rPr>
                <w:rFonts w:ascii="Times New Roman" w:hAnsi="Times New Roman"/>
                <w:spacing w:val="-3"/>
                <w:sz w:val="28"/>
                <w:szCs w:val="28"/>
              </w:rPr>
              <w:t>з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м</w:t>
            </w:r>
            <w:r w:rsidRPr="00DE0318">
              <w:rPr>
                <w:rFonts w:ascii="Times New Roman" w:hAnsi="Times New Roman"/>
                <w:spacing w:val="66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чело</w:t>
            </w:r>
            <w:r w:rsidRPr="00DE0318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е</w:t>
            </w:r>
            <w:r w:rsidRPr="00DE0318">
              <w:rPr>
                <w:rFonts w:ascii="Times New Roman" w:hAnsi="Times New Roman"/>
                <w:spacing w:val="-6"/>
                <w:sz w:val="28"/>
                <w:szCs w:val="28"/>
              </w:rPr>
              <w:t>к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а</w:t>
            </w:r>
            <w:r w:rsidRPr="00DE0318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spacing w:val="-2"/>
                <w:sz w:val="28"/>
                <w:szCs w:val="28"/>
              </w:rPr>
              <w:t>(</w:t>
            </w:r>
            <w:r w:rsidRPr="00DE0318">
              <w:rPr>
                <w:rFonts w:ascii="Times New Roman" w:hAnsi="Times New Roman"/>
                <w:spacing w:val="-6"/>
                <w:sz w:val="28"/>
                <w:szCs w:val="28"/>
              </w:rPr>
              <w:t>э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ле</w:t>
            </w:r>
            <w:r w:rsidRPr="00DE0318">
              <w:rPr>
                <w:rFonts w:ascii="Times New Roman" w:hAnsi="Times New Roman"/>
                <w:spacing w:val="-6"/>
                <w:sz w:val="28"/>
                <w:szCs w:val="28"/>
              </w:rPr>
              <w:t>к</w:t>
            </w:r>
            <w:r w:rsidRPr="00DE0318">
              <w:rPr>
                <w:rFonts w:ascii="Times New Roman" w:hAnsi="Times New Roman"/>
                <w:spacing w:val="3"/>
                <w:sz w:val="28"/>
                <w:szCs w:val="28"/>
              </w:rPr>
              <w:t>т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р</w:t>
            </w:r>
            <w:r w:rsidRPr="00DE0318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магн</w:t>
            </w:r>
            <w:r w:rsidRPr="00DE0318">
              <w:rPr>
                <w:rFonts w:ascii="Times New Roman" w:hAnsi="Times New Roman"/>
                <w:spacing w:val="8"/>
                <w:sz w:val="28"/>
                <w:szCs w:val="28"/>
              </w:rPr>
              <w:t>и</w:t>
            </w:r>
            <w:r w:rsidRPr="00DE0318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ные</w:t>
            </w:r>
            <w:r w:rsidRPr="00DE0318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из</w:t>
            </w:r>
            <w:r w:rsidRPr="00DE0318">
              <w:rPr>
                <w:rFonts w:ascii="Times New Roman" w:hAnsi="Times New Roman"/>
                <w:spacing w:val="5"/>
                <w:sz w:val="28"/>
                <w:szCs w:val="28"/>
              </w:rPr>
              <w:t>л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учения</w:t>
            </w:r>
            <w:r w:rsidRPr="00DE0318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от</w:t>
            </w:r>
            <w:r w:rsidRPr="00DE0318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spacing w:val="-17"/>
                <w:sz w:val="28"/>
                <w:szCs w:val="28"/>
              </w:rPr>
              <w:t>к</w:t>
            </w:r>
            <w:r w:rsidRPr="00DE0318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м</w:t>
            </w:r>
            <w:r w:rsidRPr="00DE0318">
              <w:rPr>
                <w:rFonts w:ascii="Times New Roman" w:hAnsi="Times New Roman"/>
                <w:spacing w:val="6"/>
                <w:sz w:val="28"/>
                <w:szCs w:val="28"/>
              </w:rPr>
              <w:t>п</w:t>
            </w:r>
            <w:r w:rsidRPr="00DE0318">
              <w:rPr>
                <w:rFonts w:ascii="Times New Roman" w:hAnsi="Times New Roman"/>
                <w:spacing w:val="2"/>
                <w:sz w:val="28"/>
                <w:szCs w:val="28"/>
              </w:rPr>
              <w:t>ь</w:t>
            </w:r>
            <w:r w:rsidRPr="00DE0318">
              <w:rPr>
                <w:rFonts w:ascii="Times New Roman" w:hAnsi="Times New Roman"/>
                <w:spacing w:val="-8"/>
                <w:sz w:val="28"/>
                <w:szCs w:val="28"/>
              </w:rPr>
              <w:t>ю</w:t>
            </w:r>
            <w:r w:rsidRPr="00DE0318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ер</w:t>
            </w:r>
            <w:r w:rsidRPr="00DE0318">
              <w:rPr>
                <w:rFonts w:ascii="Times New Roman" w:hAnsi="Times New Roman"/>
                <w:spacing w:val="2"/>
                <w:sz w:val="28"/>
                <w:szCs w:val="28"/>
              </w:rPr>
              <w:t>а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,</w:t>
            </w:r>
            <w:r w:rsidRPr="00DE0318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со</w:t>
            </w:r>
            <w:r w:rsidRPr="00DE0318">
              <w:rPr>
                <w:rFonts w:ascii="Times New Roman" w:hAnsi="Times New Roman"/>
                <w:spacing w:val="-7"/>
                <w:sz w:val="28"/>
                <w:szCs w:val="28"/>
              </w:rPr>
              <w:t>т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о</w:t>
            </w:r>
            <w:r w:rsidRPr="00DE0318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о</w:t>
            </w:r>
            <w:r w:rsidRPr="00DE0318">
              <w:rPr>
                <w:rFonts w:ascii="Times New Roman" w:hAnsi="Times New Roman"/>
                <w:spacing w:val="-5"/>
                <w:sz w:val="28"/>
                <w:szCs w:val="28"/>
              </w:rPr>
              <w:t>г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о</w:t>
            </w:r>
            <w:r w:rsidRPr="00DE0318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ел</w:t>
            </w:r>
            <w:r w:rsidRPr="00DE0318">
              <w:rPr>
                <w:rFonts w:ascii="Times New Roman" w:hAnsi="Times New Roman"/>
                <w:spacing w:val="7"/>
                <w:sz w:val="28"/>
                <w:szCs w:val="28"/>
              </w:rPr>
              <w:t>е</w:t>
            </w:r>
            <w:r w:rsidRPr="00DE0318">
              <w:rPr>
                <w:rFonts w:ascii="Times New Roman" w:hAnsi="Times New Roman"/>
                <w:spacing w:val="2"/>
                <w:sz w:val="28"/>
                <w:szCs w:val="28"/>
              </w:rPr>
              <w:t>ф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он</w:t>
            </w:r>
            <w:r w:rsidRPr="00DE0318">
              <w:rPr>
                <w:rFonts w:ascii="Times New Roman" w:hAnsi="Times New Roman"/>
                <w:spacing w:val="1"/>
                <w:sz w:val="28"/>
                <w:szCs w:val="28"/>
              </w:rPr>
              <w:t>а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,</w:t>
            </w:r>
            <w:r w:rsidRPr="00DE0318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еле</w:t>
            </w:r>
            <w:r w:rsidRPr="00DE0318">
              <w:rPr>
                <w:rFonts w:ascii="Times New Roman" w:hAnsi="Times New Roman"/>
                <w:spacing w:val="5"/>
                <w:sz w:val="28"/>
                <w:szCs w:val="28"/>
              </w:rPr>
              <w:t>в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изор</w:t>
            </w:r>
            <w:r w:rsidRPr="00DE0318">
              <w:rPr>
                <w:rFonts w:ascii="Times New Roman" w:hAnsi="Times New Roman"/>
                <w:spacing w:val="1"/>
                <w:sz w:val="28"/>
                <w:szCs w:val="28"/>
              </w:rPr>
              <w:t>а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;</w:t>
            </w:r>
            <w:r w:rsidRPr="00DE0318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по</w:t>
            </w:r>
            <w:r w:rsidRPr="00DE0318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ышен</w:t>
            </w:r>
            <w:r w:rsidRPr="00DE0318">
              <w:rPr>
                <w:rFonts w:ascii="Times New Roman" w:hAnsi="Times New Roman"/>
                <w:spacing w:val="7"/>
                <w:sz w:val="28"/>
                <w:szCs w:val="28"/>
              </w:rPr>
              <w:t>н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ый</w:t>
            </w:r>
            <w:r w:rsidRPr="00DE0318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уро</w:t>
            </w:r>
            <w:r w:rsidRPr="00DE0318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е</w:t>
            </w:r>
            <w:r w:rsidRPr="00DE0318">
              <w:rPr>
                <w:rFonts w:ascii="Times New Roman" w:hAnsi="Times New Roman"/>
                <w:spacing w:val="5"/>
                <w:sz w:val="28"/>
                <w:szCs w:val="28"/>
              </w:rPr>
              <w:t>н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ь</w:t>
            </w:r>
            <w:r w:rsidRPr="00DE0318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spacing w:val="6"/>
                <w:sz w:val="28"/>
                <w:szCs w:val="28"/>
              </w:rPr>
              <w:t>ш</w:t>
            </w:r>
            <w:r w:rsidRPr="00DE0318">
              <w:rPr>
                <w:rFonts w:ascii="Times New Roman" w:hAnsi="Times New Roman"/>
                <w:spacing w:val="-11"/>
                <w:sz w:val="28"/>
                <w:szCs w:val="28"/>
              </w:rPr>
              <w:t>у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м</w:t>
            </w:r>
            <w:r w:rsidRPr="00DE0318">
              <w:rPr>
                <w:rFonts w:ascii="Times New Roman" w:hAnsi="Times New Roman"/>
                <w:spacing w:val="2"/>
                <w:sz w:val="28"/>
                <w:szCs w:val="28"/>
              </w:rPr>
              <w:t>а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,</w:t>
            </w:r>
            <w:r w:rsidRPr="00DE0318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и</w:t>
            </w:r>
            <w:r w:rsidRPr="00DE0318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раци</w:t>
            </w:r>
            <w:r w:rsidRPr="00DE0318">
              <w:rPr>
                <w:rFonts w:ascii="Times New Roman" w:hAnsi="Times New Roman"/>
                <w:spacing w:val="2"/>
                <w:sz w:val="28"/>
                <w:szCs w:val="28"/>
              </w:rPr>
              <w:t>я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;</w:t>
            </w:r>
            <w:r w:rsidRPr="00DE0318"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загазо</w:t>
            </w:r>
            <w:r w:rsidRPr="00DE0318">
              <w:rPr>
                <w:rFonts w:ascii="Times New Roman" w:hAnsi="Times New Roman"/>
                <w:spacing w:val="-3"/>
                <w:sz w:val="28"/>
                <w:szCs w:val="28"/>
              </w:rPr>
              <w:t>в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анн</w:t>
            </w:r>
            <w:r w:rsidRPr="00DE0318">
              <w:rPr>
                <w:rFonts w:ascii="Times New Roman" w:hAnsi="Times New Roman"/>
                <w:spacing w:val="5"/>
                <w:sz w:val="28"/>
                <w:szCs w:val="28"/>
              </w:rPr>
              <w:t>о</w:t>
            </w:r>
            <w:r w:rsidRPr="00DE0318">
              <w:rPr>
                <w:rFonts w:ascii="Times New Roman" w:hAnsi="Times New Roman"/>
                <w:spacing w:val="6"/>
                <w:sz w:val="28"/>
                <w:szCs w:val="28"/>
              </w:rPr>
              <w:t>с</w:t>
            </w:r>
            <w:r w:rsidRPr="00DE0318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ь</w:t>
            </w:r>
            <w:r w:rsidRPr="00DE0318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о</w:t>
            </w:r>
            <w:r w:rsidRPr="00DE0318">
              <w:rPr>
                <w:rFonts w:ascii="Times New Roman" w:hAnsi="Times New Roman"/>
                <w:spacing w:val="-6"/>
                <w:sz w:val="28"/>
                <w:szCs w:val="28"/>
              </w:rPr>
              <w:t>з</w:t>
            </w:r>
            <w:r w:rsidRPr="00DE0318">
              <w:rPr>
                <w:rFonts w:ascii="Times New Roman" w:hAnsi="Times New Roman"/>
                <w:spacing w:val="7"/>
                <w:sz w:val="28"/>
                <w:szCs w:val="28"/>
              </w:rPr>
              <w:t>д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у</w:t>
            </w:r>
            <w:r w:rsidRPr="00DE0318">
              <w:rPr>
                <w:rFonts w:ascii="Times New Roman" w:hAnsi="Times New Roman"/>
                <w:spacing w:val="-11"/>
                <w:sz w:val="28"/>
                <w:szCs w:val="28"/>
              </w:rPr>
              <w:t>х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а</w:t>
            </w:r>
            <w:r w:rsidRPr="00DE0318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и</w:t>
            </w:r>
            <w:r w:rsidRPr="00DE0318"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</w:t>
            </w:r>
            <w:r w:rsidRPr="00DE0318">
              <w:rPr>
                <w:rFonts w:ascii="Times New Roman" w:hAnsi="Times New Roman"/>
                <w:spacing w:val="-22"/>
                <w:sz w:val="28"/>
                <w:szCs w:val="28"/>
              </w:rPr>
              <w:t>т</w:t>
            </w:r>
            <w:r w:rsidRPr="00DE0318">
              <w:rPr>
                <w:rFonts w:ascii="Times New Roman" w:hAnsi="Times New Roman"/>
                <w:spacing w:val="2"/>
                <w:sz w:val="28"/>
                <w:szCs w:val="28"/>
              </w:rPr>
              <w:t>.д.</w:t>
            </w:r>
            <w:r w:rsidRPr="00DE0318">
              <w:rPr>
                <w:rFonts w:ascii="Times New Roman" w:hAnsi="Times New Roman"/>
                <w:spacing w:val="-2"/>
                <w:sz w:val="28"/>
                <w:szCs w:val="28"/>
              </w:rPr>
              <w:t>)</w:t>
            </w:r>
            <w:r w:rsidRPr="00DE03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3F674B" w:rsidRDefault="003F674B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3F674B" w:rsidRPr="00CF1592" w:rsidRDefault="003F674B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E23A9C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0B66CF" w:rsidRPr="006322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47" w:type="dxa"/>
            <w:shd w:val="clear" w:color="auto" w:fill="auto"/>
          </w:tcPr>
          <w:p w:rsidR="003F674B" w:rsidRPr="00743721" w:rsidRDefault="003F674B" w:rsidP="007A6A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721">
              <w:rPr>
                <w:rFonts w:ascii="Times New Roman" w:hAnsi="Times New Roman"/>
                <w:sz w:val="28"/>
                <w:szCs w:val="28"/>
              </w:rPr>
              <w:t>Опорно-двигательная система. Профилактика травматизма.</w:t>
            </w:r>
          </w:p>
        </w:tc>
        <w:tc>
          <w:tcPr>
            <w:tcW w:w="2882" w:type="dxa"/>
          </w:tcPr>
          <w:p w:rsidR="003F674B" w:rsidRDefault="003F674B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Продуктивное сотрудничество, взаимодействие со сверстниками. </w:t>
            </w:r>
          </w:p>
          <w:p w:rsidR="003F674B" w:rsidRDefault="003F674B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3F674B" w:rsidRPr="00CF1592" w:rsidRDefault="003F674B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3F674B" w:rsidRPr="00B270A5" w:rsidRDefault="003F674B" w:rsidP="007A6A3F">
            <w:pPr>
              <w:pStyle w:val="Heading1"/>
              <w:kinsoku w:val="0"/>
              <w:overflowPunct w:val="0"/>
              <w:ind w:left="0" w:right="1451"/>
              <w:outlineLvl w:val="9"/>
              <w:rPr>
                <w:i/>
              </w:rPr>
            </w:pPr>
            <w:r>
              <w:rPr>
                <w:spacing w:val="4"/>
              </w:rPr>
              <w:t>О</w:t>
            </w:r>
            <w:r>
              <w:rPr>
                <w:spacing w:val="-6"/>
              </w:rPr>
              <w:t>х</w:t>
            </w:r>
            <w:r>
              <w:t>р</w:t>
            </w:r>
            <w:r>
              <w:rPr>
                <w:spacing w:val="3"/>
              </w:rPr>
              <w:t>а</w:t>
            </w:r>
            <w:r>
              <w:rPr>
                <w:spacing w:val="-2"/>
              </w:rPr>
              <w:t>н</w:t>
            </w:r>
            <w:r>
              <w:t>а</w:t>
            </w:r>
            <w:r>
              <w:rPr>
                <w:spacing w:val="-16"/>
              </w:rPr>
              <w:t xml:space="preserve"> </w:t>
            </w:r>
            <w:r>
              <w:rPr>
                <w:spacing w:val="-8"/>
              </w:rPr>
              <w:t>з</w:t>
            </w:r>
            <w:r>
              <w:rPr>
                <w:spacing w:val="3"/>
              </w:rPr>
              <w:t>д</w:t>
            </w:r>
            <w:r>
              <w:t>о</w:t>
            </w:r>
            <w:r>
              <w:rPr>
                <w:spacing w:val="3"/>
              </w:rPr>
              <w:t>р</w:t>
            </w:r>
            <w:r>
              <w:rPr>
                <w:spacing w:val="-11"/>
              </w:rPr>
              <w:t>о</w:t>
            </w:r>
            <w:r>
              <w:rPr>
                <w:spacing w:val="3"/>
              </w:rPr>
              <w:t>в</w:t>
            </w:r>
            <w:r>
              <w:rPr>
                <w:spacing w:val="1"/>
              </w:rPr>
              <w:t>ь</w:t>
            </w:r>
            <w:r>
              <w:t xml:space="preserve">я </w:t>
            </w:r>
          </w:p>
        </w:tc>
        <w:tc>
          <w:tcPr>
            <w:tcW w:w="2882" w:type="dxa"/>
          </w:tcPr>
          <w:p w:rsidR="003F674B" w:rsidRPr="00B627CE" w:rsidRDefault="003F674B" w:rsidP="00DD1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3F674B" w:rsidRPr="00B627CE" w:rsidRDefault="003F674B" w:rsidP="007A6A3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E23A9C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4347" w:type="dxa"/>
            <w:shd w:val="clear" w:color="auto" w:fill="auto"/>
          </w:tcPr>
          <w:p w:rsidR="003F674B" w:rsidRPr="00B627CE" w:rsidRDefault="003F674B" w:rsidP="00E23A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A9C">
              <w:rPr>
                <w:rFonts w:ascii="Times New Roman" w:hAnsi="Times New Roman"/>
                <w:iCs/>
                <w:spacing w:val="-3"/>
                <w:sz w:val="28"/>
                <w:szCs w:val="28"/>
              </w:rPr>
              <w:t>В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 w:rsidRPr="00E23A9C">
              <w:rPr>
                <w:rFonts w:ascii="Times New Roman" w:hAnsi="Times New Roman"/>
                <w:iCs/>
                <w:spacing w:val="3"/>
                <w:sz w:val="28"/>
                <w:szCs w:val="28"/>
              </w:rPr>
              <w:t>д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ы</w:t>
            </w:r>
            <w:r w:rsidRPr="00E23A9C">
              <w:rPr>
                <w:rFonts w:ascii="Times New Roman" w:hAnsi="Times New Roman"/>
                <w:iCs/>
                <w:spacing w:val="29"/>
                <w:sz w:val="28"/>
                <w:szCs w:val="28"/>
              </w:rPr>
              <w:t xml:space="preserve"> 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м</w:t>
            </w:r>
            <w:r w:rsidRPr="00E23A9C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е</w:t>
            </w:r>
            <w:r w:rsidRPr="00E23A9C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д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ицинских</w:t>
            </w:r>
            <w:r w:rsidRPr="00E23A9C">
              <w:rPr>
                <w:rFonts w:ascii="Times New Roman" w:hAnsi="Times New Roman"/>
                <w:iCs/>
                <w:spacing w:val="35"/>
                <w:sz w:val="28"/>
                <w:szCs w:val="28"/>
              </w:rPr>
              <w:t xml:space="preserve"> 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Pr="00E23A9C">
              <w:rPr>
                <w:rFonts w:ascii="Times New Roman" w:hAnsi="Times New Roman"/>
                <w:iCs/>
                <w:spacing w:val="2"/>
                <w:sz w:val="28"/>
                <w:szCs w:val="28"/>
              </w:rPr>
              <w:t>ч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р</w:t>
            </w:r>
            <w:r w:rsidRPr="00E23A9C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е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ж</w:t>
            </w:r>
            <w:r w:rsidRPr="00E23A9C">
              <w:rPr>
                <w:rFonts w:ascii="Times New Roman" w:hAnsi="Times New Roman"/>
                <w:iCs/>
                <w:spacing w:val="3"/>
                <w:sz w:val="28"/>
                <w:szCs w:val="28"/>
              </w:rPr>
              <w:t>д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ени</w:t>
            </w:r>
            <w:r w:rsidRPr="00E23A9C">
              <w:rPr>
                <w:rFonts w:ascii="Times New Roman" w:hAnsi="Times New Roman"/>
                <w:iCs/>
                <w:spacing w:val="7"/>
                <w:sz w:val="28"/>
                <w:szCs w:val="28"/>
              </w:rPr>
              <w:t>й</w:t>
            </w:r>
            <w:r w:rsidRPr="00E23A9C">
              <w:rPr>
                <w:rFonts w:ascii="Times New Roman" w:hAnsi="Times New Roman"/>
                <w:sz w:val="28"/>
                <w:szCs w:val="28"/>
              </w:rPr>
              <w:t>:</w:t>
            </w:r>
            <w:r w:rsidRPr="00E10433">
              <w:rPr>
                <w:rFonts w:ascii="Times New Roman" w:hAnsi="Times New Roman"/>
                <w:spacing w:val="26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п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ли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к</w:t>
            </w:r>
            <w:r w:rsidRPr="00E10433">
              <w:rPr>
                <w:rFonts w:ascii="Times New Roman" w:hAnsi="Times New Roman"/>
                <w:spacing w:val="5"/>
                <w:sz w:val="28"/>
                <w:szCs w:val="28"/>
              </w:rPr>
              <w:t>л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ини</w:t>
            </w:r>
            <w:r w:rsidRPr="00E10433">
              <w:rPr>
                <w:rFonts w:ascii="Times New Roman" w:hAnsi="Times New Roman"/>
                <w:spacing w:val="-8"/>
                <w:sz w:val="28"/>
                <w:szCs w:val="28"/>
              </w:rPr>
              <w:t>к</w:t>
            </w:r>
            <w:r w:rsidRPr="00E10433">
              <w:rPr>
                <w:rFonts w:ascii="Times New Roman" w:hAnsi="Times New Roman"/>
                <w:spacing w:val="1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,</w:t>
            </w:r>
            <w:r w:rsidRPr="00E10433">
              <w:rPr>
                <w:rFonts w:ascii="Times New Roman" w:hAnsi="Times New Roman"/>
                <w:spacing w:val="33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ам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>б</w:t>
            </w:r>
            <w:r w:rsidRPr="00E10433">
              <w:rPr>
                <w:rFonts w:ascii="Times New Roman" w:hAnsi="Times New Roman"/>
                <w:spacing w:val="-21"/>
                <w:sz w:val="28"/>
                <w:szCs w:val="28"/>
              </w:rPr>
              <w:t>у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л</w:t>
            </w:r>
            <w:r w:rsidRPr="00E10433">
              <w:rPr>
                <w:rFonts w:ascii="Times New Roman" w:hAnsi="Times New Roman"/>
                <w:spacing w:val="-5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р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</w:t>
            </w:r>
            <w:r w:rsidRPr="00E10433">
              <w:rPr>
                <w:rFonts w:ascii="Times New Roman" w:hAnsi="Times New Roman"/>
                <w:spacing w:val="1"/>
                <w:sz w:val="28"/>
                <w:szCs w:val="28"/>
              </w:rPr>
              <w:t>я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,</w:t>
            </w:r>
            <w:r w:rsidRPr="00E10433">
              <w:rPr>
                <w:rFonts w:ascii="Times New Roman" w:hAnsi="Times New Roman"/>
                <w:spacing w:val="34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л</w:t>
            </w:r>
            <w:r w:rsidRPr="00E10433">
              <w:rPr>
                <w:rFonts w:ascii="Times New Roman" w:hAnsi="Times New Roman"/>
                <w:spacing w:val="-2"/>
                <w:sz w:val="28"/>
                <w:szCs w:val="28"/>
              </w:rPr>
              <w:t>ь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ница</w:t>
            </w:r>
            <w:r w:rsidR="00E23A9C">
              <w:rPr>
                <w:rFonts w:ascii="Times New Roman" w:hAnsi="Times New Roman"/>
                <w:sz w:val="28"/>
                <w:szCs w:val="28"/>
              </w:rPr>
              <w:t>, санаторий</w:t>
            </w:r>
            <w:r w:rsidR="00E23A9C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3F674B" w:rsidRPr="00CF1592" w:rsidRDefault="003F674B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Продуктивное сотрудничество, взаимодействие со сверстниками.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3F674B" w:rsidRPr="00CF1592" w:rsidRDefault="003F674B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59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E23A9C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8.2</w:t>
            </w:r>
          </w:p>
        </w:tc>
        <w:tc>
          <w:tcPr>
            <w:tcW w:w="4347" w:type="dxa"/>
            <w:shd w:val="clear" w:color="auto" w:fill="auto"/>
          </w:tcPr>
          <w:p w:rsidR="003F674B" w:rsidRPr="00B627CE" w:rsidRDefault="003F674B" w:rsidP="00E23A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0433">
              <w:rPr>
                <w:rFonts w:ascii="Times New Roman" w:hAnsi="Times New Roman"/>
                <w:sz w:val="28"/>
                <w:szCs w:val="28"/>
              </w:rPr>
              <w:t>Ф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>у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нкции</w:t>
            </w:r>
            <w:r w:rsidRPr="00E10433"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сно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н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ы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х</w:t>
            </w:r>
            <w:r w:rsidRPr="00E10433">
              <w:rPr>
                <w:rFonts w:ascii="Times New Roman" w:hAnsi="Times New Roman"/>
                <w:spacing w:val="-21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р</w:t>
            </w:r>
            <w:r w:rsidRPr="00E10433">
              <w:rPr>
                <w:rFonts w:ascii="Times New Roman" w:hAnsi="Times New Roman"/>
                <w:spacing w:val="-10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че</w:t>
            </w:r>
            <w:r w:rsidRPr="00E10433">
              <w:rPr>
                <w:rFonts w:ascii="Times New Roman" w:hAnsi="Times New Roman"/>
                <w:spacing w:val="5"/>
                <w:sz w:val="28"/>
                <w:szCs w:val="28"/>
              </w:rPr>
              <w:t>й</w:t>
            </w:r>
            <w:r w:rsidRPr="00E10433">
              <w:rPr>
                <w:rFonts w:ascii="Times New Roman" w:hAnsi="Times New Roman"/>
                <w:spacing w:val="-2"/>
                <w:sz w:val="28"/>
                <w:szCs w:val="28"/>
              </w:rPr>
              <w:t>-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специ</w:t>
            </w:r>
            <w:r w:rsidRPr="00E10433">
              <w:rPr>
                <w:rFonts w:ascii="Times New Roman" w:hAnsi="Times New Roman"/>
                <w:spacing w:val="8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лис</w:t>
            </w:r>
            <w:r w:rsidRPr="00E10433">
              <w:rPr>
                <w:rFonts w:ascii="Times New Roman" w:hAnsi="Times New Roman"/>
                <w:spacing w:val="-7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="00E23A9C">
              <w:rPr>
                <w:rFonts w:ascii="Times New Roman" w:hAnsi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3F674B" w:rsidRPr="00923AAB" w:rsidRDefault="003F674B" w:rsidP="007A6A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3F674B" w:rsidRPr="00CF1592" w:rsidRDefault="003F674B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5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E23A9C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4347" w:type="dxa"/>
            <w:shd w:val="clear" w:color="auto" w:fill="auto"/>
          </w:tcPr>
          <w:p w:rsidR="003F674B" w:rsidRPr="00B627CE" w:rsidRDefault="003F674B" w:rsidP="00DD15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доврачебной помощи (измерение температуры, обработка порезов, ссадин).</w:t>
            </w:r>
            <w:r w:rsidRPr="00110848">
              <w:rPr>
                <w:rFonts w:ascii="Times New Roman" w:hAnsi="Times New Roman"/>
                <w:sz w:val="28"/>
                <w:szCs w:val="28"/>
              </w:rPr>
              <w:t xml:space="preserve"> Оказание первой помощи при ушибах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3F674B" w:rsidRPr="00CF1592" w:rsidRDefault="003F674B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3F674B" w:rsidRDefault="003F674B" w:rsidP="007A6A3F">
            <w:pPr>
              <w:spacing w:after="0"/>
              <w:jc w:val="center"/>
            </w:pPr>
            <w:r w:rsidRPr="00CF15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E23A9C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10.4</w:t>
            </w:r>
          </w:p>
        </w:tc>
        <w:tc>
          <w:tcPr>
            <w:tcW w:w="4347" w:type="dxa"/>
            <w:shd w:val="clear" w:color="auto" w:fill="auto"/>
          </w:tcPr>
          <w:p w:rsidR="003F674B" w:rsidRPr="00B627CE" w:rsidRDefault="003F674B" w:rsidP="00DD15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27CE">
              <w:rPr>
                <w:rFonts w:ascii="Times New Roman" w:hAnsi="Times New Roman"/>
                <w:sz w:val="28"/>
                <w:szCs w:val="28"/>
              </w:rPr>
              <w:t>Оказание первой помощи при  кровотечениях.</w:t>
            </w:r>
          </w:p>
        </w:tc>
        <w:tc>
          <w:tcPr>
            <w:tcW w:w="2882" w:type="dxa"/>
          </w:tcPr>
          <w:p w:rsidR="003F674B" w:rsidRPr="00923AAB" w:rsidRDefault="003F674B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3F674B" w:rsidRDefault="003F674B" w:rsidP="007A6A3F">
            <w:pPr>
              <w:spacing w:after="0"/>
              <w:jc w:val="center"/>
            </w:pPr>
            <w:r w:rsidRPr="00CF15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E23A9C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11.5</w:t>
            </w:r>
          </w:p>
        </w:tc>
        <w:tc>
          <w:tcPr>
            <w:tcW w:w="4347" w:type="dxa"/>
            <w:shd w:val="clear" w:color="auto" w:fill="auto"/>
          </w:tcPr>
          <w:p w:rsidR="003F674B" w:rsidRPr="00B627CE" w:rsidRDefault="003F674B" w:rsidP="00DD15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27CE">
              <w:rPr>
                <w:rFonts w:ascii="Times New Roman" w:hAnsi="Times New Roman"/>
                <w:sz w:val="28"/>
                <w:szCs w:val="28"/>
              </w:rPr>
              <w:t>Практикум «Наложение повязок».</w:t>
            </w:r>
          </w:p>
        </w:tc>
        <w:tc>
          <w:tcPr>
            <w:tcW w:w="2882" w:type="dxa"/>
          </w:tcPr>
          <w:p w:rsidR="003F674B" w:rsidRDefault="003F674B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Работа в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микрогруппах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коммуникация со сверстниками.</w:t>
            </w:r>
          </w:p>
        </w:tc>
        <w:tc>
          <w:tcPr>
            <w:tcW w:w="2259" w:type="dxa"/>
            <w:shd w:val="clear" w:color="auto" w:fill="auto"/>
          </w:tcPr>
          <w:p w:rsidR="003F674B" w:rsidRPr="00CF1592" w:rsidRDefault="003F674B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E23A9C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12.6</w:t>
            </w:r>
          </w:p>
        </w:tc>
        <w:tc>
          <w:tcPr>
            <w:tcW w:w="4347" w:type="dxa"/>
            <w:shd w:val="clear" w:color="auto" w:fill="auto"/>
          </w:tcPr>
          <w:p w:rsidR="003F674B" w:rsidRPr="00B627CE" w:rsidRDefault="003F674B" w:rsidP="00DD15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Лекарственные растения в домашней аптечке, их назначение.</w:t>
            </w:r>
          </w:p>
        </w:tc>
        <w:tc>
          <w:tcPr>
            <w:tcW w:w="2882" w:type="dxa"/>
          </w:tcPr>
          <w:p w:rsidR="003F674B" w:rsidRDefault="003F674B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3F674B" w:rsidRPr="00CF1592" w:rsidRDefault="003F674B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E23A9C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13.7</w:t>
            </w:r>
          </w:p>
        </w:tc>
        <w:tc>
          <w:tcPr>
            <w:tcW w:w="4347" w:type="dxa"/>
            <w:shd w:val="clear" w:color="auto" w:fill="auto"/>
          </w:tcPr>
          <w:p w:rsidR="003F674B" w:rsidRPr="00B627CE" w:rsidRDefault="003F674B" w:rsidP="00E23A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Первая медицинская помощь при травмах (вывих,</w:t>
            </w:r>
            <w:r w:rsidR="00E23A9C">
              <w:rPr>
                <w:rFonts w:ascii="Times New Roman" w:hAnsi="Times New Roman"/>
                <w:sz w:val="28"/>
                <w:szCs w:val="28"/>
              </w:rPr>
              <w:t xml:space="preserve"> растяжение,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перелом). Наложение </w:t>
            </w:r>
            <w:r w:rsidR="00E23A9C">
              <w:rPr>
                <w:rFonts w:ascii="Times New Roman" w:hAnsi="Times New Roman"/>
                <w:sz w:val="28"/>
                <w:szCs w:val="28"/>
              </w:rPr>
              <w:t>шины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3F674B" w:rsidRDefault="003F674B" w:rsidP="00DD151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3F674B" w:rsidRDefault="003F674B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E23A9C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14.8</w:t>
            </w:r>
          </w:p>
        </w:tc>
        <w:tc>
          <w:tcPr>
            <w:tcW w:w="4347" w:type="dxa"/>
            <w:shd w:val="clear" w:color="auto" w:fill="auto"/>
          </w:tcPr>
          <w:p w:rsidR="003F674B" w:rsidRPr="00B627CE" w:rsidRDefault="003F674B" w:rsidP="007A6A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7CE">
              <w:rPr>
                <w:rFonts w:ascii="Times New Roman" w:hAnsi="Times New Roman"/>
                <w:sz w:val="28"/>
                <w:szCs w:val="28"/>
              </w:rPr>
              <w:t>Обобщающий урок по темам «</w:t>
            </w:r>
            <w:r>
              <w:rPr>
                <w:rFonts w:ascii="Times New Roman" w:hAnsi="Times New Roman"/>
                <w:sz w:val="28"/>
                <w:szCs w:val="28"/>
              </w:rPr>
              <w:t>Личная гигиена</w:t>
            </w:r>
            <w:r w:rsidRPr="00B627CE">
              <w:rPr>
                <w:rFonts w:ascii="Times New Roman" w:hAnsi="Times New Roman"/>
                <w:sz w:val="28"/>
                <w:szCs w:val="28"/>
              </w:rPr>
              <w:t>» и «</w:t>
            </w:r>
            <w:r>
              <w:rPr>
                <w:rFonts w:ascii="Times New Roman" w:hAnsi="Times New Roman"/>
                <w:sz w:val="28"/>
                <w:szCs w:val="28"/>
              </w:rPr>
              <w:t>Охрана здоровья</w:t>
            </w:r>
            <w:r w:rsidRPr="00B627CE">
              <w:rPr>
                <w:rFonts w:ascii="Times New Roman" w:hAnsi="Times New Roman"/>
                <w:sz w:val="28"/>
                <w:szCs w:val="28"/>
              </w:rPr>
              <w:t>». Контрольная работа по изученным темам.</w:t>
            </w:r>
          </w:p>
        </w:tc>
        <w:tc>
          <w:tcPr>
            <w:tcW w:w="2882" w:type="dxa"/>
          </w:tcPr>
          <w:p w:rsidR="003F674B" w:rsidRDefault="003F674B" w:rsidP="007A6A3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Тест.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3F674B" w:rsidRDefault="003F674B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3F674B" w:rsidRPr="00DF3912" w:rsidRDefault="003F674B" w:rsidP="007A6A3F">
            <w:pPr>
              <w:pStyle w:val="Heading1"/>
              <w:kinsoku w:val="0"/>
              <w:overflowPunct w:val="0"/>
              <w:spacing w:before="13"/>
              <w:ind w:left="0" w:right="2417"/>
              <w:outlineLvl w:val="9"/>
              <w:rPr>
                <w:b w:val="0"/>
                <w:bCs w:val="0"/>
                <w:i/>
              </w:rPr>
            </w:pPr>
            <w:r>
              <w:t>Ж</w:t>
            </w:r>
            <w:r>
              <w:rPr>
                <w:spacing w:val="-5"/>
              </w:rPr>
              <w:t>и</w:t>
            </w:r>
            <w:r>
              <w:rPr>
                <w:spacing w:val="7"/>
              </w:rPr>
              <w:t>л</w:t>
            </w:r>
            <w:r>
              <w:rPr>
                <w:spacing w:val="2"/>
              </w:rPr>
              <w:t>и</w:t>
            </w:r>
            <w:r>
              <w:rPr>
                <w:spacing w:val="-6"/>
              </w:rPr>
              <w:t>щ</w:t>
            </w:r>
            <w:r>
              <w:t xml:space="preserve">е </w:t>
            </w:r>
          </w:p>
        </w:tc>
        <w:tc>
          <w:tcPr>
            <w:tcW w:w="2882" w:type="dxa"/>
          </w:tcPr>
          <w:p w:rsidR="003F674B" w:rsidRPr="00B627CE" w:rsidRDefault="003F674B" w:rsidP="007A6A3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3F674B" w:rsidRPr="00B627CE" w:rsidRDefault="003F674B" w:rsidP="007A6A3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627CE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E23A9C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15.1</w:t>
            </w:r>
          </w:p>
        </w:tc>
        <w:tc>
          <w:tcPr>
            <w:tcW w:w="4347" w:type="dxa"/>
            <w:shd w:val="clear" w:color="auto" w:fill="auto"/>
          </w:tcPr>
          <w:p w:rsidR="003F674B" w:rsidRPr="00F1107B" w:rsidRDefault="003F674B" w:rsidP="007A6A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0433">
              <w:rPr>
                <w:rFonts w:ascii="Times New Roman" w:hAnsi="Times New Roman"/>
                <w:iCs/>
                <w:sz w:val="28"/>
                <w:szCs w:val="28"/>
              </w:rPr>
              <w:t>П</w:t>
            </w:r>
            <w:r w:rsidRPr="00E10433">
              <w:rPr>
                <w:rFonts w:ascii="Times New Roman" w:hAnsi="Times New Roman"/>
                <w:iCs/>
                <w:spacing w:val="4"/>
                <w:sz w:val="28"/>
                <w:szCs w:val="28"/>
              </w:rPr>
              <w:t>л</w:t>
            </w:r>
            <w:r w:rsidRPr="00E10433">
              <w:rPr>
                <w:rFonts w:ascii="Times New Roman" w:hAnsi="Times New Roman"/>
                <w:iCs/>
                <w:sz w:val="28"/>
                <w:szCs w:val="28"/>
              </w:rPr>
              <w:t>аниров</w:t>
            </w:r>
            <w:r w:rsidRPr="00E10433">
              <w:rPr>
                <w:rFonts w:ascii="Times New Roman" w:hAnsi="Times New Roman"/>
                <w:iCs/>
                <w:spacing w:val="-7"/>
                <w:sz w:val="28"/>
                <w:szCs w:val="28"/>
              </w:rPr>
              <w:t>к</w:t>
            </w:r>
            <w:r w:rsidRPr="00E10433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iCs/>
                <w:spacing w:val="65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iCs/>
                <w:sz w:val="28"/>
                <w:szCs w:val="28"/>
              </w:rPr>
              <w:t>жи</w:t>
            </w:r>
            <w:r w:rsidRPr="00E10433">
              <w:rPr>
                <w:rFonts w:ascii="Times New Roman" w:hAnsi="Times New Roman"/>
                <w:iCs/>
                <w:spacing w:val="-1"/>
                <w:sz w:val="28"/>
                <w:szCs w:val="28"/>
              </w:rPr>
              <w:t>л</w:t>
            </w:r>
            <w:r w:rsidRPr="00E10433">
              <w:rPr>
                <w:rFonts w:ascii="Times New Roman" w:hAnsi="Times New Roman"/>
                <w:iCs/>
                <w:spacing w:val="4"/>
                <w:sz w:val="28"/>
                <w:szCs w:val="28"/>
              </w:rPr>
              <w:t>и</w:t>
            </w:r>
            <w:r w:rsidRPr="00E10433">
              <w:rPr>
                <w:rFonts w:ascii="Times New Roman" w:hAnsi="Times New Roman"/>
                <w:iCs/>
                <w:spacing w:val="5"/>
                <w:sz w:val="28"/>
                <w:szCs w:val="28"/>
              </w:rPr>
              <w:t>щ</w:t>
            </w:r>
            <w:r w:rsidRPr="00E10433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.</w:t>
            </w:r>
            <w:r w:rsidRPr="00E10433">
              <w:rPr>
                <w:rFonts w:ascii="Times New Roman" w:hAnsi="Times New Roman"/>
                <w:spacing w:val="68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-5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ы</w:t>
            </w:r>
            <w:r w:rsidRPr="00E10433">
              <w:rPr>
                <w:rFonts w:ascii="Times New Roman" w:hAnsi="Times New Roman"/>
                <w:spacing w:val="65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</w:t>
            </w:r>
            <w:r w:rsidRPr="00E10433">
              <w:rPr>
                <w:rFonts w:ascii="Times New Roman" w:hAnsi="Times New Roman"/>
                <w:spacing w:val="65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назн</w:t>
            </w:r>
            <w:r w:rsidRPr="00E10433">
              <w:rPr>
                <w:rFonts w:ascii="Times New Roman" w:hAnsi="Times New Roman"/>
                <w:spacing w:val="-8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ч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>е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ние</w:t>
            </w:r>
            <w:r w:rsidRPr="00E10433">
              <w:rPr>
                <w:rFonts w:ascii="Times New Roman" w:hAnsi="Times New Roman"/>
                <w:spacing w:val="66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жилых</w:t>
            </w:r>
            <w:r w:rsidRPr="00E10433">
              <w:rPr>
                <w:rFonts w:ascii="Times New Roman" w:hAnsi="Times New Roman"/>
                <w:spacing w:val="61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-17"/>
                <w:sz w:val="28"/>
                <w:szCs w:val="28"/>
              </w:rPr>
              <w:t>к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м</w:t>
            </w:r>
            <w:r w:rsidRPr="00E10433">
              <w:rPr>
                <w:rFonts w:ascii="Times New Roman" w:hAnsi="Times New Roman"/>
                <w:spacing w:val="6"/>
                <w:sz w:val="28"/>
                <w:szCs w:val="28"/>
              </w:rPr>
              <w:t>н</w:t>
            </w:r>
            <w:r w:rsidRPr="00E10433">
              <w:rPr>
                <w:rFonts w:ascii="Times New Roman" w:hAnsi="Times New Roman"/>
                <w:spacing w:val="-10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pacing w:val="64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</w:t>
            </w:r>
            <w:r w:rsidRPr="00E10433">
              <w:rPr>
                <w:rFonts w:ascii="Times New Roman" w:hAnsi="Times New Roman"/>
                <w:spacing w:val="64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н</w:t>
            </w:r>
            <w:r w:rsidRPr="00E10433">
              <w:rPr>
                <w:rFonts w:ascii="Times New Roman" w:hAnsi="Times New Roman"/>
                <w:spacing w:val="1"/>
                <w:sz w:val="28"/>
                <w:szCs w:val="28"/>
              </w:rPr>
              <w:t>е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жил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ы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х</w:t>
            </w:r>
            <w:r w:rsidRPr="00E10433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п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мещени</w:t>
            </w:r>
            <w:r w:rsidRPr="00E10433">
              <w:rPr>
                <w:rFonts w:ascii="Times New Roman" w:hAnsi="Times New Roman"/>
                <w:spacing w:val="5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pacing w:val="5"/>
                <w:sz w:val="28"/>
                <w:szCs w:val="28"/>
              </w:rPr>
              <w:t xml:space="preserve"> </w:t>
            </w:r>
            <w:r w:rsidRPr="00E23A9C">
              <w:rPr>
                <w:rFonts w:ascii="Times New Roman" w:hAnsi="Times New Roman"/>
                <w:spacing w:val="5"/>
                <w:sz w:val="28"/>
                <w:szCs w:val="28"/>
              </w:rPr>
              <w:t>(повторение)</w:t>
            </w:r>
            <w:r w:rsidRPr="00E23A9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3F674B" w:rsidRDefault="003F674B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3F674B" w:rsidRPr="00CF1592" w:rsidRDefault="003F674B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E23A9C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16.2</w:t>
            </w:r>
          </w:p>
        </w:tc>
        <w:tc>
          <w:tcPr>
            <w:tcW w:w="4347" w:type="dxa"/>
            <w:shd w:val="clear" w:color="auto" w:fill="auto"/>
          </w:tcPr>
          <w:p w:rsidR="003F674B" w:rsidRPr="00F1107B" w:rsidRDefault="003F674B" w:rsidP="007A6A3F">
            <w:pPr>
              <w:kinsoku w:val="0"/>
              <w:overflowPunct w:val="0"/>
              <w:spacing w:before="7" w:after="0" w:line="240" w:lineRule="auto"/>
              <w:ind w:right="109"/>
              <w:rPr>
                <w:rFonts w:ascii="Times New Roman" w:hAnsi="Times New Roman"/>
                <w:sz w:val="28"/>
                <w:szCs w:val="28"/>
              </w:rPr>
            </w:pP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ра</w:t>
            </w:r>
            <w:r w:rsidRPr="00E10433">
              <w:rPr>
                <w:rFonts w:ascii="Times New Roman" w:hAnsi="Times New Roman"/>
                <w:spacing w:val="-1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ила</w:t>
            </w:r>
            <w:r w:rsidRPr="00E10433">
              <w:rPr>
                <w:rFonts w:ascii="Times New Roman" w:hAnsi="Times New Roman"/>
                <w:spacing w:val="32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пр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ж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</w:t>
            </w:r>
            <w:r w:rsidRPr="00E10433">
              <w:rPr>
                <w:rFonts w:ascii="Times New Roman" w:hAnsi="Times New Roman"/>
                <w:spacing w:val="-8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pacing w:val="5"/>
                <w:sz w:val="28"/>
                <w:szCs w:val="28"/>
              </w:rPr>
              <w:t>н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ия</w:t>
            </w:r>
            <w:r w:rsidRPr="00E10433">
              <w:rPr>
                <w:rFonts w:ascii="Times New Roman" w:hAnsi="Times New Roman"/>
                <w:spacing w:val="33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со</w:t>
            </w:r>
            <w:r w:rsidRPr="00E10433">
              <w:rPr>
                <w:rFonts w:ascii="Times New Roman" w:hAnsi="Times New Roman"/>
                <w:spacing w:val="3"/>
                <w:sz w:val="28"/>
                <w:szCs w:val="28"/>
              </w:rPr>
              <w:t>б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с</w:t>
            </w:r>
            <w:r w:rsidRPr="00E10433">
              <w:rPr>
                <w:rFonts w:ascii="Times New Roman" w:hAnsi="Times New Roman"/>
                <w:spacing w:val="-1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енн</w:t>
            </w:r>
            <w:r w:rsidRPr="00E10433">
              <w:rPr>
                <w:rFonts w:ascii="Times New Roman" w:hAnsi="Times New Roman"/>
                <w:spacing w:val="-5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м</w:t>
            </w:r>
            <w:r w:rsidRPr="00E10433">
              <w:rPr>
                <w:rFonts w:ascii="Times New Roman" w:hAnsi="Times New Roman"/>
                <w:spacing w:val="19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</w:t>
            </w:r>
            <w:r w:rsidRPr="00E10433">
              <w:rPr>
                <w:rFonts w:ascii="Times New Roman" w:hAnsi="Times New Roman"/>
                <w:spacing w:val="18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мно</w:t>
            </w:r>
            <w:r w:rsidRPr="00E10433">
              <w:rPr>
                <w:rFonts w:ascii="Times New Roman" w:hAnsi="Times New Roman"/>
                <w:spacing w:val="-3"/>
                <w:sz w:val="28"/>
                <w:szCs w:val="28"/>
              </w:rPr>
              <w:t>г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ок</w:t>
            </w:r>
            <w:r w:rsidRPr="00E10433">
              <w:rPr>
                <w:rFonts w:ascii="Times New Roman" w:hAnsi="Times New Roman"/>
                <w:spacing w:val="-9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ар</w:t>
            </w:r>
            <w:r w:rsidRPr="00E10433">
              <w:rPr>
                <w:rFonts w:ascii="Times New Roman" w:hAnsi="Times New Roman"/>
                <w:spacing w:val="-1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ирн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м</w:t>
            </w:r>
            <w:r w:rsidRPr="00E10433">
              <w:rPr>
                <w:rFonts w:ascii="Times New Roman" w:hAnsi="Times New Roman"/>
                <w:spacing w:val="19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м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е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882" w:type="dxa"/>
          </w:tcPr>
          <w:p w:rsidR="003F674B" w:rsidRPr="00923AAB" w:rsidRDefault="003F674B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3F674B" w:rsidRPr="00CF1592" w:rsidRDefault="003F674B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E23A9C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17.3</w:t>
            </w:r>
          </w:p>
        </w:tc>
        <w:tc>
          <w:tcPr>
            <w:tcW w:w="4347" w:type="dxa"/>
            <w:shd w:val="clear" w:color="auto" w:fill="auto"/>
          </w:tcPr>
          <w:p w:rsidR="003F674B" w:rsidRPr="00F1107B" w:rsidRDefault="003F674B" w:rsidP="007A6A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A9C">
              <w:rPr>
                <w:rFonts w:ascii="Times New Roman" w:hAnsi="Times New Roman"/>
                <w:sz w:val="28"/>
                <w:szCs w:val="28"/>
              </w:rPr>
              <w:t>Кухня.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iCs/>
                <w:spacing w:val="-14"/>
                <w:sz w:val="28"/>
                <w:szCs w:val="28"/>
              </w:rPr>
              <w:t>К</w:t>
            </w:r>
            <w:r w:rsidRPr="00E10433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ух</w:t>
            </w:r>
            <w:r w:rsidRPr="00E10433">
              <w:rPr>
                <w:rFonts w:ascii="Times New Roman" w:hAnsi="Times New Roman"/>
                <w:iCs/>
                <w:sz w:val="28"/>
                <w:szCs w:val="28"/>
              </w:rPr>
              <w:t>онная</w:t>
            </w:r>
            <w:r w:rsidRPr="00E10433">
              <w:rPr>
                <w:rFonts w:ascii="Times New Roman" w:hAnsi="Times New Roman"/>
                <w:iCs/>
                <w:spacing w:val="6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iCs/>
                <w:sz w:val="28"/>
                <w:szCs w:val="28"/>
              </w:rPr>
              <w:t>утвар</w:t>
            </w:r>
            <w:r w:rsidRPr="00E10433">
              <w:rPr>
                <w:rFonts w:ascii="Times New Roman" w:hAnsi="Times New Roman"/>
                <w:iCs/>
                <w:spacing w:val="-1"/>
                <w:sz w:val="28"/>
                <w:szCs w:val="28"/>
              </w:rPr>
              <w:t>ь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E10433">
              <w:rPr>
                <w:rFonts w:ascii="Times New Roman" w:hAnsi="Times New Roman"/>
                <w:iCs/>
                <w:sz w:val="28"/>
                <w:szCs w:val="28"/>
              </w:rPr>
              <w:t>История</w:t>
            </w:r>
            <w:r w:rsidRPr="00E10433">
              <w:rPr>
                <w:rFonts w:ascii="Times New Roman" w:hAnsi="Times New Roman"/>
                <w:iCs/>
                <w:spacing w:val="-8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iCs/>
                <w:spacing w:val="-7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з</w:t>
            </w:r>
            <w:r w:rsidRPr="00E10433">
              <w:rPr>
                <w:rFonts w:ascii="Times New Roman" w:hAnsi="Times New Roman"/>
                <w:iCs/>
                <w:sz w:val="28"/>
                <w:szCs w:val="28"/>
              </w:rPr>
              <w:t>никн</w:t>
            </w:r>
            <w:r w:rsidRPr="00E10433">
              <w:rPr>
                <w:rFonts w:ascii="Times New Roman" w:hAnsi="Times New Roman"/>
                <w:iCs/>
                <w:spacing w:val="6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iCs/>
                <w:sz w:val="28"/>
                <w:szCs w:val="28"/>
              </w:rPr>
              <w:t>вения</w:t>
            </w:r>
            <w:r w:rsidRPr="00E10433">
              <w:rPr>
                <w:rFonts w:ascii="Times New Roman" w:hAnsi="Times New Roman"/>
                <w:iCs/>
                <w:spacing w:val="-8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 w:rsidRPr="00E10433">
              <w:rPr>
                <w:rFonts w:ascii="Times New Roman" w:hAnsi="Times New Roman"/>
                <w:iCs/>
                <w:spacing w:val="-10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iCs/>
                <w:sz w:val="28"/>
                <w:szCs w:val="28"/>
              </w:rPr>
              <w:t>ра</w:t>
            </w:r>
            <w:r w:rsidRPr="00E10433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з</w:t>
            </w:r>
            <w:r w:rsidRPr="00E10433">
              <w:rPr>
                <w:rFonts w:ascii="Times New Roman" w:hAnsi="Times New Roman"/>
                <w:iCs/>
                <w:sz w:val="28"/>
                <w:szCs w:val="28"/>
              </w:rPr>
              <w:t>вития</w:t>
            </w:r>
            <w:r w:rsidRPr="00E10433">
              <w:rPr>
                <w:rFonts w:ascii="Times New Roman" w:hAnsi="Times New Roman"/>
                <w:iCs/>
                <w:spacing w:val="-9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iCs/>
                <w:sz w:val="28"/>
                <w:szCs w:val="28"/>
              </w:rPr>
              <w:t>к</w:t>
            </w:r>
            <w:r w:rsidRPr="00E10433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>у</w:t>
            </w:r>
            <w:r w:rsidRPr="00E10433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х</w:t>
            </w:r>
            <w:r w:rsidRPr="00E10433">
              <w:rPr>
                <w:rFonts w:ascii="Times New Roman" w:hAnsi="Times New Roman"/>
                <w:iCs/>
                <w:spacing w:val="4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iCs/>
                <w:sz w:val="28"/>
                <w:szCs w:val="28"/>
              </w:rPr>
              <w:t>нной</w:t>
            </w:r>
            <w:r w:rsidRPr="00E10433">
              <w:rPr>
                <w:rFonts w:ascii="Times New Roman" w:hAnsi="Times New Roman"/>
                <w:iCs/>
                <w:spacing w:val="-7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iCs/>
                <w:sz w:val="28"/>
                <w:szCs w:val="28"/>
              </w:rPr>
              <w:t>утвар</w:t>
            </w:r>
            <w:r w:rsidRPr="00E10433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и</w:t>
            </w:r>
            <w:r w:rsidRPr="00E10433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3F674B" w:rsidRDefault="003F674B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  <w:p w:rsidR="003F674B" w:rsidRDefault="003F674B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Формирование понятия.</w:t>
            </w:r>
          </w:p>
          <w:p w:rsidR="003F674B" w:rsidRPr="00923AAB" w:rsidRDefault="003F674B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3F674B" w:rsidRPr="00CF1592" w:rsidRDefault="003F674B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E23A9C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18.4</w:t>
            </w:r>
          </w:p>
        </w:tc>
        <w:tc>
          <w:tcPr>
            <w:tcW w:w="4347" w:type="dxa"/>
            <w:shd w:val="clear" w:color="auto" w:fill="auto"/>
          </w:tcPr>
          <w:p w:rsidR="003F674B" w:rsidRPr="00F1107B" w:rsidRDefault="003F674B" w:rsidP="007A6A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0433">
              <w:rPr>
                <w:rFonts w:ascii="Times New Roman" w:hAnsi="Times New Roman"/>
                <w:sz w:val="28"/>
                <w:szCs w:val="28"/>
              </w:rPr>
              <w:t>Ви</w:t>
            </w:r>
            <w:r w:rsidRPr="00E10433">
              <w:rPr>
                <w:rFonts w:ascii="Times New Roman" w:hAnsi="Times New Roman"/>
                <w:spacing w:val="3"/>
                <w:sz w:val="28"/>
                <w:szCs w:val="28"/>
              </w:rPr>
              <w:t>д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ы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ку</w:t>
            </w:r>
            <w:r w:rsidRPr="00E10433">
              <w:rPr>
                <w:rFonts w:ascii="Times New Roman" w:hAnsi="Times New Roman"/>
                <w:spacing w:val="-17"/>
                <w:sz w:val="28"/>
                <w:szCs w:val="28"/>
              </w:rPr>
              <w:t>х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нной</w:t>
            </w:r>
            <w:r w:rsidRPr="00E10433">
              <w:rPr>
                <w:rFonts w:ascii="Times New Roman" w:hAnsi="Times New Roman"/>
                <w:spacing w:val="8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п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с</w:t>
            </w:r>
            <w:r w:rsidRPr="00E10433">
              <w:rPr>
                <w:rFonts w:ascii="Times New Roman" w:hAnsi="Times New Roman"/>
                <w:spacing w:val="-25"/>
                <w:sz w:val="28"/>
                <w:szCs w:val="28"/>
              </w:rPr>
              <w:t>у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ы.</w:t>
            </w:r>
          </w:p>
        </w:tc>
        <w:tc>
          <w:tcPr>
            <w:tcW w:w="2882" w:type="dxa"/>
          </w:tcPr>
          <w:p w:rsidR="003F674B" w:rsidRDefault="003F674B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3F674B" w:rsidRDefault="003F674B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3F674B" w:rsidRPr="00CF1592" w:rsidRDefault="003F674B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E23A9C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19.5</w:t>
            </w:r>
          </w:p>
        </w:tc>
        <w:tc>
          <w:tcPr>
            <w:tcW w:w="4347" w:type="dxa"/>
            <w:shd w:val="clear" w:color="auto" w:fill="auto"/>
          </w:tcPr>
          <w:p w:rsidR="003F674B" w:rsidRPr="00F1107B" w:rsidRDefault="003F674B" w:rsidP="007A6A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0433">
              <w:rPr>
                <w:rFonts w:ascii="Times New Roman" w:hAnsi="Times New Roman"/>
                <w:sz w:val="28"/>
                <w:szCs w:val="28"/>
              </w:rPr>
              <w:t>М</w:t>
            </w:r>
            <w:r w:rsidRPr="00E10433">
              <w:rPr>
                <w:rFonts w:ascii="Times New Roman" w:hAnsi="Times New Roman"/>
                <w:spacing w:val="-8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ери</w:t>
            </w:r>
            <w:r w:rsidRPr="00E10433">
              <w:rPr>
                <w:rFonts w:ascii="Times New Roman" w:hAnsi="Times New Roman"/>
                <w:spacing w:val="7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 xml:space="preserve">лы 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ля</w:t>
            </w:r>
            <w:r w:rsidRPr="00E1043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из</w:t>
            </w:r>
            <w:r w:rsidRPr="00E10433">
              <w:rPr>
                <w:rFonts w:ascii="Times New Roman" w:hAnsi="Times New Roman"/>
                <w:spacing w:val="-5"/>
                <w:sz w:val="28"/>
                <w:szCs w:val="28"/>
              </w:rPr>
              <w:t>г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-8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ления</w:t>
            </w:r>
            <w:r w:rsidRPr="00E1043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разл</w:t>
            </w:r>
            <w:r w:rsidRPr="00E10433">
              <w:rPr>
                <w:rFonts w:ascii="Times New Roman" w:hAnsi="Times New Roman"/>
                <w:spacing w:val="6"/>
                <w:sz w:val="28"/>
                <w:szCs w:val="28"/>
              </w:rPr>
              <w:t>и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чн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ы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х</w:t>
            </w:r>
            <w:r w:rsidRPr="00E1043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ку</w:t>
            </w:r>
            <w:r w:rsidRPr="00E10433">
              <w:rPr>
                <w:rFonts w:ascii="Times New Roman" w:hAnsi="Times New Roman"/>
                <w:spacing w:val="-17"/>
                <w:sz w:val="28"/>
                <w:szCs w:val="28"/>
              </w:rPr>
              <w:t>х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онн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й</w:t>
            </w:r>
            <w:r w:rsidRPr="00E10433">
              <w:rPr>
                <w:rFonts w:ascii="Times New Roman" w:hAnsi="Times New Roman"/>
                <w:spacing w:val="53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у</w:t>
            </w:r>
            <w:r w:rsidRPr="00E10433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pacing w:val="-8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pacing w:val="6"/>
                <w:sz w:val="28"/>
                <w:szCs w:val="28"/>
              </w:rPr>
              <w:t>р</w:t>
            </w:r>
            <w:r w:rsidRPr="00E10433">
              <w:rPr>
                <w:rFonts w:ascii="Times New Roman" w:hAnsi="Times New Roman"/>
                <w:spacing w:val="-1"/>
                <w:sz w:val="28"/>
                <w:szCs w:val="28"/>
              </w:rPr>
              <w:t>и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;</w:t>
            </w:r>
            <w:r w:rsidRPr="00E10433">
              <w:rPr>
                <w:rFonts w:ascii="Times New Roman" w:hAnsi="Times New Roman"/>
                <w:spacing w:val="54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и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х</w:t>
            </w:r>
            <w:r w:rsidRPr="00E10433">
              <w:rPr>
                <w:rFonts w:ascii="Times New Roman" w:hAnsi="Times New Roman"/>
                <w:spacing w:val="49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с</w:t>
            </w:r>
            <w:r w:rsidRPr="00E10433">
              <w:rPr>
                <w:rFonts w:ascii="Times New Roman" w:hAnsi="Times New Roman"/>
                <w:spacing w:val="-1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ойс</w:t>
            </w:r>
            <w:r w:rsidRPr="00E10433">
              <w:rPr>
                <w:rFonts w:ascii="Times New Roman" w:hAnsi="Times New Roman"/>
                <w:spacing w:val="-1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pacing w:val="-8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pacing w:val="1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.</w:t>
            </w:r>
            <w:r w:rsidRPr="00E10433">
              <w:rPr>
                <w:rFonts w:ascii="Times New Roman" w:hAnsi="Times New Roman"/>
                <w:spacing w:val="56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Пра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ила</w:t>
            </w:r>
            <w:r w:rsidRPr="00E10433">
              <w:rPr>
                <w:rFonts w:ascii="Times New Roman" w:hAnsi="Times New Roman"/>
                <w:spacing w:val="56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у</w:t>
            </w:r>
            <w:r w:rsidRPr="00E10433">
              <w:rPr>
                <w:rFonts w:ascii="Times New Roman" w:hAnsi="Times New Roman"/>
                <w:spacing w:val="-16"/>
                <w:sz w:val="28"/>
                <w:szCs w:val="28"/>
              </w:rPr>
              <w:t>х</w:t>
            </w:r>
            <w:r w:rsidRPr="00E10433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pacing w:val="54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за</w:t>
            </w:r>
            <w:r w:rsidRPr="00E10433">
              <w:rPr>
                <w:rFonts w:ascii="Times New Roman" w:hAnsi="Times New Roman"/>
                <w:spacing w:val="56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-7"/>
                <w:sz w:val="28"/>
                <w:szCs w:val="28"/>
              </w:rPr>
              <w:t>к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у</w:t>
            </w:r>
            <w:r w:rsidRPr="00E10433">
              <w:rPr>
                <w:rFonts w:ascii="Times New Roman" w:hAnsi="Times New Roman"/>
                <w:spacing w:val="-16"/>
                <w:sz w:val="28"/>
                <w:szCs w:val="28"/>
              </w:rPr>
              <w:t>х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н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ной</w:t>
            </w:r>
            <w:r w:rsidRPr="00E10433">
              <w:rPr>
                <w:rFonts w:ascii="Times New Roman" w:hAnsi="Times New Roman"/>
                <w:spacing w:val="53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п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с</w:t>
            </w:r>
            <w:r w:rsidRPr="00E10433">
              <w:rPr>
                <w:rFonts w:ascii="Times New Roman" w:hAnsi="Times New Roman"/>
                <w:spacing w:val="-25"/>
                <w:sz w:val="28"/>
                <w:szCs w:val="28"/>
              </w:rPr>
              <w:t>у</w:t>
            </w:r>
            <w:r w:rsidRPr="00E10433">
              <w:rPr>
                <w:rFonts w:ascii="Times New Roman" w:hAnsi="Times New Roman"/>
                <w:spacing w:val="7"/>
                <w:sz w:val="28"/>
                <w:szCs w:val="28"/>
              </w:rPr>
              <w:t>д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ой</w:t>
            </w:r>
            <w:r w:rsidRPr="00E10433">
              <w:rPr>
                <w:rFonts w:ascii="Times New Roman" w:hAnsi="Times New Roman"/>
                <w:spacing w:val="54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за</w:t>
            </w:r>
            <w:r w:rsidRPr="00E10433">
              <w:rPr>
                <w:rFonts w:ascii="Times New Roman" w:hAnsi="Times New Roman"/>
                <w:spacing w:val="-1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исим</w:t>
            </w:r>
            <w:r w:rsidRPr="00E10433">
              <w:rPr>
                <w:rFonts w:ascii="Times New Roman" w:hAnsi="Times New Roman"/>
                <w:spacing w:val="7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6"/>
                <w:sz w:val="28"/>
                <w:szCs w:val="28"/>
              </w:rPr>
              <w:t>с</w:t>
            </w:r>
            <w:r w:rsidRPr="00E10433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</w:t>
            </w:r>
            <w:r w:rsidRPr="00E10433">
              <w:rPr>
                <w:rFonts w:ascii="Times New Roman" w:hAnsi="Times New Roman"/>
                <w:spacing w:val="12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pacing w:val="10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м</w:t>
            </w:r>
            <w:r w:rsidRPr="00E10433">
              <w:rPr>
                <w:rFonts w:ascii="Times New Roman" w:hAnsi="Times New Roman"/>
                <w:spacing w:val="-8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ери</w:t>
            </w:r>
            <w:r w:rsidRPr="00E10433">
              <w:rPr>
                <w:rFonts w:ascii="Times New Roman" w:hAnsi="Times New Roman"/>
                <w:spacing w:val="7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л</w:t>
            </w:r>
            <w:r w:rsidRPr="00E10433">
              <w:rPr>
                <w:rFonts w:ascii="Times New Roman" w:hAnsi="Times New Roman"/>
                <w:spacing w:val="1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,</w:t>
            </w:r>
            <w:r w:rsidRPr="00E10433">
              <w:rPr>
                <w:rFonts w:ascii="Times New Roman" w:hAnsi="Times New Roman"/>
                <w:spacing w:val="14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из</w:t>
            </w:r>
            <w:r w:rsidRPr="00E10433">
              <w:rPr>
                <w:rFonts w:ascii="Times New Roman" w:hAnsi="Times New Roman"/>
                <w:spacing w:val="8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-17"/>
                <w:sz w:val="28"/>
                <w:szCs w:val="28"/>
              </w:rPr>
              <w:t>к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оро</w:t>
            </w:r>
            <w:r w:rsidRPr="00E10433">
              <w:rPr>
                <w:rFonts w:ascii="Times New Roman" w:hAnsi="Times New Roman"/>
                <w:spacing w:val="-5"/>
                <w:sz w:val="28"/>
                <w:szCs w:val="28"/>
              </w:rPr>
              <w:t>г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12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они</w:t>
            </w:r>
            <w:r w:rsidRPr="00E10433">
              <w:rPr>
                <w:rFonts w:ascii="Times New Roman" w:hAnsi="Times New Roman"/>
                <w:spacing w:val="12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из</w:t>
            </w:r>
            <w:r w:rsidRPr="00E10433">
              <w:rPr>
                <w:rFonts w:ascii="Times New Roman" w:hAnsi="Times New Roman"/>
                <w:spacing w:val="-5"/>
                <w:sz w:val="28"/>
                <w:szCs w:val="28"/>
              </w:rPr>
              <w:t>г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лен</w:t>
            </w:r>
            <w:r w:rsidRPr="00E10433">
              <w:rPr>
                <w:rFonts w:ascii="Times New Roman" w:hAnsi="Times New Roman"/>
                <w:spacing w:val="1"/>
                <w:sz w:val="28"/>
                <w:szCs w:val="28"/>
              </w:rPr>
              <w:t>ы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3F674B" w:rsidRDefault="003F674B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3F674B" w:rsidRPr="00CF1592" w:rsidRDefault="003F674B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E23A9C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20.6</w:t>
            </w:r>
          </w:p>
        </w:tc>
        <w:tc>
          <w:tcPr>
            <w:tcW w:w="4347" w:type="dxa"/>
            <w:shd w:val="clear" w:color="auto" w:fill="auto"/>
          </w:tcPr>
          <w:p w:rsidR="003F674B" w:rsidRPr="00F1107B" w:rsidRDefault="003F674B" w:rsidP="007A6A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0433">
              <w:rPr>
                <w:rFonts w:ascii="Times New Roman" w:hAnsi="Times New Roman"/>
                <w:spacing w:val="-5"/>
                <w:sz w:val="28"/>
                <w:szCs w:val="28"/>
              </w:rPr>
              <w:t>С</w:t>
            </w:r>
            <w:r w:rsidRPr="00E10433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л</w:t>
            </w:r>
            <w:r w:rsidRPr="00E10433">
              <w:rPr>
                <w:rFonts w:ascii="Times New Roman" w:hAnsi="Times New Roman"/>
                <w:spacing w:val="5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ые</w:t>
            </w:r>
            <w:r w:rsidRPr="00E10433">
              <w:rPr>
                <w:rFonts w:ascii="Times New Roman" w:hAnsi="Times New Roman"/>
                <w:spacing w:val="13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при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ор</w:t>
            </w:r>
            <w:r w:rsidRPr="00E10433">
              <w:rPr>
                <w:rFonts w:ascii="Times New Roman" w:hAnsi="Times New Roman"/>
                <w:spacing w:val="5"/>
                <w:sz w:val="28"/>
                <w:szCs w:val="28"/>
              </w:rPr>
              <w:t>ы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:</w:t>
            </w:r>
            <w:r w:rsidRPr="00E10433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назн</w:t>
            </w:r>
            <w:r w:rsidRPr="00E10433">
              <w:rPr>
                <w:rFonts w:ascii="Times New Roman" w:hAnsi="Times New Roman"/>
                <w:spacing w:val="-8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чени</w:t>
            </w:r>
            <w:r w:rsidRPr="00E10433">
              <w:rPr>
                <w:rFonts w:ascii="Times New Roman" w:hAnsi="Times New Roman"/>
                <w:spacing w:val="1"/>
                <w:sz w:val="28"/>
                <w:szCs w:val="28"/>
              </w:rPr>
              <w:t>е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, пра</w:t>
            </w:r>
            <w:r w:rsidRPr="00E10433">
              <w:rPr>
                <w:rFonts w:ascii="Times New Roman" w:hAnsi="Times New Roman"/>
                <w:spacing w:val="-1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ила у</w:t>
            </w:r>
            <w:r w:rsidRPr="00E10433">
              <w:rPr>
                <w:rFonts w:ascii="Times New Roman" w:hAnsi="Times New Roman"/>
                <w:spacing w:val="-16"/>
                <w:sz w:val="28"/>
                <w:szCs w:val="28"/>
              </w:rPr>
              <w:t>х</w:t>
            </w:r>
            <w:r w:rsidRPr="00E10433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E10433">
              <w:rPr>
                <w:rFonts w:ascii="Times New Roman" w:hAnsi="Times New Roman"/>
                <w:spacing w:val="1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3F674B" w:rsidRPr="00923AAB" w:rsidRDefault="003F674B" w:rsidP="007A6A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3F674B" w:rsidRDefault="003F674B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E23A9C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21.7</w:t>
            </w:r>
          </w:p>
        </w:tc>
        <w:tc>
          <w:tcPr>
            <w:tcW w:w="4347" w:type="dxa"/>
            <w:shd w:val="clear" w:color="auto" w:fill="auto"/>
          </w:tcPr>
          <w:p w:rsidR="003F674B" w:rsidRPr="00DF3912" w:rsidRDefault="003F674B" w:rsidP="007A6A3F">
            <w:pPr>
              <w:kinsoku w:val="0"/>
              <w:overflowPunct w:val="0"/>
              <w:spacing w:before="8" w:after="0" w:line="240" w:lineRule="auto"/>
              <w:rPr>
                <w:sz w:val="28"/>
                <w:szCs w:val="28"/>
              </w:rPr>
            </w:pPr>
            <w:r w:rsidRPr="00E23A9C">
              <w:rPr>
                <w:rFonts w:ascii="Times New Roman" w:hAnsi="Times New Roman"/>
                <w:iCs/>
                <w:spacing w:val="-14"/>
                <w:sz w:val="28"/>
                <w:szCs w:val="28"/>
              </w:rPr>
              <w:t>Кухня.</w:t>
            </w:r>
            <w:r>
              <w:rPr>
                <w:rFonts w:ascii="Times New Roman" w:hAnsi="Times New Roman"/>
                <w:i/>
                <w:iCs/>
                <w:spacing w:val="-14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iCs/>
                <w:spacing w:val="-14"/>
                <w:sz w:val="28"/>
                <w:szCs w:val="28"/>
              </w:rPr>
              <w:t>К</w:t>
            </w:r>
            <w:r w:rsidRPr="00E10433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ух</w:t>
            </w:r>
            <w:r w:rsidRPr="00E10433">
              <w:rPr>
                <w:rFonts w:ascii="Times New Roman" w:hAnsi="Times New Roman"/>
                <w:iCs/>
                <w:sz w:val="28"/>
                <w:szCs w:val="28"/>
              </w:rPr>
              <w:t>онная</w:t>
            </w:r>
            <w:r w:rsidRPr="00E10433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iCs/>
                <w:sz w:val="28"/>
                <w:szCs w:val="28"/>
              </w:rPr>
              <w:t>м</w:t>
            </w:r>
            <w:r w:rsidRPr="00E10433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е</w:t>
            </w:r>
            <w:r w:rsidRPr="00E10433">
              <w:rPr>
                <w:rFonts w:ascii="Times New Roman" w:hAnsi="Times New Roman"/>
                <w:iCs/>
                <w:sz w:val="28"/>
                <w:szCs w:val="28"/>
              </w:rPr>
              <w:t>б</w:t>
            </w:r>
            <w:r w:rsidRPr="00E10433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>е</w:t>
            </w:r>
            <w:r w:rsidRPr="00E10433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ль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.</w:t>
            </w:r>
            <w:r w:rsidRPr="00E10433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ы</w:t>
            </w:r>
            <w:r w:rsidRPr="00E10433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ку</w:t>
            </w:r>
            <w:r w:rsidRPr="00E10433">
              <w:rPr>
                <w:rFonts w:ascii="Times New Roman" w:hAnsi="Times New Roman"/>
                <w:spacing w:val="-17"/>
                <w:sz w:val="28"/>
                <w:szCs w:val="28"/>
              </w:rPr>
              <w:t>х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н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ной</w:t>
            </w:r>
            <w:r w:rsidRPr="00E10433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мебел</w:t>
            </w:r>
            <w:r w:rsidRPr="00E10433">
              <w:rPr>
                <w:rFonts w:ascii="Times New Roman" w:hAnsi="Times New Roman"/>
                <w:spacing w:val="6"/>
                <w:sz w:val="28"/>
                <w:szCs w:val="28"/>
              </w:rPr>
              <w:t>и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.</w:t>
            </w:r>
            <w:r w:rsidRPr="00E10433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ра</w:t>
            </w:r>
            <w:r w:rsidRPr="00E10433">
              <w:rPr>
                <w:rFonts w:ascii="Times New Roman" w:hAnsi="Times New Roman"/>
                <w:spacing w:val="-1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ила</w:t>
            </w:r>
            <w:r w:rsidRPr="00E1043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у</w:t>
            </w:r>
            <w:r w:rsidRPr="00E10433">
              <w:rPr>
                <w:rFonts w:ascii="Times New Roman" w:hAnsi="Times New Roman"/>
                <w:spacing w:val="-16"/>
                <w:sz w:val="28"/>
                <w:szCs w:val="28"/>
              </w:rPr>
              <w:t>х</w:t>
            </w:r>
            <w:r w:rsidRPr="00E10433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</w:t>
            </w:r>
            <w:r w:rsidRPr="00E10433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с</w:t>
            </w:r>
            <w:r w:rsidRPr="00E10433">
              <w:rPr>
                <w:rFonts w:ascii="Times New Roman" w:hAnsi="Times New Roman"/>
                <w:spacing w:val="-10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ержани</w:t>
            </w:r>
            <w:r w:rsidRPr="00E10433">
              <w:rPr>
                <w:rFonts w:ascii="Times New Roman" w:hAnsi="Times New Roman"/>
                <w:spacing w:val="3"/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3F674B" w:rsidRPr="00923AAB" w:rsidRDefault="003F674B" w:rsidP="007A6A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 Работа в парах.</w:t>
            </w:r>
          </w:p>
        </w:tc>
        <w:tc>
          <w:tcPr>
            <w:tcW w:w="2259" w:type="dxa"/>
            <w:shd w:val="clear" w:color="auto" w:fill="auto"/>
          </w:tcPr>
          <w:p w:rsidR="003F674B" w:rsidRPr="00CF1592" w:rsidRDefault="003F674B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E23A9C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22.8</w:t>
            </w:r>
          </w:p>
        </w:tc>
        <w:tc>
          <w:tcPr>
            <w:tcW w:w="4347" w:type="dxa"/>
            <w:shd w:val="clear" w:color="auto" w:fill="auto"/>
          </w:tcPr>
          <w:p w:rsidR="003F674B" w:rsidRPr="00F1107B" w:rsidRDefault="003F674B" w:rsidP="007A6A3F">
            <w:pPr>
              <w:pStyle w:val="a5"/>
              <w:kinsoku w:val="0"/>
              <w:overflowPunct w:val="0"/>
              <w:spacing w:before="62" w:line="240" w:lineRule="auto"/>
              <w:ind w:right="1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3A9C">
              <w:rPr>
                <w:rFonts w:ascii="Times New Roman" w:hAnsi="Times New Roman"/>
                <w:iCs/>
                <w:spacing w:val="-3"/>
                <w:sz w:val="28"/>
                <w:szCs w:val="28"/>
              </w:rPr>
              <w:t>В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анная</w:t>
            </w:r>
            <w:r w:rsidRPr="00E23A9C">
              <w:rPr>
                <w:rFonts w:ascii="Times New Roman" w:hAnsi="Times New Roman"/>
                <w:iCs/>
                <w:spacing w:val="21"/>
                <w:sz w:val="28"/>
                <w:szCs w:val="28"/>
              </w:rPr>
              <w:t xml:space="preserve"> </w:t>
            </w:r>
            <w:r w:rsidRPr="00E23A9C">
              <w:rPr>
                <w:rFonts w:ascii="Times New Roman" w:hAnsi="Times New Roman"/>
                <w:iCs/>
                <w:spacing w:val="-12"/>
                <w:sz w:val="28"/>
                <w:szCs w:val="28"/>
              </w:rPr>
              <w:t>к</w:t>
            </w:r>
            <w:r w:rsidRPr="00E23A9C">
              <w:rPr>
                <w:rFonts w:ascii="Times New Roman" w:hAnsi="Times New Roman"/>
                <w:iCs/>
                <w:spacing w:val="-11"/>
                <w:sz w:val="28"/>
                <w:szCs w:val="28"/>
              </w:rPr>
              <w:t>о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мна</w:t>
            </w:r>
            <w:r w:rsidRPr="00E23A9C">
              <w:rPr>
                <w:rFonts w:ascii="Times New Roman" w:hAnsi="Times New Roman"/>
                <w:iCs/>
                <w:spacing w:val="6"/>
                <w:sz w:val="28"/>
                <w:szCs w:val="28"/>
              </w:rPr>
              <w:t>т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E23A9C">
              <w:rPr>
                <w:rFonts w:ascii="Times New Roman" w:hAnsi="Times New Roman"/>
                <w:sz w:val="28"/>
                <w:szCs w:val="28"/>
              </w:rPr>
              <w:t>.</w:t>
            </w:r>
            <w:r w:rsidRPr="00E23A9C">
              <w:rPr>
                <w:rFonts w:ascii="Times New Roman" w:hAnsi="Times New Roman"/>
                <w:spacing w:val="21"/>
                <w:sz w:val="28"/>
                <w:szCs w:val="28"/>
              </w:rPr>
              <w:t xml:space="preserve"> 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Э</w:t>
            </w:r>
            <w:r w:rsidRPr="00E23A9C">
              <w:rPr>
                <w:rFonts w:ascii="Times New Roman" w:hAnsi="Times New Roman"/>
                <w:iCs/>
                <w:spacing w:val="3"/>
                <w:sz w:val="28"/>
                <w:szCs w:val="28"/>
              </w:rPr>
              <w:t>л</w:t>
            </w:r>
            <w:r w:rsidRPr="00E23A9C">
              <w:rPr>
                <w:rFonts w:ascii="Times New Roman" w:hAnsi="Times New Roman"/>
                <w:iCs/>
                <w:spacing w:val="6"/>
                <w:sz w:val="28"/>
                <w:szCs w:val="28"/>
              </w:rPr>
              <w:t>е</w:t>
            </w:r>
            <w:r w:rsidRPr="00E23A9C">
              <w:rPr>
                <w:rFonts w:ascii="Times New Roman" w:hAnsi="Times New Roman"/>
                <w:iCs/>
                <w:spacing w:val="-7"/>
                <w:sz w:val="28"/>
                <w:szCs w:val="28"/>
              </w:rPr>
              <w:t>к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тробы</w:t>
            </w:r>
            <w:r w:rsidRPr="00E23A9C">
              <w:rPr>
                <w:rFonts w:ascii="Times New Roman" w:hAnsi="Times New Roman"/>
                <w:iCs/>
                <w:spacing w:val="4"/>
                <w:sz w:val="28"/>
                <w:szCs w:val="28"/>
              </w:rPr>
              <w:t>т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овые</w:t>
            </w:r>
            <w:r w:rsidRPr="00E23A9C">
              <w:rPr>
                <w:rFonts w:ascii="Times New Roman" w:hAnsi="Times New Roman"/>
                <w:iCs/>
                <w:spacing w:val="23"/>
                <w:sz w:val="28"/>
                <w:szCs w:val="28"/>
              </w:rPr>
              <w:t xml:space="preserve"> 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при</w:t>
            </w:r>
            <w:r w:rsidRPr="00E23A9C">
              <w:rPr>
                <w:rFonts w:ascii="Times New Roman" w:hAnsi="Times New Roman"/>
                <w:iCs/>
                <w:spacing w:val="-7"/>
                <w:sz w:val="28"/>
                <w:szCs w:val="28"/>
              </w:rPr>
              <w:t>б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о</w:t>
            </w:r>
            <w:r w:rsidRPr="00E23A9C">
              <w:rPr>
                <w:rFonts w:ascii="Times New Roman" w:hAnsi="Times New Roman"/>
                <w:iCs/>
                <w:spacing w:val="4"/>
                <w:sz w:val="28"/>
                <w:szCs w:val="28"/>
              </w:rPr>
              <w:t>р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ы</w:t>
            </w:r>
            <w:r w:rsidRPr="00E23A9C">
              <w:rPr>
                <w:rFonts w:ascii="Times New Roman" w:hAnsi="Times New Roman"/>
                <w:iCs/>
                <w:spacing w:val="17"/>
                <w:sz w:val="28"/>
                <w:szCs w:val="28"/>
              </w:rPr>
              <w:t xml:space="preserve"> 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в</w:t>
            </w:r>
            <w:r w:rsidRPr="00E23A9C">
              <w:rPr>
                <w:rFonts w:ascii="Times New Roman" w:hAnsi="Times New Roman"/>
                <w:iCs/>
                <w:spacing w:val="19"/>
                <w:sz w:val="28"/>
                <w:szCs w:val="28"/>
              </w:rPr>
              <w:t xml:space="preserve"> 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ванной</w:t>
            </w:r>
            <w:r w:rsidRPr="00E23A9C">
              <w:rPr>
                <w:rFonts w:ascii="Times New Roman" w:hAnsi="Times New Roman"/>
                <w:iCs/>
                <w:spacing w:val="20"/>
                <w:sz w:val="28"/>
                <w:szCs w:val="28"/>
              </w:rPr>
              <w:t xml:space="preserve"> </w:t>
            </w:r>
            <w:r w:rsidRPr="00E23A9C">
              <w:rPr>
                <w:rFonts w:ascii="Times New Roman" w:hAnsi="Times New Roman"/>
                <w:iCs/>
                <w:spacing w:val="-12"/>
                <w:sz w:val="28"/>
                <w:szCs w:val="28"/>
              </w:rPr>
              <w:t>к</w:t>
            </w:r>
            <w:r w:rsidRPr="00E23A9C">
              <w:rPr>
                <w:rFonts w:ascii="Times New Roman" w:hAnsi="Times New Roman"/>
                <w:iCs/>
                <w:spacing w:val="-11"/>
                <w:sz w:val="28"/>
                <w:szCs w:val="28"/>
              </w:rPr>
              <w:t>о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м</w:t>
            </w:r>
            <w:r w:rsidRPr="00E23A9C">
              <w:rPr>
                <w:rFonts w:ascii="Times New Roman" w:hAnsi="Times New Roman"/>
                <w:iCs/>
                <w:spacing w:val="5"/>
                <w:sz w:val="28"/>
                <w:szCs w:val="28"/>
              </w:rPr>
              <w:t>н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ат</w:t>
            </w:r>
            <w:r w:rsidRPr="00E23A9C">
              <w:rPr>
                <w:rFonts w:ascii="Times New Roman" w:hAnsi="Times New Roman"/>
                <w:iCs/>
                <w:spacing w:val="6"/>
                <w:sz w:val="28"/>
                <w:szCs w:val="28"/>
              </w:rPr>
              <w:t>е</w:t>
            </w:r>
            <w:r w:rsidRPr="00E23A9C">
              <w:rPr>
                <w:rFonts w:ascii="Times New Roman" w:hAnsi="Times New Roman"/>
                <w:sz w:val="28"/>
                <w:szCs w:val="28"/>
              </w:rPr>
              <w:t>:</w:t>
            </w:r>
            <w:r w:rsidRPr="00E10433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с</w:t>
            </w:r>
            <w:r w:rsidRPr="00E10433">
              <w:rPr>
                <w:rFonts w:ascii="Times New Roman" w:hAnsi="Times New Roman"/>
                <w:spacing w:val="-1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ир</w:t>
            </w:r>
            <w:r w:rsidRPr="00E10433">
              <w:rPr>
                <w:rFonts w:ascii="Times New Roman" w:hAnsi="Times New Roman"/>
                <w:spacing w:val="5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л</w:t>
            </w:r>
            <w:r w:rsidRPr="00E10433">
              <w:rPr>
                <w:rFonts w:ascii="Times New Roman" w:hAnsi="Times New Roman"/>
                <w:spacing w:val="-2"/>
                <w:sz w:val="28"/>
                <w:szCs w:val="28"/>
              </w:rPr>
              <w:t>ь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ные</w:t>
            </w:r>
            <w:r w:rsidRPr="00E10433">
              <w:rPr>
                <w:rFonts w:ascii="Times New Roman" w:hAnsi="Times New Roman"/>
                <w:spacing w:val="45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машин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ы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,</w:t>
            </w:r>
            <w:r w:rsidRPr="00E10433">
              <w:rPr>
                <w:rFonts w:ascii="Times New Roman" w:hAnsi="Times New Roman"/>
                <w:spacing w:val="46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ф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ены</w:t>
            </w:r>
            <w:r w:rsidRPr="00E10433">
              <w:rPr>
                <w:rFonts w:ascii="Times New Roman" w:hAnsi="Times New Roman"/>
                <w:spacing w:val="45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ля</w:t>
            </w:r>
            <w:r w:rsidRPr="00E10433">
              <w:rPr>
                <w:rFonts w:ascii="Times New Roman" w:hAnsi="Times New Roman"/>
                <w:spacing w:val="42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-5"/>
                <w:sz w:val="28"/>
                <w:szCs w:val="28"/>
              </w:rPr>
              <w:t>с</w:t>
            </w:r>
            <w:r w:rsidRPr="00E10433">
              <w:rPr>
                <w:rFonts w:ascii="Times New Roman" w:hAnsi="Times New Roman"/>
                <w:spacing w:val="-7"/>
                <w:sz w:val="28"/>
                <w:szCs w:val="28"/>
              </w:rPr>
              <w:t>у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шки</w:t>
            </w:r>
            <w:r w:rsidRPr="00E10433">
              <w:rPr>
                <w:rFonts w:ascii="Times New Roman" w:hAnsi="Times New Roman"/>
                <w:spacing w:val="44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л</w:t>
            </w:r>
            <w:r w:rsidRPr="00E10433">
              <w:rPr>
                <w:rFonts w:ascii="Times New Roman" w:hAnsi="Times New Roman"/>
                <w:spacing w:val="5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1"/>
                <w:sz w:val="28"/>
                <w:szCs w:val="28"/>
              </w:rPr>
              <w:t>с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3F674B" w:rsidRPr="00923AAB" w:rsidRDefault="003F674B" w:rsidP="007A6A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3F674B" w:rsidRPr="00CF1592" w:rsidRDefault="003F674B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E23A9C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23.9</w:t>
            </w:r>
          </w:p>
        </w:tc>
        <w:tc>
          <w:tcPr>
            <w:tcW w:w="4347" w:type="dxa"/>
            <w:shd w:val="clear" w:color="auto" w:fill="auto"/>
          </w:tcPr>
          <w:p w:rsidR="003F674B" w:rsidRPr="00F1107B" w:rsidRDefault="003F674B" w:rsidP="007A6A3F">
            <w:pPr>
              <w:pStyle w:val="a5"/>
              <w:kinsoku w:val="0"/>
              <w:overflowPunct w:val="0"/>
              <w:spacing w:before="62" w:line="240" w:lineRule="auto"/>
              <w:ind w:right="1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3A9C">
              <w:rPr>
                <w:rFonts w:ascii="Times New Roman" w:hAnsi="Times New Roman"/>
                <w:iCs/>
                <w:spacing w:val="-8"/>
                <w:sz w:val="28"/>
                <w:szCs w:val="28"/>
              </w:rPr>
              <w:t>М</w:t>
            </w:r>
            <w:r w:rsidRPr="00E23A9C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е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б</w:t>
            </w:r>
            <w:r w:rsidRPr="00E23A9C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>е</w:t>
            </w:r>
            <w:r w:rsidRPr="00E23A9C">
              <w:rPr>
                <w:rFonts w:ascii="Times New Roman" w:hAnsi="Times New Roman"/>
                <w:iCs/>
                <w:spacing w:val="3"/>
                <w:sz w:val="28"/>
                <w:szCs w:val="28"/>
              </w:rPr>
              <w:t>л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ь</w:t>
            </w:r>
            <w:r w:rsidRPr="00E23A9C">
              <w:rPr>
                <w:rFonts w:ascii="Times New Roman" w:hAnsi="Times New Roman"/>
                <w:iCs/>
                <w:spacing w:val="33"/>
                <w:sz w:val="28"/>
                <w:szCs w:val="28"/>
              </w:rPr>
              <w:t xml:space="preserve"> 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в</w:t>
            </w:r>
            <w:r w:rsidRPr="00E23A9C">
              <w:rPr>
                <w:rFonts w:ascii="Times New Roman" w:hAnsi="Times New Roman"/>
                <w:iCs/>
                <w:spacing w:val="34"/>
                <w:sz w:val="28"/>
                <w:szCs w:val="28"/>
              </w:rPr>
              <w:t xml:space="preserve"> 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ж</w:t>
            </w:r>
            <w:r w:rsidRPr="00E23A9C">
              <w:rPr>
                <w:rFonts w:ascii="Times New Roman" w:hAnsi="Times New Roman"/>
                <w:iCs/>
                <w:spacing w:val="5"/>
                <w:sz w:val="28"/>
                <w:szCs w:val="28"/>
              </w:rPr>
              <w:t>и</w:t>
            </w:r>
            <w:r w:rsidRPr="00E23A9C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л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ых</w:t>
            </w:r>
            <w:r w:rsidRPr="00E23A9C">
              <w:rPr>
                <w:rFonts w:ascii="Times New Roman" w:hAnsi="Times New Roman"/>
                <w:iCs/>
                <w:spacing w:val="35"/>
                <w:sz w:val="28"/>
                <w:szCs w:val="28"/>
              </w:rPr>
              <w:t xml:space="preserve"> 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п</w:t>
            </w:r>
            <w:r w:rsidRPr="00E23A9C">
              <w:rPr>
                <w:rFonts w:ascii="Times New Roman" w:hAnsi="Times New Roman"/>
                <w:iCs/>
                <w:spacing w:val="-11"/>
                <w:sz w:val="28"/>
                <w:szCs w:val="28"/>
              </w:rPr>
              <w:t>о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м</w:t>
            </w:r>
            <w:r w:rsidRPr="00E23A9C">
              <w:rPr>
                <w:rFonts w:ascii="Times New Roman" w:hAnsi="Times New Roman"/>
                <w:iCs/>
                <w:spacing w:val="6"/>
                <w:sz w:val="28"/>
                <w:szCs w:val="28"/>
              </w:rPr>
              <w:t>е</w:t>
            </w:r>
            <w:r w:rsidRPr="00E23A9C">
              <w:rPr>
                <w:rFonts w:ascii="Times New Roman" w:hAnsi="Times New Roman"/>
                <w:iCs/>
                <w:spacing w:val="5"/>
                <w:sz w:val="28"/>
                <w:szCs w:val="28"/>
              </w:rPr>
              <w:t>щ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ения</w:t>
            </w:r>
            <w:r w:rsidRPr="00E23A9C">
              <w:rPr>
                <w:rFonts w:ascii="Times New Roman" w:hAnsi="Times New Roman"/>
                <w:iCs/>
                <w:spacing w:val="3"/>
                <w:sz w:val="28"/>
                <w:szCs w:val="28"/>
              </w:rPr>
              <w:t>х</w:t>
            </w:r>
            <w:r w:rsidRPr="00E23A9C">
              <w:rPr>
                <w:rFonts w:ascii="Times New Roman" w:hAnsi="Times New Roman"/>
                <w:sz w:val="28"/>
                <w:szCs w:val="28"/>
              </w:rPr>
              <w:t>.</w:t>
            </w:r>
            <w:r w:rsidRPr="00E10433">
              <w:rPr>
                <w:rFonts w:ascii="Times New Roman" w:hAnsi="Times New Roman"/>
                <w:spacing w:val="37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-5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ы</w:t>
            </w:r>
            <w:r w:rsidRPr="00E10433">
              <w:rPr>
                <w:rFonts w:ascii="Times New Roman" w:hAnsi="Times New Roman"/>
                <w:spacing w:val="40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мебели</w:t>
            </w:r>
            <w:r w:rsidRPr="00E10433">
              <w:rPr>
                <w:rFonts w:ascii="Times New Roman" w:hAnsi="Times New Roman"/>
                <w:spacing w:val="36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pacing w:val="33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за</w:t>
            </w:r>
            <w:r w:rsidRPr="00E10433">
              <w:rPr>
                <w:rFonts w:ascii="Times New Roman" w:hAnsi="Times New Roman"/>
                <w:spacing w:val="-1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иси</w:t>
            </w:r>
            <w:r w:rsidRPr="00E10433">
              <w:rPr>
                <w:rFonts w:ascii="Times New Roman" w:hAnsi="Times New Roman"/>
                <w:spacing w:val="7"/>
                <w:sz w:val="28"/>
                <w:szCs w:val="28"/>
              </w:rPr>
              <w:t>м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с</w:t>
            </w:r>
            <w:r w:rsidRPr="00E10433">
              <w:rPr>
                <w:rFonts w:ascii="Times New Roman" w:hAnsi="Times New Roman"/>
                <w:spacing w:val="-1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</w:t>
            </w:r>
            <w:r w:rsidRPr="00E10433">
              <w:rPr>
                <w:rFonts w:ascii="Times New Roman" w:hAnsi="Times New Roman"/>
                <w:spacing w:val="40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pacing w:val="33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ее</w:t>
            </w:r>
            <w:r w:rsidRPr="00E10433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назн</w:t>
            </w:r>
            <w:r w:rsidRPr="00E10433">
              <w:rPr>
                <w:rFonts w:ascii="Times New Roman" w:hAnsi="Times New Roman"/>
                <w:spacing w:val="-8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чени</w:t>
            </w:r>
            <w:r w:rsidRPr="00E10433">
              <w:rPr>
                <w:rFonts w:ascii="Times New Roman" w:hAnsi="Times New Roman"/>
                <w:spacing w:val="1"/>
                <w:sz w:val="28"/>
                <w:szCs w:val="28"/>
              </w:rPr>
              <w:t>я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3F674B" w:rsidRDefault="003F674B" w:rsidP="007A6A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3F674B" w:rsidRDefault="003F674B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3F674B" w:rsidRPr="00CF1592" w:rsidRDefault="003F674B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E23A9C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4347" w:type="dxa"/>
            <w:shd w:val="clear" w:color="auto" w:fill="auto"/>
          </w:tcPr>
          <w:p w:rsidR="003F674B" w:rsidRPr="00F1107B" w:rsidRDefault="003F674B" w:rsidP="007A6A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A9C">
              <w:rPr>
                <w:rFonts w:ascii="Times New Roman" w:hAnsi="Times New Roman"/>
                <w:iCs/>
                <w:spacing w:val="-16"/>
                <w:sz w:val="28"/>
                <w:szCs w:val="28"/>
              </w:rPr>
              <w:t>У</w:t>
            </w:r>
            <w:r w:rsidRPr="00E23A9C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х</w:t>
            </w:r>
            <w:r w:rsidRPr="00E23A9C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>о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д</w:t>
            </w:r>
            <w:r w:rsidRPr="00E23A9C">
              <w:rPr>
                <w:rFonts w:ascii="Times New Roman" w:hAnsi="Times New Roman"/>
                <w:iCs/>
                <w:spacing w:val="23"/>
                <w:sz w:val="28"/>
                <w:szCs w:val="28"/>
              </w:rPr>
              <w:t xml:space="preserve"> </w:t>
            </w:r>
            <w:r w:rsidRPr="00E23A9C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з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E23A9C">
              <w:rPr>
                <w:rFonts w:ascii="Times New Roman" w:hAnsi="Times New Roman"/>
                <w:iCs/>
                <w:spacing w:val="24"/>
                <w:sz w:val="28"/>
                <w:szCs w:val="28"/>
              </w:rPr>
              <w:t xml:space="preserve"> 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жи</w:t>
            </w:r>
            <w:r w:rsidRPr="00E23A9C">
              <w:rPr>
                <w:rFonts w:ascii="Times New Roman" w:hAnsi="Times New Roman"/>
                <w:iCs/>
                <w:spacing w:val="-1"/>
                <w:sz w:val="28"/>
                <w:szCs w:val="28"/>
              </w:rPr>
              <w:t>л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 w:rsidRPr="00E23A9C">
              <w:rPr>
                <w:rFonts w:ascii="Times New Roman" w:hAnsi="Times New Roman"/>
                <w:iCs/>
                <w:spacing w:val="5"/>
                <w:sz w:val="28"/>
                <w:szCs w:val="28"/>
              </w:rPr>
              <w:t>щ</w:t>
            </w:r>
            <w:r w:rsidRPr="00E23A9C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е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м</w:t>
            </w:r>
            <w:r w:rsidRPr="00E23A9C">
              <w:rPr>
                <w:rFonts w:ascii="Times New Roman" w:hAnsi="Times New Roman"/>
                <w:sz w:val="28"/>
                <w:szCs w:val="28"/>
              </w:rPr>
              <w:t>.</w:t>
            </w:r>
            <w:r w:rsidRPr="00E10433">
              <w:rPr>
                <w:rFonts w:ascii="Times New Roman" w:hAnsi="Times New Roman"/>
                <w:spacing w:val="22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-5"/>
                <w:sz w:val="28"/>
                <w:szCs w:val="28"/>
              </w:rPr>
              <w:t>С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у</w:t>
            </w:r>
            <w:r w:rsidRPr="00E10433">
              <w:rPr>
                <w:rFonts w:ascii="Times New Roman" w:hAnsi="Times New Roman"/>
                <w:spacing w:val="-11"/>
                <w:sz w:val="28"/>
                <w:szCs w:val="28"/>
              </w:rPr>
              <w:t>х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ая</w:t>
            </w:r>
            <w:r w:rsidRPr="00E10433">
              <w:rPr>
                <w:rFonts w:ascii="Times New Roman" w:hAnsi="Times New Roman"/>
                <w:spacing w:val="27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-11"/>
                <w:sz w:val="28"/>
                <w:szCs w:val="28"/>
              </w:rPr>
              <w:t>у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р</w:t>
            </w:r>
            <w:r w:rsidRPr="00E10433">
              <w:rPr>
                <w:rFonts w:ascii="Times New Roman" w:hAnsi="Times New Roman"/>
                <w:spacing w:val="-7"/>
                <w:sz w:val="28"/>
                <w:szCs w:val="28"/>
              </w:rPr>
              <w:t>к</w:t>
            </w:r>
            <w:r w:rsidRPr="00E10433">
              <w:rPr>
                <w:rFonts w:ascii="Times New Roman" w:hAnsi="Times New Roman"/>
                <w:spacing w:val="6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:</w:t>
            </w:r>
            <w:r w:rsidRPr="00E10433">
              <w:rPr>
                <w:rFonts w:ascii="Times New Roman" w:hAnsi="Times New Roman"/>
                <w:spacing w:val="19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назн</w:t>
            </w:r>
            <w:r w:rsidRPr="00E10433">
              <w:rPr>
                <w:rFonts w:ascii="Times New Roman" w:hAnsi="Times New Roman"/>
                <w:spacing w:val="-8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чени</w:t>
            </w:r>
            <w:r w:rsidRPr="00E10433">
              <w:rPr>
                <w:rFonts w:ascii="Times New Roman" w:hAnsi="Times New Roman"/>
                <w:spacing w:val="1"/>
                <w:sz w:val="28"/>
                <w:szCs w:val="28"/>
              </w:rPr>
              <w:t>е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,</w:t>
            </w:r>
            <w:r w:rsidRPr="00E10433">
              <w:rPr>
                <w:rFonts w:ascii="Times New Roman" w:hAnsi="Times New Roman"/>
                <w:spacing w:val="27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ин</w:t>
            </w:r>
            <w:r w:rsidRPr="00E10433">
              <w:rPr>
                <w:rFonts w:ascii="Times New Roman" w:hAnsi="Times New Roman"/>
                <w:spacing w:val="-3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ен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ар</w:t>
            </w:r>
            <w:r w:rsidRPr="00E10433">
              <w:rPr>
                <w:rFonts w:ascii="Times New Roman" w:hAnsi="Times New Roman"/>
                <w:spacing w:val="-1"/>
                <w:sz w:val="28"/>
                <w:szCs w:val="28"/>
              </w:rPr>
              <w:t>ь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,</w:t>
            </w:r>
            <w:r w:rsidRPr="00E10433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>э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ле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>к</w:t>
            </w:r>
            <w:r w:rsidRPr="00E10433">
              <w:rPr>
                <w:rFonts w:ascii="Times New Roman" w:hAnsi="Times New Roman"/>
                <w:spacing w:val="3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ро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ы</w:t>
            </w:r>
            <w:r w:rsidRPr="00E10433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3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ые</w:t>
            </w:r>
            <w:r w:rsidRPr="00E10433">
              <w:rPr>
                <w:rFonts w:ascii="Times New Roman" w:hAnsi="Times New Roman"/>
                <w:spacing w:val="24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при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оры,</w:t>
            </w:r>
            <w:r w:rsidRPr="00E10433">
              <w:rPr>
                <w:rFonts w:ascii="Times New Roman" w:hAnsi="Times New Roman"/>
                <w:spacing w:val="26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1"/>
                <w:sz w:val="28"/>
                <w:szCs w:val="28"/>
              </w:rPr>
              <w:t>с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р</w:t>
            </w:r>
            <w:r w:rsidRPr="00E10433">
              <w:rPr>
                <w:rFonts w:ascii="Times New Roman" w:hAnsi="Times New Roman"/>
                <w:spacing w:val="-5"/>
                <w:sz w:val="28"/>
                <w:szCs w:val="28"/>
              </w:rPr>
              <w:t>е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с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pacing w:val="-8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а</w:t>
            </w:r>
            <w:r w:rsidRPr="00E10433">
              <w:rPr>
                <w:rFonts w:ascii="Times New Roman" w:hAnsi="Times New Roman"/>
                <w:spacing w:val="29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ы</w:t>
            </w:r>
            <w:r w:rsidRPr="00E10433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ой</w:t>
            </w:r>
            <w:r w:rsidRPr="00E10433">
              <w:rPr>
                <w:rFonts w:ascii="Times New Roman" w:hAnsi="Times New Roman"/>
                <w:spacing w:val="27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хими</w:t>
            </w:r>
            <w:r w:rsidRPr="00E10433">
              <w:rPr>
                <w:rFonts w:ascii="Times New Roman" w:hAnsi="Times New Roman"/>
                <w:spacing w:val="1"/>
                <w:sz w:val="28"/>
                <w:szCs w:val="28"/>
              </w:rPr>
              <w:t>и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E23A9C">
              <w:rPr>
                <w:rFonts w:ascii="Times New Roman" w:hAnsi="Times New Roman"/>
                <w:sz w:val="28"/>
                <w:szCs w:val="28"/>
              </w:rPr>
              <w:t>Практическая работа: «Сухая уборка помещения»</w:t>
            </w:r>
            <w:r w:rsidR="00E23A9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3F674B" w:rsidRDefault="003F674B" w:rsidP="007A6A3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Практическая работа. </w:t>
            </w:r>
          </w:p>
          <w:p w:rsidR="003F674B" w:rsidRPr="00923AAB" w:rsidRDefault="003F674B" w:rsidP="007A6A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Работа в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микрогруппах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коммуникация со сверстниками.</w:t>
            </w:r>
          </w:p>
        </w:tc>
        <w:tc>
          <w:tcPr>
            <w:tcW w:w="2259" w:type="dxa"/>
            <w:shd w:val="clear" w:color="auto" w:fill="auto"/>
          </w:tcPr>
          <w:p w:rsidR="003F674B" w:rsidRPr="00CF1592" w:rsidRDefault="003F674B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E23A9C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4347" w:type="dxa"/>
            <w:shd w:val="clear" w:color="auto" w:fill="auto"/>
          </w:tcPr>
          <w:p w:rsidR="003F674B" w:rsidRPr="00F1107B" w:rsidRDefault="003F674B" w:rsidP="007A6A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0433">
              <w:rPr>
                <w:rFonts w:ascii="Times New Roman" w:hAnsi="Times New Roman"/>
                <w:spacing w:val="-5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лажная</w:t>
            </w:r>
            <w:r w:rsidRPr="00E10433">
              <w:rPr>
                <w:rFonts w:ascii="Times New Roman" w:hAnsi="Times New Roman"/>
                <w:spacing w:val="31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-11"/>
                <w:sz w:val="28"/>
                <w:szCs w:val="28"/>
              </w:rPr>
              <w:t>у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р</w:t>
            </w:r>
            <w:r w:rsidRPr="00E10433">
              <w:rPr>
                <w:rFonts w:ascii="Times New Roman" w:hAnsi="Times New Roman"/>
                <w:spacing w:val="-7"/>
                <w:sz w:val="28"/>
                <w:szCs w:val="28"/>
              </w:rPr>
              <w:t>к</w:t>
            </w:r>
            <w:r w:rsidRPr="00E10433">
              <w:rPr>
                <w:rFonts w:ascii="Times New Roman" w:hAnsi="Times New Roman"/>
                <w:spacing w:val="6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.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ра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ила</w:t>
            </w:r>
            <w:r w:rsidRPr="00E10433">
              <w:rPr>
                <w:rFonts w:ascii="Times New Roman" w:hAnsi="Times New Roman"/>
                <w:spacing w:val="64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е</w:t>
            </w:r>
            <w:r w:rsidRPr="00E10433">
              <w:rPr>
                <w:rFonts w:ascii="Times New Roman" w:hAnsi="Times New Roman"/>
                <w:spacing w:val="-5"/>
                <w:sz w:val="28"/>
                <w:szCs w:val="28"/>
              </w:rPr>
              <w:t>х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н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и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ки</w:t>
            </w:r>
            <w:r w:rsidRPr="00E10433">
              <w:rPr>
                <w:rFonts w:ascii="Times New Roman" w:hAnsi="Times New Roman"/>
                <w:spacing w:val="62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-3"/>
                <w:sz w:val="28"/>
                <w:szCs w:val="28"/>
              </w:rPr>
              <w:t>б</w:t>
            </w:r>
            <w:r w:rsidRPr="00E10433">
              <w:rPr>
                <w:rFonts w:ascii="Times New Roman" w:hAnsi="Times New Roman"/>
                <w:spacing w:val="6"/>
                <w:sz w:val="28"/>
                <w:szCs w:val="28"/>
              </w:rPr>
              <w:t>е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зопасн</w:t>
            </w:r>
            <w:r w:rsidRPr="00E10433">
              <w:rPr>
                <w:rFonts w:ascii="Times New Roman" w:hAnsi="Times New Roman"/>
                <w:spacing w:val="7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с</w:t>
            </w:r>
            <w:r w:rsidRPr="00E10433">
              <w:rPr>
                <w:rFonts w:ascii="Times New Roman" w:hAnsi="Times New Roman"/>
                <w:spacing w:val="-1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</w:t>
            </w:r>
            <w:r w:rsidRPr="00E10433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исп</w:t>
            </w:r>
            <w:r w:rsidRPr="00E10433">
              <w:rPr>
                <w:rFonts w:ascii="Times New Roman" w:hAnsi="Times New Roman"/>
                <w:spacing w:val="-5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л</w:t>
            </w:r>
            <w:r w:rsidRPr="00E10433">
              <w:rPr>
                <w:rFonts w:ascii="Times New Roman" w:hAnsi="Times New Roman"/>
                <w:spacing w:val="-2"/>
                <w:sz w:val="28"/>
                <w:szCs w:val="28"/>
              </w:rPr>
              <w:t>ь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з</w:t>
            </w:r>
            <w:r w:rsidRPr="00E10433">
              <w:rPr>
                <w:rFonts w:ascii="Times New Roman" w:hAnsi="Times New Roman"/>
                <w:spacing w:val="5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-8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ания</w:t>
            </w:r>
            <w:r w:rsidRPr="00E10433">
              <w:rPr>
                <w:rFonts w:ascii="Times New Roman" w:hAnsi="Times New Roman"/>
                <w:spacing w:val="14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pacing w:val="-6"/>
                <w:sz w:val="28"/>
                <w:szCs w:val="28"/>
              </w:rPr>
              <w:t>э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л</w:t>
            </w:r>
            <w:r w:rsidRPr="00E10433">
              <w:rPr>
                <w:rFonts w:ascii="Times New Roman" w:hAnsi="Times New Roman"/>
                <w:spacing w:val="6"/>
                <w:sz w:val="28"/>
                <w:szCs w:val="28"/>
              </w:rPr>
              <w:t>е</w:t>
            </w:r>
            <w:r w:rsidRPr="00E10433">
              <w:rPr>
                <w:rFonts w:ascii="Times New Roman" w:hAnsi="Times New Roman"/>
                <w:spacing w:val="-7"/>
                <w:sz w:val="28"/>
                <w:szCs w:val="28"/>
              </w:rPr>
              <w:t>к</w:t>
            </w:r>
            <w:r w:rsidRPr="00E10433">
              <w:rPr>
                <w:rFonts w:ascii="Times New Roman" w:hAnsi="Times New Roman"/>
                <w:spacing w:val="3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ро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ы</w:t>
            </w:r>
            <w:r w:rsidRPr="00E10433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pacing w:val="3"/>
                <w:sz w:val="28"/>
                <w:szCs w:val="28"/>
              </w:rPr>
              <w:t>в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ы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х</w:t>
            </w:r>
            <w:r w:rsidRPr="00E10433">
              <w:rPr>
                <w:rFonts w:ascii="Times New Roman" w:hAnsi="Times New Roman"/>
                <w:spacing w:val="9"/>
                <w:sz w:val="28"/>
                <w:szCs w:val="28"/>
              </w:rPr>
              <w:t xml:space="preserve"> 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при</w:t>
            </w:r>
            <w:r w:rsidRPr="00E10433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Pr="00E10433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E10433">
              <w:rPr>
                <w:rFonts w:ascii="Times New Roman" w:hAnsi="Times New Roman"/>
                <w:sz w:val="28"/>
                <w:szCs w:val="28"/>
              </w:rPr>
              <w:t>ро</w:t>
            </w:r>
            <w:r w:rsidRPr="00E10433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, чистящих и моющих средств.</w:t>
            </w:r>
          </w:p>
        </w:tc>
        <w:tc>
          <w:tcPr>
            <w:tcW w:w="2882" w:type="dxa"/>
          </w:tcPr>
          <w:p w:rsidR="003F674B" w:rsidRPr="00923AAB" w:rsidRDefault="003F674B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3F674B" w:rsidRDefault="003F674B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E23A9C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  <w:tc>
          <w:tcPr>
            <w:tcW w:w="4347" w:type="dxa"/>
            <w:shd w:val="clear" w:color="auto" w:fill="auto"/>
          </w:tcPr>
          <w:p w:rsidR="003F674B" w:rsidRPr="00F1107B" w:rsidRDefault="003F674B" w:rsidP="007A6A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Пользование пылесосом.</w:t>
            </w:r>
          </w:p>
        </w:tc>
        <w:tc>
          <w:tcPr>
            <w:tcW w:w="2882" w:type="dxa"/>
          </w:tcPr>
          <w:p w:rsidR="003F674B" w:rsidRDefault="003F674B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3F674B" w:rsidRPr="00CF1592" w:rsidRDefault="003F674B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F674B" w:rsidRPr="00CF1592" w:rsidTr="008636B7">
        <w:tc>
          <w:tcPr>
            <w:tcW w:w="1560" w:type="dxa"/>
            <w:shd w:val="clear" w:color="auto" w:fill="auto"/>
          </w:tcPr>
          <w:p w:rsidR="003F674B" w:rsidRPr="00E23A9C" w:rsidRDefault="003F674B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27.13</w:t>
            </w:r>
          </w:p>
        </w:tc>
        <w:tc>
          <w:tcPr>
            <w:tcW w:w="4347" w:type="dxa"/>
            <w:shd w:val="clear" w:color="auto" w:fill="auto"/>
          </w:tcPr>
          <w:p w:rsidR="003F674B" w:rsidRPr="00F1107B" w:rsidRDefault="003F674B" w:rsidP="007A6A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работа </w:t>
            </w:r>
            <w:r w:rsidRPr="00E23A9C">
              <w:rPr>
                <w:rFonts w:ascii="Times New Roman" w:hAnsi="Times New Roman"/>
                <w:sz w:val="28"/>
                <w:szCs w:val="28"/>
              </w:rPr>
              <w:t>«Влажная уборка помещения».</w:t>
            </w:r>
          </w:p>
        </w:tc>
        <w:tc>
          <w:tcPr>
            <w:tcW w:w="2882" w:type="dxa"/>
          </w:tcPr>
          <w:p w:rsidR="003F674B" w:rsidRDefault="003F674B" w:rsidP="00DD151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Практическая работа. </w:t>
            </w:r>
          </w:p>
          <w:p w:rsidR="003F674B" w:rsidRDefault="003F674B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Работа в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микрогруппах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коммуникация со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сверстниками.</w:t>
            </w:r>
          </w:p>
        </w:tc>
        <w:tc>
          <w:tcPr>
            <w:tcW w:w="2259" w:type="dxa"/>
            <w:shd w:val="clear" w:color="auto" w:fill="auto"/>
          </w:tcPr>
          <w:p w:rsidR="003F674B" w:rsidRPr="00CF1592" w:rsidRDefault="003F674B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E23A9C" w:rsidRPr="00DB324E" w:rsidRDefault="00E23A9C" w:rsidP="00C42E45">
            <w:pPr>
              <w:pStyle w:val="Heading1"/>
              <w:kinsoku w:val="0"/>
              <w:overflowPunct w:val="0"/>
              <w:spacing w:before="6"/>
              <w:ind w:left="0" w:right="1026"/>
              <w:outlineLvl w:val="9"/>
              <w:rPr>
                <w:i/>
              </w:rPr>
            </w:pPr>
            <w:r>
              <w:t>Ср</w:t>
            </w:r>
            <w:r>
              <w:rPr>
                <w:spacing w:val="-6"/>
              </w:rPr>
              <w:t>е</w:t>
            </w:r>
            <w:r>
              <w:rPr>
                <w:spacing w:val="-2"/>
              </w:rPr>
              <w:t>д</w:t>
            </w:r>
            <w:r>
              <w:rPr>
                <w:spacing w:val="6"/>
              </w:rPr>
              <w:t>с</w:t>
            </w:r>
            <w:r>
              <w:rPr>
                <w:spacing w:val="-3"/>
              </w:rPr>
              <w:t>т</w:t>
            </w:r>
            <w:r>
              <w:rPr>
                <w:spacing w:val="-2"/>
              </w:rPr>
              <w:t>в</w:t>
            </w:r>
            <w:r>
              <w:t>а</w:t>
            </w:r>
            <w:r>
              <w:rPr>
                <w:spacing w:val="-15"/>
              </w:rPr>
              <w:t xml:space="preserve"> </w:t>
            </w:r>
            <w:r>
              <w:rPr>
                <w:spacing w:val="6"/>
              </w:rPr>
              <w:t>с</w:t>
            </w:r>
            <w:r>
              <w:rPr>
                <w:spacing w:val="-8"/>
              </w:rPr>
              <w:t>в</w:t>
            </w:r>
            <w:r>
              <w:rPr>
                <w:spacing w:val="3"/>
              </w:rPr>
              <w:t>я</w:t>
            </w:r>
            <w:r>
              <w:rPr>
                <w:spacing w:val="-2"/>
              </w:rPr>
              <w:t>з</w:t>
            </w:r>
            <w:r>
              <w:t xml:space="preserve">и </w:t>
            </w:r>
          </w:p>
        </w:tc>
        <w:tc>
          <w:tcPr>
            <w:tcW w:w="2882" w:type="dxa"/>
          </w:tcPr>
          <w:p w:rsidR="00E23A9C" w:rsidRDefault="00E23A9C" w:rsidP="00C42E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E23A9C" w:rsidRPr="00DB324E" w:rsidRDefault="00E23A9C" w:rsidP="00C42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</w:t>
            </w:r>
          </w:p>
        </w:tc>
        <w:tc>
          <w:tcPr>
            <w:tcW w:w="4347" w:type="dxa"/>
            <w:shd w:val="clear" w:color="auto" w:fill="auto"/>
          </w:tcPr>
          <w:p w:rsidR="00E23A9C" w:rsidRPr="00A76C57" w:rsidRDefault="00E23A9C" w:rsidP="00C42E45">
            <w:pPr>
              <w:pStyle w:val="a5"/>
              <w:kinsoku w:val="0"/>
              <w:overflowPunct w:val="0"/>
              <w:spacing w:line="240" w:lineRule="auto"/>
              <w:ind w:right="1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П</w:t>
            </w:r>
            <w:r w:rsidRPr="00E23A9C">
              <w:rPr>
                <w:rFonts w:ascii="Times New Roman" w:hAnsi="Times New Roman"/>
                <w:iCs/>
                <w:spacing w:val="-10"/>
                <w:sz w:val="28"/>
                <w:szCs w:val="28"/>
              </w:rPr>
              <w:t>о</w:t>
            </w:r>
            <w:r w:rsidRPr="00E23A9C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ч</w:t>
            </w:r>
            <w:r w:rsidRPr="00E23A9C">
              <w:rPr>
                <w:rFonts w:ascii="Times New Roman" w:hAnsi="Times New Roman"/>
                <w:iCs/>
                <w:spacing w:val="5"/>
                <w:sz w:val="28"/>
                <w:szCs w:val="28"/>
              </w:rPr>
              <w:t>т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а.</w:t>
            </w:r>
            <w:r w:rsidRPr="00A76C57">
              <w:rPr>
                <w:rFonts w:ascii="Times New Roman" w:hAnsi="Times New Roman"/>
                <w:i/>
                <w:iCs/>
                <w:spacing w:val="16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spacing w:val="-5"/>
                <w:sz w:val="28"/>
                <w:szCs w:val="28"/>
              </w:rPr>
              <w:t>К</w:t>
            </w:r>
            <w:r w:rsidRPr="00A76C57">
              <w:rPr>
                <w:rFonts w:ascii="Times New Roman" w:hAnsi="Times New Roman"/>
                <w:spacing w:val="-10"/>
                <w:sz w:val="28"/>
                <w:szCs w:val="28"/>
              </w:rPr>
              <w:t>а</w:t>
            </w:r>
            <w:r w:rsidRPr="00A76C57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A76C57">
              <w:rPr>
                <w:rFonts w:ascii="Times New Roman" w:hAnsi="Times New Roman"/>
                <w:sz w:val="28"/>
                <w:szCs w:val="28"/>
              </w:rPr>
              <w:t>е</w:t>
            </w:r>
            <w:r w:rsidRPr="00A76C57">
              <w:rPr>
                <w:rFonts w:ascii="Times New Roman" w:hAnsi="Times New Roman"/>
                <w:spacing w:val="-3"/>
                <w:sz w:val="28"/>
                <w:szCs w:val="28"/>
              </w:rPr>
              <w:t>г</w:t>
            </w:r>
            <w:r w:rsidRPr="00A76C57">
              <w:rPr>
                <w:rFonts w:ascii="Times New Roman" w:hAnsi="Times New Roman"/>
                <w:sz w:val="28"/>
                <w:szCs w:val="28"/>
              </w:rPr>
              <w:t>ории</w:t>
            </w:r>
            <w:r w:rsidRPr="00A76C57">
              <w:rPr>
                <w:rFonts w:ascii="Times New Roman" w:hAnsi="Times New Roman"/>
                <w:spacing w:val="33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spacing w:val="4"/>
                <w:sz w:val="28"/>
                <w:szCs w:val="28"/>
              </w:rPr>
              <w:t>п</w:t>
            </w:r>
            <w:r w:rsidRPr="00A76C57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A76C57">
              <w:rPr>
                <w:rFonts w:ascii="Times New Roman" w:hAnsi="Times New Roman"/>
                <w:spacing w:val="4"/>
                <w:sz w:val="28"/>
                <w:szCs w:val="28"/>
              </w:rPr>
              <w:t>ч</w:t>
            </w:r>
            <w:r w:rsidRPr="00A76C57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A76C57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A76C57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A76C57">
              <w:rPr>
                <w:rFonts w:ascii="Times New Roman" w:hAnsi="Times New Roman"/>
                <w:spacing w:val="4"/>
                <w:sz w:val="28"/>
                <w:szCs w:val="28"/>
              </w:rPr>
              <w:t>ы</w:t>
            </w:r>
            <w:r w:rsidRPr="00A76C57">
              <w:rPr>
                <w:rFonts w:ascii="Times New Roman" w:hAnsi="Times New Roman"/>
                <w:sz w:val="28"/>
                <w:szCs w:val="28"/>
              </w:rPr>
              <w:t>х</w:t>
            </w:r>
            <w:r w:rsidRPr="00A76C57">
              <w:rPr>
                <w:rFonts w:ascii="Times New Roman" w:hAnsi="Times New Roman"/>
                <w:spacing w:val="29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sz w:val="28"/>
                <w:szCs w:val="28"/>
              </w:rPr>
              <w:t>о</w:t>
            </w:r>
            <w:r w:rsidRPr="00A76C57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A76C57">
              <w:rPr>
                <w:rFonts w:ascii="Times New Roman" w:hAnsi="Times New Roman"/>
                <w:sz w:val="28"/>
                <w:szCs w:val="28"/>
              </w:rPr>
              <w:t>пр</w:t>
            </w:r>
            <w:r w:rsidRPr="00A76C57">
              <w:rPr>
                <w:rFonts w:ascii="Times New Roman" w:hAnsi="Times New Roman"/>
                <w:spacing w:val="5"/>
                <w:sz w:val="28"/>
                <w:szCs w:val="28"/>
              </w:rPr>
              <w:t>а</w:t>
            </w:r>
            <w:r w:rsidRPr="00A76C57">
              <w:rPr>
                <w:rFonts w:ascii="Times New Roman" w:hAnsi="Times New Roman"/>
                <w:spacing w:val="-8"/>
                <w:sz w:val="28"/>
                <w:szCs w:val="28"/>
              </w:rPr>
              <w:t>в</w:t>
            </w:r>
            <w:r w:rsidRPr="00A76C57">
              <w:rPr>
                <w:rFonts w:ascii="Times New Roman" w:hAnsi="Times New Roman"/>
                <w:sz w:val="28"/>
                <w:szCs w:val="28"/>
              </w:rPr>
              <w:t>лен</w:t>
            </w:r>
            <w:r w:rsidRPr="00A76C57">
              <w:rPr>
                <w:rFonts w:ascii="Times New Roman" w:hAnsi="Times New Roman"/>
                <w:spacing w:val="6"/>
                <w:sz w:val="28"/>
                <w:szCs w:val="28"/>
              </w:rPr>
              <w:t>и</w:t>
            </w:r>
            <w:r w:rsidRPr="00A76C57">
              <w:rPr>
                <w:rFonts w:ascii="Times New Roman" w:hAnsi="Times New Roman"/>
                <w:spacing w:val="4"/>
                <w:sz w:val="28"/>
                <w:szCs w:val="28"/>
              </w:rPr>
              <w:t>й</w:t>
            </w:r>
            <w:r w:rsidRPr="00A76C57">
              <w:rPr>
                <w:rFonts w:ascii="Times New Roman" w:hAnsi="Times New Roman"/>
                <w:sz w:val="28"/>
                <w:szCs w:val="28"/>
              </w:rPr>
              <w:t>:</w:t>
            </w:r>
            <w:r w:rsidRPr="00A76C57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sz w:val="28"/>
                <w:szCs w:val="28"/>
              </w:rPr>
              <w:t>пр</w:t>
            </w:r>
            <w:r w:rsidRPr="00A76C57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A76C57">
              <w:rPr>
                <w:rFonts w:ascii="Times New Roman" w:hAnsi="Times New Roman"/>
                <w:sz w:val="28"/>
                <w:szCs w:val="28"/>
              </w:rPr>
              <w:t>с</w:t>
            </w:r>
            <w:r w:rsidRPr="00A76C57">
              <w:rPr>
                <w:rFonts w:ascii="Times New Roman" w:hAnsi="Times New Roman"/>
                <w:spacing w:val="4"/>
                <w:sz w:val="28"/>
                <w:szCs w:val="28"/>
              </w:rPr>
              <w:t>т</w:t>
            </w:r>
            <w:r w:rsidRPr="00A76C57">
              <w:rPr>
                <w:rFonts w:ascii="Times New Roman" w:hAnsi="Times New Roman"/>
                <w:sz w:val="28"/>
                <w:szCs w:val="28"/>
              </w:rPr>
              <w:t>ые</w:t>
            </w:r>
            <w:r w:rsidRPr="00A76C57">
              <w:rPr>
                <w:rFonts w:ascii="Times New Roman" w:hAnsi="Times New Roman"/>
                <w:spacing w:val="37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sz w:val="28"/>
                <w:szCs w:val="28"/>
              </w:rPr>
              <w:t>и</w:t>
            </w:r>
            <w:r w:rsidRPr="00A76C57">
              <w:rPr>
                <w:rFonts w:ascii="Times New Roman" w:hAnsi="Times New Roman"/>
                <w:spacing w:val="37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sz w:val="28"/>
                <w:szCs w:val="28"/>
              </w:rPr>
              <w:t>регис</w:t>
            </w:r>
            <w:r w:rsidRPr="00A76C57">
              <w:rPr>
                <w:rFonts w:ascii="Times New Roman" w:hAnsi="Times New Roman"/>
                <w:spacing w:val="6"/>
                <w:sz w:val="28"/>
                <w:szCs w:val="28"/>
              </w:rPr>
              <w:t>т</w:t>
            </w:r>
            <w:r w:rsidRPr="00A76C57">
              <w:rPr>
                <w:rFonts w:ascii="Times New Roman" w:hAnsi="Times New Roman"/>
                <w:sz w:val="28"/>
                <w:szCs w:val="28"/>
              </w:rPr>
              <w:t>рир</w:t>
            </w:r>
            <w:r w:rsidRPr="00A76C57">
              <w:rPr>
                <w:rFonts w:ascii="Times New Roman" w:hAnsi="Times New Roman"/>
                <w:spacing w:val="-11"/>
                <w:sz w:val="28"/>
                <w:szCs w:val="28"/>
              </w:rPr>
              <w:t>у</w:t>
            </w:r>
            <w:r w:rsidRPr="00A76C57">
              <w:rPr>
                <w:rFonts w:ascii="Times New Roman" w:hAnsi="Times New Roman"/>
                <w:sz w:val="28"/>
                <w:szCs w:val="28"/>
              </w:rPr>
              <w:t>емые</w:t>
            </w:r>
            <w:r w:rsidRPr="00A76C57">
              <w:rPr>
                <w:rFonts w:ascii="Times New Roman" w:hAnsi="Times New Roman"/>
                <w:spacing w:val="41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spacing w:val="-2"/>
                <w:sz w:val="28"/>
                <w:szCs w:val="28"/>
              </w:rPr>
              <w:t>(</w:t>
            </w:r>
            <w:r w:rsidRPr="00A76C57">
              <w:rPr>
                <w:rFonts w:ascii="Times New Roman" w:hAnsi="Times New Roman"/>
                <w:color w:val="00000A"/>
                <w:sz w:val="28"/>
                <w:szCs w:val="28"/>
              </w:rPr>
              <w:t>о</w:t>
            </w:r>
            <w:r w:rsidRPr="00A76C57">
              <w:rPr>
                <w:rFonts w:ascii="Times New Roman" w:hAnsi="Times New Roman"/>
                <w:color w:val="00000A"/>
                <w:spacing w:val="2"/>
                <w:sz w:val="28"/>
                <w:szCs w:val="28"/>
              </w:rPr>
              <w:t>б</w:t>
            </w:r>
            <w:r w:rsidRPr="00A76C57">
              <w:rPr>
                <w:rFonts w:ascii="Times New Roman" w:hAnsi="Times New Roman"/>
                <w:color w:val="00000A"/>
                <w:sz w:val="28"/>
                <w:szCs w:val="28"/>
              </w:rPr>
              <w:t>ыкн</w:t>
            </w:r>
            <w:r w:rsidRPr="00A76C57">
              <w:rPr>
                <w:rFonts w:ascii="Times New Roman" w:hAnsi="Times New Roman"/>
                <w:color w:val="00000A"/>
                <w:spacing w:val="3"/>
                <w:sz w:val="28"/>
                <w:szCs w:val="28"/>
              </w:rPr>
              <w:t>о</w:t>
            </w:r>
            <w:r w:rsidRPr="00A76C57">
              <w:rPr>
                <w:rFonts w:ascii="Times New Roman" w:hAnsi="Times New Roman"/>
                <w:color w:val="00000A"/>
                <w:spacing w:val="-2"/>
                <w:sz w:val="28"/>
                <w:szCs w:val="28"/>
              </w:rPr>
              <w:t>в</w:t>
            </w:r>
            <w:r w:rsidRPr="00A76C57">
              <w:rPr>
                <w:rFonts w:ascii="Times New Roman" w:hAnsi="Times New Roman"/>
                <w:color w:val="00000A"/>
                <w:sz w:val="28"/>
                <w:szCs w:val="28"/>
              </w:rPr>
              <w:t>енны</w:t>
            </w:r>
            <w:r w:rsidRPr="00A76C57">
              <w:rPr>
                <w:rFonts w:ascii="Times New Roman" w:hAnsi="Times New Roman"/>
                <w:color w:val="00000A"/>
                <w:spacing w:val="2"/>
                <w:sz w:val="28"/>
                <w:szCs w:val="28"/>
              </w:rPr>
              <w:t>е</w:t>
            </w:r>
            <w:r w:rsidRPr="00A76C57">
              <w:rPr>
                <w:rFonts w:ascii="Times New Roman" w:hAnsi="Times New Roman"/>
                <w:color w:val="00000A"/>
                <w:sz w:val="28"/>
                <w:szCs w:val="28"/>
              </w:rPr>
              <w:t>,</w:t>
            </w:r>
            <w:r w:rsidRPr="00A76C57">
              <w:rPr>
                <w:rFonts w:ascii="Times New Roman" w:hAnsi="Times New Roman"/>
                <w:color w:val="00000A"/>
                <w:spacing w:val="39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color w:val="00000A"/>
                <w:sz w:val="28"/>
                <w:szCs w:val="28"/>
              </w:rPr>
              <w:t>за</w:t>
            </w:r>
            <w:r w:rsidRPr="00A76C57">
              <w:rPr>
                <w:rFonts w:ascii="Times New Roman" w:hAnsi="Times New Roman"/>
                <w:color w:val="00000A"/>
                <w:spacing w:val="-5"/>
                <w:sz w:val="28"/>
                <w:szCs w:val="28"/>
              </w:rPr>
              <w:t>к</w:t>
            </w:r>
            <w:r w:rsidRPr="00A76C57">
              <w:rPr>
                <w:rFonts w:ascii="Times New Roman" w:hAnsi="Times New Roman"/>
                <w:color w:val="00000A"/>
                <w:sz w:val="28"/>
                <w:szCs w:val="28"/>
              </w:rPr>
              <w:t>азны</w:t>
            </w:r>
            <w:r w:rsidRPr="00A76C57">
              <w:rPr>
                <w:rFonts w:ascii="Times New Roman" w:hAnsi="Times New Roman"/>
                <w:color w:val="00000A"/>
                <w:spacing w:val="2"/>
                <w:sz w:val="28"/>
                <w:szCs w:val="28"/>
              </w:rPr>
              <w:t>е</w:t>
            </w:r>
            <w:r w:rsidRPr="00A76C57">
              <w:rPr>
                <w:rFonts w:ascii="Times New Roman" w:hAnsi="Times New Roman"/>
                <w:color w:val="00000A"/>
                <w:sz w:val="28"/>
                <w:szCs w:val="28"/>
              </w:rPr>
              <w:t>,</w:t>
            </w:r>
            <w:r w:rsidRPr="00A76C57">
              <w:rPr>
                <w:rFonts w:ascii="Times New Roman" w:hAnsi="Times New Roman"/>
                <w:color w:val="00000A"/>
                <w:spacing w:val="38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color w:val="00000A"/>
                <w:sz w:val="28"/>
                <w:szCs w:val="28"/>
              </w:rPr>
              <w:t>с</w:t>
            </w:r>
            <w:r w:rsidRPr="00A76C57">
              <w:rPr>
                <w:rFonts w:ascii="Times New Roman" w:hAnsi="Times New Roman"/>
                <w:color w:val="00000A"/>
                <w:spacing w:val="33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color w:val="00000A"/>
                <w:sz w:val="28"/>
                <w:szCs w:val="28"/>
              </w:rPr>
              <w:t>о</w:t>
            </w:r>
            <w:r w:rsidRPr="00A76C57">
              <w:rPr>
                <w:rFonts w:ascii="Times New Roman" w:hAnsi="Times New Roman"/>
                <w:color w:val="00000A"/>
                <w:spacing w:val="-3"/>
                <w:sz w:val="28"/>
                <w:szCs w:val="28"/>
              </w:rPr>
              <w:t>б</w:t>
            </w:r>
            <w:r w:rsidRPr="00A76C57">
              <w:rPr>
                <w:rFonts w:ascii="Times New Roman" w:hAnsi="Times New Roman"/>
                <w:color w:val="00000A"/>
                <w:sz w:val="28"/>
                <w:szCs w:val="28"/>
              </w:rPr>
              <w:t>ъ</w:t>
            </w:r>
            <w:r w:rsidRPr="00A76C57">
              <w:rPr>
                <w:rFonts w:ascii="Times New Roman" w:hAnsi="Times New Roman"/>
                <w:color w:val="00000A"/>
                <w:spacing w:val="1"/>
                <w:sz w:val="28"/>
                <w:szCs w:val="28"/>
              </w:rPr>
              <w:t>я</w:t>
            </w:r>
            <w:r w:rsidRPr="00A76C57">
              <w:rPr>
                <w:rFonts w:ascii="Times New Roman" w:hAnsi="Times New Roman"/>
                <w:color w:val="00000A"/>
                <w:spacing w:val="-8"/>
                <w:sz w:val="28"/>
                <w:szCs w:val="28"/>
              </w:rPr>
              <w:t>в</w:t>
            </w:r>
            <w:r w:rsidRPr="00A76C57">
              <w:rPr>
                <w:rFonts w:ascii="Times New Roman" w:hAnsi="Times New Roman"/>
                <w:color w:val="00000A"/>
                <w:sz w:val="28"/>
                <w:szCs w:val="28"/>
              </w:rPr>
              <w:t>ленной</w:t>
            </w:r>
            <w:r w:rsidRPr="00A76C57">
              <w:rPr>
                <w:rFonts w:ascii="Times New Roman" w:hAnsi="Times New Roman"/>
                <w:color w:val="00000A"/>
                <w:w w:val="99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color w:val="00000A"/>
                <w:sz w:val="28"/>
                <w:szCs w:val="28"/>
              </w:rPr>
              <w:t>ценн</w:t>
            </w:r>
            <w:r w:rsidRPr="00A76C57">
              <w:rPr>
                <w:rFonts w:ascii="Times New Roman" w:hAnsi="Times New Roman"/>
                <w:color w:val="00000A"/>
                <w:spacing w:val="5"/>
                <w:sz w:val="28"/>
                <w:szCs w:val="28"/>
              </w:rPr>
              <w:t>о</w:t>
            </w:r>
            <w:r w:rsidRPr="00A76C57">
              <w:rPr>
                <w:rFonts w:ascii="Times New Roman" w:hAnsi="Times New Roman"/>
                <w:color w:val="00000A"/>
                <w:spacing w:val="6"/>
                <w:sz w:val="28"/>
                <w:szCs w:val="28"/>
              </w:rPr>
              <w:t>с</w:t>
            </w:r>
            <w:r w:rsidRPr="00A76C57">
              <w:rPr>
                <w:rFonts w:ascii="Times New Roman" w:hAnsi="Times New Roman"/>
                <w:color w:val="00000A"/>
                <w:spacing w:val="-2"/>
                <w:sz w:val="28"/>
                <w:szCs w:val="28"/>
              </w:rPr>
              <w:t>т</w:t>
            </w:r>
            <w:r w:rsidRPr="00A76C57">
              <w:rPr>
                <w:rFonts w:ascii="Times New Roman" w:hAnsi="Times New Roman"/>
                <w:color w:val="00000A"/>
                <w:spacing w:val="2"/>
                <w:sz w:val="28"/>
                <w:szCs w:val="28"/>
              </w:rPr>
              <w:t>ь</w:t>
            </w:r>
            <w:r w:rsidRPr="00A76C57">
              <w:rPr>
                <w:rFonts w:ascii="Times New Roman" w:hAnsi="Times New Roman"/>
                <w:color w:val="00000A"/>
                <w:spacing w:val="-2"/>
                <w:sz w:val="28"/>
                <w:szCs w:val="28"/>
              </w:rPr>
              <w:t>ю</w:t>
            </w:r>
            <w:r w:rsidRPr="00A76C57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)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A76C57">
              <w:rPr>
                <w:rFonts w:ascii="Times New Roman" w:hAnsi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Правила</w:t>
            </w:r>
            <w:r w:rsidRPr="00A76C57">
              <w:rPr>
                <w:rFonts w:ascii="Times New Roman" w:hAnsi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76C57">
              <w:rPr>
                <w:rFonts w:ascii="Times New Roman" w:hAnsi="Times New Roman"/>
                <w:color w:val="000000"/>
                <w:spacing w:val="-11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A76C57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т</w:t>
            </w:r>
            <w:r w:rsidRPr="00A76C57">
              <w:rPr>
                <w:rFonts w:ascii="Times New Roman" w:hAnsi="Times New Roman"/>
                <w:color w:val="000000"/>
                <w:spacing w:val="4"/>
                <w:sz w:val="28"/>
                <w:szCs w:val="28"/>
              </w:rPr>
              <w:t>о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им</w:t>
            </w:r>
            <w:r w:rsidRPr="00A76C57">
              <w:rPr>
                <w:rFonts w:ascii="Times New Roman" w:hAnsi="Times New Roman"/>
                <w:color w:val="000000"/>
                <w:spacing w:val="6"/>
                <w:sz w:val="28"/>
                <w:szCs w:val="28"/>
              </w:rPr>
              <w:t>о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A76C57">
              <w:rPr>
                <w:rFonts w:ascii="Times New Roman" w:hAnsi="Times New Roman"/>
                <w:color w:val="000000"/>
                <w:spacing w:val="4"/>
                <w:sz w:val="28"/>
                <w:szCs w:val="28"/>
              </w:rPr>
              <w:t>т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A76C57">
              <w:rPr>
                <w:rFonts w:ascii="Times New Roman" w:hAnsi="Times New Roman"/>
                <w:color w:val="000000"/>
                <w:spacing w:val="-14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о</w:t>
            </w:r>
            <w:r w:rsidRPr="00A76C5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т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пр</w:t>
            </w:r>
            <w:r w:rsidRPr="00A76C57">
              <w:rPr>
                <w:rFonts w:ascii="Times New Roman" w:hAnsi="Times New Roman"/>
                <w:color w:val="000000"/>
                <w:spacing w:val="5"/>
                <w:sz w:val="28"/>
                <w:szCs w:val="28"/>
              </w:rPr>
              <w:t>а</w:t>
            </w:r>
            <w:r w:rsidRPr="00A76C57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в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лени</w:t>
            </w:r>
            <w:r w:rsidRPr="00A76C57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я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E23A9C" w:rsidRDefault="00E23A9C" w:rsidP="00C42E45">
            <w:pPr>
              <w:pStyle w:val="Heading1"/>
              <w:kinsoku w:val="0"/>
              <w:overflowPunct w:val="0"/>
              <w:spacing w:before="6"/>
              <w:ind w:left="0" w:right="1026"/>
              <w:outlineLvl w:val="9"/>
            </w:pPr>
          </w:p>
        </w:tc>
        <w:tc>
          <w:tcPr>
            <w:tcW w:w="2882" w:type="dxa"/>
          </w:tcPr>
          <w:p w:rsidR="00E23A9C" w:rsidRDefault="00E23A9C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E23A9C" w:rsidRDefault="00E23A9C" w:rsidP="00C42E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E23A9C" w:rsidRDefault="00E23A9C" w:rsidP="00C42E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29.2</w:t>
            </w:r>
          </w:p>
        </w:tc>
        <w:tc>
          <w:tcPr>
            <w:tcW w:w="4347" w:type="dxa"/>
            <w:shd w:val="clear" w:color="auto" w:fill="auto"/>
          </w:tcPr>
          <w:p w:rsidR="00E23A9C" w:rsidRPr="00DB324E" w:rsidRDefault="00E23A9C" w:rsidP="00C42E45">
            <w:pPr>
              <w:pStyle w:val="a5"/>
              <w:kinsoku w:val="0"/>
              <w:overflowPunct w:val="0"/>
              <w:spacing w:line="240" w:lineRule="auto"/>
              <w:ind w:right="1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A9C">
              <w:rPr>
                <w:rFonts w:ascii="Times New Roman" w:hAnsi="Times New Roman"/>
                <w:iCs/>
                <w:spacing w:val="-12"/>
                <w:sz w:val="28"/>
                <w:szCs w:val="28"/>
              </w:rPr>
              <w:t>Т</w:t>
            </w:r>
            <w:r w:rsidRPr="00E23A9C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е</w:t>
            </w:r>
            <w:r w:rsidRPr="00E23A9C">
              <w:rPr>
                <w:rFonts w:ascii="Times New Roman" w:hAnsi="Times New Roman"/>
                <w:iCs/>
                <w:spacing w:val="3"/>
                <w:sz w:val="28"/>
                <w:szCs w:val="28"/>
              </w:rPr>
              <w:t>л</w:t>
            </w:r>
            <w:r w:rsidRPr="00E23A9C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е</w:t>
            </w:r>
            <w:r w:rsidRPr="00E23A9C">
              <w:rPr>
                <w:rFonts w:ascii="Times New Roman" w:hAnsi="Times New Roman"/>
                <w:iCs/>
                <w:spacing w:val="-7"/>
                <w:sz w:val="28"/>
                <w:szCs w:val="28"/>
              </w:rPr>
              <w:t>ф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онная</w:t>
            </w:r>
            <w:r w:rsidRPr="00E23A9C">
              <w:rPr>
                <w:rFonts w:ascii="Times New Roman" w:hAnsi="Times New Roman"/>
                <w:iCs/>
                <w:spacing w:val="16"/>
                <w:sz w:val="28"/>
                <w:szCs w:val="28"/>
              </w:rPr>
              <w:t xml:space="preserve"> 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с</w:t>
            </w:r>
            <w:r w:rsidRPr="00E23A9C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>в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я</w:t>
            </w:r>
            <w:r w:rsidRPr="00E23A9C">
              <w:rPr>
                <w:rFonts w:ascii="Times New Roman" w:hAnsi="Times New Roman"/>
                <w:iCs/>
                <w:spacing w:val="6"/>
                <w:sz w:val="28"/>
                <w:szCs w:val="28"/>
              </w:rPr>
              <w:t>з</w:t>
            </w:r>
            <w:r w:rsidRPr="00E23A9C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ь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A76C57">
              <w:rPr>
                <w:rFonts w:ascii="Times New Roman" w:hAnsi="Times New Roman"/>
                <w:i/>
                <w:iCs/>
                <w:spacing w:val="17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Зн</w:t>
            </w:r>
            <w:r w:rsidRPr="00A76C57">
              <w:rPr>
                <w:rFonts w:ascii="Times New Roman" w:hAnsi="Times New Roman"/>
                <w:color w:val="000000"/>
                <w:spacing w:val="-10"/>
                <w:sz w:val="28"/>
                <w:szCs w:val="28"/>
              </w:rPr>
              <w:t>а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чение</w:t>
            </w:r>
            <w:r w:rsidRPr="00A76C57">
              <w:rPr>
                <w:rFonts w:ascii="Times New Roman" w:hAnsi="Times New Roman"/>
                <w:color w:val="000000"/>
                <w:spacing w:val="65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A76C57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о</w:t>
            </w:r>
            <w:r w:rsidRPr="00A76C57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т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76C5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в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ой</w:t>
            </w:r>
            <w:r w:rsidRPr="00A76C57">
              <w:rPr>
                <w:rFonts w:ascii="Times New Roman" w:hAnsi="Times New Roman"/>
                <w:color w:val="000000"/>
                <w:w w:val="99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(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мо</w:t>
            </w:r>
            <w:r w:rsidRPr="00A76C5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б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ил</w:t>
            </w:r>
            <w:r w:rsidRPr="00A76C57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ь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A76C57">
              <w:rPr>
                <w:rFonts w:ascii="Times New Roman" w:hAnsi="Times New Roman"/>
                <w:color w:val="000000"/>
                <w:spacing w:val="4"/>
                <w:sz w:val="28"/>
                <w:szCs w:val="28"/>
              </w:rPr>
              <w:t>о</w:t>
            </w:r>
            <w:r w:rsidRPr="00A76C57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й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 w:rsidRPr="00A76C57">
              <w:rPr>
                <w:rFonts w:ascii="Times New Roman" w:hAnsi="Times New Roman"/>
                <w:color w:val="000000"/>
                <w:spacing w:val="17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color w:val="000000"/>
                <w:spacing w:val="6"/>
                <w:sz w:val="28"/>
                <w:szCs w:val="28"/>
              </w:rPr>
              <w:t>с</w:t>
            </w:r>
            <w:r w:rsidRPr="00A76C57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в</w:t>
            </w:r>
            <w:r w:rsidRPr="00A76C57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я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зи</w:t>
            </w:r>
            <w:r w:rsidRPr="00A76C57">
              <w:rPr>
                <w:rFonts w:ascii="Times New Roman" w:hAnsi="Times New Roman"/>
                <w:color w:val="000000"/>
                <w:spacing w:val="20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A76C57">
              <w:rPr>
                <w:rFonts w:ascii="Times New Roman" w:hAnsi="Times New Roman"/>
                <w:color w:val="000000"/>
                <w:spacing w:val="23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жизни</w:t>
            </w:r>
            <w:r w:rsidRPr="00A76C57">
              <w:rPr>
                <w:rFonts w:ascii="Times New Roman" w:hAnsi="Times New Roman"/>
                <w:color w:val="000000"/>
                <w:spacing w:val="19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A76C57">
              <w:rPr>
                <w:rFonts w:ascii="Times New Roman" w:hAnsi="Times New Roman"/>
                <w:color w:val="000000"/>
                <w:spacing w:val="6"/>
                <w:sz w:val="28"/>
                <w:szCs w:val="28"/>
              </w:rPr>
              <w:t>о</w:t>
            </w:r>
            <w:r w:rsidRPr="00A76C57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в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ре</w:t>
            </w:r>
            <w:r w:rsidRPr="00A76C57">
              <w:rPr>
                <w:rFonts w:ascii="Times New Roman" w:hAnsi="Times New Roman"/>
                <w:color w:val="000000"/>
                <w:spacing w:val="7"/>
                <w:sz w:val="28"/>
                <w:szCs w:val="28"/>
              </w:rPr>
              <w:t>м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енно</w:t>
            </w:r>
            <w:r w:rsidRPr="00A76C57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г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76C57">
              <w:rPr>
                <w:rFonts w:ascii="Times New Roman" w:hAnsi="Times New Roman"/>
                <w:color w:val="000000"/>
                <w:spacing w:val="20"/>
                <w:sz w:val="28"/>
                <w:szCs w:val="28"/>
              </w:rPr>
              <w:t xml:space="preserve"> 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чело</w:t>
            </w:r>
            <w:r w:rsidRPr="00A76C57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в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A76C57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к</w:t>
            </w:r>
            <w:r w:rsidRPr="00A76C57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а</w:t>
            </w:r>
            <w:r w:rsidRPr="00A76C5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E23A9C" w:rsidRDefault="00E23A9C" w:rsidP="00C42E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E23A9C" w:rsidRDefault="00E23A9C" w:rsidP="00C42E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E23A9C" w:rsidRPr="00DB324E" w:rsidRDefault="00E23A9C" w:rsidP="00C42E45">
            <w:pPr>
              <w:pStyle w:val="Heading1"/>
              <w:kinsoku w:val="0"/>
              <w:overflowPunct w:val="0"/>
              <w:spacing w:before="12"/>
              <w:ind w:left="0"/>
              <w:outlineLvl w:val="9"/>
              <w:rPr>
                <w:i/>
              </w:rPr>
            </w:pPr>
            <w:r>
              <w:t>Пр</w:t>
            </w:r>
            <w:r>
              <w:rPr>
                <w:spacing w:val="-7"/>
              </w:rPr>
              <w:t>е</w:t>
            </w:r>
            <w:r>
              <w:rPr>
                <w:spacing w:val="3"/>
              </w:rPr>
              <w:t>д</w:t>
            </w:r>
            <w:r>
              <w:rPr>
                <w:spacing w:val="-2"/>
              </w:rPr>
              <w:t>п</w:t>
            </w:r>
            <w:r>
              <w:rPr>
                <w:spacing w:val="3"/>
              </w:rPr>
              <w:t>р</w:t>
            </w:r>
            <w:r>
              <w:rPr>
                <w:spacing w:val="2"/>
              </w:rPr>
              <w:t>и</w:t>
            </w:r>
            <w:r>
              <w:rPr>
                <w:spacing w:val="-2"/>
              </w:rPr>
              <w:t>я</w:t>
            </w:r>
            <w:r>
              <w:rPr>
                <w:spacing w:val="2"/>
              </w:rPr>
              <w:t>т</w:t>
            </w:r>
            <w:r>
              <w:rPr>
                <w:spacing w:val="-2"/>
              </w:rPr>
              <w:t>ия</w:t>
            </w:r>
            <w:r>
              <w:t>,</w:t>
            </w:r>
            <w:r>
              <w:rPr>
                <w:spacing w:val="-16"/>
              </w:rPr>
              <w:t xml:space="preserve"> </w:t>
            </w:r>
            <w:r>
              <w:rPr>
                <w:spacing w:val="-6"/>
              </w:rPr>
              <w:t>о</w:t>
            </w:r>
            <w:r>
              <w:rPr>
                <w:spacing w:val="3"/>
              </w:rPr>
              <w:t>р</w:t>
            </w:r>
            <w:r>
              <w:rPr>
                <w:spacing w:val="-2"/>
              </w:rPr>
              <w:t>г</w:t>
            </w:r>
            <w:r>
              <w:t>а</w:t>
            </w:r>
            <w:r>
              <w:rPr>
                <w:spacing w:val="2"/>
              </w:rPr>
              <w:t>н</w:t>
            </w:r>
            <w:r>
              <w:rPr>
                <w:spacing w:val="-2"/>
              </w:rPr>
              <w:t>и</w:t>
            </w:r>
            <w:r>
              <w:rPr>
                <w:spacing w:val="3"/>
              </w:rPr>
              <w:t>з</w:t>
            </w:r>
            <w:r>
              <w:t>а</w:t>
            </w:r>
            <w:r>
              <w:rPr>
                <w:spacing w:val="2"/>
              </w:rPr>
              <w:t>ц</w:t>
            </w:r>
            <w:r>
              <w:rPr>
                <w:spacing w:val="-2"/>
              </w:rPr>
              <w:t>ии</w:t>
            </w:r>
            <w:r>
              <w:t>,</w:t>
            </w:r>
            <w:r>
              <w:rPr>
                <w:spacing w:val="-20"/>
              </w:rPr>
              <w:t xml:space="preserve"> </w:t>
            </w:r>
            <w:r>
              <w:t>учре</w:t>
            </w:r>
            <w:r>
              <w:rPr>
                <w:spacing w:val="6"/>
              </w:rPr>
              <w:t>ж</w:t>
            </w:r>
            <w:r>
              <w:rPr>
                <w:spacing w:val="-2"/>
              </w:rPr>
              <w:t>д</w:t>
            </w:r>
            <w:r>
              <w:t>е</w:t>
            </w:r>
            <w:r>
              <w:rPr>
                <w:spacing w:val="4"/>
              </w:rPr>
              <w:t>н</w:t>
            </w:r>
            <w:r>
              <w:rPr>
                <w:spacing w:val="-2"/>
              </w:rPr>
              <w:t>и</w:t>
            </w:r>
            <w:r>
              <w:t xml:space="preserve">я </w:t>
            </w:r>
          </w:p>
        </w:tc>
        <w:tc>
          <w:tcPr>
            <w:tcW w:w="2882" w:type="dxa"/>
          </w:tcPr>
          <w:p w:rsidR="00E23A9C" w:rsidRPr="004429EF" w:rsidRDefault="00E23A9C" w:rsidP="00C42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E23A9C" w:rsidRPr="004429EF" w:rsidRDefault="00E23A9C" w:rsidP="00C42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29E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</w:t>
            </w:r>
          </w:p>
        </w:tc>
        <w:tc>
          <w:tcPr>
            <w:tcW w:w="4347" w:type="dxa"/>
            <w:shd w:val="clear" w:color="auto" w:fill="auto"/>
          </w:tcPr>
          <w:p w:rsidR="00E23A9C" w:rsidRPr="00C56205" w:rsidRDefault="00E23A9C" w:rsidP="00C42E45">
            <w:pPr>
              <w:kinsoku w:val="0"/>
              <w:overflowPunct w:val="0"/>
              <w:spacing w:before="9" w:line="240" w:lineRule="auto"/>
              <w:ind w:right="112"/>
              <w:rPr>
                <w:rFonts w:ascii="Times New Roman" w:hAnsi="Times New Roman"/>
                <w:sz w:val="28"/>
                <w:szCs w:val="28"/>
              </w:rPr>
            </w:pPr>
            <w:r w:rsidRPr="00C56205">
              <w:rPr>
                <w:rFonts w:ascii="Times New Roman" w:hAnsi="Times New Roman"/>
                <w:sz w:val="28"/>
                <w:szCs w:val="28"/>
              </w:rPr>
              <w:t>Промышленные предприятия города, их назначение.</w:t>
            </w:r>
            <w:r w:rsidRPr="00BB7DDF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Н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BB7DDF">
              <w:rPr>
                <w:rFonts w:ascii="Times New Roman" w:hAnsi="Times New Roman"/>
                <w:spacing w:val="6"/>
                <w:sz w:val="28"/>
                <w:szCs w:val="28"/>
              </w:rPr>
              <w:t>з</w:t>
            </w:r>
            <w:r w:rsidRPr="00BB7DDF">
              <w:rPr>
                <w:rFonts w:ascii="Times New Roman" w:hAnsi="Times New Roman"/>
                <w:spacing w:val="-8"/>
                <w:sz w:val="28"/>
                <w:szCs w:val="28"/>
              </w:rPr>
              <w:t>в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ания</w:t>
            </w:r>
            <w:r w:rsidRPr="00BB7DDF">
              <w:rPr>
                <w:rFonts w:ascii="Times New Roman" w:hAnsi="Times New Roman"/>
                <w:spacing w:val="51"/>
                <w:sz w:val="28"/>
                <w:szCs w:val="28"/>
              </w:rPr>
              <w:t xml:space="preserve"> 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пр</w:t>
            </w:r>
            <w:r w:rsidRPr="00BB7DDF">
              <w:rPr>
                <w:rFonts w:ascii="Times New Roman" w:hAnsi="Times New Roman"/>
                <w:spacing w:val="-5"/>
                <w:sz w:val="28"/>
                <w:szCs w:val="28"/>
              </w:rPr>
              <w:t>е</w:t>
            </w:r>
            <w:r w:rsidRPr="00BB7DDF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при</w:t>
            </w:r>
            <w:r w:rsidRPr="00BB7DDF">
              <w:rPr>
                <w:rFonts w:ascii="Times New Roman" w:hAnsi="Times New Roman"/>
                <w:spacing w:val="6"/>
                <w:sz w:val="28"/>
                <w:szCs w:val="28"/>
              </w:rPr>
              <w:t>я</w:t>
            </w:r>
            <w:r w:rsidRPr="00BB7DDF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BB7DDF">
              <w:rPr>
                <w:rFonts w:ascii="Times New Roman" w:hAnsi="Times New Roman"/>
                <w:spacing w:val="1"/>
                <w:sz w:val="28"/>
                <w:szCs w:val="28"/>
              </w:rPr>
              <w:t>я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,</w:t>
            </w:r>
            <w:r w:rsidRPr="00BB7DDF">
              <w:rPr>
                <w:rFonts w:ascii="Times New Roman" w:hAnsi="Times New Roman"/>
                <w:spacing w:val="52"/>
                <w:sz w:val="28"/>
                <w:szCs w:val="28"/>
              </w:rPr>
              <w:t xml:space="preserve"> </w:t>
            </w:r>
            <w:r w:rsidRPr="00BB7DDF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ид</w:t>
            </w:r>
            <w:r w:rsidRPr="00BB7DDF">
              <w:rPr>
                <w:rFonts w:ascii="Times New Roman" w:hAnsi="Times New Roman"/>
                <w:spacing w:val="51"/>
                <w:sz w:val="28"/>
                <w:szCs w:val="28"/>
              </w:rPr>
              <w:t xml:space="preserve"> </w:t>
            </w:r>
            <w:r w:rsidRPr="00BB7DDF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е</w:t>
            </w:r>
            <w:r w:rsidRPr="00BB7DDF">
              <w:rPr>
                <w:rFonts w:ascii="Times New Roman" w:hAnsi="Times New Roman"/>
                <w:spacing w:val="2"/>
                <w:sz w:val="28"/>
                <w:szCs w:val="28"/>
              </w:rPr>
              <w:t>я</w:t>
            </w:r>
            <w:r w:rsidRPr="00BB7DDF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ел</w:t>
            </w:r>
            <w:r w:rsidRPr="00BB7DDF">
              <w:rPr>
                <w:rFonts w:ascii="Times New Roman" w:hAnsi="Times New Roman"/>
                <w:spacing w:val="-1"/>
                <w:sz w:val="28"/>
                <w:szCs w:val="28"/>
              </w:rPr>
              <w:t>ь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н</w:t>
            </w:r>
            <w:r w:rsidRPr="00BB7DDF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с</w:t>
            </w:r>
            <w:r w:rsidRPr="00BB7DDF">
              <w:rPr>
                <w:rFonts w:ascii="Times New Roman" w:hAnsi="Times New Roman"/>
                <w:spacing w:val="-1"/>
                <w:sz w:val="28"/>
                <w:szCs w:val="28"/>
              </w:rPr>
              <w:t>ти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,</w:t>
            </w:r>
            <w:r w:rsidRPr="00BB7DDF">
              <w:rPr>
                <w:rFonts w:ascii="Times New Roman" w:hAnsi="Times New Roman"/>
                <w:spacing w:val="51"/>
                <w:sz w:val="28"/>
                <w:szCs w:val="28"/>
              </w:rPr>
              <w:t xml:space="preserve"> </w:t>
            </w:r>
            <w:r w:rsidRPr="00BB7DDF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сн</w:t>
            </w:r>
            <w:r w:rsidRPr="00BB7DDF">
              <w:rPr>
                <w:rFonts w:ascii="Times New Roman" w:hAnsi="Times New Roman"/>
                <w:spacing w:val="5"/>
                <w:sz w:val="28"/>
                <w:szCs w:val="28"/>
              </w:rPr>
              <w:t>о</w:t>
            </w:r>
            <w:r w:rsidRPr="00BB7DDF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ные</w:t>
            </w:r>
            <w:r w:rsidRPr="00BB7DDF">
              <w:rPr>
                <w:rFonts w:ascii="Times New Roman" w:hAnsi="Times New Roman"/>
                <w:spacing w:val="50"/>
                <w:sz w:val="28"/>
                <w:szCs w:val="28"/>
              </w:rPr>
              <w:t xml:space="preserve"> </w:t>
            </w:r>
            <w:r w:rsidRPr="00BB7DDF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BB7DDF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ы</w:t>
            </w:r>
            <w:r w:rsidRPr="00BB7DDF">
              <w:rPr>
                <w:rFonts w:ascii="Times New Roman" w:hAnsi="Times New Roman"/>
                <w:spacing w:val="49"/>
                <w:sz w:val="28"/>
                <w:szCs w:val="28"/>
              </w:rPr>
              <w:t xml:space="preserve"> </w:t>
            </w:r>
            <w:r w:rsidRPr="00BB7DDF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BB7DDF">
              <w:rPr>
                <w:rFonts w:ascii="Times New Roman" w:hAnsi="Times New Roman"/>
                <w:spacing w:val="4"/>
                <w:sz w:val="28"/>
                <w:szCs w:val="28"/>
              </w:rPr>
              <w:t>ып</w:t>
            </w:r>
            <w:r w:rsidRPr="00BB7DDF">
              <w:rPr>
                <w:rFonts w:ascii="Times New Roman" w:hAnsi="Times New Roman"/>
                <w:spacing w:val="-7"/>
                <w:sz w:val="28"/>
                <w:szCs w:val="28"/>
              </w:rPr>
              <w:t>у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с</w:t>
            </w:r>
            <w:r w:rsidRPr="00BB7DDF">
              <w:rPr>
                <w:rFonts w:ascii="Times New Roman" w:hAnsi="Times New Roman"/>
                <w:spacing w:val="-6"/>
                <w:sz w:val="28"/>
                <w:szCs w:val="28"/>
              </w:rPr>
              <w:t>к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аем</w:t>
            </w:r>
            <w:r w:rsidRPr="00BB7DDF">
              <w:rPr>
                <w:rFonts w:ascii="Times New Roman" w:hAnsi="Times New Roman"/>
                <w:spacing w:val="8"/>
                <w:sz w:val="28"/>
                <w:szCs w:val="28"/>
              </w:rPr>
              <w:t>о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й</w:t>
            </w:r>
            <w:r w:rsidRPr="00BB7DDF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пр</w:t>
            </w:r>
            <w:r w:rsidRPr="00BB7DDF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BB7DDF">
              <w:rPr>
                <w:rFonts w:ascii="Times New Roman" w:hAnsi="Times New Roman"/>
                <w:spacing w:val="7"/>
                <w:sz w:val="28"/>
                <w:szCs w:val="28"/>
              </w:rPr>
              <w:t>д</w:t>
            </w:r>
            <w:r w:rsidRPr="00BB7DDF">
              <w:rPr>
                <w:rFonts w:ascii="Times New Roman" w:hAnsi="Times New Roman"/>
                <w:spacing w:val="-7"/>
                <w:sz w:val="28"/>
                <w:szCs w:val="28"/>
              </w:rPr>
              <w:t>у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кц</w:t>
            </w:r>
            <w:r w:rsidRPr="00BB7DDF">
              <w:rPr>
                <w:rFonts w:ascii="Times New Roman" w:hAnsi="Times New Roman"/>
                <w:spacing w:val="3"/>
                <w:sz w:val="28"/>
                <w:szCs w:val="28"/>
              </w:rPr>
              <w:t>и</w:t>
            </w:r>
            <w:r w:rsidRPr="00BB7DDF">
              <w:rPr>
                <w:rFonts w:ascii="Times New Roman" w:hAnsi="Times New Roman"/>
                <w:spacing w:val="-1"/>
                <w:sz w:val="28"/>
                <w:szCs w:val="28"/>
              </w:rPr>
              <w:t>и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,</w:t>
            </w:r>
            <w:r w:rsidRPr="00BB7DDF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про</w:t>
            </w:r>
            <w:r w:rsidRPr="00BB7DDF">
              <w:rPr>
                <w:rFonts w:ascii="Times New Roman" w:hAnsi="Times New Roman"/>
                <w:spacing w:val="1"/>
                <w:sz w:val="28"/>
                <w:szCs w:val="28"/>
              </w:rPr>
              <w:t>ф</w:t>
            </w:r>
            <w:r w:rsidRPr="00BB7DDF">
              <w:rPr>
                <w:rFonts w:ascii="Times New Roman" w:hAnsi="Times New Roman"/>
                <w:spacing w:val="6"/>
                <w:sz w:val="28"/>
                <w:szCs w:val="28"/>
              </w:rPr>
              <w:t>е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ссии</w:t>
            </w:r>
            <w:r w:rsidRPr="00BB7DDF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ра</w:t>
            </w:r>
            <w:r w:rsidRPr="00BB7DDF">
              <w:rPr>
                <w:rFonts w:ascii="Times New Roman" w:hAnsi="Times New Roman"/>
                <w:spacing w:val="3"/>
                <w:sz w:val="28"/>
                <w:szCs w:val="28"/>
              </w:rPr>
              <w:t>б</w:t>
            </w:r>
            <w:r w:rsidRPr="00BB7DDF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ч</w:t>
            </w:r>
            <w:r w:rsidRPr="00BB7DDF">
              <w:rPr>
                <w:rFonts w:ascii="Times New Roman" w:hAnsi="Times New Roman"/>
                <w:spacing w:val="3"/>
                <w:sz w:val="28"/>
                <w:szCs w:val="28"/>
              </w:rPr>
              <w:t>и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х</w:t>
            </w:r>
            <w:r w:rsidRPr="00BB7DDF">
              <w:rPr>
                <w:rFonts w:ascii="Times New Roman" w:hAnsi="Times New Roman"/>
                <w:spacing w:val="-14"/>
                <w:sz w:val="28"/>
                <w:szCs w:val="28"/>
              </w:rPr>
              <w:t xml:space="preserve"> 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BB7DDF"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с</w:t>
            </w:r>
            <w:r w:rsidRPr="00BB7DDF">
              <w:rPr>
                <w:rFonts w:ascii="Times New Roman" w:hAnsi="Times New Roman"/>
                <w:spacing w:val="6"/>
                <w:sz w:val="28"/>
                <w:szCs w:val="28"/>
              </w:rPr>
              <w:t>л</w:t>
            </w:r>
            <w:r w:rsidRPr="00BB7DDF">
              <w:rPr>
                <w:rFonts w:ascii="Times New Roman" w:hAnsi="Times New Roman"/>
                <w:spacing w:val="-11"/>
                <w:sz w:val="28"/>
                <w:szCs w:val="28"/>
              </w:rPr>
              <w:t>у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ж</w:t>
            </w:r>
            <w:r w:rsidRPr="00BB7DDF">
              <w:rPr>
                <w:rFonts w:ascii="Times New Roman" w:hAnsi="Times New Roman"/>
                <w:spacing w:val="5"/>
                <w:sz w:val="28"/>
                <w:szCs w:val="28"/>
              </w:rPr>
              <w:t>а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щи</w:t>
            </w:r>
            <w:r w:rsidRPr="00BB7DDF">
              <w:rPr>
                <w:rFonts w:ascii="Times New Roman" w:hAnsi="Times New Roman"/>
                <w:spacing w:val="-5"/>
                <w:sz w:val="28"/>
                <w:szCs w:val="28"/>
              </w:rPr>
              <w:t>х</w:t>
            </w:r>
            <w:r w:rsidRPr="00BB7D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E23A9C" w:rsidRDefault="00E23A9C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 Использование ИКТ.</w:t>
            </w:r>
          </w:p>
          <w:p w:rsidR="00E23A9C" w:rsidRDefault="00E23A9C" w:rsidP="00C42E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E23A9C" w:rsidRDefault="00E23A9C" w:rsidP="00C42E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31.2</w:t>
            </w:r>
          </w:p>
        </w:tc>
        <w:tc>
          <w:tcPr>
            <w:tcW w:w="4347" w:type="dxa"/>
            <w:shd w:val="clear" w:color="auto" w:fill="auto"/>
          </w:tcPr>
          <w:p w:rsidR="00E23A9C" w:rsidRPr="00C56205" w:rsidRDefault="00E23A9C" w:rsidP="00C42E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6205">
              <w:rPr>
                <w:rFonts w:ascii="Times New Roman" w:hAnsi="Times New Roman"/>
                <w:sz w:val="28"/>
                <w:szCs w:val="28"/>
              </w:rPr>
              <w:t>Сельскохозяйственные предприятия района, их назначение.</w:t>
            </w:r>
          </w:p>
        </w:tc>
        <w:tc>
          <w:tcPr>
            <w:tcW w:w="2882" w:type="dxa"/>
          </w:tcPr>
          <w:p w:rsidR="00E23A9C" w:rsidRPr="00B46DF8" w:rsidRDefault="00E23A9C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E23A9C" w:rsidRDefault="00E23A9C" w:rsidP="00C42E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Default="00E23A9C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E23A9C" w:rsidRPr="008E2205" w:rsidRDefault="00E23A9C" w:rsidP="007A6A3F">
            <w:pPr>
              <w:kinsoku w:val="0"/>
              <w:overflowPunct w:val="0"/>
              <w:spacing w:line="240" w:lineRule="auto"/>
              <w:ind w:right="11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Питание</w:t>
            </w:r>
            <w:r w:rsidRPr="00ED75B2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E23A9C" w:rsidRPr="004A0862" w:rsidRDefault="00E23A9C" w:rsidP="00E23A9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32.1</w:t>
            </w:r>
          </w:p>
        </w:tc>
        <w:tc>
          <w:tcPr>
            <w:tcW w:w="4347" w:type="dxa"/>
            <w:shd w:val="clear" w:color="auto" w:fill="auto"/>
          </w:tcPr>
          <w:p w:rsidR="00E23A9C" w:rsidRPr="009B7E8F" w:rsidRDefault="00E23A9C" w:rsidP="007A6A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A9C">
              <w:rPr>
                <w:rFonts w:ascii="Times New Roman" w:hAnsi="Times New Roman"/>
                <w:bCs/>
                <w:sz w:val="28"/>
                <w:szCs w:val="28"/>
              </w:rPr>
              <w:t>Значение питания.</w:t>
            </w:r>
            <w:r w:rsidRPr="00ED75B2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 </w:t>
            </w:r>
            <w:r w:rsidRPr="00ED75B2">
              <w:rPr>
                <w:rFonts w:ascii="Times New Roman" w:hAnsi="Times New Roman"/>
                <w:spacing w:val="-7"/>
                <w:sz w:val="28"/>
                <w:szCs w:val="28"/>
              </w:rPr>
              <w:t>Р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>ежим</w:t>
            </w:r>
            <w:r w:rsidRPr="00ED75B2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>пи</w:t>
            </w:r>
            <w:r w:rsidRPr="00ED75B2">
              <w:rPr>
                <w:rFonts w:ascii="Times New Roman" w:hAnsi="Times New Roman"/>
                <w:spacing w:val="2"/>
                <w:sz w:val="28"/>
                <w:szCs w:val="28"/>
              </w:rPr>
              <w:t>т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>ани</w:t>
            </w:r>
            <w:r w:rsidRPr="00ED75B2">
              <w:rPr>
                <w:rFonts w:ascii="Times New Roman" w:hAnsi="Times New Roman"/>
                <w:spacing w:val="2"/>
                <w:sz w:val="28"/>
                <w:szCs w:val="28"/>
              </w:rPr>
              <w:t>я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>.</w:t>
            </w:r>
            <w:r w:rsidRPr="00ED75B2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 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>Рацион</w:t>
            </w:r>
            <w:r w:rsidRPr="00ED75B2">
              <w:rPr>
                <w:rFonts w:ascii="Times New Roman" w:hAnsi="Times New Roman"/>
                <w:spacing w:val="-13"/>
                <w:sz w:val="28"/>
                <w:szCs w:val="28"/>
              </w:rPr>
              <w:t xml:space="preserve"> 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>пи</w:t>
            </w:r>
            <w:r w:rsidRPr="00ED75B2">
              <w:rPr>
                <w:rFonts w:ascii="Times New Roman" w:hAnsi="Times New Roman"/>
                <w:spacing w:val="2"/>
                <w:sz w:val="28"/>
                <w:szCs w:val="28"/>
              </w:rPr>
              <w:t>т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>а</w:t>
            </w:r>
            <w:r w:rsidRPr="00ED75B2">
              <w:rPr>
                <w:rFonts w:ascii="Times New Roman" w:hAnsi="Times New Roman"/>
                <w:spacing w:val="5"/>
                <w:sz w:val="28"/>
                <w:szCs w:val="28"/>
              </w:rPr>
              <w:t>н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>и</w:t>
            </w:r>
            <w:r w:rsidRPr="00ED75B2">
              <w:rPr>
                <w:rFonts w:ascii="Times New Roman" w:hAnsi="Times New Roman"/>
                <w:spacing w:val="1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(повторение)</w:t>
            </w:r>
          </w:p>
        </w:tc>
        <w:tc>
          <w:tcPr>
            <w:tcW w:w="2882" w:type="dxa"/>
          </w:tcPr>
          <w:p w:rsidR="00E23A9C" w:rsidRPr="00923AAB" w:rsidRDefault="00E23A9C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E23A9C" w:rsidRPr="004A0862" w:rsidRDefault="00E23A9C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086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7A6A3F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33.2</w:t>
            </w:r>
          </w:p>
        </w:tc>
        <w:tc>
          <w:tcPr>
            <w:tcW w:w="4347" w:type="dxa"/>
            <w:shd w:val="clear" w:color="auto" w:fill="auto"/>
          </w:tcPr>
          <w:p w:rsidR="00E23A9C" w:rsidRPr="009B7E8F" w:rsidRDefault="00E23A9C" w:rsidP="007A6A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Питательные вещества, входящие в состав пищи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3A9C">
              <w:rPr>
                <w:rFonts w:ascii="Times New Roman" w:hAnsi="Times New Roman"/>
                <w:bCs/>
                <w:sz w:val="28"/>
                <w:szCs w:val="28"/>
              </w:rPr>
              <w:t>(повторение).</w:t>
            </w:r>
            <w:r w:rsidRPr="00ED75B2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882" w:type="dxa"/>
          </w:tcPr>
          <w:p w:rsidR="00E23A9C" w:rsidRPr="00923AAB" w:rsidRDefault="00E23A9C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E23A9C" w:rsidRPr="004A0862" w:rsidRDefault="00E23A9C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086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A50C8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34.3</w:t>
            </w:r>
          </w:p>
        </w:tc>
        <w:tc>
          <w:tcPr>
            <w:tcW w:w="4347" w:type="dxa"/>
            <w:shd w:val="clear" w:color="auto" w:fill="auto"/>
          </w:tcPr>
          <w:p w:rsidR="00E23A9C" w:rsidRPr="009B7E8F" w:rsidRDefault="00E23A9C" w:rsidP="007A6A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7E8F">
              <w:rPr>
                <w:rFonts w:ascii="Times New Roman" w:hAnsi="Times New Roman"/>
                <w:sz w:val="28"/>
                <w:szCs w:val="28"/>
              </w:rPr>
              <w:t>Правила ТБ при работе с горячей жидкостью, электроприборами, режущими инструментами.</w:t>
            </w:r>
          </w:p>
        </w:tc>
        <w:tc>
          <w:tcPr>
            <w:tcW w:w="2882" w:type="dxa"/>
          </w:tcPr>
          <w:p w:rsidR="00E23A9C" w:rsidRPr="00923AAB" w:rsidRDefault="00E23A9C" w:rsidP="007A6A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E23A9C" w:rsidRPr="004A0862" w:rsidRDefault="00E23A9C" w:rsidP="007A6A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086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A50C8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35.4</w:t>
            </w:r>
          </w:p>
        </w:tc>
        <w:tc>
          <w:tcPr>
            <w:tcW w:w="4347" w:type="dxa"/>
            <w:shd w:val="clear" w:color="auto" w:fill="auto"/>
          </w:tcPr>
          <w:p w:rsidR="00E23A9C" w:rsidRPr="009B7E8F" w:rsidRDefault="00E23A9C" w:rsidP="00DD1516">
            <w:pPr>
              <w:kinsoku w:val="0"/>
              <w:overflowPunct w:val="0"/>
              <w:spacing w:line="240" w:lineRule="auto"/>
              <w:ind w:right="1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75B2">
              <w:rPr>
                <w:rFonts w:ascii="Times New Roman" w:hAnsi="Times New Roman"/>
                <w:sz w:val="28"/>
                <w:szCs w:val="28"/>
              </w:rPr>
              <w:t>Виды питания (первые, вторые и третьи блюда). Организа</w:t>
            </w:r>
            <w:r w:rsidRPr="00ED75B2">
              <w:rPr>
                <w:rFonts w:ascii="Times New Roman" w:hAnsi="Times New Roman"/>
                <w:spacing w:val="-1"/>
                <w:sz w:val="28"/>
                <w:szCs w:val="28"/>
              </w:rPr>
              <w:t>ц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>ия</w:t>
            </w:r>
            <w:r w:rsidRPr="00ED75B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>пра</w:t>
            </w:r>
            <w:r w:rsidRPr="00ED75B2">
              <w:rPr>
                <w:rFonts w:ascii="Times New Roman" w:hAnsi="Times New Roman"/>
                <w:spacing w:val="-1"/>
                <w:sz w:val="28"/>
                <w:szCs w:val="28"/>
              </w:rPr>
              <w:t>в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>ил</w:t>
            </w:r>
            <w:r w:rsidRPr="00ED75B2">
              <w:rPr>
                <w:rFonts w:ascii="Times New Roman" w:hAnsi="Times New Roman"/>
                <w:spacing w:val="-2"/>
                <w:sz w:val="28"/>
                <w:szCs w:val="28"/>
              </w:rPr>
              <w:t>ь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>но</w:t>
            </w:r>
            <w:r w:rsidRPr="00ED75B2">
              <w:rPr>
                <w:rFonts w:ascii="Times New Roman" w:hAnsi="Times New Roman"/>
                <w:spacing w:val="-5"/>
                <w:sz w:val="28"/>
                <w:szCs w:val="28"/>
              </w:rPr>
              <w:t>г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>о</w:t>
            </w:r>
            <w:r w:rsidRPr="00ED75B2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>пи</w:t>
            </w:r>
            <w:r w:rsidRPr="00ED75B2">
              <w:rPr>
                <w:rFonts w:ascii="Times New Roman" w:hAnsi="Times New Roman"/>
                <w:spacing w:val="2"/>
                <w:sz w:val="28"/>
                <w:szCs w:val="28"/>
              </w:rPr>
              <w:t>т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>ани</w:t>
            </w:r>
            <w:r w:rsidRPr="00ED75B2">
              <w:rPr>
                <w:rFonts w:ascii="Times New Roman" w:hAnsi="Times New Roman"/>
                <w:spacing w:val="2"/>
                <w:sz w:val="28"/>
                <w:szCs w:val="28"/>
              </w:rPr>
              <w:t>я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E23A9C" w:rsidRPr="00923AAB" w:rsidRDefault="00E23A9C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E23A9C" w:rsidRPr="004A0862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086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A50C8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36.5</w:t>
            </w:r>
          </w:p>
        </w:tc>
        <w:tc>
          <w:tcPr>
            <w:tcW w:w="4347" w:type="dxa"/>
            <w:shd w:val="clear" w:color="auto" w:fill="auto"/>
          </w:tcPr>
          <w:p w:rsidR="00E23A9C" w:rsidRPr="00ED75B2" w:rsidRDefault="00E23A9C" w:rsidP="00DD1516">
            <w:pPr>
              <w:pStyle w:val="a5"/>
              <w:kinsoku w:val="0"/>
              <w:overflowPunct w:val="0"/>
              <w:spacing w:before="1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A9C">
              <w:rPr>
                <w:rFonts w:ascii="Times New Roman" w:hAnsi="Times New Roman"/>
                <w:sz w:val="28"/>
                <w:szCs w:val="28"/>
              </w:rPr>
              <w:t>Завтрак</w:t>
            </w:r>
            <w:r w:rsidRPr="00ED75B2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(горячий и холодный).</w:t>
            </w:r>
            <w:r w:rsidRPr="00ED75B2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ED75B2">
              <w:rPr>
                <w:rFonts w:ascii="Times New Roman" w:hAnsi="Times New Roman"/>
                <w:spacing w:val="-6"/>
                <w:sz w:val="28"/>
                <w:szCs w:val="28"/>
              </w:rPr>
              <w:t>Н</w:t>
            </w:r>
            <w:r w:rsidRPr="00ED75B2">
              <w:rPr>
                <w:rFonts w:ascii="Times New Roman" w:hAnsi="Times New Roman"/>
                <w:spacing w:val="-5"/>
                <w:sz w:val="28"/>
                <w:szCs w:val="28"/>
              </w:rPr>
              <w:t>а</w:t>
            </w:r>
            <w:r w:rsidRPr="00ED75B2">
              <w:rPr>
                <w:rFonts w:ascii="Times New Roman" w:hAnsi="Times New Roman"/>
                <w:spacing w:val="4"/>
                <w:sz w:val="28"/>
                <w:szCs w:val="28"/>
              </w:rPr>
              <w:t>п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>и</w:t>
            </w:r>
            <w:r w:rsidRPr="00ED75B2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ED75B2">
              <w:rPr>
                <w:rFonts w:ascii="Times New Roman" w:hAnsi="Times New Roman"/>
                <w:spacing w:val="3"/>
                <w:sz w:val="28"/>
                <w:szCs w:val="28"/>
              </w:rPr>
              <w:t>к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>и</w:t>
            </w:r>
            <w:r w:rsidRPr="00ED75B2"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</w:t>
            </w:r>
            <w:r w:rsidRPr="00ED75B2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>ля</w:t>
            </w:r>
            <w:r w:rsidRPr="00ED75B2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>за</w:t>
            </w:r>
            <w:r w:rsidRPr="00ED75B2">
              <w:rPr>
                <w:rFonts w:ascii="Times New Roman" w:hAnsi="Times New Roman"/>
                <w:spacing w:val="-6"/>
                <w:sz w:val="28"/>
                <w:szCs w:val="28"/>
              </w:rPr>
              <w:t>в</w:t>
            </w:r>
            <w:r w:rsidRPr="00ED75B2">
              <w:rPr>
                <w:rFonts w:ascii="Times New Roman" w:hAnsi="Times New Roman"/>
                <w:spacing w:val="3"/>
                <w:sz w:val="28"/>
                <w:szCs w:val="28"/>
              </w:rPr>
              <w:t>т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>ра</w:t>
            </w:r>
            <w:r w:rsidRPr="00ED75B2">
              <w:rPr>
                <w:rFonts w:ascii="Times New Roman" w:hAnsi="Times New Roman"/>
                <w:spacing w:val="-6"/>
                <w:sz w:val="28"/>
                <w:szCs w:val="28"/>
              </w:rPr>
              <w:t>к</w:t>
            </w:r>
            <w:r w:rsidRPr="00ED75B2">
              <w:rPr>
                <w:rFonts w:ascii="Times New Roman" w:hAnsi="Times New Roman"/>
                <w:spacing w:val="1"/>
                <w:sz w:val="28"/>
                <w:szCs w:val="28"/>
              </w:rPr>
              <w:t>а</w:t>
            </w:r>
            <w:r w:rsidRPr="00ED75B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23A9C" w:rsidRPr="009B7E8F" w:rsidRDefault="00E23A9C" w:rsidP="00DD15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E23A9C" w:rsidRPr="004A0862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3609C" w:rsidP="00A50C8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37.6</w:t>
            </w:r>
          </w:p>
        </w:tc>
        <w:tc>
          <w:tcPr>
            <w:tcW w:w="4347" w:type="dxa"/>
            <w:shd w:val="clear" w:color="auto" w:fill="auto"/>
          </w:tcPr>
          <w:p w:rsidR="00E23A9C" w:rsidRPr="009B7E8F" w:rsidRDefault="00E23A9C" w:rsidP="00DD15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Об</w:t>
            </w:r>
            <w:r w:rsidRPr="00E23A9C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е</w:t>
            </w:r>
            <w:r w:rsidRPr="00E23A9C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д</w:t>
            </w:r>
            <w:r w:rsidRPr="00E23A9C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0A72A6">
              <w:rPr>
                <w:rFonts w:ascii="Times New Roman" w:hAnsi="Times New Roman"/>
                <w:i/>
                <w:iCs/>
                <w:spacing w:val="41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ощные</w:t>
            </w:r>
            <w:r w:rsidRPr="000A72A6">
              <w:rPr>
                <w:rFonts w:ascii="Times New Roman" w:hAnsi="Times New Roman"/>
                <w:spacing w:val="42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с</w:t>
            </w:r>
            <w:r w:rsidRPr="000A72A6">
              <w:rPr>
                <w:rFonts w:ascii="Times New Roman" w:hAnsi="Times New Roman"/>
                <w:spacing w:val="7"/>
                <w:sz w:val="28"/>
                <w:szCs w:val="28"/>
              </w:rPr>
              <w:t>а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л</w:t>
            </w:r>
            <w:r w:rsidRPr="000A72A6">
              <w:rPr>
                <w:rFonts w:ascii="Times New Roman" w:hAnsi="Times New Roman"/>
                <w:spacing w:val="-10"/>
                <w:sz w:val="28"/>
                <w:szCs w:val="28"/>
              </w:rPr>
              <w:t>а</w:t>
            </w:r>
            <w:r w:rsidRPr="000A72A6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ы:</w:t>
            </w:r>
            <w:r w:rsidRPr="000A72A6">
              <w:rPr>
                <w:rFonts w:ascii="Times New Roman" w:hAnsi="Times New Roman"/>
                <w:spacing w:val="35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и</w:t>
            </w:r>
            <w:r w:rsidRPr="000A72A6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ы,</w:t>
            </w:r>
            <w:r w:rsidRPr="000A72A6">
              <w:rPr>
                <w:rFonts w:ascii="Times New Roman" w:hAnsi="Times New Roman"/>
                <w:spacing w:val="42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пер</w:t>
            </w:r>
            <w:r w:rsidRPr="000A72A6">
              <w:rPr>
                <w:rFonts w:ascii="Times New Roman" w:hAnsi="Times New Roman"/>
                <w:spacing w:val="-1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ич</w:t>
            </w:r>
            <w:r w:rsidRPr="000A72A6">
              <w:rPr>
                <w:rFonts w:ascii="Times New Roman" w:hAnsi="Times New Roman"/>
                <w:spacing w:val="3"/>
                <w:sz w:val="28"/>
                <w:szCs w:val="28"/>
              </w:rPr>
              <w:t>н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ая</w:t>
            </w:r>
            <w:r w:rsidRPr="000A72A6">
              <w:rPr>
                <w:rFonts w:ascii="Times New Roman" w:hAnsi="Times New Roman"/>
                <w:spacing w:val="42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р</w:t>
            </w:r>
            <w:r w:rsidRPr="000A72A6">
              <w:rPr>
                <w:rFonts w:ascii="Times New Roman" w:hAnsi="Times New Roman"/>
                <w:spacing w:val="-5"/>
                <w:sz w:val="28"/>
                <w:szCs w:val="28"/>
              </w:rPr>
              <w:t>а</w:t>
            </w:r>
            <w:r w:rsidRPr="000A72A6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Pr="000A72A6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pacing w:val="-7"/>
                <w:sz w:val="28"/>
                <w:szCs w:val="28"/>
              </w:rPr>
              <w:t>к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а</w:t>
            </w:r>
            <w:r w:rsidRPr="000A72A6">
              <w:rPr>
                <w:rFonts w:ascii="Times New Roman" w:hAnsi="Times New Roman"/>
                <w:spacing w:val="41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още</w:t>
            </w:r>
            <w:r w:rsidRPr="000A72A6">
              <w:rPr>
                <w:rFonts w:ascii="Times New Roman" w:hAnsi="Times New Roman"/>
                <w:spacing w:val="2"/>
                <w:sz w:val="28"/>
                <w:szCs w:val="28"/>
              </w:rPr>
              <w:t>й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,</w:t>
            </w:r>
            <w:r w:rsidRPr="000A72A6">
              <w:rPr>
                <w:rFonts w:ascii="Times New Roman" w:hAnsi="Times New Roman"/>
                <w:spacing w:val="42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сп</w:t>
            </w:r>
            <w:r w:rsidRPr="000A72A6">
              <w:rPr>
                <w:rFonts w:ascii="Times New Roman" w:hAnsi="Times New Roman"/>
                <w:spacing w:val="5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со</w:t>
            </w:r>
            <w:r w:rsidRPr="000A72A6">
              <w:rPr>
                <w:rFonts w:ascii="Times New Roman" w:hAnsi="Times New Roman"/>
                <w:spacing w:val="3"/>
                <w:sz w:val="28"/>
                <w:szCs w:val="28"/>
              </w:rPr>
              <w:t>б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ы</w:t>
            </w:r>
            <w:r w:rsidRPr="000A72A6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при</w:t>
            </w:r>
            <w:r w:rsidRPr="000A72A6">
              <w:rPr>
                <w:rFonts w:ascii="Times New Roman" w:hAnsi="Times New Roman"/>
                <w:spacing w:val="-5"/>
                <w:sz w:val="28"/>
                <w:szCs w:val="28"/>
              </w:rPr>
              <w:t>г</w:t>
            </w:r>
            <w:r w:rsidRPr="000A72A6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pacing w:val="-8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ле</w:t>
            </w:r>
            <w:r w:rsidRPr="000A72A6">
              <w:rPr>
                <w:rFonts w:ascii="Times New Roman" w:hAnsi="Times New Roman"/>
                <w:spacing w:val="6"/>
                <w:sz w:val="28"/>
                <w:szCs w:val="28"/>
              </w:rPr>
              <w:t>н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и</w:t>
            </w:r>
            <w:r w:rsidRPr="000A72A6">
              <w:rPr>
                <w:rFonts w:ascii="Times New Roman" w:hAnsi="Times New Roman"/>
                <w:spacing w:val="1"/>
                <w:sz w:val="28"/>
                <w:szCs w:val="28"/>
              </w:rPr>
              <w:t>я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E23A9C" w:rsidRPr="004A0862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3609C" w:rsidP="00A50C8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38.7</w:t>
            </w:r>
          </w:p>
        </w:tc>
        <w:tc>
          <w:tcPr>
            <w:tcW w:w="4347" w:type="dxa"/>
            <w:shd w:val="clear" w:color="auto" w:fill="auto"/>
          </w:tcPr>
          <w:p w:rsidR="00E23A9C" w:rsidRPr="009B7E8F" w:rsidRDefault="00E23A9C" w:rsidP="00DD1516">
            <w:pPr>
              <w:pStyle w:val="a5"/>
              <w:tabs>
                <w:tab w:val="left" w:pos="10489"/>
              </w:tabs>
              <w:kinsoku w:val="0"/>
              <w:overflowPunct w:val="0"/>
              <w:spacing w:before="6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0A72A6">
              <w:rPr>
                <w:rFonts w:ascii="Times New Roman" w:hAnsi="Times New Roman"/>
                <w:sz w:val="28"/>
                <w:szCs w:val="28"/>
              </w:rPr>
              <w:t>С</w:t>
            </w:r>
            <w:r w:rsidRPr="000A72A6">
              <w:rPr>
                <w:rFonts w:ascii="Times New Roman" w:hAnsi="Times New Roman"/>
                <w:spacing w:val="6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с</w:t>
            </w:r>
            <w:r w:rsidRPr="000A72A6">
              <w:rPr>
                <w:rFonts w:ascii="Times New Roman" w:hAnsi="Times New Roman"/>
                <w:spacing w:val="4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а</w:t>
            </w:r>
            <w:r w:rsidRPr="000A72A6">
              <w:rPr>
                <w:rFonts w:ascii="Times New Roman" w:hAnsi="Times New Roman"/>
                <w:spacing w:val="-7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ление</w:t>
            </w:r>
            <w:r w:rsidRPr="000A72A6">
              <w:rPr>
                <w:rFonts w:ascii="Times New Roman" w:hAnsi="Times New Roman"/>
                <w:spacing w:val="18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рецеп</w:t>
            </w:r>
            <w:r w:rsidRPr="000A72A6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pacing w:val="14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ощн</w:t>
            </w:r>
            <w:r w:rsidRPr="000A72A6">
              <w:rPr>
                <w:rFonts w:ascii="Times New Roman" w:hAnsi="Times New Roman"/>
                <w:spacing w:val="6"/>
                <w:sz w:val="28"/>
                <w:szCs w:val="28"/>
              </w:rPr>
              <w:t>ы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х</w:t>
            </w:r>
            <w:r w:rsidRPr="000A72A6">
              <w:rPr>
                <w:rFonts w:ascii="Times New Roman" w:hAnsi="Times New Roman"/>
                <w:spacing w:val="11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6"/>
                <w:sz w:val="28"/>
                <w:szCs w:val="28"/>
              </w:rPr>
              <w:t>са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л</w:t>
            </w:r>
            <w:r w:rsidRPr="000A72A6">
              <w:rPr>
                <w:rFonts w:ascii="Times New Roman" w:hAnsi="Times New Roman"/>
                <w:spacing w:val="-10"/>
                <w:sz w:val="28"/>
                <w:szCs w:val="28"/>
              </w:rPr>
              <w:t>а</w:t>
            </w:r>
            <w:r w:rsidRPr="000A72A6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ов. З</w:t>
            </w:r>
            <w:r w:rsidRPr="000A72A6">
              <w:rPr>
                <w:rFonts w:ascii="Times New Roman" w:hAnsi="Times New Roman"/>
                <w:spacing w:val="-5"/>
                <w:sz w:val="28"/>
                <w:szCs w:val="28"/>
              </w:rPr>
              <w:t>а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пр</w:t>
            </w:r>
            <w:r w:rsidRPr="000A72A6">
              <w:rPr>
                <w:rFonts w:ascii="Times New Roman" w:hAnsi="Times New Roman"/>
                <w:spacing w:val="5"/>
                <w:sz w:val="28"/>
                <w:szCs w:val="28"/>
              </w:rPr>
              <w:t>а</w:t>
            </w:r>
            <w:r w:rsidRPr="000A72A6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ки</w:t>
            </w:r>
            <w:r w:rsidRPr="000A72A6"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ля</w:t>
            </w:r>
            <w:r w:rsidRPr="000A72A6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6"/>
                <w:sz w:val="28"/>
                <w:szCs w:val="28"/>
              </w:rPr>
              <w:t>са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л</w:t>
            </w:r>
            <w:r w:rsidRPr="000A72A6">
              <w:rPr>
                <w:rFonts w:ascii="Times New Roman" w:hAnsi="Times New Roman"/>
                <w:spacing w:val="-10"/>
                <w:sz w:val="28"/>
                <w:szCs w:val="28"/>
              </w:rPr>
              <w:t>а</w:t>
            </w:r>
            <w:r w:rsidRPr="000A72A6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E23A9C" w:rsidRPr="00923AAB" w:rsidRDefault="00E23A9C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E23A9C" w:rsidRPr="004A0862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086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3609C" w:rsidRDefault="00E3609C" w:rsidP="00862A31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39.8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:rsidR="00E23A9C" w:rsidRPr="00E23A9C" w:rsidRDefault="00E23A9C" w:rsidP="00862A31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40.9</w:t>
            </w:r>
          </w:p>
        </w:tc>
        <w:tc>
          <w:tcPr>
            <w:tcW w:w="4347" w:type="dxa"/>
            <w:shd w:val="clear" w:color="auto" w:fill="auto"/>
          </w:tcPr>
          <w:p w:rsidR="00E23A9C" w:rsidRPr="008E2205" w:rsidRDefault="00E23A9C" w:rsidP="00DD15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E2205">
              <w:rPr>
                <w:rFonts w:ascii="Times New Roman" w:hAnsi="Times New Roman"/>
                <w:sz w:val="28"/>
                <w:szCs w:val="28"/>
              </w:rPr>
              <w:t>Практическая  работа: «Приготовление салата из овощей»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Работа в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микрогруппах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коммуникация со сверстниками. </w:t>
            </w:r>
          </w:p>
        </w:tc>
        <w:tc>
          <w:tcPr>
            <w:tcW w:w="2259" w:type="dxa"/>
            <w:shd w:val="clear" w:color="auto" w:fill="auto"/>
          </w:tcPr>
          <w:p w:rsidR="00E23A9C" w:rsidRPr="004A0862" w:rsidRDefault="00E360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862A31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41.10</w:t>
            </w:r>
          </w:p>
        </w:tc>
        <w:tc>
          <w:tcPr>
            <w:tcW w:w="4347" w:type="dxa"/>
            <w:shd w:val="clear" w:color="auto" w:fill="auto"/>
          </w:tcPr>
          <w:p w:rsidR="00E23A9C" w:rsidRPr="009B7E8F" w:rsidRDefault="00E23A9C" w:rsidP="00DD15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72A6">
              <w:rPr>
                <w:rFonts w:ascii="Times New Roman" w:hAnsi="Times New Roman"/>
                <w:spacing w:val="-5"/>
                <w:sz w:val="28"/>
                <w:szCs w:val="28"/>
              </w:rPr>
              <w:t>С</w:t>
            </w:r>
            <w:r w:rsidRPr="000A72A6">
              <w:rPr>
                <w:rFonts w:ascii="Times New Roman" w:hAnsi="Times New Roman"/>
                <w:spacing w:val="-7"/>
                <w:sz w:val="28"/>
                <w:szCs w:val="28"/>
              </w:rPr>
              <w:t>у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пы.</w:t>
            </w:r>
            <w:r w:rsidRPr="000A72A6">
              <w:rPr>
                <w:rFonts w:ascii="Times New Roman" w:hAnsi="Times New Roman"/>
                <w:spacing w:val="5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50"/>
                <w:sz w:val="28"/>
                <w:szCs w:val="28"/>
              </w:rPr>
              <w:t>Виды супов (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розр</w:t>
            </w:r>
            <w:r w:rsidRPr="000A72A6">
              <w:rPr>
                <w:rFonts w:ascii="Times New Roman" w:hAnsi="Times New Roman"/>
                <w:spacing w:val="-9"/>
                <w:sz w:val="28"/>
                <w:szCs w:val="28"/>
              </w:rPr>
              <w:t>а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чные</w:t>
            </w:r>
            <w:r w:rsidRPr="000A72A6">
              <w:rPr>
                <w:rFonts w:ascii="Times New Roman" w:hAnsi="Times New Roman"/>
                <w:spacing w:val="44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суп</w:t>
            </w:r>
            <w:r w:rsidRPr="000A72A6">
              <w:rPr>
                <w:rFonts w:ascii="Times New Roman" w:hAnsi="Times New Roman"/>
                <w:spacing w:val="1"/>
                <w:sz w:val="28"/>
                <w:szCs w:val="28"/>
              </w:rPr>
              <w:t>ы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, заправочные, супы-пюре)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E23A9C" w:rsidRPr="00923AAB" w:rsidRDefault="00E23A9C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E23A9C" w:rsidRPr="004A0862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086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E23A9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347" w:type="dxa"/>
            <w:shd w:val="clear" w:color="auto" w:fill="auto"/>
          </w:tcPr>
          <w:p w:rsidR="00E23A9C" w:rsidRDefault="00E23A9C" w:rsidP="00DD1516">
            <w:pPr>
              <w:pStyle w:val="a5"/>
              <w:tabs>
                <w:tab w:val="left" w:pos="10489"/>
              </w:tabs>
              <w:kinsoku w:val="0"/>
              <w:overflowPunct w:val="0"/>
              <w:spacing w:before="6" w:line="240" w:lineRule="auto"/>
              <w:ind w:right="-1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0A72A6">
              <w:rPr>
                <w:rFonts w:ascii="Times New Roman" w:hAnsi="Times New Roman"/>
                <w:sz w:val="28"/>
                <w:szCs w:val="28"/>
              </w:rPr>
              <w:t>З</w:t>
            </w:r>
            <w:r w:rsidRPr="000A72A6">
              <w:rPr>
                <w:rFonts w:ascii="Times New Roman" w:hAnsi="Times New Roman"/>
                <w:spacing w:val="-5"/>
                <w:sz w:val="28"/>
                <w:szCs w:val="28"/>
              </w:rPr>
              <w:t>а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пра</w:t>
            </w:r>
            <w:r w:rsidRPr="000A72A6">
              <w:rPr>
                <w:rFonts w:ascii="Times New Roman" w:hAnsi="Times New Roman"/>
                <w:spacing w:val="-1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pacing w:val="3"/>
                <w:sz w:val="28"/>
                <w:szCs w:val="28"/>
              </w:rPr>
              <w:t>к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и</w:t>
            </w:r>
            <w:r w:rsidRPr="000A72A6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ля</w:t>
            </w:r>
            <w:r w:rsidRPr="000A72A6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-5"/>
                <w:sz w:val="28"/>
                <w:szCs w:val="28"/>
              </w:rPr>
              <w:t>с</w:t>
            </w:r>
            <w:r w:rsidRPr="000A72A6">
              <w:rPr>
                <w:rFonts w:ascii="Times New Roman" w:hAnsi="Times New Roman"/>
                <w:spacing w:val="-7"/>
                <w:sz w:val="28"/>
                <w:szCs w:val="28"/>
              </w:rPr>
              <w:t>у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п</w:t>
            </w:r>
            <w:r w:rsidRPr="000A72A6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.</w:t>
            </w:r>
            <w:r w:rsidRPr="000A72A6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С</w:t>
            </w:r>
            <w:r w:rsidRPr="000A72A6">
              <w:rPr>
                <w:rFonts w:ascii="Times New Roman" w:hAnsi="Times New Roman"/>
                <w:spacing w:val="6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с</w:t>
            </w:r>
            <w:r w:rsidRPr="000A72A6">
              <w:rPr>
                <w:rFonts w:ascii="Times New Roman" w:hAnsi="Times New Roman"/>
                <w:spacing w:val="4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а</w:t>
            </w:r>
            <w:r w:rsidRPr="000A72A6">
              <w:rPr>
                <w:rFonts w:ascii="Times New Roman" w:hAnsi="Times New Roman"/>
                <w:spacing w:val="-7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запись</w:t>
            </w:r>
            <w:r w:rsidRPr="000A72A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реце</w:t>
            </w:r>
            <w:r w:rsidRPr="000A72A6">
              <w:rPr>
                <w:rFonts w:ascii="Times New Roman" w:hAnsi="Times New Roman"/>
                <w:spacing w:val="7"/>
                <w:sz w:val="28"/>
                <w:szCs w:val="28"/>
              </w:rPr>
              <w:t>п</w:t>
            </w:r>
            <w:r w:rsidRPr="000A72A6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ов</w:t>
            </w:r>
            <w:r w:rsidRPr="000A72A6"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-5"/>
                <w:sz w:val="28"/>
                <w:szCs w:val="28"/>
              </w:rPr>
              <w:t>с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упо</w:t>
            </w:r>
            <w:r w:rsidRPr="000A72A6">
              <w:rPr>
                <w:rFonts w:ascii="Times New Roman" w:hAnsi="Times New Roman"/>
                <w:spacing w:val="-3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.</w:t>
            </w:r>
            <w:r w:rsidRPr="000A72A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</w:p>
          <w:p w:rsidR="00E23A9C" w:rsidRPr="009B7E8F" w:rsidRDefault="00E23A9C" w:rsidP="00DD15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Работа в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микрогруппах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коммуникация со сверстниками. Формирование положительного эмоционального взаимодействия.</w:t>
            </w:r>
          </w:p>
        </w:tc>
        <w:tc>
          <w:tcPr>
            <w:tcW w:w="2259" w:type="dxa"/>
            <w:shd w:val="clear" w:color="auto" w:fill="auto"/>
          </w:tcPr>
          <w:p w:rsidR="00E23A9C" w:rsidRPr="004A0862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B901E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43.12</w:t>
            </w:r>
            <w:r w:rsidR="006322CE">
              <w:rPr>
                <w:rFonts w:ascii="Times New Roman" w:hAnsi="Times New Roman" w:cs="Times New Roman"/>
                <w:sz w:val="28"/>
                <w:szCs w:val="28"/>
              </w:rPr>
              <w:t>-44.13</w:t>
            </w:r>
          </w:p>
        </w:tc>
        <w:tc>
          <w:tcPr>
            <w:tcW w:w="4347" w:type="dxa"/>
            <w:shd w:val="clear" w:color="auto" w:fill="auto"/>
          </w:tcPr>
          <w:p w:rsidR="00E23A9C" w:rsidRPr="009B7E8F" w:rsidRDefault="00E23A9C" w:rsidP="00DD15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E2205">
              <w:rPr>
                <w:rFonts w:ascii="Times New Roman" w:hAnsi="Times New Roman"/>
                <w:sz w:val="28"/>
                <w:szCs w:val="28"/>
              </w:rPr>
              <w:t xml:space="preserve">Практическая  работа: «Приготовление </w:t>
            </w:r>
            <w:r>
              <w:rPr>
                <w:rFonts w:ascii="Times New Roman" w:hAnsi="Times New Roman"/>
                <w:sz w:val="28"/>
                <w:szCs w:val="28"/>
              </w:rPr>
              <w:t>щей</w:t>
            </w:r>
            <w:r w:rsidRPr="008E2205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работа.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E23A9C" w:rsidRPr="004A0862" w:rsidRDefault="006322CE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E10EB5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45.14</w:t>
            </w:r>
          </w:p>
        </w:tc>
        <w:tc>
          <w:tcPr>
            <w:tcW w:w="4347" w:type="dxa"/>
            <w:shd w:val="clear" w:color="auto" w:fill="auto"/>
          </w:tcPr>
          <w:p w:rsidR="00E23A9C" w:rsidRPr="009B7E8F" w:rsidRDefault="00E23A9C" w:rsidP="00DD1516">
            <w:pPr>
              <w:pStyle w:val="a5"/>
              <w:tabs>
                <w:tab w:val="left" w:pos="10489"/>
              </w:tabs>
              <w:kinsoku w:val="0"/>
              <w:overflowPunct w:val="0"/>
              <w:spacing w:before="6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0A72A6">
              <w:rPr>
                <w:rFonts w:ascii="Times New Roman" w:hAnsi="Times New Roman"/>
                <w:spacing w:val="-3"/>
                <w:sz w:val="28"/>
                <w:szCs w:val="28"/>
              </w:rPr>
              <w:t>Г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арнир</w:t>
            </w:r>
            <w:r w:rsidRPr="000A72A6">
              <w:rPr>
                <w:rFonts w:ascii="Times New Roman" w:hAnsi="Times New Roman"/>
                <w:spacing w:val="1"/>
                <w:sz w:val="28"/>
                <w:szCs w:val="28"/>
              </w:rPr>
              <w:t>ы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:</w:t>
            </w:r>
            <w:r w:rsidRPr="000A72A6"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ощ</w:t>
            </w:r>
            <w:r w:rsidRPr="000A72A6">
              <w:rPr>
                <w:rFonts w:ascii="Times New Roman" w:hAnsi="Times New Roman"/>
                <w:spacing w:val="6"/>
                <w:sz w:val="28"/>
                <w:szCs w:val="28"/>
              </w:rPr>
              <w:t>н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ы</w:t>
            </w:r>
            <w:r w:rsidRPr="000A72A6">
              <w:rPr>
                <w:rFonts w:ascii="Times New Roman" w:hAnsi="Times New Roman"/>
                <w:spacing w:val="1"/>
                <w:sz w:val="28"/>
                <w:szCs w:val="28"/>
              </w:rPr>
              <w:t>е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,</w:t>
            </w:r>
            <w:r w:rsidRPr="000A72A6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из</w:t>
            </w:r>
            <w:r w:rsidRPr="000A72A6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к</w:t>
            </w:r>
            <w:r w:rsidRPr="000A72A6">
              <w:rPr>
                <w:rFonts w:ascii="Times New Roman" w:hAnsi="Times New Roman"/>
                <w:spacing w:val="-7"/>
                <w:sz w:val="28"/>
                <w:szCs w:val="28"/>
              </w:rPr>
              <w:t>р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у</w:t>
            </w:r>
            <w:r w:rsidRPr="000A72A6">
              <w:rPr>
                <w:rFonts w:ascii="Times New Roman" w:hAnsi="Times New Roman"/>
                <w:spacing w:val="-1"/>
                <w:sz w:val="28"/>
                <w:szCs w:val="28"/>
              </w:rPr>
              <w:t>п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,</w:t>
            </w:r>
            <w:r w:rsidRPr="000A72A6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ма</w:t>
            </w:r>
            <w:r w:rsidRPr="000A72A6">
              <w:rPr>
                <w:rFonts w:ascii="Times New Roman" w:hAnsi="Times New Roman"/>
                <w:spacing w:val="-5"/>
                <w:sz w:val="28"/>
                <w:szCs w:val="28"/>
              </w:rPr>
              <w:t>к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аронных</w:t>
            </w:r>
            <w:r w:rsidRPr="000A72A6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и</w:t>
            </w:r>
            <w:r w:rsidRPr="000A72A6">
              <w:rPr>
                <w:rFonts w:ascii="Times New Roman" w:hAnsi="Times New Roman"/>
                <w:spacing w:val="-6"/>
                <w:sz w:val="28"/>
                <w:szCs w:val="28"/>
              </w:rPr>
              <w:t>з</w:t>
            </w:r>
            <w:r w:rsidRPr="000A72A6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ели</w:t>
            </w:r>
            <w:r w:rsidRPr="000A72A6">
              <w:rPr>
                <w:rFonts w:ascii="Times New Roman" w:hAnsi="Times New Roman"/>
                <w:spacing w:val="1"/>
                <w:sz w:val="28"/>
                <w:szCs w:val="28"/>
              </w:rPr>
              <w:t>й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E23A9C" w:rsidRPr="004A0862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C901D4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46.15</w:t>
            </w:r>
          </w:p>
        </w:tc>
        <w:tc>
          <w:tcPr>
            <w:tcW w:w="4347" w:type="dxa"/>
            <w:shd w:val="clear" w:color="auto" w:fill="auto"/>
          </w:tcPr>
          <w:p w:rsidR="00E23A9C" w:rsidRPr="009B7E8F" w:rsidRDefault="00E23A9C" w:rsidP="00DD1516">
            <w:pPr>
              <w:pStyle w:val="a5"/>
              <w:tabs>
                <w:tab w:val="left" w:pos="10489"/>
              </w:tabs>
              <w:kinsoku w:val="0"/>
              <w:overflowPunct w:val="0"/>
              <w:spacing w:before="6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0A72A6">
              <w:rPr>
                <w:rFonts w:ascii="Times New Roman" w:hAnsi="Times New Roman"/>
                <w:sz w:val="28"/>
                <w:szCs w:val="28"/>
              </w:rPr>
              <w:t>Фр</w:t>
            </w:r>
            <w:r w:rsidRPr="000A72A6">
              <w:rPr>
                <w:rFonts w:ascii="Times New Roman" w:hAnsi="Times New Roman"/>
                <w:spacing w:val="-6"/>
                <w:sz w:val="28"/>
                <w:szCs w:val="28"/>
              </w:rPr>
              <w:t>у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к</w:t>
            </w:r>
            <w:r w:rsidRPr="000A72A6">
              <w:rPr>
                <w:rFonts w:ascii="Times New Roman" w:hAnsi="Times New Roman"/>
                <w:spacing w:val="-9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ые</w:t>
            </w:r>
            <w:r w:rsidRPr="000A72A6"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н</w:t>
            </w:r>
            <w:r w:rsidRPr="000A72A6">
              <w:rPr>
                <w:rFonts w:ascii="Times New Roman" w:hAnsi="Times New Roman"/>
                <w:spacing w:val="-5"/>
                <w:sz w:val="28"/>
                <w:szCs w:val="28"/>
              </w:rPr>
              <w:t>а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п</w:t>
            </w:r>
            <w:r w:rsidRPr="000A72A6">
              <w:rPr>
                <w:rFonts w:ascii="Times New Roman" w:hAnsi="Times New Roman"/>
                <w:spacing w:val="4"/>
                <w:sz w:val="28"/>
                <w:szCs w:val="28"/>
              </w:rPr>
              <w:t>и</w:t>
            </w:r>
            <w:r w:rsidRPr="000A72A6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к</w:t>
            </w:r>
            <w:r w:rsidRPr="000A72A6">
              <w:rPr>
                <w:rFonts w:ascii="Times New Roman" w:hAnsi="Times New Roman"/>
                <w:spacing w:val="3"/>
                <w:sz w:val="28"/>
                <w:szCs w:val="28"/>
              </w:rPr>
              <w:t>и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:</w:t>
            </w:r>
            <w:r w:rsidRPr="000A72A6"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компоты,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соки,</w:t>
            </w:r>
            <w:r w:rsidRPr="000A72A6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не</w:t>
            </w:r>
            <w:r w:rsidRPr="000A72A6">
              <w:rPr>
                <w:rFonts w:ascii="Times New Roman" w:hAnsi="Times New Roman"/>
                <w:spacing w:val="-6"/>
                <w:sz w:val="28"/>
                <w:szCs w:val="28"/>
              </w:rPr>
              <w:t>к</w:t>
            </w:r>
            <w:r w:rsidRPr="000A72A6">
              <w:rPr>
                <w:rFonts w:ascii="Times New Roman" w:hAnsi="Times New Roman"/>
                <w:spacing w:val="3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pacing w:val="6"/>
                <w:sz w:val="28"/>
                <w:szCs w:val="28"/>
              </w:rPr>
              <w:t>а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(запись рецептов, подбор продуктов)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E23A9C" w:rsidRPr="004A0862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3C19A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47.16</w:t>
            </w:r>
            <w:r w:rsidR="006322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322CE" w:rsidRPr="00E23A9C">
              <w:rPr>
                <w:rFonts w:ascii="Times New Roman" w:hAnsi="Times New Roman" w:cs="Times New Roman"/>
                <w:sz w:val="28"/>
                <w:szCs w:val="28"/>
              </w:rPr>
              <w:t>48.17</w:t>
            </w:r>
          </w:p>
        </w:tc>
        <w:tc>
          <w:tcPr>
            <w:tcW w:w="4347" w:type="dxa"/>
            <w:shd w:val="clear" w:color="auto" w:fill="auto"/>
          </w:tcPr>
          <w:p w:rsidR="00E23A9C" w:rsidRPr="009B7E8F" w:rsidRDefault="00E23A9C" w:rsidP="00DD15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2205">
              <w:rPr>
                <w:rFonts w:ascii="Times New Roman" w:hAnsi="Times New Roman"/>
                <w:sz w:val="28"/>
                <w:szCs w:val="28"/>
              </w:rPr>
              <w:t xml:space="preserve">Практическая  работа: «Приготовление </w:t>
            </w:r>
            <w:r>
              <w:rPr>
                <w:rFonts w:ascii="Times New Roman" w:hAnsi="Times New Roman"/>
                <w:sz w:val="28"/>
                <w:szCs w:val="28"/>
              </w:rPr>
              <w:t>компота из яблок</w:t>
            </w:r>
            <w:r w:rsidRPr="008E2205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Работа в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микрогруппах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коммуникация со сверстниками.</w:t>
            </w:r>
          </w:p>
        </w:tc>
        <w:tc>
          <w:tcPr>
            <w:tcW w:w="2259" w:type="dxa"/>
            <w:shd w:val="clear" w:color="auto" w:fill="auto"/>
          </w:tcPr>
          <w:p w:rsidR="00E23A9C" w:rsidRDefault="006322CE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Default="006322CE" w:rsidP="003C19A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49.18</w:t>
            </w:r>
          </w:p>
        </w:tc>
        <w:tc>
          <w:tcPr>
            <w:tcW w:w="4347" w:type="dxa"/>
            <w:shd w:val="clear" w:color="auto" w:fill="auto"/>
          </w:tcPr>
          <w:p w:rsidR="00E23A9C" w:rsidRPr="008E2205" w:rsidRDefault="00E23A9C" w:rsidP="00DD15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Обед, блюда для обеда (овощные салаты, супы, рыбные и мясные блюда с гарниром, напитки).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6322CE" w:rsidP="00A50C8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50.19</w:t>
            </w:r>
          </w:p>
        </w:tc>
        <w:tc>
          <w:tcPr>
            <w:tcW w:w="4347" w:type="dxa"/>
            <w:shd w:val="clear" w:color="auto" w:fill="auto"/>
          </w:tcPr>
          <w:p w:rsidR="00E23A9C" w:rsidRPr="009B7E8F" w:rsidRDefault="00E23A9C" w:rsidP="00DD15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С</w:t>
            </w:r>
            <w:r w:rsidRPr="000A72A6">
              <w:rPr>
                <w:rFonts w:ascii="Times New Roman" w:hAnsi="Times New Roman"/>
                <w:spacing w:val="6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с</w:t>
            </w:r>
            <w:r w:rsidRPr="000A72A6">
              <w:rPr>
                <w:rFonts w:ascii="Times New Roman" w:hAnsi="Times New Roman"/>
                <w:spacing w:val="4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а</w:t>
            </w:r>
            <w:r w:rsidRPr="000A72A6">
              <w:rPr>
                <w:rFonts w:ascii="Times New Roman" w:hAnsi="Times New Roman"/>
                <w:spacing w:val="-7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ле</w:t>
            </w:r>
            <w:r w:rsidRPr="000A72A6">
              <w:rPr>
                <w:rFonts w:ascii="Times New Roman" w:hAnsi="Times New Roman"/>
                <w:spacing w:val="6"/>
                <w:sz w:val="28"/>
                <w:szCs w:val="28"/>
              </w:rPr>
              <w:t>н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ие</w:t>
            </w:r>
            <w:r w:rsidRPr="000A72A6">
              <w:rPr>
                <w:rFonts w:ascii="Times New Roman" w:hAnsi="Times New Roman"/>
                <w:spacing w:val="43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меню</w:t>
            </w:r>
            <w:r w:rsidRPr="000A72A6">
              <w:rPr>
                <w:rFonts w:ascii="Times New Roman" w:hAnsi="Times New Roman"/>
                <w:spacing w:val="43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ля</w:t>
            </w:r>
            <w:r w:rsidRPr="000A72A6">
              <w:rPr>
                <w:rFonts w:ascii="Times New Roman" w:hAnsi="Times New Roman"/>
                <w:spacing w:val="44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pacing w:val="-3"/>
                <w:sz w:val="28"/>
                <w:szCs w:val="28"/>
              </w:rPr>
              <w:t>б</w:t>
            </w:r>
            <w:r w:rsidRPr="000A72A6">
              <w:rPr>
                <w:rFonts w:ascii="Times New Roman" w:hAnsi="Times New Roman"/>
                <w:spacing w:val="-5"/>
                <w:sz w:val="28"/>
                <w:szCs w:val="28"/>
              </w:rPr>
              <w:t>е</w:t>
            </w:r>
            <w:r w:rsidRPr="000A72A6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0A72A6">
              <w:rPr>
                <w:rFonts w:ascii="Times New Roman" w:hAnsi="Times New Roman"/>
                <w:spacing w:val="-5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>»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2259" w:type="dxa"/>
            <w:shd w:val="clear" w:color="auto" w:fill="auto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6322CE" w:rsidP="00A50C8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51.20</w:t>
            </w:r>
          </w:p>
        </w:tc>
        <w:tc>
          <w:tcPr>
            <w:tcW w:w="4347" w:type="dxa"/>
            <w:shd w:val="clear" w:color="auto" w:fill="auto"/>
          </w:tcPr>
          <w:p w:rsidR="00E23A9C" w:rsidRPr="009B7E8F" w:rsidRDefault="00E23A9C" w:rsidP="00DD1516">
            <w:pPr>
              <w:pStyle w:val="a5"/>
              <w:tabs>
                <w:tab w:val="left" w:pos="10489"/>
              </w:tabs>
              <w:kinsoku w:val="0"/>
              <w:overflowPunct w:val="0"/>
              <w:spacing w:before="6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0B1DF0">
              <w:rPr>
                <w:rFonts w:ascii="Times New Roman" w:hAnsi="Times New Roman"/>
                <w:iCs/>
                <w:spacing w:val="-16"/>
                <w:sz w:val="28"/>
                <w:szCs w:val="28"/>
              </w:rPr>
              <w:t>У</w:t>
            </w:r>
            <w:r w:rsidRPr="000B1DF0">
              <w:rPr>
                <w:rFonts w:ascii="Times New Roman" w:hAnsi="Times New Roman"/>
                <w:iCs/>
                <w:sz w:val="28"/>
                <w:szCs w:val="28"/>
              </w:rPr>
              <w:t>жи</w:t>
            </w:r>
            <w:r w:rsidRPr="000B1DF0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н</w:t>
            </w:r>
            <w:r w:rsidRPr="000B1DF0">
              <w:rPr>
                <w:rFonts w:ascii="Times New Roman" w:hAnsi="Times New Roman"/>
                <w:sz w:val="28"/>
                <w:szCs w:val="28"/>
              </w:rPr>
              <w:t>.</w:t>
            </w:r>
            <w:r w:rsidRPr="000A72A6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-8"/>
                <w:sz w:val="28"/>
                <w:szCs w:val="28"/>
              </w:rPr>
              <w:t>Б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л</w:t>
            </w:r>
            <w:r w:rsidRPr="000A72A6">
              <w:rPr>
                <w:rFonts w:ascii="Times New Roman" w:hAnsi="Times New Roman"/>
                <w:spacing w:val="-17"/>
                <w:sz w:val="28"/>
                <w:szCs w:val="28"/>
              </w:rPr>
              <w:t>ю</w:t>
            </w:r>
            <w:r w:rsidRPr="000A72A6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а</w:t>
            </w:r>
            <w:r w:rsidRPr="000A72A6">
              <w:rPr>
                <w:rFonts w:ascii="Times New Roman" w:hAnsi="Times New Roman"/>
                <w:spacing w:val="5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ля</w:t>
            </w:r>
            <w:r w:rsidRPr="000A72A6">
              <w:rPr>
                <w:rFonts w:ascii="Times New Roman" w:hAnsi="Times New Roman"/>
                <w:spacing w:val="5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-11"/>
                <w:sz w:val="28"/>
                <w:szCs w:val="28"/>
              </w:rPr>
              <w:t>у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жина;</w:t>
            </w:r>
            <w:r w:rsidRPr="000A72A6">
              <w:rPr>
                <w:rFonts w:ascii="Times New Roman" w:hAnsi="Times New Roman"/>
                <w:spacing w:val="4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-16"/>
                <w:sz w:val="28"/>
                <w:szCs w:val="28"/>
              </w:rPr>
              <w:t>х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ол</w:t>
            </w:r>
            <w:r w:rsidRPr="000A72A6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ный</w:t>
            </w:r>
            <w:r w:rsidRPr="000A72A6">
              <w:rPr>
                <w:rFonts w:ascii="Times New Roman" w:hAnsi="Times New Roman"/>
                <w:spacing w:val="4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и</w:t>
            </w:r>
            <w:r w:rsidRPr="000A72A6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-5"/>
                <w:sz w:val="28"/>
                <w:szCs w:val="28"/>
              </w:rPr>
              <w:t>г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ор</w:t>
            </w:r>
            <w:r w:rsidRPr="000A72A6">
              <w:rPr>
                <w:rFonts w:ascii="Times New Roman" w:hAnsi="Times New Roman"/>
                <w:spacing w:val="1"/>
                <w:sz w:val="28"/>
                <w:szCs w:val="28"/>
              </w:rPr>
              <w:t>я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чий</w:t>
            </w:r>
            <w:r w:rsidRPr="000A72A6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-7"/>
                <w:sz w:val="28"/>
                <w:szCs w:val="28"/>
              </w:rPr>
              <w:t>у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жи</w:t>
            </w:r>
            <w:r w:rsidRPr="000A72A6">
              <w:rPr>
                <w:rFonts w:ascii="Times New Roman" w:hAnsi="Times New Roman"/>
                <w:spacing w:val="-1"/>
                <w:sz w:val="28"/>
                <w:szCs w:val="28"/>
              </w:rPr>
              <w:t>н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.</w:t>
            </w:r>
            <w:r w:rsidRPr="000A72A6">
              <w:rPr>
                <w:rFonts w:ascii="Times New Roman" w:hAnsi="Times New Roman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С</w:t>
            </w:r>
            <w:r w:rsidRPr="000A72A6">
              <w:rPr>
                <w:rFonts w:ascii="Times New Roman" w:hAnsi="Times New Roman"/>
                <w:spacing w:val="6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с</w:t>
            </w:r>
            <w:r w:rsidRPr="000A72A6">
              <w:rPr>
                <w:rFonts w:ascii="Times New Roman" w:hAnsi="Times New Roman"/>
                <w:spacing w:val="4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а</w:t>
            </w:r>
            <w:r w:rsidRPr="000A72A6">
              <w:rPr>
                <w:rFonts w:ascii="Times New Roman" w:hAnsi="Times New Roman"/>
                <w:spacing w:val="-7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ле</w:t>
            </w:r>
            <w:r w:rsidRPr="000A72A6">
              <w:rPr>
                <w:rFonts w:ascii="Times New Roman" w:hAnsi="Times New Roman"/>
                <w:spacing w:val="6"/>
                <w:sz w:val="28"/>
                <w:szCs w:val="28"/>
              </w:rPr>
              <w:t>н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ие</w:t>
            </w:r>
            <w:r w:rsidRPr="000A72A6">
              <w:rPr>
                <w:rFonts w:ascii="Times New Roman" w:hAnsi="Times New Roman"/>
                <w:spacing w:val="4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меню</w:t>
            </w:r>
            <w:r w:rsidRPr="000A72A6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ля</w:t>
            </w:r>
            <w:r w:rsidRPr="000A72A6">
              <w:rPr>
                <w:rFonts w:ascii="Times New Roman" w:hAnsi="Times New Roman"/>
                <w:spacing w:val="39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-11"/>
                <w:sz w:val="28"/>
                <w:szCs w:val="28"/>
              </w:rPr>
              <w:t>у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жина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2259" w:type="dxa"/>
            <w:shd w:val="clear" w:color="auto" w:fill="auto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6322CE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52.21</w:t>
            </w:r>
          </w:p>
        </w:tc>
        <w:tc>
          <w:tcPr>
            <w:tcW w:w="4347" w:type="dxa"/>
            <w:shd w:val="clear" w:color="auto" w:fill="auto"/>
          </w:tcPr>
          <w:p w:rsidR="00E23A9C" w:rsidRPr="009B7E8F" w:rsidRDefault="00E23A9C" w:rsidP="00DD15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E8F">
              <w:rPr>
                <w:rFonts w:ascii="Times New Roman" w:hAnsi="Times New Roman"/>
                <w:sz w:val="28"/>
                <w:szCs w:val="28"/>
              </w:rPr>
              <w:t>Обобщающий урок по теме «</w:t>
            </w:r>
            <w:r>
              <w:rPr>
                <w:rFonts w:ascii="Times New Roman" w:hAnsi="Times New Roman"/>
                <w:sz w:val="28"/>
                <w:szCs w:val="28"/>
              </w:rPr>
              <w:t>Питание</w:t>
            </w:r>
            <w:r w:rsidRPr="009B7E8F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Default="00E23A9C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E23A9C" w:rsidRPr="00DB324E" w:rsidRDefault="00E23A9C" w:rsidP="00DD1516">
            <w:pPr>
              <w:pStyle w:val="Heading1"/>
              <w:kinsoku w:val="0"/>
              <w:overflowPunct w:val="0"/>
              <w:spacing w:before="62"/>
              <w:ind w:left="0" w:right="116"/>
              <w:outlineLvl w:val="9"/>
              <w:rPr>
                <w:i/>
              </w:rPr>
            </w:pPr>
            <w:r>
              <w:rPr>
                <w:spacing w:val="-10"/>
              </w:rPr>
              <w:t>Т</w:t>
            </w:r>
            <w:r>
              <w:t>ра</w:t>
            </w:r>
            <w:r>
              <w:rPr>
                <w:spacing w:val="-5"/>
              </w:rPr>
              <w:t>н</w:t>
            </w:r>
            <w:r>
              <w:t>с</w:t>
            </w:r>
            <w:r>
              <w:rPr>
                <w:spacing w:val="4"/>
              </w:rPr>
              <w:t>п</w:t>
            </w:r>
            <w:r>
              <w:t xml:space="preserve">орт 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E23A9C" w:rsidRPr="00BF2947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E23A9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347" w:type="dxa"/>
            <w:shd w:val="clear" w:color="auto" w:fill="auto"/>
          </w:tcPr>
          <w:p w:rsidR="00E23A9C" w:rsidRPr="00C56205" w:rsidRDefault="00E23A9C" w:rsidP="00DD1516">
            <w:pPr>
              <w:autoSpaceDE w:val="0"/>
              <w:autoSpaceDN w:val="0"/>
              <w:adjustRightInd w:val="0"/>
              <w:spacing w:line="240" w:lineRule="auto"/>
              <w:ind w:firstLine="12"/>
              <w:jc w:val="both"/>
              <w:rPr>
                <w:color w:val="FF0000"/>
                <w:sz w:val="28"/>
                <w:szCs w:val="28"/>
              </w:rPr>
            </w:pPr>
            <w:r w:rsidRPr="00C56205">
              <w:rPr>
                <w:rFonts w:ascii="Times New Roman" w:hAnsi="Times New Roman"/>
                <w:sz w:val="28"/>
                <w:szCs w:val="28"/>
              </w:rPr>
              <w:t xml:space="preserve">Междугородний железнодорожный транспорт. Опасные ситуации на транспорте. 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E23A9C" w:rsidRPr="004A0862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E23A9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347" w:type="dxa"/>
            <w:shd w:val="clear" w:color="auto" w:fill="auto"/>
          </w:tcPr>
          <w:p w:rsidR="00E23A9C" w:rsidRPr="00C56205" w:rsidRDefault="00E23A9C" w:rsidP="00DD15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6205">
              <w:rPr>
                <w:rFonts w:ascii="Times New Roman" w:hAnsi="Times New Roman"/>
                <w:sz w:val="28"/>
                <w:szCs w:val="28"/>
              </w:rPr>
              <w:t>Железнодорожные в</w:t>
            </w:r>
            <w:r>
              <w:rPr>
                <w:rFonts w:ascii="Times New Roman" w:hAnsi="Times New Roman"/>
                <w:sz w:val="28"/>
                <w:szCs w:val="28"/>
              </w:rPr>
              <w:t>окзалы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:</w:t>
            </w:r>
            <w:r w:rsidRPr="000A72A6">
              <w:rPr>
                <w:rFonts w:ascii="Times New Roman" w:hAnsi="Times New Roman"/>
                <w:spacing w:val="24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назн</w:t>
            </w:r>
            <w:r w:rsidRPr="000A72A6">
              <w:rPr>
                <w:rFonts w:ascii="Times New Roman" w:hAnsi="Times New Roman"/>
                <w:spacing w:val="-8"/>
                <w:sz w:val="28"/>
                <w:szCs w:val="28"/>
              </w:rPr>
              <w:t>а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чени</w:t>
            </w:r>
            <w:r w:rsidRPr="000A72A6">
              <w:rPr>
                <w:rFonts w:ascii="Times New Roman" w:hAnsi="Times New Roman"/>
                <w:spacing w:val="1"/>
                <w:sz w:val="28"/>
                <w:szCs w:val="28"/>
              </w:rPr>
              <w:t>е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,</w:t>
            </w:r>
            <w:r w:rsidRPr="000A72A6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сно</w:t>
            </w:r>
            <w:r w:rsidRPr="000A72A6">
              <w:rPr>
                <w:rFonts w:ascii="Times New Roman" w:hAnsi="Times New Roman"/>
                <w:spacing w:val="4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ные</w:t>
            </w:r>
            <w:r w:rsidRPr="000A72A6">
              <w:rPr>
                <w:rFonts w:ascii="Times New Roman" w:hAnsi="Times New Roman"/>
                <w:spacing w:val="21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с</w:t>
            </w:r>
            <w:r w:rsidRPr="000A72A6">
              <w:rPr>
                <w:rFonts w:ascii="Times New Roman" w:hAnsi="Times New Roman"/>
                <w:spacing w:val="6"/>
                <w:sz w:val="28"/>
                <w:szCs w:val="28"/>
              </w:rPr>
              <w:t>л</w:t>
            </w:r>
            <w:r w:rsidRPr="000A72A6">
              <w:rPr>
                <w:rFonts w:ascii="Times New Roman" w:hAnsi="Times New Roman"/>
                <w:spacing w:val="-7"/>
                <w:sz w:val="28"/>
                <w:szCs w:val="28"/>
              </w:rPr>
              <w:t>уж</w:t>
            </w:r>
            <w:r w:rsidRPr="000A72A6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ы.</w:t>
            </w:r>
            <w:r w:rsidRPr="000A72A6">
              <w:rPr>
                <w:rFonts w:ascii="Times New Roman" w:hAnsi="Times New Roman"/>
                <w:spacing w:val="23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-3"/>
                <w:sz w:val="28"/>
                <w:szCs w:val="28"/>
              </w:rPr>
              <w:t>М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еры</w:t>
            </w:r>
            <w:r w:rsidRPr="000A72A6">
              <w:rPr>
                <w:rFonts w:ascii="Times New Roman" w:hAnsi="Times New Roman"/>
                <w:spacing w:val="22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пр</w:t>
            </w:r>
            <w:r w:rsidRPr="000A72A6">
              <w:rPr>
                <w:rFonts w:ascii="Times New Roman" w:hAnsi="Times New Roman"/>
                <w:spacing w:val="-5"/>
                <w:sz w:val="28"/>
                <w:szCs w:val="28"/>
              </w:rPr>
              <w:t>е</w:t>
            </w:r>
            <w:r w:rsidRPr="000A72A6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0A72A6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pacing w:val="6"/>
                <w:sz w:val="28"/>
                <w:szCs w:val="28"/>
              </w:rPr>
              <w:t>с</w:t>
            </w:r>
            <w:r w:rsidRPr="000A72A6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ор</w:t>
            </w:r>
            <w:r w:rsidRPr="000A72A6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ж</w:t>
            </w:r>
            <w:r w:rsidRPr="000A72A6">
              <w:rPr>
                <w:rFonts w:ascii="Times New Roman" w:hAnsi="Times New Roman"/>
                <w:spacing w:val="4"/>
                <w:sz w:val="28"/>
                <w:szCs w:val="28"/>
              </w:rPr>
              <w:t>но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с</w:t>
            </w:r>
            <w:r w:rsidRPr="000A72A6">
              <w:rPr>
                <w:rFonts w:ascii="Times New Roman" w:hAnsi="Times New Roman"/>
                <w:spacing w:val="-1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и</w:t>
            </w:r>
            <w:r w:rsidRPr="000A72A6">
              <w:rPr>
                <w:rFonts w:ascii="Times New Roman" w:hAnsi="Times New Roman"/>
                <w:spacing w:val="25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по</w:t>
            </w:r>
            <w:r w:rsidRPr="000A72A6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пр</w:t>
            </w:r>
            <w:r w:rsidRPr="000A72A6">
              <w:rPr>
                <w:rFonts w:ascii="Times New Roman" w:hAnsi="Times New Roman"/>
                <w:spacing w:val="-5"/>
                <w:sz w:val="28"/>
                <w:szCs w:val="28"/>
              </w:rPr>
              <w:t>е</w:t>
            </w:r>
            <w:r w:rsidRPr="000A72A6">
              <w:rPr>
                <w:rFonts w:ascii="Times New Roman" w:hAnsi="Times New Roman"/>
                <w:spacing w:val="7"/>
                <w:sz w:val="28"/>
                <w:szCs w:val="28"/>
              </w:rPr>
              <w:t>д</w:t>
            </w:r>
            <w:r w:rsidRPr="000A72A6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pacing w:val="3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ращен</w:t>
            </w:r>
            <w:r w:rsidRPr="000A72A6">
              <w:rPr>
                <w:rFonts w:ascii="Times New Roman" w:hAnsi="Times New Roman"/>
                <w:spacing w:val="8"/>
                <w:sz w:val="28"/>
                <w:szCs w:val="28"/>
              </w:rPr>
              <w:t>и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ю</w:t>
            </w:r>
            <w:r w:rsidRPr="000A72A6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чр</w:t>
            </w:r>
            <w:r w:rsidRPr="000A72A6">
              <w:rPr>
                <w:rFonts w:ascii="Times New Roman" w:hAnsi="Times New Roman"/>
                <w:spacing w:val="5"/>
                <w:sz w:val="28"/>
                <w:szCs w:val="28"/>
              </w:rPr>
              <w:t>е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з</w:t>
            </w:r>
            <w:r w:rsidRPr="000A72A6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ыча</w:t>
            </w:r>
            <w:r w:rsidRPr="000A72A6">
              <w:rPr>
                <w:rFonts w:ascii="Times New Roman" w:hAnsi="Times New Roman"/>
                <w:spacing w:val="5"/>
                <w:sz w:val="28"/>
                <w:szCs w:val="28"/>
              </w:rPr>
              <w:t>й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н</w:t>
            </w:r>
            <w:r w:rsidRPr="000A72A6">
              <w:rPr>
                <w:rFonts w:ascii="Times New Roman" w:hAnsi="Times New Roman"/>
                <w:spacing w:val="4"/>
                <w:sz w:val="28"/>
                <w:szCs w:val="28"/>
              </w:rPr>
              <w:t>ы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х</w:t>
            </w:r>
            <w:r w:rsidRPr="000A72A6">
              <w:rPr>
                <w:rFonts w:ascii="Times New Roman" w:hAnsi="Times New Roman"/>
                <w:spacing w:val="7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с</w:t>
            </w:r>
            <w:r w:rsidRPr="000A72A6">
              <w:rPr>
                <w:rFonts w:ascii="Times New Roman" w:hAnsi="Times New Roman"/>
                <w:spacing w:val="5"/>
                <w:sz w:val="28"/>
                <w:szCs w:val="28"/>
              </w:rPr>
              <w:t>и</w:t>
            </w:r>
            <w:r w:rsidRPr="000A72A6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pacing w:val="-11"/>
                <w:sz w:val="28"/>
                <w:szCs w:val="28"/>
              </w:rPr>
              <w:t>у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аций</w:t>
            </w:r>
            <w:r w:rsidRPr="000A72A6">
              <w:rPr>
                <w:rFonts w:ascii="Times New Roman" w:hAnsi="Times New Roman"/>
                <w:spacing w:val="12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на</w:t>
            </w:r>
            <w:r w:rsidRPr="000A72A6">
              <w:rPr>
                <w:rFonts w:ascii="Times New Roman" w:hAnsi="Times New Roman"/>
                <w:spacing w:val="13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3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pacing w:val="-7"/>
                <w:sz w:val="28"/>
                <w:szCs w:val="28"/>
              </w:rPr>
              <w:t>к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з</w:t>
            </w:r>
            <w:r w:rsidRPr="000A72A6">
              <w:rPr>
                <w:rFonts w:ascii="Times New Roman" w:hAnsi="Times New Roman"/>
                <w:spacing w:val="6"/>
                <w:sz w:val="28"/>
                <w:szCs w:val="28"/>
              </w:rPr>
              <w:t>а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л</w:t>
            </w:r>
            <w:r w:rsidRPr="000A72A6">
              <w:rPr>
                <w:rFonts w:ascii="Times New Roman" w:hAnsi="Times New Roman"/>
                <w:spacing w:val="1"/>
                <w:sz w:val="28"/>
                <w:szCs w:val="28"/>
              </w:rPr>
              <w:t>е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E23A9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4347" w:type="dxa"/>
            <w:shd w:val="clear" w:color="auto" w:fill="auto"/>
          </w:tcPr>
          <w:p w:rsidR="00E23A9C" w:rsidRPr="00C56205" w:rsidRDefault="00E23A9C" w:rsidP="00DD15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6205">
              <w:rPr>
                <w:rFonts w:ascii="Times New Roman" w:hAnsi="Times New Roman"/>
                <w:sz w:val="28"/>
                <w:szCs w:val="28"/>
              </w:rPr>
              <w:t xml:space="preserve">Виды пассажирских вагонов. </w:t>
            </w:r>
            <w:r w:rsidRPr="000A72A6"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r w:rsidRPr="000A72A6">
              <w:rPr>
                <w:rFonts w:ascii="Times New Roman" w:hAnsi="Times New Roman"/>
                <w:spacing w:val="4"/>
                <w:sz w:val="28"/>
                <w:szCs w:val="28"/>
              </w:rPr>
              <w:t>р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имерная</w:t>
            </w:r>
            <w:r w:rsidRPr="000A72A6">
              <w:rPr>
                <w:rFonts w:ascii="Times New Roman" w:hAnsi="Times New Roman"/>
                <w:spacing w:val="16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с</w:t>
            </w:r>
            <w:r w:rsidRPr="000A72A6">
              <w:rPr>
                <w:rFonts w:ascii="Times New Roman" w:hAnsi="Times New Roman"/>
                <w:spacing w:val="-7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оим</w:t>
            </w:r>
            <w:r w:rsidRPr="000A72A6">
              <w:rPr>
                <w:rFonts w:ascii="Times New Roman" w:hAnsi="Times New Roman"/>
                <w:spacing w:val="6"/>
                <w:sz w:val="28"/>
                <w:szCs w:val="28"/>
              </w:rPr>
              <w:t>ос</w:t>
            </w:r>
            <w:r w:rsidRPr="000A72A6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ь</w:t>
            </w:r>
            <w:r w:rsidRPr="000A72A6">
              <w:rPr>
                <w:rFonts w:ascii="Times New Roman" w:hAnsi="Times New Roman"/>
                <w:spacing w:val="10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4"/>
                <w:sz w:val="28"/>
                <w:szCs w:val="28"/>
              </w:rPr>
              <w:t>п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р</w:t>
            </w:r>
            <w:r w:rsidRPr="000A72A6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pacing w:val="6"/>
                <w:sz w:val="28"/>
                <w:szCs w:val="28"/>
              </w:rPr>
              <w:t>е</w:t>
            </w:r>
            <w:r w:rsidRPr="000A72A6">
              <w:rPr>
                <w:rFonts w:ascii="Times New Roman" w:hAnsi="Times New Roman"/>
                <w:spacing w:val="-6"/>
                <w:sz w:val="28"/>
                <w:szCs w:val="28"/>
              </w:rPr>
              <w:t>з</w:t>
            </w:r>
            <w:r w:rsidRPr="000A72A6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а</w:t>
            </w:r>
            <w:r w:rsidRPr="000A72A6">
              <w:rPr>
                <w:rFonts w:ascii="Times New Roman" w:hAnsi="Times New Roman"/>
                <w:spacing w:val="13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pacing w:val="9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-8"/>
                <w:sz w:val="28"/>
                <w:szCs w:val="28"/>
              </w:rPr>
              <w:t>в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а</w:t>
            </w:r>
            <w:r w:rsidRPr="000A72A6">
              <w:rPr>
                <w:rFonts w:ascii="Times New Roman" w:hAnsi="Times New Roman"/>
                <w:spacing w:val="-3"/>
                <w:sz w:val="28"/>
                <w:szCs w:val="28"/>
              </w:rPr>
              <w:t>г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он</w:t>
            </w:r>
            <w:r w:rsidRPr="000A72A6">
              <w:rPr>
                <w:rFonts w:ascii="Times New Roman" w:hAnsi="Times New Roman"/>
                <w:spacing w:val="5"/>
                <w:sz w:val="28"/>
                <w:szCs w:val="28"/>
              </w:rPr>
              <w:t>а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х</w:t>
            </w:r>
            <w:r w:rsidRPr="000A72A6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разной</w:t>
            </w:r>
            <w:r w:rsidRPr="000A72A6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-17"/>
                <w:sz w:val="28"/>
                <w:szCs w:val="28"/>
              </w:rPr>
              <w:t>к</w:t>
            </w:r>
            <w:r w:rsidRPr="000A72A6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м</w:t>
            </w:r>
            <w:r w:rsidRPr="000A72A6">
              <w:rPr>
                <w:rFonts w:ascii="Times New Roman" w:hAnsi="Times New Roman"/>
                <w:spacing w:val="3"/>
                <w:sz w:val="28"/>
                <w:szCs w:val="28"/>
              </w:rPr>
              <w:t>ф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0A72A6">
              <w:rPr>
                <w:rFonts w:ascii="Times New Roman" w:hAnsi="Times New Roman"/>
                <w:spacing w:val="3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н</w:t>
            </w:r>
            <w:r w:rsidRPr="000A72A6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0A72A6">
              <w:rPr>
                <w:rFonts w:ascii="Times New Roman" w:hAnsi="Times New Roman"/>
                <w:spacing w:val="6"/>
                <w:sz w:val="28"/>
                <w:szCs w:val="28"/>
              </w:rPr>
              <w:t>с</w:t>
            </w:r>
            <w:r w:rsidRPr="000A72A6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pacing w:val="-1"/>
                <w:sz w:val="28"/>
                <w:szCs w:val="28"/>
              </w:rPr>
              <w:t>и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E23A9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4347" w:type="dxa"/>
            <w:shd w:val="clear" w:color="auto" w:fill="auto"/>
          </w:tcPr>
          <w:p w:rsidR="00E23A9C" w:rsidRDefault="00E23A9C" w:rsidP="00DD15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6205">
              <w:rPr>
                <w:rFonts w:ascii="Times New Roman" w:hAnsi="Times New Roman"/>
                <w:sz w:val="28"/>
                <w:szCs w:val="28"/>
              </w:rPr>
              <w:t>Формы приобретения ж/</w:t>
            </w:r>
            <w:proofErr w:type="spellStart"/>
            <w:r w:rsidRPr="00C56205"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 w:rsidRPr="00C56205">
              <w:rPr>
                <w:rFonts w:ascii="Times New Roman" w:hAnsi="Times New Roman"/>
                <w:sz w:val="28"/>
                <w:szCs w:val="28"/>
              </w:rPr>
              <w:t xml:space="preserve"> билетов.</w:t>
            </w:r>
          </w:p>
          <w:p w:rsidR="00E23A9C" w:rsidRPr="00C56205" w:rsidRDefault="00E23A9C" w:rsidP="00DD15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72A6">
              <w:rPr>
                <w:rFonts w:ascii="Times New Roman" w:hAnsi="Times New Roman"/>
                <w:spacing w:val="-8"/>
                <w:sz w:val="28"/>
                <w:szCs w:val="28"/>
              </w:rPr>
              <w:t>Э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л</w:t>
            </w:r>
            <w:r w:rsidRPr="000A72A6">
              <w:rPr>
                <w:rFonts w:ascii="Times New Roman" w:hAnsi="Times New Roman"/>
                <w:spacing w:val="6"/>
                <w:sz w:val="28"/>
                <w:szCs w:val="28"/>
              </w:rPr>
              <w:t>е</w:t>
            </w:r>
            <w:r w:rsidRPr="000A72A6">
              <w:rPr>
                <w:rFonts w:ascii="Times New Roman" w:hAnsi="Times New Roman"/>
                <w:spacing w:val="-7"/>
                <w:sz w:val="28"/>
                <w:szCs w:val="28"/>
              </w:rPr>
              <w:t>к</w:t>
            </w:r>
            <w:r w:rsidRPr="000A72A6">
              <w:rPr>
                <w:rFonts w:ascii="Times New Roman" w:hAnsi="Times New Roman"/>
                <w:spacing w:val="3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ро</w:t>
            </w:r>
            <w:r w:rsidRPr="000A72A6">
              <w:rPr>
                <w:rFonts w:ascii="Times New Roman" w:hAnsi="Times New Roman"/>
                <w:spacing w:val="4"/>
                <w:sz w:val="28"/>
                <w:szCs w:val="28"/>
              </w:rPr>
              <w:t>н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ные</w:t>
            </w:r>
            <w:r w:rsidRPr="000A72A6"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</w:t>
            </w:r>
            <w:r w:rsidRPr="000A72A6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ил</w:t>
            </w:r>
            <w:r w:rsidRPr="000A72A6">
              <w:rPr>
                <w:rFonts w:ascii="Times New Roman" w:hAnsi="Times New Roman"/>
                <w:spacing w:val="1"/>
                <w:sz w:val="28"/>
                <w:szCs w:val="28"/>
              </w:rPr>
              <w:t>е</w:t>
            </w:r>
            <w:r w:rsidRPr="000A72A6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0A72A6">
              <w:rPr>
                <w:rFonts w:ascii="Times New Roman" w:hAnsi="Times New Roman"/>
                <w:sz w:val="28"/>
                <w:szCs w:val="28"/>
              </w:rPr>
              <w:t>ы.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E23A9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4347" w:type="dxa"/>
            <w:shd w:val="clear" w:color="auto" w:fill="auto"/>
          </w:tcPr>
          <w:p w:rsidR="00E23A9C" w:rsidRPr="00C56205" w:rsidRDefault="00E23A9C" w:rsidP="00DD15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6F72">
              <w:rPr>
                <w:rFonts w:ascii="Times New Roman" w:hAnsi="Times New Roman"/>
                <w:sz w:val="28"/>
                <w:szCs w:val="28"/>
              </w:rPr>
              <w:t xml:space="preserve">Поведение пассажиров в </w:t>
            </w:r>
            <w:proofErr w:type="gramStart"/>
            <w:r w:rsidRPr="00FD6F72">
              <w:rPr>
                <w:rFonts w:ascii="Times New Roman" w:hAnsi="Times New Roman"/>
                <w:sz w:val="28"/>
                <w:szCs w:val="28"/>
              </w:rPr>
              <w:t xml:space="preserve">общественном 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6F72">
              <w:rPr>
                <w:rFonts w:ascii="Times New Roman" w:hAnsi="Times New Roman"/>
                <w:sz w:val="28"/>
                <w:szCs w:val="28"/>
              </w:rPr>
              <w:t>транспорте.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E23A9C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DB324E" w:rsidRDefault="00E23A9C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E23A9C" w:rsidRPr="00B46DF8" w:rsidRDefault="00E23A9C" w:rsidP="00DD1516">
            <w:pPr>
              <w:pStyle w:val="Heading1"/>
              <w:kinsoku w:val="0"/>
              <w:overflowPunct w:val="0"/>
              <w:ind w:left="0" w:right="1026"/>
              <w:outlineLvl w:val="9"/>
              <w:rPr>
                <w:i/>
              </w:rPr>
            </w:pPr>
            <w:r>
              <w:rPr>
                <w:spacing w:val="-7"/>
              </w:rPr>
              <w:t>О</w:t>
            </w:r>
            <w:r>
              <w:rPr>
                <w:spacing w:val="-2"/>
              </w:rPr>
              <w:t>д</w:t>
            </w:r>
            <w:r>
              <w:t>е</w:t>
            </w:r>
            <w:r>
              <w:rPr>
                <w:spacing w:val="5"/>
              </w:rPr>
              <w:t>ж</w:t>
            </w:r>
            <w:r>
              <w:rPr>
                <w:spacing w:val="-2"/>
              </w:rPr>
              <w:t>д</w:t>
            </w:r>
            <w:r>
              <w:t>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о</w:t>
            </w:r>
            <w:r>
              <w:rPr>
                <w:spacing w:val="-11"/>
              </w:rPr>
              <w:t>б</w:t>
            </w:r>
            <w:r>
              <w:t>у</w:t>
            </w:r>
            <w:r>
              <w:rPr>
                <w:spacing w:val="3"/>
              </w:rPr>
              <w:t>в</w:t>
            </w:r>
            <w:r>
              <w:t xml:space="preserve">ь 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E23A9C" w:rsidRPr="00B46DF8" w:rsidRDefault="00E23A9C" w:rsidP="00E23A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E23A9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347" w:type="dxa"/>
            <w:shd w:val="clear" w:color="auto" w:fill="auto"/>
          </w:tcPr>
          <w:p w:rsidR="00E23A9C" w:rsidRPr="00B46DF8" w:rsidRDefault="00E23A9C" w:rsidP="00DD1516">
            <w:pPr>
              <w:pStyle w:val="a5"/>
              <w:kinsoku w:val="0"/>
              <w:overflowPunct w:val="0"/>
              <w:spacing w:before="62" w:after="0" w:line="240" w:lineRule="auto"/>
              <w:ind w:right="1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1DF0">
              <w:rPr>
                <w:rFonts w:ascii="Times New Roman" w:hAnsi="Times New Roman"/>
                <w:bCs/>
                <w:sz w:val="28"/>
                <w:szCs w:val="28"/>
              </w:rPr>
              <w:t>Значение одежды.</w:t>
            </w:r>
            <w:r w:rsidRPr="00B4103F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 </w:t>
            </w:r>
            <w:proofErr w:type="gramStart"/>
            <w:r w:rsidRPr="00B4103F">
              <w:rPr>
                <w:rFonts w:ascii="Times New Roman" w:hAnsi="Times New Roman"/>
                <w:sz w:val="28"/>
                <w:szCs w:val="28"/>
              </w:rPr>
              <w:t>М</w:t>
            </w:r>
            <w:r w:rsidRPr="00B4103F">
              <w:rPr>
                <w:rFonts w:ascii="Times New Roman" w:hAnsi="Times New Roman"/>
                <w:spacing w:val="-8"/>
                <w:sz w:val="28"/>
                <w:szCs w:val="28"/>
              </w:rPr>
              <w:t>а</w:t>
            </w:r>
            <w:r w:rsidRPr="00B4103F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ери</w:t>
            </w:r>
            <w:r w:rsidRPr="00B4103F">
              <w:rPr>
                <w:rFonts w:ascii="Times New Roman" w:hAnsi="Times New Roman"/>
                <w:spacing w:val="7"/>
                <w:sz w:val="28"/>
                <w:szCs w:val="28"/>
              </w:rPr>
              <w:t>а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лы,</w:t>
            </w:r>
            <w:r w:rsidRPr="00B4103F">
              <w:rPr>
                <w:rFonts w:ascii="Times New Roman" w:hAnsi="Times New Roman"/>
                <w:spacing w:val="12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исп</w:t>
            </w:r>
            <w:r w:rsidRPr="00B4103F">
              <w:rPr>
                <w:rFonts w:ascii="Times New Roman" w:hAnsi="Times New Roman"/>
                <w:spacing w:val="-5"/>
                <w:sz w:val="28"/>
                <w:szCs w:val="28"/>
              </w:rPr>
              <w:t>о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л</w:t>
            </w:r>
            <w:r w:rsidRPr="00B4103F">
              <w:rPr>
                <w:rFonts w:ascii="Times New Roman" w:hAnsi="Times New Roman"/>
                <w:spacing w:val="-2"/>
                <w:sz w:val="28"/>
                <w:szCs w:val="28"/>
              </w:rPr>
              <w:t>ь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з</w:t>
            </w:r>
            <w:r w:rsidRPr="00B4103F">
              <w:rPr>
                <w:rFonts w:ascii="Times New Roman" w:hAnsi="Times New Roman"/>
                <w:spacing w:val="-11"/>
                <w:sz w:val="28"/>
                <w:szCs w:val="28"/>
              </w:rPr>
              <w:t>у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емые</w:t>
            </w:r>
            <w:r w:rsidRPr="00B4103F">
              <w:rPr>
                <w:rFonts w:ascii="Times New Roman" w:hAnsi="Times New Roman"/>
                <w:spacing w:val="14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ля</w:t>
            </w:r>
            <w:r w:rsidRPr="00B4103F">
              <w:rPr>
                <w:rFonts w:ascii="Times New Roman" w:hAnsi="Times New Roman"/>
                <w:spacing w:val="12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из</w:t>
            </w:r>
            <w:r w:rsidRPr="00B4103F">
              <w:rPr>
                <w:rFonts w:ascii="Times New Roman" w:hAnsi="Times New Roman"/>
                <w:spacing w:val="-5"/>
                <w:sz w:val="28"/>
                <w:szCs w:val="28"/>
              </w:rPr>
              <w:t>г</w:t>
            </w:r>
            <w:r w:rsidRPr="00B4103F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B4103F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о</w:t>
            </w:r>
            <w:r w:rsidRPr="00B4103F">
              <w:rPr>
                <w:rFonts w:ascii="Times New Roman" w:hAnsi="Times New Roman"/>
                <w:spacing w:val="-8"/>
                <w:sz w:val="28"/>
                <w:szCs w:val="28"/>
              </w:rPr>
              <w:t>в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ле</w:t>
            </w:r>
            <w:r w:rsidRPr="00B4103F">
              <w:rPr>
                <w:rFonts w:ascii="Times New Roman" w:hAnsi="Times New Roman"/>
                <w:spacing w:val="6"/>
                <w:sz w:val="28"/>
                <w:szCs w:val="28"/>
              </w:rPr>
              <w:t>н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ия</w:t>
            </w:r>
            <w:r w:rsidRPr="00B4103F">
              <w:rPr>
                <w:rFonts w:ascii="Times New Roman" w:hAnsi="Times New Roman"/>
                <w:spacing w:val="11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B4103F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еж</w:t>
            </w:r>
            <w:r w:rsidRPr="00B4103F">
              <w:rPr>
                <w:rFonts w:ascii="Times New Roman" w:hAnsi="Times New Roman"/>
                <w:spacing w:val="3"/>
                <w:sz w:val="28"/>
                <w:szCs w:val="28"/>
              </w:rPr>
              <w:t>д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ы</w:t>
            </w:r>
            <w:r w:rsidRPr="00B4103F">
              <w:rPr>
                <w:rFonts w:ascii="Times New Roman" w:hAnsi="Times New Roman"/>
                <w:spacing w:val="10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pacing w:val="-2"/>
                <w:sz w:val="28"/>
                <w:szCs w:val="28"/>
              </w:rPr>
              <w:t>(</w:t>
            </w:r>
            <w:r w:rsidRPr="00B4103F">
              <w:rPr>
                <w:rFonts w:ascii="Times New Roman" w:hAnsi="Times New Roman"/>
                <w:spacing w:val="-6"/>
                <w:sz w:val="28"/>
                <w:szCs w:val="28"/>
              </w:rPr>
              <w:t>х</w:t>
            </w:r>
            <w:r w:rsidRPr="00B4103F">
              <w:rPr>
                <w:rFonts w:ascii="Times New Roman" w:hAnsi="Times New Roman"/>
                <w:spacing w:val="5"/>
                <w:sz w:val="28"/>
                <w:szCs w:val="28"/>
              </w:rPr>
              <w:t>л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опо</w:t>
            </w:r>
            <w:r w:rsidRPr="00B4103F">
              <w:rPr>
                <w:rFonts w:ascii="Times New Roman" w:hAnsi="Times New Roman"/>
                <w:spacing w:val="-1"/>
                <w:sz w:val="28"/>
                <w:szCs w:val="28"/>
              </w:rPr>
              <w:t>к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,</w:t>
            </w:r>
            <w:r w:rsidRPr="00B4103F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шерс</w:t>
            </w:r>
            <w:r w:rsidRPr="00B4103F">
              <w:rPr>
                <w:rFonts w:ascii="Times New Roman" w:hAnsi="Times New Roman"/>
                <w:spacing w:val="2"/>
                <w:sz w:val="28"/>
                <w:szCs w:val="28"/>
              </w:rPr>
              <w:t>т</w:t>
            </w:r>
            <w:r w:rsidRPr="00B4103F">
              <w:rPr>
                <w:rFonts w:ascii="Times New Roman" w:hAnsi="Times New Roman"/>
                <w:spacing w:val="-3"/>
                <w:sz w:val="28"/>
                <w:szCs w:val="28"/>
              </w:rPr>
              <w:t>ь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,</w:t>
            </w:r>
            <w:r w:rsidRPr="00B4103F">
              <w:rPr>
                <w:rFonts w:ascii="Times New Roman" w:hAnsi="Times New Roman"/>
                <w:spacing w:val="57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син</w:t>
            </w:r>
            <w:r w:rsidRPr="00B4103F">
              <w:rPr>
                <w:rFonts w:ascii="Times New Roman" w:hAnsi="Times New Roman"/>
                <w:spacing w:val="-1"/>
                <w:sz w:val="28"/>
                <w:szCs w:val="28"/>
              </w:rPr>
              <w:t>т</w:t>
            </w:r>
            <w:r w:rsidRPr="00B4103F">
              <w:rPr>
                <w:rFonts w:ascii="Times New Roman" w:hAnsi="Times New Roman"/>
                <w:spacing w:val="6"/>
                <w:sz w:val="28"/>
                <w:szCs w:val="28"/>
              </w:rPr>
              <w:t>е</w:t>
            </w:r>
            <w:r w:rsidRPr="00B4103F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и</w:t>
            </w:r>
            <w:r w:rsidRPr="00B4103F">
              <w:rPr>
                <w:rFonts w:ascii="Times New Roman" w:hAnsi="Times New Roman"/>
                <w:spacing w:val="-7"/>
                <w:sz w:val="28"/>
                <w:szCs w:val="28"/>
              </w:rPr>
              <w:t>к</w:t>
            </w:r>
            <w:r w:rsidRPr="00B4103F">
              <w:rPr>
                <w:rFonts w:ascii="Times New Roman" w:hAnsi="Times New Roman"/>
                <w:spacing w:val="1"/>
                <w:sz w:val="28"/>
                <w:szCs w:val="28"/>
              </w:rPr>
              <w:t>а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,</w:t>
            </w:r>
            <w:r w:rsidRPr="00B4103F">
              <w:rPr>
                <w:rFonts w:ascii="Times New Roman" w:hAnsi="Times New Roman"/>
                <w:spacing w:val="58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ле</w:t>
            </w:r>
            <w:r w:rsidRPr="00B4103F">
              <w:rPr>
                <w:rFonts w:ascii="Times New Roman" w:hAnsi="Times New Roman"/>
                <w:spacing w:val="1"/>
                <w:sz w:val="28"/>
                <w:szCs w:val="28"/>
              </w:rPr>
              <w:t>н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,</w:t>
            </w:r>
            <w:r w:rsidRPr="00B4103F">
              <w:rPr>
                <w:rFonts w:ascii="Times New Roman" w:hAnsi="Times New Roman"/>
                <w:spacing w:val="58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шел</w:t>
            </w:r>
            <w:r w:rsidRPr="00B4103F">
              <w:rPr>
                <w:rFonts w:ascii="Times New Roman" w:hAnsi="Times New Roman"/>
                <w:spacing w:val="2"/>
                <w:sz w:val="28"/>
                <w:szCs w:val="28"/>
              </w:rPr>
              <w:t>к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,</w:t>
            </w:r>
            <w:r w:rsidRPr="00B4103F">
              <w:rPr>
                <w:rFonts w:ascii="Times New Roman" w:hAnsi="Times New Roman"/>
                <w:spacing w:val="58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и</w:t>
            </w:r>
            <w:r w:rsidRPr="00B4103F">
              <w:rPr>
                <w:rFonts w:ascii="Times New Roman" w:hAnsi="Times New Roman"/>
                <w:spacing w:val="56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п</w:t>
            </w:r>
            <w:r w:rsidRPr="00B4103F">
              <w:rPr>
                <w:rFonts w:ascii="Times New Roman" w:hAnsi="Times New Roman"/>
                <w:spacing w:val="-1"/>
                <w:sz w:val="28"/>
                <w:szCs w:val="28"/>
              </w:rPr>
              <w:t>р</w:t>
            </w:r>
            <w:r w:rsidRPr="00B4103F">
              <w:rPr>
                <w:rFonts w:ascii="Times New Roman" w:hAnsi="Times New Roman"/>
                <w:spacing w:val="2"/>
                <w:sz w:val="28"/>
                <w:szCs w:val="28"/>
              </w:rPr>
              <w:t>.</w:t>
            </w:r>
            <w:r w:rsidRPr="00B4103F">
              <w:rPr>
                <w:rFonts w:ascii="Times New Roman" w:hAnsi="Times New Roman"/>
                <w:spacing w:val="-2"/>
                <w:sz w:val="28"/>
                <w:szCs w:val="28"/>
              </w:rPr>
              <w:t>)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B4103F">
              <w:rPr>
                <w:rFonts w:ascii="Times New Roman" w:hAnsi="Times New Roman"/>
                <w:spacing w:val="54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реи</w:t>
            </w:r>
            <w:r w:rsidRPr="00B4103F">
              <w:rPr>
                <w:rFonts w:ascii="Times New Roman" w:hAnsi="Times New Roman"/>
                <w:spacing w:val="7"/>
                <w:sz w:val="28"/>
                <w:szCs w:val="28"/>
              </w:rPr>
              <w:t>м</w:t>
            </w:r>
            <w:r w:rsidRPr="00B4103F">
              <w:rPr>
                <w:rFonts w:ascii="Times New Roman" w:hAnsi="Times New Roman"/>
                <w:spacing w:val="-7"/>
                <w:sz w:val="28"/>
                <w:szCs w:val="28"/>
              </w:rPr>
              <w:t>у</w:t>
            </w:r>
            <w:r w:rsidRPr="00B4103F">
              <w:rPr>
                <w:rFonts w:ascii="Times New Roman" w:hAnsi="Times New Roman"/>
                <w:spacing w:val="6"/>
                <w:sz w:val="28"/>
                <w:szCs w:val="28"/>
              </w:rPr>
              <w:t>ще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с</w:t>
            </w:r>
            <w:r w:rsidRPr="00B4103F">
              <w:rPr>
                <w:rFonts w:ascii="Times New Roman" w:hAnsi="Times New Roman"/>
                <w:spacing w:val="4"/>
                <w:sz w:val="28"/>
                <w:szCs w:val="28"/>
              </w:rPr>
              <w:t>т</w:t>
            </w:r>
            <w:r w:rsidRPr="00B4103F">
              <w:rPr>
                <w:rFonts w:ascii="Times New Roman" w:hAnsi="Times New Roman"/>
                <w:spacing w:val="-8"/>
                <w:sz w:val="28"/>
                <w:szCs w:val="28"/>
              </w:rPr>
              <w:t>в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а</w:t>
            </w:r>
            <w:r w:rsidRPr="00B4103F">
              <w:rPr>
                <w:rFonts w:ascii="Times New Roman" w:hAnsi="Times New Roman"/>
                <w:spacing w:val="57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и</w:t>
            </w:r>
            <w:r w:rsidRPr="00B4103F">
              <w:rPr>
                <w:rFonts w:ascii="Times New Roman" w:hAnsi="Times New Roman"/>
                <w:spacing w:val="56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н</w:t>
            </w:r>
            <w:r w:rsidRPr="00B4103F">
              <w:rPr>
                <w:rFonts w:ascii="Times New Roman" w:hAnsi="Times New Roman"/>
                <w:spacing w:val="-5"/>
                <w:sz w:val="28"/>
                <w:szCs w:val="28"/>
              </w:rPr>
              <w:t>е</w:t>
            </w:r>
            <w:r w:rsidRPr="00B4103F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4103F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с</w:t>
            </w:r>
            <w:r w:rsidRPr="00B4103F">
              <w:rPr>
                <w:rFonts w:ascii="Times New Roman" w:hAnsi="Times New Roman"/>
                <w:spacing w:val="9"/>
                <w:sz w:val="28"/>
                <w:szCs w:val="28"/>
              </w:rPr>
              <w:t>т</w:t>
            </w:r>
            <w:r w:rsidRPr="00B4103F">
              <w:rPr>
                <w:rFonts w:ascii="Times New Roman" w:hAnsi="Times New Roman"/>
                <w:spacing w:val="-10"/>
                <w:sz w:val="28"/>
                <w:szCs w:val="28"/>
              </w:rPr>
              <w:t>а</w:t>
            </w:r>
            <w:r w:rsidRPr="00B4103F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B4103F">
              <w:rPr>
                <w:rFonts w:ascii="Times New Roman" w:hAnsi="Times New Roman"/>
                <w:spacing w:val="3"/>
                <w:sz w:val="28"/>
                <w:szCs w:val="28"/>
              </w:rPr>
              <w:t>к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и</w:t>
            </w:r>
            <w:r w:rsidRPr="00B4103F">
              <w:rPr>
                <w:rFonts w:ascii="Times New Roman" w:hAnsi="Times New Roman"/>
                <w:spacing w:val="56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разн</w:t>
            </w:r>
            <w:r w:rsidRPr="00B4103F">
              <w:rPr>
                <w:rFonts w:ascii="Times New Roman" w:hAnsi="Times New Roman"/>
                <w:spacing w:val="11"/>
                <w:sz w:val="28"/>
                <w:szCs w:val="28"/>
              </w:rPr>
              <w:t>ы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х</w:t>
            </w:r>
            <w:r w:rsidRPr="00B4103F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и</w:t>
            </w:r>
            <w:r w:rsidRPr="00B4103F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ов</w:t>
            </w:r>
            <w:r w:rsidRPr="00B4103F"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pacing w:val="3"/>
                <w:sz w:val="28"/>
                <w:szCs w:val="28"/>
              </w:rPr>
              <w:t>т</w:t>
            </w:r>
            <w:r w:rsidRPr="00B4103F">
              <w:rPr>
                <w:rFonts w:ascii="Times New Roman" w:hAnsi="Times New Roman"/>
                <w:spacing w:val="-7"/>
                <w:sz w:val="28"/>
                <w:szCs w:val="28"/>
              </w:rPr>
              <w:t>к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ане</w:t>
            </w:r>
            <w:r w:rsidRPr="00B4103F">
              <w:rPr>
                <w:rFonts w:ascii="Times New Roman" w:hAnsi="Times New Roman"/>
                <w:spacing w:val="2"/>
                <w:sz w:val="28"/>
                <w:szCs w:val="28"/>
              </w:rPr>
              <w:t>й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Работа в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микрогруппах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коммуникация со сверстниками.</w:t>
            </w:r>
          </w:p>
          <w:p w:rsidR="00E23A9C" w:rsidRDefault="00E23A9C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E23A9C" w:rsidRPr="00B46DF8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E23A9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347" w:type="dxa"/>
            <w:shd w:val="clear" w:color="auto" w:fill="auto"/>
          </w:tcPr>
          <w:p w:rsidR="00E23A9C" w:rsidRPr="00B4103F" w:rsidRDefault="00E23A9C" w:rsidP="00DD1516">
            <w:pPr>
              <w:pStyle w:val="a5"/>
              <w:kinsoku w:val="0"/>
              <w:overflowPunct w:val="0"/>
              <w:spacing w:before="62" w:after="0" w:line="240" w:lineRule="auto"/>
              <w:ind w:right="109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0B1DF0">
              <w:rPr>
                <w:rFonts w:ascii="Times New Roman" w:hAnsi="Times New Roman"/>
                <w:iCs/>
                <w:spacing w:val="-16"/>
                <w:sz w:val="28"/>
                <w:szCs w:val="28"/>
              </w:rPr>
              <w:t>У</w:t>
            </w:r>
            <w:r w:rsidRPr="000B1DF0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х</w:t>
            </w:r>
            <w:r w:rsidRPr="000B1DF0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>о</w:t>
            </w:r>
            <w:r w:rsidRPr="000B1DF0">
              <w:rPr>
                <w:rFonts w:ascii="Times New Roman" w:hAnsi="Times New Roman"/>
                <w:iCs/>
                <w:sz w:val="28"/>
                <w:szCs w:val="28"/>
              </w:rPr>
              <w:t>д</w:t>
            </w:r>
            <w:r w:rsidRPr="000B1DF0">
              <w:rPr>
                <w:rFonts w:ascii="Times New Roman" w:hAnsi="Times New Roman"/>
                <w:iCs/>
                <w:spacing w:val="23"/>
                <w:sz w:val="28"/>
                <w:szCs w:val="28"/>
              </w:rPr>
              <w:t xml:space="preserve"> </w:t>
            </w:r>
            <w:r w:rsidRPr="000B1DF0">
              <w:rPr>
                <w:rFonts w:ascii="Times New Roman" w:hAnsi="Times New Roman"/>
                <w:iCs/>
                <w:spacing w:val="1"/>
                <w:sz w:val="28"/>
                <w:szCs w:val="28"/>
              </w:rPr>
              <w:t>з</w:t>
            </w:r>
            <w:r w:rsidRPr="000B1DF0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0B1DF0">
              <w:rPr>
                <w:rFonts w:ascii="Times New Roman" w:hAnsi="Times New Roman"/>
                <w:iCs/>
                <w:spacing w:val="25"/>
                <w:sz w:val="28"/>
                <w:szCs w:val="28"/>
              </w:rPr>
              <w:t xml:space="preserve"> </w:t>
            </w:r>
            <w:r w:rsidRPr="000B1DF0">
              <w:rPr>
                <w:rFonts w:ascii="Times New Roman" w:hAnsi="Times New Roman"/>
                <w:iCs/>
                <w:sz w:val="28"/>
                <w:szCs w:val="28"/>
              </w:rPr>
              <w:t>о</w:t>
            </w:r>
            <w:r w:rsidRPr="000B1DF0">
              <w:rPr>
                <w:rFonts w:ascii="Times New Roman" w:hAnsi="Times New Roman"/>
                <w:iCs/>
                <w:spacing w:val="3"/>
                <w:sz w:val="28"/>
                <w:szCs w:val="28"/>
              </w:rPr>
              <w:t>д</w:t>
            </w:r>
            <w:r w:rsidRPr="000B1DF0">
              <w:rPr>
                <w:rFonts w:ascii="Times New Roman" w:hAnsi="Times New Roman"/>
                <w:iCs/>
                <w:spacing w:val="-5"/>
                <w:sz w:val="28"/>
                <w:szCs w:val="28"/>
              </w:rPr>
              <w:t>е</w:t>
            </w:r>
            <w:r w:rsidRPr="000B1DF0">
              <w:rPr>
                <w:rFonts w:ascii="Times New Roman" w:hAnsi="Times New Roman"/>
                <w:iCs/>
                <w:sz w:val="28"/>
                <w:szCs w:val="28"/>
              </w:rPr>
              <w:t>ж</w:t>
            </w:r>
            <w:r w:rsidRPr="000B1DF0">
              <w:rPr>
                <w:rFonts w:ascii="Times New Roman" w:hAnsi="Times New Roman"/>
                <w:iCs/>
                <w:spacing w:val="-2"/>
                <w:sz w:val="28"/>
                <w:szCs w:val="28"/>
              </w:rPr>
              <w:t>д</w:t>
            </w:r>
            <w:r w:rsidRPr="000B1DF0">
              <w:rPr>
                <w:rFonts w:ascii="Times New Roman" w:hAnsi="Times New Roman"/>
                <w:iCs/>
                <w:sz w:val="28"/>
                <w:szCs w:val="28"/>
              </w:rPr>
              <w:t>ой</w:t>
            </w:r>
            <w:r w:rsidRPr="000B1DF0">
              <w:rPr>
                <w:rFonts w:ascii="Times New Roman" w:hAnsi="Times New Roman"/>
                <w:sz w:val="28"/>
                <w:szCs w:val="28"/>
              </w:rPr>
              <w:t>.</w:t>
            </w:r>
            <w:r w:rsidRPr="00B4103F">
              <w:rPr>
                <w:rFonts w:ascii="Times New Roman" w:hAnsi="Times New Roman"/>
                <w:spacing w:val="32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pacing w:val="-5"/>
                <w:sz w:val="28"/>
                <w:szCs w:val="28"/>
              </w:rPr>
              <w:t>В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и</w:t>
            </w:r>
            <w:r w:rsidRPr="00B4103F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ы</w:t>
            </w:r>
            <w:r w:rsidRPr="00B4103F">
              <w:rPr>
                <w:rFonts w:ascii="Times New Roman" w:hAnsi="Times New Roman"/>
                <w:spacing w:val="24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по</w:t>
            </w:r>
            <w:r w:rsidRPr="00B4103F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B4103F">
              <w:rPr>
                <w:rFonts w:ascii="Times New Roman" w:hAnsi="Times New Roman"/>
                <w:spacing w:val="6"/>
                <w:sz w:val="28"/>
                <w:szCs w:val="28"/>
              </w:rPr>
              <w:t>с</w:t>
            </w:r>
            <w:r w:rsidRPr="00B4103F">
              <w:rPr>
                <w:rFonts w:ascii="Times New Roman" w:hAnsi="Times New Roman"/>
                <w:spacing w:val="-5"/>
                <w:sz w:val="28"/>
                <w:szCs w:val="28"/>
              </w:rPr>
              <w:t>е</w:t>
            </w:r>
            <w:r w:rsidRPr="00B4103F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не</w:t>
            </w:r>
            <w:r w:rsidRPr="00B4103F">
              <w:rPr>
                <w:rFonts w:ascii="Times New Roman" w:hAnsi="Times New Roman"/>
                <w:spacing w:val="4"/>
                <w:sz w:val="28"/>
                <w:szCs w:val="28"/>
              </w:rPr>
              <w:t>в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н</w:t>
            </w:r>
            <w:r w:rsidRPr="00B4103F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B4103F">
              <w:rPr>
                <w:rFonts w:ascii="Times New Roman" w:hAnsi="Times New Roman"/>
                <w:spacing w:val="-5"/>
                <w:sz w:val="28"/>
                <w:szCs w:val="28"/>
              </w:rPr>
              <w:t>г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о</w:t>
            </w:r>
            <w:r w:rsidRPr="00B4103F">
              <w:rPr>
                <w:rFonts w:ascii="Times New Roman" w:hAnsi="Times New Roman"/>
                <w:spacing w:val="25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у</w:t>
            </w:r>
            <w:r w:rsidRPr="00B4103F">
              <w:rPr>
                <w:rFonts w:ascii="Times New Roman" w:hAnsi="Times New Roman"/>
                <w:spacing w:val="-16"/>
                <w:sz w:val="28"/>
                <w:szCs w:val="28"/>
              </w:rPr>
              <w:t>х</w:t>
            </w:r>
            <w:r w:rsidRPr="00B4103F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B4103F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а</w:t>
            </w:r>
            <w:r w:rsidRPr="00B4103F">
              <w:rPr>
                <w:rFonts w:ascii="Times New Roman" w:hAnsi="Times New Roman"/>
                <w:spacing w:val="26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за</w:t>
            </w:r>
            <w:r w:rsidRPr="00B4103F">
              <w:rPr>
                <w:rFonts w:ascii="Times New Roman" w:hAnsi="Times New Roman"/>
                <w:spacing w:val="27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B4103F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еж</w:t>
            </w:r>
            <w:r w:rsidRPr="00B4103F">
              <w:rPr>
                <w:rFonts w:ascii="Times New Roman" w:hAnsi="Times New Roman"/>
                <w:spacing w:val="3"/>
                <w:sz w:val="28"/>
                <w:szCs w:val="28"/>
              </w:rPr>
              <w:t>д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о</w:t>
            </w:r>
            <w:r w:rsidRPr="00B4103F">
              <w:rPr>
                <w:rFonts w:ascii="Times New Roman" w:hAnsi="Times New Roman"/>
                <w:spacing w:val="4"/>
                <w:sz w:val="28"/>
                <w:szCs w:val="28"/>
              </w:rPr>
              <w:t>й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:</w:t>
            </w:r>
            <w:r w:rsidRPr="00B4103F">
              <w:rPr>
                <w:rFonts w:ascii="Times New Roman" w:hAnsi="Times New Roman"/>
                <w:spacing w:val="24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с</w:t>
            </w:r>
            <w:r w:rsidRPr="00B4103F">
              <w:rPr>
                <w:rFonts w:ascii="Times New Roman" w:hAnsi="Times New Roman"/>
                <w:spacing w:val="-1"/>
                <w:sz w:val="28"/>
                <w:szCs w:val="28"/>
              </w:rPr>
              <w:t>т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и</w:t>
            </w:r>
            <w:r w:rsidRPr="00B4103F">
              <w:rPr>
                <w:rFonts w:ascii="Times New Roman" w:hAnsi="Times New Roman"/>
                <w:spacing w:val="4"/>
                <w:sz w:val="28"/>
                <w:szCs w:val="28"/>
              </w:rPr>
              <w:t>р</w:t>
            </w:r>
            <w:r w:rsidRPr="00B4103F">
              <w:rPr>
                <w:rFonts w:ascii="Times New Roman" w:hAnsi="Times New Roman"/>
                <w:spacing w:val="-7"/>
                <w:sz w:val="28"/>
                <w:szCs w:val="28"/>
              </w:rPr>
              <w:t>к</w:t>
            </w:r>
            <w:r w:rsidRPr="00B4103F">
              <w:rPr>
                <w:rFonts w:ascii="Times New Roman" w:hAnsi="Times New Roman"/>
                <w:spacing w:val="1"/>
                <w:sz w:val="28"/>
                <w:szCs w:val="28"/>
              </w:rPr>
              <w:t>а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,</w:t>
            </w:r>
            <w:r w:rsidRPr="00B4103F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pacing w:val="-15"/>
                <w:sz w:val="28"/>
                <w:szCs w:val="28"/>
              </w:rPr>
              <w:t>г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ла</w:t>
            </w:r>
            <w:r w:rsidRPr="00B4103F">
              <w:rPr>
                <w:rFonts w:ascii="Times New Roman" w:hAnsi="Times New Roman"/>
                <w:spacing w:val="-5"/>
                <w:sz w:val="28"/>
                <w:szCs w:val="28"/>
              </w:rPr>
              <w:t>ж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ени</w:t>
            </w:r>
            <w:r w:rsidRPr="00B4103F">
              <w:rPr>
                <w:rFonts w:ascii="Times New Roman" w:hAnsi="Times New Roman"/>
                <w:spacing w:val="2"/>
                <w:sz w:val="28"/>
                <w:szCs w:val="28"/>
              </w:rPr>
              <w:t>е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,</w:t>
            </w:r>
            <w:r w:rsidRPr="00B4103F">
              <w:rPr>
                <w:rFonts w:ascii="Times New Roman" w:hAnsi="Times New Roman"/>
                <w:spacing w:val="31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чис</w:t>
            </w:r>
            <w:r w:rsidRPr="00B4103F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B4103F">
              <w:rPr>
                <w:rFonts w:ascii="Times New Roman" w:hAnsi="Times New Roman"/>
                <w:spacing w:val="-7"/>
                <w:sz w:val="28"/>
                <w:szCs w:val="28"/>
              </w:rPr>
              <w:t>к</w:t>
            </w:r>
            <w:r w:rsidRPr="00B4103F">
              <w:rPr>
                <w:rFonts w:ascii="Times New Roman" w:hAnsi="Times New Roman"/>
                <w:spacing w:val="1"/>
                <w:sz w:val="28"/>
                <w:szCs w:val="28"/>
              </w:rPr>
              <w:t>а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,</w:t>
            </w:r>
            <w:r w:rsidRPr="00B4103F">
              <w:rPr>
                <w:rFonts w:ascii="Times New Roman" w:hAnsi="Times New Roman"/>
                <w:spacing w:val="31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п</w:t>
            </w:r>
            <w:r w:rsidRPr="00B4103F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чин</w:t>
            </w:r>
            <w:r w:rsidRPr="00B4103F">
              <w:rPr>
                <w:rFonts w:ascii="Times New Roman" w:hAnsi="Times New Roman"/>
                <w:spacing w:val="-8"/>
                <w:sz w:val="28"/>
                <w:szCs w:val="28"/>
              </w:rPr>
              <w:t>к</w:t>
            </w:r>
            <w:r w:rsidRPr="00B4103F">
              <w:rPr>
                <w:rFonts w:ascii="Times New Roman" w:hAnsi="Times New Roman"/>
                <w:spacing w:val="1"/>
                <w:sz w:val="28"/>
                <w:szCs w:val="28"/>
              </w:rPr>
              <w:t>а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E23A9C" w:rsidRPr="00B46DF8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D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4347" w:type="dxa"/>
            <w:shd w:val="clear" w:color="auto" w:fill="auto"/>
          </w:tcPr>
          <w:p w:rsidR="00E23A9C" w:rsidRPr="00B4103F" w:rsidRDefault="00E23A9C" w:rsidP="00DD1516">
            <w:pPr>
              <w:pStyle w:val="a5"/>
              <w:kinsoku w:val="0"/>
              <w:overflowPunct w:val="0"/>
              <w:spacing w:before="62" w:after="0" w:line="240" w:lineRule="auto"/>
              <w:ind w:right="109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B4103F">
              <w:rPr>
                <w:rFonts w:ascii="Times New Roman" w:hAnsi="Times New Roman"/>
                <w:spacing w:val="3"/>
                <w:sz w:val="28"/>
                <w:szCs w:val="28"/>
              </w:rPr>
              <w:t>Р</w:t>
            </w:r>
            <w:r w:rsidRPr="00B4103F">
              <w:rPr>
                <w:rFonts w:ascii="Times New Roman" w:hAnsi="Times New Roman"/>
                <w:spacing w:val="-7"/>
                <w:sz w:val="28"/>
                <w:szCs w:val="28"/>
              </w:rPr>
              <w:t>у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чная</w:t>
            </w:r>
            <w:r w:rsidRPr="00B4103F">
              <w:rPr>
                <w:rFonts w:ascii="Times New Roman" w:hAnsi="Times New Roman"/>
                <w:spacing w:val="31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и</w:t>
            </w:r>
            <w:r w:rsidRPr="00B4103F">
              <w:rPr>
                <w:rFonts w:ascii="Times New Roman" w:hAnsi="Times New Roman"/>
                <w:spacing w:val="28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pacing w:val="-5"/>
                <w:sz w:val="28"/>
                <w:szCs w:val="28"/>
              </w:rPr>
              <w:t>м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ашинная</w:t>
            </w:r>
            <w:r w:rsidRPr="00B4103F">
              <w:rPr>
                <w:rFonts w:ascii="Times New Roman" w:hAnsi="Times New Roman"/>
                <w:spacing w:val="34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с</w:t>
            </w:r>
            <w:r w:rsidRPr="00B4103F">
              <w:rPr>
                <w:rFonts w:ascii="Times New Roman" w:hAnsi="Times New Roman"/>
                <w:spacing w:val="-1"/>
                <w:sz w:val="28"/>
                <w:szCs w:val="28"/>
              </w:rPr>
              <w:t>т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ир</w:t>
            </w:r>
            <w:r w:rsidRPr="00B4103F">
              <w:rPr>
                <w:rFonts w:ascii="Times New Roman" w:hAnsi="Times New Roman"/>
                <w:spacing w:val="-7"/>
                <w:sz w:val="28"/>
                <w:szCs w:val="28"/>
              </w:rPr>
              <w:t>к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а</w:t>
            </w:r>
            <w:r w:rsidRPr="00B4103F">
              <w:rPr>
                <w:rFonts w:ascii="Times New Roman" w:hAnsi="Times New Roman"/>
                <w:spacing w:val="29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и</w:t>
            </w:r>
            <w:r w:rsidRPr="00B4103F">
              <w:rPr>
                <w:rFonts w:ascii="Times New Roman" w:hAnsi="Times New Roman"/>
                <w:spacing w:val="-6"/>
                <w:sz w:val="28"/>
                <w:szCs w:val="28"/>
              </w:rPr>
              <w:t>з</w:t>
            </w:r>
            <w:r w:rsidRPr="00B4103F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ели</w:t>
            </w:r>
            <w:r w:rsidRPr="00B4103F">
              <w:rPr>
                <w:rFonts w:ascii="Times New Roman" w:hAnsi="Times New Roman"/>
                <w:spacing w:val="1"/>
                <w:sz w:val="28"/>
                <w:szCs w:val="28"/>
              </w:rPr>
              <w:t>й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E23A9C" w:rsidRPr="00B46DF8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D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E23A9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4347" w:type="dxa"/>
            <w:shd w:val="clear" w:color="auto" w:fill="auto"/>
          </w:tcPr>
          <w:p w:rsidR="00E23A9C" w:rsidRPr="00B4103F" w:rsidRDefault="00E23A9C" w:rsidP="00DD1516">
            <w:pPr>
              <w:pStyle w:val="a5"/>
              <w:kinsoku w:val="0"/>
              <w:overflowPunct w:val="0"/>
              <w:spacing w:before="62" w:after="0" w:line="240" w:lineRule="auto"/>
              <w:ind w:right="109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B4103F"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ра</w:t>
            </w:r>
            <w:r w:rsidRPr="00B4103F">
              <w:rPr>
                <w:rFonts w:ascii="Times New Roman" w:hAnsi="Times New Roman"/>
                <w:spacing w:val="4"/>
                <w:sz w:val="28"/>
                <w:szCs w:val="28"/>
              </w:rPr>
              <w:t>в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ила с</w:t>
            </w:r>
            <w:r w:rsidRPr="00B4103F">
              <w:rPr>
                <w:rFonts w:ascii="Times New Roman" w:hAnsi="Times New Roman"/>
                <w:spacing w:val="-5"/>
                <w:sz w:val="28"/>
                <w:szCs w:val="28"/>
              </w:rPr>
              <w:t>у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 xml:space="preserve">шки </w:t>
            </w:r>
            <w:r w:rsidRPr="00B4103F">
              <w:rPr>
                <w:rFonts w:ascii="Times New Roman" w:hAnsi="Times New Roman"/>
                <w:spacing w:val="-3"/>
                <w:sz w:val="28"/>
                <w:szCs w:val="28"/>
              </w:rPr>
              <w:t>б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ел</w:t>
            </w:r>
            <w:r w:rsidRPr="00B4103F">
              <w:rPr>
                <w:rFonts w:ascii="Times New Roman" w:hAnsi="Times New Roman"/>
                <w:spacing w:val="-1"/>
                <w:sz w:val="28"/>
                <w:szCs w:val="28"/>
              </w:rPr>
              <w:t>ь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я из</w:t>
            </w:r>
            <w:r w:rsidRPr="00B4103F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различн</w:t>
            </w:r>
            <w:r w:rsidRPr="00B4103F">
              <w:rPr>
                <w:rFonts w:ascii="Times New Roman" w:hAnsi="Times New Roman"/>
                <w:spacing w:val="5"/>
                <w:sz w:val="28"/>
                <w:szCs w:val="28"/>
              </w:rPr>
              <w:t>ы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х</w:t>
            </w:r>
            <w:r w:rsidRPr="00B4103F">
              <w:rPr>
                <w:rFonts w:ascii="Times New Roman" w:hAnsi="Times New Roman"/>
                <w:spacing w:val="64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pacing w:val="3"/>
                <w:sz w:val="28"/>
                <w:szCs w:val="28"/>
              </w:rPr>
              <w:t>т</w:t>
            </w:r>
            <w:r w:rsidRPr="00B4103F">
              <w:rPr>
                <w:rFonts w:ascii="Times New Roman" w:hAnsi="Times New Roman"/>
                <w:spacing w:val="-7"/>
                <w:sz w:val="28"/>
                <w:szCs w:val="28"/>
              </w:rPr>
              <w:t>к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ане</w:t>
            </w:r>
            <w:r w:rsidRPr="00B4103F">
              <w:rPr>
                <w:rFonts w:ascii="Times New Roman" w:hAnsi="Times New Roman"/>
                <w:spacing w:val="2"/>
                <w:sz w:val="28"/>
                <w:szCs w:val="28"/>
              </w:rPr>
              <w:t>й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E23A9C" w:rsidRPr="00B46DF8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D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E23A9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4347" w:type="dxa"/>
            <w:shd w:val="clear" w:color="auto" w:fill="auto"/>
          </w:tcPr>
          <w:p w:rsidR="00E23A9C" w:rsidRPr="00B4103F" w:rsidRDefault="00E23A9C" w:rsidP="00DD1516">
            <w:pPr>
              <w:pStyle w:val="a5"/>
              <w:kinsoku w:val="0"/>
              <w:overflowPunct w:val="0"/>
              <w:spacing w:before="62" w:after="0" w:line="240" w:lineRule="auto"/>
              <w:ind w:right="109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B4103F">
              <w:rPr>
                <w:rFonts w:ascii="Times New Roman" w:hAnsi="Times New Roman"/>
                <w:spacing w:val="-18"/>
                <w:sz w:val="28"/>
                <w:szCs w:val="28"/>
              </w:rPr>
              <w:t>Г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ла</w:t>
            </w:r>
            <w:r w:rsidRPr="00B4103F">
              <w:rPr>
                <w:rFonts w:ascii="Times New Roman" w:hAnsi="Times New Roman"/>
                <w:spacing w:val="-5"/>
                <w:sz w:val="28"/>
                <w:szCs w:val="28"/>
              </w:rPr>
              <w:t>ж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ение</w:t>
            </w:r>
            <w:r w:rsidRPr="00B4103F">
              <w:rPr>
                <w:rFonts w:ascii="Times New Roman" w:hAnsi="Times New Roman"/>
                <w:w w:val="99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и</w:t>
            </w:r>
            <w:r w:rsidRPr="00B4103F">
              <w:rPr>
                <w:rFonts w:ascii="Times New Roman" w:hAnsi="Times New Roman"/>
                <w:spacing w:val="-6"/>
                <w:sz w:val="28"/>
                <w:szCs w:val="28"/>
              </w:rPr>
              <w:t>з</w:t>
            </w:r>
            <w:r w:rsidRPr="00B4103F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елий</w:t>
            </w:r>
            <w:r w:rsidRPr="00B4103F">
              <w:rPr>
                <w:rFonts w:ascii="Times New Roman" w:hAnsi="Times New Roman"/>
                <w:spacing w:val="53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из</w:t>
            </w:r>
            <w:r w:rsidRPr="00B4103F">
              <w:rPr>
                <w:rFonts w:ascii="Times New Roman" w:hAnsi="Times New Roman"/>
                <w:spacing w:val="52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различн</w:t>
            </w:r>
            <w:r w:rsidRPr="00B4103F">
              <w:rPr>
                <w:rFonts w:ascii="Times New Roman" w:hAnsi="Times New Roman"/>
                <w:spacing w:val="5"/>
                <w:sz w:val="28"/>
                <w:szCs w:val="28"/>
              </w:rPr>
              <w:t>ы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х</w:t>
            </w:r>
            <w:r w:rsidRPr="00B4103F">
              <w:rPr>
                <w:rFonts w:ascii="Times New Roman" w:hAnsi="Times New Roman"/>
                <w:spacing w:val="52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и</w:t>
            </w:r>
            <w:r w:rsidRPr="00B4103F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ов</w:t>
            </w:r>
            <w:r w:rsidRPr="00B4103F">
              <w:rPr>
                <w:rFonts w:ascii="Times New Roman" w:hAnsi="Times New Roman"/>
                <w:spacing w:val="55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B4103F">
              <w:rPr>
                <w:rFonts w:ascii="Times New Roman" w:hAnsi="Times New Roman"/>
                <w:spacing w:val="-7"/>
                <w:sz w:val="28"/>
                <w:szCs w:val="28"/>
              </w:rPr>
              <w:t>к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ане</w:t>
            </w:r>
            <w:r w:rsidRPr="00B4103F">
              <w:rPr>
                <w:rFonts w:ascii="Times New Roman" w:hAnsi="Times New Roman"/>
                <w:spacing w:val="2"/>
                <w:sz w:val="28"/>
                <w:szCs w:val="28"/>
              </w:rPr>
              <w:t>й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E23A9C" w:rsidRPr="00B46DF8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D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E23A9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.6</w:t>
            </w:r>
          </w:p>
        </w:tc>
        <w:tc>
          <w:tcPr>
            <w:tcW w:w="4347" w:type="dxa"/>
            <w:shd w:val="clear" w:color="auto" w:fill="auto"/>
          </w:tcPr>
          <w:p w:rsidR="00E23A9C" w:rsidRPr="00B4103F" w:rsidRDefault="00E23A9C" w:rsidP="00DD1516">
            <w:pPr>
              <w:pStyle w:val="a5"/>
              <w:kinsoku w:val="0"/>
              <w:overflowPunct w:val="0"/>
              <w:spacing w:before="62" w:after="0" w:line="240" w:lineRule="auto"/>
              <w:ind w:right="109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B4103F"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р</w:t>
            </w:r>
            <w:r w:rsidRPr="00B4103F">
              <w:rPr>
                <w:rFonts w:ascii="Times New Roman" w:hAnsi="Times New Roman"/>
                <w:spacing w:val="6"/>
                <w:sz w:val="28"/>
                <w:szCs w:val="28"/>
              </w:rPr>
              <w:t>а</w:t>
            </w:r>
            <w:r w:rsidRPr="00B4103F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ила</w:t>
            </w:r>
            <w:r w:rsidRPr="00B4103F">
              <w:rPr>
                <w:rFonts w:ascii="Times New Roman" w:hAnsi="Times New Roman"/>
                <w:spacing w:val="13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у</w:t>
            </w:r>
            <w:r w:rsidRPr="00B4103F">
              <w:rPr>
                <w:rFonts w:ascii="Times New Roman" w:hAnsi="Times New Roman"/>
                <w:spacing w:val="-11"/>
                <w:sz w:val="28"/>
                <w:szCs w:val="28"/>
              </w:rPr>
              <w:t>хо</w:t>
            </w:r>
            <w:r w:rsidRPr="00B4103F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а</w:t>
            </w:r>
            <w:r w:rsidRPr="00B4103F">
              <w:rPr>
                <w:rFonts w:ascii="Times New Roman" w:hAnsi="Times New Roman"/>
                <w:spacing w:val="9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за</w:t>
            </w:r>
            <w:r w:rsidRPr="00B4103F">
              <w:rPr>
                <w:rFonts w:ascii="Times New Roman" w:hAnsi="Times New Roman"/>
                <w:spacing w:val="11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pacing w:val="-11"/>
                <w:sz w:val="28"/>
                <w:szCs w:val="28"/>
              </w:rPr>
              <w:t>о</w:t>
            </w:r>
            <w:r w:rsidRPr="00B4103F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еж</w:t>
            </w:r>
            <w:r w:rsidRPr="00B4103F">
              <w:rPr>
                <w:rFonts w:ascii="Times New Roman" w:hAnsi="Times New Roman"/>
                <w:spacing w:val="3"/>
                <w:sz w:val="28"/>
                <w:szCs w:val="28"/>
              </w:rPr>
              <w:t>д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о</w:t>
            </w:r>
            <w:r w:rsidRPr="00B4103F">
              <w:rPr>
                <w:rFonts w:ascii="Times New Roman" w:hAnsi="Times New Roman"/>
                <w:spacing w:val="-1"/>
                <w:sz w:val="28"/>
                <w:szCs w:val="28"/>
              </w:rPr>
              <w:t>й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,</w:t>
            </w:r>
            <w:r w:rsidRPr="00B4103F">
              <w:rPr>
                <w:rFonts w:ascii="Times New Roman" w:hAnsi="Times New Roman"/>
                <w:spacing w:val="10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из</w:t>
            </w:r>
            <w:r w:rsidRPr="00B4103F">
              <w:rPr>
                <w:rFonts w:ascii="Times New Roman" w:hAnsi="Times New Roman"/>
                <w:spacing w:val="-5"/>
                <w:sz w:val="28"/>
                <w:szCs w:val="28"/>
              </w:rPr>
              <w:t>г</w:t>
            </w:r>
            <w:r w:rsidRPr="00B4103F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B4103F">
              <w:rPr>
                <w:rFonts w:ascii="Times New Roman" w:hAnsi="Times New Roman"/>
                <w:spacing w:val="-8"/>
                <w:sz w:val="28"/>
                <w:szCs w:val="28"/>
              </w:rPr>
              <w:t>т</w:t>
            </w:r>
            <w:r w:rsidRPr="00B4103F">
              <w:rPr>
                <w:rFonts w:ascii="Times New Roman" w:hAnsi="Times New Roman"/>
                <w:spacing w:val="4"/>
                <w:sz w:val="28"/>
                <w:szCs w:val="28"/>
              </w:rPr>
              <w:t>о</w:t>
            </w:r>
            <w:r w:rsidRPr="00B4103F">
              <w:rPr>
                <w:rFonts w:ascii="Times New Roman" w:hAnsi="Times New Roman"/>
                <w:spacing w:val="-8"/>
                <w:sz w:val="28"/>
                <w:szCs w:val="28"/>
              </w:rPr>
              <w:t>в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лен</w:t>
            </w:r>
            <w:r w:rsidRPr="00B4103F">
              <w:rPr>
                <w:rFonts w:ascii="Times New Roman" w:hAnsi="Times New Roman"/>
                <w:spacing w:val="6"/>
                <w:sz w:val="28"/>
                <w:szCs w:val="28"/>
              </w:rPr>
              <w:t>н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ой</w:t>
            </w:r>
            <w:r w:rsidRPr="00B4103F">
              <w:rPr>
                <w:rFonts w:ascii="Times New Roman" w:hAnsi="Times New Roman"/>
                <w:spacing w:val="8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из</w:t>
            </w:r>
            <w:r w:rsidRPr="00B4103F">
              <w:rPr>
                <w:rFonts w:ascii="Times New Roman" w:hAnsi="Times New Roman"/>
                <w:spacing w:val="8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разн</w:t>
            </w:r>
            <w:r w:rsidRPr="00B4103F">
              <w:rPr>
                <w:rFonts w:ascii="Times New Roman" w:hAnsi="Times New Roman"/>
                <w:spacing w:val="6"/>
                <w:sz w:val="28"/>
                <w:szCs w:val="28"/>
              </w:rPr>
              <w:t>ы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х</w:t>
            </w:r>
            <w:r w:rsidRPr="00B4103F">
              <w:rPr>
                <w:rFonts w:ascii="Times New Roman" w:hAnsi="Times New Roman"/>
                <w:spacing w:val="8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и</w:t>
            </w:r>
            <w:r w:rsidRPr="00B4103F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ов</w:t>
            </w:r>
            <w:r w:rsidRPr="00B4103F">
              <w:rPr>
                <w:rFonts w:ascii="Times New Roman" w:hAnsi="Times New Roman"/>
                <w:spacing w:val="7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м</w:t>
            </w:r>
            <w:r w:rsidRPr="00B4103F">
              <w:rPr>
                <w:rFonts w:ascii="Times New Roman" w:hAnsi="Times New Roman"/>
                <w:spacing w:val="-3"/>
                <w:sz w:val="28"/>
                <w:szCs w:val="28"/>
              </w:rPr>
              <w:t>а</w:t>
            </w:r>
            <w:r w:rsidRPr="00B4103F">
              <w:rPr>
                <w:rFonts w:ascii="Times New Roman" w:hAnsi="Times New Roman"/>
                <w:spacing w:val="-2"/>
                <w:sz w:val="28"/>
                <w:szCs w:val="28"/>
              </w:rPr>
              <w:t>т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ери</w:t>
            </w:r>
            <w:r w:rsidRPr="00B4103F">
              <w:rPr>
                <w:rFonts w:ascii="Times New Roman" w:hAnsi="Times New Roman"/>
                <w:spacing w:val="7"/>
                <w:sz w:val="28"/>
                <w:szCs w:val="28"/>
              </w:rPr>
              <w:t>а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ло</w:t>
            </w:r>
            <w:r w:rsidRPr="00B4103F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E23A9C" w:rsidRPr="00B46DF8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D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E23A9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.7</w:t>
            </w:r>
          </w:p>
        </w:tc>
        <w:tc>
          <w:tcPr>
            <w:tcW w:w="4347" w:type="dxa"/>
            <w:shd w:val="clear" w:color="auto" w:fill="auto"/>
          </w:tcPr>
          <w:p w:rsidR="00E23A9C" w:rsidRPr="00B46DF8" w:rsidRDefault="00E23A9C" w:rsidP="00DD1516">
            <w:pPr>
              <w:pStyle w:val="a5"/>
              <w:kinsoku w:val="0"/>
              <w:overflowPunct w:val="0"/>
              <w:spacing w:before="62" w:after="0" w:line="240" w:lineRule="auto"/>
              <w:ind w:right="1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1516">
              <w:rPr>
                <w:rFonts w:ascii="Times New Roman" w:hAnsi="Times New Roman"/>
                <w:sz w:val="28"/>
                <w:szCs w:val="28"/>
              </w:rPr>
              <w:t xml:space="preserve">Практическая работа: </w:t>
            </w:r>
            <w:r w:rsidRPr="00DD1516">
              <w:rPr>
                <w:rFonts w:ascii="Times New Roman" w:hAnsi="Times New Roman"/>
                <w:spacing w:val="1"/>
                <w:sz w:val="28"/>
                <w:szCs w:val="28"/>
              </w:rPr>
              <w:t>«Глажение полотенец, наволочек, простыней».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</w:t>
            </w:r>
          </w:p>
        </w:tc>
        <w:tc>
          <w:tcPr>
            <w:tcW w:w="2259" w:type="dxa"/>
            <w:shd w:val="clear" w:color="auto" w:fill="auto"/>
          </w:tcPr>
          <w:p w:rsidR="00E23A9C" w:rsidRPr="00B46DF8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D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E23A9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47" w:type="dxa"/>
            <w:shd w:val="clear" w:color="auto" w:fill="auto"/>
          </w:tcPr>
          <w:p w:rsidR="00E23A9C" w:rsidRPr="00DD1516" w:rsidRDefault="00E23A9C" w:rsidP="00DD1516">
            <w:pPr>
              <w:pStyle w:val="a5"/>
              <w:kinsoku w:val="0"/>
              <w:overflowPunct w:val="0"/>
              <w:spacing w:before="62" w:after="0" w:line="240" w:lineRule="auto"/>
              <w:ind w:right="109"/>
              <w:rPr>
                <w:rFonts w:ascii="Times New Roman" w:hAnsi="Times New Roman"/>
                <w:spacing w:val="1"/>
                <w:sz w:val="28"/>
                <w:szCs w:val="28"/>
              </w:rPr>
            </w:pPr>
            <w:r w:rsidRPr="000B1DF0">
              <w:rPr>
                <w:rFonts w:ascii="Times New Roman" w:hAnsi="Times New Roman"/>
                <w:sz w:val="28"/>
                <w:szCs w:val="28"/>
              </w:rPr>
              <w:t>Обувь. Виды обуви (повторение).</w:t>
            </w:r>
            <w:r w:rsidRPr="00B4103F">
              <w:rPr>
                <w:rFonts w:ascii="Times New Roman" w:hAnsi="Times New Roman"/>
                <w:iCs/>
                <w:sz w:val="28"/>
                <w:szCs w:val="28"/>
              </w:rPr>
              <w:t xml:space="preserve"> История</w:t>
            </w:r>
            <w:r w:rsidRPr="00B4103F">
              <w:rPr>
                <w:rFonts w:ascii="Times New Roman" w:hAnsi="Times New Roman"/>
                <w:iCs/>
                <w:spacing w:val="-7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iCs/>
                <w:sz w:val="28"/>
                <w:szCs w:val="28"/>
              </w:rPr>
              <w:t>п</w:t>
            </w:r>
            <w:r w:rsidRPr="00B4103F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>о</w:t>
            </w:r>
            <w:r w:rsidRPr="00B4103F">
              <w:rPr>
                <w:rFonts w:ascii="Times New Roman" w:hAnsi="Times New Roman"/>
                <w:iCs/>
                <w:sz w:val="28"/>
                <w:szCs w:val="28"/>
              </w:rPr>
              <w:t>я</w:t>
            </w:r>
            <w:r w:rsidRPr="00B4103F">
              <w:rPr>
                <w:rFonts w:ascii="Times New Roman" w:hAnsi="Times New Roman"/>
                <w:iCs/>
                <w:spacing w:val="4"/>
                <w:sz w:val="28"/>
                <w:szCs w:val="28"/>
              </w:rPr>
              <w:t>в</w:t>
            </w:r>
            <w:r w:rsidRPr="00B4103F">
              <w:rPr>
                <w:rFonts w:ascii="Times New Roman" w:hAnsi="Times New Roman"/>
                <w:iCs/>
                <w:spacing w:val="3"/>
                <w:sz w:val="28"/>
                <w:szCs w:val="28"/>
              </w:rPr>
              <w:t>л</w:t>
            </w:r>
            <w:r w:rsidRPr="00B4103F">
              <w:rPr>
                <w:rFonts w:ascii="Times New Roman" w:hAnsi="Times New Roman"/>
                <w:iCs/>
                <w:sz w:val="28"/>
                <w:szCs w:val="28"/>
              </w:rPr>
              <w:t>ения</w:t>
            </w:r>
            <w:r w:rsidRPr="00B4103F">
              <w:rPr>
                <w:rFonts w:ascii="Times New Roman" w:hAnsi="Times New Roman"/>
                <w:iCs/>
                <w:spacing w:val="-6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iCs/>
                <w:sz w:val="28"/>
                <w:szCs w:val="28"/>
              </w:rPr>
              <w:t>о</w:t>
            </w:r>
            <w:r w:rsidRPr="00B4103F">
              <w:rPr>
                <w:rFonts w:ascii="Times New Roman" w:hAnsi="Times New Roman"/>
                <w:iCs/>
                <w:spacing w:val="-7"/>
                <w:sz w:val="28"/>
                <w:szCs w:val="28"/>
              </w:rPr>
              <w:t>б</w:t>
            </w:r>
            <w:r w:rsidRPr="00B4103F">
              <w:rPr>
                <w:rFonts w:ascii="Times New Roman" w:hAnsi="Times New Roman"/>
                <w:iCs/>
                <w:sz w:val="28"/>
                <w:szCs w:val="28"/>
              </w:rPr>
              <w:t>уви.</w:t>
            </w:r>
            <w:r w:rsidRPr="00B4103F">
              <w:rPr>
                <w:rFonts w:ascii="Times New Roman" w:hAnsi="Times New Roman"/>
                <w:i/>
                <w:iCs/>
                <w:spacing w:val="-6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О</w:t>
            </w:r>
            <w:r w:rsidRPr="00B4103F">
              <w:rPr>
                <w:rFonts w:ascii="Times New Roman" w:hAnsi="Times New Roman"/>
                <w:spacing w:val="-8"/>
                <w:sz w:val="28"/>
                <w:szCs w:val="28"/>
              </w:rPr>
              <w:t>б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у</w:t>
            </w:r>
            <w:r w:rsidRPr="00B4103F">
              <w:rPr>
                <w:rFonts w:ascii="Times New Roman" w:hAnsi="Times New Roman"/>
                <w:spacing w:val="-3"/>
                <w:sz w:val="28"/>
                <w:szCs w:val="28"/>
              </w:rPr>
              <w:t>в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ь</w:t>
            </w:r>
            <w:r w:rsidRPr="00B4103F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в</w:t>
            </w:r>
            <w:r w:rsidRPr="00B4103F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раз</w:t>
            </w:r>
            <w:r w:rsidRPr="00B4103F">
              <w:rPr>
                <w:rFonts w:ascii="Times New Roman" w:hAnsi="Times New Roman"/>
                <w:spacing w:val="6"/>
                <w:sz w:val="28"/>
                <w:szCs w:val="28"/>
              </w:rPr>
              <w:t>н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ые</w:t>
            </w:r>
            <w:r w:rsidRPr="00B4103F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ис</w:t>
            </w:r>
            <w:r w:rsidRPr="00B4103F">
              <w:rPr>
                <w:rFonts w:ascii="Times New Roman" w:hAnsi="Times New Roman"/>
                <w:spacing w:val="-7"/>
                <w:sz w:val="28"/>
                <w:szCs w:val="28"/>
              </w:rPr>
              <w:t>т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ори</w:t>
            </w:r>
            <w:r w:rsidRPr="00B4103F">
              <w:rPr>
                <w:rFonts w:ascii="Times New Roman" w:hAnsi="Times New Roman"/>
                <w:spacing w:val="3"/>
                <w:sz w:val="28"/>
                <w:szCs w:val="28"/>
              </w:rPr>
              <w:t>ч</w:t>
            </w:r>
            <w:r w:rsidRPr="00B4103F">
              <w:rPr>
                <w:rFonts w:ascii="Times New Roman" w:hAnsi="Times New Roman"/>
                <w:spacing w:val="6"/>
                <w:sz w:val="28"/>
                <w:szCs w:val="28"/>
              </w:rPr>
              <w:t>е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ские</w:t>
            </w:r>
            <w:r w:rsidRPr="00B4103F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 w:rsidRPr="00B4103F">
              <w:rPr>
                <w:rFonts w:ascii="Times New Roman" w:hAnsi="Times New Roman"/>
                <w:spacing w:val="-2"/>
                <w:sz w:val="28"/>
                <w:szCs w:val="28"/>
              </w:rPr>
              <w:t>в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ремен</w:t>
            </w:r>
            <w:r w:rsidRPr="00B4103F">
              <w:rPr>
                <w:rFonts w:ascii="Times New Roman" w:hAnsi="Times New Roman"/>
                <w:spacing w:val="4"/>
                <w:sz w:val="28"/>
                <w:szCs w:val="28"/>
              </w:rPr>
              <w:t>а</w:t>
            </w:r>
            <w:r w:rsidRPr="00B4103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E23A9C" w:rsidRPr="00B46DF8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D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E23A9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47" w:type="dxa"/>
            <w:shd w:val="clear" w:color="auto" w:fill="auto"/>
          </w:tcPr>
          <w:p w:rsidR="00E23A9C" w:rsidRPr="00B46DF8" w:rsidRDefault="00E23A9C" w:rsidP="00DD1516">
            <w:pPr>
              <w:kinsoku w:val="0"/>
              <w:overflowPunct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контрольной работе за год.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E23A9C" w:rsidRPr="00B46DF8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D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E23A9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9C">
              <w:rPr>
                <w:rFonts w:ascii="Times New Roman" w:hAnsi="Times New Roman" w:cs="Times New Roman"/>
                <w:sz w:val="28"/>
                <w:szCs w:val="28"/>
              </w:rPr>
              <w:t>67.1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47" w:type="dxa"/>
            <w:shd w:val="clear" w:color="auto" w:fill="auto"/>
          </w:tcPr>
          <w:p w:rsidR="00E23A9C" w:rsidRPr="00E23A9C" w:rsidRDefault="00E23A9C" w:rsidP="00DD1516">
            <w:pPr>
              <w:kinsoku w:val="0"/>
              <w:overflowPunct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Контрольная работа за год.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Тест.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E23A9C" w:rsidRPr="00B46DF8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23A9C" w:rsidRPr="00CF1592" w:rsidTr="008636B7">
        <w:tc>
          <w:tcPr>
            <w:tcW w:w="1560" w:type="dxa"/>
            <w:shd w:val="clear" w:color="auto" w:fill="auto"/>
          </w:tcPr>
          <w:p w:rsidR="00E23A9C" w:rsidRPr="00E23A9C" w:rsidRDefault="00E23A9C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68.11</w:t>
            </w:r>
          </w:p>
        </w:tc>
        <w:tc>
          <w:tcPr>
            <w:tcW w:w="4347" w:type="dxa"/>
            <w:shd w:val="clear" w:color="auto" w:fill="auto"/>
          </w:tcPr>
          <w:p w:rsidR="00E23A9C" w:rsidRPr="00B46DF8" w:rsidRDefault="00E23A9C" w:rsidP="00DD1516">
            <w:pPr>
              <w:pStyle w:val="a5"/>
              <w:kinsoku w:val="0"/>
              <w:overflowPunct w:val="0"/>
              <w:spacing w:before="62" w:after="0" w:line="240" w:lineRule="auto"/>
              <w:ind w:right="1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Обобщающий урок за год.</w:t>
            </w:r>
          </w:p>
        </w:tc>
        <w:tc>
          <w:tcPr>
            <w:tcW w:w="2882" w:type="dxa"/>
          </w:tcPr>
          <w:p w:rsidR="00E23A9C" w:rsidRDefault="00E23A9C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Игра-викторина</w:t>
            </w:r>
          </w:p>
        </w:tc>
        <w:tc>
          <w:tcPr>
            <w:tcW w:w="2259" w:type="dxa"/>
            <w:shd w:val="clear" w:color="auto" w:fill="auto"/>
          </w:tcPr>
          <w:p w:rsidR="00E23A9C" w:rsidRPr="00B46DF8" w:rsidRDefault="00E23A9C" w:rsidP="00DD1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D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A363B" w:rsidRPr="00CF1592" w:rsidTr="008636B7">
        <w:tc>
          <w:tcPr>
            <w:tcW w:w="1560" w:type="dxa"/>
            <w:shd w:val="clear" w:color="auto" w:fill="auto"/>
          </w:tcPr>
          <w:p w:rsidR="00AA363B" w:rsidRDefault="00AA363B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AA363B" w:rsidRPr="00AA363B" w:rsidRDefault="00AA363B" w:rsidP="00DD1516">
            <w:pPr>
              <w:pStyle w:val="a5"/>
              <w:kinsoku w:val="0"/>
              <w:overflowPunct w:val="0"/>
              <w:spacing w:before="62" w:after="0" w:line="240" w:lineRule="auto"/>
              <w:ind w:right="1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 класс</w:t>
            </w:r>
          </w:p>
        </w:tc>
        <w:tc>
          <w:tcPr>
            <w:tcW w:w="2882" w:type="dxa"/>
          </w:tcPr>
          <w:p w:rsidR="00AA363B" w:rsidRDefault="00AA363B" w:rsidP="00DD1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AA363B" w:rsidRPr="00AA363B" w:rsidRDefault="00AA363B" w:rsidP="00DD1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</w:tc>
      </w:tr>
      <w:tr w:rsidR="00AA363B" w:rsidRPr="00CF1592" w:rsidTr="008636B7">
        <w:tc>
          <w:tcPr>
            <w:tcW w:w="1560" w:type="dxa"/>
            <w:shd w:val="clear" w:color="auto" w:fill="auto"/>
          </w:tcPr>
          <w:p w:rsidR="00AA363B" w:rsidRDefault="00AA363B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AA363B" w:rsidRPr="00BF2947" w:rsidRDefault="00F04BB0" w:rsidP="00C42E4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Личная гигиена и здоровье</w:t>
            </w:r>
          </w:p>
        </w:tc>
        <w:tc>
          <w:tcPr>
            <w:tcW w:w="2882" w:type="dxa"/>
          </w:tcPr>
          <w:p w:rsidR="00AA363B" w:rsidRPr="00BF2947" w:rsidRDefault="00AA363B" w:rsidP="00C42E4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AA363B" w:rsidRPr="00BF2947" w:rsidRDefault="00AA363B" w:rsidP="00C42E4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294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AA363B" w:rsidRPr="00CF1592" w:rsidTr="008636B7">
        <w:tc>
          <w:tcPr>
            <w:tcW w:w="1560" w:type="dxa"/>
            <w:shd w:val="clear" w:color="auto" w:fill="auto"/>
          </w:tcPr>
          <w:p w:rsidR="00AA363B" w:rsidRPr="009219E4" w:rsidRDefault="00AA363B" w:rsidP="00DD1516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219E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1.1</w:t>
            </w:r>
          </w:p>
        </w:tc>
        <w:tc>
          <w:tcPr>
            <w:tcW w:w="4347" w:type="dxa"/>
            <w:shd w:val="clear" w:color="auto" w:fill="auto"/>
          </w:tcPr>
          <w:p w:rsidR="00AA363B" w:rsidRPr="008F79C2" w:rsidRDefault="00AA363B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Значение косметики для юношей и девушек</w:t>
            </w:r>
            <w:r w:rsidR="00F04BB0">
              <w:rPr>
                <w:rFonts w:ascii="Times New Roman" w:hAnsi="Times New Roman"/>
                <w:sz w:val="28"/>
                <w:szCs w:val="28"/>
              </w:rPr>
              <w:t xml:space="preserve"> (особенности гигиены подростков)</w:t>
            </w:r>
            <w:r w:rsidRPr="008F79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AA363B" w:rsidRPr="008F79C2" w:rsidRDefault="00AA363B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A363B" w:rsidRPr="00CF1592" w:rsidTr="008636B7">
        <w:tc>
          <w:tcPr>
            <w:tcW w:w="1560" w:type="dxa"/>
            <w:shd w:val="clear" w:color="auto" w:fill="auto"/>
          </w:tcPr>
          <w:p w:rsidR="00AA363B" w:rsidRPr="009219E4" w:rsidRDefault="00AA363B" w:rsidP="00DD1516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219E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2.2</w:t>
            </w:r>
          </w:p>
        </w:tc>
        <w:tc>
          <w:tcPr>
            <w:tcW w:w="4347" w:type="dxa"/>
            <w:shd w:val="clear" w:color="auto" w:fill="auto"/>
          </w:tcPr>
          <w:p w:rsidR="00AA363B" w:rsidRPr="008F79C2" w:rsidRDefault="00AA363B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Покровы тела. Уход за кожей. Правила и приемы ухода за кожей лица. Подбор средств ухода.</w:t>
            </w:r>
          </w:p>
        </w:tc>
        <w:tc>
          <w:tcPr>
            <w:tcW w:w="2882" w:type="dxa"/>
          </w:tcPr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A363B" w:rsidRPr="00CF1592" w:rsidTr="008636B7">
        <w:tc>
          <w:tcPr>
            <w:tcW w:w="1560" w:type="dxa"/>
            <w:shd w:val="clear" w:color="auto" w:fill="auto"/>
          </w:tcPr>
          <w:p w:rsidR="00AA363B" w:rsidRPr="00F026CD" w:rsidRDefault="00AA363B" w:rsidP="00DD1516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026C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3.3</w:t>
            </w:r>
          </w:p>
        </w:tc>
        <w:tc>
          <w:tcPr>
            <w:tcW w:w="4347" w:type="dxa"/>
            <w:shd w:val="clear" w:color="auto" w:fill="auto"/>
          </w:tcPr>
          <w:p w:rsidR="00AA363B" w:rsidRPr="008F79C2" w:rsidRDefault="00AA363B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масок для лица из фруктов и овощей.</w:t>
            </w:r>
          </w:p>
        </w:tc>
        <w:tc>
          <w:tcPr>
            <w:tcW w:w="2882" w:type="dxa"/>
          </w:tcPr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A363B" w:rsidRPr="00CF1592" w:rsidTr="008636B7">
        <w:tc>
          <w:tcPr>
            <w:tcW w:w="1560" w:type="dxa"/>
            <w:shd w:val="clear" w:color="auto" w:fill="auto"/>
          </w:tcPr>
          <w:p w:rsidR="00AA363B" w:rsidRPr="00F026CD" w:rsidRDefault="00AA363B" w:rsidP="00DD1516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026C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4.4</w:t>
            </w:r>
          </w:p>
        </w:tc>
        <w:tc>
          <w:tcPr>
            <w:tcW w:w="4347" w:type="dxa"/>
            <w:shd w:val="clear" w:color="auto" w:fill="auto"/>
          </w:tcPr>
          <w:p w:rsidR="00AA363B" w:rsidRPr="008F79C2" w:rsidRDefault="00AA363B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Значение здоровья для жизнедеятельности человека. Соблюдение правил здорового образа жизни. Укрепление здоровья. Факторы риска: стрессы, гиподинамия, переутомление, переохлаждение.</w:t>
            </w:r>
          </w:p>
        </w:tc>
        <w:tc>
          <w:tcPr>
            <w:tcW w:w="2882" w:type="dxa"/>
          </w:tcPr>
          <w:p w:rsidR="00AA363B" w:rsidRPr="008F79C2" w:rsidRDefault="00AA363B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A363B" w:rsidRPr="00CF1592" w:rsidTr="008636B7">
        <w:tc>
          <w:tcPr>
            <w:tcW w:w="1560" w:type="dxa"/>
            <w:shd w:val="clear" w:color="auto" w:fill="auto"/>
          </w:tcPr>
          <w:p w:rsidR="00AA363B" w:rsidRDefault="00AA363B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AA363B" w:rsidRPr="00F04BB0" w:rsidRDefault="00F04BB0" w:rsidP="00C42E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Охрана здоровья</w:t>
            </w:r>
          </w:p>
        </w:tc>
        <w:tc>
          <w:tcPr>
            <w:tcW w:w="2882" w:type="dxa"/>
          </w:tcPr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AA363B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AA363B" w:rsidRPr="00CF1592" w:rsidTr="008636B7">
        <w:tc>
          <w:tcPr>
            <w:tcW w:w="1560" w:type="dxa"/>
            <w:shd w:val="clear" w:color="auto" w:fill="auto"/>
          </w:tcPr>
          <w:p w:rsidR="00AA363B" w:rsidRPr="0091556E" w:rsidRDefault="00AA363B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56E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347" w:type="dxa"/>
            <w:shd w:val="clear" w:color="auto" w:fill="auto"/>
          </w:tcPr>
          <w:p w:rsidR="00AA363B" w:rsidRPr="008F79C2" w:rsidRDefault="00AA363B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Несчастные случаи. Причины возникновения. Профилактика.</w:t>
            </w:r>
          </w:p>
        </w:tc>
        <w:tc>
          <w:tcPr>
            <w:tcW w:w="2882" w:type="dxa"/>
          </w:tcPr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A363B" w:rsidRPr="00CF1592" w:rsidTr="008636B7">
        <w:tc>
          <w:tcPr>
            <w:tcW w:w="1560" w:type="dxa"/>
            <w:shd w:val="clear" w:color="auto" w:fill="auto"/>
          </w:tcPr>
          <w:p w:rsidR="00AA363B" w:rsidRPr="0091556E" w:rsidRDefault="00AA363B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56E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347" w:type="dxa"/>
            <w:shd w:val="clear" w:color="auto" w:fill="auto"/>
          </w:tcPr>
          <w:p w:rsidR="00AA363B" w:rsidRPr="008F79C2" w:rsidRDefault="00AA363B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Оказание первой помощи при тепловом и солнечном ударах.</w:t>
            </w:r>
          </w:p>
        </w:tc>
        <w:tc>
          <w:tcPr>
            <w:tcW w:w="2882" w:type="dxa"/>
          </w:tcPr>
          <w:p w:rsidR="00AA363B" w:rsidRPr="008F79C2" w:rsidRDefault="00AA363B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A363B" w:rsidRPr="00CF1592" w:rsidTr="008636B7">
        <w:tc>
          <w:tcPr>
            <w:tcW w:w="1560" w:type="dxa"/>
            <w:shd w:val="clear" w:color="auto" w:fill="auto"/>
          </w:tcPr>
          <w:p w:rsidR="00AA363B" w:rsidRDefault="00AA363B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4347" w:type="dxa"/>
            <w:shd w:val="clear" w:color="auto" w:fill="auto"/>
          </w:tcPr>
          <w:p w:rsidR="00AA363B" w:rsidRPr="008F79C2" w:rsidRDefault="00AA363B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Приемы оказания первой помощи при отравлении угарным газом.</w:t>
            </w:r>
          </w:p>
        </w:tc>
        <w:tc>
          <w:tcPr>
            <w:tcW w:w="2882" w:type="dxa"/>
          </w:tcPr>
          <w:p w:rsidR="00AA363B" w:rsidRPr="008F79C2" w:rsidRDefault="00AA363B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 Использование ИКТ.</w:t>
            </w:r>
          </w:p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A363B" w:rsidRPr="00CF1592" w:rsidTr="008636B7">
        <w:tc>
          <w:tcPr>
            <w:tcW w:w="1560" w:type="dxa"/>
            <w:shd w:val="clear" w:color="auto" w:fill="auto"/>
          </w:tcPr>
          <w:p w:rsidR="00AA363B" w:rsidRDefault="00AA363B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4347" w:type="dxa"/>
            <w:shd w:val="clear" w:color="auto" w:fill="auto"/>
          </w:tcPr>
          <w:p w:rsidR="00AA363B" w:rsidRPr="008F79C2" w:rsidRDefault="00AA363B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Приемы оказания первой помощи при ожогах, их профилактика.</w:t>
            </w:r>
          </w:p>
        </w:tc>
        <w:tc>
          <w:tcPr>
            <w:tcW w:w="2882" w:type="dxa"/>
          </w:tcPr>
          <w:p w:rsidR="00AA363B" w:rsidRPr="008F79C2" w:rsidRDefault="00AA363B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 Использование ИКТ.</w:t>
            </w:r>
          </w:p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A363B" w:rsidRPr="00CF1592" w:rsidTr="008636B7">
        <w:tc>
          <w:tcPr>
            <w:tcW w:w="1560" w:type="dxa"/>
            <w:shd w:val="clear" w:color="auto" w:fill="auto"/>
          </w:tcPr>
          <w:p w:rsidR="00AA363B" w:rsidRDefault="00AA363B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4347" w:type="dxa"/>
            <w:shd w:val="clear" w:color="auto" w:fill="auto"/>
          </w:tcPr>
          <w:p w:rsidR="00AA363B" w:rsidRPr="008F79C2" w:rsidRDefault="00AA363B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Приемы оказания первой помощи при обморожении, отравлении, их профилактика.</w:t>
            </w:r>
          </w:p>
        </w:tc>
        <w:tc>
          <w:tcPr>
            <w:tcW w:w="2882" w:type="dxa"/>
          </w:tcPr>
          <w:p w:rsidR="00AA363B" w:rsidRPr="008F79C2" w:rsidRDefault="00AA363B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A363B" w:rsidRPr="00CF1592" w:rsidTr="008636B7">
        <w:tc>
          <w:tcPr>
            <w:tcW w:w="1560" w:type="dxa"/>
            <w:shd w:val="clear" w:color="auto" w:fill="auto"/>
          </w:tcPr>
          <w:p w:rsidR="00AA363B" w:rsidRDefault="00AA363B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10.6</w:t>
            </w:r>
          </w:p>
        </w:tc>
        <w:tc>
          <w:tcPr>
            <w:tcW w:w="4347" w:type="dxa"/>
            <w:shd w:val="clear" w:color="auto" w:fill="auto"/>
          </w:tcPr>
          <w:p w:rsidR="00AA363B" w:rsidRPr="008F79C2" w:rsidRDefault="00AA363B" w:rsidP="00C42E45">
            <w:pPr>
              <w:autoSpaceDE w:val="0"/>
              <w:autoSpaceDN w:val="0"/>
              <w:adjustRightInd w:val="0"/>
              <w:spacing w:line="240" w:lineRule="auto"/>
              <w:ind w:firstLine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Приемы оказания первой помощи при спасении утопающего.</w:t>
            </w:r>
          </w:p>
        </w:tc>
        <w:tc>
          <w:tcPr>
            <w:tcW w:w="2882" w:type="dxa"/>
          </w:tcPr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сотрудничество, взаимодействие со сверстниками.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A363B" w:rsidRPr="00CF1592" w:rsidTr="008636B7">
        <w:tc>
          <w:tcPr>
            <w:tcW w:w="1560" w:type="dxa"/>
            <w:shd w:val="clear" w:color="auto" w:fill="auto"/>
          </w:tcPr>
          <w:p w:rsidR="00AA363B" w:rsidRDefault="00AA363B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11.7</w:t>
            </w:r>
          </w:p>
        </w:tc>
        <w:tc>
          <w:tcPr>
            <w:tcW w:w="4347" w:type="dxa"/>
            <w:shd w:val="clear" w:color="auto" w:fill="auto"/>
          </w:tcPr>
          <w:p w:rsidR="00AA363B" w:rsidRPr="008F79C2" w:rsidRDefault="00AA363B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Оказание первой помощи при несчастных случаях (промывание раны, наложение повязки на руку, ногу, голову).</w:t>
            </w:r>
          </w:p>
        </w:tc>
        <w:tc>
          <w:tcPr>
            <w:tcW w:w="2882" w:type="dxa"/>
          </w:tcPr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 xml:space="preserve">Работа в </w:t>
            </w:r>
            <w:proofErr w:type="spellStart"/>
            <w:r w:rsidRPr="008F79C2">
              <w:rPr>
                <w:rFonts w:ascii="Times New Roman" w:hAnsi="Times New Roman"/>
                <w:sz w:val="28"/>
                <w:szCs w:val="28"/>
              </w:rPr>
              <w:t>микрогруппах</w:t>
            </w:r>
            <w:proofErr w:type="spellEnd"/>
            <w:r w:rsidRPr="008F79C2">
              <w:rPr>
                <w:rFonts w:ascii="Times New Roman" w:hAnsi="Times New Roman"/>
                <w:sz w:val="28"/>
                <w:szCs w:val="28"/>
              </w:rPr>
              <w:t>, коммуникация со сверстниками.</w:t>
            </w:r>
          </w:p>
        </w:tc>
        <w:tc>
          <w:tcPr>
            <w:tcW w:w="2259" w:type="dxa"/>
            <w:shd w:val="clear" w:color="auto" w:fill="auto"/>
          </w:tcPr>
          <w:p w:rsidR="00AA363B" w:rsidRPr="008F79C2" w:rsidRDefault="00AA363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12.8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Забота о репродуктивном здоровье. Инфекции, передающиеся половым путем, их профилактика.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13.9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ВИЧ-инфекция и ее профилактика.</w:t>
            </w:r>
          </w:p>
        </w:tc>
        <w:tc>
          <w:tcPr>
            <w:tcW w:w="2882" w:type="dxa"/>
          </w:tcPr>
          <w:p w:rsidR="007D68C2" w:rsidRPr="008F79C2" w:rsidRDefault="007D68C2" w:rsidP="007D68C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F04BB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Обобщающий урок по темам «</w:t>
            </w:r>
            <w:r>
              <w:rPr>
                <w:rFonts w:ascii="Times New Roman" w:hAnsi="Times New Roman"/>
                <w:sz w:val="28"/>
                <w:szCs w:val="28"/>
              </w:rPr>
              <w:t>Личная гигиена и здоровье</w:t>
            </w:r>
            <w:r w:rsidRPr="008F79C2">
              <w:rPr>
                <w:rFonts w:ascii="Times New Roman" w:hAnsi="Times New Roman"/>
                <w:sz w:val="28"/>
                <w:szCs w:val="28"/>
              </w:rPr>
              <w:t>», «</w:t>
            </w:r>
            <w:r>
              <w:rPr>
                <w:rFonts w:ascii="Times New Roman" w:hAnsi="Times New Roman"/>
                <w:sz w:val="28"/>
                <w:szCs w:val="28"/>
              </w:rPr>
              <w:t>Охрана здоровья</w:t>
            </w:r>
            <w:r w:rsidRPr="008F79C2">
              <w:rPr>
                <w:rFonts w:ascii="Times New Roman" w:hAnsi="Times New Roman"/>
                <w:sz w:val="28"/>
                <w:szCs w:val="28"/>
              </w:rPr>
              <w:t xml:space="preserve">».  Контрольная </w:t>
            </w:r>
            <w:r w:rsidRPr="008F79C2">
              <w:rPr>
                <w:rFonts w:ascii="Times New Roman" w:hAnsi="Times New Roman"/>
                <w:sz w:val="28"/>
                <w:szCs w:val="28"/>
              </w:rPr>
              <w:lastRenderedPageBreak/>
              <w:t>работа по изученным темам.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lastRenderedPageBreak/>
              <w:t>Тест.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7D68C2" w:rsidRPr="007D68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68C2">
              <w:rPr>
                <w:rFonts w:ascii="Times New Roman" w:hAnsi="Times New Roman"/>
                <w:b/>
                <w:sz w:val="28"/>
                <w:szCs w:val="28"/>
              </w:rPr>
              <w:t>Одежда и обувь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Особенности ухода за одеждой, изготовленной из шерсти и синтетики.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16.2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Стирка шерстяных и синтетических изделий. Правила безопасности при работе со стиральными порошками.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17.3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F04BB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Правила и приемы глажения блузок, рубашек.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18.4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Предприятия бытового обслуживания. </w:t>
            </w:r>
            <w:r w:rsidRPr="008F79C2">
              <w:rPr>
                <w:rFonts w:ascii="Times New Roman" w:hAnsi="Times New Roman"/>
                <w:sz w:val="28"/>
                <w:szCs w:val="28"/>
              </w:rPr>
              <w:t>Химчистка, правила пользования.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Услуги.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7D68C2" w:rsidRPr="00F04BB0" w:rsidRDefault="007D68C2" w:rsidP="00C42E45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Жилище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7D68C2" w:rsidRPr="00F04BB0" w:rsidRDefault="007D68C2" w:rsidP="00C42E4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</w:t>
            </w:r>
          </w:p>
        </w:tc>
        <w:tc>
          <w:tcPr>
            <w:tcW w:w="4347" w:type="dxa"/>
            <w:shd w:val="clear" w:color="auto" w:fill="auto"/>
          </w:tcPr>
          <w:p w:rsidR="007D68C2" w:rsidRPr="00F04BB0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Санузел и ванная комната, оборудование, его назначение.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сотрудничество, взаимодействие со сверстниками.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F04BB0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20.2</w:t>
            </w:r>
          </w:p>
        </w:tc>
        <w:tc>
          <w:tcPr>
            <w:tcW w:w="4347" w:type="dxa"/>
            <w:shd w:val="clear" w:color="auto" w:fill="auto"/>
          </w:tcPr>
          <w:p w:rsidR="007D68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Электробытовые приборы в ванной комнате. Правила пользования стиральными машинами.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сотрудничество, взаимодействие со сверстниками.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7D68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F04BB0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21.3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F04BB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 xml:space="preserve">Уборка санузла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8F79C2">
              <w:rPr>
                <w:rFonts w:ascii="Times New Roman" w:hAnsi="Times New Roman"/>
                <w:sz w:val="28"/>
                <w:szCs w:val="28"/>
              </w:rPr>
              <w:t>ванной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комнаты</w:t>
            </w:r>
            <w:r w:rsidRPr="008F79C2">
              <w:rPr>
                <w:rFonts w:ascii="Times New Roman" w:hAnsi="Times New Roman"/>
                <w:sz w:val="28"/>
                <w:szCs w:val="28"/>
              </w:rPr>
              <w:t>. Мытье кафельных стен, чистка раковины</w:t>
            </w:r>
            <w:r>
              <w:rPr>
                <w:rFonts w:ascii="Times New Roman" w:hAnsi="Times New Roman"/>
                <w:sz w:val="28"/>
                <w:szCs w:val="28"/>
              </w:rPr>
              <w:t>, унитаза</w:t>
            </w:r>
            <w:r w:rsidRPr="008F79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7D68C2" w:rsidRPr="00F04BB0" w:rsidRDefault="007D68C2" w:rsidP="00C42E45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Семья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7D68C2" w:rsidRPr="00F04BB0" w:rsidRDefault="007D68C2" w:rsidP="00C42E4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Грудной ребенок в семье, уход за ним.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23.2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 xml:space="preserve">Бюджет семьи. Знакомство с понятием. Виды источников дохода, условия и порядок их </w:t>
            </w:r>
            <w:r w:rsidRPr="008F79C2">
              <w:rPr>
                <w:rFonts w:ascii="Times New Roman" w:hAnsi="Times New Roman"/>
                <w:sz w:val="28"/>
                <w:szCs w:val="28"/>
              </w:rPr>
              <w:lastRenderedPageBreak/>
              <w:t>получения.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lastRenderedPageBreak/>
              <w:t>Коллективное сотрудничество с учителем.</w:t>
            </w:r>
          </w:p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lastRenderedPageBreak/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24.3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Определение суммы доходов семьи за месяц, полгода, год.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25.4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Основные статьи расходов семьи. Анализ бюджета семьи.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26.5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F79C2">
              <w:rPr>
                <w:rFonts w:ascii="Times New Roman" w:hAnsi="Times New Roman"/>
                <w:sz w:val="28"/>
                <w:szCs w:val="28"/>
              </w:rPr>
              <w:t>Рациональное планирование расходов на основе актуальных потребностей семьи. Виды приобретений (за наличные, в кредит), необходимость.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27.6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Расчет бюджета на месяц. Планирование крупных покупок.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 xml:space="preserve">Работа в </w:t>
            </w:r>
            <w:proofErr w:type="spellStart"/>
            <w:r w:rsidRPr="008F79C2">
              <w:rPr>
                <w:rFonts w:ascii="Times New Roman" w:hAnsi="Times New Roman"/>
                <w:sz w:val="28"/>
                <w:szCs w:val="28"/>
              </w:rPr>
              <w:t>микрогруппах</w:t>
            </w:r>
            <w:proofErr w:type="spellEnd"/>
            <w:r w:rsidRPr="008F79C2">
              <w:rPr>
                <w:rFonts w:ascii="Times New Roman" w:hAnsi="Times New Roman"/>
                <w:sz w:val="28"/>
                <w:szCs w:val="28"/>
              </w:rPr>
              <w:t>, коммуникация со сверстниками.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28.7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Сбережения, их назначение. Значение и способы экономии расходов.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7D68C2" w:rsidRPr="00F04BB0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4BB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29.8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Виды хранения сбережений. Виды вкладов в Сбербанке.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F04BB0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30.9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F04BB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 по темам</w:t>
            </w:r>
            <w:r w:rsidRPr="008F79C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Жилище», «Семья»</w:t>
            </w:r>
            <w:r w:rsidRPr="008F79C2">
              <w:rPr>
                <w:rFonts w:ascii="Times New Roman" w:hAnsi="Times New Roman"/>
                <w:sz w:val="28"/>
                <w:szCs w:val="28"/>
              </w:rPr>
              <w:t>. Контрольная работа по тем</w:t>
            </w:r>
            <w:r>
              <w:rPr>
                <w:rFonts w:ascii="Times New Roman" w:hAnsi="Times New Roman"/>
                <w:sz w:val="28"/>
                <w:szCs w:val="28"/>
              </w:rPr>
              <w:t>ам.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Тест.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Питание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91556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1556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516E6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 xml:space="preserve">Значение и виды питания (повторение). 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32.2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Состав пищи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(повторение)</w:t>
            </w:r>
            <w:r w:rsidRPr="008F79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33.3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Гигиена приготовления пищи.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34.4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91556E">
            <w:pPr>
              <w:autoSpaceDE w:val="0"/>
              <w:autoSpaceDN w:val="0"/>
              <w:adjustRightInd w:val="0"/>
              <w:spacing w:line="240" w:lineRule="auto"/>
              <w:ind w:firstLine="11"/>
              <w:jc w:val="both"/>
              <w:rPr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 xml:space="preserve">Правила ТБ при работе с горячей жидкостью, режущими инструментами, </w:t>
            </w:r>
            <w:r w:rsidRPr="008F79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электрооборудованием. 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lastRenderedPageBreak/>
              <w:t>Коллективное сотрудничество с учителем.</w:t>
            </w:r>
          </w:p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91556E" w:rsidRPr="00CF1592" w:rsidTr="008636B7">
        <w:tc>
          <w:tcPr>
            <w:tcW w:w="1560" w:type="dxa"/>
            <w:shd w:val="clear" w:color="auto" w:fill="auto"/>
          </w:tcPr>
          <w:p w:rsidR="0091556E" w:rsidRDefault="0091556E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35.5</w:t>
            </w:r>
          </w:p>
        </w:tc>
        <w:tc>
          <w:tcPr>
            <w:tcW w:w="4347" w:type="dxa"/>
            <w:shd w:val="clear" w:color="auto" w:fill="auto"/>
          </w:tcPr>
          <w:p w:rsidR="0091556E" w:rsidRPr="008F79C2" w:rsidRDefault="0091556E" w:rsidP="00C42E45">
            <w:pPr>
              <w:autoSpaceDE w:val="0"/>
              <w:autoSpaceDN w:val="0"/>
              <w:adjustRightInd w:val="0"/>
              <w:spacing w:line="240" w:lineRule="auto"/>
              <w:ind w:firstLine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Безопасные приемы работы. Оказание первой помощи при ожогах.</w:t>
            </w:r>
          </w:p>
        </w:tc>
        <w:tc>
          <w:tcPr>
            <w:tcW w:w="2882" w:type="dxa"/>
          </w:tcPr>
          <w:p w:rsidR="0091556E" w:rsidRPr="008F79C2" w:rsidRDefault="0091556E" w:rsidP="009155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91556E" w:rsidRPr="008F79C2" w:rsidRDefault="0091556E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91556E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36.6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Изделия из теста. Виды теста.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Виды изделий из теста.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91556E" w:rsidRDefault="0091556E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37.7 – </w:t>
            </w:r>
          </w:p>
          <w:p w:rsidR="007D68C2" w:rsidRDefault="0091556E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38.8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44449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Практи</w:t>
            </w:r>
            <w:r w:rsidR="0044449A">
              <w:rPr>
                <w:rFonts w:ascii="Times New Roman" w:hAnsi="Times New Roman"/>
                <w:sz w:val="28"/>
                <w:szCs w:val="28"/>
              </w:rPr>
              <w:t>ческая работа</w:t>
            </w:r>
            <w:r w:rsidRPr="008F79C2">
              <w:rPr>
                <w:rFonts w:ascii="Times New Roman" w:hAnsi="Times New Roman"/>
                <w:sz w:val="28"/>
                <w:szCs w:val="28"/>
              </w:rPr>
              <w:t xml:space="preserve"> «Приготовление блинов».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 xml:space="preserve">Работа в </w:t>
            </w:r>
            <w:proofErr w:type="spellStart"/>
            <w:r w:rsidRPr="008F79C2">
              <w:rPr>
                <w:rFonts w:ascii="Times New Roman" w:hAnsi="Times New Roman"/>
                <w:sz w:val="28"/>
                <w:szCs w:val="28"/>
              </w:rPr>
              <w:t>микрогруппах</w:t>
            </w:r>
            <w:proofErr w:type="spellEnd"/>
            <w:r w:rsidRPr="008F79C2">
              <w:rPr>
                <w:rFonts w:ascii="Times New Roman" w:hAnsi="Times New Roman"/>
                <w:sz w:val="28"/>
                <w:szCs w:val="28"/>
              </w:rPr>
              <w:t>, коммуникация со сверстниками. Формирование положительного эмоционального взаимодействия.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91556E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91556E" w:rsidRDefault="0091556E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39.9 – 40.10</w:t>
            </w:r>
          </w:p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44449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Практи</w:t>
            </w:r>
            <w:r w:rsidR="0044449A">
              <w:rPr>
                <w:rFonts w:ascii="Times New Roman" w:hAnsi="Times New Roman"/>
                <w:sz w:val="28"/>
                <w:szCs w:val="28"/>
              </w:rPr>
              <w:t>ческая работа</w:t>
            </w:r>
            <w:r w:rsidRPr="008F79C2">
              <w:rPr>
                <w:rFonts w:ascii="Times New Roman" w:hAnsi="Times New Roman"/>
                <w:sz w:val="28"/>
                <w:szCs w:val="28"/>
              </w:rPr>
              <w:t xml:space="preserve"> «Приготовление оладий».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 xml:space="preserve">Работа в </w:t>
            </w:r>
            <w:proofErr w:type="spellStart"/>
            <w:r w:rsidRPr="008F79C2">
              <w:rPr>
                <w:rFonts w:ascii="Times New Roman" w:hAnsi="Times New Roman"/>
                <w:sz w:val="28"/>
                <w:szCs w:val="28"/>
              </w:rPr>
              <w:t>микрогруппах</w:t>
            </w:r>
            <w:proofErr w:type="spellEnd"/>
            <w:r w:rsidRPr="008F79C2">
              <w:rPr>
                <w:rFonts w:ascii="Times New Roman" w:hAnsi="Times New Roman"/>
                <w:sz w:val="28"/>
                <w:szCs w:val="28"/>
              </w:rPr>
              <w:t>, коммуникация со сверстниками. Формирование положительного эмоционального взаимодействия.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91556E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91556E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41.11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7D68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Домашние  заготовки</w:t>
            </w:r>
            <w:r w:rsidRPr="008F79C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Виды домашних заготовок (сушка, соление, маринование).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91556E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42.12</w:t>
            </w:r>
          </w:p>
        </w:tc>
        <w:tc>
          <w:tcPr>
            <w:tcW w:w="4347" w:type="dxa"/>
            <w:shd w:val="clear" w:color="auto" w:fill="auto"/>
          </w:tcPr>
          <w:p w:rsidR="007D68C2" w:rsidRDefault="007D68C2" w:rsidP="007D68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Меры предосторожности при употреблении консервированных продуктов. Первая помощь при отравлении.</w:t>
            </w:r>
          </w:p>
        </w:tc>
        <w:tc>
          <w:tcPr>
            <w:tcW w:w="2882" w:type="dxa"/>
          </w:tcPr>
          <w:p w:rsidR="007D68C2" w:rsidRPr="008F79C2" w:rsidRDefault="007D68C2" w:rsidP="007D68C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7D68C2" w:rsidRPr="008F79C2" w:rsidRDefault="007D68C2" w:rsidP="007D68C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91556E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43.13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Консервирование овощей (запись рецептов).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91556E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44.14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7D68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Варенье из ягод и фруктов.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91556E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45.15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 xml:space="preserve">Сушка фруктов, овощей, зелени. </w:t>
            </w:r>
            <w:r w:rsidRPr="008F79C2">
              <w:rPr>
                <w:rFonts w:ascii="Times New Roman" w:hAnsi="Times New Roman"/>
                <w:sz w:val="28"/>
                <w:szCs w:val="28"/>
              </w:rPr>
              <w:lastRenderedPageBreak/>
              <w:t>Нарезка зелени и фруктов.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Коллективное </w:t>
            </w:r>
            <w:r w:rsidRPr="008F79C2">
              <w:rPr>
                <w:rFonts w:ascii="Times New Roman" w:hAnsi="Times New Roman"/>
                <w:sz w:val="28"/>
                <w:szCs w:val="28"/>
              </w:rPr>
              <w:lastRenderedPageBreak/>
              <w:t>сотрудничество с учителем.</w:t>
            </w:r>
          </w:p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91556E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46.16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Салаты из овощей. Правила приготовления, рецепты.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91556E" w:rsidP="0091556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47.17 -48.18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44449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Практи</w:t>
            </w:r>
            <w:r w:rsidR="0044449A">
              <w:rPr>
                <w:rFonts w:ascii="Times New Roman" w:hAnsi="Times New Roman"/>
                <w:sz w:val="28"/>
                <w:szCs w:val="28"/>
              </w:rPr>
              <w:t>ческая работа</w:t>
            </w:r>
            <w:r w:rsidRPr="008F79C2">
              <w:rPr>
                <w:rFonts w:ascii="Times New Roman" w:hAnsi="Times New Roman"/>
                <w:sz w:val="28"/>
                <w:szCs w:val="28"/>
              </w:rPr>
              <w:t xml:space="preserve"> «Приготовление овощного салата».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 xml:space="preserve">Работа в </w:t>
            </w:r>
            <w:proofErr w:type="spellStart"/>
            <w:r w:rsidRPr="008F79C2">
              <w:rPr>
                <w:rFonts w:ascii="Times New Roman" w:hAnsi="Times New Roman"/>
                <w:sz w:val="28"/>
                <w:szCs w:val="28"/>
              </w:rPr>
              <w:t>микрогруппах</w:t>
            </w:r>
            <w:proofErr w:type="spellEnd"/>
            <w:r w:rsidRPr="008F79C2">
              <w:rPr>
                <w:rFonts w:ascii="Times New Roman" w:hAnsi="Times New Roman"/>
                <w:sz w:val="28"/>
                <w:szCs w:val="28"/>
              </w:rPr>
              <w:t>, коммуникация со сверстниками.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91556E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91556E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49.19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Рынки. Виды рынков.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7D68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D68C2" w:rsidRPr="00AA363B" w:rsidRDefault="007D68C2" w:rsidP="00C42E4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91556E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50.20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Различие рынка и магазина.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91556E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51.21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516E6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Обобщающий урок по теме «</w:t>
            </w:r>
            <w:r>
              <w:rPr>
                <w:rFonts w:ascii="Times New Roman" w:hAnsi="Times New Roman"/>
                <w:sz w:val="28"/>
                <w:szCs w:val="28"/>
              </w:rPr>
              <w:t>Питание</w:t>
            </w:r>
            <w:r w:rsidRPr="008F79C2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91556E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52.22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по теме «Питание».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79C2">
              <w:rPr>
                <w:rFonts w:ascii="Times New Roman" w:hAnsi="Times New Roman"/>
                <w:b/>
                <w:sz w:val="28"/>
                <w:szCs w:val="28"/>
              </w:rPr>
              <w:t>Средства связи.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7D68C2" w:rsidRPr="008F79C2" w:rsidRDefault="0091556E" w:rsidP="00C42E4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91556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155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 xml:space="preserve">Телефон. Виды телефонной связи. 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91556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155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Культура разговора по телефону.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91556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155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Вызов различных служб по телефону.</w:t>
            </w:r>
            <w:r w:rsidR="0091556E" w:rsidRPr="008F79C2">
              <w:rPr>
                <w:rFonts w:ascii="Times New Roman" w:hAnsi="Times New Roman"/>
                <w:sz w:val="28"/>
                <w:szCs w:val="28"/>
              </w:rPr>
              <w:t xml:space="preserve"> Междугородняя телефонная связь. Роуминг.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91556E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  <w:r w:rsidR="009155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Обобщающий урок по темам «Средства связи» и «Культура поведения».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autoSpaceDE w:val="0"/>
              <w:autoSpaceDN w:val="0"/>
              <w:adjustRightInd w:val="0"/>
              <w:spacing w:line="240" w:lineRule="auto"/>
              <w:jc w:val="both"/>
              <w:outlineLvl w:val="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Транспорт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57.1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 xml:space="preserve">Междугородний автотранспорт. Автовокзал, назначение. 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58.2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autoSpaceDE w:val="0"/>
              <w:autoSpaceDN w:val="0"/>
              <w:adjustRightInd w:val="0"/>
              <w:spacing w:line="240" w:lineRule="auto"/>
              <w:ind w:firstLine="12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Расписание, приобретение билетов.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59.3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Опасные ситуации на транспорте. Поведение пассажиров в общественном транспорте.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60.4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Водный транспорт, значение. Порт, основные службы. Приобретение билетов, стоимость проезда.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61.5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 xml:space="preserve">Опасные ситуации и правила поведения на воде. Оказание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первой </w:t>
            </w:r>
            <w:r w:rsidRPr="008F79C2">
              <w:rPr>
                <w:rFonts w:ascii="Times New Roman" w:hAnsi="Times New Roman"/>
                <w:sz w:val="28"/>
                <w:szCs w:val="28"/>
              </w:rPr>
              <w:t>помощи утопающему.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62.6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F04BB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Обобщающий урок по теме «</w:t>
            </w:r>
            <w:r>
              <w:rPr>
                <w:rFonts w:ascii="Times New Roman" w:hAnsi="Times New Roman"/>
                <w:sz w:val="28"/>
                <w:szCs w:val="28"/>
              </w:rPr>
              <w:t>Транспорт</w:t>
            </w:r>
            <w:r w:rsidRPr="008F79C2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F04BB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Повторение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7D68C2" w:rsidRPr="007D68C2" w:rsidRDefault="007D68C2" w:rsidP="00C42E4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63.1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F04BB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по темам «Личная гигиена» и «Охрана здоровья».</w:t>
            </w:r>
          </w:p>
        </w:tc>
        <w:tc>
          <w:tcPr>
            <w:tcW w:w="2882" w:type="dxa"/>
          </w:tcPr>
          <w:p w:rsidR="007D68C2" w:rsidRPr="008F79C2" w:rsidRDefault="007D68C2" w:rsidP="007D68C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7D68C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64.2</w:t>
            </w:r>
          </w:p>
        </w:tc>
        <w:tc>
          <w:tcPr>
            <w:tcW w:w="4347" w:type="dxa"/>
            <w:shd w:val="clear" w:color="auto" w:fill="auto"/>
          </w:tcPr>
          <w:p w:rsidR="007D68C2" w:rsidRDefault="007D68C2" w:rsidP="00F04BB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по теме «Питание».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7D68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DD1516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65.3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по темам «Одежда и обувь» и «Жилище».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  <w:r w:rsidR="004848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C42E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по темам «Семья», «Средства связи».</w:t>
            </w:r>
          </w:p>
        </w:tc>
        <w:tc>
          <w:tcPr>
            <w:tcW w:w="2882" w:type="dxa"/>
          </w:tcPr>
          <w:p w:rsidR="007D68C2" w:rsidRPr="008F79C2" w:rsidRDefault="007D68C2" w:rsidP="007D68C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  <w:r w:rsidR="004848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47" w:type="dxa"/>
            <w:shd w:val="clear" w:color="auto" w:fill="auto"/>
          </w:tcPr>
          <w:p w:rsidR="007D68C2" w:rsidRPr="00036EA8" w:rsidRDefault="007D68C2" w:rsidP="00C42E45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Контрольная работа за год.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 xml:space="preserve">Тест. Использование </w:t>
            </w:r>
            <w:r w:rsidRPr="008F79C2">
              <w:rPr>
                <w:rFonts w:ascii="Times New Roman" w:hAnsi="Times New Roman"/>
                <w:sz w:val="28"/>
                <w:szCs w:val="28"/>
              </w:rPr>
              <w:lastRenderedPageBreak/>
              <w:t>ИКТ.</w:t>
            </w:r>
          </w:p>
        </w:tc>
        <w:tc>
          <w:tcPr>
            <w:tcW w:w="2259" w:type="dxa"/>
            <w:shd w:val="clear" w:color="auto" w:fill="auto"/>
          </w:tcPr>
          <w:p w:rsidR="007D68C2" w:rsidRPr="007D68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68C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7D68C2" w:rsidRPr="00CF1592" w:rsidTr="008636B7">
        <w:tc>
          <w:tcPr>
            <w:tcW w:w="1560" w:type="dxa"/>
            <w:shd w:val="clear" w:color="auto" w:fill="auto"/>
          </w:tcPr>
          <w:p w:rsidR="007D68C2" w:rsidRDefault="007D68C2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68.</w:t>
            </w:r>
            <w:r w:rsidR="004848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47" w:type="dxa"/>
            <w:shd w:val="clear" w:color="auto" w:fill="auto"/>
          </w:tcPr>
          <w:p w:rsidR="007D68C2" w:rsidRPr="008F79C2" w:rsidRDefault="007D68C2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Правила поведения во время летних каникул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82" w:type="dxa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7D68C2" w:rsidRPr="008F79C2" w:rsidRDefault="007D68C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84128" w:rsidRPr="00CF1592" w:rsidTr="008636B7">
        <w:tc>
          <w:tcPr>
            <w:tcW w:w="1560" w:type="dxa"/>
            <w:shd w:val="clear" w:color="auto" w:fill="auto"/>
          </w:tcPr>
          <w:p w:rsidR="00084128" w:rsidRDefault="00084128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084128" w:rsidRPr="00084128" w:rsidRDefault="00084128" w:rsidP="00036EA8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 класс</w:t>
            </w:r>
          </w:p>
        </w:tc>
        <w:tc>
          <w:tcPr>
            <w:tcW w:w="2882" w:type="dxa"/>
          </w:tcPr>
          <w:p w:rsidR="00084128" w:rsidRPr="008F79C2" w:rsidRDefault="00084128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084128" w:rsidRPr="00084128" w:rsidRDefault="00084128" w:rsidP="00C42E4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</w:tc>
      </w:tr>
      <w:tr w:rsidR="00084128" w:rsidRPr="00CF1592" w:rsidTr="008636B7">
        <w:tc>
          <w:tcPr>
            <w:tcW w:w="1560" w:type="dxa"/>
            <w:shd w:val="clear" w:color="auto" w:fill="auto"/>
          </w:tcPr>
          <w:p w:rsidR="00084128" w:rsidRDefault="00084128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084128" w:rsidRPr="00DE6B2F" w:rsidRDefault="00DE6B2F" w:rsidP="00036EA8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Личная гигиена</w:t>
            </w:r>
          </w:p>
        </w:tc>
        <w:tc>
          <w:tcPr>
            <w:tcW w:w="2882" w:type="dxa"/>
          </w:tcPr>
          <w:p w:rsidR="00084128" w:rsidRPr="008F79C2" w:rsidRDefault="00084128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084128" w:rsidRPr="00DE6B2F" w:rsidRDefault="00DE6B2F" w:rsidP="00C42E4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084128" w:rsidRPr="00CF1592" w:rsidTr="008636B7">
        <w:tc>
          <w:tcPr>
            <w:tcW w:w="1560" w:type="dxa"/>
            <w:shd w:val="clear" w:color="auto" w:fill="auto"/>
          </w:tcPr>
          <w:p w:rsidR="00084128" w:rsidRPr="0032276F" w:rsidRDefault="00DE6B2F" w:rsidP="00484893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2276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1.1</w:t>
            </w:r>
          </w:p>
        </w:tc>
        <w:tc>
          <w:tcPr>
            <w:tcW w:w="4347" w:type="dxa"/>
            <w:shd w:val="clear" w:color="auto" w:fill="auto"/>
          </w:tcPr>
          <w:p w:rsidR="00084128" w:rsidRPr="008F79C2" w:rsidRDefault="00DE6B2F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Особенности личной гигиены подростка.</w:t>
            </w:r>
          </w:p>
        </w:tc>
        <w:tc>
          <w:tcPr>
            <w:tcW w:w="2882" w:type="dxa"/>
          </w:tcPr>
          <w:p w:rsidR="00084128" w:rsidRPr="008F79C2" w:rsidRDefault="00DE6B2F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084128" w:rsidRPr="008F79C2" w:rsidRDefault="00DE6B2F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84128" w:rsidRPr="00CF1592" w:rsidTr="008636B7">
        <w:tc>
          <w:tcPr>
            <w:tcW w:w="1560" w:type="dxa"/>
            <w:shd w:val="clear" w:color="auto" w:fill="auto"/>
          </w:tcPr>
          <w:p w:rsidR="00084128" w:rsidRPr="0032276F" w:rsidRDefault="00DE6B2F" w:rsidP="00484893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2276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2.2</w:t>
            </w:r>
          </w:p>
        </w:tc>
        <w:tc>
          <w:tcPr>
            <w:tcW w:w="4347" w:type="dxa"/>
            <w:shd w:val="clear" w:color="auto" w:fill="auto"/>
          </w:tcPr>
          <w:p w:rsidR="00084128" w:rsidRPr="008F79C2" w:rsidRDefault="00DE6B2F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Гигиенические требования к использованию личного белья (нижнее белье, носки, колготки).</w:t>
            </w:r>
          </w:p>
        </w:tc>
        <w:tc>
          <w:tcPr>
            <w:tcW w:w="2882" w:type="dxa"/>
          </w:tcPr>
          <w:p w:rsidR="00084128" w:rsidRPr="008F79C2" w:rsidRDefault="00DE6B2F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084128" w:rsidRPr="008F79C2" w:rsidRDefault="00DE6B2F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84128" w:rsidRPr="00CF1592" w:rsidTr="008636B7">
        <w:tc>
          <w:tcPr>
            <w:tcW w:w="1560" w:type="dxa"/>
            <w:shd w:val="clear" w:color="auto" w:fill="auto"/>
          </w:tcPr>
          <w:p w:rsidR="00084128" w:rsidRPr="002D3C44" w:rsidRDefault="00DE6B2F" w:rsidP="00484893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D3C4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3.3</w:t>
            </w:r>
          </w:p>
        </w:tc>
        <w:tc>
          <w:tcPr>
            <w:tcW w:w="4347" w:type="dxa"/>
            <w:shd w:val="clear" w:color="auto" w:fill="auto"/>
          </w:tcPr>
          <w:p w:rsidR="00084128" w:rsidRPr="008F79C2" w:rsidRDefault="00DE6B2F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Уход за волосами. Средства для борьбы с перхотью и выпадением волос.</w:t>
            </w:r>
          </w:p>
        </w:tc>
        <w:tc>
          <w:tcPr>
            <w:tcW w:w="2882" w:type="dxa"/>
          </w:tcPr>
          <w:p w:rsidR="00DE6B2F" w:rsidRPr="008F79C2" w:rsidRDefault="00DE6B2F" w:rsidP="00DE6B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084128" w:rsidRPr="008F79C2" w:rsidRDefault="00DE6B2F" w:rsidP="00DE6B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084128" w:rsidRPr="008F79C2" w:rsidRDefault="00DE6B2F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84128" w:rsidRPr="00CF1592" w:rsidTr="008636B7">
        <w:tc>
          <w:tcPr>
            <w:tcW w:w="1560" w:type="dxa"/>
            <w:shd w:val="clear" w:color="auto" w:fill="auto"/>
          </w:tcPr>
          <w:p w:rsidR="00084128" w:rsidRDefault="00084128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084128" w:rsidRPr="00DE6B2F" w:rsidRDefault="00DE6B2F" w:rsidP="00036EA8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Охрана здоровья</w:t>
            </w:r>
          </w:p>
        </w:tc>
        <w:tc>
          <w:tcPr>
            <w:tcW w:w="2882" w:type="dxa"/>
          </w:tcPr>
          <w:p w:rsidR="00084128" w:rsidRPr="008F79C2" w:rsidRDefault="00084128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084128" w:rsidRPr="00DE6B2F" w:rsidRDefault="00DE6B2F" w:rsidP="00C42E4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084128" w:rsidRPr="00CF1592" w:rsidTr="008636B7">
        <w:tc>
          <w:tcPr>
            <w:tcW w:w="1560" w:type="dxa"/>
            <w:shd w:val="clear" w:color="auto" w:fill="auto"/>
          </w:tcPr>
          <w:p w:rsidR="00084128" w:rsidRPr="002D3C44" w:rsidRDefault="00DE6B2F" w:rsidP="00484893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D3C4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4.1</w:t>
            </w:r>
          </w:p>
        </w:tc>
        <w:tc>
          <w:tcPr>
            <w:tcW w:w="4347" w:type="dxa"/>
            <w:shd w:val="clear" w:color="auto" w:fill="auto"/>
          </w:tcPr>
          <w:p w:rsidR="00084128" w:rsidRPr="008F79C2" w:rsidRDefault="00DE6B2F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Инфекционные заболевания. Виды.</w:t>
            </w:r>
          </w:p>
        </w:tc>
        <w:tc>
          <w:tcPr>
            <w:tcW w:w="2882" w:type="dxa"/>
          </w:tcPr>
          <w:p w:rsidR="00AC1294" w:rsidRPr="008F79C2" w:rsidRDefault="00AC1294" w:rsidP="00AC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084128" w:rsidRPr="008F79C2" w:rsidRDefault="00AC1294" w:rsidP="00AC12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084128" w:rsidRPr="008F79C2" w:rsidRDefault="00DE6B2F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84128" w:rsidRPr="00CF1592" w:rsidTr="008636B7">
        <w:tc>
          <w:tcPr>
            <w:tcW w:w="1560" w:type="dxa"/>
            <w:shd w:val="clear" w:color="auto" w:fill="auto"/>
          </w:tcPr>
          <w:p w:rsidR="00084128" w:rsidRDefault="00DE6B2F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4347" w:type="dxa"/>
            <w:shd w:val="clear" w:color="auto" w:fill="auto"/>
          </w:tcPr>
          <w:p w:rsidR="00084128" w:rsidRPr="008F79C2" w:rsidRDefault="00DE6B2F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Профилактика вирусных и простудных заболеваний. Самолечение: вред и опасность.</w:t>
            </w:r>
          </w:p>
        </w:tc>
        <w:tc>
          <w:tcPr>
            <w:tcW w:w="2882" w:type="dxa"/>
          </w:tcPr>
          <w:p w:rsidR="00084128" w:rsidRPr="008F79C2" w:rsidRDefault="00AC1294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084128" w:rsidRPr="008F79C2" w:rsidRDefault="00DE6B2F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84128" w:rsidRPr="00CF1592" w:rsidTr="008636B7">
        <w:tc>
          <w:tcPr>
            <w:tcW w:w="1560" w:type="dxa"/>
            <w:shd w:val="clear" w:color="auto" w:fill="auto"/>
          </w:tcPr>
          <w:p w:rsidR="00084128" w:rsidRDefault="00DE6B2F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4347" w:type="dxa"/>
            <w:shd w:val="clear" w:color="auto" w:fill="auto"/>
          </w:tcPr>
          <w:p w:rsidR="00084128" w:rsidRPr="008F79C2" w:rsidRDefault="00DE6B2F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Уход за инфекционными больными на дому.</w:t>
            </w:r>
          </w:p>
        </w:tc>
        <w:tc>
          <w:tcPr>
            <w:tcW w:w="2882" w:type="dxa"/>
          </w:tcPr>
          <w:p w:rsidR="00084128" w:rsidRPr="008F79C2" w:rsidRDefault="00AC1294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084128" w:rsidRPr="008F79C2" w:rsidRDefault="00DE6B2F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84128" w:rsidRPr="00CF1592" w:rsidTr="008636B7">
        <w:tc>
          <w:tcPr>
            <w:tcW w:w="1560" w:type="dxa"/>
            <w:shd w:val="clear" w:color="auto" w:fill="auto"/>
          </w:tcPr>
          <w:p w:rsidR="00084128" w:rsidRDefault="00DE6B2F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7.4</w:t>
            </w:r>
          </w:p>
        </w:tc>
        <w:tc>
          <w:tcPr>
            <w:tcW w:w="4347" w:type="dxa"/>
            <w:shd w:val="clear" w:color="auto" w:fill="auto"/>
          </w:tcPr>
          <w:p w:rsidR="00084128" w:rsidRPr="008F79C2" w:rsidRDefault="00DE6B2F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Иммунитет. Факторы риска.</w:t>
            </w:r>
          </w:p>
        </w:tc>
        <w:tc>
          <w:tcPr>
            <w:tcW w:w="2882" w:type="dxa"/>
          </w:tcPr>
          <w:p w:rsidR="00084128" w:rsidRPr="008F79C2" w:rsidRDefault="00277B5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084128" w:rsidRPr="008F79C2" w:rsidRDefault="00DE6B2F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84128" w:rsidRPr="00CF1592" w:rsidTr="008636B7">
        <w:tc>
          <w:tcPr>
            <w:tcW w:w="1560" w:type="dxa"/>
            <w:shd w:val="clear" w:color="auto" w:fill="auto"/>
          </w:tcPr>
          <w:p w:rsidR="00084128" w:rsidRDefault="00DE6B2F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4347" w:type="dxa"/>
            <w:shd w:val="clear" w:color="auto" w:fill="auto"/>
          </w:tcPr>
          <w:p w:rsidR="00084128" w:rsidRPr="008F79C2" w:rsidRDefault="00DE6B2F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 по темам «Личная гигиена», «Охрана здоровья».</w:t>
            </w:r>
          </w:p>
        </w:tc>
        <w:tc>
          <w:tcPr>
            <w:tcW w:w="2882" w:type="dxa"/>
          </w:tcPr>
          <w:p w:rsidR="00084128" w:rsidRPr="008F79C2" w:rsidRDefault="00AC1294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084128" w:rsidRPr="008F79C2" w:rsidRDefault="00DE6B2F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84128" w:rsidRPr="00CF1592" w:rsidTr="008636B7">
        <w:tc>
          <w:tcPr>
            <w:tcW w:w="1560" w:type="dxa"/>
            <w:shd w:val="clear" w:color="auto" w:fill="auto"/>
          </w:tcPr>
          <w:p w:rsidR="00084128" w:rsidRDefault="00084128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084128" w:rsidRPr="00DE6B2F" w:rsidRDefault="00DE6B2F" w:rsidP="00036EA8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Одежда и обувь</w:t>
            </w:r>
          </w:p>
        </w:tc>
        <w:tc>
          <w:tcPr>
            <w:tcW w:w="2882" w:type="dxa"/>
          </w:tcPr>
          <w:p w:rsidR="00084128" w:rsidRPr="008F79C2" w:rsidRDefault="00084128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084128" w:rsidRPr="00DE6B2F" w:rsidRDefault="00DE6B2F" w:rsidP="00C42E4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DE6B2F" w:rsidRPr="00CF1592" w:rsidTr="008636B7">
        <w:tc>
          <w:tcPr>
            <w:tcW w:w="1560" w:type="dxa"/>
            <w:shd w:val="clear" w:color="auto" w:fill="auto"/>
          </w:tcPr>
          <w:p w:rsidR="00DE6B2F" w:rsidRDefault="00DE6B2F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4347" w:type="dxa"/>
            <w:shd w:val="clear" w:color="auto" w:fill="auto"/>
          </w:tcPr>
          <w:p w:rsidR="00DE6B2F" w:rsidRPr="00DE6B2F" w:rsidRDefault="00AC1294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одежды и обуви (повторение).</w:t>
            </w:r>
          </w:p>
        </w:tc>
        <w:tc>
          <w:tcPr>
            <w:tcW w:w="2882" w:type="dxa"/>
          </w:tcPr>
          <w:p w:rsidR="00DE6B2F" w:rsidRPr="008F79C2" w:rsidRDefault="00AC1294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DE6B2F" w:rsidRPr="00DE6B2F" w:rsidRDefault="00DE6B2F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E6B2F" w:rsidRPr="00CF1592" w:rsidTr="008636B7">
        <w:tc>
          <w:tcPr>
            <w:tcW w:w="1560" w:type="dxa"/>
            <w:shd w:val="clear" w:color="auto" w:fill="auto"/>
          </w:tcPr>
          <w:p w:rsidR="00DE6B2F" w:rsidRDefault="00DE6B2F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10.2</w:t>
            </w:r>
          </w:p>
        </w:tc>
        <w:tc>
          <w:tcPr>
            <w:tcW w:w="4347" w:type="dxa"/>
            <w:shd w:val="clear" w:color="auto" w:fill="auto"/>
          </w:tcPr>
          <w:p w:rsidR="00DE6B2F" w:rsidRPr="00AC1294" w:rsidRDefault="00AC1294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1294">
              <w:rPr>
                <w:rFonts w:ascii="Times New Roman" w:hAnsi="Times New Roman"/>
                <w:sz w:val="28"/>
                <w:szCs w:val="28"/>
              </w:rPr>
              <w:t>Выбор одежды и обуви в соответствии с назначением.</w:t>
            </w:r>
          </w:p>
        </w:tc>
        <w:tc>
          <w:tcPr>
            <w:tcW w:w="2882" w:type="dxa"/>
          </w:tcPr>
          <w:p w:rsidR="00DE6B2F" w:rsidRPr="008F79C2" w:rsidRDefault="00AC1294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DE6B2F" w:rsidRPr="00DE6B2F" w:rsidRDefault="00DE6B2F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E6B2F" w:rsidRPr="00CF1592" w:rsidTr="008636B7">
        <w:tc>
          <w:tcPr>
            <w:tcW w:w="1560" w:type="dxa"/>
            <w:shd w:val="clear" w:color="auto" w:fill="auto"/>
          </w:tcPr>
          <w:p w:rsidR="00DE6B2F" w:rsidRDefault="00DE6B2F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11.3</w:t>
            </w:r>
          </w:p>
        </w:tc>
        <w:tc>
          <w:tcPr>
            <w:tcW w:w="4347" w:type="dxa"/>
            <w:shd w:val="clear" w:color="auto" w:fill="auto"/>
          </w:tcPr>
          <w:p w:rsidR="00DE6B2F" w:rsidRPr="00AC1294" w:rsidRDefault="00AC1294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1294">
              <w:rPr>
                <w:rFonts w:ascii="Times New Roman" w:hAnsi="Times New Roman"/>
                <w:sz w:val="28"/>
                <w:szCs w:val="28"/>
              </w:rPr>
              <w:t>Выведение пятен в домашних условиях. Виды пятновыводителей.</w:t>
            </w:r>
          </w:p>
        </w:tc>
        <w:tc>
          <w:tcPr>
            <w:tcW w:w="2882" w:type="dxa"/>
          </w:tcPr>
          <w:p w:rsidR="00AC1294" w:rsidRPr="008F79C2" w:rsidRDefault="00AC1294" w:rsidP="00AC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DE6B2F" w:rsidRPr="008F79C2" w:rsidRDefault="00AC1294" w:rsidP="00AC12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DE6B2F" w:rsidRPr="00DE6B2F" w:rsidRDefault="00DE6B2F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E6B2F" w:rsidRPr="00CF1592" w:rsidTr="008636B7">
        <w:tc>
          <w:tcPr>
            <w:tcW w:w="1560" w:type="dxa"/>
            <w:shd w:val="clear" w:color="auto" w:fill="auto"/>
          </w:tcPr>
          <w:p w:rsidR="00DE6B2F" w:rsidRDefault="00DE6B2F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12.4</w:t>
            </w:r>
          </w:p>
        </w:tc>
        <w:tc>
          <w:tcPr>
            <w:tcW w:w="4347" w:type="dxa"/>
            <w:shd w:val="clear" w:color="auto" w:fill="auto"/>
          </w:tcPr>
          <w:p w:rsidR="00DE6B2F" w:rsidRPr="00AC1294" w:rsidRDefault="00AC1294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выведения мелких пятен в домашних условиях. Правила ТБ.</w:t>
            </w:r>
          </w:p>
        </w:tc>
        <w:tc>
          <w:tcPr>
            <w:tcW w:w="2882" w:type="dxa"/>
          </w:tcPr>
          <w:p w:rsidR="00DE6B2F" w:rsidRPr="008F79C2" w:rsidRDefault="00AC1294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DE6B2F" w:rsidRPr="00DE6B2F" w:rsidRDefault="00DE6B2F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E6B2F" w:rsidRPr="00CF1592" w:rsidTr="008636B7">
        <w:tc>
          <w:tcPr>
            <w:tcW w:w="1560" w:type="dxa"/>
            <w:shd w:val="clear" w:color="auto" w:fill="auto"/>
          </w:tcPr>
          <w:p w:rsidR="00DE6B2F" w:rsidRDefault="00DE6B2F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13.5</w:t>
            </w:r>
          </w:p>
        </w:tc>
        <w:tc>
          <w:tcPr>
            <w:tcW w:w="4347" w:type="dxa"/>
            <w:shd w:val="clear" w:color="auto" w:fill="auto"/>
          </w:tcPr>
          <w:p w:rsidR="00DE6B2F" w:rsidRPr="00AC1294" w:rsidRDefault="00AC1294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Предприятия службы быта. Виды, назначение.</w:t>
            </w:r>
          </w:p>
        </w:tc>
        <w:tc>
          <w:tcPr>
            <w:tcW w:w="2882" w:type="dxa"/>
          </w:tcPr>
          <w:p w:rsidR="00DE6B2F" w:rsidRPr="008F79C2" w:rsidRDefault="00277B5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DE6B2F" w:rsidRPr="00DE6B2F" w:rsidRDefault="00DE6B2F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E6B2F" w:rsidRPr="00CF1592" w:rsidTr="008636B7">
        <w:tc>
          <w:tcPr>
            <w:tcW w:w="1560" w:type="dxa"/>
            <w:shd w:val="clear" w:color="auto" w:fill="auto"/>
          </w:tcPr>
          <w:p w:rsidR="00DE6B2F" w:rsidRDefault="00DE6B2F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14.6</w:t>
            </w:r>
          </w:p>
        </w:tc>
        <w:tc>
          <w:tcPr>
            <w:tcW w:w="4347" w:type="dxa"/>
            <w:shd w:val="clear" w:color="auto" w:fill="auto"/>
          </w:tcPr>
          <w:p w:rsidR="00DE6B2F" w:rsidRPr="00AC1294" w:rsidRDefault="00AC1294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Прачечная, виды услуг, правила пользования.</w:t>
            </w:r>
          </w:p>
        </w:tc>
        <w:tc>
          <w:tcPr>
            <w:tcW w:w="2882" w:type="dxa"/>
          </w:tcPr>
          <w:p w:rsidR="00AC1294" w:rsidRPr="008F79C2" w:rsidRDefault="00AC1294" w:rsidP="00AC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DE6B2F" w:rsidRPr="008F79C2" w:rsidRDefault="00AC1294" w:rsidP="00AC12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DE6B2F" w:rsidRPr="00DE6B2F" w:rsidRDefault="00DE6B2F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E6B2F" w:rsidRPr="00CF1592" w:rsidTr="008636B7">
        <w:tc>
          <w:tcPr>
            <w:tcW w:w="1560" w:type="dxa"/>
            <w:shd w:val="clear" w:color="auto" w:fill="auto"/>
          </w:tcPr>
          <w:p w:rsidR="00DE6B2F" w:rsidRDefault="00DE6B2F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15.7</w:t>
            </w:r>
          </w:p>
        </w:tc>
        <w:tc>
          <w:tcPr>
            <w:tcW w:w="4347" w:type="dxa"/>
            <w:shd w:val="clear" w:color="auto" w:fill="auto"/>
          </w:tcPr>
          <w:p w:rsidR="00DE6B2F" w:rsidRPr="00AC1294" w:rsidRDefault="00AC1294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Химчистка, услуги, правила приемки вещей.</w:t>
            </w:r>
          </w:p>
        </w:tc>
        <w:tc>
          <w:tcPr>
            <w:tcW w:w="2882" w:type="dxa"/>
          </w:tcPr>
          <w:p w:rsidR="00AC1294" w:rsidRPr="008F79C2" w:rsidRDefault="00AC1294" w:rsidP="00AC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DE6B2F" w:rsidRPr="008F79C2" w:rsidRDefault="00AC1294" w:rsidP="00AC12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DE6B2F" w:rsidRPr="00DE6B2F" w:rsidRDefault="00DE6B2F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E6B2F" w:rsidRPr="00CF1592" w:rsidTr="008636B7">
        <w:tc>
          <w:tcPr>
            <w:tcW w:w="1560" w:type="dxa"/>
            <w:shd w:val="clear" w:color="auto" w:fill="auto"/>
          </w:tcPr>
          <w:p w:rsidR="00DE6B2F" w:rsidRDefault="00DE6B2F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16.8</w:t>
            </w:r>
          </w:p>
        </w:tc>
        <w:tc>
          <w:tcPr>
            <w:tcW w:w="4347" w:type="dxa"/>
            <w:shd w:val="clear" w:color="auto" w:fill="auto"/>
          </w:tcPr>
          <w:p w:rsidR="00DE6B2F" w:rsidRPr="00AC1294" w:rsidRDefault="00AC1294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1294">
              <w:rPr>
                <w:rFonts w:ascii="Times New Roman" w:hAnsi="Times New Roman"/>
                <w:sz w:val="28"/>
                <w:szCs w:val="28"/>
              </w:rPr>
              <w:t>Ремонт обуви, виды услуг. Обувь и здоровье человека.</w:t>
            </w:r>
          </w:p>
        </w:tc>
        <w:tc>
          <w:tcPr>
            <w:tcW w:w="2882" w:type="dxa"/>
          </w:tcPr>
          <w:p w:rsidR="00AC1294" w:rsidRPr="008F79C2" w:rsidRDefault="00AC1294" w:rsidP="00AC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DE6B2F" w:rsidRPr="008F79C2" w:rsidRDefault="00AC1294" w:rsidP="00AC12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DE6B2F" w:rsidRPr="00DE6B2F" w:rsidRDefault="00DE6B2F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E6B2F" w:rsidRPr="00CF1592" w:rsidTr="008636B7">
        <w:tc>
          <w:tcPr>
            <w:tcW w:w="1560" w:type="dxa"/>
            <w:shd w:val="clear" w:color="auto" w:fill="auto"/>
          </w:tcPr>
          <w:p w:rsidR="00DE6B2F" w:rsidRDefault="00DE6B2F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17.9</w:t>
            </w:r>
          </w:p>
        </w:tc>
        <w:tc>
          <w:tcPr>
            <w:tcW w:w="4347" w:type="dxa"/>
            <w:shd w:val="clear" w:color="auto" w:fill="auto"/>
          </w:tcPr>
          <w:p w:rsidR="00DE6B2F" w:rsidRPr="00AC1294" w:rsidRDefault="00AC1294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Специализированные магазины по продаже одежды и обуви. Правила возврата или обмена.</w:t>
            </w:r>
          </w:p>
        </w:tc>
        <w:tc>
          <w:tcPr>
            <w:tcW w:w="2882" w:type="dxa"/>
          </w:tcPr>
          <w:p w:rsidR="00DE6B2F" w:rsidRPr="008F79C2" w:rsidRDefault="00AC1294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DE6B2F" w:rsidRPr="00DE6B2F" w:rsidRDefault="00DE6B2F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5FEA" w:rsidRPr="00CF1592" w:rsidTr="008636B7">
        <w:tc>
          <w:tcPr>
            <w:tcW w:w="1560" w:type="dxa"/>
            <w:shd w:val="clear" w:color="auto" w:fill="auto"/>
          </w:tcPr>
          <w:p w:rsidR="00CF5FEA" w:rsidRDefault="00CF5FEA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CF5FEA" w:rsidRPr="00CF5FEA" w:rsidRDefault="00CF5FEA" w:rsidP="00036EA8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Питание </w:t>
            </w:r>
          </w:p>
        </w:tc>
        <w:tc>
          <w:tcPr>
            <w:tcW w:w="2882" w:type="dxa"/>
          </w:tcPr>
          <w:p w:rsidR="00CF5FEA" w:rsidRPr="008F79C2" w:rsidRDefault="00CF5FEA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CF5FEA" w:rsidRPr="00CF5FEA" w:rsidRDefault="00CF5FEA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  <w:tr w:rsidR="00CF5FEA" w:rsidRPr="00CF1592" w:rsidTr="008636B7">
        <w:tc>
          <w:tcPr>
            <w:tcW w:w="1560" w:type="dxa"/>
            <w:shd w:val="clear" w:color="auto" w:fill="auto"/>
          </w:tcPr>
          <w:p w:rsidR="00CF5FEA" w:rsidRDefault="00CF5FEA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</w:t>
            </w:r>
          </w:p>
        </w:tc>
        <w:tc>
          <w:tcPr>
            <w:tcW w:w="4347" w:type="dxa"/>
            <w:shd w:val="clear" w:color="auto" w:fill="auto"/>
          </w:tcPr>
          <w:p w:rsidR="00CF5FEA" w:rsidRDefault="00CF5FEA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питания. Состав пищи (повторение).</w:t>
            </w:r>
          </w:p>
        </w:tc>
        <w:tc>
          <w:tcPr>
            <w:tcW w:w="2882" w:type="dxa"/>
          </w:tcPr>
          <w:p w:rsidR="00CF5FEA" w:rsidRPr="008F79C2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CF5FEA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5FEA" w:rsidRPr="00CF1592" w:rsidTr="008636B7">
        <w:tc>
          <w:tcPr>
            <w:tcW w:w="1560" w:type="dxa"/>
            <w:shd w:val="clear" w:color="auto" w:fill="auto"/>
          </w:tcPr>
          <w:p w:rsidR="00CF5FEA" w:rsidRDefault="00CF5FEA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19.2</w:t>
            </w:r>
          </w:p>
        </w:tc>
        <w:tc>
          <w:tcPr>
            <w:tcW w:w="4347" w:type="dxa"/>
            <w:shd w:val="clear" w:color="auto" w:fill="auto"/>
          </w:tcPr>
          <w:p w:rsidR="00CF5FEA" w:rsidRDefault="00CF5FEA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питания семьи.</w:t>
            </w:r>
          </w:p>
        </w:tc>
        <w:tc>
          <w:tcPr>
            <w:tcW w:w="2882" w:type="dxa"/>
          </w:tcPr>
          <w:p w:rsidR="00CF5FEA" w:rsidRPr="008F79C2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CF5FEA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5FEA" w:rsidRPr="00CF1592" w:rsidTr="008636B7">
        <w:tc>
          <w:tcPr>
            <w:tcW w:w="1560" w:type="dxa"/>
            <w:shd w:val="clear" w:color="auto" w:fill="auto"/>
          </w:tcPr>
          <w:p w:rsidR="00CF5FEA" w:rsidRDefault="00CF5FEA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20.3</w:t>
            </w:r>
          </w:p>
        </w:tc>
        <w:tc>
          <w:tcPr>
            <w:tcW w:w="4347" w:type="dxa"/>
            <w:shd w:val="clear" w:color="auto" w:fill="auto"/>
          </w:tcPr>
          <w:p w:rsidR="00CF5FEA" w:rsidRDefault="00CF5FEA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Гигиена приготовления пищи. ТБ при приготовлении пищи.</w:t>
            </w:r>
          </w:p>
        </w:tc>
        <w:tc>
          <w:tcPr>
            <w:tcW w:w="2882" w:type="dxa"/>
          </w:tcPr>
          <w:p w:rsidR="00CF5FEA" w:rsidRPr="008F79C2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CF5FEA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5FEA" w:rsidRPr="00CF1592" w:rsidTr="008636B7">
        <w:tc>
          <w:tcPr>
            <w:tcW w:w="1560" w:type="dxa"/>
            <w:shd w:val="clear" w:color="auto" w:fill="auto"/>
          </w:tcPr>
          <w:p w:rsidR="00CF5FEA" w:rsidRDefault="00CF5FEA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21.4</w:t>
            </w:r>
          </w:p>
        </w:tc>
        <w:tc>
          <w:tcPr>
            <w:tcW w:w="4347" w:type="dxa"/>
            <w:shd w:val="clear" w:color="auto" w:fill="auto"/>
          </w:tcPr>
          <w:p w:rsidR="00CF5FEA" w:rsidRDefault="00CF5FEA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Прием пищи. Первые, вторые, третьи блюда.</w:t>
            </w:r>
          </w:p>
        </w:tc>
        <w:tc>
          <w:tcPr>
            <w:tcW w:w="2882" w:type="dxa"/>
          </w:tcPr>
          <w:p w:rsidR="008636B7" w:rsidRPr="008F79C2" w:rsidRDefault="008636B7" w:rsidP="008636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CF5FEA" w:rsidRPr="008F79C2" w:rsidRDefault="008636B7" w:rsidP="008636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CF5FEA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5FEA" w:rsidRPr="00CF1592" w:rsidTr="008636B7">
        <w:tc>
          <w:tcPr>
            <w:tcW w:w="1560" w:type="dxa"/>
            <w:shd w:val="clear" w:color="auto" w:fill="auto"/>
          </w:tcPr>
          <w:p w:rsidR="00CF5FEA" w:rsidRDefault="00CF5FEA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22.5</w:t>
            </w:r>
          </w:p>
        </w:tc>
        <w:tc>
          <w:tcPr>
            <w:tcW w:w="4347" w:type="dxa"/>
            <w:shd w:val="clear" w:color="auto" w:fill="auto"/>
          </w:tcPr>
          <w:p w:rsidR="00CF5FEA" w:rsidRDefault="00CF5FEA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Завтрак. Стоимость, расчет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продуктов для завтрака.</w:t>
            </w:r>
          </w:p>
        </w:tc>
        <w:tc>
          <w:tcPr>
            <w:tcW w:w="2882" w:type="dxa"/>
          </w:tcPr>
          <w:p w:rsidR="00CF5FEA" w:rsidRPr="008F79C2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Продуктивное </w:t>
            </w:r>
            <w:r w:rsidRPr="008F79C2">
              <w:rPr>
                <w:rFonts w:ascii="Times New Roman" w:hAnsi="Times New Roman"/>
                <w:sz w:val="28"/>
                <w:szCs w:val="28"/>
              </w:rPr>
              <w:lastRenderedPageBreak/>
              <w:t>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CF5FEA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CF5FEA" w:rsidRPr="00CF1592" w:rsidTr="008636B7">
        <w:tc>
          <w:tcPr>
            <w:tcW w:w="1560" w:type="dxa"/>
            <w:shd w:val="clear" w:color="auto" w:fill="auto"/>
          </w:tcPr>
          <w:p w:rsidR="00CF5FEA" w:rsidRDefault="00CF5FEA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23.6</w:t>
            </w:r>
          </w:p>
        </w:tc>
        <w:tc>
          <w:tcPr>
            <w:tcW w:w="4347" w:type="dxa"/>
            <w:shd w:val="clear" w:color="auto" w:fill="auto"/>
          </w:tcPr>
          <w:p w:rsidR="00CF5FEA" w:rsidRDefault="00CF5FEA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Обед. Стоимость, расчет продуктов для обеда.</w:t>
            </w:r>
          </w:p>
        </w:tc>
        <w:tc>
          <w:tcPr>
            <w:tcW w:w="2882" w:type="dxa"/>
          </w:tcPr>
          <w:p w:rsidR="00CF5FEA" w:rsidRPr="008F79C2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CF5FEA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5FEA" w:rsidRPr="00CF1592" w:rsidTr="008636B7">
        <w:tc>
          <w:tcPr>
            <w:tcW w:w="1560" w:type="dxa"/>
            <w:shd w:val="clear" w:color="auto" w:fill="auto"/>
          </w:tcPr>
          <w:p w:rsidR="00CF5FEA" w:rsidRDefault="00CF5FEA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24.7</w:t>
            </w:r>
          </w:p>
        </w:tc>
        <w:tc>
          <w:tcPr>
            <w:tcW w:w="4347" w:type="dxa"/>
            <w:shd w:val="clear" w:color="auto" w:fill="auto"/>
          </w:tcPr>
          <w:p w:rsidR="00CF5FEA" w:rsidRDefault="00CF5FEA" w:rsidP="00CF5FE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Ужин горячий и холодный. Стоимость, расчет продуктов для ужина.</w:t>
            </w:r>
          </w:p>
        </w:tc>
        <w:tc>
          <w:tcPr>
            <w:tcW w:w="2882" w:type="dxa"/>
          </w:tcPr>
          <w:p w:rsidR="00CF5FEA" w:rsidRPr="008F79C2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CF5FEA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5FEA" w:rsidRPr="00CF1592" w:rsidTr="008636B7">
        <w:tc>
          <w:tcPr>
            <w:tcW w:w="1560" w:type="dxa"/>
            <w:shd w:val="clear" w:color="auto" w:fill="auto"/>
          </w:tcPr>
          <w:p w:rsidR="008636B7" w:rsidRDefault="008636B7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25.8 – </w:t>
            </w:r>
          </w:p>
          <w:p w:rsidR="00CF5FEA" w:rsidRDefault="008636B7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26.9</w:t>
            </w:r>
          </w:p>
        </w:tc>
        <w:tc>
          <w:tcPr>
            <w:tcW w:w="4347" w:type="dxa"/>
            <w:shd w:val="clear" w:color="auto" w:fill="auto"/>
          </w:tcPr>
          <w:p w:rsidR="00CF5FEA" w:rsidRDefault="008636B7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«Приготовление мясного салата».</w:t>
            </w:r>
          </w:p>
        </w:tc>
        <w:tc>
          <w:tcPr>
            <w:tcW w:w="2882" w:type="dxa"/>
          </w:tcPr>
          <w:p w:rsidR="00CF5FEA" w:rsidRPr="008F79C2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CF5FEA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F5FEA" w:rsidRPr="00CF1592" w:rsidTr="008636B7">
        <w:tc>
          <w:tcPr>
            <w:tcW w:w="1560" w:type="dxa"/>
            <w:shd w:val="clear" w:color="auto" w:fill="auto"/>
          </w:tcPr>
          <w:p w:rsidR="00CF5FEA" w:rsidRDefault="008636B7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4347" w:type="dxa"/>
            <w:shd w:val="clear" w:color="auto" w:fill="auto"/>
          </w:tcPr>
          <w:p w:rsidR="00CF5FEA" w:rsidRDefault="008636B7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Мясо и мясопродукты. </w:t>
            </w:r>
          </w:p>
        </w:tc>
        <w:tc>
          <w:tcPr>
            <w:tcW w:w="2882" w:type="dxa"/>
          </w:tcPr>
          <w:p w:rsidR="008636B7" w:rsidRPr="008F79C2" w:rsidRDefault="008636B7" w:rsidP="008636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CF5FEA" w:rsidRPr="008F79C2" w:rsidRDefault="008636B7" w:rsidP="008636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CF5FEA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5FEA" w:rsidRPr="00CF1592" w:rsidTr="008636B7">
        <w:tc>
          <w:tcPr>
            <w:tcW w:w="1560" w:type="dxa"/>
            <w:shd w:val="clear" w:color="auto" w:fill="auto"/>
          </w:tcPr>
          <w:p w:rsidR="00CF5FEA" w:rsidRDefault="008636B7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4347" w:type="dxa"/>
            <w:shd w:val="clear" w:color="auto" w:fill="auto"/>
          </w:tcPr>
          <w:p w:rsidR="00CF5FEA" w:rsidRDefault="008636B7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Первичная обработка мяса, хранение.</w:t>
            </w:r>
          </w:p>
        </w:tc>
        <w:tc>
          <w:tcPr>
            <w:tcW w:w="2882" w:type="dxa"/>
          </w:tcPr>
          <w:p w:rsidR="008636B7" w:rsidRPr="008F79C2" w:rsidRDefault="008636B7" w:rsidP="008636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CF5FEA" w:rsidRPr="008F79C2" w:rsidRDefault="008636B7" w:rsidP="008636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CF5FEA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5FEA" w:rsidRPr="00CF1592" w:rsidTr="008636B7">
        <w:tc>
          <w:tcPr>
            <w:tcW w:w="1560" w:type="dxa"/>
            <w:shd w:val="clear" w:color="auto" w:fill="auto"/>
          </w:tcPr>
          <w:p w:rsidR="00CF5FEA" w:rsidRDefault="008636B7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</w:p>
        </w:tc>
        <w:tc>
          <w:tcPr>
            <w:tcW w:w="4347" w:type="dxa"/>
            <w:shd w:val="clear" w:color="auto" w:fill="auto"/>
          </w:tcPr>
          <w:p w:rsidR="00CF5FEA" w:rsidRDefault="008636B7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Глубокая заморозка мяса. Размораживание мяса с помощью микроволновой печи.</w:t>
            </w:r>
          </w:p>
        </w:tc>
        <w:tc>
          <w:tcPr>
            <w:tcW w:w="2882" w:type="dxa"/>
          </w:tcPr>
          <w:p w:rsidR="00CF5FEA" w:rsidRPr="008F79C2" w:rsidRDefault="008636B7" w:rsidP="008636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CF5FEA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5FEA" w:rsidRPr="00CF1592" w:rsidTr="008636B7">
        <w:tc>
          <w:tcPr>
            <w:tcW w:w="1560" w:type="dxa"/>
            <w:shd w:val="clear" w:color="auto" w:fill="auto"/>
          </w:tcPr>
          <w:p w:rsidR="00CF5FEA" w:rsidRDefault="008636B7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30.13 – 31.14</w:t>
            </w:r>
          </w:p>
        </w:tc>
        <w:tc>
          <w:tcPr>
            <w:tcW w:w="4347" w:type="dxa"/>
            <w:shd w:val="clear" w:color="auto" w:fill="auto"/>
          </w:tcPr>
          <w:p w:rsidR="00CF5FEA" w:rsidRDefault="008636B7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«Приготовление второго блюда из мяса».</w:t>
            </w:r>
          </w:p>
        </w:tc>
        <w:tc>
          <w:tcPr>
            <w:tcW w:w="2882" w:type="dxa"/>
          </w:tcPr>
          <w:p w:rsidR="00CF5FEA" w:rsidRPr="008F79C2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CF5FEA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F5FEA" w:rsidRPr="00CF1592" w:rsidTr="008636B7">
        <w:tc>
          <w:tcPr>
            <w:tcW w:w="1560" w:type="dxa"/>
            <w:shd w:val="clear" w:color="auto" w:fill="auto"/>
          </w:tcPr>
          <w:p w:rsidR="00CF5FEA" w:rsidRDefault="008636B7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32.15</w:t>
            </w:r>
          </w:p>
        </w:tc>
        <w:tc>
          <w:tcPr>
            <w:tcW w:w="4347" w:type="dxa"/>
            <w:shd w:val="clear" w:color="auto" w:fill="auto"/>
          </w:tcPr>
          <w:p w:rsidR="00CF5FEA" w:rsidRDefault="008636B7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Изделия из теста. Виды.</w:t>
            </w:r>
          </w:p>
        </w:tc>
        <w:tc>
          <w:tcPr>
            <w:tcW w:w="2882" w:type="dxa"/>
          </w:tcPr>
          <w:p w:rsidR="008636B7" w:rsidRPr="008F79C2" w:rsidRDefault="008636B7" w:rsidP="008636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CF5FEA" w:rsidRPr="008F79C2" w:rsidRDefault="008636B7" w:rsidP="008636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CF5FEA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5FEA" w:rsidRPr="00CF1592" w:rsidTr="008636B7">
        <w:tc>
          <w:tcPr>
            <w:tcW w:w="1560" w:type="dxa"/>
            <w:shd w:val="clear" w:color="auto" w:fill="auto"/>
          </w:tcPr>
          <w:p w:rsidR="00CF5FEA" w:rsidRDefault="008636B7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33.16</w:t>
            </w:r>
          </w:p>
        </w:tc>
        <w:tc>
          <w:tcPr>
            <w:tcW w:w="4347" w:type="dxa"/>
            <w:shd w:val="clear" w:color="auto" w:fill="auto"/>
          </w:tcPr>
          <w:p w:rsidR="00CF5FEA" w:rsidRDefault="008636B7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Изделия из замороженного теста. Запись рецепта.</w:t>
            </w:r>
          </w:p>
        </w:tc>
        <w:tc>
          <w:tcPr>
            <w:tcW w:w="2882" w:type="dxa"/>
          </w:tcPr>
          <w:p w:rsidR="00CF5FEA" w:rsidRPr="008F79C2" w:rsidRDefault="008636B7" w:rsidP="008636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CF5FEA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5FEA" w:rsidRPr="00CF1592" w:rsidTr="008636B7">
        <w:tc>
          <w:tcPr>
            <w:tcW w:w="1560" w:type="dxa"/>
            <w:shd w:val="clear" w:color="auto" w:fill="auto"/>
          </w:tcPr>
          <w:p w:rsidR="00CF5FEA" w:rsidRDefault="008636B7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34.17 – 35.18</w:t>
            </w:r>
          </w:p>
        </w:tc>
        <w:tc>
          <w:tcPr>
            <w:tcW w:w="4347" w:type="dxa"/>
            <w:shd w:val="clear" w:color="auto" w:fill="auto"/>
          </w:tcPr>
          <w:p w:rsidR="00CF5FEA" w:rsidRDefault="008636B7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«Приготовление пирога из слоеного замороженного теста».</w:t>
            </w:r>
          </w:p>
        </w:tc>
        <w:tc>
          <w:tcPr>
            <w:tcW w:w="2882" w:type="dxa"/>
          </w:tcPr>
          <w:p w:rsidR="00CF5FEA" w:rsidRPr="008F79C2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59" w:type="dxa"/>
            <w:shd w:val="clear" w:color="auto" w:fill="auto"/>
          </w:tcPr>
          <w:p w:rsidR="00CF5FEA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F5FEA" w:rsidRPr="00CF1592" w:rsidTr="008636B7">
        <w:tc>
          <w:tcPr>
            <w:tcW w:w="1560" w:type="dxa"/>
            <w:shd w:val="clear" w:color="auto" w:fill="auto"/>
          </w:tcPr>
          <w:p w:rsidR="00CF5FEA" w:rsidRDefault="008636B7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36.19</w:t>
            </w:r>
          </w:p>
        </w:tc>
        <w:tc>
          <w:tcPr>
            <w:tcW w:w="4347" w:type="dxa"/>
            <w:shd w:val="clear" w:color="auto" w:fill="auto"/>
          </w:tcPr>
          <w:p w:rsidR="00CF5FEA" w:rsidRDefault="008636B7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 по теме «Питание».</w:t>
            </w:r>
          </w:p>
        </w:tc>
        <w:tc>
          <w:tcPr>
            <w:tcW w:w="2882" w:type="dxa"/>
          </w:tcPr>
          <w:p w:rsidR="00CF5FEA" w:rsidRPr="008F79C2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CF5FEA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5FEA" w:rsidRPr="00CF1592" w:rsidTr="008636B7">
        <w:tc>
          <w:tcPr>
            <w:tcW w:w="1560" w:type="dxa"/>
            <w:shd w:val="clear" w:color="auto" w:fill="auto"/>
          </w:tcPr>
          <w:p w:rsidR="00CF5FEA" w:rsidRDefault="008636B7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37.20</w:t>
            </w:r>
          </w:p>
        </w:tc>
        <w:tc>
          <w:tcPr>
            <w:tcW w:w="4347" w:type="dxa"/>
            <w:shd w:val="clear" w:color="auto" w:fill="auto"/>
          </w:tcPr>
          <w:p w:rsidR="00CF5FEA" w:rsidRDefault="008636B7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по теме «Питание».</w:t>
            </w:r>
          </w:p>
        </w:tc>
        <w:tc>
          <w:tcPr>
            <w:tcW w:w="2882" w:type="dxa"/>
          </w:tcPr>
          <w:p w:rsidR="00CF5FEA" w:rsidRPr="008F79C2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Тест. 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CF5FEA" w:rsidRDefault="008636B7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5FEA" w:rsidRPr="00CF1592" w:rsidTr="008636B7">
        <w:tc>
          <w:tcPr>
            <w:tcW w:w="1560" w:type="dxa"/>
            <w:shd w:val="clear" w:color="auto" w:fill="auto"/>
          </w:tcPr>
          <w:p w:rsidR="00CF5FEA" w:rsidRDefault="00CF5FEA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CF5FEA" w:rsidRPr="002D5415" w:rsidRDefault="002D5415" w:rsidP="00036EA8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Жилище </w:t>
            </w:r>
          </w:p>
        </w:tc>
        <w:tc>
          <w:tcPr>
            <w:tcW w:w="2882" w:type="dxa"/>
          </w:tcPr>
          <w:p w:rsidR="00CF5FEA" w:rsidRPr="008F79C2" w:rsidRDefault="00CF5FEA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CF5FEA" w:rsidRPr="002D5415" w:rsidRDefault="002D5415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F5FEA" w:rsidRPr="00CF1592" w:rsidTr="008636B7">
        <w:tc>
          <w:tcPr>
            <w:tcW w:w="1560" w:type="dxa"/>
            <w:shd w:val="clear" w:color="auto" w:fill="auto"/>
          </w:tcPr>
          <w:p w:rsidR="00CF5FEA" w:rsidRDefault="002D5415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38.1</w:t>
            </w:r>
          </w:p>
        </w:tc>
        <w:tc>
          <w:tcPr>
            <w:tcW w:w="4347" w:type="dxa"/>
            <w:shd w:val="clear" w:color="auto" w:fill="auto"/>
          </w:tcPr>
          <w:p w:rsidR="00CF5FEA" w:rsidRDefault="002D5415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Уход за жилищем. Подготовка к зиме и лету.</w:t>
            </w:r>
          </w:p>
        </w:tc>
        <w:tc>
          <w:tcPr>
            <w:tcW w:w="2882" w:type="dxa"/>
          </w:tcPr>
          <w:p w:rsidR="00CF5FEA" w:rsidRPr="008F79C2" w:rsidRDefault="002D5415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CF5FEA" w:rsidRDefault="002D5415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5FEA" w:rsidRPr="00CF1592" w:rsidTr="008636B7">
        <w:tc>
          <w:tcPr>
            <w:tcW w:w="1560" w:type="dxa"/>
            <w:shd w:val="clear" w:color="auto" w:fill="auto"/>
          </w:tcPr>
          <w:p w:rsidR="00CF5FEA" w:rsidRDefault="002D5415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39.2</w:t>
            </w:r>
          </w:p>
        </w:tc>
        <w:tc>
          <w:tcPr>
            <w:tcW w:w="4347" w:type="dxa"/>
            <w:shd w:val="clear" w:color="auto" w:fill="auto"/>
          </w:tcPr>
          <w:p w:rsidR="00CF5FEA" w:rsidRDefault="002D5415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Насекомые и грызуны в доме. Профилактика их появления.</w:t>
            </w:r>
          </w:p>
        </w:tc>
        <w:tc>
          <w:tcPr>
            <w:tcW w:w="2882" w:type="dxa"/>
          </w:tcPr>
          <w:p w:rsidR="00CF5FEA" w:rsidRPr="008F79C2" w:rsidRDefault="002D5415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CF5FEA" w:rsidRDefault="002D5415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D5415" w:rsidRPr="00CF1592" w:rsidTr="008636B7">
        <w:tc>
          <w:tcPr>
            <w:tcW w:w="1560" w:type="dxa"/>
            <w:shd w:val="clear" w:color="auto" w:fill="auto"/>
          </w:tcPr>
          <w:p w:rsidR="002D5415" w:rsidRDefault="002D5415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40.3</w:t>
            </w:r>
          </w:p>
        </w:tc>
        <w:tc>
          <w:tcPr>
            <w:tcW w:w="4347" w:type="dxa"/>
            <w:shd w:val="clear" w:color="auto" w:fill="auto"/>
          </w:tcPr>
          <w:p w:rsidR="002D5415" w:rsidRDefault="002D5415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химических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я борьбы с насекомыми и грызунами в доме. Правила использования.</w:t>
            </w:r>
          </w:p>
        </w:tc>
        <w:tc>
          <w:tcPr>
            <w:tcW w:w="2882" w:type="dxa"/>
          </w:tcPr>
          <w:p w:rsidR="002D5415" w:rsidRPr="008F79C2" w:rsidRDefault="002D5415" w:rsidP="002D54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2D5415" w:rsidRPr="008F79C2" w:rsidRDefault="002D5415" w:rsidP="002D54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2D5415" w:rsidRDefault="002D5415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D5415" w:rsidRPr="00CF1592" w:rsidTr="008636B7">
        <w:tc>
          <w:tcPr>
            <w:tcW w:w="1560" w:type="dxa"/>
            <w:shd w:val="clear" w:color="auto" w:fill="auto"/>
          </w:tcPr>
          <w:p w:rsidR="002D5415" w:rsidRDefault="002D5415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41.4</w:t>
            </w:r>
          </w:p>
        </w:tc>
        <w:tc>
          <w:tcPr>
            <w:tcW w:w="4347" w:type="dxa"/>
            <w:shd w:val="clear" w:color="auto" w:fill="auto"/>
          </w:tcPr>
          <w:p w:rsidR="002D5415" w:rsidRDefault="002D5415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Городские службы по борьбе с насекомыми и грызунами в доме.</w:t>
            </w:r>
          </w:p>
        </w:tc>
        <w:tc>
          <w:tcPr>
            <w:tcW w:w="2882" w:type="dxa"/>
          </w:tcPr>
          <w:p w:rsidR="002D5415" w:rsidRPr="008F79C2" w:rsidRDefault="002D5415" w:rsidP="002D54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2D5415" w:rsidRPr="008F79C2" w:rsidRDefault="002D5415" w:rsidP="002D54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2D5415" w:rsidRDefault="002D5415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7072" w:rsidRPr="00CF1592" w:rsidTr="008636B7">
        <w:tc>
          <w:tcPr>
            <w:tcW w:w="1560" w:type="dxa"/>
            <w:shd w:val="clear" w:color="auto" w:fill="auto"/>
          </w:tcPr>
          <w:p w:rsidR="00487072" w:rsidRDefault="00487072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487072" w:rsidRPr="00487072" w:rsidRDefault="00487072" w:rsidP="00036EA8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Транспорт </w:t>
            </w:r>
          </w:p>
        </w:tc>
        <w:tc>
          <w:tcPr>
            <w:tcW w:w="2882" w:type="dxa"/>
          </w:tcPr>
          <w:p w:rsidR="00487072" w:rsidRPr="008F79C2" w:rsidRDefault="00487072" w:rsidP="002D54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487072" w:rsidRPr="00487072" w:rsidRDefault="0048707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487072" w:rsidRPr="00CF1592" w:rsidTr="008636B7">
        <w:tc>
          <w:tcPr>
            <w:tcW w:w="1560" w:type="dxa"/>
            <w:shd w:val="clear" w:color="auto" w:fill="auto"/>
          </w:tcPr>
          <w:p w:rsidR="00487072" w:rsidRDefault="00487072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42.1</w:t>
            </w:r>
          </w:p>
        </w:tc>
        <w:tc>
          <w:tcPr>
            <w:tcW w:w="4347" w:type="dxa"/>
            <w:shd w:val="clear" w:color="auto" w:fill="auto"/>
          </w:tcPr>
          <w:p w:rsidR="00487072" w:rsidRDefault="00487072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Авиационный транспорт. Виды. Назначение.</w:t>
            </w:r>
          </w:p>
        </w:tc>
        <w:tc>
          <w:tcPr>
            <w:tcW w:w="2882" w:type="dxa"/>
          </w:tcPr>
          <w:p w:rsidR="00487072" w:rsidRPr="008F79C2" w:rsidRDefault="00487072" w:rsidP="004870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487072" w:rsidRPr="008F79C2" w:rsidRDefault="00487072" w:rsidP="004870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487072" w:rsidRDefault="0048707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7072" w:rsidRPr="00CF1592" w:rsidTr="008636B7">
        <w:tc>
          <w:tcPr>
            <w:tcW w:w="1560" w:type="dxa"/>
            <w:shd w:val="clear" w:color="auto" w:fill="auto"/>
          </w:tcPr>
          <w:p w:rsidR="00487072" w:rsidRDefault="00487072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43.2</w:t>
            </w:r>
          </w:p>
        </w:tc>
        <w:tc>
          <w:tcPr>
            <w:tcW w:w="4347" w:type="dxa"/>
            <w:shd w:val="clear" w:color="auto" w:fill="auto"/>
          </w:tcPr>
          <w:p w:rsidR="00487072" w:rsidRDefault="00487072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Аэропорт. Аэровокзал. Службы.</w:t>
            </w:r>
          </w:p>
        </w:tc>
        <w:tc>
          <w:tcPr>
            <w:tcW w:w="2882" w:type="dxa"/>
          </w:tcPr>
          <w:p w:rsidR="00487072" w:rsidRPr="008F79C2" w:rsidRDefault="00487072" w:rsidP="004870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487072" w:rsidRPr="008F79C2" w:rsidRDefault="00487072" w:rsidP="004870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487072" w:rsidRDefault="0048707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7072" w:rsidRPr="00CF1592" w:rsidTr="008636B7">
        <w:tc>
          <w:tcPr>
            <w:tcW w:w="1560" w:type="dxa"/>
            <w:shd w:val="clear" w:color="auto" w:fill="auto"/>
          </w:tcPr>
          <w:p w:rsidR="00487072" w:rsidRDefault="00487072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44.3</w:t>
            </w:r>
          </w:p>
        </w:tc>
        <w:tc>
          <w:tcPr>
            <w:tcW w:w="4347" w:type="dxa"/>
            <w:shd w:val="clear" w:color="auto" w:fill="auto"/>
          </w:tcPr>
          <w:p w:rsidR="00487072" w:rsidRDefault="00487072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поведения во время полета.</w:t>
            </w:r>
          </w:p>
        </w:tc>
        <w:tc>
          <w:tcPr>
            <w:tcW w:w="2882" w:type="dxa"/>
          </w:tcPr>
          <w:p w:rsidR="00487072" w:rsidRPr="008F79C2" w:rsidRDefault="00487072" w:rsidP="002D54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487072" w:rsidRDefault="00487072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638FB" w:rsidRPr="00CF1592" w:rsidTr="008636B7">
        <w:tc>
          <w:tcPr>
            <w:tcW w:w="1560" w:type="dxa"/>
            <w:shd w:val="clear" w:color="auto" w:fill="auto"/>
          </w:tcPr>
          <w:p w:rsidR="00B638FB" w:rsidRDefault="00B638FB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B638FB" w:rsidRPr="00B638FB" w:rsidRDefault="00B638FB" w:rsidP="00036EA8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Средства связи</w:t>
            </w:r>
          </w:p>
        </w:tc>
        <w:tc>
          <w:tcPr>
            <w:tcW w:w="2882" w:type="dxa"/>
          </w:tcPr>
          <w:p w:rsidR="00B638FB" w:rsidRPr="008F79C2" w:rsidRDefault="00B638FB" w:rsidP="002D54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B638FB" w:rsidRPr="00B638FB" w:rsidRDefault="00B638F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B638FB" w:rsidRPr="00CF1592" w:rsidTr="008636B7">
        <w:tc>
          <w:tcPr>
            <w:tcW w:w="1560" w:type="dxa"/>
            <w:shd w:val="clear" w:color="auto" w:fill="auto"/>
          </w:tcPr>
          <w:p w:rsidR="00B638FB" w:rsidRDefault="00B638FB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45.1</w:t>
            </w:r>
          </w:p>
        </w:tc>
        <w:tc>
          <w:tcPr>
            <w:tcW w:w="4347" w:type="dxa"/>
            <w:shd w:val="clear" w:color="auto" w:fill="auto"/>
          </w:tcPr>
          <w:p w:rsidR="00B638FB" w:rsidRDefault="00B638FB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средства связи (повторение).</w:t>
            </w:r>
          </w:p>
        </w:tc>
        <w:tc>
          <w:tcPr>
            <w:tcW w:w="2882" w:type="dxa"/>
          </w:tcPr>
          <w:p w:rsidR="00B638FB" w:rsidRPr="008F79C2" w:rsidRDefault="00B638FB" w:rsidP="002D54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B638FB" w:rsidRDefault="00B638F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638FB" w:rsidRPr="00CF1592" w:rsidTr="008636B7">
        <w:tc>
          <w:tcPr>
            <w:tcW w:w="1560" w:type="dxa"/>
            <w:shd w:val="clear" w:color="auto" w:fill="auto"/>
          </w:tcPr>
          <w:p w:rsidR="00B638FB" w:rsidRDefault="00B638FB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46.2</w:t>
            </w:r>
          </w:p>
        </w:tc>
        <w:tc>
          <w:tcPr>
            <w:tcW w:w="4347" w:type="dxa"/>
            <w:shd w:val="clear" w:color="auto" w:fill="auto"/>
          </w:tcPr>
          <w:p w:rsidR="00B638FB" w:rsidRDefault="00B638FB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Интернет-связь. Особенности. Значение в современной жизни.</w:t>
            </w:r>
          </w:p>
        </w:tc>
        <w:tc>
          <w:tcPr>
            <w:tcW w:w="2882" w:type="dxa"/>
          </w:tcPr>
          <w:p w:rsidR="00B638FB" w:rsidRPr="008F79C2" w:rsidRDefault="00B638FB" w:rsidP="00B638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B638FB" w:rsidRPr="008F79C2" w:rsidRDefault="00B638FB" w:rsidP="00B638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638FB" w:rsidRDefault="00B638F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638FB" w:rsidRPr="00CF1592" w:rsidTr="008636B7">
        <w:tc>
          <w:tcPr>
            <w:tcW w:w="1560" w:type="dxa"/>
            <w:shd w:val="clear" w:color="auto" w:fill="auto"/>
          </w:tcPr>
          <w:p w:rsidR="00B638FB" w:rsidRDefault="00B638FB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47.3</w:t>
            </w:r>
          </w:p>
        </w:tc>
        <w:tc>
          <w:tcPr>
            <w:tcW w:w="4347" w:type="dxa"/>
            <w:shd w:val="clear" w:color="auto" w:fill="auto"/>
          </w:tcPr>
          <w:p w:rsidR="00B638FB" w:rsidRDefault="00B638FB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Электронная почта. Видеосвязь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скайп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2882" w:type="dxa"/>
          </w:tcPr>
          <w:p w:rsidR="00B638FB" w:rsidRPr="008F79C2" w:rsidRDefault="00B638FB" w:rsidP="00B638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Коллективное </w:t>
            </w:r>
            <w:r w:rsidRPr="008F79C2">
              <w:rPr>
                <w:rFonts w:ascii="Times New Roman" w:hAnsi="Times New Roman"/>
                <w:sz w:val="28"/>
                <w:szCs w:val="28"/>
              </w:rPr>
              <w:lastRenderedPageBreak/>
              <w:t>сотрудничество с учителем.</w:t>
            </w:r>
          </w:p>
          <w:p w:rsidR="00B638FB" w:rsidRPr="008F79C2" w:rsidRDefault="00B638FB" w:rsidP="00B638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638FB" w:rsidRDefault="00B638FB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BB09D6" w:rsidRPr="00CF1592" w:rsidTr="008636B7">
        <w:tc>
          <w:tcPr>
            <w:tcW w:w="1560" w:type="dxa"/>
            <w:shd w:val="clear" w:color="auto" w:fill="auto"/>
          </w:tcPr>
          <w:p w:rsidR="00BB09D6" w:rsidRDefault="00BB09D6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BB09D6" w:rsidRPr="00BB09D6" w:rsidRDefault="00BB09D6" w:rsidP="00036EA8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Семья </w:t>
            </w:r>
          </w:p>
        </w:tc>
        <w:tc>
          <w:tcPr>
            <w:tcW w:w="2882" w:type="dxa"/>
          </w:tcPr>
          <w:p w:rsidR="00BB09D6" w:rsidRPr="008F79C2" w:rsidRDefault="00BB09D6" w:rsidP="00B638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BB09D6" w:rsidRPr="00BB09D6" w:rsidRDefault="00BB09D6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BB09D6" w:rsidRPr="00CF1592" w:rsidTr="008636B7">
        <w:tc>
          <w:tcPr>
            <w:tcW w:w="1560" w:type="dxa"/>
            <w:shd w:val="clear" w:color="auto" w:fill="auto"/>
          </w:tcPr>
          <w:p w:rsidR="00BB09D6" w:rsidRDefault="00BB09D6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48.1</w:t>
            </w:r>
          </w:p>
        </w:tc>
        <w:tc>
          <w:tcPr>
            <w:tcW w:w="4347" w:type="dxa"/>
            <w:shd w:val="clear" w:color="auto" w:fill="auto"/>
          </w:tcPr>
          <w:p w:rsidR="00BB09D6" w:rsidRDefault="00BB09D6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Российская семья. Условия создания семьи.</w:t>
            </w:r>
          </w:p>
        </w:tc>
        <w:tc>
          <w:tcPr>
            <w:tcW w:w="2882" w:type="dxa"/>
          </w:tcPr>
          <w:p w:rsidR="00BB09D6" w:rsidRPr="008F79C2" w:rsidRDefault="00BB09D6" w:rsidP="00BB09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BB09D6" w:rsidRPr="008F79C2" w:rsidRDefault="00BB09D6" w:rsidP="00BB09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B09D6" w:rsidRDefault="00BB09D6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B09D6" w:rsidRPr="00CF1592" w:rsidTr="008636B7">
        <w:tc>
          <w:tcPr>
            <w:tcW w:w="1560" w:type="dxa"/>
            <w:shd w:val="clear" w:color="auto" w:fill="auto"/>
          </w:tcPr>
          <w:p w:rsidR="00BB09D6" w:rsidRDefault="00BB09D6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49.2</w:t>
            </w:r>
          </w:p>
        </w:tc>
        <w:tc>
          <w:tcPr>
            <w:tcW w:w="4347" w:type="dxa"/>
            <w:shd w:val="clear" w:color="auto" w:fill="auto"/>
          </w:tcPr>
          <w:p w:rsidR="00BB09D6" w:rsidRDefault="00BB09D6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Культура межличностных отношений в семье.</w:t>
            </w:r>
          </w:p>
        </w:tc>
        <w:tc>
          <w:tcPr>
            <w:tcW w:w="2882" w:type="dxa"/>
          </w:tcPr>
          <w:p w:rsidR="00BB09D6" w:rsidRPr="008F79C2" w:rsidRDefault="00BB09D6" w:rsidP="00BB09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BB09D6" w:rsidRPr="008F79C2" w:rsidRDefault="00BB09D6" w:rsidP="00BB09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B09D6" w:rsidRDefault="00BB09D6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B09D6" w:rsidRPr="00CF1592" w:rsidTr="008636B7">
        <w:tc>
          <w:tcPr>
            <w:tcW w:w="1560" w:type="dxa"/>
            <w:shd w:val="clear" w:color="auto" w:fill="auto"/>
          </w:tcPr>
          <w:p w:rsidR="00BB09D6" w:rsidRDefault="00BB09D6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50.3</w:t>
            </w:r>
          </w:p>
        </w:tc>
        <w:tc>
          <w:tcPr>
            <w:tcW w:w="4347" w:type="dxa"/>
            <w:shd w:val="clear" w:color="auto" w:fill="auto"/>
          </w:tcPr>
          <w:p w:rsidR="00BB09D6" w:rsidRDefault="00BB09D6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Семейный досуг. Виды досуга. Правильная организация досуга семьи.</w:t>
            </w:r>
          </w:p>
        </w:tc>
        <w:tc>
          <w:tcPr>
            <w:tcW w:w="2882" w:type="dxa"/>
          </w:tcPr>
          <w:p w:rsidR="00BB09D6" w:rsidRPr="008F79C2" w:rsidRDefault="00BB09D6" w:rsidP="00BB09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BB09D6" w:rsidRDefault="00BB09D6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B09D6" w:rsidRPr="00CF1592" w:rsidTr="008636B7">
        <w:tc>
          <w:tcPr>
            <w:tcW w:w="1560" w:type="dxa"/>
            <w:shd w:val="clear" w:color="auto" w:fill="auto"/>
          </w:tcPr>
          <w:p w:rsidR="00BB09D6" w:rsidRDefault="00BB09D6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51.4</w:t>
            </w:r>
          </w:p>
        </w:tc>
        <w:tc>
          <w:tcPr>
            <w:tcW w:w="4347" w:type="dxa"/>
            <w:shd w:val="clear" w:color="auto" w:fill="auto"/>
          </w:tcPr>
          <w:p w:rsidR="00BB09D6" w:rsidRDefault="00BB09D6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Досуг как источник получения новых знаний.</w:t>
            </w:r>
          </w:p>
        </w:tc>
        <w:tc>
          <w:tcPr>
            <w:tcW w:w="2882" w:type="dxa"/>
          </w:tcPr>
          <w:p w:rsidR="00BB09D6" w:rsidRPr="008F79C2" w:rsidRDefault="00BB09D6" w:rsidP="00B638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 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BB09D6" w:rsidRDefault="00BB09D6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B09D6" w:rsidRPr="00CF1592" w:rsidTr="008636B7">
        <w:tc>
          <w:tcPr>
            <w:tcW w:w="1560" w:type="dxa"/>
            <w:shd w:val="clear" w:color="auto" w:fill="auto"/>
          </w:tcPr>
          <w:p w:rsidR="00BB09D6" w:rsidRDefault="00BB09D6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52.5</w:t>
            </w:r>
          </w:p>
        </w:tc>
        <w:tc>
          <w:tcPr>
            <w:tcW w:w="4347" w:type="dxa"/>
            <w:shd w:val="clear" w:color="auto" w:fill="auto"/>
          </w:tcPr>
          <w:p w:rsidR="00BB09D6" w:rsidRDefault="00BB09D6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Досуг как средство укрепления здоровья.</w:t>
            </w:r>
          </w:p>
        </w:tc>
        <w:tc>
          <w:tcPr>
            <w:tcW w:w="2882" w:type="dxa"/>
          </w:tcPr>
          <w:p w:rsidR="00BB09D6" w:rsidRPr="008F79C2" w:rsidRDefault="00BB09D6" w:rsidP="00B638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 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BB09D6" w:rsidRDefault="00BB09D6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B09D6" w:rsidRPr="00CF1592" w:rsidTr="008636B7">
        <w:tc>
          <w:tcPr>
            <w:tcW w:w="1560" w:type="dxa"/>
            <w:shd w:val="clear" w:color="auto" w:fill="auto"/>
          </w:tcPr>
          <w:p w:rsidR="00BB09D6" w:rsidRDefault="00BB09D6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53.6</w:t>
            </w:r>
          </w:p>
        </w:tc>
        <w:tc>
          <w:tcPr>
            <w:tcW w:w="4347" w:type="dxa"/>
            <w:shd w:val="clear" w:color="auto" w:fill="auto"/>
          </w:tcPr>
          <w:p w:rsidR="00BB09D6" w:rsidRDefault="00BB09D6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Досуг как развитие постоянного интереса к какому-либо виду деятельности.</w:t>
            </w:r>
          </w:p>
        </w:tc>
        <w:tc>
          <w:tcPr>
            <w:tcW w:w="2882" w:type="dxa"/>
          </w:tcPr>
          <w:p w:rsidR="00BB09D6" w:rsidRPr="008F79C2" w:rsidRDefault="00BB09D6" w:rsidP="00B638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 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BB09D6" w:rsidRDefault="00BB09D6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B09D6" w:rsidRPr="00CF1592" w:rsidTr="008636B7">
        <w:tc>
          <w:tcPr>
            <w:tcW w:w="1560" w:type="dxa"/>
            <w:shd w:val="clear" w:color="auto" w:fill="auto"/>
          </w:tcPr>
          <w:p w:rsidR="00BB09D6" w:rsidRDefault="00BB09D6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54.7</w:t>
            </w:r>
          </w:p>
        </w:tc>
        <w:tc>
          <w:tcPr>
            <w:tcW w:w="4347" w:type="dxa"/>
            <w:shd w:val="clear" w:color="auto" w:fill="auto"/>
          </w:tcPr>
          <w:p w:rsidR="00BB09D6" w:rsidRDefault="00BB09D6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Отдых и его разновидности. Отдых и бездеятельность.</w:t>
            </w:r>
          </w:p>
        </w:tc>
        <w:tc>
          <w:tcPr>
            <w:tcW w:w="2882" w:type="dxa"/>
          </w:tcPr>
          <w:p w:rsidR="00BB09D6" w:rsidRPr="008F79C2" w:rsidRDefault="00BB09D6" w:rsidP="00BB09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BB09D6" w:rsidRDefault="00BB09D6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B09D6" w:rsidRPr="00CF1592" w:rsidTr="008636B7">
        <w:tc>
          <w:tcPr>
            <w:tcW w:w="1560" w:type="dxa"/>
            <w:shd w:val="clear" w:color="auto" w:fill="auto"/>
          </w:tcPr>
          <w:p w:rsidR="00BB09D6" w:rsidRDefault="00BB09D6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55.8</w:t>
            </w:r>
          </w:p>
        </w:tc>
        <w:tc>
          <w:tcPr>
            <w:tcW w:w="4347" w:type="dxa"/>
            <w:shd w:val="clear" w:color="auto" w:fill="auto"/>
          </w:tcPr>
          <w:p w:rsidR="00BB09D6" w:rsidRDefault="00BB09D6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Летний отдых. Виды проведения, его планирование.</w:t>
            </w:r>
          </w:p>
        </w:tc>
        <w:tc>
          <w:tcPr>
            <w:tcW w:w="2882" w:type="dxa"/>
          </w:tcPr>
          <w:p w:rsidR="00BB09D6" w:rsidRPr="008F79C2" w:rsidRDefault="00BB09D6" w:rsidP="00BB09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BB09D6" w:rsidRPr="008F79C2" w:rsidRDefault="00BB09D6" w:rsidP="00BB09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BB09D6" w:rsidRDefault="00BB09D6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B09D6" w:rsidRPr="00CF1592" w:rsidTr="008636B7">
        <w:tc>
          <w:tcPr>
            <w:tcW w:w="1560" w:type="dxa"/>
            <w:shd w:val="clear" w:color="auto" w:fill="auto"/>
          </w:tcPr>
          <w:p w:rsidR="00BB09D6" w:rsidRDefault="00BB09D6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56.9</w:t>
            </w:r>
          </w:p>
        </w:tc>
        <w:tc>
          <w:tcPr>
            <w:tcW w:w="4347" w:type="dxa"/>
            <w:shd w:val="clear" w:color="auto" w:fill="auto"/>
          </w:tcPr>
          <w:p w:rsidR="00BB09D6" w:rsidRDefault="00BB09D6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летнего отдыха. Подготовка к летнему отдыху.</w:t>
            </w:r>
          </w:p>
        </w:tc>
        <w:tc>
          <w:tcPr>
            <w:tcW w:w="2882" w:type="dxa"/>
          </w:tcPr>
          <w:p w:rsidR="00BB09D6" w:rsidRPr="008F79C2" w:rsidRDefault="00BB09D6" w:rsidP="00B638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BB09D6" w:rsidRDefault="00BB09D6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4B59" w:rsidRPr="00CF1592" w:rsidTr="008636B7">
        <w:tc>
          <w:tcPr>
            <w:tcW w:w="1560" w:type="dxa"/>
            <w:shd w:val="clear" w:color="auto" w:fill="auto"/>
          </w:tcPr>
          <w:p w:rsidR="008A4B59" w:rsidRDefault="008A4B59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8A4B59" w:rsidRPr="008A4B59" w:rsidRDefault="008A4B59" w:rsidP="00036EA8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Предприятия, учреждения, организации</w:t>
            </w:r>
          </w:p>
        </w:tc>
        <w:tc>
          <w:tcPr>
            <w:tcW w:w="2882" w:type="dxa"/>
          </w:tcPr>
          <w:p w:rsidR="008A4B59" w:rsidRPr="008F79C2" w:rsidRDefault="008A4B59" w:rsidP="00B638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8A4B59" w:rsidRPr="008A4B59" w:rsidRDefault="008A4B59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8A4B59" w:rsidRPr="00CF1592" w:rsidTr="008636B7">
        <w:tc>
          <w:tcPr>
            <w:tcW w:w="1560" w:type="dxa"/>
            <w:shd w:val="clear" w:color="auto" w:fill="auto"/>
          </w:tcPr>
          <w:p w:rsidR="008A4B59" w:rsidRDefault="008A4B59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57.1</w:t>
            </w:r>
          </w:p>
        </w:tc>
        <w:tc>
          <w:tcPr>
            <w:tcW w:w="4347" w:type="dxa"/>
            <w:shd w:val="clear" w:color="auto" w:fill="auto"/>
          </w:tcPr>
          <w:p w:rsidR="008A4B59" w:rsidRDefault="008A4B59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Учреждения и отделы по трудоустройству.</w:t>
            </w:r>
          </w:p>
        </w:tc>
        <w:tc>
          <w:tcPr>
            <w:tcW w:w="2882" w:type="dxa"/>
          </w:tcPr>
          <w:p w:rsidR="008A4B59" w:rsidRPr="008F79C2" w:rsidRDefault="008A4B59" w:rsidP="008A4B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8A4B59" w:rsidRPr="008F79C2" w:rsidRDefault="008A4B59" w:rsidP="008A4B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8A4B59" w:rsidRDefault="008A4B59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4B59" w:rsidRPr="00CF1592" w:rsidTr="008636B7">
        <w:tc>
          <w:tcPr>
            <w:tcW w:w="1560" w:type="dxa"/>
            <w:shd w:val="clear" w:color="auto" w:fill="auto"/>
          </w:tcPr>
          <w:p w:rsidR="008A4B59" w:rsidRDefault="008A4B59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58.2</w:t>
            </w:r>
          </w:p>
        </w:tc>
        <w:tc>
          <w:tcPr>
            <w:tcW w:w="4347" w:type="dxa"/>
            <w:shd w:val="clear" w:color="auto" w:fill="auto"/>
          </w:tcPr>
          <w:p w:rsidR="008A4B59" w:rsidRDefault="008A4B59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Оформление на работу,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необходимые документы.</w:t>
            </w:r>
          </w:p>
        </w:tc>
        <w:tc>
          <w:tcPr>
            <w:tcW w:w="2882" w:type="dxa"/>
          </w:tcPr>
          <w:p w:rsidR="008A4B59" w:rsidRPr="008F79C2" w:rsidRDefault="008A4B59" w:rsidP="008A4B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Коллективное </w:t>
            </w:r>
            <w:r w:rsidRPr="008F79C2">
              <w:rPr>
                <w:rFonts w:ascii="Times New Roman" w:hAnsi="Times New Roman"/>
                <w:sz w:val="28"/>
                <w:szCs w:val="28"/>
              </w:rPr>
              <w:lastRenderedPageBreak/>
              <w:t>сотрудничество с учителем.</w:t>
            </w:r>
          </w:p>
          <w:p w:rsidR="008A4B59" w:rsidRPr="008F79C2" w:rsidRDefault="008A4B59" w:rsidP="008A4B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8A4B59" w:rsidRDefault="008A4B59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8A4B59" w:rsidRPr="00CF1592" w:rsidTr="008636B7">
        <w:tc>
          <w:tcPr>
            <w:tcW w:w="1560" w:type="dxa"/>
            <w:shd w:val="clear" w:color="auto" w:fill="auto"/>
          </w:tcPr>
          <w:p w:rsidR="008A4B59" w:rsidRDefault="008A4B59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59.3</w:t>
            </w:r>
          </w:p>
        </w:tc>
        <w:tc>
          <w:tcPr>
            <w:tcW w:w="4347" w:type="dxa"/>
            <w:shd w:val="clear" w:color="auto" w:fill="auto"/>
          </w:tcPr>
          <w:p w:rsidR="008A4B59" w:rsidRDefault="008A4B59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отпуска.</w:t>
            </w:r>
          </w:p>
        </w:tc>
        <w:tc>
          <w:tcPr>
            <w:tcW w:w="2882" w:type="dxa"/>
          </w:tcPr>
          <w:p w:rsidR="008A4B59" w:rsidRPr="008F79C2" w:rsidRDefault="008A4B59" w:rsidP="008A4B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8A4B59" w:rsidRPr="008F79C2" w:rsidRDefault="008A4B59" w:rsidP="008A4B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8A4B59" w:rsidRDefault="008A4B59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4B59" w:rsidRPr="00CF1592" w:rsidTr="008636B7">
        <w:tc>
          <w:tcPr>
            <w:tcW w:w="1560" w:type="dxa"/>
            <w:shd w:val="clear" w:color="auto" w:fill="auto"/>
          </w:tcPr>
          <w:p w:rsidR="008A4B59" w:rsidRDefault="008A4B59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60.4</w:t>
            </w:r>
          </w:p>
        </w:tc>
        <w:tc>
          <w:tcPr>
            <w:tcW w:w="4347" w:type="dxa"/>
            <w:shd w:val="clear" w:color="auto" w:fill="auto"/>
          </w:tcPr>
          <w:p w:rsidR="008A4B59" w:rsidRDefault="008A4B59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Трудовые права несовершеннолетних.</w:t>
            </w:r>
          </w:p>
        </w:tc>
        <w:tc>
          <w:tcPr>
            <w:tcW w:w="2882" w:type="dxa"/>
          </w:tcPr>
          <w:p w:rsidR="008A4B59" w:rsidRPr="008F79C2" w:rsidRDefault="008A4B59" w:rsidP="00B638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8A4B59" w:rsidRDefault="008A4B59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4B59" w:rsidRPr="00CF1592" w:rsidTr="008636B7">
        <w:tc>
          <w:tcPr>
            <w:tcW w:w="1560" w:type="dxa"/>
            <w:shd w:val="clear" w:color="auto" w:fill="auto"/>
          </w:tcPr>
          <w:p w:rsidR="008A4B59" w:rsidRDefault="008A4B59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61.5</w:t>
            </w:r>
          </w:p>
        </w:tc>
        <w:tc>
          <w:tcPr>
            <w:tcW w:w="4347" w:type="dxa"/>
            <w:shd w:val="clear" w:color="auto" w:fill="auto"/>
          </w:tcPr>
          <w:p w:rsidR="008A4B59" w:rsidRDefault="008A4B59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Деловые бумаги, виды, правила составления.</w:t>
            </w:r>
          </w:p>
        </w:tc>
        <w:tc>
          <w:tcPr>
            <w:tcW w:w="2882" w:type="dxa"/>
          </w:tcPr>
          <w:p w:rsidR="008A4B59" w:rsidRPr="008F79C2" w:rsidRDefault="008A4B59" w:rsidP="008A4B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8A4B59" w:rsidRDefault="008A4B59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4B59" w:rsidRPr="00CF1592" w:rsidTr="008636B7">
        <w:tc>
          <w:tcPr>
            <w:tcW w:w="1560" w:type="dxa"/>
            <w:shd w:val="clear" w:color="auto" w:fill="auto"/>
          </w:tcPr>
          <w:p w:rsidR="008A4B59" w:rsidRDefault="008A4B59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62.6</w:t>
            </w:r>
          </w:p>
        </w:tc>
        <w:tc>
          <w:tcPr>
            <w:tcW w:w="4347" w:type="dxa"/>
            <w:shd w:val="clear" w:color="auto" w:fill="auto"/>
          </w:tcPr>
          <w:p w:rsidR="008A4B59" w:rsidRDefault="008A4B59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«Заполнение анкеты».</w:t>
            </w:r>
          </w:p>
        </w:tc>
        <w:tc>
          <w:tcPr>
            <w:tcW w:w="2882" w:type="dxa"/>
          </w:tcPr>
          <w:p w:rsidR="008A4B59" w:rsidRPr="008F79C2" w:rsidRDefault="008A4B59" w:rsidP="00B638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</w:t>
            </w:r>
          </w:p>
        </w:tc>
        <w:tc>
          <w:tcPr>
            <w:tcW w:w="2259" w:type="dxa"/>
            <w:shd w:val="clear" w:color="auto" w:fill="auto"/>
          </w:tcPr>
          <w:p w:rsidR="008A4B59" w:rsidRDefault="008A4B59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4B59" w:rsidRPr="00CF1592" w:rsidTr="008636B7">
        <w:tc>
          <w:tcPr>
            <w:tcW w:w="1560" w:type="dxa"/>
            <w:shd w:val="clear" w:color="auto" w:fill="auto"/>
          </w:tcPr>
          <w:p w:rsidR="008A4B59" w:rsidRDefault="008A4B59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63.7</w:t>
            </w:r>
          </w:p>
        </w:tc>
        <w:tc>
          <w:tcPr>
            <w:tcW w:w="4347" w:type="dxa"/>
            <w:shd w:val="clear" w:color="auto" w:fill="auto"/>
          </w:tcPr>
          <w:p w:rsidR="008A4B59" w:rsidRDefault="008A4B59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«Написание заявления».</w:t>
            </w:r>
          </w:p>
        </w:tc>
        <w:tc>
          <w:tcPr>
            <w:tcW w:w="2882" w:type="dxa"/>
          </w:tcPr>
          <w:p w:rsidR="008A4B59" w:rsidRPr="008F79C2" w:rsidRDefault="008A4B59" w:rsidP="00B638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Продуктивное сотрудничество</w:t>
            </w:r>
          </w:p>
        </w:tc>
        <w:tc>
          <w:tcPr>
            <w:tcW w:w="2259" w:type="dxa"/>
            <w:shd w:val="clear" w:color="auto" w:fill="auto"/>
          </w:tcPr>
          <w:p w:rsidR="008A4B59" w:rsidRDefault="008A4B59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4B59" w:rsidRPr="00CF1592" w:rsidTr="008636B7">
        <w:tc>
          <w:tcPr>
            <w:tcW w:w="1560" w:type="dxa"/>
            <w:shd w:val="clear" w:color="auto" w:fill="auto"/>
          </w:tcPr>
          <w:p w:rsidR="008A4B59" w:rsidRDefault="008A4B59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64.8</w:t>
            </w:r>
          </w:p>
        </w:tc>
        <w:tc>
          <w:tcPr>
            <w:tcW w:w="4347" w:type="dxa"/>
            <w:shd w:val="clear" w:color="auto" w:fill="auto"/>
          </w:tcPr>
          <w:p w:rsidR="008A4B59" w:rsidRDefault="008A4B59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Исполнительные органы государственной власти (города, округа).</w:t>
            </w:r>
          </w:p>
        </w:tc>
        <w:tc>
          <w:tcPr>
            <w:tcW w:w="2882" w:type="dxa"/>
          </w:tcPr>
          <w:p w:rsidR="008A4B59" w:rsidRPr="008F79C2" w:rsidRDefault="008A4B59" w:rsidP="008A4B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8A4B59" w:rsidRPr="008F79C2" w:rsidRDefault="008A4B59" w:rsidP="008A4B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8A4B59" w:rsidRDefault="008A4B59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4B59" w:rsidRPr="00CF1592" w:rsidTr="008636B7">
        <w:tc>
          <w:tcPr>
            <w:tcW w:w="1560" w:type="dxa"/>
            <w:shd w:val="clear" w:color="auto" w:fill="auto"/>
          </w:tcPr>
          <w:p w:rsidR="008A4B59" w:rsidRDefault="008A4B59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65.9</w:t>
            </w:r>
          </w:p>
        </w:tc>
        <w:tc>
          <w:tcPr>
            <w:tcW w:w="4347" w:type="dxa"/>
            <w:shd w:val="clear" w:color="auto" w:fill="auto"/>
          </w:tcPr>
          <w:p w:rsidR="008A4B59" w:rsidRDefault="008A4B59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Муниципальные власти, структура, назначение.</w:t>
            </w:r>
          </w:p>
        </w:tc>
        <w:tc>
          <w:tcPr>
            <w:tcW w:w="2882" w:type="dxa"/>
          </w:tcPr>
          <w:p w:rsidR="008A4B59" w:rsidRPr="008F79C2" w:rsidRDefault="008A4B59" w:rsidP="008A4B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  <w:p w:rsidR="008A4B59" w:rsidRPr="008F79C2" w:rsidRDefault="008A4B59" w:rsidP="008A4B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8A4B59" w:rsidRDefault="008A4B59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46FC3" w:rsidRPr="00CF1592" w:rsidTr="008636B7">
        <w:tc>
          <w:tcPr>
            <w:tcW w:w="1560" w:type="dxa"/>
            <w:shd w:val="clear" w:color="auto" w:fill="auto"/>
          </w:tcPr>
          <w:p w:rsidR="00246FC3" w:rsidRDefault="00246FC3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246FC3" w:rsidRPr="00246FC3" w:rsidRDefault="00246FC3" w:rsidP="00036EA8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Повторение </w:t>
            </w:r>
          </w:p>
        </w:tc>
        <w:tc>
          <w:tcPr>
            <w:tcW w:w="2882" w:type="dxa"/>
          </w:tcPr>
          <w:p w:rsidR="00246FC3" w:rsidRPr="008F79C2" w:rsidRDefault="00246FC3" w:rsidP="008A4B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9" w:type="dxa"/>
            <w:shd w:val="clear" w:color="auto" w:fill="auto"/>
          </w:tcPr>
          <w:p w:rsidR="00246FC3" w:rsidRPr="00246FC3" w:rsidRDefault="00246FC3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246FC3" w:rsidRPr="00CF1592" w:rsidTr="008636B7">
        <w:tc>
          <w:tcPr>
            <w:tcW w:w="1560" w:type="dxa"/>
            <w:shd w:val="clear" w:color="auto" w:fill="auto"/>
          </w:tcPr>
          <w:p w:rsidR="00246FC3" w:rsidRDefault="00246FC3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66.1</w:t>
            </w:r>
          </w:p>
        </w:tc>
        <w:tc>
          <w:tcPr>
            <w:tcW w:w="4347" w:type="dxa"/>
            <w:shd w:val="clear" w:color="auto" w:fill="auto"/>
          </w:tcPr>
          <w:p w:rsidR="00246FC3" w:rsidRDefault="00246FC3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по темам «Личная гигиена», «Охрана здоровья».</w:t>
            </w:r>
          </w:p>
        </w:tc>
        <w:tc>
          <w:tcPr>
            <w:tcW w:w="2882" w:type="dxa"/>
          </w:tcPr>
          <w:p w:rsidR="00246FC3" w:rsidRPr="008F79C2" w:rsidRDefault="00246FC3" w:rsidP="00246F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Коллективное сотрудничество с учителем.</w:t>
            </w:r>
          </w:p>
        </w:tc>
        <w:tc>
          <w:tcPr>
            <w:tcW w:w="2259" w:type="dxa"/>
            <w:shd w:val="clear" w:color="auto" w:fill="auto"/>
          </w:tcPr>
          <w:p w:rsidR="00246FC3" w:rsidRDefault="00246FC3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46FC3" w:rsidRPr="00CF1592" w:rsidTr="008636B7">
        <w:tc>
          <w:tcPr>
            <w:tcW w:w="1560" w:type="dxa"/>
            <w:shd w:val="clear" w:color="auto" w:fill="auto"/>
          </w:tcPr>
          <w:p w:rsidR="00246FC3" w:rsidRDefault="00246FC3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67.2</w:t>
            </w:r>
          </w:p>
        </w:tc>
        <w:tc>
          <w:tcPr>
            <w:tcW w:w="4347" w:type="dxa"/>
            <w:shd w:val="clear" w:color="auto" w:fill="auto"/>
          </w:tcPr>
          <w:p w:rsidR="00246FC3" w:rsidRDefault="00246FC3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за год.</w:t>
            </w:r>
          </w:p>
        </w:tc>
        <w:tc>
          <w:tcPr>
            <w:tcW w:w="2882" w:type="dxa"/>
          </w:tcPr>
          <w:p w:rsidR="00246FC3" w:rsidRPr="008F79C2" w:rsidRDefault="00246FC3" w:rsidP="008A4B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Тест. </w:t>
            </w:r>
            <w:r w:rsidRPr="008F79C2">
              <w:rPr>
                <w:rFonts w:ascii="Times New Roman" w:hAnsi="Times New Roman"/>
                <w:sz w:val="28"/>
                <w:szCs w:val="28"/>
              </w:rPr>
              <w:t>Использование ИКТ.</w:t>
            </w:r>
          </w:p>
        </w:tc>
        <w:tc>
          <w:tcPr>
            <w:tcW w:w="2259" w:type="dxa"/>
            <w:shd w:val="clear" w:color="auto" w:fill="auto"/>
          </w:tcPr>
          <w:p w:rsidR="00246FC3" w:rsidRDefault="00246FC3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46FC3" w:rsidRPr="00CF1592" w:rsidTr="008636B7">
        <w:tc>
          <w:tcPr>
            <w:tcW w:w="1560" w:type="dxa"/>
            <w:shd w:val="clear" w:color="auto" w:fill="auto"/>
          </w:tcPr>
          <w:p w:rsidR="00246FC3" w:rsidRDefault="00246FC3" w:rsidP="0048489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68.3</w:t>
            </w:r>
          </w:p>
        </w:tc>
        <w:tc>
          <w:tcPr>
            <w:tcW w:w="4347" w:type="dxa"/>
            <w:shd w:val="clear" w:color="auto" w:fill="auto"/>
          </w:tcPr>
          <w:p w:rsidR="00246FC3" w:rsidRDefault="00246FC3" w:rsidP="00036EA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Повторение: правила поведения летом на водоемах.</w:t>
            </w:r>
          </w:p>
        </w:tc>
        <w:tc>
          <w:tcPr>
            <w:tcW w:w="2882" w:type="dxa"/>
          </w:tcPr>
          <w:p w:rsidR="00246FC3" w:rsidRPr="008F79C2" w:rsidRDefault="00246FC3" w:rsidP="008A4B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9C2">
              <w:rPr>
                <w:rFonts w:ascii="Times New Roman" w:hAnsi="Times New Roman"/>
                <w:sz w:val="28"/>
                <w:szCs w:val="28"/>
              </w:rPr>
              <w:t>Беседа с педагогом, формирование собственной позиции.</w:t>
            </w:r>
          </w:p>
        </w:tc>
        <w:tc>
          <w:tcPr>
            <w:tcW w:w="2259" w:type="dxa"/>
            <w:shd w:val="clear" w:color="auto" w:fill="auto"/>
          </w:tcPr>
          <w:p w:rsidR="00246FC3" w:rsidRDefault="00246FC3" w:rsidP="00C42E4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681716" w:rsidRPr="00757CDC" w:rsidRDefault="00681716" w:rsidP="00DD1516">
      <w:pPr>
        <w:spacing w:line="240" w:lineRule="auto"/>
        <w:rPr>
          <w:lang w:eastAsia="ar-SA"/>
        </w:rPr>
        <w:sectPr w:rsidR="00681716" w:rsidRPr="00757CDC" w:rsidSect="005B3861">
          <w:pgSz w:w="11904" w:h="16840"/>
          <w:pgMar w:top="851" w:right="740" w:bottom="993" w:left="851" w:header="0" w:footer="801" w:gutter="0"/>
          <w:cols w:space="720"/>
          <w:noEndnote/>
        </w:sectPr>
      </w:pPr>
    </w:p>
    <w:p w:rsidR="003B0592" w:rsidRPr="003B0592" w:rsidRDefault="003B0592" w:rsidP="00DD15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B0592" w:rsidRPr="003B0592" w:rsidSect="00EA4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40D"/>
    <w:multiLevelType w:val="multilevel"/>
    <w:tmpl w:val="00000890"/>
    <w:lvl w:ilvl="0">
      <w:start w:val="1"/>
      <w:numFmt w:val="decimal"/>
      <w:lvlText w:val="%1)"/>
      <w:lvlJc w:val="left"/>
      <w:pPr>
        <w:ind w:hanging="303"/>
      </w:pPr>
      <w:rPr>
        <w:rFonts w:ascii="Times New Roman" w:hAnsi="Times New Roman" w:cs="Times New Roman"/>
        <w:b w:val="0"/>
        <w:bCs w:val="0"/>
        <w:color w:val="00000A"/>
        <w:w w:val="99"/>
        <w:sz w:val="28"/>
        <w:szCs w:val="28"/>
      </w:rPr>
    </w:lvl>
    <w:lvl w:ilvl="1">
      <w:start w:val="1"/>
      <w:numFmt w:val="decimal"/>
      <w:lvlText w:val="%2)"/>
      <w:lvlJc w:val="left"/>
      <w:pPr>
        <w:ind w:hanging="303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2">
      <w:start w:val="1"/>
      <w:numFmt w:val="decimal"/>
      <w:lvlText w:val="%3)"/>
      <w:lvlJc w:val="left"/>
      <w:pPr>
        <w:ind w:hanging="380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15F3553"/>
    <w:multiLevelType w:val="hybridMultilevel"/>
    <w:tmpl w:val="54DAA2CA"/>
    <w:lvl w:ilvl="0" w:tplc="B4E2CE20">
      <w:start w:val="1"/>
      <w:numFmt w:val="decimal"/>
      <w:lvlText w:val="%1."/>
      <w:lvlJc w:val="left"/>
      <w:pPr>
        <w:ind w:left="927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31C0766"/>
    <w:multiLevelType w:val="hybridMultilevel"/>
    <w:tmpl w:val="AAC86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FB1E28"/>
    <w:multiLevelType w:val="hybridMultilevel"/>
    <w:tmpl w:val="31422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2118DD"/>
    <w:multiLevelType w:val="hybridMultilevel"/>
    <w:tmpl w:val="0B44798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0FA42AC3"/>
    <w:multiLevelType w:val="hybridMultilevel"/>
    <w:tmpl w:val="5F7EED2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10A951C8"/>
    <w:multiLevelType w:val="hybridMultilevel"/>
    <w:tmpl w:val="6C521E2C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125D36FD"/>
    <w:multiLevelType w:val="hybridMultilevel"/>
    <w:tmpl w:val="812C0D1E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14E00B64"/>
    <w:multiLevelType w:val="hybridMultilevel"/>
    <w:tmpl w:val="4F70DAFC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16B841F8"/>
    <w:multiLevelType w:val="hybridMultilevel"/>
    <w:tmpl w:val="1B7604B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192F653F"/>
    <w:multiLevelType w:val="hybridMultilevel"/>
    <w:tmpl w:val="C206E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516BDC"/>
    <w:multiLevelType w:val="hybridMultilevel"/>
    <w:tmpl w:val="668EC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B7016F"/>
    <w:multiLevelType w:val="hybridMultilevel"/>
    <w:tmpl w:val="37369558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>
    <w:nsid w:val="33EF1B1B"/>
    <w:multiLevelType w:val="hybridMultilevel"/>
    <w:tmpl w:val="3FC86D82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6C30B91"/>
    <w:multiLevelType w:val="hybridMultilevel"/>
    <w:tmpl w:val="EB4C7864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371D12B6"/>
    <w:multiLevelType w:val="hybridMultilevel"/>
    <w:tmpl w:val="0A944D70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3A546405"/>
    <w:multiLevelType w:val="hybridMultilevel"/>
    <w:tmpl w:val="C1F420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B3F0FCB"/>
    <w:multiLevelType w:val="hybridMultilevel"/>
    <w:tmpl w:val="BC7C97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C2BE5"/>
    <w:multiLevelType w:val="hybridMultilevel"/>
    <w:tmpl w:val="4AA2B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EC5827"/>
    <w:multiLevelType w:val="hybridMultilevel"/>
    <w:tmpl w:val="F2286B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0569EB"/>
    <w:multiLevelType w:val="hybridMultilevel"/>
    <w:tmpl w:val="E774F6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44F53F26"/>
    <w:multiLevelType w:val="hybridMultilevel"/>
    <w:tmpl w:val="85BCECEC"/>
    <w:lvl w:ilvl="0" w:tplc="7FB004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2823CF"/>
    <w:multiLevelType w:val="hybridMultilevel"/>
    <w:tmpl w:val="3FFAC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26596D"/>
    <w:multiLevelType w:val="hybridMultilevel"/>
    <w:tmpl w:val="CC6A9494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4D5E6229"/>
    <w:multiLevelType w:val="hybridMultilevel"/>
    <w:tmpl w:val="104CA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>
    <w:nsid w:val="55F1345D"/>
    <w:multiLevelType w:val="hybridMultilevel"/>
    <w:tmpl w:val="24FC31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612375D"/>
    <w:multiLevelType w:val="hybridMultilevel"/>
    <w:tmpl w:val="4C8C120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>
    <w:nsid w:val="5A217993"/>
    <w:multiLevelType w:val="hybridMultilevel"/>
    <w:tmpl w:val="F6DA9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1E6654"/>
    <w:multiLevelType w:val="hybridMultilevel"/>
    <w:tmpl w:val="FDC4E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0A40EF"/>
    <w:multiLevelType w:val="hybridMultilevel"/>
    <w:tmpl w:val="9B36DA5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>
    <w:nsid w:val="5C52730A"/>
    <w:multiLevelType w:val="hybridMultilevel"/>
    <w:tmpl w:val="4E06B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594F87"/>
    <w:multiLevelType w:val="hybridMultilevel"/>
    <w:tmpl w:val="DCFAE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051EC2"/>
    <w:multiLevelType w:val="hybridMultilevel"/>
    <w:tmpl w:val="098ECB98"/>
    <w:lvl w:ilvl="0" w:tplc="51C44E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B97CDF"/>
    <w:multiLevelType w:val="hybridMultilevel"/>
    <w:tmpl w:val="8AB6DC0C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>
    <w:nsid w:val="6869484E"/>
    <w:multiLevelType w:val="hybridMultilevel"/>
    <w:tmpl w:val="51DCB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D77A61"/>
    <w:multiLevelType w:val="hybridMultilevel"/>
    <w:tmpl w:val="3640BD9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5464E8C"/>
    <w:multiLevelType w:val="hybridMultilevel"/>
    <w:tmpl w:val="28826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B67B65"/>
    <w:multiLevelType w:val="hybridMultilevel"/>
    <w:tmpl w:val="6BC02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1B638D"/>
    <w:multiLevelType w:val="hybridMultilevel"/>
    <w:tmpl w:val="43AA51DC"/>
    <w:lvl w:ilvl="0" w:tplc="97CE539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31"/>
  </w:num>
  <w:num w:numId="4">
    <w:abstractNumId w:val="4"/>
  </w:num>
  <w:num w:numId="5">
    <w:abstractNumId w:val="40"/>
  </w:num>
  <w:num w:numId="6">
    <w:abstractNumId w:val="41"/>
  </w:num>
  <w:num w:numId="7">
    <w:abstractNumId w:val="0"/>
  </w:num>
  <w:num w:numId="8">
    <w:abstractNumId w:val="15"/>
  </w:num>
  <w:num w:numId="9">
    <w:abstractNumId w:val="37"/>
  </w:num>
  <w:num w:numId="10">
    <w:abstractNumId w:val="12"/>
  </w:num>
  <w:num w:numId="11">
    <w:abstractNumId w:val="34"/>
  </w:num>
  <w:num w:numId="12">
    <w:abstractNumId w:val="10"/>
  </w:num>
  <w:num w:numId="13">
    <w:abstractNumId w:val="16"/>
  </w:num>
  <w:num w:numId="14">
    <w:abstractNumId w:val="9"/>
  </w:num>
  <w:num w:numId="15">
    <w:abstractNumId w:val="30"/>
  </w:num>
  <w:num w:numId="16">
    <w:abstractNumId w:val="26"/>
  </w:num>
  <w:num w:numId="17">
    <w:abstractNumId w:val="6"/>
  </w:num>
  <w:num w:numId="18">
    <w:abstractNumId w:val="36"/>
  </w:num>
  <w:num w:numId="19">
    <w:abstractNumId w:val="21"/>
  </w:num>
  <w:num w:numId="20">
    <w:abstractNumId w:val="23"/>
  </w:num>
  <w:num w:numId="21">
    <w:abstractNumId w:val="29"/>
  </w:num>
  <w:num w:numId="22">
    <w:abstractNumId w:val="28"/>
  </w:num>
  <w:num w:numId="23">
    <w:abstractNumId w:val="13"/>
  </w:num>
  <w:num w:numId="24">
    <w:abstractNumId w:val="42"/>
  </w:num>
  <w:num w:numId="25">
    <w:abstractNumId w:val="1"/>
  </w:num>
  <w:num w:numId="26">
    <w:abstractNumId w:val="19"/>
  </w:num>
  <w:num w:numId="27">
    <w:abstractNumId w:val="8"/>
  </w:num>
  <w:num w:numId="28">
    <w:abstractNumId w:val="17"/>
  </w:num>
  <w:num w:numId="29">
    <w:abstractNumId w:val="27"/>
  </w:num>
  <w:num w:numId="30">
    <w:abstractNumId w:val="18"/>
  </w:num>
  <w:num w:numId="31">
    <w:abstractNumId w:val="11"/>
  </w:num>
  <w:num w:numId="32">
    <w:abstractNumId w:val="5"/>
  </w:num>
  <w:num w:numId="33">
    <w:abstractNumId w:val="32"/>
  </w:num>
  <w:num w:numId="34">
    <w:abstractNumId w:val="2"/>
  </w:num>
  <w:num w:numId="35">
    <w:abstractNumId w:val="3"/>
  </w:num>
  <w:num w:numId="36">
    <w:abstractNumId w:val="39"/>
  </w:num>
  <w:num w:numId="37">
    <w:abstractNumId w:val="33"/>
  </w:num>
  <w:num w:numId="38">
    <w:abstractNumId w:val="35"/>
  </w:num>
  <w:num w:numId="39">
    <w:abstractNumId w:val="25"/>
  </w:num>
  <w:num w:numId="40">
    <w:abstractNumId w:val="7"/>
  </w:num>
  <w:num w:numId="41">
    <w:abstractNumId w:val="24"/>
  </w:num>
  <w:num w:numId="42">
    <w:abstractNumId w:val="38"/>
  </w:num>
  <w:num w:numId="4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1E9"/>
    <w:rsid w:val="0000314B"/>
    <w:rsid w:val="00005455"/>
    <w:rsid w:val="0000585D"/>
    <w:rsid w:val="000120A1"/>
    <w:rsid w:val="00015038"/>
    <w:rsid w:val="00022F4C"/>
    <w:rsid w:val="00032F48"/>
    <w:rsid w:val="000332C2"/>
    <w:rsid w:val="00036EA8"/>
    <w:rsid w:val="000414B1"/>
    <w:rsid w:val="000464B9"/>
    <w:rsid w:val="00051C85"/>
    <w:rsid w:val="00066143"/>
    <w:rsid w:val="00067041"/>
    <w:rsid w:val="000671E9"/>
    <w:rsid w:val="000816DC"/>
    <w:rsid w:val="00084128"/>
    <w:rsid w:val="000A6CDC"/>
    <w:rsid w:val="000B1DF0"/>
    <w:rsid w:val="000B66CF"/>
    <w:rsid w:val="000C39CA"/>
    <w:rsid w:val="000C44EA"/>
    <w:rsid w:val="000C490D"/>
    <w:rsid w:val="000C56BB"/>
    <w:rsid w:val="000C6617"/>
    <w:rsid w:val="000C7B47"/>
    <w:rsid w:val="000E368B"/>
    <w:rsid w:val="000E6E9E"/>
    <w:rsid w:val="000F2F17"/>
    <w:rsid w:val="0010044D"/>
    <w:rsid w:val="001022CE"/>
    <w:rsid w:val="0010417E"/>
    <w:rsid w:val="001044E8"/>
    <w:rsid w:val="001166D9"/>
    <w:rsid w:val="00120691"/>
    <w:rsid w:val="001320A1"/>
    <w:rsid w:val="00145390"/>
    <w:rsid w:val="00156592"/>
    <w:rsid w:val="00163FEC"/>
    <w:rsid w:val="0017055E"/>
    <w:rsid w:val="001813AB"/>
    <w:rsid w:val="001837F2"/>
    <w:rsid w:val="00184189"/>
    <w:rsid w:val="00185BCF"/>
    <w:rsid w:val="0019144B"/>
    <w:rsid w:val="00195F32"/>
    <w:rsid w:val="001A7D42"/>
    <w:rsid w:val="001B0BCC"/>
    <w:rsid w:val="001B3B7A"/>
    <w:rsid w:val="001B56FD"/>
    <w:rsid w:val="001C05A5"/>
    <w:rsid w:val="001C133C"/>
    <w:rsid w:val="001C62C4"/>
    <w:rsid w:val="001E0DB9"/>
    <w:rsid w:val="001E108F"/>
    <w:rsid w:val="001E3FC9"/>
    <w:rsid w:val="001E49FB"/>
    <w:rsid w:val="001F061D"/>
    <w:rsid w:val="001F3C6E"/>
    <w:rsid w:val="00201252"/>
    <w:rsid w:val="002057CB"/>
    <w:rsid w:val="002059F6"/>
    <w:rsid w:val="002370BE"/>
    <w:rsid w:val="00242080"/>
    <w:rsid w:val="00243360"/>
    <w:rsid w:val="00246FC3"/>
    <w:rsid w:val="00252971"/>
    <w:rsid w:val="00261A2A"/>
    <w:rsid w:val="00272CE1"/>
    <w:rsid w:val="00275E06"/>
    <w:rsid w:val="00277133"/>
    <w:rsid w:val="00277B57"/>
    <w:rsid w:val="00282D77"/>
    <w:rsid w:val="002879EE"/>
    <w:rsid w:val="00290C8E"/>
    <w:rsid w:val="002A0AD1"/>
    <w:rsid w:val="002A304E"/>
    <w:rsid w:val="002A31AD"/>
    <w:rsid w:val="002A5499"/>
    <w:rsid w:val="002B2C12"/>
    <w:rsid w:val="002B3EB7"/>
    <w:rsid w:val="002B465B"/>
    <w:rsid w:val="002C6C43"/>
    <w:rsid w:val="002C79C0"/>
    <w:rsid w:val="002C7DB3"/>
    <w:rsid w:val="002D0909"/>
    <w:rsid w:val="002D3C44"/>
    <w:rsid w:val="002D4BDE"/>
    <w:rsid w:val="002D5415"/>
    <w:rsid w:val="002E3F60"/>
    <w:rsid w:val="00300431"/>
    <w:rsid w:val="0030692D"/>
    <w:rsid w:val="00307548"/>
    <w:rsid w:val="003075AC"/>
    <w:rsid w:val="003144CE"/>
    <w:rsid w:val="0032276F"/>
    <w:rsid w:val="00323E19"/>
    <w:rsid w:val="0032626A"/>
    <w:rsid w:val="00333550"/>
    <w:rsid w:val="0034047A"/>
    <w:rsid w:val="00340E55"/>
    <w:rsid w:val="0034673B"/>
    <w:rsid w:val="00351459"/>
    <w:rsid w:val="00355508"/>
    <w:rsid w:val="00362AFE"/>
    <w:rsid w:val="00366CAD"/>
    <w:rsid w:val="003701A6"/>
    <w:rsid w:val="00371AE9"/>
    <w:rsid w:val="003726BC"/>
    <w:rsid w:val="00375876"/>
    <w:rsid w:val="003879F2"/>
    <w:rsid w:val="003903DF"/>
    <w:rsid w:val="00391A98"/>
    <w:rsid w:val="00394AA3"/>
    <w:rsid w:val="003A10B4"/>
    <w:rsid w:val="003A476D"/>
    <w:rsid w:val="003A4BAC"/>
    <w:rsid w:val="003A4F7D"/>
    <w:rsid w:val="003A5C1D"/>
    <w:rsid w:val="003A7802"/>
    <w:rsid w:val="003A7A11"/>
    <w:rsid w:val="003B0592"/>
    <w:rsid w:val="003B2959"/>
    <w:rsid w:val="003B4D12"/>
    <w:rsid w:val="003B6086"/>
    <w:rsid w:val="003B76FC"/>
    <w:rsid w:val="003C19AD"/>
    <w:rsid w:val="003C4DC7"/>
    <w:rsid w:val="003C79C2"/>
    <w:rsid w:val="003D0620"/>
    <w:rsid w:val="003E0F35"/>
    <w:rsid w:val="003E42AA"/>
    <w:rsid w:val="003F674B"/>
    <w:rsid w:val="003F71F4"/>
    <w:rsid w:val="00400860"/>
    <w:rsid w:val="00405368"/>
    <w:rsid w:val="00423DB8"/>
    <w:rsid w:val="00426F40"/>
    <w:rsid w:val="00435E29"/>
    <w:rsid w:val="0044449A"/>
    <w:rsid w:val="00445169"/>
    <w:rsid w:val="00446A6A"/>
    <w:rsid w:val="00462E3D"/>
    <w:rsid w:val="00464FEE"/>
    <w:rsid w:val="004753AD"/>
    <w:rsid w:val="00476FC9"/>
    <w:rsid w:val="00484893"/>
    <w:rsid w:val="004862F0"/>
    <w:rsid w:val="00487072"/>
    <w:rsid w:val="00492419"/>
    <w:rsid w:val="00492B35"/>
    <w:rsid w:val="00494DB3"/>
    <w:rsid w:val="004956F5"/>
    <w:rsid w:val="00496CF3"/>
    <w:rsid w:val="004A092E"/>
    <w:rsid w:val="004A6326"/>
    <w:rsid w:val="004B1809"/>
    <w:rsid w:val="004B4461"/>
    <w:rsid w:val="004B4D2B"/>
    <w:rsid w:val="004C2577"/>
    <w:rsid w:val="004C3A55"/>
    <w:rsid w:val="004C4978"/>
    <w:rsid w:val="004C64A0"/>
    <w:rsid w:val="004C76B5"/>
    <w:rsid w:val="004D4B0E"/>
    <w:rsid w:val="004E75A7"/>
    <w:rsid w:val="004F593F"/>
    <w:rsid w:val="0050191A"/>
    <w:rsid w:val="005048AD"/>
    <w:rsid w:val="00516694"/>
    <w:rsid w:val="00516E6C"/>
    <w:rsid w:val="00517D2B"/>
    <w:rsid w:val="00521BF4"/>
    <w:rsid w:val="00543110"/>
    <w:rsid w:val="00554248"/>
    <w:rsid w:val="00575390"/>
    <w:rsid w:val="005763DD"/>
    <w:rsid w:val="005851FE"/>
    <w:rsid w:val="00596CA7"/>
    <w:rsid w:val="005A2775"/>
    <w:rsid w:val="005A7288"/>
    <w:rsid w:val="005B244C"/>
    <w:rsid w:val="005B3861"/>
    <w:rsid w:val="005B5D45"/>
    <w:rsid w:val="005E5EE4"/>
    <w:rsid w:val="005F0A68"/>
    <w:rsid w:val="00602088"/>
    <w:rsid w:val="00604675"/>
    <w:rsid w:val="006078F1"/>
    <w:rsid w:val="00624EC0"/>
    <w:rsid w:val="006322CE"/>
    <w:rsid w:val="00635B68"/>
    <w:rsid w:val="00642078"/>
    <w:rsid w:val="00646CB4"/>
    <w:rsid w:val="00651307"/>
    <w:rsid w:val="00656499"/>
    <w:rsid w:val="00656A4F"/>
    <w:rsid w:val="006667AE"/>
    <w:rsid w:val="00680B5A"/>
    <w:rsid w:val="00681716"/>
    <w:rsid w:val="0068299D"/>
    <w:rsid w:val="006A444D"/>
    <w:rsid w:val="006B14E7"/>
    <w:rsid w:val="006B3184"/>
    <w:rsid w:val="006C352A"/>
    <w:rsid w:val="006C4152"/>
    <w:rsid w:val="006D657F"/>
    <w:rsid w:val="006D6790"/>
    <w:rsid w:val="006D6EA0"/>
    <w:rsid w:val="006D75AE"/>
    <w:rsid w:val="006E02DD"/>
    <w:rsid w:val="006E2E13"/>
    <w:rsid w:val="006E35A3"/>
    <w:rsid w:val="006E412A"/>
    <w:rsid w:val="006F62F9"/>
    <w:rsid w:val="0070411B"/>
    <w:rsid w:val="00704EAF"/>
    <w:rsid w:val="00711A36"/>
    <w:rsid w:val="007439E5"/>
    <w:rsid w:val="0074406C"/>
    <w:rsid w:val="0074523D"/>
    <w:rsid w:val="0074719D"/>
    <w:rsid w:val="00752727"/>
    <w:rsid w:val="007539C9"/>
    <w:rsid w:val="00753A57"/>
    <w:rsid w:val="00757CDC"/>
    <w:rsid w:val="0078542B"/>
    <w:rsid w:val="00786BB8"/>
    <w:rsid w:val="0078717E"/>
    <w:rsid w:val="00792384"/>
    <w:rsid w:val="0079554B"/>
    <w:rsid w:val="00796B81"/>
    <w:rsid w:val="007A3FD8"/>
    <w:rsid w:val="007A6A3F"/>
    <w:rsid w:val="007A6FF3"/>
    <w:rsid w:val="007B3E1A"/>
    <w:rsid w:val="007B4CCD"/>
    <w:rsid w:val="007B74E8"/>
    <w:rsid w:val="007C1CED"/>
    <w:rsid w:val="007C4919"/>
    <w:rsid w:val="007C7DB9"/>
    <w:rsid w:val="007D357F"/>
    <w:rsid w:val="007D4142"/>
    <w:rsid w:val="007D564A"/>
    <w:rsid w:val="007D68C2"/>
    <w:rsid w:val="007E5F68"/>
    <w:rsid w:val="007E69F2"/>
    <w:rsid w:val="007F4ABD"/>
    <w:rsid w:val="008039D6"/>
    <w:rsid w:val="008062A3"/>
    <w:rsid w:val="008103A8"/>
    <w:rsid w:val="00824C78"/>
    <w:rsid w:val="00826CBD"/>
    <w:rsid w:val="008311B6"/>
    <w:rsid w:val="00836090"/>
    <w:rsid w:val="008432AD"/>
    <w:rsid w:val="00843B25"/>
    <w:rsid w:val="008530CA"/>
    <w:rsid w:val="008543A1"/>
    <w:rsid w:val="00862A31"/>
    <w:rsid w:val="00863359"/>
    <w:rsid w:val="008636B7"/>
    <w:rsid w:val="00864381"/>
    <w:rsid w:val="008653AA"/>
    <w:rsid w:val="00881926"/>
    <w:rsid w:val="00887E96"/>
    <w:rsid w:val="00887FA5"/>
    <w:rsid w:val="00890690"/>
    <w:rsid w:val="00895B56"/>
    <w:rsid w:val="00896DC0"/>
    <w:rsid w:val="008A4280"/>
    <w:rsid w:val="008A4B59"/>
    <w:rsid w:val="008B3404"/>
    <w:rsid w:val="008B341C"/>
    <w:rsid w:val="008C1A40"/>
    <w:rsid w:val="008C24AA"/>
    <w:rsid w:val="008C26F7"/>
    <w:rsid w:val="008E2D3E"/>
    <w:rsid w:val="008E4073"/>
    <w:rsid w:val="008E552A"/>
    <w:rsid w:val="008E566E"/>
    <w:rsid w:val="008E59E2"/>
    <w:rsid w:val="008E5DD6"/>
    <w:rsid w:val="0090388E"/>
    <w:rsid w:val="00907888"/>
    <w:rsid w:val="009078D7"/>
    <w:rsid w:val="0091073F"/>
    <w:rsid w:val="009126BA"/>
    <w:rsid w:val="00914339"/>
    <w:rsid w:val="009154B0"/>
    <w:rsid w:val="0091556E"/>
    <w:rsid w:val="00917D8A"/>
    <w:rsid w:val="009219E4"/>
    <w:rsid w:val="00925BD2"/>
    <w:rsid w:val="00931348"/>
    <w:rsid w:val="009343F7"/>
    <w:rsid w:val="00940592"/>
    <w:rsid w:val="00946B60"/>
    <w:rsid w:val="00955AB0"/>
    <w:rsid w:val="00956220"/>
    <w:rsid w:val="00965E32"/>
    <w:rsid w:val="00975535"/>
    <w:rsid w:val="00977FF1"/>
    <w:rsid w:val="0098235B"/>
    <w:rsid w:val="00985A19"/>
    <w:rsid w:val="00990894"/>
    <w:rsid w:val="009A4BC8"/>
    <w:rsid w:val="009B2C60"/>
    <w:rsid w:val="009B4DDA"/>
    <w:rsid w:val="009C16DE"/>
    <w:rsid w:val="009C1B61"/>
    <w:rsid w:val="009C21AB"/>
    <w:rsid w:val="009C2AFE"/>
    <w:rsid w:val="009C3C25"/>
    <w:rsid w:val="009D3108"/>
    <w:rsid w:val="009D4411"/>
    <w:rsid w:val="009D7689"/>
    <w:rsid w:val="009F61D4"/>
    <w:rsid w:val="009F6AFC"/>
    <w:rsid w:val="00A01330"/>
    <w:rsid w:val="00A01AB4"/>
    <w:rsid w:val="00A034FC"/>
    <w:rsid w:val="00A047C6"/>
    <w:rsid w:val="00A120C2"/>
    <w:rsid w:val="00A16C9A"/>
    <w:rsid w:val="00A26203"/>
    <w:rsid w:val="00A33BA2"/>
    <w:rsid w:val="00A35376"/>
    <w:rsid w:val="00A44F51"/>
    <w:rsid w:val="00A4709C"/>
    <w:rsid w:val="00A50C83"/>
    <w:rsid w:val="00A5707A"/>
    <w:rsid w:val="00A65DAB"/>
    <w:rsid w:val="00A67889"/>
    <w:rsid w:val="00A72D2C"/>
    <w:rsid w:val="00A7727C"/>
    <w:rsid w:val="00A92746"/>
    <w:rsid w:val="00A962A6"/>
    <w:rsid w:val="00AA3289"/>
    <w:rsid w:val="00AA363B"/>
    <w:rsid w:val="00AB0ED5"/>
    <w:rsid w:val="00AC1072"/>
    <w:rsid w:val="00AC1294"/>
    <w:rsid w:val="00AC4257"/>
    <w:rsid w:val="00AC7E34"/>
    <w:rsid w:val="00AD2C37"/>
    <w:rsid w:val="00AE1E0E"/>
    <w:rsid w:val="00AE3141"/>
    <w:rsid w:val="00AF017C"/>
    <w:rsid w:val="00AF7658"/>
    <w:rsid w:val="00B00094"/>
    <w:rsid w:val="00B04CD5"/>
    <w:rsid w:val="00B100B8"/>
    <w:rsid w:val="00B23309"/>
    <w:rsid w:val="00B32912"/>
    <w:rsid w:val="00B35C2D"/>
    <w:rsid w:val="00B35F60"/>
    <w:rsid w:val="00B3681E"/>
    <w:rsid w:val="00B37AFE"/>
    <w:rsid w:val="00B420A4"/>
    <w:rsid w:val="00B42EDA"/>
    <w:rsid w:val="00B4356D"/>
    <w:rsid w:val="00B44657"/>
    <w:rsid w:val="00B46DF8"/>
    <w:rsid w:val="00B57DA9"/>
    <w:rsid w:val="00B638FB"/>
    <w:rsid w:val="00B76C50"/>
    <w:rsid w:val="00B770A4"/>
    <w:rsid w:val="00B77527"/>
    <w:rsid w:val="00B81532"/>
    <w:rsid w:val="00B817B1"/>
    <w:rsid w:val="00B901EC"/>
    <w:rsid w:val="00BA213E"/>
    <w:rsid w:val="00BA258F"/>
    <w:rsid w:val="00BA2976"/>
    <w:rsid w:val="00BA2FFC"/>
    <w:rsid w:val="00BA7111"/>
    <w:rsid w:val="00BA7F14"/>
    <w:rsid w:val="00BB0655"/>
    <w:rsid w:val="00BB09D6"/>
    <w:rsid w:val="00BB51A4"/>
    <w:rsid w:val="00BB6B14"/>
    <w:rsid w:val="00BC08A9"/>
    <w:rsid w:val="00BC2364"/>
    <w:rsid w:val="00BC2C50"/>
    <w:rsid w:val="00BC730B"/>
    <w:rsid w:val="00BD0CCD"/>
    <w:rsid w:val="00BD659B"/>
    <w:rsid w:val="00BE5BC2"/>
    <w:rsid w:val="00BE6A3F"/>
    <w:rsid w:val="00BE6F51"/>
    <w:rsid w:val="00BE722A"/>
    <w:rsid w:val="00BE7C36"/>
    <w:rsid w:val="00C040F0"/>
    <w:rsid w:val="00C06403"/>
    <w:rsid w:val="00C06911"/>
    <w:rsid w:val="00C06B84"/>
    <w:rsid w:val="00C120FF"/>
    <w:rsid w:val="00C26FFD"/>
    <w:rsid w:val="00C40BCB"/>
    <w:rsid w:val="00C42E45"/>
    <w:rsid w:val="00C514C1"/>
    <w:rsid w:val="00C52A93"/>
    <w:rsid w:val="00C62854"/>
    <w:rsid w:val="00C62975"/>
    <w:rsid w:val="00C6530C"/>
    <w:rsid w:val="00C70579"/>
    <w:rsid w:val="00C75955"/>
    <w:rsid w:val="00C80624"/>
    <w:rsid w:val="00C80763"/>
    <w:rsid w:val="00C83FF2"/>
    <w:rsid w:val="00C901D4"/>
    <w:rsid w:val="00C93B1D"/>
    <w:rsid w:val="00CA1D77"/>
    <w:rsid w:val="00CB056C"/>
    <w:rsid w:val="00CC1789"/>
    <w:rsid w:val="00CC1D40"/>
    <w:rsid w:val="00CC2A87"/>
    <w:rsid w:val="00CC48CD"/>
    <w:rsid w:val="00CD254A"/>
    <w:rsid w:val="00CE4A29"/>
    <w:rsid w:val="00CE6184"/>
    <w:rsid w:val="00CF1472"/>
    <w:rsid w:val="00CF19AC"/>
    <w:rsid w:val="00CF5FEA"/>
    <w:rsid w:val="00CF702C"/>
    <w:rsid w:val="00D116BF"/>
    <w:rsid w:val="00D14A2F"/>
    <w:rsid w:val="00D15262"/>
    <w:rsid w:val="00D15AF2"/>
    <w:rsid w:val="00D2212A"/>
    <w:rsid w:val="00D23A75"/>
    <w:rsid w:val="00D34E7A"/>
    <w:rsid w:val="00D5030B"/>
    <w:rsid w:val="00D50C09"/>
    <w:rsid w:val="00D516F8"/>
    <w:rsid w:val="00D61399"/>
    <w:rsid w:val="00D63BE5"/>
    <w:rsid w:val="00D837E8"/>
    <w:rsid w:val="00D846CA"/>
    <w:rsid w:val="00DA06EA"/>
    <w:rsid w:val="00DA1D52"/>
    <w:rsid w:val="00DA2D4B"/>
    <w:rsid w:val="00DA3B54"/>
    <w:rsid w:val="00DC2071"/>
    <w:rsid w:val="00DD1516"/>
    <w:rsid w:val="00DD3892"/>
    <w:rsid w:val="00DE45C3"/>
    <w:rsid w:val="00DE6B2F"/>
    <w:rsid w:val="00DF48FD"/>
    <w:rsid w:val="00DF5184"/>
    <w:rsid w:val="00DF520F"/>
    <w:rsid w:val="00E031DA"/>
    <w:rsid w:val="00E0759D"/>
    <w:rsid w:val="00E10EB5"/>
    <w:rsid w:val="00E12493"/>
    <w:rsid w:val="00E238D4"/>
    <w:rsid w:val="00E23A9C"/>
    <w:rsid w:val="00E26255"/>
    <w:rsid w:val="00E334EA"/>
    <w:rsid w:val="00E34626"/>
    <w:rsid w:val="00E3609C"/>
    <w:rsid w:val="00E36426"/>
    <w:rsid w:val="00E42ADD"/>
    <w:rsid w:val="00E53CBE"/>
    <w:rsid w:val="00E53CC8"/>
    <w:rsid w:val="00E53E54"/>
    <w:rsid w:val="00E8018E"/>
    <w:rsid w:val="00E81258"/>
    <w:rsid w:val="00E937F1"/>
    <w:rsid w:val="00E952CC"/>
    <w:rsid w:val="00EA4255"/>
    <w:rsid w:val="00EA6225"/>
    <w:rsid w:val="00EB3C67"/>
    <w:rsid w:val="00ED2417"/>
    <w:rsid w:val="00ED3A32"/>
    <w:rsid w:val="00EE1165"/>
    <w:rsid w:val="00EE1B12"/>
    <w:rsid w:val="00F01AC0"/>
    <w:rsid w:val="00F026CD"/>
    <w:rsid w:val="00F04BB0"/>
    <w:rsid w:val="00F1321A"/>
    <w:rsid w:val="00F21BB5"/>
    <w:rsid w:val="00F3258B"/>
    <w:rsid w:val="00F359C4"/>
    <w:rsid w:val="00F50C85"/>
    <w:rsid w:val="00F576F9"/>
    <w:rsid w:val="00F64967"/>
    <w:rsid w:val="00F66252"/>
    <w:rsid w:val="00F83B59"/>
    <w:rsid w:val="00F85809"/>
    <w:rsid w:val="00FA13DB"/>
    <w:rsid w:val="00FB315D"/>
    <w:rsid w:val="00FB5329"/>
    <w:rsid w:val="00FB7EA3"/>
    <w:rsid w:val="00FC7F86"/>
    <w:rsid w:val="00FD2663"/>
    <w:rsid w:val="00FD4F06"/>
    <w:rsid w:val="00FF2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1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qFormat/>
    <w:rsid w:val="000671E9"/>
    <w:pPr>
      <w:ind w:left="720"/>
    </w:pPr>
    <w:rPr>
      <w:rFonts w:eastAsia="Calibri"/>
      <w:lang w:eastAsia="en-US"/>
    </w:rPr>
  </w:style>
  <w:style w:type="character" w:customStyle="1" w:styleId="ListParagraphChar">
    <w:name w:val="List Paragraph Char"/>
    <w:link w:val="1"/>
    <w:locked/>
    <w:rsid w:val="000671E9"/>
    <w:rPr>
      <w:rFonts w:ascii="Calibri" w:eastAsia="Calibri" w:hAnsi="Calibri" w:cs="Times New Roman"/>
    </w:rPr>
  </w:style>
  <w:style w:type="paragraph" w:customStyle="1" w:styleId="2">
    <w:name w:val="Абзац списка2"/>
    <w:basedOn w:val="a"/>
    <w:rsid w:val="000671E9"/>
    <w:pPr>
      <w:suppressAutoHyphens/>
      <w:ind w:left="720"/>
    </w:pPr>
    <w:rPr>
      <w:lang w:eastAsia="ar-SA"/>
    </w:rPr>
  </w:style>
  <w:style w:type="paragraph" w:styleId="a3">
    <w:name w:val="List Paragraph"/>
    <w:basedOn w:val="a"/>
    <w:uiPriority w:val="34"/>
    <w:qFormat/>
    <w:rsid w:val="000671E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63B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ody Text"/>
    <w:basedOn w:val="a"/>
    <w:link w:val="a6"/>
    <w:uiPriority w:val="1"/>
    <w:qFormat/>
    <w:rsid w:val="00D63BE5"/>
    <w:pPr>
      <w:suppressAutoHyphens/>
      <w:spacing w:after="120"/>
    </w:pPr>
    <w:rPr>
      <w:rFonts w:eastAsia="Calibri"/>
      <w:lang w:eastAsia="ar-SA"/>
    </w:rPr>
  </w:style>
  <w:style w:type="character" w:customStyle="1" w:styleId="a6">
    <w:name w:val="Основной текст Знак"/>
    <w:basedOn w:val="a0"/>
    <w:link w:val="a5"/>
    <w:uiPriority w:val="1"/>
    <w:rsid w:val="00D63BE5"/>
    <w:rPr>
      <w:rFonts w:ascii="Calibri" w:eastAsia="Calibri" w:hAnsi="Calibri" w:cs="Times New Roman"/>
      <w:lang w:eastAsia="ar-SA"/>
    </w:rPr>
  </w:style>
  <w:style w:type="paragraph" w:customStyle="1" w:styleId="10">
    <w:name w:val="Обычный (веб)1"/>
    <w:basedOn w:val="a"/>
    <w:rsid w:val="002C79C0"/>
    <w:pPr>
      <w:suppressAutoHyphens/>
      <w:spacing w:before="100" w:after="100" w:line="100" w:lineRule="atLeast"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uiPriority w:val="99"/>
    <w:rsid w:val="00D837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Heading1">
    <w:name w:val="Heading 1"/>
    <w:basedOn w:val="a"/>
    <w:uiPriority w:val="1"/>
    <w:qFormat/>
    <w:rsid w:val="00836090"/>
    <w:pPr>
      <w:widowControl w:val="0"/>
      <w:autoSpaceDE w:val="0"/>
      <w:autoSpaceDN w:val="0"/>
      <w:adjustRightInd w:val="0"/>
      <w:spacing w:after="0" w:line="240" w:lineRule="auto"/>
      <w:ind w:left="829"/>
      <w:outlineLvl w:val="0"/>
    </w:pPr>
    <w:rPr>
      <w:rFonts w:ascii="Times New Roman" w:eastAsiaTheme="minorEastAsia" w:hAnsi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A30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paragraph" w:customStyle="1" w:styleId="ParagraphStyle">
    <w:name w:val="Paragraph Style"/>
    <w:rsid w:val="00AB0E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7">
    <w:name w:val="No Spacing"/>
    <w:uiPriority w:val="1"/>
    <w:qFormat/>
    <w:rsid w:val="00CF70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Без интервала1"/>
    <w:rsid w:val="00CF702C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E3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3F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0">
    <w:name w:val="Без интервала11"/>
    <w:rsid w:val="00907888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0">
    <w:name w:val="Body Text Indent 2"/>
    <w:basedOn w:val="a"/>
    <w:link w:val="21"/>
    <w:rsid w:val="003F674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3F67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6A571-1680-4A01-8FCF-244A57B3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5200</TotalTime>
  <Pages>1</Pages>
  <Words>11128</Words>
  <Characters>63435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Ксю</cp:lastModifiedBy>
  <cp:revision>436</cp:revision>
  <cp:lastPrinted>2021-08-30T08:14:00Z</cp:lastPrinted>
  <dcterms:created xsi:type="dcterms:W3CDTF">2020-08-25T08:07:00Z</dcterms:created>
  <dcterms:modified xsi:type="dcterms:W3CDTF">2024-09-09T18:29:00Z</dcterms:modified>
</cp:coreProperties>
</file>