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FE3" w:rsidRPr="0053313F" w:rsidRDefault="0053313F" w:rsidP="0053313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818630" cy="9091507"/>
            <wp:effectExtent l="19050" t="0" r="1270" b="0"/>
            <wp:docPr id="1" name="Рисунок 1" descr="C:\Users\Ксю\Desktop\рисование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ю\Desktop\рисование 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8630" cy="9091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5824">
        <w:rPr>
          <w:rFonts w:ascii="Times New Roman" w:hAnsi="Times New Roman"/>
          <w:sz w:val="28"/>
          <w:szCs w:val="28"/>
        </w:rPr>
        <w:t xml:space="preserve"> </w:t>
      </w:r>
    </w:p>
    <w:p w:rsidR="009C4AB7" w:rsidRPr="00D06B4B" w:rsidRDefault="009C4AB7" w:rsidP="00DD4A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C4AB7" w:rsidRPr="00D06B4B" w:rsidRDefault="009C4AB7" w:rsidP="008D3F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3FE3" w:rsidRDefault="008D3FE3" w:rsidP="008D3F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5013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«</w:t>
      </w:r>
      <w:r>
        <w:rPr>
          <w:rFonts w:ascii="Times New Roman" w:hAnsi="Times New Roman"/>
          <w:b/>
          <w:sz w:val="28"/>
          <w:szCs w:val="28"/>
        </w:rPr>
        <w:t>Изобразительное искусство</w:t>
      </w:r>
      <w:r w:rsidRPr="00005013">
        <w:rPr>
          <w:rFonts w:ascii="Times New Roman" w:hAnsi="Times New Roman"/>
          <w:b/>
          <w:sz w:val="28"/>
          <w:szCs w:val="28"/>
        </w:rPr>
        <w:t>».</w:t>
      </w:r>
    </w:p>
    <w:p w:rsidR="008D3FE3" w:rsidRPr="002814EE" w:rsidRDefault="008D3FE3" w:rsidP="008D3FE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814EE">
        <w:rPr>
          <w:color w:val="000000"/>
          <w:sz w:val="28"/>
          <w:szCs w:val="28"/>
        </w:rPr>
        <w:t>Стандарт устанавливает требования к результатам освоения обучающимися основной образовательной программы основного общего образования:</w:t>
      </w:r>
    </w:p>
    <w:p w:rsidR="008D3FE3" w:rsidRPr="002814EE" w:rsidRDefault="008D3FE3" w:rsidP="008D3FE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814EE">
        <w:rPr>
          <w:b/>
          <w:bCs/>
          <w:color w:val="000000"/>
          <w:sz w:val="28"/>
          <w:szCs w:val="28"/>
        </w:rPr>
        <w:t>личностным</w:t>
      </w:r>
      <w:r w:rsidRPr="002814EE">
        <w:rPr>
          <w:color w:val="000000"/>
          <w:sz w:val="28"/>
          <w:szCs w:val="28"/>
        </w:rPr>
        <w:t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 способность к осознанию российской идентичности в поликультурном социуме;</w:t>
      </w:r>
    </w:p>
    <w:p w:rsidR="008D3FE3" w:rsidRPr="00CA2F85" w:rsidRDefault="008D3FE3" w:rsidP="008D3FE3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gramStart"/>
      <w:r w:rsidRPr="002814EE">
        <w:rPr>
          <w:b/>
          <w:bCs/>
          <w:color w:val="000000"/>
          <w:sz w:val="28"/>
          <w:szCs w:val="28"/>
        </w:rPr>
        <w:t>предметным,  </w:t>
      </w:r>
      <w:r w:rsidRPr="002814EE">
        <w:rPr>
          <w:color w:val="000000"/>
          <w:sz w:val="28"/>
          <w:szCs w:val="28"/>
        </w:rPr>
        <w:t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 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8D3FE3" w:rsidRPr="00CA2F85" w:rsidRDefault="008D3FE3" w:rsidP="008D3FE3">
      <w:pPr>
        <w:pStyle w:val="a5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8"/>
          <w:szCs w:val="28"/>
        </w:rPr>
      </w:pPr>
    </w:p>
    <w:p w:rsidR="008D3FE3" w:rsidRDefault="008D3FE3" w:rsidP="008D3FE3">
      <w:pPr>
        <w:pStyle w:val="a6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Личностными результатами изучения курса являются:</w:t>
      </w:r>
    </w:p>
    <w:p w:rsidR="008D3FE3" w:rsidRDefault="008D3FE3" w:rsidP="008D3FE3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Развитие образного восприятия и освоение способов творческого самовыражения личности.</w:t>
      </w:r>
    </w:p>
    <w:p w:rsidR="008D3FE3" w:rsidRDefault="008D3FE3" w:rsidP="008D3FE3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Гармонизация интеллектуального и эмоционального развития.</w:t>
      </w:r>
    </w:p>
    <w:p w:rsidR="008D3FE3" w:rsidRDefault="008D3FE3" w:rsidP="008D3FE3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Формирование мировоззрения, целостного представления о мире.</w:t>
      </w:r>
    </w:p>
    <w:p w:rsidR="008D3FE3" w:rsidRDefault="008D3FE3" w:rsidP="008D3FE3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Формирование готовности к труду, навыков самостоятельной работы.</w:t>
      </w:r>
    </w:p>
    <w:p w:rsidR="008D3FE3" w:rsidRPr="00484D95" w:rsidRDefault="008D3FE3" w:rsidP="008D3FE3">
      <w:pPr>
        <w:pStyle w:val="a6"/>
        <w:widowControl w:val="0"/>
        <w:numPr>
          <w:ilvl w:val="0"/>
          <w:numId w:val="9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after="0" w:line="240" w:lineRule="auto"/>
        <w:ind w:right="1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сознание</w:t>
      </w:r>
      <w:r w:rsidRPr="00484D95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6"/>
          <w:sz w:val="28"/>
          <w:szCs w:val="28"/>
        </w:rPr>
        <w:t>с</w:t>
      </w:r>
      <w:r w:rsidRPr="00484D95">
        <w:rPr>
          <w:rFonts w:ascii="Times New Roman" w:hAnsi="Times New Roman"/>
          <w:sz w:val="28"/>
          <w:szCs w:val="28"/>
        </w:rPr>
        <w:t>е</w:t>
      </w:r>
      <w:r w:rsidRPr="00484D95">
        <w:rPr>
          <w:rFonts w:ascii="Times New Roman" w:hAnsi="Times New Roman"/>
          <w:spacing w:val="-2"/>
          <w:sz w:val="28"/>
          <w:szCs w:val="28"/>
        </w:rPr>
        <w:t>б</w:t>
      </w:r>
      <w:r w:rsidRPr="00484D95">
        <w:rPr>
          <w:rFonts w:ascii="Times New Roman" w:hAnsi="Times New Roman"/>
          <w:sz w:val="28"/>
          <w:szCs w:val="28"/>
        </w:rPr>
        <w:t>я</w:t>
      </w:r>
      <w:r w:rsidRPr="00484D95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7"/>
          <w:sz w:val="28"/>
          <w:szCs w:val="28"/>
        </w:rPr>
        <w:t>к</w:t>
      </w:r>
      <w:r w:rsidRPr="00484D95">
        <w:rPr>
          <w:rFonts w:ascii="Times New Roman" w:hAnsi="Times New Roman"/>
          <w:sz w:val="28"/>
          <w:szCs w:val="28"/>
        </w:rPr>
        <w:t>ак</w:t>
      </w:r>
      <w:r w:rsidRPr="00484D9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граж</w:t>
      </w:r>
      <w:r w:rsidRPr="00484D95">
        <w:rPr>
          <w:rFonts w:ascii="Times New Roman" w:hAnsi="Times New Roman"/>
          <w:spacing w:val="4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анина</w:t>
      </w:r>
      <w:r w:rsidRPr="00484D95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7"/>
          <w:sz w:val="28"/>
          <w:szCs w:val="28"/>
        </w:rPr>
        <w:t>Р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сс</w:t>
      </w:r>
      <w:r w:rsidRPr="00484D95">
        <w:rPr>
          <w:rFonts w:ascii="Times New Roman" w:hAnsi="Times New Roman"/>
          <w:spacing w:val="-3"/>
          <w:sz w:val="28"/>
          <w:szCs w:val="28"/>
        </w:rPr>
        <w:t>и</w:t>
      </w:r>
      <w:r w:rsidRPr="00484D95">
        <w:rPr>
          <w:rFonts w:ascii="Times New Roman" w:hAnsi="Times New Roman"/>
          <w:spacing w:val="-1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;</w:t>
      </w:r>
      <w:r w:rsidRPr="00484D95">
        <w:rPr>
          <w:rFonts w:ascii="Times New Roman" w:hAnsi="Times New Roman"/>
          <w:spacing w:val="2"/>
          <w:sz w:val="28"/>
          <w:szCs w:val="28"/>
        </w:rPr>
        <w:t xml:space="preserve"> ф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-6"/>
          <w:sz w:val="28"/>
          <w:szCs w:val="28"/>
        </w:rPr>
        <w:t>р</w:t>
      </w:r>
      <w:r w:rsidRPr="00484D95">
        <w:rPr>
          <w:rFonts w:ascii="Times New Roman" w:hAnsi="Times New Roman"/>
          <w:sz w:val="28"/>
          <w:szCs w:val="28"/>
        </w:rPr>
        <w:t>миро</w:t>
      </w:r>
      <w:r w:rsidRPr="00484D95">
        <w:rPr>
          <w:rFonts w:ascii="Times New Roman" w:hAnsi="Times New Roman"/>
          <w:spacing w:val="-7"/>
          <w:sz w:val="28"/>
          <w:szCs w:val="28"/>
        </w:rPr>
        <w:t>в</w:t>
      </w:r>
      <w:r w:rsidRPr="00484D95">
        <w:rPr>
          <w:rFonts w:ascii="Times New Roman" w:hAnsi="Times New Roman"/>
          <w:spacing w:val="1"/>
          <w:sz w:val="28"/>
          <w:szCs w:val="28"/>
        </w:rPr>
        <w:t>а</w:t>
      </w:r>
      <w:r w:rsidRPr="00484D95">
        <w:rPr>
          <w:rFonts w:ascii="Times New Roman" w:hAnsi="Times New Roman"/>
          <w:spacing w:val="4"/>
          <w:sz w:val="28"/>
          <w:szCs w:val="28"/>
        </w:rPr>
        <w:t>н</w:t>
      </w:r>
      <w:r w:rsidRPr="00484D95">
        <w:rPr>
          <w:rFonts w:ascii="Times New Roman" w:hAnsi="Times New Roman"/>
          <w:sz w:val="28"/>
          <w:szCs w:val="28"/>
        </w:rPr>
        <w:t>ие</w:t>
      </w:r>
      <w:r w:rsidRPr="00484D95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чу</w:t>
      </w:r>
      <w:r w:rsidRPr="00484D95">
        <w:rPr>
          <w:rFonts w:ascii="Times New Roman" w:hAnsi="Times New Roman"/>
          <w:spacing w:val="-3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а</w:t>
      </w:r>
      <w:r w:rsidRPr="00484D95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5"/>
          <w:sz w:val="28"/>
          <w:szCs w:val="28"/>
        </w:rPr>
        <w:t>г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-6"/>
          <w:sz w:val="28"/>
          <w:szCs w:val="28"/>
        </w:rPr>
        <w:t>р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за</w:t>
      </w:r>
      <w:r w:rsidRPr="00484D95">
        <w:rPr>
          <w:rFonts w:ascii="Times New Roman" w:hAnsi="Times New Roman"/>
          <w:w w:val="9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ою</w:t>
      </w:r>
      <w:r w:rsidRPr="00484D9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7"/>
          <w:sz w:val="28"/>
          <w:szCs w:val="28"/>
        </w:rPr>
        <w:t>Р</w:t>
      </w:r>
      <w:r w:rsidRPr="00484D95">
        <w:rPr>
          <w:rFonts w:ascii="Times New Roman" w:hAnsi="Times New Roman"/>
          <w:spacing w:val="-11"/>
          <w:sz w:val="28"/>
          <w:szCs w:val="28"/>
        </w:rPr>
        <w:t>о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4"/>
          <w:sz w:val="28"/>
          <w:szCs w:val="28"/>
        </w:rPr>
        <w:t>н</w:t>
      </w:r>
      <w:r w:rsidRPr="00484D95">
        <w:rPr>
          <w:rFonts w:ascii="Times New Roman" w:hAnsi="Times New Roman"/>
          <w:spacing w:val="-7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.</w:t>
      </w:r>
    </w:p>
    <w:p w:rsidR="008D3FE3" w:rsidRPr="00484D95" w:rsidRDefault="008D3FE3" w:rsidP="008D3FE3">
      <w:pPr>
        <w:pStyle w:val="a6"/>
        <w:widowControl w:val="0"/>
        <w:numPr>
          <w:ilvl w:val="0"/>
          <w:numId w:val="9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спи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pacing w:val="6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ние</w:t>
      </w:r>
      <w:r w:rsidRPr="00484D9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у</w:t>
      </w:r>
      <w:r w:rsidRPr="00484D95"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а</w:t>
      </w:r>
      <w:r w:rsidRPr="00484D95">
        <w:rPr>
          <w:rFonts w:ascii="Times New Roman" w:hAnsi="Times New Roman"/>
          <w:spacing w:val="5"/>
          <w:sz w:val="28"/>
          <w:szCs w:val="28"/>
        </w:rPr>
        <w:t>ж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е</w:t>
      </w:r>
      <w:r w:rsidRPr="00484D95">
        <w:rPr>
          <w:rFonts w:ascii="Times New Roman" w:hAnsi="Times New Roman"/>
          <w:spacing w:val="6"/>
          <w:sz w:val="28"/>
          <w:szCs w:val="28"/>
        </w:rPr>
        <w:t>л</w:t>
      </w:r>
      <w:r w:rsidRPr="00484D95">
        <w:rPr>
          <w:rFonts w:ascii="Times New Roman" w:hAnsi="Times New Roman"/>
          <w:spacing w:val="-3"/>
          <w:sz w:val="28"/>
          <w:szCs w:val="28"/>
        </w:rPr>
        <w:t>ь</w:t>
      </w:r>
      <w:r w:rsidRPr="00484D95">
        <w:rPr>
          <w:rFonts w:ascii="Times New Roman" w:hAnsi="Times New Roman"/>
          <w:sz w:val="28"/>
          <w:szCs w:val="28"/>
        </w:rPr>
        <w:t>но</w:t>
      </w:r>
      <w:r w:rsidRPr="00484D95">
        <w:rPr>
          <w:rFonts w:ascii="Times New Roman" w:hAnsi="Times New Roman"/>
          <w:spacing w:val="-5"/>
          <w:sz w:val="28"/>
          <w:szCs w:val="28"/>
        </w:rPr>
        <w:t>г</w:t>
      </w:r>
      <w:r w:rsidRPr="00484D95">
        <w:rPr>
          <w:rFonts w:ascii="Times New Roman" w:hAnsi="Times New Roman"/>
          <w:sz w:val="28"/>
          <w:szCs w:val="28"/>
        </w:rPr>
        <w:t xml:space="preserve">о 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нош</w:t>
      </w:r>
      <w:r w:rsidRPr="00484D95">
        <w:rPr>
          <w:rFonts w:ascii="Times New Roman" w:hAnsi="Times New Roman"/>
          <w:spacing w:val="7"/>
          <w:sz w:val="28"/>
          <w:szCs w:val="28"/>
        </w:rPr>
        <w:t>е</w:t>
      </w:r>
      <w:r w:rsidRPr="00484D95">
        <w:rPr>
          <w:rFonts w:ascii="Times New Roman" w:hAnsi="Times New Roman"/>
          <w:sz w:val="28"/>
          <w:szCs w:val="28"/>
        </w:rPr>
        <w:t>ния</w:t>
      </w:r>
      <w:r w:rsidRPr="00484D9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к</w:t>
      </w:r>
      <w:r w:rsidRPr="00484D95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ин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му</w:t>
      </w:r>
      <w:r w:rsidRPr="00484D95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мнен</w:t>
      </w:r>
      <w:r w:rsidRPr="00484D95">
        <w:rPr>
          <w:rFonts w:ascii="Times New Roman" w:hAnsi="Times New Roman"/>
          <w:spacing w:val="7"/>
          <w:sz w:val="28"/>
          <w:szCs w:val="28"/>
        </w:rPr>
        <w:t>и</w:t>
      </w:r>
      <w:r w:rsidRPr="00484D95">
        <w:rPr>
          <w:rFonts w:ascii="Times New Roman" w:hAnsi="Times New Roman"/>
          <w:spacing w:val="-2"/>
          <w:sz w:val="28"/>
          <w:szCs w:val="28"/>
        </w:rPr>
        <w:t>ю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ис</w:t>
      </w:r>
      <w:r w:rsidRPr="00484D95">
        <w:rPr>
          <w:rFonts w:ascii="Times New Roman" w:hAnsi="Times New Roman"/>
          <w:spacing w:val="-7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ор</w:t>
      </w:r>
      <w:r w:rsidRPr="00484D95">
        <w:rPr>
          <w:rFonts w:ascii="Times New Roman" w:hAnsi="Times New Roman"/>
          <w:spacing w:val="4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и и</w:t>
      </w:r>
      <w:r w:rsidRPr="00484D95">
        <w:rPr>
          <w:rFonts w:ascii="Times New Roman" w:hAnsi="Times New Roman"/>
          <w:w w:val="9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к</w:t>
      </w:r>
      <w:r w:rsidRPr="00484D95">
        <w:rPr>
          <w:rFonts w:ascii="Times New Roman" w:hAnsi="Times New Roman"/>
          <w:spacing w:val="-22"/>
          <w:sz w:val="28"/>
          <w:szCs w:val="28"/>
        </w:rPr>
        <w:t>у</w:t>
      </w:r>
      <w:r w:rsidRPr="00484D95">
        <w:rPr>
          <w:rFonts w:ascii="Times New Roman" w:hAnsi="Times New Roman"/>
          <w:spacing w:val="5"/>
          <w:sz w:val="28"/>
          <w:szCs w:val="28"/>
        </w:rPr>
        <w:t>л</w:t>
      </w:r>
      <w:r w:rsidRPr="00484D95">
        <w:rPr>
          <w:rFonts w:ascii="Times New Roman" w:hAnsi="Times New Roman"/>
          <w:spacing w:val="-13"/>
          <w:sz w:val="28"/>
          <w:szCs w:val="28"/>
        </w:rPr>
        <w:t>ь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уре</w:t>
      </w:r>
      <w:r w:rsidRPr="00484D9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pacing w:val="-6"/>
          <w:sz w:val="28"/>
          <w:szCs w:val="28"/>
        </w:rPr>
        <w:t>р</w:t>
      </w:r>
      <w:r w:rsidRPr="00484D95">
        <w:rPr>
          <w:rFonts w:ascii="Times New Roman" w:hAnsi="Times New Roman"/>
          <w:spacing w:val="-7"/>
          <w:sz w:val="28"/>
          <w:szCs w:val="28"/>
        </w:rPr>
        <w:t>у</w:t>
      </w:r>
      <w:r w:rsidRPr="00484D95">
        <w:rPr>
          <w:rFonts w:ascii="Times New Roman" w:hAnsi="Times New Roman"/>
          <w:sz w:val="28"/>
          <w:szCs w:val="28"/>
        </w:rPr>
        <w:t>г</w:t>
      </w:r>
      <w:r w:rsidRPr="00484D95">
        <w:rPr>
          <w:rFonts w:ascii="Times New Roman" w:hAnsi="Times New Roman"/>
          <w:spacing w:val="5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х</w:t>
      </w:r>
      <w:r w:rsidRPr="00484D9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на</w:t>
      </w:r>
      <w:r w:rsidRPr="00484D95">
        <w:rPr>
          <w:rFonts w:ascii="Times New Roman" w:hAnsi="Times New Roman"/>
          <w:spacing w:val="5"/>
          <w:sz w:val="28"/>
          <w:szCs w:val="28"/>
        </w:rPr>
        <w:t>р</w:t>
      </w:r>
      <w:r w:rsidRPr="00484D95">
        <w:rPr>
          <w:rFonts w:ascii="Times New Roman" w:hAnsi="Times New Roman"/>
          <w:spacing w:val="-11"/>
          <w:sz w:val="28"/>
          <w:szCs w:val="28"/>
        </w:rPr>
        <w:t>о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3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</w:p>
    <w:p w:rsidR="008D3FE3" w:rsidRPr="00484D95" w:rsidRDefault="008D3FE3" w:rsidP="008D3FE3">
      <w:pPr>
        <w:pStyle w:val="a6"/>
        <w:widowControl w:val="0"/>
        <w:numPr>
          <w:ilvl w:val="0"/>
          <w:numId w:val="9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>С</w:t>
      </w:r>
      <w:r w:rsidRPr="00484D95">
        <w:rPr>
          <w:rFonts w:ascii="Times New Roman" w:hAnsi="Times New Roman"/>
          <w:spacing w:val="2"/>
          <w:sz w:val="28"/>
          <w:szCs w:val="28"/>
        </w:rPr>
        <w:t>ф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-6"/>
          <w:sz w:val="28"/>
          <w:szCs w:val="28"/>
        </w:rPr>
        <w:t>р</w:t>
      </w:r>
      <w:r w:rsidRPr="00484D95">
        <w:rPr>
          <w:rFonts w:ascii="Times New Roman" w:hAnsi="Times New Roman"/>
          <w:sz w:val="28"/>
          <w:szCs w:val="28"/>
        </w:rPr>
        <w:t>миро</w:t>
      </w:r>
      <w:r w:rsidRPr="00484D95">
        <w:rPr>
          <w:rFonts w:ascii="Times New Roman" w:hAnsi="Times New Roman"/>
          <w:spacing w:val="-7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а</w:t>
      </w:r>
      <w:r w:rsidRPr="00484D95">
        <w:rPr>
          <w:rFonts w:ascii="Times New Roman" w:hAnsi="Times New Roman"/>
          <w:spacing w:val="5"/>
          <w:sz w:val="28"/>
          <w:szCs w:val="28"/>
        </w:rPr>
        <w:t>н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pacing w:val="6"/>
          <w:sz w:val="28"/>
          <w:szCs w:val="28"/>
        </w:rPr>
        <w:t>с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ь</w:t>
      </w:r>
      <w:r w:rsidRPr="00484D95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а</w:t>
      </w:r>
      <w:r w:rsidRPr="00484D95">
        <w:rPr>
          <w:rFonts w:ascii="Times New Roman" w:hAnsi="Times New Roman"/>
          <w:spacing w:val="3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ек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pacing w:val="-10"/>
          <w:sz w:val="28"/>
          <w:szCs w:val="28"/>
        </w:rPr>
        <w:t>а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4"/>
          <w:sz w:val="28"/>
          <w:szCs w:val="28"/>
        </w:rPr>
        <w:t>ы</w:t>
      </w:r>
      <w:r w:rsidRPr="00484D95">
        <w:rPr>
          <w:rFonts w:ascii="Times New Roman" w:hAnsi="Times New Roman"/>
          <w:sz w:val="28"/>
          <w:szCs w:val="28"/>
        </w:rPr>
        <w:t>х</w:t>
      </w:r>
      <w:r w:rsidRPr="00484D95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пр</w:t>
      </w:r>
      <w:r w:rsidRPr="00484D95">
        <w:rPr>
          <w:rFonts w:ascii="Times New Roman" w:hAnsi="Times New Roman"/>
          <w:spacing w:val="-5"/>
          <w:sz w:val="28"/>
          <w:szCs w:val="28"/>
        </w:rPr>
        <w:t>е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а</w:t>
      </w:r>
      <w:r w:rsidRPr="00484D95">
        <w:rPr>
          <w:rFonts w:ascii="Times New Roman" w:hAnsi="Times New Roman"/>
          <w:spacing w:val="-7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лений</w:t>
      </w:r>
      <w:r w:rsidRPr="00484D95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со</w:t>
      </w:r>
      <w:r w:rsidRPr="00484D95">
        <w:rPr>
          <w:rFonts w:ascii="Times New Roman" w:hAnsi="Times New Roman"/>
          <w:spacing w:val="3"/>
          <w:sz w:val="28"/>
          <w:szCs w:val="28"/>
        </w:rPr>
        <w:t>б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"/>
          <w:sz w:val="28"/>
          <w:szCs w:val="28"/>
        </w:rPr>
        <w:t>т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енн</w:t>
      </w:r>
      <w:r w:rsidRPr="00484D95">
        <w:rPr>
          <w:rFonts w:ascii="Times New Roman" w:hAnsi="Times New Roman"/>
          <w:spacing w:val="5"/>
          <w:sz w:val="28"/>
          <w:szCs w:val="28"/>
        </w:rPr>
        <w:t>ы</w:t>
      </w:r>
      <w:r w:rsidRPr="00484D95">
        <w:rPr>
          <w:rFonts w:ascii="Times New Roman" w:hAnsi="Times New Roman"/>
          <w:sz w:val="28"/>
          <w:szCs w:val="28"/>
        </w:rPr>
        <w:t>х</w:t>
      </w:r>
      <w:r w:rsidRPr="00484D95">
        <w:rPr>
          <w:rFonts w:ascii="Times New Roman" w:hAnsi="Times New Roman"/>
          <w:w w:val="99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-6"/>
          <w:sz w:val="28"/>
          <w:szCs w:val="28"/>
        </w:rPr>
        <w:t>з</w:t>
      </w:r>
      <w:r w:rsidRPr="00484D95">
        <w:rPr>
          <w:rFonts w:ascii="Times New Roman" w:hAnsi="Times New Roman"/>
          <w:sz w:val="28"/>
          <w:szCs w:val="28"/>
        </w:rPr>
        <w:t>м</w:t>
      </w:r>
      <w:r w:rsidRPr="00484D95">
        <w:rPr>
          <w:rFonts w:ascii="Times New Roman" w:hAnsi="Times New Roman"/>
          <w:spacing w:val="-5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жн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pacing w:val="6"/>
          <w:sz w:val="28"/>
          <w:szCs w:val="28"/>
        </w:rPr>
        <w:t>с</w:t>
      </w:r>
      <w:r w:rsidRPr="00484D95">
        <w:rPr>
          <w:rFonts w:ascii="Times New Roman" w:hAnsi="Times New Roman"/>
          <w:spacing w:val="-8"/>
          <w:sz w:val="28"/>
          <w:szCs w:val="28"/>
        </w:rPr>
        <w:t>т</w:t>
      </w:r>
      <w:r w:rsidRPr="00484D95">
        <w:rPr>
          <w:rFonts w:ascii="Times New Roman" w:hAnsi="Times New Roman"/>
          <w:spacing w:val="6"/>
          <w:sz w:val="28"/>
          <w:szCs w:val="28"/>
        </w:rPr>
        <w:t>я</w:t>
      </w:r>
      <w:r w:rsidRPr="00484D95">
        <w:rPr>
          <w:rFonts w:ascii="Times New Roman" w:hAnsi="Times New Roman"/>
          <w:spacing w:val="-6"/>
          <w:sz w:val="28"/>
          <w:szCs w:val="28"/>
        </w:rPr>
        <w:t>х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на</w:t>
      </w:r>
      <w:r w:rsidRPr="00484D95">
        <w:rPr>
          <w:rFonts w:ascii="Times New Roman" w:hAnsi="Times New Roman"/>
          <w:spacing w:val="-3"/>
          <w:sz w:val="28"/>
          <w:szCs w:val="28"/>
        </w:rPr>
        <w:t>с</w:t>
      </w:r>
      <w:r w:rsidRPr="00484D95">
        <w:rPr>
          <w:rFonts w:ascii="Times New Roman" w:hAnsi="Times New Roman"/>
          <w:spacing w:val="-7"/>
          <w:sz w:val="28"/>
          <w:szCs w:val="28"/>
        </w:rPr>
        <w:t>у</w:t>
      </w:r>
      <w:r w:rsidRPr="00484D95">
        <w:rPr>
          <w:rFonts w:ascii="Times New Roman" w:hAnsi="Times New Roman"/>
          <w:sz w:val="28"/>
          <w:szCs w:val="28"/>
        </w:rPr>
        <w:t>щно</w:t>
      </w:r>
      <w:r w:rsidRPr="00484D95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нео</w:t>
      </w:r>
      <w:r w:rsidRPr="00484D95">
        <w:rPr>
          <w:rFonts w:ascii="Times New Roman" w:hAnsi="Times New Roman"/>
          <w:spacing w:val="-2"/>
          <w:sz w:val="28"/>
          <w:szCs w:val="28"/>
        </w:rPr>
        <w:t>б</w:t>
      </w:r>
      <w:r w:rsidRPr="00484D95">
        <w:rPr>
          <w:rFonts w:ascii="Times New Roman" w:hAnsi="Times New Roman"/>
          <w:spacing w:val="-16"/>
          <w:sz w:val="28"/>
          <w:szCs w:val="28"/>
        </w:rPr>
        <w:t>х</w:t>
      </w:r>
      <w:r w:rsidRPr="00484D95">
        <w:rPr>
          <w:rFonts w:ascii="Times New Roman" w:hAnsi="Times New Roman"/>
          <w:spacing w:val="-11"/>
          <w:sz w:val="28"/>
          <w:szCs w:val="28"/>
        </w:rPr>
        <w:t>о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им</w:t>
      </w:r>
      <w:r w:rsidRPr="00484D95">
        <w:rPr>
          <w:rFonts w:ascii="Times New Roman" w:hAnsi="Times New Roman"/>
          <w:spacing w:val="-5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м</w:t>
      </w:r>
      <w:r w:rsidRPr="00484D95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жизнео</w:t>
      </w:r>
      <w:r w:rsidRPr="00484D95">
        <w:rPr>
          <w:rFonts w:ascii="Times New Roman" w:hAnsi="Times New Roman"/>
          <w:spacing w:val="-2"/>
          <w:sz w:val="28"/>
          <w:szCs w:val="28"/>
        </w:rPr>
        <w:t>б</w:t>
      </w:r>
      <w:r w:rsidRPr="00484D95">
        <w:rPr>
          <w:rFonts w:ascii="Times New Roman" w:hAnsi="Times New Roman"/>
          <w:spacing w:val="6"/>
          <w:sz w:val="28"/>
          <w:szCs w:val="28"/>
        </w:rPr>
        <w:t>е</w:t>
      </w:r>
      <w:r w:rsidRPr="00484D95">
        <w:rPr>
          <w:rFonts w:ascii="Times New Roman" w:hAnsi="Times New Roman"/>
          <w:sz w:val="28"/>
          <w:szCs w:val="28"/>
        </w:rPr>
        <w:t>сп</w:t>
      </w:r>
      <w:r w:rsidRPr="00484D95">
        <w:rPr>
          <w:rFonts w:ascii="Times New Roman" w:hAnsi="Times New Roman"/>
          <w:spacing w:val="-3"/>
          <w:sz w:val="28"/>
          <w:szCs w:val="28"/>
        </w:rPr>
        <w:t>е</w:t>
      </w:r>
      <w:r w:rsidRPr="00484D95">
        <w:rPr>
          <w:rFonts w:ascii="Times New Roman" w:hAnsi="Times New Roman"/>
          <w:sz w:val="28"/>
          <w:szCs w:val="28"/>
        </w:rPr>
        <w:t>чени</w:t>
      </w:r>
      <w:r w:rsidRPr="00484D95">
        <w:rPr>
          <w:rFonts w:ascii="Times New Roman" w:hAnsi="Times New Roman"/>
          <w:spacing w:val="4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</w:p>
    <w:p w:rsidR="008D3FE3" w:rsidRPr="00484D95" w:rsidRDefault="008D3FE3" w:rsidP="008D3FE3">
      <w:pPr>
        <w:pStyle w:val="a6"/>
        <w:widowControl w:val="0"/>
        <w:numPr>
          <w:ilvl w:val="0"/>
          <w:numId w:val="9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ла</w:t>
      </w:r>
      <w:r w:rsidRPr="00484D95">
        <w:rPr>
          <w:rFonts w:ascii="Times New Roman" w:hAnsi="Times New Roman"/>
          <w:spacing w:val="3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ение</w:t>
      </w:r>
      <w:r w:rsidRPr="00484D9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1"/>
          <w:sz w:val="28"/>
          <w:szCs w:val="28"/>
        </w:rPr>
        <w:t>н</w:t>
      </w:r>
      <w:r w:rsidRPr="00484D95">
        <w:rPr>
          <w:rFonts w:ascii="Times New Roman" w:hAnsi="Times New Roman"/>
          <w:spacing w:val="-10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ч</w:t>
      </w:r>
      <w:r w:rsidRPr="00484D95">
        <w:rPr>
          <w:rFonts w:ascii="Times New Roman" w:hAnsi="Times New Roman"/>
          <w:spacing w:val="5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л</w:t>
      </w:r>
      <w:r w:rsidRPr="00484D95">
        <w:rPr>
          <w:rFonts w:ascii="Times New Roman" w:hAnsi="Times New Roman"/>
          <w:spacing w:val="-2"/>
          <w:sz w:val="28"/>
          <w:szCs w:val="28"/>
        </w:rPr>
        <w:t>ь</w:t>
      </w:r>
      <w:r w:rsidRPr="00484D95">
        <w:rPr>
          <w:rFonts w:ascii="Times New Roman" w:hAnsi="Times New Roman"/>
          <w:sz w:val="28"/>
          <w:szCs w:val="28"/>
        </w:rPr>
        <w:t>ными</w:t>
      </w:r>
      <w:r w:rsidRPr="00484D95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5"/>
          <w:sz w:val="28"/>
          <w:szCs w:val="28"/>
        </w:rPr>
        <w:t>а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ы</w:t>
      </w:r>
      <w:r w:rsidRPr="00484D95">
        <w:rPr>
          <w:rFonts w:ascii="Times New Roman" w:hAnsi="Times New Roman"/>
          <w:spacing w:val="-7"/>
          <w:sz w:val="28"/>
          <w:szCs w:val="28"/>
        </w:rPr>
        <w:t>к</w:t>
      </w:r>
      <w:r w:rsidRPr="00484D95">
        <w:rPr>
          <w:rFonts w:ascii="Times New Roman" w:hAnsi="Times New Roman"/>
          <w:sz w:val="28"/>
          <w:szCs w:val="28"/>
        </w:rPr>
        <w:t>ами</w:t>
      </w:r>
      <w:r w:rsidRPr="00484D9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а</w:t>
      </w:r>
      <w:r w:rsidRPr="00484D95">
        <w:rPr>
          <w:rFonts w:ascii="Times New Roman" w:hAnsi="Times New Roman"/>
          <w:spacing w:val="3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ап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ации</w:t>
      </w:r>
      <w:r w:rsidRPr="00484D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в</w:t>
      </w:r>
      <w:r w:rsidRPr="00484D95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инами</w:t>
      </w:r>
      <w:r w:rsidRPr="00484D95">
        <w:rPr>
          <w:rFonts w:ascii="Times New Roman" w:hAnsi="Times New Roman"/>
          <w:spacing w:val="6"/>
          <w:sz w:val="28"/>
          <w:szCs w:val="28"/>
        </w:rPr>
        <w:t>ч</w:t>
      </w:r>
      <w:r w:rsidRPr="00484D95">
        <w:rPr>
          <w:rFonts w:ascii="Times New Roman" w:hAnsi="Times New Roman"/>
          <w:sz w:val="28"/>
          <w:szCs w:val="28"/>
        </w:rPr>
        <w:t>но</w:t>
      </w:r>
      <w:r w:rsidRPr="00484D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-6"/>
          <w:sz w:val="28"/>
          <w:szCs w:val="28"/>
        </w:rPr>
        <w:t>з</w:t>
      </w:r>
      <w:r w:rsidRPr="00484D95">
        <w:rPr>
          <w:rFonts w:ascii="Times New Roman" w:hAnsi="Times New Roman"/>
          <w:sz w:val="28"/>
          <w:szCs w:val="28"/>
        </w:rPr>
        <w:t>мен</w:t>
      </w:r>
      <w:r w:rsidRPr="00484D95">
        <w:rPr>
          <w:rFonts w:ascii="Times New Roman" w:hAnsi="Times New Roman"/>
          <w:spacing w:val="4"/>
          <w:sz w:val="28"/>
          <w:szCs w:val="28"/>
        </w:rPr>
        <w:t>я</w:t>
      </w:r>
      <w:r w:rsidRPr="00484D95">
        <w:rPr>
          <w:rFonts w:ascii="Times New Roman" w:hAnsi="Times New Roman"/>
          <w:sz w:val="28"/>
          <w:szCs w:val="28"/>
        </w:rPr>
        <w:t>ющемся и</w:t>
      </w:r>
      <w:r w:rsidRPr="00484D95">
        <w:rPr>
          <w:rFonts w:ascii="Times New Roman" w:hAnsi="Times New Roman"/>
          <w:w w:val="9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раз</w:t>
      </w:r>
      <w:r w:rsidRPr="00484D95">
        <w:rPr>
          <w:rFonts w:ascii="Times New Roman" w:hAnsi="Times New Roman"/>
          <w:spacing w:val="-1"/>
          <w:sz w:val="28"/>
          <w:szCs w:val="28"/>
        </w:rPr>
        <w:t>в</w:t>
      </w:r>
      <w:r w:rsidRPr="00484D95">
        <w:rPr>
          <w:rFonts w:ascii="Times New Roman" w:hAnsi="Times New Roman"/>
          <w:spacing w:val="4"/>
          <w:sz w:val="28"/>
          <w:szCs w:val="28"/>
        </w:rPr>
        <w:t>и</w:t>
      </w:r>
      <w:r w:rsidRPr="00484D95"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ающемся</w:t>
      </w:r>
      <w:r w:rsidRPr="00484D95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мир</w:t>
      </w:r>
      <w:r w:rsidRPr="00484D95">
        <w:rPr>
          <w:rFonts w:ascii="Times New Roman" w:hAnsi="Times New Roman"/>
          <w:spacing w:val="2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</w:p>
    <w:p w:rsidR="008D3FE3" w:rsidRPr="00484D95" w:rsidRDefault="008D3FE3" w:rsidP="008D3FE3">
      <w:pPr>
        <w:pStyle w:val="a6"/>
        <w:widowControl w:val="0"/>
        <w:numPr>
          <w:ilvl w:val="0"/>
          <w:numId w:val="9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ла</w:t>
      </w:r>
      <w:r w:rsidRPr="00484D95">
        <w:rPr>
          <w:rFonts w:ascii="Times New Roman" w:hAnsi="Times New Roman"/>
          <w:spacing w:val="3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ение</w:t>
      </w:r>
      <w:r w:rsidRPr="00484D95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5"/>
          <w:sz w:val="28"/>
          <w:szCs w:val="28"/>
        </w:rPr>
        <w:t>а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ы</w:t>
      </w:r>
      <w:r w:rsidRPr="00484D95">
        <w:rPr>
          <w:rFonts w:ascii="Times New Roman" w:hAnsi="Times New Roman"/>
          <w:spacing w:val="-7"/>
          <w:sz w:val="28"/>
          <w:szCs w:val="28"/>
        </w:rPr>
        <w:t>к</w:t>
      </w:r>
      <w:r w:rsidRPr="00484D95">
        <w:rPr>
          <w:rFonts w:ascii="Times New Roman" w:hAnsi="Times New Roman"/>
          <w:sz w:val="28"/>
          <w:szCs w:val="28"/>
        </w:rPr>
        <w:t>ами</w:t>
      </w:r>
      <w:r w:rsidRPr="00484D95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17"/>
          <w:sz w:val="28"/>
          <w:szCs w:val="28"/>
        </w:rPr>
        <w:t>к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м</w:t>
      </w:r>
      <w:r w:rsidRPr="00484D95">
        <w:rPr>
          <w:rFonts w:ascii="Times New Roman" w:hAnsi="Times New Roman"/>
          <w:spacing w:val="7"/>
          <w:sz w:val="28"/>
          <w:szCs w:val="28"/>
        </w:rPr>
        <w:t>м</w:t>
      </w:r>
      <w:r w:rsidRPr="00484D95">
        <w:rPr>
          <w:rFonts w:ascii="Times New Roman" w:hAnsi="Times New Roman"/>
          <w:spacing w:val="-7"/>
          <w:sz w:val="28"/>
          <w:szCs w:val="28"/>
        </w:rPr>
        <w:t>у</w:t>
      </w:r>
      <w:r w:rsidRPr="00484D95">
        <w:rPr>
          <w:rFonts w:ascii="Times New Roman" w:hAnsi="Times New Roman"/>
          <w:sz w:val="28"/>
          <w:szCs w:val="28"/>
        </w:rPr>
        <w:t>ни</w:t>
      </w:r>
      <w:r w:rsidRPr="00484D95">
        <w:rPr>
          <w:rFonts w:ascii="Times New Roman" w:hAnsi="Times New Roman"/>
          <w:spacing w:val="-7"/>
          <w:sz w:val="28"/>
          <w:szCs w:val="28"/>
        </w:rPr>
        <w:t>к</w:t>
      </w:r>
      <w:r w:rsidRPr="00484D95">
        <w:rPr>
          <w:rFonts w:ascii="Times New Roman" w:hAnsi="Times New Roman"/>
          <w:spacing w:val="6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ции</w:t>
      </w:r>
      <w:r w:rsidRPr="00484D9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прин</w:t>
      </w:r>
      <w:r w:rsidRPr="00484D95">
        <w:rPr>
          <w:rFonts w:ascii="Times New Roman" w:hAnsi="Times New Roman"/>
          <w:spacing w:val="1"/>
          <w:sz w:val="28"/>
          <w:szCs w:val="28"/>
        </w:rPr>
        <w:t>я</w:t>
      </w:r>
      <w:r w:rsidRPr="00484D95">
        <w:rPr>
          <w:rFonts w:ascii="Times New Roman" w:hAnsi="Times New Roman"/>
          <w:spacing w:val="3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ыми</w:t>
      </w:r>
      <w:r w:rsidRPr="00484D95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но</w:t>
      </w:r>
      <w:r w:rsidRPr="00484D95">
        <w:rPr>
          <w:rFonts w:ascii="Times New Roman" w:hAnsi="Times New Roman"/>
          <w:spacing w:val="-6"/>
          <w:sz w:val="28"/>
          <w:szCs w:val="28"/>
        </w:rPr>
        <w:t>р</w:t>
      </w:r>
      <w:r w:rsidRPr="00484D95">
        <w:rPr>
          <w:rFonts w:ascii="Times New Roman" w:hAnsi="Times New Roman"/>
          <w:sz w:val="28"/>
          <w:szCs w:val="28"/>
        </w:rPr>
        <w:t>мами</w:t>
      </w:r>
      <w:r w:rsidRPr="00484D95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соци</w:t>
      </w:r>
      <w:r w:rsidRPr="00484D95">
        <w:rPr>
          <w:rFonts w:ascii="Times New Roman" w:hAnsi="Times New Roman"/>
          <w:spacing w:val="7"/>
          <w:sz w:val="28"/>
          <w:szCs w:val="28"/>
        </w:rPr>
        <w:t>а</w:t>
      </w:r>
      <w:r w:rsidRPr="00484D95">
        <w:rPr>
          <w:rFonts w:ascii="Times New Roman" w:hAnsi="Times New Roman"/>
          <w:spacing w:val="5"/>
          <w:sz w:val="28"/>
          <w:szCs w:val="28"/>
        </w:rPr>
        <w:t>л</w:t>
      </w:r>
      <w:r w:rsidRPr="00484D95">
        <w:rPr>
          <w:rFonts w:ascii="Times New Roman" w:hAnsi="Times New Roman"/>
          <w:spacing w:val="-3"/>
          <w:sz w:val="28"/>
          <w:szCs w:val="28"/>
        </w:rPr>
        <w:t>ь</w:t>
      </w:r>
      <w:r w:rsidRPr="00484D95">
        <w:rPr>
          <w:rFonts w:ascii="Times New Roman" w:hAnsi="Times New Roman"/>
          <w:sz w:val="28"/>
          <w:szCs w:val="28"/>
        </w:rPr>
        <w:t>но</w:t>
      </w:r>
      <w:r w:rsidRPr="00484D95">
        <w:rPr>
          <w:rFonts w:ascii="Times New Roman" w:hAnsi="Times New Roman"/>
          <w:spacing w:val="-5"/>
          <w:sz w:val="28"/>
          <w:szCs w:val="28"/>
        </w:rPr>
        <w:t>г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w w:val="99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заим</w:t>
      </w:r>
      <w:r w:rsidRPr="00484D95">
        <w:rPr>
          <w:rFonts w:ascii="Times New Roman" w:hAnsi="Times New Roman"/>
          <w:spacing w:val="-8"/>
          <w:sz w:val="28"/>
          <w:szCs w:val="28"/>
        </w:rPr>
        <w:t>о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ейс</w:t>
      </w:r>
      <w:r w:rsidRPr="00484D95">
        <w:rPr>
          <w:rFonts w:ascii="Times New Roman" w:hAnsi="Times New Roman"/>
          <w:spacing w:val="5"/>
          <w:sz w:val="28"/>
          <w:szCs w:val="28"/>
        </w:rPr>
        <w:t>т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1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8D3FE3" w:rsidRPr="00484D95" w:rsidRDefault="008D3FE3" w:rsidP="008D3FE3">
      <w:pPr>
        <w:pStyle w:val="a6"/>
        <w:widowControl w:val="0"/>
        <w:numPr>
          <w:ilvl w:val="0"/>
          <w:numId w:val="9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z w:val="28"/>
          <w:szCs w:val="28"/>
        </w:rPr>
        <w:t>п</w:t>
      </w:r>
      <w:r w:rsidRPr="00484D95">
        <w:rPr>
          <w:rFonts w:ascii="Times New Roman" w:hAnsi="Times New Roman"/>
          <w:spacing w:val="5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со</w:t>
      </w:r>
      <w:r w:rsidRPr="00484D95">
        <w:rPr>
          <w:rFonts w:ascii="Times New Roman" w:hAnsi="Times New Roman"/>
          <w:spacing w:val="3"/>
          <w:sz w:val="28"/>
          <w:szCs w:val="28"/>
        </w:rPr>
        <w:t>б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pacing w:val="6"/>
          <w:sz w:val="28"/>
          <w:szCs w:val="28"/>
        </w:rPr>
        <w:t>с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ь</w:t>
      </w:r>
      <w:r w:rsidRPr="00484D95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к</w:t>
      </w:r>
      <w:r w:rsidRPr="00484D95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смысле</w:t>
      </w:r>
      <w:r w:rsidRPr="00484D95">
        <w:rPr>
          <w:rFonts w:ascii="Times New Roman" w:hAnsi="Times New Roman"/>
          <w:spacing w:val="10"/>
          <w:sz w:val="28"/>
          <w:szCs w:val="28"/>
        </w:rPr>
        <w:t>н</w:t>
      </w:r>
      <w:r w:rsidRPr="00484D95">
        <w:rPr>
          <w:rFonts w:ascii="Times New Roman" w:hAnsi="Times New Roman"/>
          <w:sz w:val="28"/>
          <w:szCs w:val="28"/>
        </w:rPr>
        <w:t>ию</w:t>
      </w:r>
      <w:r w:rsidRPr="00484D95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со</w:t>
      </w:r>
      <w:r w:rsidRPr="00484D95">
        <w:rPr>
          <w:rFonts w:ascii="Times New Roman" w:hAnsi="Times New Roman"/>
          <w:spacing w:val="5"/>
          <w:sz w:val="28"/>
          <w:szCs w:val="28"/>
        </w:rPr>
        <w:t>ц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5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л</w:t>
      </w:r>
      <w:r w:rsidRPr="00484D95">
        <w:rPr>
          <w:rFonts w:ascii="Times New Roman" w:hAnsi="Times New Roman"/>
          <w:spacing w:val="2"/>
          <w:sz w:val="28"/>
          <w:szCs w:val="28"/>
        </w:rPr>
        <w:t>ь</w:t>
      </w:r>
      <w:r w:rsidRPr="00484D95">
        <w:rPr>
          <w:rFonts w:ascii="Times New Roman" w:hAnsi="Times New Roman"/>
          <w:sz w:val="28"/>
          <w:szCs w:val="28"/>
        </w:rPr>
        <w:t>но</w:t>
      </w:r>
      <w:r w:rsidRPr="00484D95">
        <w:rPr>
          <w:rFonts w:ascii="Times New Roman" w:hAnsi="Times New Roman"/>
          <w:spacing w:val="-5"/>
          <w:sz w:val="28"/>
          <w:szCs w:val="28"/>
        </w:rPr>
        <w:t>г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окр</w:t>
      </w:r>
      <w:r w:rsidRPr="00484D95">
        <w:rPr>
          <w:rFonts w:ascii="Times New Roman" w:hAnsi="Times New Roman"/>
          <w:spacing w:val="-7"/>
          <w:sz w:val="28"/>
          <w:szCs w:val="28"/>
        </w:rPr>
        <w:t>уж</w:t>
      </w:r>
      <w:r w:rsidRPr="00484D95">
        <w:rPr>
          <w:rFonts w:ascii="Times New Roman" w:hAnsi="Times New Roman"/>
          <w:sz w:val="28"/>
          <w:szCs w:val="28"/>
        </w:rPr>
        <w:t>ени</w:t>
      </w:r>
      <w:r w:rsidRPr="00484D95">
        <w:rPr>
          <w:rFonts w:ascii="Times New Roman" w:hAnsi="Times New Roman"/>
          <w:spacing w:val="2"/>
          <w:sz w:val="28"/>
          <w:szCs w:val="28"/>
        </w:rPr>
        <w:t>я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"/>
          <w:sz w:val="28"/>
          <w:szCs w:val="28"/>
        </w:rPr>
        <w:t>в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е</w:t>
      </w:r>
      <w:r w:rsidRPr="00484D95">
        <w:rPr>
          <w:rFonts w:ascii="Times New Roman" w:hAnsi="Times New Roman"/>
          <w:spacing w:val="-3"/>
          <w:sz w:val="28"/>
          <w:szCs w:val="28"/>
        </w:rPr>
        <w:t>г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м</w:t>
      </w:r>
      <w:r w:rsidRPr="00484D95">
        <w:rPr>
          <w:rFonts w:ascii="Times New Roman" w:hAnsi="Times New Roman"/>
          <w:spacing w:val="7"/>
          <w:sz w:val="28"/>
          <w:szCs w:val="28"/>
        </w:rPr>
        <w:t>е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а</w:t>
      </w:r>
      <w:r w:rsidRPr="00484D95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в</w:t>
      </w:r>
      <w:r w:rsidRPr="00484D95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не</w:t>
      </w:r>
      <w:r w:rsidRPr="00484D95">
        <w:rPr>
          <w:rFonts w:ascii="Times New Roman" w:hAnsi="Times New Roman"/>
          <w:spacing w:val="2"/>
          <w:sz w:val="28"/>
          <w:szCs w:val="28"/>
        </w:rPr>
        <w:t>м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w w:val="9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прин</w:t>
      </w:r>
      <w:r w:rsidRPr="00484D95">
        <w:rPr>
          <w:rFonts w:ascii="Times New Roman" w:hAnsi="Times New Roman"/>
          <w:spacing w:val="1"/>
          <w:sz w:val="28"/>
          <w:szCs w:val="28"/>
        </w:rPr>
        <w:t>я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ие</w:t>
      </w:r>
      <w:r w:rsidRPr="00484D9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соо</w:t>
      </w:r>
      <w:r w:rsidRPr="00484D95">
        <w:rPr>
          <w:rFonts w:ascii="Times New Roman" w:hAnsi="Times New Roman"/>
          <w:spacing w:val="-1"/>
          <w:sz w:val="28"/>
          <w:szCs w:val="28"/>
        </w:rPr>
        <w:t>т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е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ующ</w:t>
      </w:r>
      <w:r w:rsidRPr="00484D95">
        <w:rPr>
          <w:rFonts w:ascii="Times New Roman" w:hAnsi="Times New Roman"/>
          <w:spacing w:val="4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х</w:t>
      </w:r>
      <w:r w:rsidRPr="00484D9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озра</w:t>
      </w:r>
      <w:r w:rsidRPr="00484D95">
        <w:rPr>
          <w:rFonts w:ascii="Times New Roman" w:hAnsi="Times New Roman"/>
          <w:spacing w:val="7"/>
          <w:sz w:val="28"/>
          <w:szCs w:val="28"/>
        </w:rPr>
        <w:t>с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у</w:t>
      </w:r>
      <w:r w:rsidRPr="00484D95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це</w:t>
      </w:r>
      <w:r w:rsidRPr="00484D95">
        <w:rPr>
          <w:rFonts w:ascii="Times New Roman" w:hAnsi="Times New Roman"/>
          <w:spacing w:val="5"/>
          <w:sz w:val="28"/>
          <w:szCs w:val="28"/>
        </w:rPr>
        <w:t>н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ей</w:t>
      </w:r>
      <w:r w:rsidRPr="00484D9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соци</w:t>
      </w:r>
      <w:r w:rsidRPr="00484D95">
        <w:rPr>
          <w:rFonts w:ascii="Times New Roman" w:hAnsi="Times New Roman"/>
          <w:spacing w:val="7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л</w:t>
      </w:r>
      <w:r w:rsidRPr="00484D95">
        <w:rPr>
          <w:rFonts w:ascii="Times New Roman" w:hAnsi="Times New Roman"/>
          <w:spacing w:val="-2"/>
          <w:sz w:val="28"/>
          <w:szCs w:val="28"/>
        </w:rPr>
        <w:t>ь</w:t>
      </w:r>
      <w:r w:rsidRPr="00484D95">
        <w:rPr>
          <w:rFonts w:ascii="Times New Roman" w:hAnsi="Times New Roman"/>
          <w:spacing w:val="4"/>
          <w:sz w:val="28"/>
          <w:szCs w:val="28"/>
        </w:rPr>
        <w:t>ны</w:t>
      </w:r>
      <w:r w:rsidRPr="00484D95">
        <w:rPr>
          <w:rFonts w:ascii="Times New Roman" w:hAnsi="Times New Roman"/>
          <w:sz w:val="28"/>
          <w:szCs w:val="28"/>
        </w:rPr>
        <w:t>х</w:t>
      </w:r>
      <w:r w:rsidRPr="00484D9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р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ле</w:t>
      </w:r>
      <w:r w:rsidRPr="00484D95">
        <w:rPr>
          <w:rFonts w:ascii="Times New Roman" w:hAnsi="Times New Roman"/>
          <w:spacing w:val="1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8D3FE3" w:rsidRPr="00484D95" w:rsidRDefault="008D3FE3" w:rsidP="008D3FE3">
      <w:pPr>
        <w:pStyle w:val="a6"/>
        <w:widowControl w:val="0"/>
        <w:numPr>
          <w:ilvl w:val="0"/>
          <w:numId w:val="9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84D95">
        <w:rPr>
          <w:rFonts w:ascii="Times New Roman" w:hAnsi="Times New Roman"/>
          <w:sz w:val="28"/>
          <w:szCs w:val="28"/>
        </w:rPr>
        <w:t>рин</w:t>
      </w:r>
      <w:r w:rsidRPr="00484D95">
        <w:rPr>
          <w:rFonts w:ascii="Times New Roman" w:hAnsi="Times New Roman"/>
          <w:spacing w:val="1"/>
          <w:sz w:val="28"/>
          <w:szCs w:val="28"/>
        </w:rPr>
        <w:t>я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 xml:space="preserve">ие  </w:t>
      </w:r>
      <w:r w:rsidRPr="00484D95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 xml:space="preserve">и  </w:t>
      </w:r>
      <w:r w:rsidRPr="00484D95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"/>
          <w:sz w:val="28"/>
          <w:szCs w:val="28"/>
        </w:rPr>
        <w:t>в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 xml:space="preserve">ение  </w:t>
      </w:r>
      <w:r w:rsidRPr="00484D95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6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ци</w:t>
      </w:r>
      <w:r w:rsidRPr="00484D95">
        <w:rPr>
          <w:rFonts w:ascii="Times New Roman" w:hAnsi="Times New Roman"/>
          <w:spacing w:val="5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л</w:t>
      </w:r>
      <w:r w:rsidRPr="00484D95">
        <w:rPr>
          <w:rFonts w:ascii="Times New Roman" w:hAnsi="Times New Roman"/>
          <w:spacing w:val="-2"/>
          <w:sz w:val="28"/>
          <w:szCs w:val="28"/>
        </w:rPr>
        <w:t>ь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 xml:space="preserve">й  </w:t>
      </w:r>
      <w:r w:rsidRPr="00484D95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р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 xml:space="preserve">ли  </w:t>
      </w:r>
      <w:r w:rsidRPr="00484D95">
        <w:rPr>
          <w:rFonts w:ascii="Times New Roman" w:hAnsi="Times New Roman"/>
          <w:spacing w:val="43"/>
          <w:sz w:val="28"/>
          <w:szCs w:val="28"/>
        </w:rPr>
        <w:t xml:space="preserve"> </w:t>
      </w:r>
      <w:proofErr w:type="gramStart"/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-3"/>
          <w:sz w:val="28"/>
          <w:szCs w:val="28"/>
        </w:rPr>
        <w:t>б</w:t>
      </w:r>
      <w:r w:rsidRPr="00484D95">
        <w:rPr>
          <w:rFonts w:ascii="Times New Roman" w:hAnsi="Times New Roman"/>
          <w:spacing w:val="-7"/>
          <w:sz w:val="28"/>
          <w:szCs w:val="28"/>
        </w:rPr>
        <w:t>у</w:t>
      </w:r>
      <w:r w:rsidRPr="00484D95">
        <w:rPr>
          <w:rFonts w:ascii="Times New Roman" w:hAnsi="Times New Roman"/>
          <w:sz w:val="28"/>
          <w:szCs w:val="28"/>
        </w:rPr>
        <w:t>ч</w:t>
      </w:r>
      <w:r w:rsidRPr="00484D95">
        <w:rPr>
          <w:rFonts w:ascii="Times New Roman" w:hAnsi="Times New Roman"/>
          <w:spacing w:val="5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юще</w:t>
      </w:r>
      <w:r w:rsidRPr="00484D95">
        <w:rPr>
          <w:rFonts w:ascii="Times New Roman" w:hAnsi="Times New Roman"/>
          <w:spacing w:val="-3"/>
          <w:sz w:val="28"/>
          <w:szCs w:val="28"/>
        </w:rPr>
        <w:t>г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2"/>
          <w:sz w:val="28"/>
          <w:szCs w:val="28"/>
        </w:rPr>
        <w:t>я</w:t>
      </w:r>
      <w:proofErr w:type="gramEnd"/>
      <w:r w:rsidRPr="00484D95">
        <w:rPr>
          <w:rFonts w:ascii="Times New Roman" w:hAnsi="Times New Roman"/>
          <w:sz w:val="28"/>
          <w:szCs w:val="28"/>
        </w:rPr>
        <w:t xml:space="preserve">,   </w:t>
      </w:r>
      <w:r w:rsidRPr="00484D95"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пр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pacing w:val="1"/>
          <w:sz w:val="28"/>
          <w:szCs w:val="28"/>
        </w:rPr>
        <w:t>я</w:t>
      </w:r>
      <w:r w:rsidRPr="00484D95"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соци</w:t>
      </w:r>
      <w:r w:rsidRPr="00484D95">
        <w:rPr>
          <w:rFonts w:ascii="Times New Roman" w:hAnsi="Times New Roman"/>
          <w:spacing w:val="7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л</w:t>
      </w:r>
      <w:r w:rsidRPr="00484D95">
        <w:rPr>
          <w:rFonts w:ascii="Times New Roman" w:hAnsi="Times New Roman"/>
          <w:spacing w:val="-2"/>
          <w:sz w:val="28"/>
          <w:szCs w:val="28"/>
        </w:rPr>
        <w:t>ь</w:t>
      </w:r>
      <w:r w:rsidRPr="00484D95">
        <w:rPr>
          <w:rFonts w:ascii="Times New Roman" w:hAnsi="Times New Roman"/>
          <w:sz w:val="28"/>
          <w:szCs w:val="28"/>
        </w:rPr>
        <w:t>но</w:t>
      </w:r>
      <w:r w:rsidRPr="00484D9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зн</w:t>
      </w:r>
      <w:r w:rsidRPr="00484D95">
        <w:rPr>
          <w:rFonts w:ascii="Times New Roman" w:hAnsi="Times New Roman"/>
          <w:spacing w:val="-10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чим</w:t>
      </w:r>
      <w:r w:rsidRPr="00484D95">
        <w:rPr>
          <w:rFonts w:ascii="Times New Roman" w:hAnsi="Times New Roman"/>
          <w:spacing w:val="5"/>
          <w:sz w:val="28"/>
          <w:szCs w:val="28"/>
        </w:rPr>
        <w:t>ы</w:t>
      </w:r>
      <w:r w:rsidRPr="00484D95">
        <w:rPr>
          <w:rFonts w:ascii="Times New Roman" w:hAnsi="Times New Roman"/>
          <w:sz w:val="28"/>
          <w:szCs w:val="28"/>
        </w:rPr>
        <w:t>х</w:t>
      </w:r>
      <w:r w:rsidRPr="00484D95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мо</w:t>
      </w:r>
      <w:r w:rsidRPr="00484D95">
        <w:rPr>
          <w:rFonts w:ascii="Times New Roman" w:hAnsi="Times New Roman"/>
          <w:spacing w:val="-1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в</w:t>
      </w:r>
      <w:r w:rsidRPr="00484D95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уче</w:t>
      </w:r>
      <w:r w:rsidRPr="00484D95">
        <w:rPr>
          <w:rFonts w:ascii="Times New Roman" w:hAnsi="Times New Roman"/>
          <w:spacing w:val="2"/>
          <w:sz w:val="28"/>
          <w:szCs w:val="28"/>
        </w:rPr>
        <w:t>б</w:t>
      </w:r>
      <w:r w:rsidRPr="00484D95">
        <w:rPr>
          <w:rFonts w:ascii="Times New Roman" w:hAnsi="Times New Roman"/>
          <w:sz w:val="28"/>
          <w:szCs w:val="28"/>
        </w:rPr>
        <w:t>ной</w:t>
      </w:r>
      <w:r w:rsidRPr="00484D95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е</w:t>
      </w:r>
      <w:r w:rsidRPr="00484D95">
        <w:rPr>
          <w:rFonts w:ascii="Times New Roman" w:hAnsi="Times New Roman"/>
          <w:spacing w:val="2"/>
          <w:sz w:val="28"/>
          <w:szCs w:val="28"/>
        </w:rPr>
        <w:t>я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ел</w:t>
      </w:r>
      <w:r w:rsidRPr="00484D95">
        <w:rPr>
          <w:rFonts w:ascii="Times New Roman" w:hAnsi="Times New Roman"/>
          <w:spacing w:val="-1"/>
          <w:sz w:val="28"/>
          <w:szCs w:val="28"/>
        </w:rPr>
        <w:t>ь</w:t>
      </w:r>
      <w:r w:rsidRPr="00484D95">
        <w:rPr>
          <w:rFonts w:ascii="Times New Roman" w:hAnsi="Times New Roman"/>
          <w:spacing w:val="4"/>
          <w:sz w:val="28"/>
          <w:szCs w:val="28"/>
        </w:rPr>
        <w:t>но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"/>
          <w:sz w:val="28"/>
          <w:szCs w:val="28"/>
        </w:rPr>
        <w:t>ти</w:t>
      </w:r>
      <w:r>
        <w:rPr>
          <w:rFonts w:ascii="Times New Roman" w:hAnsi="Times New Roman"/>
          <w:sz w:val="28"/>
          <w:szCs w:val="28"/>
        </w:rPr>
        <w:t>.</w:t>
      </w:r>
    </w:p>
    <w:p w:rsidR="008D3FE3" w:rsidRPr="00484D95" w:rsidRDefault="008D3FE3" w:rsidP="008D3FE3">
      <w:pPr>
        <w:pStyle w:val="a6"/>
        <w:widowControl w:val="0"/>
        <w:numPr>
          <w:ilvl w:val="0"/>
          <w:numId w:val="9"/>
        </w:numPr>
        <w:tabs>
          <w:tab w:val="left" w:pos="421"/>
        </w:tabs>
        <w:suppressAutoHyphens w:val="0"/>
        <w:kinsoku w:val="0"/>
        <w:overflowPunct w:val="0"/>
        <w:autoSpaceDE w:val="0"/>
        <w:autoSpaceDN w:val="0"/>
        <w:adjustRightInd w:val="0"/>
        <w:spacing w:after="0" w:line="240" w:lineRule="auto"/>
        <w:ind w:right="1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>С</w:t>
      </w:r>
      <w:r w:rsidRPr="00484D95">
        <w:rPr>
          <w:rFonts w:ascii="Times New Roman" w:hAnsi="Times New Roman"/>
          <w:spacing w:val="2"/>
          <w:sz w:val="28"/>
          <w:szCs w:val="28"/>
        </w:rPr>
        <w:t>ф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-6"/>
          <w:sz w:val="28"/>
          <w:szCs w:val="28"/>
        </w:rPr>
        <w:t>р</w:t>
      </w:r>
      <w:r w:rsidRPr="00484D95">
        <w:rPr>
          <w:rFonts w:ascii="Times New Roman" w:hAnsi="Times New Roman"/>
          <w:sz w:val="28"/>
          <w:szCs w:val="28"/>
        </w:rPr>
        <w:t>миро</w:t>
      </w:r>
      <w:r w:rsidRPr="00484D95">
        <w:rPr>
          <w:rFonts w:ascii="Times New Roman" w:hAnsi="Times New Roman"/>
          <w:spacing w:val="-7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а</w:t>
      </w:r>
      <w:r w:rsidRPr="00484D95">
        <w:rPr>
          <w:rFonts w:ascii="Times New Roman" w:hAnsi="Times New Roman"/>
          <w:spacing w:val="5"/>
          <w:sz w:val="28"/>
          <w:szCs w:val="28"/>
        </w:rPr>
        <w:t>н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pacing w:val="6"/>
          <w:sz w:val="28"/>
          <w:szCs w:val="28"/>
        </w:rPr>
        <w:t>с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ь</w:t>
      </w:r>
      <w:r w:rsidRPr="00484D95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на</w:t>
      </w:r>
      <w:r w:rsidRPr="00484D95">
        <w:rPr>
          <w:rFonts w:ascii="Times New Roman" w:hAnsi="Times New Roman"/>
          <w:spacing w:val="-1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ы</w:t>
      </w:r>
      <w:r w:rsidRPr="00484D95">
        <w:rPr>
          <w:rFonts w:ascii="Times New Roman" w:hAnsi="Times New Roman"/>
          <w:spacing w:val="-12"/>
          <w:sz w:val="28"/>
          <w:szCs w:val="28"/>
        </w:rPr>
        <w:t>к</w:t>
      </w:r>
      <w:r w:rsidRPr="00484D95">
        <w:rPr>
          <w:rFonts w:ascii="Times New Roman" w:hAnsi="Times New Roman"/>
          <w:sz w:val="28"/>
          <w:szCs w:val="28"/>
        </w:rPr>
        <w:t>ов</w:t>
      </w:r>
      <w:r w:rsidRPr="00484D95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5"/>
          <w:sz w:val="28"/>
          <w:szCs w:val="28"/>
        </w:rPr>
        <w:t>о</w:t>
      </w:r>
      <w:r w:rsidRPr="00484D95">
        <w:rPr>
          <w:rFonts w:ascii="Times New Roman" w:hAnsi="Times New Roman"/>
          <w:spacing w:val="3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р</w:t>
      </w:r>
      <w:r w:rsidRPr="00484D95">
        <w:rPr>
          <w:rFonts w:ascii="Times New Roman" w:hAnsi="Times New Roman"/>
          <w:spacing w:val="-26"/>
          <w:sz w:val="28"/>
          <w:szCs w:val="28"/>
        </w:rPr>
        <w:t>у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pacing w:val="4"/>
          <w:sz w:val="28"/>
          <w:szCs w:val="28"/>
        </w:rPr>
        <w:t>ни</w:t>
      </w:r>
      <w:r w:rsidRPr="00484D95">
        <w:rPr>
          <w:rFonts w:ascii="Times New Roman" w:hAnsi="Times New Roman"/>
          <w:sz w:val="28"/>
          <w:szCs w:val="28"/>
        </w:rPr>
        <w:t>ч</w:t>
      </w:r>
      <w:r w:rsidRPr="00484D95">
        <w:rPr>
          <w:rFonts w:ascii="Times New Roman" w:hAnsi="Times New Roman"/>
          <w:spacing w:val="5"/>
          <w:sz w:val="28"/>
          <w:szCs w:val="28"/>
        </w:rPr>
        <w:t>е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а</w:t>
      </w:r>
      <w:r w:rsidRPr="00484D95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зр</w:t>
      </w:r>
      <w:r w:rsidRPr="00484D95">
        <w:rPr>
          <w:rFonts w:ascii="Times New Roman" w:hAnsi="Times New Roman"/>
          <w:spacing w:val="5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слыми</w:t>
      </w:r>
      <w:r w:rsidRPr="00484D95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ерстни</w:t>
      </w:r>
      <w:r w:rsidRPr="00484D95">
        <w:rPr>
          <w:rFonts w:ascii="Times New Roman" w:hAnsi="Times New Roman"/>
          <w:spacing w:val="-7"/>
          <w:sz w:val="28"/>
          <w:szCs w:val="28"/>
        </w:rPr>
        <w:t>к</w:t>
      </w:r>
      <w:r w:rsidRPr="00484D95">
        <w:rPr>
          <w:rFonts w:ascii="Times New Roman" w:hAnsi="Times New Roman"/>
          <w:sz w:val="28"/>
          <w:szCs w:val="28"/>
        </w:rPr>
        <w:t>ами</w:t>
      </w:r>
      <w:r w:rsidRPr="00484D95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в</w:t>
      </w:r>
      <w:r w:rsidRPr="00484D95">
        <w:rPr>
          <w:rFonts w:ascii="Times New Roman" w:hAnsi="Times New Roman"/>
          <w:w w:val="9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разн</w:t>
      </w:r>
      <w:r w:rsidRPr="00484D95">
        <w:rPr>
          <w:rFonts w:ascii="Times New Roman" w:hAnsi="Times New Roman"/>
          <w:spacing w:val="6"/>
          <w:sz w:val="28"/>
          <w:szCs w:val="28"/>
        </w:rPr>
        <w:t>ы</w:t>
      </w:r>
      <w:r w:rsidRPr="00484D95">
        <w:rPr>
          <w:rFonts w:ascii="Times New Roman" w:hAnsi="Times New Roman"/>
          <w:sz w:val="28"/>
          <w:szCs w:val="28"/>
        </w:rPr>
        <w:t>х</w:t>
      </w:r>
      <w:r w:rsidRPr="00484D95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соци</w:t>
      </w:r>
      <w:r w:rsidRPr="00484D95">
        <w:rPr>
          <w:rFonts w:ascii="Times New Roman" w:hAnsi="Times New Roman"/>
          <w:spacing w:val="7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л</w:t>
      </w:r>
      <w:r w:rsidRPr="00484D95">
        <w:rPr>
          <w:rFonts w:ascii="Times New Roman" w:hAnsi="Times New Roman"/>
          <w:spacing w:val="-2"/>
          <w:sz w:val="28"/>
          <w:szCs w:val="28"/>
        </w:rPr>
        <w:t>ь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4"/>
          <w:sz w:val="28"/>
          <w:szCs w:val="28"/>
        </w:rPr>
        <w:t>ы</w:t>
      </w:r>
      <w:r w:rsidRPr="00484D95">
        <w:rPr>
          <w:rFonts w:ascii="Times New Roman" w:hAnsi="Times New Roman"/>
          <w:sz w:val="28"/>
          <w:szCs w:val="28"/>
        </w:rPr>
        <w:t>х</w:t>
      </w:r>
      <w:r w:rsidRPr="00484D95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5"/>
          <w:sz w:val="28"/>
          <w:szCs w:val="28"/>
        </w:rPr>
        <w:t>и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pacing w:val="-11"/>
          <w:sz w:val="28"/>
          <w:szCs w:val="28"/>
        </w:rPr>
        <w:t>у</w:t>
      </w:r>
      <w:r w:rsidRPr="00484D95">
        <w:rPr>
          <w:rFonts w:ascii="Times New Roman" w:hAnsi="Times New Roman"/>
          <w:sz w:val="28"/>
          <w:szCs w:val="28"/>
        </w:rPr>
        <w:t>аци</w:t>
      </w:r>
      <w:r w:rsidRPr="00484D95">
        <w:rPr>
          <w:rFonts w:ascii="Times New Roman" w:hAnsi="Times New Roman"/>
          <w:spacing w:val="7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х.</w:t>
      </w:r>
    </w:p>
    <w:p w:rsidR="008D3FE3" w:rsidRPr="00484D95" w:rsidRDefault="008D3FE3" w:rsidP="008D3FE3">
      <w:pPr>
        <w:pStyle w:val="a6"/>
        <w:widowControl w:val="0"/>
        <w:numPr>
          <w:ilvl w:val="0"/>
          <w:numId w:val="9"/>
        </w:numPr>
        <w:tabs>
          <w:tab w:val="left" w:pos="560"/>
        </w:tabs>
        <w:suppressAutoHyphens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17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сп</w:t>
      </w:r>
      <w:r w:rsidRPr="00484D95">
        <w:rPr>
          <w:rFonts w:ascii="Times New Roman" w:hAnsi="Times New Roman"/>
          <w:spacing w:val="5"/>
          <w:sz w:val="28"/>
          <w:szCs w:val="28"/>
        </w:rPr>
        <w:t>и</w:t>
      </w:r>
      <w:r w:rsidRPr="00484D95">
        <w:rPr>
          <w:rFonts w:ascii="Times New Roman" w:hAnsi="Times New Roman"/>
          <w:spacing w:val="3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ание</w:t>
      </w:r>
      <w:r w:rsidRPr="00484D9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эсте</w:t>
      </w:r>
      <w:r w:rsidRPr="00484D95">
        <w:rPr>
          <w:rFonts w:ascii="Times New Roman" w:hAnsi="Times New Roman"/>
          <w:spacing w:val="-1"/>
          <w:sz w:val="28"/>
          <w:szCs w:val="28"/>
        </w:rPr>
        <w:t>т</w:t>
      </w:r>
      <w:r w:rsidRPr="00484D95">
        <w:rPr>
          <w:rFonts w:ascii="Times New Roman" w:hAnsi="Times New Roman"/>
          <w:spacing w:val="4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ч</w:t>
      </w:r>
      <w:r w:rsidRPr="00484D95">
        <w:rPr>
          <w:rFonts w:ascii="Times New Roman" w:hAnsi="Times New Roman"/>
          <w:spacing w:val="5"/>
          <w:sz w:val="28"/>
          <w:szCs w:val="28"/>
        </w:rPr>
        <w:t>е</w:t>
      </w:r>
      <w:r w:rsidRPr="00484D95">
        <w:rPr>
          <w:rFonts w:ascii="Times New Roman" w:hAnsi="Times New Roman"/>
          <w:sz w:val="28"/>
          <w:szCs w:val="28"/>
        </w:rPr>
        <w:t>ск</w:t>
      </w:r>
      <w:r w:rsidRPr="00484D95">
        <w:rPr>
          <w:rFonts w:ascii="Times New Roman" w:hAnsi="Times New Roman"/>
          <w:spacing w:val="5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х</w:t>
      </w:r>
      <w:r w:rsidRPr="00484D9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4"/>
          <w:sz w:val="28"/>
          <w:szCs w:val="28"/>
        </w:rPr>
        <w:t>п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pacing w:val="3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ре</w:t>
      </w:r>
      <w:r w:rsidRPr="00484D95">
        <w:rPr>
          <w:rFonts w:ascii="Times New Roman" w:hAnsi="Times New Roman"/>
          <w:spacing w:val="3"/>
          <w:sz w:val="28"/>
          <w:szCs w:val="28"/>
        </w:rPr>
        <w:t>б</w:t>
      </w:r>
      <w:r w:rsidRPr="00484D95">
        <w:rPr>
          <w:rFonts w:ascii="Times New Roman" w:hAnsi="Times New Roman"/>
          <w:spacing w:val="4"/>
          <w:sz w:val="28"/>
          <w:szCs w:val="28"/>
        </w:rPr>
        <w:t>но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е</w:t>
      </w:r>
      <w:r w:rsidRPr="00484D95">
        <w:rPr>
          <w:rFonts w:ascii="Times New Roman" w:hAnsi="Times New Roman"/>
          <w:spacing w:val="1"/>
          <w:sz w:val="28"/>
          <w:szCs w:val="28"/>
        </w:rPr>
        <w:t>й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ценн</w:t>
      </w:r>
      <w:r w:rsidRPr="00484D95">
        <w:rPr>
          <w:rFonts w:ascii="Times New Roman" w:hAnsi="Times New Roman"/>
          <w:spacing w:val="5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ей</w:t>
      </w:r>
      <w:r w:rsidRPr="00484D9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4"/>
          <w:sz w:val="28"/>
          <w:szCs w:val="28"/>
        </w:rPr>
        <w:t>ч</w:t>
      </w:r>
      <w:r w:rsidRPr="00484D95">
        <w:rPr>
          <w:rFonts w:ascii="Times New Roman" w:hAnsi="Times New Roman"/>
          <w:spacing w:val="-7"/>
          <w:sz w:val="28"/>
          <w:szCs w:val="28"/>
        </w:rPr>
        <w:t>у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</w:t>
      </w:r>
    </w:p>
    <w:p w:rsidR="008D3FE3" w:rsidRPr="00484D95" w:rsidRDefault="008D3FE3" w:rsidP="008D3FE3">
      <w:pPr>
        <w:pStyle w:val="a6"/>
        <w:widowControl w:val="0"/>
        <w:numPr>
          <w:ilvl w:val="0"/>
          <w:numId w:val="9"/>
        </w:numPr>
        <w:tabs>
          <w:tab w:val="left" w:pos="551"/>
        </w:tabs>
        <w:suppressAutoHyphens w:val="0"/>
        <w:kinsoku w:val="0"/>
        <w:overflowPunct w:val="0"/>
        <w:autoSpaceDE w:val="0"/>
        <w:autoSpaceDN w:val="0"/>
        <w:adjustRightInd w:val="0"/>
        <w:spacing w:after="0" w:line="240" w:lineRule="auto"/>
        <w:ind w:right="1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484D95">
        <w:rPr>
          <w:rFonts w:ascii="Times New Roman" w:hAnsi="Times New Roman"/>
          <w:sz w:val="28"/>
          <w:szCs w:val="28"/>
        </w:rPr>
        <w:t>аз</w:t>
      </w:r>
      <w:r w:rsidRPr="00484D95">
        <w:rPr>
          <w:rFonts w:ascii="Times New Roman" w:hAnsi="Times New Roman"/>
          <w:spacing w:val="-1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3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ие</w:t>
      </w:r>
      <w:r w:rsidRPr="00484D95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э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3"/>
          <w:sz w:val="28"/>
          <w:szCs w:val="28"/>
        </w:rPr>
        <w:t>ч</w:t>
      </w:r>
      <w:r w:rsidRPr="00484D95">
        <w:rPr>
          <w:rFonts w:ascii="Times New Roman" w:hAnsi="Times New Roman"/>
          <w:spacing w:val="6"/>
          <w:sz w:val="28"/>
          <w:szCs w:val="28"/>
        </w:rPr>
        <w:t>е</w:t>
      </w:r>
      <w:r w:rsidRPr="00484D95">
        <w:rPr>
          <w:rFonts w:ascii="Times New Roman" w:hAnsi="Times New Roman"/>
          <w:sz w:val="28"/>
          <w:szCs w:val="28"/>
        </w:rPr>
        <w:t>ск</w:t>
      </w:r>
      <w:r w:rsidRPr="00484D95">
        <w:rPr>
          <w:rFonts w:ascii="Times New Roman" w:hAnsi="Times New Roman"/>
          <w:spacing w:val="5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х</w:t>
      </w:r>
      <w:r w:rsidRPr="00484D95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4"/>
          <w:sz w:val="28"/>
          <w:szCs w:val="28"/>
        </w:rPr>
        <w:t>ч</w:t>
      </w:r>
      <w:r w:rsidRPr="00484D95">
        <w:rPr>
          <w:rFonts w:ascii="Times New Roman" w:hAnsi="Times New Roman"/>
          <w:spacing w:val="-7"/>
          <w:sz w:val="28"/>
          <w:szCs w:val="28"/>
        </w:rPr>
        <w:t>у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пр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pacing w:val="1"/>
          <w:sz w:val="28"/>
          <w:szCs w:val="28"/>
        </w:rPr>
        <w:t>я</w:t>
      </w:r>
      <w:r w:rsidRPr="00484D95"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ление</w:t>
      </w:r>
      <w:r w:rsidRPr="00484D95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2"/>
          <w:sz w:val="28"/>
          <w:szCs w:val="28"/>
        </w:rPr>
        <w:t>б</w:t>
      </w:r>
      <w:r w:rsidRPr="00484D95">
        <w:rPr>
          <w:rFonts w:ascii="Times New Roman" w:hAnsi="Times New Roman"/>
          <w:sz w:val="28"/>
          <w:szCs w:val="28"/>
        </w:rPr>
        <w:t>р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pacing w:val="-7"/>
          <w:sz w:val="28"/>
          <w:szCs w:val="28"/>
        </w:rPr>
        <w:t>ж</w:t>
      </w:r>
      <w:r w:rsidRPr="00484D95">
        <w:rPr>
          <w:rFonts w:ascii="Times New Roman" w:hAnsi="Times New Roman"/>
          <w:sz w:val="28"/>
          <w:szCs w:val="28"/>
        </w:rPr>
        <w:t>ел</w:t>
      </w:r>
      <w:r w:rsidRPr="00484D95">
        <w:rPr>
          <w:rFonts w:ascii="Times New Roman" w:hAnsi="Times New Roman"/>
          <w:spacing w:val="-3"/>
          <w:sz w:val="28"/>
          <w:szCs w:val="28"/>
        </w:rPr>
        <w:t>а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ел</w:t>
      </w:r>
      <w:r w:rsidRPr="00484D95">
        <w:rPr>
          <w:rFonts w:ascii="Times New Roman" w:hAnsi="Times New Roman"/>
          <w:spacing w:val="-1"/>
          <w:sz w:val="28"/>
          <w:szCs w:val="28"/>
        </w:rPr>
        <w:t>ь</w:t>
      </w:r>
      <w:r w:rsidRPr="00484D95">
        <w:rPr>
          <w:rFonts w:ascii="Times New Roman" w:hAnsi="Times New Roman"/>
          <w:spacing w:val="4"/>
          <w:sz w:val="28"/>
          <w:szCs w:val="28"/>
        </w:rPr>
        <w:t>но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pacing w:val="-1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w w:val="99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6"/>
          <w:sz w:val="28"/>
          <w:szCs w:val="28"/>
        </w:rPr>
        <w:t>э</w:t>
      </w:r>
      <w:r w:rsidRPr="00484D95">
        <w:rPr>
          <w:rFonts w:ascii="Times New Roman" w:hAnsi="Times New Roman"/>
          <w:sz w:val="28"/>
          <w:szCs w:val="28"/>
        </w:rPr>
        <w:t>моцион</w:t>
      </w:r>
      <w:r w:rsidRPr="00484D95">
        <w:rPr>
          <w:rFonts w:ascii="Times New Roman" w:hAnsi="Times New Roman"/>
          <w:spacing w:val="7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л</w:t>
      </w:r>
      <w:r w:rsidRPr="00484D95">
        <w:rPr>
          <w:rFonts w:ascii="Times New Roman" w:hAnsi="Times New Roman"/>
          <w:spacing w:val="2"/>
          <w:sz w:val="28"/>
          <w:szCs w:val="28"/>
        </w:rPr>
        <w:t>ь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-1"/>
          <w:sz w:val="28"/>
          <w:szCs w:val="28"/>
        </w:rPr>
        <w:t>о</w:t>
      </w:r>
      <w:r w:rsidRPr="00484D95">
        <w:rPr>
          <w:rFonts w:ascii="Times New Roman" w:hAnsi="Times New Roman"/>
          <w:spacing w:val="3"/>
          <w:sz w:val="28"/>
          <w:szCs w:val="28"/>
        </w:rPr>
        <w:t>-</w:t>
      </w:r>
      <w:r w:rsidRPr="00484D95">
        <w:rPr>
          <w:rFonts w:ascii="Times New Roman" w:hAnsi="Times New Roman"/>
          <w:sz w:val="28"/>
          <w:szCs w:val="28"/>
        </w:rPr>
        <w:t>нр</w:t>
      </w:r>
      <w:r w:rsidRPr="00484D95">
        <w:rPr>
          <w:rFonts w:ascii="Times New Roman" w:hAnsi="Times New Roman"/>
          <w:spacing w:val="5"/>
          <w:sz w:val="28"/>
          <w:szCs w:val="28"/>
        </w:rPr>
        <w:t>а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"/>
          <w:sz w:val="28"/>
          <w:szCs w:val="28"/>
        </w:rPr>
        <w:t>т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енной</w:t>
      </w:r>
      <w:r w:rsidRPr="00484D95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pacing w:val="3"/>
          <w:sz w:val="28"/>
          <w:szCs w:val="28"/>
        </w:rPr>
        <w:t>т</w:t>
      </w:r>
      <w:r w:rsidRPr="00484D95">
        <w:rPr>
          <w:rFonts w:ascii="Times New Roman" w:hAnsi="Times New Roman"/>
          <w:spacing w:val="5"/>
          <w:sz w:val="28"/>
          <w:szCs w:val="28"/>
        </w:rPr>
        <w:t>з</w:t>
      </w:r>
      <w:r w:rsidRPr="00484D95">
        <w:rPr>
          <w:rFonts w:ascii="Times New Roman" w:hAnsi="Times New Roman"/>
          <w:sz w:val="28"/>
          <w:szCs w:val="28"/>
        </w:rPr>
        <w:t>ы</w:t>
      </w:r>
      <w:r w:rsidRPr="00484D95">
        <w:rPr>
          <w:rFonts w:ascii="Times New Roman" w:hAnsi="Times New Roman"/>
          <w:spacing w:val="-13"/>
          <w:sz w:val="28"/>
          <w:szCs w:val="28"/>
        </w:rPr>
        <w:t>в</w:t>
      </w:r>
      <w:r w:rsidRPr="00484D95">
        <w:rPr>
          <w:rFonts w:ascii="Times New Roman" w:hAnsi="Times New Roman"/>
          <w:spacing w:val="4"/>
          <w:sz w:val="28"/>
          <w:szCs w:val="28"/>
        </w:rPr>
        <w:t>ч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pacing w:val="9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заимоп</w:t>
      </w:r>
      <w:r w:rsidRPr="00484D95">
        <w:rPr>
          <w:rFonts w:ascii="Times New Roman" w:hAnsi="Times New Roman"/>
          <w:spacing w:val="-2"/>
          <w:sz w:val="28"/>
          <w:szCs w:val="28"/>
        </w:rPr>
        <w:t>о</w:t>
      </w:r>
      <w:r w:rsidRPr="00484D95">
        <w:rPr>
          <w:rFonts w:ascii="Times New Roman" w:hAnsi="Times New Roman"/>
          <w:spacing w:val="6"/>
          <w:sz w:val="28"/>
          <w:szCs w:val="28"/>
        </w:rPr>
        <w:t>м</w:t>
      </w:r>
      <w:r w:rsidRPr="00484D95">
        <w:rPr>
          <w:rFonts w:ascii="Times New Roman" w:hAnsi="Times New Roman"/>
          <w:sz w:val="28"/>
          <w:szCs w:val="28"/>
        </w:rPr>
        <w:t>ощ</w:t>
      </w:r>
      <w:r w:rsidRPr="00484D95">
        <w:rPr>
          <w:rFonts w:ascii="Times New Roman" w:hAnsi="Times New Roman"/>
          <w:spacing w:val="1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пр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pacing w:val="1"/>
          <w:sz w:val="28"/>
          <w:szCs w:val="28"/>
        </w:rPr>
        <w:t>я</w:t>
      </w:r>
      <w:r w:rsidRPr="00484D95"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лен</w:t>
      </w:r>
      <w:r w:rsidRPr="00484D95">
        <w:rPr>
          <w:rFonts w:ascii="Times New Roman" w:hAnsi="Times New Roman"/>
          <w:spacing w:val="6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е</w:t>
      </w:r>
      <w:r w:rsidRPr="00484D95">
        <w:rPr>
          <w:rFonts w:ascii="Times New Roman" w:hAnsi="Times New Roman"/>
          <w:w w:val="9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сопережи</w:t>
      </w:r>
      <w:r w:rsidRPr="00484D95">
        <w:rPr>
          <w:rFonts w:ascii="Times New Roman" w:hAnsi="Times New Roman"/>
          <w:spacing w:val="-5"/>
          <w:sz w:val="28"/>
          <w:szCs w:val="28"/>
        </w:rPr>
        <w:t>в</w:t>
      </w:r>
      <w:r w:rsidRPr="00484D95">
        <w:rPr>
          <w:rFonts w:ascii="Times New Roman" w:hAnsi="Times New Roman"/>
          <w:spacing w:val="6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ния</w:t>
      </w:r>
      <w:r w:rsidRPr="00484D9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к</w:t>
      </w:r>
      <w:r w:rsidRPr="00484D95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4"/>
          <w:sz w:val="28"/>
          <w:szCs w:val="28"/>
        </w:rPr>
        <w:lastRenderedPageBreak/>
        <w:t>ч</w:t>
      </w:r>
      <w:r w:rsidRPr="00484D95">
        <w:rPr>
          <w:rFonts w:ascii="Times New Roman" w:hAnsi="Times New Roman"/>
          <w:spacing w:val="-7"/>
          <w:sz w:val="28"/>
          <w:szCs w:val="28"/>
        </w:rPr>
        <w:t>у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ам</w:t>
      </w:r>
      <w:r w:rsidRPr="00484D95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р</w:t>
      </w:r>
      <w:r w:rsidRPr="00484D95">
        <w:rPr>
          <w:rFonts w:ascii="Times New Roman" w:hAnsi="Times New Roman"/>
          <w:spacing w:val="-7"/>
          <w:sz w:val="28"/>
          <w:szCs w:val="28"/>
        </w:rPr>
        <w:t>у</w:t>
      </w:r>
      <w:r w:rsidRPr="00484D95">
        <w:rPr>
          <w:rFonts w:ascii="Times New Roman" w:hAnsi="Times New Roman"/>
          <w:sz w:val="28"/>
          <w:szCs w:val="28"/>
        </w:rPr>
        <w:t>г</w:t>
      </w:r>
      <w:r w:rsidRPr="00484D95">
        <w:rPr>
          <w:rFonts w:ascii="Times New Roman" w:hAnsi="Times New Roman"/>
          <w:spacing w:val="5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х</w:t>
      </w:r>
      <w:r w:rsidRPr="00484D95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л</w:t>
      </w:r>
      <w:r w:rsidRPr="00484D95">
        <w:rPr>
          <w:rFonts w:ascii="Times New Roman" w:hAnsi="Times New Roman"/>
          <w:spacing w:val="-17"/>
          <w:sz w:val="28"/>
          <w:szCs w:val="28"/>
        </w:rPr>
        <w:t>ю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е</w:t>
      </w:r>
      <w:r w:rsidRPr="00484D95">
        <w:rPr>
          <w:rFonts w:ascii="Times New Roman" w:hAnsi="Times New Roman"/>
          <w:spacing w:val="5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8D3FE3" w:rsidRPr="00484D95" w:rsidRDefault="008D3FE3" w:rsidP="008D3FE3">
      <w:pPr>
        <w:pStyle w:val="a6"/>
        <w:widowControl w:val="0"/>
        <w:numPr>
          <w:ilvl w:val="0"/>
          <w:numId w:val="9"/>
        </w:numPr>
        <w:tabs>
          <w:tab w:val="left" w:pos="560"/>
        </w:tabs>
        <w:suppressAutoHyphens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>С</w:t>
      </w:r>
      <w:r w:rsidRPr="00484D95">
        <w:rPr>
          <w:rFonts w:ascii="Times New Roman" w:hAnsi="Times New Roman"/>
          <w:spacing w:val="2"/>
          <w:sz w:val="28"/>
          <w:szCs w:val="28"/>
        </w:rPr>
        <w:t>ф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-6"/>
          <w:sz w:val="28"/>
          <w:szCs w:val="28"/>
        </w:rPr>
        <w:t>р</w:t>
      </w:r>
      <w:r w:rsidRPr="00484D95">
        <w:rPr>
          <w:rFonts w:ascii="Times New Roman" w:hAnsi="Times New Roman"/>
          <w:sz w:val="28"/>
          <w:szCs w:val="28"/>
        </w:rPr>
        <w:t>миро</w:t>
      </w:r>
      <w:r w:rsidRPr="00484D95">
        <w:rPr>
          <w:rFonts w:ascii="Times New Roman" w:hAnsi="Times New Roman"/>
          <w:spacing w:val="-7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а</w:t>
      </w:r>
      <w:r w:rsidRPr="00484D95">
        <w:rPr>
          <w:rFonts w:ascii="Times New Roman" w:hAnsi="Times New Roman"/>
          <w:spacing w:val="5"/>
          <w:sz w:val="28"/>
          <w:szCs w:val="28"/>
        </w:rPr>
        <w:t>н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4"/>
          <w:sz w:val="28"/>
          <w:szCs w:val="28"/>
        </w:rPr>
        <w:t>о</w:t>
      </w:r>
      <w:r w:rsidRPr="00484D95">
        <w:rPr>
          <w:rFonts w:ascii="Times New Roman" w:hAnsi="Times New Roman"/>
          <w:spacing w:val="6"/>
          <w:sz w:val="28"/>
          <w:szCs w:val="28"/>
        </w:rPr>
        <w:t>с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ь</w:t>
      </w:r>
      <w:r w:rsidRPr="00484D95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7"/>
          <w:sz w:val="28"/>
          <w:szCs w:val="28"/>
        </w:rPr>
        <w:t>у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4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а</w:t>
      </w:r>
      <w:r w:rsidRPr="00484D95">
        <w:rPr>
          <w:rFonts w:ascii="Times New Roman" w:hAnsi="Times New Roman"/>
          <w:spacing w:val="5"/>
          <w:sz w:val="28"/>
          <w:szCs w:val="28"/>
        </w:rPr>
        <w:t>н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pacing w:val="3"/>
          <w:sz w:val="28"/>
          <w:szCs w:val="28"/>
        </w:rPr>
        <w:t>к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на</w:t>
      </w:r>
      <w:r w:rsidRPr="00484D95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3"/>
          <w:sz w:val="28"/>
          <w:szCs w:val="28"/>
        </w:rPr>
        <w:t>б</w:t>
      </w:r>
      <w:r w:rsidRPr="00484D95">
        <w:rPr>
          <w:rFonts w:ascii="Times New Roman" w:hAnsi="Times New Roman"/>
          <w:spacing w:val="6"/>
          <w:sz w:val="28"/>
          <w:szCs w:val="28"/>
        </w:rPr>
        <w:t>е</w:t>
      </w:r>
      <w:r w:rsidRPr="00484D95">
        <w:rPr>
          <w:rFonts w:ascii="Times New Roman" w:hAnsi="Times New Roman"/>
          <w:sz w:val="28"/>
          <w:szCs w:val="28"/>
        </w:rPr>
        <w:t>зопасны</w:t>
      </w:r>
      <w:r w:rsidRPr="00484D95">
        <w:rPr>
          <w:rFonts w:ascii="Times New Roman" w:hAnsi="Times New Roman"/>
          <w:spacing w:val="2"/>
          <w:sz w:val="28"/>
          <w:szCs w:val="28"/>
        </w:rPr>
        <w:t>й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6"/>
          <w:sz w:val="28"/>
          <w:szCs w:val="28"/>
        </w:rPr>
        <w:t>з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оро</w:t>
      </w:r>
      <w:r w:rsidRPr="00484D95">
        <w:rPr>
          <w:rFonts w:ascii="Times New Roman" w:hAnsi="Times New Roman"/>
          <w:spacing w:val="-2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ый</w:t>
      </w:r>
      <w:r w:rsidRPr="00484D95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2"/>
          <w:sz w:val="28"/>
          <w:szCs w:val="28"/>
        </w:rPr>
        <w:t>б</w:t>
      </w:r>
      <w:r w:rsidRPr="00484D95">
        <w:rPr>
          <w:rFonts w:ascii="Times New Roman" w:hAnsi="Times New Roman"/>
          <w:sz w:val="28"/>
          <w:szCs w:val="28"/>
        </w:rPr>
        <w:t>раз</w:t>
      </w:r>
      <w:r w:rsidRPr="00484D95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жизн</w:t>
      </w:r>
      <w:r w:rsidRPr="00484D95">
        <w:rPr>
          <w:rFonts w:ascii="Times New Roman" w:hAnsi="Times New Roman"/>
          <w:spacing w:val="-1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w w:val="9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н</w:t>
      </w:r>
      <w:r w:rsidRPr="00484D95">
        <w:rPr>
          <w:rFonts w:ascii="Times New Roman" w:hAnsi="Times New Roman"/>
          <w:spacing w:val="5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личие м</w:t>
      </w:r>
      <w:r w:rsidRPr="00484D95">
        <w:rPr>
          <w:rFonts w:ascii="Times New Roman" w:hAnsi="Times New Roman"/>
          <w:spacing w:val="-5"/>
          <w:sz w:val="28"/>
          <w:szCs w:val="28"/>
        </w:rPr>
        <w:t>о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pacing w:val="4"/>
          <w:sz w:val="28"/>
          <w:szCs w:val="28"/>
        </w:rPr>
        <w:t>и</w:t>
      </w:r>
      <w:r w:rsidRPr="00484D95">
        <w:rPr>
          <w:rFonts w:ascii="Times New Roman" w:hAnsi="Times New Roman"/>
          <w:spacing w:val="-8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ац</w:t>
      </w:r>
      <w:r w:rsidRPr="00484D95">
        <w:rPr>
          <w:rFonts w:ascii="Times New Roman" w:hAnsi="Times New Roman"/>
          <w:spacing w:val="5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к</w:t>
      </w:r>
      <w:r w:rsidRPr="00484D95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pacing w:val="3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-6"/>
          <w:sz w:val="28"/>
          <w:szCs w:val="28"/>
        </w:rPr>
        <w:t>р</w:t>
      </w:r>
      <w:r w:rsidRPr="00484D95">
        <w:rPr>
          <w:rFonts w:ascii="Times New Roman" w:hAnsi="Times New Roman"/>
          <w:sz w:val="28"/>
          <w:szCs w:val="28"/>
        </w:rPr>
        <w:t>ч</w:t>
      </w:r>
      <w:r w:rsidRPr="00484D95">
        <w:rPr>
          <w:rFonts w:ascii="Times New Roman" w:hAnsi="Times New Roman"/>
          <w:spacing w:val="5"/>
          <w:sz w:val="28"/>
          <w:szCs w:val="28"/>
        </w:rPr>
        <w:t>е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16"/>
          <w:sz w:val="28"/>
          <w:szCs w:val="28"/>
        </w:rPr>
        <w:t>к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pacing w:val="6"/>
          <w:sz w:val="28"/>
          <w:szCs w:val="28"/>
        </w:rPr>
        <w:t>м</w:t>
      </w:r>
      <w:r w:rsidRPr="00484D95">
        <w:rPr>
          <w:rFonts w:ascii="Times New Roman" w:hAnsi="Times New Roman"/>
          <w:sz w:val="28"/>
          <w:szCs w:val="28"/>
        </w:rPr>
        <w:t>у</w:t>
      </w:r>
      <w:r w:rsidRPr="00484D95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7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р</w:t>
      </w:r>
      <w:r w:rsidRPr="00484D95">
        <w:rPr>
          <w:rFonts w:ascii="Times New Roman" w:hAnsi="Times New Roman"/>
          <w:spacing w:val="-21"/>
          <w:sz w:val="28"/>
          <w:szCs w:val="28"/>
        </w:rPr>
        <w:t>у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pacing w:val="-35"/>
          <w:sz w:val="28"/>
          <w:szCs w:val="28"/>
        </w:rPr>
        <w:t>у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ра</w:t>
      </w:r>
      <w:r w:rsidRPr="00484D95">
        <w:rPr>
          <w:rFonts w:ascii="Times New Roman" w:hAnsi="Times New Roman"/>
          <w:spacing w:val="3"/>
          <w:sz w:val="28"/>
          <w:szCs w:val="28"/>
        </w:rPr>
        <w:t>б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е</w:t>
      </w:r>
      <w:r w:rsidRPr="00484D9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на р</w:t>
      </w:r>
      <w:r w:rsidRPr="00484D95">
        <w:rPr>
          <w:rFonts w:ascii="Times New Roman" w:hAnsi="Times New Roman"/>
          <w:spacing w:val="6"/>
          <w:sz w:val="28"/>
          <w:szCs w:val="28"/>
        </w:rPr>
        <w:t>е</w:t>
      </w:r>
      <w:r w:rsidRPr="00484D95">
        <w:rPr>
          <w:rFonts w:ascii="Times New Roman" w:hAnsi="Times New Roman"/>
          <w:sz w:val="28"/>
          <w:szCs w:val="28"/>
        </w:rPr>
        <w:t>з</w:t>
      </w:r>
      <w:r w:rsidRPr="00484D95">
        <w:rPr>
          <w:rFonts w:ascii="Times New Roman" w:hAnsi="Times New Roman"/>
          <w:spacing w:val="-20"/>
          <w:sz w:val="28"/>
          <w:szCs w:val="28"/>
        </w:rPr>
        <w:t>у</w:t>
      </w:r>
      <w:r w:rsidRPr="00484D95">
        <w:rPr>
          <w:rFonts w:ascii="Times New Roman" w:hAnsi="Times New Roman"/>
          <w:spacing w:val="5"/>
          <w:sz w:val="28"/>
          <w:szCs w:val="28"/>
        </w:rPr>
        <w:t>л</w:t>
      </w:r>
      <w:r w:rsidRPr="00484D95">
        <w:rPr>
          <w:rFonts w:ascii="Times New Roman" w:hAnsi="Times New Roman"/>
          <w:spacing w:val="-13"/>
          <w:sz w:val="28"/>
          <w:szCs w:val="28"/>
        </w:rPr>
        <w:t>ь</w:t>
      </w:r>
      <w:r w:rsidRPr="00484D95">
        <w:rPr>
          <w:rFonts w:ascii="Times New Roman" w:hAnsi="Times New Roman"/>
          <w:spacing w:val="3"/>
          <w:sz w:val="28"/>
          <w:szCs w:val="28"/>
        </w:rPr>
        <w:t>т</w:t>
      </w:r>
      <w:r w:rsidRPr="00484D95">
        <w:rPr>
          <w:rFonts w:ascii="Times New Roman" w:hAnsi="Times New Roman"/>
          <w:spacing w:val="-10"/>
          <w:sz w:val="28"/>
          <w:szCs w:val="28"/>
        </w:rPr>
        <w:t>а</w:t>
      </w:r>
      <w:r w:rsidRPr="00484D95">
        <w:rPr>
          <w:rFonts w:ascii="Times New Roman" w:hAnsi="Times New Roman"/>
          <w:spacing w:val="-2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,</w:t>
      </w:r>
      <w:r w:rsidRPr="00484D95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3"/>
          <w:sz w:val="28"/>
          <w:szCs w:val="28"/>
        </w:rPr>
        <w:t>б</w:t>
      </w:r>
      <w:r w:rsidRPr="00484D95">
        <w:rPr>
          <w:rFonts w:ascii="Times New Roman" w:hAnsi="Times New Roman"/>
          <w:sz w:val="28"/>
          <w:szCs w:val="28"/>
        </w:rPr>
        <w:t>ережн</w:t>
      </w:r>
      <w:r w:rsidRPr="00484D95">
        <w:rPr>
          <w:rFonts w:ascii="Times New Roman" w:hAnsi="Times New Roman"/>
          <w:spacing w:val="-3"/>
          <w:sz w:val="28"/>
          <w:szCs w:val="28"/>
        </w:rPr>
        <w:t>о</w:t>
      </w:r>
      <w:r w:rsidRPr="00484D95">
        <w:rPr>
          <w:rFonts w:ascii="Times New Roman" w:hAnsi="Times New Roman"/>
          <w:spacing w:val="11"/>
          <w:sz w:val="28"/>
          <w:szCs w:val="28"/>
        </w:rPr>
        <w:t>м</w:t>
      </w:r>
      <w:r w:rsidRPr="00484D95">
        <w:rPr>
          <w:rFonts w:ascii="Times New Roman" w:hAnsi="Times New Roman"/>
          <w:sz w:val="28"/>
          <w:szCs w:val="28"/>
        </w:rPr>
        <w:t>у</w:t>
      </w:r>
      <w:r w:rsidRPr="00484D95">
        <w:rPr>
          <w:rFonts w:ascii="Times New Roman" w:hAnsi="Times New Roman"/>
          <w:w w:val="99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-6"/>
          <w:sz w:val="28"/>
          <w:szCs w:val="28"/>
        </w:rPr>
        <w:t>о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ношен</w:t>
      </w:r>
      <w:r w:rsidRPr="00484D95">
        <w:rPr>
          <w:rFonts w:ascii="Times New Roman" w:hAnsi="Times New Roman"/>
          <w:spacing w:val="7"/>
          <w:sz w:val="28"/>
          <w:szCs w:val="28"/>
        </w:rPr>
        <w:t>и</w:t>
      </w:r>
      <w:r w:rsidRPr="00484D95">
        <w:rPr>
          <w:rFonts w:ascii="Times New Roman" w:hAnsi="Times New Roman"/>
          <w:sz w:val="28"/>
          <w:szCs w:val="28"/>
        </w:rPr>
        <w:t>ю</w:t>
      </w:r>
      <w:r w:rsidRPr="00484D95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к</w:t>
      </w:r>
      <w:r w:rsidRPr="00484D95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м</w:t>
      </w:r>
      <w:r w:rsidRPr="00484D95">
        <w:rPr>
          <w:rFonts w:ascii="Times New Roman" w:hAnsi="Times New Roman"/>
          <w:spacing w:val="-8"/>
          <w:sz w:val="28"/>
          <w:szCs w:val="28"/>
        </w:rPr>
        <w:t>а</w:t>
      </w:r>
      <w:r w:rsidRPr="00484D95">
        <w:rPr>
          <w:rFonts w:ascii="Times New Roman" w:hAnsi="Times New Roman"/>
          <w:spacing w:val="-2"/>
          <w:sz w:val="28"/>
          <w:szCs w:val="28"/>
        </w:rPr>
        <w:t>т</w:t>
      </w:r>
      <w:r w:rsidRPr="00484D95">
        <w:rPr>
          <w:rFonts w:ascii="Times New Roman" w:hAnsi="Times New Roman"/>
          <w:sz w:val="28"/>
          <w:szCs w:val="28"/>
        </w:rPr>
        <w:t>ери</w:t>
      </w:r>
      <w:r w:rsidRPr="00484D95">
        <w:rPr>
          <w:rFonts w:ascii="Times New Roman" w:hAnsi="Times New Roman"/>
          <w:spacing w:val="7"/>
          <w:sz w:val="28"/>
          <w:szCs w:val="28"/>
        </w:rPr>
        <w:t>а</w:t>
      </w:r>
      <w:r w:rsidRPr="00484D95">
        <w:rPr>
          <w:rFonts w:ascii="Times New Roman" w:hAnsi="Times New Roman"/>
          <w:sz w:val="28"/>
          <w:szCs w:val="28"/>
        </w:rPr>
        <w:t>л</w:t>
      </w:r>
      <w:r w:rsidRPr="00484D95">
        <w:rPr>
          <w:rFonts w:ascii="Times New Roman" w:hAnsi="Times New Roman"/>
          <w:spacing w:val="2"/>
          <w:sz w:val="28"/>
          <w:szCs w:val="28"/>
        </w:rPr>
        <w:t>ь</w:t>
      </w:r>
      <w:r w:rsidRPr="00484D95">
        <w:rPr>
          <w:rFonts w:ascii="Times New Roman" w:hAnsi="Times New Roman"/>
          <w:sz w:val="28"/>
          <w:szCs w:val="28"/>
        </w:rPr>
        <w:t>ным</w:t>
      </w:r>
      <w:r w:rsidRPr="00484D95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и</w:t>
      </w:r>
      <w:r w:rsidRPr="00484D95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484D95">
        <w:rPr>
          <w:rFonts w:ascii="Times New Roman" w:hAnsi="Times New Roman"/>
          <w:spacing w:val="2"/>
          <w:sz w:val="28"/>
          <w:szCs w:val="28"/>
        </w:rPr>
        <w:t>д</w:t>
      </w:r>
      <w:r w:rsidRPr="00484D95">
        <w:rPr>
          <w:rFonts w:ascii="Times New Roman" w:hAnsi="Times New Roman"/>
          <w:sz w:val="28"/>
          <w:szCs w:val="28"/>
        </w:rPr>
        <w:t>у</w:t>
      </w:r>
      <w:r w:rsidRPr="00484D95">
        <w:rPr>
          <w:rFonts w:ascii="Times New Roman" w:hAnsi="Times New Roman"/>
          <w:spacing w:val="-16"/>
          <w:sz w:val="28"/>
          <w:szCs w:val="28"/>
        </w:rPr>
        <w:t>х</w:t>
      </w:r>
      <w:r w:rsidRPr="00484D95">
        <w:rPr>
          <w:rFonts w:ascii="Times New Roman" w:hAnsi="Times New Roman"/>
          <w:sz w:val="28"/>
          <w:szCs w:val="28"/>
        </w:rPr>
        <w:t>о</w:t>
      </w:r>
      <w:r w:rsidRPr="00484D95">
        <w:rPr>
          <w:rFonts w:ascii="Times New Roman" w:hAnsi="Times New Roman"/>
          <w:spacing w:val="3"/>
          <w:sz w:val="28"/>
          <w:szCs w:val="28"/>
        </w:rPr>
        <w:t>в</w:t>
      </w:r>
      <w:r w:rsidRPr="00484D95">
        <w:rPr>
          <w:rFonts w:ascii="Times New Roman" w:hAnsi="Times New Roman"/>
          <w:sz w:val="28"/>
          <w:szCs w:val="28"/>
        </w:rPr>
        <w:t>ным</w:t>
      </w:r>
      <w:r w:rsidRPr="00484D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84D95">
        <w:rPr>
          <w:rFonts w:ascii="Times New Roman" w:hAnsi="Times New Roman"/>
          <w:sz w:val="28"/>
          <w:szCs w:val="28"/>
        </w:rPr>
        <w:t>ценн</w:t>
      </w:r>
      <w:r w:rsidRPr="00484D95">
        <w:rPr>
          <w:rFonts w:ascii="Times New Roman" w:hAnsi="Times New Roman"/>
          <w:spacing w:val="5"/>
          <w:sz w:val="28"/>
          <w:szCs w:val="28"/>
        </w:rPr>
        <w:t>о</w:t>
      </w:r>
      <w:r w:rsidRPr="00484D95">
        <w:rPr>
          <w:rFonts w:ascii="Times New Roman" w:hAnsi="Times New Roman"/>
          <w:sz w:val="28"/>
          <w:szCs w:val="28"/>
        </w:rPr>
        <w:t>с</w:t>
      </w:r>
      <w:r w:rsidRPr="00484D95">
        <w:rPr>
          <w:rFonts w:ascii="Times New Roman" w:hAnsi="Times New Roman"/>
          <w:spacing w:val="-7"/>
          <w:sz w:val="28"/>
          <w:szCs w:val="28"/>
        </w:rPr>
        <w:t>т</w:t>
      </w:r>
      <w:r w:rsidRPr="00484D95">
        <w:rPr>
          <w:rFonts w:ascii="Times New Roman" w:hAnsi="Times New Roman"/>
          <w:spacing w:val="1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>.</w:t>
      </w:r>
    </w:p>
    <w:p w:rsidR="008D3FE3" w:rsidRDefault="008D3FE3" w:rsidP="008D3FE3">
      <w:pPr>
        <w:pStyle w:val="a6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D3FE3" w:rsidRDefault="008D3FE3" w:rsidP="008D3FE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 области предметных результатов обучающемуся предоставляется возможность научиться:</w:t>
      </w:r>
    </w:p>
    <w:p w:rsidR="008D3FE3" w:rsidRPr="0064100D" w:rsidRDefault="008D3FE3" w:rsidP="008D3FE3">
      <w:pPr>
        <w:kinsoku w:val="0"/>
        <w:overflowPunct w:val="0"/>
        <w:spacing w:before="10" w:after="0" w:line="240" w:lineRule="auto"/>
        <w:ind w:left="829" w:right="2384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  <w:u w:val="single"/>
        </w:rPr>
        <w:t>Миним</w:t>
      </w:r>
      <w:r w:rsidRPr="0064100D">
        <w:rPr>
          <w:rFonts w:ascii="Times New Roman" w:hAnsi="Times New Roman"/>
          <w:spacing w:val="9"/>
          <w:sz w:val="28"/>
          <w:szCs w:val="28"/>
          <w:u w:val="single"/>
        </w:rPr>
        <w:t>а</w:t>
      </w:r>
      <w:r w:rsidRPr="0064100D">
        <w:rPr>
          <w:rFonts w:ascii="Times New Roman" w:hAnsi="Times New Roman"/>
          <w:sz w:val="28"/>
          <w:szCs w:val="28"/>
          <w:u w:val="single"/>
        </w:rPr>
        <w:t>л</w:t>
      </w:r>
      <w:r w:rsidRPr="0064100D">
        <w:rPr>
          <w:rFonts w:ascii="Times New Roman" w:hAnsi="Times New Roman"/>
          <w:spacing w:val="-2"/>
          <w:sz w:val="28"/>
          <w:szCs w:val="28"/>
          <w:u w:val="single"/>
        </w:rPr>
        <w:t>ь</w:t>
      </w:r>
      <w:r w:rsidRPr="0064100D">
        <w:rPr>
          <w:rFonts w:ascii="Times New Roman" w:hAnsi="Times New Roman"/>
          <w:sz w:val="28"/>
          <w:szCs w:val="28"/>
          <w:u w:val="single"/>
        </w:rPr>
        <w:t>ный</w:t>
      </w:r>
      <w:r w:rsidRPr="0064100D">
        <w:rPr>
          <w:rFonts w:ascii="Times New Roman" w:hAnsi="Times New Roman"/>
          <w:spacing w:val="-27"/>
          <w:sz w:val="28"/>
          <w:szCs w:val="28"/>
          <w:u w:val="single"/>
        </w:rPr>
        <w:t xml:space="preserve"> </w:t>
      </w:r>
      <w:r w:rsidRPr="0064100D">
        <w:rPr>
          <w:rFonts w:ascii="Times New Roman" w:hAnsi="Times New Roman"/>
          <w:sz w:val="28"/>
          <w:szCs w:val="28"/>
          <w:u w:val="single"/>
        </w:rPr>
        <w:t>уро</w:t>
      </w:r>
      <w:r w:rsidRPr="0064100D">
        <w:rPr>
          <w:rFonts w:ascii="Times New Roman" w:hAnsi="Times New Roman"/>
          <w:spacing w:val="-2"/>
          <w:sz w:val="28"/>
          <w:szCs w:val="28"/>
          <w:u w:val="single"/>
        </w:rPr>
        <w:t>в</w:t>
      </w:r>
      <w:r w:rsidRPr="0064100D">
        <w:rPr>
          <w:rFonts w:ascii="Times New Roman" w:hAnsi="Times New Roman"/>
          <w:sz w:val="28"/>
          <w:szCs w:val="28"/>
          <w:u w:val="single"/>
        </w:rPr>
        <w:t>е</w:t>
      </w:r>
      <w:r w:rsidRPr="0064100D">
        <w:rPr>
          <w:rFonts w:ascii="Times New Roman" w:hAnsi="Times New Roman"/>
          <w:spacing w:val="5"/>
          <w:sz w:val="28"/>
          <w:szCs w:val="28"/>
          <w:u w:val="single"/>
        </w:rPr>
        <w:t>н</w:t>
      </w:r>
      <w:r w:rsidRPr="0064100D">
        <w:rPr>
          <w:rFonts w:ascii="Times New Roman" w:hAnsi="Times New Roman"/>
          <w:spacing w:val="2"/>
          <w:sz w:val="28"/>
          <w:szCs w:val="28"/>
          <w:u w:val="single"/>
        </w:rPr>
        <w:t>ь</w:t>
      </w:r>
      <w:r w:rsidRPr="0064100D">
        <w:rPr>
          <w:rFonts w:ascii="Times New Roman" w:hAnsi="Times New Roman"/>
          <w:sz w:val="28"/>
          <w:szCs w:val="28"/>
          <w:u w:val="single"/>
        </w:rPr>
        <w:t>:</w:t>
      </w:r>
    </w:p>
    <w:p w:rsidR="008D3FE3" w:rsidRDefault="008D3FE3" w:rsidP="008D3FE3">
      <w:pPr>
        <w:pStyle w:val="a6"/>
        <w:numPr>
          <w:ilvl w:val="0"/>
          <w:numId w:val="16"/>
        </w:numPr>
        <w:kinsoku w:val="0"/>
        <w:overflowPunct w:val="0"/>
        <w:spacing w:before="1" w:after="0" w:line="240" w:lineRule="auto"/>
        <w:ind w:right="109"/>
        <w:jc w:val="both"/>
        <w:rPr>
          <w:rFonts w:ascii="Times New Roman" w:hAnsi="Times New Roman"/>
          <w:color w:val="000000"/>
          <w:sz w:val="28"/>
          <w:szCs w:val="28"/>
        </w:rPr>
      </w:pPr>
      <w:r w:rsidRPr="0064100D">
        <w:rPr>
          <w:rFonts w:ascii="Times New Roman" w:hAnsi="Times New Roman"/>
          <w:color w:val="00000A"/>
          <w:sz w:val="28"/>
          <w:szCs w:val="28"/>
        </w:rPr>
        <w:t>зна</w:t>
      </w:r>
      <w:r>
        <w:rPr>
          <w:rFonts w:ascii="Times New Roman" w:hAnsi="Times New Roman"/>
          <w:color w:val="00000A"/>
          <w:sz w:val="28"/>
          <w:szCs w:val="28"/>
        </w:rPr>
        <w:t>ть</w:t>
      </w:r>
      <w:r w:rsidRPr="0064100D">
        <w:rPr>
          <w:rFonts w:ascii="Times New Roman" w:hAnsi="Times New Roman"/>
          <w:color w:val="00000A"/>
          <w:spacing w:val="16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наз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ани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64100D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11"/>
          <w:sz w:val="28"/>
          <w:szCs w:val="28"/>
        </w:rPr>
        <w:t>х</w:t>
      </w:r>
      <w:r w:rsidRPr="0064100D">
        <w:rPr>
          <w:rFonts w:ascii="Times New Roman" w:hAnsi="Times New Roman"/>
          <w:color w:val="000000"/>
          <w:spacing w:val="-26"/>
          <w:sz w:val="28"/>
          <w:szCs w:val="28"/>
        </w:rPr>
        <w:t>у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ж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ес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тв</w:t>
      </w:r>
      <w:r w:rsidRPr="0064100D">
        <w:rPr>
          <w:rFonts w:ascii="Times New Roman" w:hAnsi="Times New Roman"/>
          <w:color w:val="000000"/>
          <w:sz w:val="28"/>
          <w:szCs w:val="28"/>
        </w:rPr>
        <w:t>енн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ы</w:t>
      </w:r>
      <w:r w:rsidRPr="0064100D">
        <w:rPr>
          <w:rFonts w:ascii="Times New Roman" w:hAnsi="Times New Roman"/>
          <w:color w:val="000000"/>
          <w:sz w:val="28"/>
          <w:szCs w:val="28"/>
        </w:rPr>
        <w:t>х</w:t>
      </w:r>
      <w:r w:rsidRPr="0064100D"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м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ери</w:t>
      </w:r>
      <w:r w:rsidRPr="0064100D">
        <w:rPr>
          <w:rFonts w:ascii="Times New Roman" w:hAnsi="Times New Roman"/>
          <w:color w:val="000000"/>
          <w:spacing w:val="7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ло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инс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pacing w:val="-11"/>
          <w:sz w:val="28"/>
          <w:szCs w:val="28"/>
        </w:rPr>
        <w:t>у</w:t>
      </w:r>
      <w:r w:rsidRPr="0064100D">
        <w:rPr>
          <w:rFonts w:ascii="Times New Roman" w:hAnsi="Times New Roman"/>
          <w:color w:val="000000"/>
          <w:sz w:val="28"/>
          <w:szCs w:val="28"/>
        </w:rPr>
        <w:t>ме</w:t>
      </w:r>
      <w:r w:rsidRPr="0064100D">
        <w:rPr>
          <w:rFonts w:ascii="Times New Roman" w:hAnsi="Times New Roman"/>
          <w:color w:val="000000"/>
          <w:spacing w:val="7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присп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со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64100D">
        <w:rPr>
          <w:rFonts w:ascii="Times New Roman" w:hAnsi="Times New Roman"/>
          <w:color w:val="000000"/>
          <w:sz w:val="28"/>
          <w:szCs w:val="28"/>
        </w:rPr>
        <w:t>лени</w:t>
      </w:r>
      <w:r w:rsidRPr="0064100D">
        <w:rPr>
          <w:rFonts w:ascii="Times New Roman" w:hAnsi="Times New Roman"/>
          <w:color w:val="000000"/>
          <w:spacing w:val="1"/>
          <w:sz w:val="28"/>
          <w:szCs w:val="28"/>
        </w:rPr>
        <w:t>й</w:t>
      </w:r>
      <w:r w:rsidRPr="0064100D">
        <w:rPr>
          <w:rFonts w:ascii="Times New Roman" w:hAnsi="Times New Roman"/>
          <w:color w:val="000000"/>
          <w:sz w:val="28"/>
          <w:szCs w:val="28"/>
        </w:rPr>
        <w:t>;</w:t>
      </w:r>
      <w:r w:rsidRPr="0064100D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z w:val="28"/>
          <w:szCs w:val="28"/>
        </w:rPr>
        <w:t>х</w:t>
      </w:r>
      <w:r w:rsidRPr="0064100D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йс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назн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че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1"/>
          <w:sz w:val="28"/>
          <w:szCs w:val="28"/>
        </w:rPr>
        <w:t>я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пра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ил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х</w:t>
      </w:r>
      <w:r w:rsidRPr="0064100D">
        <w:rPr>
          <w:rFonts w:ascii="Times New Roman" w:hAnsi="Times New Roman"/>
          <w:color w:val="000000"/>
          <w:sz w:val="28"/>
          <w:szCs w:val="28"/>
        </w:rPr>
        <w:t>ран</w:t>
      </w:r>
      <w:r w:rsidRPr="0064100D">
        <w:rPr>
          <w:rFonts w:ascii="Times New Roman" w:hAnsi="Times New Roman"/>
          <w:color w:val="000000"/>
          <w:spacing w:val="7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z w:val="28"/>
          <w:szCs w:val="28"/>
        </w:rPr>
        <w:t>ни</w:t>
      </w:r>
      <w:r w:rsidRPr="0064100D">
        <w:rPr>
          <w:rFonts w:ascii="Times New Roman" w:hAnsi="Times New Roman"/>
          <w:color w:val="000000"/>
          <w:spacing w:val="1"/>
          <w:sz w:val="28"/>
          <w:szCs w:val="28"/>
        </w:rPr>
        <w:t>я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color w:val="000000"/>
          <w:sz w:val="28"/>
          <w:szCs w:val="28"/>
        </w:rPr>
        <w:t>ращения</w:t>
      </w:r>
      <w:r w:rsidRPr="0064100D"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z w:val="28"/>
          <w:szCs w:val="28"/>
        </w:rPr>
        <w:t>ани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арн</w:t>
      </w:r>
      <w:r w:rsidRPr="0064100D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-</w:t>
      </w:r>
      <w:r w:rsidRPr="0064100D">
        <w:rPr>
          <w:rFonts w:ascii="Times New Roman" w:hAnsi="Times New Roman"/>
          <w:color w:val="000000"/>
          <w:sz w:val="28"/>
          <w:szCs w:val="28"/>
        </w:rPr>
        <w:t>гигие</w:t>
      </w:r>
      <w:r w:rsidRPr="0064100D">
        <w:rPr>
          <w:rFonts w:ascii="Times New Roman" w:hAnsi="Times New Roman"/>
          <w:color w:val="000000"/>
          <w:spacing w:val="7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z w:val="28"/>
          <w:szCs w:val="28"/>
        </w:rPr>
        <w:t>ич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-15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ре</w:t>
      </w:r>
      <w:r w:rsidRPr="0064100D">
        <w:rPr>
          <w:rFonts w:ascii="Times New Roman" w:hAnsi="Times New Roman"/>
          <w:color w:val="000000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64100D">
        <w:rPr>
          <w:rFonts w:ascii="Times New Roman" w:hAnsi="Times New Roman"/>
          <w:color w:val="000000"/>
          <w:spacing w:val="-12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12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ра</w:t>
      </w:r>
      <w:r w:rsidRPr="0064100D">
        <w:rPr>
          <w:rFonts w:ascii="Times New Roman" w:hAnsi="Times New Roman"/>
          <w:color w:val="000000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ним</w:t>
      </w:r>
      <w:r w:rsidRPr="0064100D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D3FE3" w:rsidRDefault="008D3FE3" w:rsidP="008D3FE3">
      <w:pPr>
        <w:pStyle w:val="a6"/>
        <w:numPr>
          <w:ilvl w:val="0"/>
          <w:numId w:val="16"/>
        </w:numPr>
        <w:kinsoku w:val="0"/>
        <w:overflowPunct w:val="0"/>
        <w:spacing w:before="1" w:after="0" w:line="240" w:lineRule="auto"/>
        <w:ind w:right="109"/>
        <w:jc w:val="both"/>
        <w:rPr>
          <w:rFonts w:ascii="Times New Roman" w:hAnsi="Times New Roman"/>
          <w:color w:val="000000"/>
          <w:sz w:val="28"/>
          <w:szCs w:val="28"/>
        </w:rPr>
      </w:pPr>
      <w:r w:rsidRPr="0064100D">
        <w:rPr>
          <w:rFonts w:ascii="Times New Roman" w:hAnsi="Times New Roman"/>
          <w:color w:val="00000A"/>
          <w:sz w:val="28"/>
          <w:szCs w:val="28"/>
        </w:rPr>
        <w:t>зна</w:t>
      </w:r>
      <w:r>
        <w:rPr>
          <w:rFonts w:ascii="Times New Roman" w:hAnsi="Times New Roman"/>
          <w:color w:val="00000A"/>
          <w:sz w:val="28"/>
          <w:szCs w:val="28"/>
        </w:rPr>
        <w:t>ть</w:t>
      </w:r>
      <w:r w:rsidRPr="0064100D">
        <w:rPr>
          <w:rFonts w:ascii="Times New Roman" w:hAnsi="Times New Roman"/>
          <w:color w:val="00000A"/>
          <w:spacing w:val="5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э</w:t>
      </w:r>
      <w:r w:rsidRPr="0064100D">
        <w:rPr>
          <w:rFonts w:ascii="Times New Roman" w:hAnsi="Times New Roman"/>
          <w:color w:val="000000"/>
          <w:sz w:val="28"/>
          <w:szCs w:val="28"/>
        </w:rPr>
        <w:t>лемен</w:t>
      </w:r>
      <w:r w:rsidRPr="0064100D">
        <w:rPr>
          <w:rFonts w:ascii="Times New Roman" w:hAnsi="Times New Roman"/>
          <w:color w:val="000000"/>
          <w:spacing w:val="7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арн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пра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ил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5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17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мпо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з</w:t>
      </w:r>
      <w:r w:rsidRPr="0064100D">
        <w:rPr>
          <w:rFonts w:ascii="Times New Roman" w:hAnsi="Times New Roman"/>
          <w:color w:val="000000"/>
          <w:sz w:val="28"/>
          <w:szCs w:val="28"/>
        </w:rPr>
        <w:t>ици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ц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ени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я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6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пер</w:t>
      </w:r>
      <w:r w:rsidRPr="0064100D"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чи</w:t>
      </w:r>
      <w:r w:rsidRPr="0064100D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ф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z w:val="28"/>
          <w:szCs w:val="28"/>
        </w:rPr>
        <w:t>мы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пр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ме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 w:rsidRPr="0064100D">
        <w:rPr>
          <w:rFonts w:ascii="Times New Roman" w:hAnsi="Times New Roman"/>
          <w:color w:val="000000"/>
          <w:sz w:val="28"/>
          <w:szCs w:val="28"/>
        </w:rPr>
        <w:t>;</w:t>
      </w:r>
    </w:p>
    <w:p w:rsidR="008D3FE3" w:rsidRPr="0003529F" w:rsidRDefault="008D3FE3" w:rsidP="008D3FE3">
      <w:pPr>
        <w:pStyle w:val="a6"/>
        <w:numPr>
          <w:ilvl w:val="0"/>
          <w:numId w:val="16"/>
        </w:numPr>
        <w:kinsoku w:val="0"/>
        <w:overflowPunct w:val="0"/>
        <w:spacing w:before="1" w:after="0" w:line="240" w:lineRule="auto"/>
        <w:ind w:right="109"/>
        <w:jc w:val="both"/>
        <w:rPr>
          <w:rFonts w:ascii="Times New Roman" w:hAnsi="Times New Roman"/>
          <w:color w:val="000000"/>
          <w:sz w:val="28"/>
          <w:szCs w:val="28"/>
        </w:rPr>
      </w:pPr>
      <w:r w:rsidRPr="0064100D">
        <w:rPr>
          <w:rFonts w:ascii="Times New Roman" w:hAnsi="Times New Roman"/>
          <w:color w:val="00000A"/>
          <w:sz w:val="28"/>
          <w:szCs w:val="28"/>
        </w:rPr>
        <w:t>зна</w:t>
      </w:r>
      <w:r>
        <w:rPr>
          <w:rFonts w:ascii="Times New Roman" w:hAnsi="Times New Roman"/>
          <w:color w:val="00000A"/>
          <w:sz w:val="28"/>
          <w:szCs w:val="28"/>
        </w:rPr>
        <w:t>ть</w:t>
      </w:r>
      <w:r w:rsidRPr="0064100D">
        <w:rPr>
          <w:rFonts w:ascii="Times New Roman" w:hAnsi="Times New Roman"/>
          <w:color w:val="00000A"/>
          <w:spacing w:val="11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не</w:t>
      </w:r>
      <w:r w:rsidRPr="0064100D">
        <w:rPr>
          <w:rFonts w:ascii="Times New Roman" w:hAnsi="Times New Roman"/>
          <w:color w:val="000000"/>
          <w:spacing w:val="-16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ор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3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ыразите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л</w:t>
      </w:r>
      <w:r w:rsidRPr="0064100D"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 w:rsidRPr="0064100D">
        <w:rPr>
          <w:rFonts w:ascii="Times New Roman" w:hAnsi="Times New Roman"/>
          <w:color w:val="000000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ср</w:t>
      </w:r>
      <w:r w:rsidRPr="0064100D"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8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изо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color w:val="000000"/>
          <w:sz w:val="28"/>
          <w:szCs w:val="28"/>
        </w:rPr>
        <w:t>рази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л</w:t>
      </w:r>
      <w:r w:rsidRPr="0064100D"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 w:rsidRPr="0064100D">
        <w:rPr>
          <w:rFonts w:ascii="Times New Roman" w:hAnsi="Times New Roman"/>
          <w:color w:val="000000"/>
          <w:sz w:val="28"/>
          <w:szCs w:val="28"/>
        </w:rPr>
        <w:t>но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иск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64100D">
        <w:rPr>
          <w:rFonts w:ascii="Times New Roman" w:hAnsi="Times New Roman"/>
          <w:color w:val="000000"/>
          <w:sz w:val="28"/>
          <w:szCs w:val="28"/>
        </w:rPr>
        <w:t>сс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:</w:t>
      </w:r>
    </w:p>
    <w:p w:rsidR="008D3FE3" w:rsidRDefault="008D3FE3" w:rsidP="008D3FE3">
      <w:pPr>
        <w:pStyle w:val="a6"/>
        <w:kinsoku w:val="0"/>
        <w:overflowPunct w:val="0"/>
        <w:spacing w:after="0" w:line="240" w:lineRule="auto"/>
        <w:ind w:left="709" w:right="111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pacing w:val="-6"/>
          <w:sz w:val="28"/>
          <w:szCs w:val="28"/>
        </w:rPr>
        <w:t>«</w:t>
      </w:r>
      <w:r w:rsidRPr="0064100D">
        <w:rPr>
          <w:rFonts w:ascii="Times New Roman" w:hAnsi="Times New Roman"/>
          <w:sz w:val="28"/>
          <w:szCs w:val="28"/>
        </w:rPr>
        <w:t>изо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раз</w:t>
      </w:r>
      <w:r w:rsidRPr="0064100D">
        <w:rPr>
          <w:rFonts w:ascii="Times New Roman" w:hAnsi="Times New Roman"/>
          <w:spacing w:val="6"/>
          <w:sz w:val="28"/>
          <w:szCs w:val="28"/>
        </w:rPr>
        <w:t>и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ел</w:t>
      </w:r>
      <w:r w:rsidRPr="0064100D">
        <w:rPr>
          <w:rFonts w:ascii="Times New Roman" w:hAnsi="Times New Roman"/>
          <w:spacing w:val="4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 xml:space="preserve">ная </w:t>
      </w:r>
      <w:r w:rsidRPr="0064100D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по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6"/>
          <w:sz w:val="28"/>
          <w:szCs w:val="28"/>
        </w:rPr>
        <w:t>р</w:t>
      </w:r>
      <w:r w:rsidRPr="0064100D">
        <w:rPr>
          <w:rFonts w:ascii="Times New Roman" w:hAnsi="Times New Roman"/>
          <w:spacing w:val="-6"/>
          <w:sz w:val="28"/>
          <w:szCs w:val="28"/>
        </w:rPr>
        <w:t>х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pacing w:val="6"/>
          <w:sz w:val="28"/>
          <w:szCs w:val="28"/>
        </w:rPr>
        <w:t>с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pacing w:val="2"/>
          <w:sz w:val="28"/>
          <w:szCs w:val="28"/>
        </w:rPr>
        <w:t>ь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 xml:space="preserve">, </w:t>
      </w:r>
      <w:r w:rsidRPr="0064100D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6"/>
          <w:sz w:val="28"/>
          <w:szCs w:val="28"/>
        </w:rPr>
        <w:t>«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pacing w:val="-11"/>
          <w:sz w:val="28"/>
          <w:szCs w:val="28"/>
        </w:rPr>
        <w:t>о</w:t>
      </w:r>
      <w:r w:rsidRPr="0064100D">
        <w:rPr>
          <w:rFonts w:ascii="Times New Roman" w:hAnsi="Times New Roman"/>
          <w:spacing w:val="4"/>
          <w:sz w:val="28"/>
          <w:szCs w:val="28"/>
        </w:rPr>
        <w:t>ч</w:t>
      </w:r>
      <w:r w:rsidRPr="0064100D">
        <w:rPr>
          <w:rFonts w:ascii="Times New Roman" w:hAnsi="Times New Roman"/>
          <w:sz w:val="28"/>
          <w:szCs w:val="28"/>
        </w:rPr>
        <w:t>ка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 xml:space="preserve">, </w:t>
      </w:r>
      <w:r w:rsidRPr="0064100D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6"/>
          <w:sz w:val="28"/>
          <w:szCs w:val="28"/>
        </w:rPr>
        <w:t>«</w:t>
      </w:r>
      <w:r w:rsidRPr="0064100D">
        <w:rPr>
          <w:rFonts w:ascii="Times New Roman" w:hAnsi="Times New Roman"/>
          <w:spacing w:val="5"/>
          <w:sz w:val="28"/>
          <w:szCs w:val="28"/>
        </w:rPr>
        <w:t>л</w:t>
      </w:r>
      <w:r w:rsidRPr="0064100D">
        <w:rPr>
          <w:rFonts w:ascii="Times New Roman" w:hAnsi="Times New Roman"/>
          <w:sz w:val="28"/>
          <w:szCs w:val="28"/>
        </w:rPr>
        <w:t>ини</w:t>
      </w:r>
      <w:r w:rsidRPr="0064100D">
        <w:rPr>
          <w:rFonts w:ascii="Times New Roman" w:hAnsi="Times New Roman"/>
          <w:spacing w:val="6"/>
          <w:sz w:val="28"/>
          <w:szCs w:val="28"/>
        </w:rPr>
        <w:t>я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 xml:space="preserve">, </w:t>
      </w:r>
      <w:r w:rsidRPr="0064100D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6"/>
          <w:sz w:val="28"/>
          <w:szCs w:val="28"/>
        </w:rPr>
        <w:t>«</w:t>
      </w:r>
      <w:r w:rsidRPr="0064100D">
        <w:rPr>
          <w:rFonts w:ascii="Times New Roman" w:hAnsi="Times New Roman"/>
          <w:sz w:val="28"/>
          <w:szCs w:val="28"/>
        </w:rPr>
        <w:t>ш</w:t>
      </w:r>
      <w:r w:rsidRPr="0064100D">
        <w:rPr>
          <w:rFonts w:ascii="Times New Roman" w:hAnsi="Times New Roman"/>
          <w:spacing w:val="9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р</w:t>
      </w:r>
      <w:r w:rsidRPr="0064100D">
        <w:rPr>
          <w:rFonts w:ascii="Times New Roman" w:hAnsi="Times New Roman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spacing w:val="-16"/>
          <w:sz w:val="28"/>
          <w:szCs w:val="28"/>
        </w:rPr>
        <w:t>х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3"/>
          <w:sz w:val="28"/>
          <w:szCs w:val="28"/>
        </w:rPr>
        <w:t>в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6"/>
          <w:sz w:val="28"/>
          <w:szCs w:val="28"/>
        </w:rPr>
        <w:t>«</w:t>
      </w:r>
      <w:r w:rsidRPr="0064100D">
        <w:rPr>
          <w:rFonts w:ascii="Times New Roman" w:hAnsi="Times New Roman"/>
          <w:sz w:val="28"/>
          <w:szCs w:val="28"/>
        </w:rPr>
        <w:t>п</w:t>
      </w:r>
      <w:r w:rsidRPr="0064100D">
        <w:rPr>
          <w:rFonts w:ascii="Times New Roman" w:hAnsi="Times New Roman"/>
          <w:spacing w:val="6"/>
          <w:sz w:val="28"/>
          <w:szCs w:val="28"/>
        </w:rPr>
        <w:t>я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6"/>
          <w:sz w:val="28"/>
          <w:szCs w:val="28"/>
        </w:rPr>
        <w:t>«</w:t>
      </w:r>
      <w:r w:rsidRPr="0064100D">
        <w:rPr>
          <w:rFonts w:ascii="Times New Roman" w:hAnsi="Times New Roman"/>
          <w:spacing w:val="4"/>
          <w:sz w:val="28"/>
          <w:szCs w:val="28"/>
        </w:rPr>
        <w:t>ц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D3FE3" w:rsidRDefault="008D3FE3" w:rsidP="008D3FE3">
      <w:pPr>
        <w:pStyle w:val="a6"/>
        <w:numPr>
          <w:ilvl w:val="0"/>
          <w:numId w:val="18"/>
        </w:numPr>
        <w:kinsoku w:val="0"/>
        <w:overflowPunct w:val="0"/>
        <w:spacing w:after="0" w:line="240" w:lineRule="auto"/>
        <w:ind w:left="709" w:right="111" w:hanging="283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п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л</w:t>
      </w:r>
      <w:r w:rsidRPr="0064100D">
        <w:rPr>
          <w:rFonts w:ascii="Times New Roman" w:hAnsi="Times New Roman"/>
          <w:spacing w:val="-2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з</w:t>
      </w:r>
      <w:r w:rsidRPr="0064100D">
        <w:rPr>
          <w:rFonts w:ascii="Times New Roman" w:hAnsi="Times New Roman"/>
          <w:spacing w:val="5"/>
          <w:sz w:val="28"/>
          <w:szCs w:val="28"/>
        </w:rPr>
        <w:t>о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ться</w:t>
      </w:r>
      <w:r w:rsidRPr="0064100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м</w:t>
      </w:r>
      <w:r w:rsidRPr="0064100D">
        <w:rPr>
          <w:rFonts w:ascii="Times New Roman" w:hAnsi="Times New Roman"/>
          <w:spacing w:val="-8"/>
          <w:sz w:val="28"/>
          <w:szCs w:val="28"/>
        </w:rPr>
        <w:t>а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ери</w:t>
      </w:r>
      <w:r w:rsidRPr="0064100D">
        <w:rPr>
          <w:rFonts w:ascii="Times New Roman" w:hAnsi="Times New Roman"/>
          <w:spacing w:val="7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лами</w:t>
      </w:r>
      <w:r w:rsidRPr="0064100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ля</w:t>
      </w:r>
      <w:r w:rsidRPr="0064100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рисо</w:t>
      </w:r>
      <w:r w:rsidRPr="0064100D">
        <w:rPr>
          <w:rFonts w:ascii="Times New Roman" w:hAnsi="Times New Roman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ани</w:t>
      </w:r>
      <w:r w:rsidRPr="0064100D">
        <w:rPr>
          <w:rFonts w:ascii="Times New Roman" w:hAnsi="Times New Roman"/>
          <w:spacing w:val="7"/>
          <w:sz w:val="28"/>
          <w:szCs w:val="28"/>
        </w:rPr>
        <w:t>я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5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ппли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ации;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D3FE3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after="0" w:line="240" w:lineRule="auto"/>
        <w:ind w:right="111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color w:val="00000A"/>
          <w:sz w:val="28"/>
          <w:szCs w:val="28"/>
        </w:rPr>
        <w:t>зна</w:t>
      </w:r>
      <w:r>
        <w:rPr>
          <w:rFonts w:ascii="Times New Roman" w:hAnsi="Times New Roman"/>
          <w:color w:val="00000A"/>
          <w:sz w:val="28"/>
          <w:szCs w:val="28"/>
        </w:rPr>
        <w:t>ть</w:t>
      </w:r>
      <w:r w:rsidRPr="0064100D">
        <w:rPr>
          <w:rFonts w:ascii="Times New Roman" w:hAnsi="Times New Roman"/>
          <w:color w:val="00000A"/>
          <w:spacing w:val="6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наз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ан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64100D"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пр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ме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</w:t>
      </w:r>
      <w:r w:rsidRPr="0064100D">
        <w:rPr>
          <w:rFonts w:ascii="Times New Roman" w:hAnsi="Times New Roman"/>
          <w:color w:val="000000"/>
          <w:spacing w:val="-11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лежащих</w:t>
      </w:r>
      <w:r w:rsidRPr="0064100D"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z w:val="28"/>
          <w:szCs w:val="28"/>
        </w:rPr>
        <w:t>исо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ни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ю</w:t>
      </w:r>
      <w:r w:rsidRPr="0064100D">
        <w:rPr>
          <w:rFonts w:ascii="Times New Roman" w:hAnsi="Times New Roman"/>
          <w:color w:val="000000"/>
          <w:spacing w:val="68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ппли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ц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D3FE3" w:rsidRPr="00A84CE5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after="0" w:line="240" w:lineRule="auto"/>
        <w:ind w:right="111"/>
        <w:rPr>
          <w:rFonts w:ascii="Times New Roman" w:hAnsi="Times New Roman"/>
          <w:sz w:val="28"/>
          <w:szCs w:val="28"/>
        </w:rPr>
      </w:pPr>
      <w:r w:rsidRPr="00A84CE5">
        <w:rPr>
          <w:rFonts w:ascii="Times New Roman" w:hAnsi="Times New Roman"/>
          <w:color w:val="00000A"/>
          <w:sz w:val="28"/>
          <w:szCs w:val="28"/>
        </w:rPr>
        <w:t>зна</w:t>
      </w:r>
      <w:r>
        <w:rPr>
          <w:rFonts w:ascii="Times New Roman" w:hAnsi="Times New Roman"/>
          <w:color w:val="00000A"/>
          <w:sz w:val="28"/>
          <w:szCs w:val="28"/>
        </w:rPr>
        <w:t>ть</w:t>
      </w:r>
      <w:r w:rsidRPr="00A84CE5">
        <w:rPr>
          <w:rFonts w:ascii="Times New Roman" w:hAnsi="Times New Roman"/>
          <w:color w:val="00000A"/>
          <w:spacing w:val="28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z w:val="28"/>
          <w:szCs w:val="28"/>
        </w:rPr>
        <w:t>наз</w:t>
      </w:r>
      <w:r w:rsidRPr="00A84CE5"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 w:rsidRPr="00A84CE5">
        <w:rPr>
          <w:rFonts w:ascii="Times New Roman" w:hAnsi="Times New Roman"/>
          <w:color w:val="000000"/>
          <w:sz w:val="28"/>
          <w:szCs w:val="28"/>
        </w:rPr>
        <w:t>ани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A84CE5">
        <w:rPr>
          <w:rFonts w:ascii="Times New Roman" w:hAnsi="Times New Roman"/>
          <w:color w:val="000000"/>
          <w:spacing w:val="26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z w:val="28"/>
          <w:szCs w:val="28"/>
        </w:rPr>
        <w:t>не</w:t>
      </w:r>
      <w:r w:rsidRPr="00A84CE5">
        <w:rPr>
          <w:rFonts w:ascii="Times New Roman" w:hAnsi="Times New Roman"/>
          <w:color w:val="000000"/>
          <w:spacing w:val="-16"/>
          <w:sz w:val="28"/>
          <w:szCs w:val="28"/>
        </w:rPr>
        <w:t>к</w:t>
      </w:r>
      <w:r w:rsidRPr="00A84CE5">
        <w:rPr>
          <w:rFonts w:ascii="Times New Roman" w:hAnsi="Times New Roman"/>
          <w:color w:val="000000"/>
          <w:sz w:val="28"/>
          <w:szCs w:val="28"/>
        </w:rPr>
        <w:t>о</w:t>
      </w:r>
      <w:r w:rsidRPr="00A84CE5"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 w:rsidRPr="00A84CE5">
        <w:rPr>
          <w:rFonts w:ascii="Times New Roman" w:hAnsi="Times New Roman"/>
          <w:color w:val="000000"/>
          <w:sz w:val="28"/>
          <w:szCs w:val="28"/>
        </w:rPr>
        <w:t>ор</w:t>
      </w:r>
      <w:r w:rsidRPr="00A84CE5">
        <w:rPr>
          <w:rFonts w:ascii="Times New Roman" w:hAnsi="Times New Roman"/>
          <w:color w:val="000000"/>
          <w:spacing w:val="5"/>
          <w:sz w:val="28"/>
          <w:szCs w:val="28"/>
        </w:rPr>
        <w:t>ы</w:t>
      </w:r>
      <w:r w:rsidRPr="00A84CE5">
        <w:rPr>
          <w:rFonts w:ascii="Times New Roman" w:hAnsi="Times New Roman"/>
          <w:color w:val="000000"/>
          <w:sz w:val="28"/>
          <w:szCs w:val="28"/>
        </w:rPr>
        <w:t>х</w:t>
      </w:r>
      <w:r w:rsidRPr="00A84CE5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z w:val="28"/>
          <w:szCs w:val="28"/>
        </w:rPr>
        <w:t>на</w:t>
      </w:r>
      <w:r w:rsidRPr="00A84CE5">
        <w:rPr>
          <w:rFonts w:ascii="Times New Roman" w:hAnsi="Times New Roman"/>
          <w:color w:val="000000"/>
          <w:spacing w:val="5"/>
          <w:sz w:val="28"/>
          <w:szCs w:val="28"/>
        </w:rPr>
        <w:t>р</w:t>
      </w:r>
      <w:r w:rsidRPr="00A84CE5">
        <w:rPr>
          <w:rFonts w:ascii="Times New Roman" w:hAnsi="Times New Roman"/>
          <w:color w:val="000000"/>
          <w:spacing w:val="-11"/>
          <w:sz w:val="28"/>
          <w:szCs w:val="28"/>
        </w:rPr>
        <w:t>о</w:t>
      </w:r>
      <w:r w:rsidRPr="00A84CE5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A84CE5">
        <w:rPr>
          <w:rFonts w:ascii="Times New Roman" w:hAnsi="Times New Roman"/>
          <w:color w:val="000000"/>
          <w:sz w:val="28"/>
          <w:szCs w:val="28"/>
        </w:rPr>
        <w:t>н</w:t>
      </w:r>
      <w:r w:rsidRPr="00A84CE5">
        <w:rPr>
          <w:rFonts w:ascii="Times New Roman" w:hAnsi="Times New Roman"/>
          <w:color w:val="000000"/>
          <w:spacing w:val="4"/>
          <w:sz w:val="28"/>
          <w:szCs w:val="28"/>
        </w:rPr>
        <w:t>ы</w:t>
      </w:r>
      <w:r w:rsidRPr="00A84CE5">
        <w:rPr>
          <w:rFonts w:ascii="Times New Roman" w:hAnsi="Times New Roman"/>
          <w:color w:val="000000"/>
          <w:sz w:val="28"/>
          <w:szCs w:val="28"/>
        </w:rPr>
        <w:t>х</w:t>
      </w:r>
      <w:r w:rsidRPr="00A84CE5">
        <w:rPr>
          <w:rFonts w:ascii="Times New Roman" w:hAnsi="Times New Roman"/>
          <w:color w:val="000000"/>
          <w:spacing w:val="26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z w:val="28"/>
          <w:szCs w:val="28"/>
        </w:rPr>
        <w:t>и</w:t>
      </w:r>
      <w:r w:rsidRPr="00A84CE5"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z w:val="28"/>
          <w:szCs w:val="28"/>
        </w:rPr>
        <w:t>национ</w:t>
      </w:r>
      <w:r w:rsidRPr="00A84CE5"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Pr="00A84CE5">
        <w:rPr>
          <w:rFonts w:ascii="Times New Roman" w:hAnsi="Times New Roman"/>
          <w:color w:val="000000"/>
          <w:sz w:val="28"/>
          <w:szCs w:val="28"/>
        </w:rPr>
        <w:t>л</w:t>
      </w:r>
      <w:r w:rsidRPr="00A84CE5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A84CE5">
        <w:rPr>
          <w:rFonts w:ascii="Times New Roman" w:hAnsi="Times New Roman"/>
          <w:color w:val="000000"/>
          <w:sz w:val="28"/>
          <w:szCs w:val="28"/>
        </w:rPr>
        <w:t>ных</w:t>
      </w:r>
      <w:r w:rsidRPr="00A84CE5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z w:val="28"/>
          <w:szCs w:val="28"/>
        </w:rPr>
        <w:t>пр</w:t>
      </w:r>
      <w:r w:rsidRPr="00A84CE5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Pr="00A84CE5">
        <w:rPr>
          <w:rFonts w:ascii="Times New Roman" w:hAnsi="Times New Roman"/>
          <w:color w:val="000000"/>
          <w:sz w:val="28"/>
          <w:szCs w:val="28"/>
        </w:rPr>
        <w:t>мысл</w:t>
      </w:r>
      <w:r w:rsidRPr="00A84CE5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A84CE5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A84CE5">
        <w:rPr>
          <w:rFonts w:ascii="Times New Roman" w:hAnsi="Times New Roman"/>
          <w:color w:val="000000"/>
          <w:sz w:val="28"/>
          <w:szCs w:val="28"/>
        </w:rPr>
        <w:t>,</w:t>
      </w:r>
      <w:r w:rsidRPr="00A84CE5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z w:val="28"/>
          <w:szCs w:val="28"/>
        </w:rPr>
        <w:t>из</w:t>
      </w:r>
      <w:r w:rsidRPr="00A84CE5"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 w:rsidRPr="00A84CE5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Pr="00A84CE5">
        <w:rPr>
          <w:rFonts w:ascii="Times New Roman" w:hAnsi="Times New Roman"/>
          <w:color w:val="000000"/>
          <w:spacing w:val="3"/>
          <w:sz w:val="28"/>
          <w:szCs w:val="28"/>
        </w:rPr>
        <w:t>т</w:t>
      </w:r>
      <w:r w:rsidRPr="00A84CE5">
        <w:rPr>
          <w:rFonts w:ascii="Times New Roman" w:hAnsi="Times New Roman"/>
          <w:color w:val="000000"/>
          <w:sz w:val="28"/>
          <w:szCs w:val="28"/>
        </w:rPr>
        <w:t>а</w:t>
      </w:r>
      <w:r w:rsidRPr="00A84CE5"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 w:rsidRPr="00A84CE5">
        <w:rPr>
          <w:rFonts w:ascii="Times New Roman" w:hAnsi="Times New Roman"/>
          <w:color w:val="000000"/>
          <w:sz w:val="28"/>
          <w:szCs w:val="28"/>
        </w:rPr>
        <w:t>л</w:t>
      </w:r>
      <w:r w:rsidRPr="00A84CE5">
        <w:rPr>
          <w:rFonts w:ascii="Times New Roman" w:hAnsi="Times New Roman"/>
          <w:color w:val="000000"/>
          <w:spacing w:val="5"/>
          <w:sz w:val="28"/>
          <w:szCs w:val="28"/>
        </w:rPr>
        <w:t>и</w:t>
      </w:r>
      <w:r w:rsidRPr="00A84CE5">
        <w:rPr>
          <w:rFonts w:ascii="Times New Roman" w:hAnsi="Times New Roman"/>
          <w:color w:val="000000"/>
          <w:spacing w:val="-8"/>
          <w:sz w:val="28"/>
          <w:szCs w:val="28"/>
        </w:rPr>
        <w:t>в</w:t>
      </w:r>
      <w:r w:rsidRPr="00A84CE5"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Pr="00A84CE5">
        <w:rPr>
          <w:rFonts w:ascii="Times New Roman" w:hAnsi="Times New Roman"/>
          <w:color w:val="000000"/>
          <w:sz w:val="28"/>
          <w:szCs w:val="28"/>
        </w:rPr>
        <w:t>ющ</w:t>
      </w:r>
      <w:r w:rsidRPr="00A84CE5">
        <w:rPr>
          <w:rFonts w:ascii="Times New Roman" w:hAnsi="Times New Roman"/>
          <w:color w:val="000000"/>
          <w:spacing w:val="4"/>
          <w:sz w:val="28"/>
          <w:szCs w:val="28"/>
        </w:rPr>
        <w:t>и</w:t>
      </w:r>
      <w:r w:rsidRPr="00A84CE5">
        <w:rPr>
          <w:rFonts w:ascii="Times New Roman" w:hAnsi="Times New Roman"/>
          <w:color w:val="000000"/>
          <w:sz w:val="28"/>
          <w:szCs w:val="28"/>
        </w:rPr>
        <w:t>х</w:t>
      </w:r>
      <w:r w:rsidRPr="00A84CE5">
        <w:rPr>
          <w:rFonts w:ascii="Times New Roman" w:hAnsi="Times New Roman"/>
          <w:color w:val="000000"/>
          <w:spacing w:val="-13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z w:val="28"/>
          <w:szCs w:val="28"/>
        </w:rPr>
        <w:t>игр</w:t>
      </w:r>
      <w:r w:rsidRPr="00A84CE5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A84CE5">
        <w:rPr>
          <w:rFonts w:ascii="Times New Roman" w:hAnsi="Times New Roman"/>
          <w:color w:val="000000"/>
          <w:sz w:val="28"/>
          <w:szCs w:val="28"/>
        </w:rPr>
        <w:t>ш</w:t>
      </w:r>
      <w:r w:rsidRPr="00A84CE5">
        <w:rPr>
          <w:rFonts w:ascii="Times New Roman" w:hAnsi="Times New Roman"/>
          <w:color w:val="000000"/>
          <w:spacing w:val="5"/>
          <w:sz w:val="28"/>
          <w:szCs w:val="28"/>
        </w:rPr>
        <w:t>к</w:t>
      </w:r>
      <w:r w:rsidRPr="00A84CE5">
        <w:rPr>
          <w:rFonts w:ascii="Times New Roman" w:hAnsi="Times New Roman"/>
          <w:color w:val="000000"/>
          <w:spacing w:val="4"/>
          <w:sz w:val="28"/>
          <w:szCs w:val="28"/>
        </w:rPr>
        <w:t>и</w:t>
      </w:r>
      <w:r w:rsidRPr="00A84CE5">
        <w:rPr>
          <w:rFonts w:ascii="Times New Roman" w:hAnsi="Times New Roman"/>
          <w:color w:val="000000"/>
          <w:sz w:val="28"/>
          <w:szCs w:val="28"/>
        </w:rPr>
        <w:t>:</w:t>
      </w:r>
      <w:r w:rsidRPr="00A84CE5">
        <w:rPr>
          <w:rFonts w:ascii="Times New Roman" w:hAnsi="Times New Roman"/>
          <w:color w:val="000000"/>
          <w:spacing w:val="-13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A84CE5">
        <w:rPr>
          <w:rFonts w:ascii="Times New Roman" w:hAnsi="Times New Roman"/>
          <w:color w:val="000000"/>
          <w:sz w:val="28"/>
          <w:szCs w:val="28"/>
        </w:rPr>
        <w:t>ым</w:t>
      </w:r>
      <w:r w:rsidRPr="00A84CE5">
        <w:rPr>
          <w:rFonts w:ascii="Times New Roman" w:hAnsi="Times New Roman"/>
          <w:color w:val="000000"/>
          <w:spacing w:val="-15"/>
          <w:sz w:val="28"/>
          <w:szCs w:val="28"/>
        </w:rPr>
        <w:t>к</w:t>
      </w:r>
      <w:r w:rsidRPr="00A84CE5">
        <w:rPr>
          <w:rFonts w:ascii="Times New Roman" w:hAnsi="Times New Roman"/>
          <w:color w:val="000000"/>
          <w:sz w:val="28"/>
          <w:szCs w:val="28"/>
        </w:rPr>
        <w:t>о</w:t>
      </w:r>
      <w:r w:rsidRPr="00A84CE5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A84CE5">
        <w:rPr>
          <w:rFonts w:ascii="Times New Roman" w:hAnsi="Times New Roman"/>
          <w:color w:val="000000"/>
          <w:sz w:val="28"/>
          <w:szCs w:val="28"/>
        </w:rPr>
        <w:t>о,</w:t>
      </w:r>
      <w:r w:rsidRPr="00A84CE5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pacing w:val="2"/>
          <w:sz w:val="28"/>
          <w:szCs w:val="28"/>
        </w:rPr>
        <w:t>Г</w:t>
      </w:r>
      <w:r w:rsidRPr="00A84CE5">
        <w:rPr>
          <w:rFonts w:ascii="Times New Roman" w:hAnsi="Times New Roman"/>
          <w:color w:val="000000"/>
          <w:spacing w:val="-7"/>
          <w:sz w:val="28"/>
          <w:szCs w:val="28"/>
        </w:rPr>
        <w:t>ж</w:t>
      </w:r>
      <w:r w:rsidRPr="00A84CE5">
        <w:rPr>
          <w:rFonts w:ascii="Times New Roman" w:hAnsi="Times New Roman"/>
          <w:color w:val="000000"/>
          <w:sz w:val="28"/>
          <w:szCs w:val="28"/>
        </w:rPr>
        <w:t>ел</w:t>
      </w:r>
      <w:r w:rsidRPr="00A84CE5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A84CE5">
        <w:rPr>
          <w:rFonts w:ascii="Times New Roman" w:hAnsi="Times New Roman"/>
          <w:color w:val="000000"/>
          <w:sz w:val="28"/>
          <w:szCs w:val="28"/>
        </w:rPr>
        <w:t>,</w:t>
      </w:r>
      <w:r w:rsidRPr="00A84CE5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pacing w:val="-23"/>
          <w:sz w:val="28"/>
          <w:szCs w:val="28"/>
        </w:rPr>
        <w:t>Г</w:t>
      </w:r>
      <w:r w:rsidRPr="00A84CE5">
        <w:rPr>
          <w:rFonts w:ascii="Times New Roman" w:hAnsi="Times New Roman"/>
          <w:color w:val="000000"/>
          <w:sz w:val="28"/>
          <w:szCs w:val="28"/>
        </w:rPr>
        <w:t>ор</w:t>
      </w:r>
      <w:r w:rsidRPr="00A84CE5">
        <w:rPr>
          <w:rFonts w:ascii="Times New Roman" w:hAnsi="Times New Roman"/>
          <w:color w:val="000000"/>
          <w:spacing w:val="-11"/>
          <w:sz w:val="28"/>
          <w:szCs w:val="28"/>
        </w:rPr>
        <w:t>о</w:t>
      </w:r>
      <w:r w:rsidRPr="00A84CE5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A84CE5">
        <w:rPr>
          <w:rFonts w:ascii="Times New Roman" w:hAnsi="Times New Roman"/>
          <w:color w:val="000000"/>
          <w:sz w:val="28"/>
          <w:szCs w:val="28"/>
        </w:rPr>
        <w:t>е</w:t>
      </w:r>
      <w:r w:rsidRPr="00A84CE5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A84CE5">
        <w:rPr>
          <w:rFonts w:ascii="Times New Roman" w:hAnsi="Times New Roman"/>
          <w:color w:val="000000"/>
          <w:sz w:val="28"/>
          <w:szCs w:val="28"/>
        </w:rPr>
        <w:t>,</w:t>
      </w:r>
      <w:r w:rsidRPr="00A84CE5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pacing w:val="-5"/>
          <w:sz w:val="28"/>
          <w:szCs w:val="28"/>
        </w:rPr>
        <w:t>К</w:t>
      </w:r>
      <w:r w:rsidRPr="00A84CE5">
        <w:rPr>
          <w:rFonts w:ascii="Times New Roman" w:hAnsi="Times New Roman"/>
          <w:color w:val="000000"/>
          <w:sz w:val="28"/>
          <w:szCs w:val="28"/>
        </w:rPr>
        <w:t>ар</w:t>
      </w:r>
      <w:r w:rsidRPr="00A84CE5">
        <w:rPr>
          <w:rFonts w:ascii="Times New Roman" w:hAnsi="Times New Roman"/>
          <w:color w:val="000000"/>
          <w:spacing w:val="-3"/>
          <w:sz w:val="28"/>
          <w:szCs w:val="28"/>
        </w:rPr>
        <w:t>г</w:t>
      </w:r>
      <w:r w:rsidRPr="00A84CE5">
        <w:rPr>
          <w:rFonts w:ascii="Times New Roman" w:hAnsi="Times New Roman"/>
          <w:color w:val="000000"/>
          <w:sz w:val="28"/>
          <w:szCs w:val="28"/>
        </w:rPr>
        <w:t>оп</w:t>
      </w:r>
      <w:r w:rsidRPr="00A84CE5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Pr="00A84CE5">
        <w:rPr>
          <w:rFonts w:ascii="Times New Roman" w:hAnsi="Times New Roman"/>
          <w:color w:val="000000"/>
          <w:sz w:val="28"/>
          <w:szCs w:val="28"/>
        </w:rPr>
        <w:t>ль</w:t>
      </w:r>
      <w:r w:rsidRPr="00A84CE5">
        <w:rPr>
          <w:rFonts w:ascii="Times New Roman" w:hAnsi="Times New Roman"/>
          <w:color w:val="000000"/>
          <w:spacing w:val="-10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z w:val="28"/>
          <w:szCs w:val="28"/>
        </w:rPr>
        <w:t>и</w:t>
      </w:r>
      <w:r w:rsidRPr="00A84CE5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A84CE5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A84CE5">
        <w:rPr>
          <w:rFonts w:ascii="Times New Roman" w:hAnsi="Times New Roman"/>
          <w:color w:val="000000"/>
          <w:sz w:val="28"/>
          <w:szCs w:val="28"/>
        </w:rPr>
        <w:t>р</w:t>
      </w:r>
      <w:r w:rsidRPr="00A84CE5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 w:rsidRPr="00A84CE5">
        <w:rPr>
          <w:rFonts w:ascii="Times New Roman" w:hAnsi="Times New Roman"/>
          <w:color w:val="000000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before="1" w:after="0" w:line="240" w:lineRule="auto"/>
        <w:ind w:right="116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организ</w:t>
      </w:r>
      <w:r>
        <w:rPr>
          <w:rFonts w:ascii="Times New Roman" w:hAnsi="Times New Roman"/>
          <w:sz w:val="28"/>
          <w:szCs w:val="28"/>
        </w:rPr>
        <w:t>овывать</w:t>
      </w:r>
      <w:r w:rsidRPr="0064100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че</w:t>
      </w:r>
      <w:r>
        <w:rPr>
          <w:rFonts w:ascii="Times New Roman" w:hAnsi="Times New Roman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м</w:t>
      </w:r>
      <w:r w:rsidRPr="0064100D">
        <w:rPr>
          <w:rFonts w:ascii="Times New Roman" w:hAnsi="Times New Roman"/>
          <w:spacing w:val="7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за</w:t>
      </w:r>
      <w:r w:rsidRPr="0064100D">
        <w:rPr>
          <w:rFonts w:ascii="Times New Roman" w:hAnsi="Times New Roman"/>
          <w:spacing w:val="4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исим</w:t>
      </w:r>
      <w:r w:rsidRPr="0064100D">
        <w:rPr>
          <w:rFonts w:ascii="Times New Roman" w:hAnsi="Times New Roman"/>
          <w:spacing w:val="12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от</w:t>
      </w:r>
      <w:r w:rsidRPr="0064100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11"/>
          <w:sz w:val="28"/>
          <w:szCs w:val="28"/>
        </w:rPr>
        <w:t>х</w:t>
      </w:r>
      <w:r w:rsidRPr="0064100D">
        <w:rPr>
          <w:rFonts w:ascii="Times New Roman" w:hAnsi="Times New Roman"/>
          <w:sz w:val="28"/>
          <w:szCs w:val="28"/>
        </w:rPr>
        <w:t>ар</w:t>
      </w:r>
      <w:r w:rsidRPr="0064100D">
        <w:rPr>
          <w:rFonts w:ascii="Times New Roman" w:hAnsi="Times New Roman"/>
          <w:spacing w:val="7"/>
          <w:sz w:val="28"/>
          <w:szCs w:val="28"/>
        </w:rPr>
        <w:t>а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ера</w:t>
      </w:r>
      <w:r w:rsidRPr="0064100D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ып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5"/>
          <w:sz w:val="28"/>
          <w:szCs w:val="28"/>
        </w:rPr>
        <w:t>л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1"/>
          <w:sz w:val="28"/>
          <w:szCs w:val="28"/>
        </w:rPr>
        <w:t>я</w:t>
      </w:r>
      <w:r w:rsidRPr="0064100D">
        <w:rPr>
          <w:rFonts w:ascii="Times New Roman" w:hAnsi="Times New Roman"/>
          <w:sz w:val="28"/>
          <w:szCs w:val="28"/>
        </w:rPr>
        <w:t>емой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ы;</w:t>
      </w:r>
    </w:p>
    <w:p w:rsidR="008D3FE3" w:rsidRPr="00A84CE5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before="6" w:after="0" w:line="240" w:lineRule="auto"/>
        <w:ind w:right="113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сл</w:t>
      </w:r>
      <w:r w:rsidRPr="0064100D">
        <w:rPr>
          <w:rFonts w:ascii="Times New Roman" w:hAnsi="Times New Roman"/>
          <w:spacing w:val="-3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ть</w:t>
      </w:r>
      <w:r w:rsidRPr="0064100D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при</w:t>
      </w:r>
      <w:r w:rsidRPr="0064100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ып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лн</w:t>
      </w:r>
      <w:r w:rsidRPr="0064100D">
        <w:rPr>
          <w:rFonts w:ascii="Times New Roman" w:hAnsi="Times New Roman"/>
          <w:spacing w:val="6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нии</w:t>
      </w:r>
      <w:r w:rsidRPr="0064100D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ы</w:t>
      </w:r>
      <w:r w:rsidRPr="0064100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инс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р</w:t>
      </w:r>
      <w:r w:rsidRPr="0064100D">
        <w:rPr>
          <w:rFonts w:ascii="Times New Roman" w:hAnsi="Times New Roman"/>
          <w:spacing w:val="-1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кциям</w:t>
      </w:r>
      <w:r w:rsidRPr="0064100D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pacing w:val="4"/>
          <w:sz w:val="28"/>
          <w:szCs w:val="28"/>
        </w:rPr>
        <w:t>ч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ел</w:t>
      </w:r>
      <w:r w:rsidRPr="0064100D">
        <w:rPr>
          <w:rFonts w:ascii="Times New Roman" w:hAnsi="Times New Roman"/>
          <w:spacing w:val="3"/>
          <w:sz w:val="28"/>
          <w:szCs w:val="28"/>
        </w:rPr>
        <w:t>я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before="6" w:after="0" w:line="240" w:lineRule="auto"/>
        <w:ind w:right="113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рацион</w:t>
      </w:r>
      <w:r w:rsidRPr="0064100D">
        <w:rPr>
          <w:rFonts w:ascii="Times New Roman" w:hAnsi="Times New Roman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л</w:t>
      </w:r>
      <w:r w:rsidRPr="0064100D">
        <w:rPr>
          <w:rFonts w:ascii="Times New Roman" w:hAnsi="Times New Roman"/>
          <w:spacing w:val="-2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организ</w:t>
      </w:r>
      <w:r>
        <w:rPr>
          <w:rFonts w:ascii="Times New Roman" w:hAnsi="Times New Roman"/>
          <w:sz w:val="28"/>
          <w:szCs w:val="28"/>
        </w:rPr>
        <w:t>овывать</w:t>
      </w:r>
      <w:r w:rsidRPr="0064100D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1"/>
          <w:sz w:val="28"/>
          <w:szCs w:val="28"/>
        </w:rPr>
        <w:t>в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ю</w:t>
      </w:r>
      <w:r w:rsidRPr="0064100D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изо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рази</w:t>
      </w:r>
      <w:r w:rsidRPr="0064100D">
        <w:rPr>
          <w:rFonts w:ascii="Times New Roman" w:hAnsi="Times New Roman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ел</w:t>
      </w:r>
      <w:r w:rsidRPr="0064100D">
        <w:rPr>
          <w:rFonts w:ascii="Times New Roman" w:hAnsi="Times New Roman"/>
          <w:spacing w:val="-1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ую</w:t>
      </w:r>
      <w:r w:rsidRPr="0064100D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я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ел</w:t>
      </w:r>
      <w:r w:rsidRPr="0064100D">
        <w:rPr>
          <w:rFonts w:ascii="Times New Roman" w:hAnsi="Times New Roman"/>
          <w:spacing w:val="-1"/>
          <w:sz w:val="28"/>
          <w:szCs w:val="28"/>
        </w:rPr>
        <w:t>ь</w:t>
      </w:r>
      <w:r w:rsidRPr="0064100D">
        <w:rPr>
          <w:rFonts w:ascii="Times New Roman" w:hAnsi="Times New Roman"/>
          <w:spacing w:val="4"/>
          <w:sz w:val="28"/>
          <w:szCs w:val="28"/>
        </w:rPr>
        <w:t>но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1"/>
          <w:sz w:val="28"/>
          <w:szCs w:val="28"/>
        </w:rPr>
        <w:t>т</w:t>
      </w:r>
      <w:r>
        <w:rPr>
          <w:rFonts w:ascii="Times New Roman" w:hAnsi="Times New Roman"/>
          <w:spacing w:val="4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;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планир</w:t>
      </w:r>
      <w:r w:rsidRPr="0064100D">
        <w:rPr>
          <w:rFonts w:ascii="Times New Roman" w:hAnsi="Times New Roman"/>
          <w:spacing w:val="6"/>
          <w:sz w:val="28"/>
          <w:szCs w:val="28"/>
        </w:rPr>
        <w:t>о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ать</w:t>
      </w:r>
      <w:r w:rsidRPr="0064100D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3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before="6" w:after="0" w:line="240" w:lineRule="auto"/>
        <w:ind w:right="113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9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5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щ</w:t>
      </w:r>
      <w:r w:rsidRPr="0064100D">
        <w:rPr>
          <w:rFonts w:ascii="Times New Roman" w:hAnsi="Times New Roman"/>
          <w:spacing w:val="7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ять</w:t>
      </w:r>
      <w:r w:rsidRPr="0064100D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ек</w:t>
      </w:r>
      <w:r w:rsidRPr="0064100D">
        <w:rPr>
          <w:rFonts w:ascii="Times New Roman" w:hAnsi="Times New Roman"/>
          <w:spacing w:val="-6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</w:rPr>
        <w:t>ий</w:t>
      </w:r>
      <w:r w:rsidRPr="0064100D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закл</w:t>
      </w:r>
      <w:r w:rsidRPr="0064100D">
        <w:rPr>
          <w:rFonts w:ascii="Times New Roman" w:hAnsi="Times New Roman"/>
          <w:spacing w:val="-12"/>
          <w:sz w:val="28"/>
          <w:szCs w:val="28"/>
        </w:rPr>
        <w:t>ю</w:t>
      </w:r>
      <w:r w:rsidRPr="0064100D">
        <w:rPr>
          <w:rFonts w:ascii="Times New Roman" w:hAnsi="Times New Roman"/>
          <w:sz w:val="28"/>
          <w:szCs w:val="28"/>
        </w:rPr>
        <w:t>ч</w:t>
      </w:r>
      <w:r w:rsidRPr="0064100D">
        <w:rPr>
          <w:rFonts w:ascii="Times New Roman" w:hAnsi="Times New Roman"/>
          <w:spacing w:val="3"/>
          <w:sz w:val="28"/>
          <w:szCs w:val="28"/>
        </w:rPr>
        <w:t>и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ел</w:t>
      </w:r>
      <w:r w:rsidRPr="0064100D">
        <w:rPr>
          <w:rFonts w:ascii="Times New Roman" w:hAnsi="Times New Roman"/>
          <w:spacing w:val="4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ый</w:t>
      </w:r>
      <w:r w:rsidRPr="0064100D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17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он</w:t>
      </w:r>
      <w:r w:rsidRPr="0064100D">
        <w:rPr>
          <w:rFonts w:ascii="Times New Roman" w:hAnsi="Times New Roman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ь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ып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5"/>
          <w:sz w:val="28"/>
          <w:szCs w:val="28"/>
        </w:rPr>
        <w:t>л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1"/>
          <w:sz w:val="28"/>
          <w:szCs w:val="28"/>
        </w:rPr>
        <w:t>я</w:t>
      </w:r>
      <w:r w:rsidRPr="0064100D">
        <w:rPr>
          <w:rFonts w:ascii="Times New Roman" w:hAnsi="Times New Roman"/>
          <w:sz w:val="28"/>
          <w:szCs w:val="28"/>
        </w:rPr>
        <w:t>ем</w:t>
      </w:r>
      <w:r w:rsidRPr="0064100D">
        <w:rPr>
          <w:rFonts w:ascii="Times New Roman" w:hAnsi="Times New Roman"/>
          <w:spacing w:val="7"/>
          <w:sz w:val="28"/>
          <w:szCs w:val="28"/>
        </w:rPr>
        <w:t>ы</w:t>
      </w:r>
      <w:r w:rsidRPr="0064100D">
        <w:rPr>
          <w:rFonts w:ascii="Times New Roman" w:hAnsi="Times New Roman"/>
          <w:sz w:val="28"/>
          <w:szCs w:val="28"/>
        </w:rPr>
        <w:t>х</w:t>
      </w:r>
      <w:r w:rsidRPr="0064100D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прак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3"/>
          <w:sz w:val="28"/>
          <w:szCs w:val="28"/>
        </w:rPr>
        <w:t>ч</w:t>
      </w:r>
      <w:r w:rsidRPr="0064100D">
        <w:rPr>
          <w:rFonts w:ascii="Times New Roman" w:hAnsi="Times New Roman"/>
          <w:spacing w:val="6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ск</w:t>
      </w:r>
      <w:r w:rsidRPr="0064100D">
        <w:rPr>
          <w:rFonts w:ascii="Times New Roman" w:hAnsi="Times New Roman"/>
          <w:spacing w:val="5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>х</w:t>
      </w:r>
      <w:r w:rsidRPr="0064100D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ей</w:t>
      </w:r>
      <w:r w:rsidRPr="0064100D">
        <w:rPr>
          <w:rFonts w:ascii="Times New Roman" w:hAnsi="Times New Roman"/>
          <w:spacing w:val="7"/>
          <w:sz w:val="28"/>
          <w:szCs w:val="28"/>
        </w:rPr>
        <w:t>с</w:t>
      </w:r>
      <w:r w:rsidRPr="0064100D">
        <w:rPr>
          <w:rFonts w:ascii="Times New Roman" w:hAnsi="Times New Roman"/>
          <w:spacing w:val="-2"/>
          <w:sz w:val="28"/>
          <w:szCs w:val="28"/>
        </w:rPr>
        <w:t>тв</w:t>
      </w:r>
      <w:r w:rsidRPr="0064100D">
        <w:rPr>
          <w:rFonts w:ascii="Times New Roman" w:hAnsi="Times New Roman"/>
          <w:sz w:val="28"/>
          <w:szCs w:val="28"/>
        </w:rPr>
        <w:t>ий</w:t>
      </w:r>
      <w:r w:rsidRPr="0064100D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17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орр</w:t>
      </w:r>
      <w:r w:rsidRPr="0064100D">
        <w:rPr>
          <w:rFonts w:ascii="Times New Roman" w:hAnsi="Times New Roman"/>
          <w:spacing w:val="6"/>
          <w:sz w:val="28"/>
          <w:szCs w:val="28"/>
        </w:rPr>
        <w:t>е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3"/>
          <w:sz w:val="28"/>
          <w:szCs w:val="28"/>
        </w:rPr>
        <w:t>в</w:t>
      </w:r>
      <w:r>
        <w:rPr>
          <w:rFonts w:ascii="Times New Roman" w:hAnsi="Times New Roman"/>
          <w:spacing w:val="-7"/>
          <w:sz w:val="28"/>
          <w:szCs w:val="28"/>
        </w:rPr>
        <w:t>ать</w:t>
      </w:r>
      <w:r w:rsidRPr="0064100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11"/>
          <w:sz w:val="28"/>
          <w:szCs w:val="28"/>
        </w:rPr>
        <w:t>хо</w:t>
      </w:r>
      <w:r w:rsidRPr="0064100D">
        <w:rPr>
          <w:rFonts w:ascii="Times New Roman" w:hAnsi="Times New Roman"/>
          <w:spacing w:val="2"/>
          <w:sz w:val="28"/>
          <w:szCs w:val="28"/>
        </w:rPr>
        <w:t xml:space="preserve">д </w:t>
      </w:r>
      <w:r w:rsidRPr="0064100D">
        <w:rPr>
          <w:rFonts w:ascii="Times New Roman" w:hAnsi="Times New Roman"/>
          <w:sz w:val="28"/>
          <w:szCs w:val="28"/>
        </w:rPr>
        <w:t>прак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3"/>
          <w:sz w:val="28"/>
          <w:szCs w:val="28"/>
        </w:rPr>
        <w:t>ч</w:t>
      </w:r>
      <w:r w:rsidRPr="0064100D">
        <w:rPr>
          <w:rFonts w:ascii="Times New Roman" w:hAnsi="Times New Roman"/>
          <w:spacing w:val="6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16"/>
          <w:sz w:val="28"/>
          <w:szCs w:val="28"/>
        </w:rPr>
        <w:t>к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й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ы;</w:t>
      </w:r>
    </w:p>
    <w:p w:rsidR="008D3FE3" w:rsidRPr="0064100D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before="8" w:after="0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ла</w:t>
      </w:r>
      <w:r w:rsidRPr="0064100D">
        <w:rPr>
          <w:rFonts w:ascii="Times New Roman" w:hAnsi="Times New Roman"/>
          <w:spacing w:val="3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ть</w:t>
      </w:r>
      <w:r w:rsidRPr="0064100D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не</w:t>
      </w:r>
      <w:r w:rsidRPr="0064100D">
        <w:rPr>
          <w:rFonts w:ascii="Times New Roman" w:hAnsi="Times New Roman"/>
          <w:spacing w:val="-16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-8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орыми</w:t>
      </w:r>
      <w:r w:rsidRPr="0064100D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приемами</w:t>
      </w:r>
      <w:r w:rsidRPr="0064100D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5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ппли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ции</w:t>
      </w:r>
      <w:r w:rsidRPr="0064100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3"/>
          <w:sz w:val="28"/>
          <w:szCs w:val="28"/>
        </w:rPr>
        <w:t>(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ыр</w:t>
      </w:r>
      <w:r w:rsidRPr="0064100D">
        <w:rPr>
          <w:rFonts w:ascii="Times New Roman" w:hAnsi="Times New Roman"/>
          <w:spacing w:val="6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зание</w:t>
      </w:r>
      <w:r w:rsidRPr="0064100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наклеи</w:t>
      </w:r>
      <w:r w:rsidRPr="0064100D">
        <w:rPr>
          <w:rFonts w:ascii="Times New Roman" w:hAnsi="Times New Roman"/>
          <w:spacing w:val="-6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ани</w:t>
      </w:r>
      <w:r w:rsidRPr="0064100D">
        <w:rPr>
          <w:rFonts w:ascii="Times New Roman" w:hAnsi="Times New Roman"/>
          <w:spacing w:val="2"/>
          <w:sz w:val="28"/>
          <w:szCs w:val="28"/>
        </w:rPr>
        <w:t>е</w:t>
      </w:r>
      <w:r w:rsidRPr="0064100D">
        <w:rPr>
          <w:rFonts w:ascii="Times New Roman" w:hAnsi="Times New Roman"/>
          <w:spacing w:val="3"/>
          <w:sz w:val="28"/>
          <w:szCs w:val="28"/>
        </w:rPr>
        <w:t>)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before="62" w:after="0" w:line="240" w:lineRule="auto"/>
        <w:ind w:right="115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рисо</w:t>
      </w:r>
      <w:r w:rsidRPr="0064100D">
        <w:rPr>
          <w:rFonts w:ascii="Times New Roman" w:hAnsi="Times New Roman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pacing w:val="5"/>
          <w:sz w:val="28"/>
          <w:szCs w:val="28"/>
        </w:rPr>
        <w:t>ть</w:t>
      </w:r>
      <w:r w:rsidRPr="0064100D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по</w:t>
      </w:r>
      <w:r w:rsidRPr="0064100D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раз</w:t>
      </w:r>
      <w:r w:rsidRPr="0064100D">
        <w:rPr>
          <w:rFonts w:ascii="Times New Roman" w:hAnsi="Times New Roman"/>
          <w:spacing w:val="6"/>
          <w:sz w:val="28"/>
          <w:szCs w:val="28"/>
        </w:rPr>
        <w:t>ц</w:t>
      </w:r>
      <w:r w:rsidRPr="0064100D">
        <w:rPr>
          <w:rFonts w:ascii="Times New Roman" w:hAnsi="Times New Roman"/>
          <w:spacing w:val="-35"/>
          <w:sz w:val="28"/>
          <w:szCs w:val="28"/>
        </w:rPr>
        <w:t>у</w:t>
      </w:r>
      <w:r>
        <w:rPr>
          <w:rFonts w:ascii="Times New Roman" w:hAnsi="Times New Roman"/>
          <w:spacing w:val="-35"/>
          <w:sz w:val="28"/>
          <w:szCs w:val="28"/>
        </w:rPr>
        <w:t xml:space="preserve">, </w:t>
      </w:r>
      <w:r w:rsidRPr="0064100D">
        <w:rPr>
          <w:rFonts w:ascii="Times New Roman" w:hAnsi="Times New Roman"/>
          <w:color w:val="FF0000"/>
          <w:spacing w:val="66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66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ур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66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по</w:t>
      </w:r>
      <w:r w:rsidRPr="0064100D">
        <w:rPr>
          <w:rFonts w:ascii="Times New Roman" w:hAnsi="Times New Roman"/>
          <w:color w:val="000000"/>
          <w:spacing w:val="64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пам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я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пр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лен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ю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оо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color w:val="000000"/>
          <w:sz w:val="28"/>
          <w:szCs w:val="28"/>
        </w:rPr>
        <w:t>ра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ж</w:t>
      </w:r>
      <w:r w:rsidRPr="0064100D">
        <w:rPr>
          <w:rFonts w:ascii="Times New Roman" w:hAnsi="Times New Roman"/>
          <w:color w:val="000000"/>
          <w:sz w:val="28"/>
          <w:szCs w:val="28"/>
        </w:rPr>
        <w:t>ен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z w:val="28"/>
          <w:szCs w:val="28"/>
        </w:rPr>
        <w:t>ю</w:t>
      </w:r>
      <w:r w:rsidRPr="0064100D">
        <w:rPr>
          <w:rFonts w:ascii="Times New Roman" w:hAnsi="Times New Roman"/>
          <w:color w:val="000000"/>
          <w:spacing w:val="5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пр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ме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ы</w:t>
      </w:r>
      <w:r w:rsidRPr="0064100D">
        <w:rPr>
          <w:rFonts w:ascii="Times New Roman" w:hAnsi="Times New Roman"/>
          <w:color w:val="000000"/>
          <w:spacing w:val="4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z w:val="28"/>
          <w:szCs w:val="28"/>
        </w:rPr>
        <w:t>сл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жной</w:t>
      </w:r>
      <w:r w:rsidRPr="0064100D">
        <w:rPr>
          <w:rFonts w:ascii="Times New Roman" w:hAnsi="Times New Roman"/>
          <w:color w:val="000000"/>
          <w:spacing w:val="55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ф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z w:val="28"/>
          <w:szCs w:val="28"/>
        </w:rPr>
        <w:t>мы</w:t>
      </w:r>
      <w:r w:rsidRPr="0064100D"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51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17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z w:val="28"/>
          <w:szCs w:val="28"/>
        </w:rPr>
        <w:t>онс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z w:val="28"/>
          <w:szCs w:val="28"/>
        </w:rPr>
        <w:t>ци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z w:val="28"/>
          <w:szCs w:val="28"/>
        </w:rPr>
        <w:t>;</w:t>
      </w:r>
      <w:r w:rsidRPr="0064100D">
        <w:rPr>
          <w:rFonts w:ascii="Times New Roman" w:hAnsi="Times New Roman"/>
          <w:color w:val="000000"/>
          <w:spacing w:val="51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пер</w:t>
      </w:r>
      <w:r w:rsidRPr="0064100D"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вать</w:t>
      </w:r>
      <w:r w:rsidRPr="0064100D"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рис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у</w:t>
      </w:r>
      <w:r w:rsidRPr="0064100D">
        <w:rPr>
          <w:rFonts w:ascii="Times New Roman" w:hAnsi="Times New Roman"/>
          <w:color w:val="000000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-1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ержани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z w:val="28"/>
          <w:szCs w:val="28"/>
        </w:rPr>
        <w:t>сл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жн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ы</w:t>
      </w:r>
      <w:r w:rsidRPr="0064100D">
        <w:rPr>
          <w:rFonts w:ascii="Times New Roman" w:hAnsi="Times New Roman"/>
          <w:color w:val="000000"/>
          <w:sz w:val="28"/>
          <w:szCs w:val="28"/>
        </w:rPr>
        <w:t>х</w:t>
      </w:r>
      <w:r w:rsidRPr="0064100D">
        <w:rPr>
          <w:rFonts w:ascii="Times New Roman" w:hAnsi="Times New Roman"/>
          <w:color w:val="000000"/>
          <w:spacing w:val="-13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z w:val="28"/>
          <w:szCs w:val="28"/>
        </w:rPr>
        <w:t>оиз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3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ений</w:t>
      </w:r>
      <w:r w:rsidRPr="0064100D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со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тв</w:t>
      </w:r>
      <w:r w:rsidRPr="0064100D"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ии</w:t>
      </w:r>
      <w:r w:rsidRPr="0064100D">
        <w:rPr>
          <w:rFonts w:ascii="Times New Roman" w:hAnsi="Times New Roman"/>
          <w:color w:val="000000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емо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й</w:t>
      </w:r>
      <w:r w:rsidRPr="0064100D">
        <w:rPr>
          <w:rFonts w:ascii="Times New Roman" w:hAnsi="Times New Roman"/>
          <w:color w:val="000000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before="62" w:after="0" w:line="240" w:lineRule="auto"/>
        <w:ind w:right="115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примен</w:t>
      </w:r>
      <w:r>
        <w:rPr>
          <w:rFonts w:ascii="Times New Roman" w:hAnsi="Times New Roman"/>
          <w:sz w:val="28"/>
          <w:szCs w:val="28"/>
        </w:rPr>
        <w:t>ять</w:t>
      </w:r>
      <w:r w:rsidRPr="0064100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прием</w:t>
      </w:r>
      <w:r>
        <w:rPr>
          <w:rFonts w:ascii="Times New Roman" w:hAnsi="Times New Roman"/>
          <w:spacing w:val="7"/>
          <w:sz w:val="28"/>
          <w:szCs w:val="28"/>
        </w:rPr>
        <w:t>ы</w:t>
      </w:r>
      <w:r w:rsidRPr="0064100D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ы</w:t>
      </w:r>
      <w:r w:rsidRPr="0064100D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аран</w:t>
      </w:r>
      <w:r w:rsidRPr="0064100D">
        <w:rPr>
          <w:rFonts w:ascii="Times New Roman" w:hAnsi="Times New Roman"/>
          <w:spacing w:val="4"/>
          <w:sz w:val="28"/>
          <w:szCs w:val="28"/>
        </w:rPr>
        <w:t>д</w:t>
      </w:r>
      <w:r w:rsidRPr="0064100D">
        <w:rPr>
          <w:rFonts w:ascii="Times New Roman" w:hAnsi="Times New Roman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ш</w:t>
      </w:r>
      <w:r w:rsidRPr="0064100D">
        <w:rPr>
          <w:rFonts w:ascii="Times New Roman" w:hAnsi="Times New Roman"/>
          <w:spacing w:val="-5"/>
          <w:sz w:val="28"/>
          <w:szCs w:val="28"/>
        </w:rPr>
        <w:t>о</w:t>
      </w:r>
      <w:r w:rsidRPr="0064100D">
        <w:rPr>
          <w:rFonts w:ascii="Times New Roman" w:hAnsi="Times New Roman"/>
          <w:spacing w:val="1"/>
          <w:sz w:val="28"/>
          <w:szCs w:val="28"/>
        </w:rPr>
        <w:t>м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г</w:t>
      </w:r>
      <w:r w:rsidRPr="0064100D">
        <w:rPr>
          <w:rFonts w:ascii="Times New Roman" w:hAnsi="Times New Roman"/>
          <w:spacing w:val="-10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ашь</w:t>
      </w:r>
      <w:r w:rsidRPr="0064100D">
        <w:rPr>
          <w:rFonts w:ascii="Times New Roman" w:hAnsi="Times New Roman"/>
          <w:spacing w:val="-2"/>
          <w:sz w:val="28"/>
          <w:szCs w:val="28"/>
        </w:rPr>
        <w:t>ю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а</w:t>
      </w:r>
      <w:r w:rsidRPr="0064100D">
        <w:rPr>
          <w:rFonts w:ascii="Times New Roman" w:hAnsi="Times New Roman"/>
          <w:spacing w:val="5"/>
          <w:sz w:val="28"/>
          <w:szCs w:val="28"/>
        </w:rPr>
        <w:t>к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арел</w:t>
      </w:r>
      <w:r w:rsidRPr="0064100D">
        <w:rPr>
          <w:rFonts w:ascii="Times New Roman" w:hAnsi="Times New Roman"/>
          <w:spacing w:val="5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ными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крас</w:t>
      </w:r>
      <w:r w:rsidRPr="0064100D">
        <w:rPr>
          <w:rFonts w:ascii="Times New Roman" w:hAnsi="Times New Roman"/>
          <w:spacing w:val="-6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ами</w:t>
      </w:r>
      <w:r w:rsidRPr="0064100D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цел</w:t>
      </w:r>
      <w:r w:rsidRPr="0064100D">
        <w:rPr>
          <w:rFonts w:ascii="Times New Roman" w:hAnsi="Times New Roman"/>
          <w:spacing w:val="-1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ю</w:t>
      </w:r>
      <w:r w:rsidRPr="0064100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пер</w:t>
      </w:r>
      <w:r w:rsidRPr="0064100D">
        <w:rPr>
          <w:rFonts w:ascii="Times New Roman" w:hAnsi="Times New Roman"/>
          <w:spacing w:val="-3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чи</w:t>
      </w:r>
      <w:r w:rsidRPr="0064100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2"/>
          <w:sz w:val="28"/>
          <w:szCs w:val="28"/>
        </w:rPr>
        <w:t>ф</w:t>
      </w:r>
      <w:r w:rsidRPr="0064100D">
        <w:rPr>
          <w:rFonts w:ascii="Times New Roman" w:hAnsi="Times New Roman"/>
          <w:sz w:val="28"/>
          <w:szCs w:val="28"/>
        </w:rPr>
        <w:t>а</w:t>
      </w:r>
      <w:r w:rsidRPr="0064100D">
        <w:rPr>
          <w:rFonts w:ascii="Times New Roman" w:hAnsi="Times New Roman"/>
          <w:spacing w:val="-6"/>
          <w:sz w:val="28"/>
          <w:szCs w:val="28"/>
        </w:rPr>
        <w:t>к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уры</w:t>
      </w:r>
      <w:r w:rsidRPr="0064100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пре</w:t>
      </w:r>
      <w:r w:rsidRPr="0064100D">
        <w:rPr>
          <w:rFonts w:ascii="Times New Roman" w:hAnsi="Times New Roman"/>
          <w:spacing w:val="3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ме</w:t>
      </w:r>
      <w:r w:rsidRPr="0064100D">
        <w:rPr>
          <w:rFonts w:ascii="Times New Roman" w:hAnsi="Times New Roman"/>
          <w:spacing w:val="5"/>
          <w:sz w:val="28"/>
          <w:szCs w:val="28"/>
        </w:rPr>
        <w:t>т</w:t>
      </w:r>
      <w:r w:rsidRPr="0064100D">
        <w:rPr>
          <w:rFonts w:ascii="Times New Roman" w:hAnsi="Times New Roman"/>
          <w:spacing w:val="1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before="1" w:after="0" w:line="240" w:lineRule="auto"/>
        <w:ind w:right="104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ориен</w:t>
      </w:r>
      <w:r w:rsidRPr="0064100D">
        <w:rPr>
          <w:rFonts w:ascii="Times New Roman" w:hAnsi="Times New Roman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3"/>
          <w:sz w:val="28"/>
          <w:szCs w:val="28"/>
        </w:rPr>
        <w:t>в</w:t>
      </w:r>
      <w:r>
        <w:rPr>
          <w:rFonts w:ascii="Times New Roman" w:hAnsi="Times New Roman"/>
          <w:spacing w:val="-7"/>
          <w:sz w:val="28"/>
          <w:szCs w:val="28"/>
        </w:rPr>
        <w:t>аться</w:t>
      </w:r>
      <w:r w:rsidRPr="0064100D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ранс</w:t>
      </w:r>
      <w:r w:rsidRPr="0064100D">
        <w:rPr>
          <w:rFonts w:ascii="Times New Roman" w:hAnsi="Times New Roman"/>
          <w:spacing w:val="5"/>
          <w:sz w:val="28"/>
          <w:szCs w:val="28"/>
        </w:rPr>
        <w:t>т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лис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pacing w:val="1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;</w:t>
      </w:r>
      <w:r w:rsidRPr="0064100D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-5"/>
          <w:sz w:val="28"/>
          <w:szCs w:val="28"/>
        </w:rPr>
        <w:t>з</w:t>
      </w:r>
      <w:r w:rsidRPr="0064100D">
        <w:rPr>
          <w:rFonts w:ascii="Times New Roman" w:hAnsi="Times New Roman"/>
          <w:sz w:val="28"/>
          <w:szCs w:val="28"/>
        </w:rPr>
        <w:t>мещени</w:t>
      </w:r>
      <w:r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изо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-5"/>
          <w:sz w:val="28"/>
          <w:szCs w:val="28"/>
        </w:rPr>
        <w:t>ж</w:t>
      </w:r>
      <w:r w:rsidRPr="0064100D">
        <w:rPr>
          <w:rFonts w:ascii="Times New Roman" w:hAnsi="Times New Roman"/>
          <w:sz w:val="28"/>
          <w:szCs w:val="28"/>
        </w:rPr>
        <w:t>ения</w:t>
      </w:r>
      <w:r w:rsidRPr="0064100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11"/>
          <w:sz w:val="28"/>
          <w:szCs w:val="28"/>
        </w:rPr>
        <w:t>о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но</w:t>
      </w:r>
      <w:r w:rsidRPr="0064100D">
        <w:rPr>
          <w:rFonts w:ascii="Times New Roman" w:hAnsi="Times New Roman"/>
          <w:spacing w:val="-5"/>
          <w:sz w:val="28"/>
          <w:szCs w:val="28"/>
        </w:rPr>
        <w:t>г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или</w:t>
      </w:r>
      <w:r w:rsidRPr="0064100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гр</w:t>
      </w:r>
      <w:r w:rsidRPr="0064100D">
        <w:rPr>
          <w:rFonts w:ascii="Times New Roman" w:hAnsi="Times New Roman"/>
          <w:spacing w:val="-5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п</w:t>
      </w:r>
      <w:r w:rsidRPr="0064100D">
        <w:rPr>
          <w:rFonts w:ascii="Times New Roman" w:hAnsi="Times New Roman"/>
          <w:spacing w:val="4"/>
          <w:sz w:val="28"/>
          <w:szCs w:val="28"/>
        </w:rPr>
        <w:t>п</w:t>
      </w:r>
      <w:r w:rsidRPr="0064100D">
        <w:rPr>
          <w:rFonts w:ascii="Times New Roman" w:hAnsi="Times New Roman"/>
          <w:sz w:val="28"/>
          <w:szCs w:val="28"/>
        </w:rPr>
        <w:t>ы</w:t>
      </w:r>
      <w:r w:rsidRPr="0064100D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</w:t>
      </w:r>
      <w:r w:rsidRPr="0064100D">
        <w:rPr>
          <w:rFonts w:ascii="Times New Roman" w:hAnsi="Times New Roman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ме</w:t>
      </w:r>
      <w:r w:rsidRPr="0064100D">
        <w:rPr>
          <w:rFonts w:ascii="Times New Roman" w:hAnsi="Times New Roman"/>
          <w:spacing w:val="-5"/>
          <w:sz w:val="28"/>
          <w:szCs w:val="28"/>
        </w:rPr>
        <w:t>т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6"/>
          <w:sz w:val="28"/>
          <w:szCs w:val="28"/>
        </w:rPr>
        <w:t>о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-2"/>
          <w:sz w:val="28"/>
          <w:szCs w:val="28"/>
        </w:rPr>
        <w:t>тв</w:t>
      </w:r>
      <w:r w:rsidRPr="0064100D">
        <w:rPr>
          <w:rFonts w:ascii="Times New Roman" w:hAnsi="Times New Roman"/>
          <w:spacing w:val="6"/>
          <w:sz w:val="28"/>
          <w:szCs w:val="28"/>
        </w:rPr>
        <w:t>е</w:t>
      </w:r>
      <w:r w:rsidRPr="0064100D">
        <w:rPr>
          <w:rFonts w:ascii="Times New Roman" w:hAnsi="Times New Roman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spacing w:val="3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ии</w:t>
      </w:r>
      <w:r w:rsidRPr="0064100D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параме</w:t>
      </w:r>
      <w:r w:rsidRPr="0064100D">
        <w:rPr>
          <w:rFonts w:ascii="Times New Roman" w:hAnsi="Times New Roman"/>
          <w:spacing w:val="8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рами</w:t>
      </w:r>
      <w:r w:rsidRPr="0064100D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изо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рази</w:t>
      </w:r>
      <w:r w:rsidRPr="0064100D">
        <w:rPr>
          <w:rFonts w:ascii="Times New Roman" w:hAnsi="Times New Roman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6"/>
          <w:sz w:val="28"/>
          <w:szCs w:val="28"/>
        </w:rPr>
        <w:t>л</w:t>
      </w:r>
      <w:r w:rsidRPr="0064100D">
        <w:rPr>
          <w:rFonts w:ascii="Times New Roman" w:hAnsi="Times New Roman"/>
          <w:spacing w:val="-3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й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по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6"/>
          <w:sz w:val="28"/>
          <w:szCs w:val="28"/>
        </w:rPr>
        <w:t>р</w:t>
      </w:r>
      <w:r w:rsidRPr="0064100D">
        <w:rPr>
          <w:rFonts w:ascii="Times New Roman" w:hAnsi="Times New Roman"/>
          <w:spacing w:val="-6"/>
          <w:sz w:val="28"/>
          <w:szCs w:val="28"/>
        </w:rPr>
        <w:t>х</w:t>
      </w:r>
      <w:r w:rsidRPr="0064100D">
        <w:rPr>
          <w:rFonts w:ascii="Times New Roman" w:hAnsi="Times New Roman"/>
          <w:spacing w:val="4"/>
          <w:sz w:val="28"/>
          <w:szCs w:val="28"/>
        </w:rPr>
        <w:t>но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1"/>
          <w:sz w:val="28"/>
          <w:szCs w:val="28"/>
        </w:rPr>
        <w:t>ти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before="1" w:after="0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а</w:t>
      </w:r>
      <w:r w:rsidRPr="0064100D">
        <w:rPr>
          <w:rFonts w:ascii="Times New Roman" w:hAnsi="Times New Roman"/>
          <w:spacing w:val="3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ек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пер</w:t>
      </w:r>
      <w:r w:rsidRPr="0064100D">
        <w:rPr>
          <w:rFonts w:ascii="Times New Roman" w:hAnsi="Times New Roman"/>
          <w:spacing w:val="-3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pacing w:val="-10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вать</w:t>
      </w:r>
      <w:r w:rsidRPr="0064100D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ц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изо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-5"/>
          <w:sz w:val="28"/>
          <w:szCs w:val="28"/>
        </w:rPr>
        <w:t>ж</w:t>
      </w:r>
      <w:r w:rsidRPr="0064100D">
        <w:rPr>
          <w:rFonts w:ascii="Times New Roman" w:hAnsi="Times New Roman"/>
          <w:sz w:val="28"/>
          <w:szCs w:val="28"/>
        </w:rPr>
        <w:t>аемого</w:t>
      </w:r>
      <w:r w:rsidRPr="0064100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-3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ъе</w:t>
      </w:r>
      <w:r w:rsidRPr="0064100D">
        <w:rPr>
          <w:rFonts w:ascii="Times New Roman" w:hAnsi="Times New Roman"/>
          <w:spacing w:val="-6"/>
          <w:sz w:val="28"/>
          <w:szCs w:val="28"/>
        </w:rPr>
        <w:t>к</w:t>
      </w:r>
      <w:r w:rsidRPr="0064100D">
        <w:rPr>
          <w:rFonts w:ascii="Times New Roman" w:hAnsi="Times New Roman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spacing w:val="1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опр</w:t>
      </w:r>
      <w:r w:rsidRPr="0064100D">
        <w:rPr>
          <w:rFonts w:ascii="Times New Roman" w:hAnsi="Times New Roman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ел</w:t>
      </w:r>
      <w:r>
        <w:rPr>
          <w:rFonts w:ascii="Times New Roman" w:hAnsi="Times New Roman"/>
          <w:sz w:val="28"/>
          <w:szCs w:val="28"/>
        </w:rPr>
        <w:t>ять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насыщенн</w:t>
      </w:r>
      <w:r w:rsidRPr="0064100D">
        <w:rPr>
          <w:rFonts w:ascii="Times New Roman" w:hAnsi="Times New Roman"/>
          <w:spacing w:val="9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64100D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ц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pacing w:val="1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луч</w:t>
      </w:r>
      <w:r>
        <w:rPr>
          <w:rFonts w:ascii="Times New Roman" w:hAnsi="Times New Roman"/>
          <w:sz w:val="28"/>
          <w:szCs w:val="28"/>
        </w:rPr>
        <w:t>ать</w:t>
      </w:r>
      <w:r w:rsidRPr="0064100D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смешанн</w:t>
      </w:r>
      <w:r w:rsidRPr="0064100D">
        <w:rPr>
          <w:rFonts w:ascii="Times New Roman" w:hAnsi="Times New Roman"/>
          <w:spacing w:val="11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ц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-7"/>
          <w:sz w:val="28"/>
          <w:szCs w:val="28"/>
        </w:rPr>
        <w:t>т</w:t>
      </w:r>
      <w:r>
        <w:rPr>
          <w:rFonts w:ascii="Times New Roman" w:hAnsi="Times New Roman"/>
          <w:spacing w:val="4"/>
          <w:sz w:val="28"/>
          <w:szCs w:val="28"/>
        </w:rPr>
        <w:t>а</w:t>
      </w:r>
      <w:r w:rsidRPr="0064100D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не</w:t>
      </w:r>
      <w:r w:rsidRPr="0064100D">
        <w:rPr>
          <w:rFonts w:ascii="Times New Roman" w:hAnsi="Times New Roman"/>
          <w:spacing w:val="-16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-8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ор</w:t>
      </w:r>
      <w:r w:rsidRPr="0064100D">
        <w:rPr>
          <w:rFonts w:ascii="Times New Roman" w:hAnsi="Times New Roman"/>
          <w:spacing w:val="5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-2"/>
          <w:sz w:val="28"/>
          <w:szCs w:val="28"/>
        </w:rPr>
        <w:t>тт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5"/>
          <w:sz w:val="28"/>
          <w:szCs w:val="28"/>
        </w:rPr>
        <w:t>н</w:t>
      </w:r>
      <w:r w:rsidRPr="0064100D">
        <w:rPr>
          <w:rFonts w:ascii="Times New Roman" w:hAnsi="Times New Roman"/>
          <w:spacing w:val="-17"/>
          <w:sz w:val="28"/>
          <w:szCs w:val="28"/>
        </w:rPr>
        <w:t>к</w:t>
      </w:r>
      <w:r>
        <w:rPr>
          <w:rFonts w:ascii="Times New Roman" w:hAnsi="Times New Roman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ц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pacing w:val="1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17"/>
        </w:numPr>
        <w:kinsoku w:val="0"/>
        <w:overflowPunct w:val="0"/>
        <w:spacing w:before="1"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зн</w:t>
      </w:r>
      <w:r w:rsidRPr="0064100D">
        <w:rPr>
          <w:rFonts w:ascii="Times New Roman" w:hAnsi="Times New Roman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ть</w:t>
      </w:r>
      <w:r w:rsidRPr="0064100D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различ</w:t>
      </w:r>
      <w:r>
        <w:rPr>
          <w:rFonts w:ascii="Times New Roman" w:hAnsi="Times New Roman"/>
          <w:sz w:val="28"/>
          <w:szCs w:val="28"/>
        </w:rPr>
        <w:t>ать</w:t>
      </w:r>
      <w:r w:rsidRPr="0064100D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к</w:t>
      </w:r>
      <w:r w:rsidRPr="0064100D">
        <w:rPr>
          <w:rFonts w:ascii="Times New Roman" w:hAnsi="Times New Roman"/>
          <w:spacing w:val="3"/>
          <w:sz w:val="28"/>
          <w:szCs w:val="28"/>
        </w:rPr>
        <w:t>н</w:t>
      </w:r>
      <w:r w:rsidRPr="0064100D">
        <w:rPr>
          <w:rFonts w:ascii="Times New Roman" w:hAnsi="Times New Roman"/>
          <w:sz w:val="28"/>
          <w:szCs w:val="28"/>
        </w:rPr>
        <w:t>ижн</w:t>
      </w:r>
      <w:r w:rsidRPr="0064100D">
        <w:rPr>
          <w:rFonts w:ascii="Times New Roman" w:hAnsi="Times New Roman"/>
          <w:spacing w:val="4"/>
          <w:sz w:val="28"/>
          <w:szCs w:val="28"/>
        </w:rPr>
        <w:t>ы</w:t>
      </w:r>
      <w:r w:rsidRPr="0064100D">
        <w:rPr>
          <w:rFonts w:ascii="Times New Roman" w:hAnsi="Times New Roman"/>
          <w:sz w:val="28"/>
          <w:szCs w:val="28"/>
        </w:rPr>
        <w:t>х</w:t>
      </w:r>
      <w:r w:rsidRPr="0064100D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иллюс</w:t>
      </w:r>
      <w:r w:rsidRPr="0064100D">
        <w:rPr>
          <w:rFonts w:ascii="Times New Roman" w:hAnsi="Times New Roman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5"/>
          <w:sz w:val="28"/>
          <w:szCs w:val="28"/>
        </w:rPr>
        <w:t>ц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6"/>
          <w:sz w:val="28"/>
          <w:szCs w:val="28"/>
        </w:rPr>
        <w:t>я</w:t>
      </w:r>
      <w:r w:rsidRPr="0064100D">
        <w:rPr>
          <w:rFonts w:ascii="Times New Roman" w:hAnsi="Times New Roman"/>
          <w:sz w:val="28"/>
          <w:szCs w:val="28"/>
        </w:rPr>
        <w:t>х</w:t>
      </w:r>
      <w:r w:rsidRPr="0064100D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репр</w:t>
      </w:r>
      <w:r w:rsidRPr="0064100D">
        <w:rPr>
          <w:rFonts w:ascii="Times New Roman" w:hAnsi="Times New Roman"/>
          <w:spacing w:val="-10"/>
          <w:sz w:val="28"/>
          <w:szCs w:val="28"/>
        </w:rPr>
        <w:t>о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укци</w:t>
      </w:r>
      <w:r w:rsidRPr="0064100D">
        <w:rPr>
          <w:rFonts w:ascii="Times New Roman" w:hAnsi="Times New Roman"/>
          <w:spacing w:val="5"/>
          <w:sz w:val="28"/>
          <w:szCs w:val="28"/>
        </w:rPr>
        <w:t>я</w:t>
      </w:r>
      <w:r w:rsidRPr="0064100D">
        <w:rPr>
          <w:rFonts w:ascii="Times New Roman" w:hAnsi="Times New Roman"/>
          <w:sz w:val="28"/>
          <w:szCs w:val="28"/>
        </w:rPr>
        <w:t>х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изо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-5"/>
          <w:sz w:val="28"/>
          <w:szCs w:val="28"/>
        </w:rPr>
        <w:t>ж</w:t>
      </w:r>
      <w:r w:rsidRPr="0064100D">
        <w:rPr>
          <w:rFonts w:ascii="Times New Roman" w:hAnsi="Times New Roman"/>
          <w:sz w:val="28"/>
          <w:szCs w:val="28"/>
        </w:rPr>
        <w:t>енн</w:t>
      </w:r>
      <w:r w:rsidRPr="0064100D">
        <w:rPr>
          <w:rFonts w:ascii="Times New Roman" w:hAnsi="Times New Roman"/>
          <w:spacing w:val="5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</w:t>
      </w:r>
      <w:r w:rsidRPr="0064100D">
        <w:rPr>
          <w:rFonts w:ascii="Times New Roman" w:hAnsi="Times New Roman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ме</w:t>
      </w:r>
      <w:r w:rsidRPr="0064100D">
        <w:rPr>
          <w:rFonts w:ascii="Times New Roman" w:hAnsi="Times New Roman"/>
          <w:spacing w:val="-5"/>
          <w:sz w:val="28"/>
          <w:szCs w:val="28"/>
        </w:rPr>
        <w:t>т</w:t>
      </w:r>
      <w:r>
        <w:rPr>
          <w:rFonts w:ascii="Times New Roman" w:hAnsi="Times New Roman"/>
          <w:spacing w:val="4"/>
          <w:sz w:val="28"/>
          <w:szCs w:val="28"/>
        </w:rPr>
        <w:t>ы</w:t>
      </w:r>
      <w:r w:rsidRPr="0064100D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ейст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-1"/>
          <w:sz w:val="28"/>
          <w:szCs w:val="28"/>
        </w:rPr>
        <w:t>я</w:t>
      </w:r>
      <w:r w:rsidRPr="0064100D">
        <w:rPr>
          <w:rFonts w:ascii="Times New Roman" w:hAnsi="Times New Roman"/>
          <w:sz w:val="28"/>
          <w:szCs w:val="28"/>
        </w:rPr>
        <w:t>.</w:t>
      </w:r>
    </w:p>
    <w:p w:rsidR="008D3FE3" w:rsidRDefault="008D3FE3" w:rsidP="008D3FE3">
      <w:pPr>
        <w:pStyle w:val="a6"/>
        <w:kinsoku w:val="0"/>
        <w:overflowPunct w:val="0"/>
        <w:spacing w:before="10" w:after="0" w:line="240" w:lineRule="auto"/>
        <w:ind w:left="720" w:right="11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3FE3" w:rsidRPr="0064100D" w:rsidRDefault="008D3FE3" w:rsidP="008D3FE3">
      <w:pPr>
        <w:pStyle w:val="a6"/>
        <w:kinsoku w:val="0"/>
        <w:overflowPunct w:val="0"/>
        <w:spacing w:before="1" w:after="0" w:line="240" w:lineRule="auto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pacing w:val="2"/>
          <w:sz w:val="28"/>
          <w:szCs w:val="28"/>
          <w:u w:val="single"/>
        </w:rPr>
        <w:t>Д</w:t>
      </w:r>
      <w:r w:rsidRPr="0064100D">
        <w:rPr>
          <w:rFonts w:ascii="Times New Roman" w:hAnsi="Times New Roman"/>
          <w:spacing w:val="4"/>
          <w:sz w:val="28"/>
          <w:szCs w:val="28"/>
          <w:u w:val="single"/>
        </w:rPr>
        <w:t>о</w:t>
      </w:r>
      <w:r w:rsidRPr="0064100D">
        <w:rPr>
          <w:rFonts w:ascii="Times New Roman" w:hAnsi="Times New Roman"/>
          <w:sz w:val="28"/>
          <w:szCs w:val="28"/>
          <w:u w:val="single"/>
        </w:rPr>
        <w:t>с</w:t>
      </w:r>
      <w:r w:rsidRPr="0064100D">
        <w:rPr>
          <w:rFonts w:ascii="Times New Roman" w:hAnsi="Times New Roman"/>
          <w:spacing w:val="4"/>
          <w:sz w:val="28"/>
          <w:szCs w:val="28"/>
          <w:u w:val="single"/>
        </w:rPr>
        <w:t>т</w:t>
      </w:r>
      <w:r w:rsidRPr="0064100D">
        <w:rPr>
          <w:rFonts w:ascii="Times New Roman" w:hAnsi="Times New Roman"/>
          <w:spacing w:val="-5"/>
          <w:sz w:val="28"/>
          <w:szCs w:val="28"/>
          <w:u w:val="single"/>
        </w:rPr>
        <w:t>а</w:t>
      </w:r>
      <w:r w:rsidRPr="0064100D">
        <w:rPr>
          <w:rFonts w:ascii="Times New Roman" w:hAnsi="Times New Roman"/>
          <w:spacing w:val="-8"/>
          <w:sz w:val="28"/>
          <w:szCs w:val="28"/>
          <w:u w:val="single"/>
        </w:rPr>
        <w:t>т</w:t>
      </w:r>
      <w:r w:rsidRPr="0064100D">
        <w:rPr>
          <w:rFonts w:ascii="Times New Roman" w:hAnsi="Times New Roman"/>
          <w:spacing w:val="-6"/>
          <w:sz w:val="28"/>
          <w:szCs w:val="28"/>
          <w:u w:val="single"/>
        </w:rPr>
        <w:t>о</w:t>
      </w:r>
      <w:r w:rsidRPr="0064100D">
        <w:rPr>
          <w:rFonts w:ascii="Times New Roman" w:hAnsi="Times New Roman"/>
          <w:sz w:val="28"/>
          <w:szCs w:val="28"/>
          <w:u w:val="single"/>
        </w:rPr>
        <w:t>чный</w:t>
      </w:r>
      <w:r w:rsidRPr="0064100D">
        <w:rPr>
          <w:rFonts w:ascii="Times New Roman" w:hAnsi="Times New Roman"/>
          <w:spacing w:val="-17"/>
          <w:sz w:val="28"/>
          <w:szCs w:val="28"/>
          <w:u w:val="single"/>
        </w:rPr>
        <w:t xml:space="preserve"> </w:t>
      </w:r>
      <w:r w:rsidRPr="0064100D">
        <w:rPr>
          <w:rFonts w:ascii="Times New Roman" w:hAnsi="Times New Roman"/>
          <w:spacing w:val="-7"/>
          <w:sz w:val="28"/>
          <w:szCs w:val="28"/>
          <w:u w:val="single"/>
        </w:rPr>
        <w:t>у</w:t>
      </w:r>
      <w:r w:rsidRPr="0064100D">
        <w:rPr>
          <w:rFonts w:ascii="Times New Roman" w:hAnsi="Times New Roman"/>
          <w:sz w:val="28"/>
          <w:szCs w:val="28"/>
          <w:u w:val="single"/>
        </w:rPr>
        <w:t>ро</w:t>
      </w:r>
      <w:r w:rsidRPr="0064100D">
        <w:rPr>
          <w:rFonts w:ascii="Times New Roman" w:hAnsi="Times New Roman"/>
          <w:spacing w:val="-2"/>
          <w:sz w:val="28"/>
          <w:szCs w:val="28"/>
          <w:u w:val="single"/>
        </w:rPr>
        <w:t>в</w:t>
      </w:r>
      <w:r w:rsidRPr="0064100D">
        <w:rPr>
          <w:rFonts w:ascii="Times New Roman" w:hAnsi="Times New Roman"/>
          <w:spacing w:val="6"/>
          <w:sz w:val="28"/>
          <w:szCs w:val="28"/>
          <w:u w:val="single"/>
        </w:rPr>
        <w:t>е</w:t>
      </w:r>
      <w:r w:rsidRPr="0064100D">
        <w:rPr>
          <w:rFonts w:ascii="Times New Roman" w:hAnsi="Times New Roman"/>
          <w:sz w:val="28"/>
          <w:szCs w:val="28"/>
          <w:u w:val="single"/>
        </w:rPr>
        <w:t>н</w:t>
      </w:r>
      <w:r w:rsidRPr="0064100D">
        <w:rPr>
          <w:rFonts w:ascii="Times New Roman" w:hAnsi="Times New Roman"/>
          <w:spacing w:val="2"/>
          <w:sz w:val="28"/>
          <w:szCs w:val="28"/>
          <w:u w:val="single"/>
        </w:rPr>
        <w:t>ь</w:t>
      </w:r>
      <w:r w:rsidRPr="0064100D">
        <w:rPr>
          <w:rFonts w:ascii="Times New Roman" w:hAnsi="Times New Roman"/>
          <w:sz w:val="28"/>
          <w:szCs w:val="28"/>
          <w:u w:val="single"/>
        </w:rPr>
        <w:t>:</w:t>
      </w:r>
    </w:p>
    <w:p w:rsidR="008D3FE3" w:rsidRPr="0064100D" w:rsidRDefault="008D3FE3" w:rsidP="008D3FE3">
      <w:pPr>
        <w:kinsoku w:val="0"/>
        <w:overflowPunct w:val="0"/>
        <w:spacing w:before="3" w:after="0" w:line="240" w:lineRule="auto"/>
        <w:rPr>
          <w:rFonts w:ascii="Times New Roman" w:hAnsi="Times New Roman"/>
          <w:sz w:val="28"/>
          <w:szCs w:val="28"/>
        </w:rPr>
      </w:pPr>
    </w:p>
    <w:p w:rsidR="008D3FE3" w:rsidRPr="0064100D" w:rsidRDefault="008D3FE3" w:rsidP="008D3FE3">
      <w:pPr>
        <w:pStyle w:val="a6"/>
        <w:numPr>
          <w:ilvl w:val="0"/>
          <w:numId w:val="19"/>
        </w:numPr>
        <w:kinsoku w:val="0"/>
        <w:overflowPunct w:val="0"/>
        <w:spacing w:after="0" w:line="240" w:lineRule="auto"/>
        <w:ind w:right="116"/>
        <w:jc w:val="both"/>
        <w:rPr>
          <w:rFonts w:ascii="Times New Roman" w:hAnsi="Times New Roman"/>
          <w:color w:val="000000"/>
          <w:sz w:val="28"/>
          <w:szCs w:val="28"/>
        </w:rPr>
      </w:pPr>
      <w:r w:rsidRPr="0064100D">
        <w:rPr>
          <w:rFonts w:ascii="Times New Roman" w:hAnsi="Times New Roman"/>
          <w:color w:val="00000A"/>
          <w:sz w:val="28"/>
          <w:szCs w:val="28"/>
        </w:rPr>
        <w:t>знание</w:t>
      </w:r>
      <w:r w:rsidRPr="0064100D">
        <w:rPr>
          <w:rFonts w:ascii="Times New Roman" w:hAnsi="Times New Roman"/>
          <w:color w:val="00000A"/>
          <w:spacing w:val="11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наз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аний</w:t>
      </w:r>
      <w:r w:rsidRPr="0064100D"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жа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z w:val="28"/>
          <w:szCs w:val="28"/>
        </w:rPr>
        <w:t>ров</w:t>
      </w:r>
      <w:r w:rsidRPr="0064100D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изо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color w:val="000000"/>
          <w:sz w:val="28"/>
          <w:szCs w:val="28"/>
        </w:rPr>
        <w:t>рази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ел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64100D">
        <w:rPr>
          <w:rFonts w:ascii="Times New Roman" w:hAnsi="Times New Roman"/>
          <w:color w:val="000000"/>
          <w:sz w:val="28"/>
          <w:szCs w:val="28"/>
        </w:rPr>
        <w:t>но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иск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64100D">
        <w:rPr>
          <w:rFonts w:ascii="Times New Roman" w:hAnsi="Times New Roman"/>
          <w:color w:val="000000"/>
          <w:sz w:val="28"/>
          <w:szCs w:val="28"/>
        </w:rPr>
        <w:t>сс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 w:rsidRPr="0064100D">
        <w:rPr>
          <w:rFonts w:ascii="Times New Roman" w:hAnsi="Times New Roman"/>
          <w:color w:val="000000"/>
          <w:sz w:val="28"/>
          <w:szCs w:val="28"/>
        </w:rPr>
        <w:t>п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ре</w:t>
      </w:r>
      <w:r w:rsidRPr="0064100D">
        <w:rPr>
          <w:rFonts w:ascii="Times New Roman" w:hAnsi="Times New Roman"/>
          <w:color w:val="000000"/>
          <w:spacing w:val="-21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ю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z w:val="28"/>
          <w:szCs w:val="28"/>
        </w:rPr>
        <w:t>мо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pacing w:val="-2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пейзаж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64100D">
        <w:rPr>
          <w:rFonts w:ascii="Times New Roman" w:hAnsi="Times New Roman"/>
          <w:color w:val="000000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19"/>
        </w:numPr>
        <w:kinsoku w:val="0"/>
        <w:overflowPunct w:val="0"/>
        <w:spacing w:before="1" w:after="0" w:line="240" w:lineRule="auto"/>
        <w:ind w:right="112"/>
        <w:jc w:val="both"/>
        <w:rPr>
          <w:rFonts w:ascii="Times New Roman" w:hAnsi="Times New Roman"/>
          <w:color w:val="000000"/>
          <w:sz w:val="28"/>
          <w:szCs w:val="28"/>
        </w:rPr>
      </w:pPr>
      <w:r w:rsidRPr="0064100D">
        <w:rPr>
          <w:rFonts w:ascii="Times New Roman" w:hAnsi="Times New Roman"/>
          <w:color w:val="00000A"/>
          <w:sz w:val="28"/>
          <w:szCs w:val="28"/>
        </w:rPr>
        <w:lastRenderedPageBreak/>
        <w:t>знание</w:t>
      </w:r>
      <w:r w:rsidRPr="0064100D">
        <w:rPr>
          <w:rFonts w:ascii="Times New Roman" w:hAnsi="Times New Roman"/>
          <w:color w:val="00000A"/>
          <w:spacing w:val="3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наз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ан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z w:val="28"/>
          <w:szCs w:val="28"/>
        </w:rPr>
        <w:t>й</w:t>
      </w:r>
      <w:r w:rsidRPr="0064100D"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не</w:t>
      </w:r>
      <w:r w:rsidRPr="0064100D">
        <w:rPr>
          <w:rFonts w:ascii="Times New Roman" w:hAnsi="Times New Roman"/>
          <w:color w:val="000000"/>
          <w:spacing w:val="-16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ор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ы</w:t>
      </w:r>
      <w:r w:rsidRPr="0064100D">
        <w:rPr>
          <w:rFonts w:ascii="Times New Roman" w:hAnsi="Times New Roman"/>
          <w:color w:val="000000"/>
          <w:sz w:val="28"/>
          <w:szCs w:val="28"/>
        </w:rPr>
        <w:t>х</w:t>
      </w:r>
      <w:r w:rsidRPr="0064100D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на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pacing w:val="-11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ы</w:t>
      </w:r>
      <w:r w:rsidRPr="0064100D">
        <w:rPr>
          <w:rFonts w:ascii="Times New Roman" w:hAnsi="Times New Roman"/>
          <w:color w:val="000000"/>
          <w:sz w:val="28"/>
          <w:szCs w:val="28"/>
        </w:rPr>
        <w:t>х</w:t>
      </w:r>
      <w:r w:rsidRPr="0064100D"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национ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л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64100D">
        <w:rPr>
          <w:rFonts w:ascii="Times New Roman" w:hAnsi="Times New Roman"/>
          <w:color w:val="000000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ы</w:t>
      </w:r>
      <w:r w:rsidRPr="0064100D">
        <w:rPr>
          <w:rFonts w:ascii="Times New Roman" w:hAnsi="Times New Roman"/>
          <w:color w:val="000000"/>
          <w:sz w:val="28"/>
          <w:szCs w:val="28"/>
        </w:rPr>
        <w:t>х</w:t>
      </w:r>
      <w:r w:rsidRPr="0064100D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пр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мысл</w:t>
      </w:r>
      <w:r w:rsidRPr="0064100D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ым</w:t>
      </w:r>
      <w:r w:rsidRPr="0064100D">
        <w:rPr>
          <w:rFonts w:ascii="Times New Roman" w:hAnsi="Times New Roman"/>
          <w:color w:val="000000"/>
          <w:spacing w:val="-15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о,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Г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ж</w:t>
      </w:r>
      <w:r w:rsidRPr="0064100D">
        <w:rPr>
          <w:rFonts w:ascii="Times New Roman" w:hAnsi="Times New Roman"/>
          <w:color w:val="000000"/>
          <w:sz w:val="28"/>
          <w:szCs w:val="28"/>
        </w:rPr>
        <w:t>ел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23"/>
          <w:sz w:val="28"/>
          <w:szCs w:val="28"/>
        </w:rPr>
        <w:t>Г</w:t>
      </w:r>
      <w:r w:rsidRPr="0064100D">
        <w:rPr>
          <w:rFonts w:ascii="Times New Roman" w:hAnsi="Times New Roman"/>
          <w:color w:val="000000"/>
          <w:sz w:val="28"/>
          <w:szCs w:val="28"/>
        </w:rPr>
        <w:t>ор</w:t>
      </w:r>
      <w:r w:rsidRPr="0064100D">
        <w:rPr>
          <w:rFonts w:ascii="Times New Roman" w:hAnsi="Times New Roman"/>
          <w:color w:val="000000"/>
          <w:spacing w:val="-11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20"/>
          <w:sz w:val="28"/>
          <w:szCs w:val="28"/>
        </w:rPr>
        <w:t>Х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ох</w:t>
      </w:r>
      <w:r w:rsidRPr="0064100D">
        <w:rPr>
          <w:rFonts w:ascii="Times New Roman" w:hAnsi="Times New Roman"/>
          <w:color w:val="000000"/>
          <w:sz w:val="28"/>
          <w:szCs w:val="28"/>
        </w:rPr>
        <w:t>л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ма</w:t>
      </w:r>
      <w:r w:rsidRPr="0064100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64100D">
        <w:rPr>
          <w:rFonts w:ascii="Times New Roman" w:hAnsi="Times New Roman"/>
          <w:color w:val="000000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19"/>
        </w:numPr>
        <w:kinsoku w:val="0"/>
        <w:overflowPunct w:val="0"/>
        <w:spacing w:before="1" w:after="0" w:line="240" w:lineRule="auto"/>
        <w:ind w:right="112"/>
        <w:jc w:val="both"/>
        <w:rPr>
          <w:rFonts w:ascii="Times New Roman" w:hAnsi="Times New Roman"/>
          <w:color w:val="000000"/>
          <w:sz w:val="28"/>
          <w:szCs w:val="28"/>
        </w:rPr>
      </w:pPr>
      <w:r w:rsidRPr="0064100D">
        <w:rPr>
          <w:rFonts w:ascii="Times New Roman" w:hAnsi="Times New Roman"/>
          <w:color w:val="00000A"/>
          <w:sz w:val="28"/>
          <w:szCs w:val="28"/>
        </w:rPr>
        <w:t>знание</w:t>
      </w:r>
      <w:r w:rsidRPr="0064100D">
        <w:rPr>
          <w:rFonts w:ascii="Times New Roman" w:hAnsi="Times New Roman"/>
          <w:color w:val="00000A"/>
          <w:spacing w:val="5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сно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ны</w:t>
      </w:r>
      <w:r w:rsidRPr="0064100D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со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64100D">
        <w:rPr>
          <w:rFonts w:ascii="Times New Roman" w:hAnsi="Times New Roman"/>
          <w:color w:val="000000"/>
          <w:sz w:val="28"/>
          <w:szCs w:val="28"/>
        </w:rPr>
        <w:t>енн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ей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не</w:t>
      </w:r>
      <w:r w:rsidRPr="0064100D">
        <w:rPr>
          <w:rFonts w:ascii="Times New Roman" w:hAnsi="Times New Roman"/>
          <w:color w:val="000000"/>
          <w:spacing w:val="-16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z w:val="28"/>
          <w:szCs w:val="28"/>
        </w:rPr>
        <w:t>ых м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ери</w:t>
      </w:r>
      <w:r w:rsidRPr="0064100D">
        <w:rPr>
          <w:rFonts w:ascii="Times New Roman" w:hAnsi="Times New Roman"/>
          <w:color w:val="000000"/>
          <w:spacing w:val="7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ло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исп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л</w:t>
      </w:r>
      <w:r w:rsidRPr="0064100D"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 w:rsidRPr="0064100D">
        <w:rPr>
          <w:rFonts w:ascii="Times New Roman" w:hAnsi="Times New Roman"/>
          <w:color w:val="000000"/>
          <w:sz w:val="28"/>
          <w:szCs w:val="28"/>
        </w:rPr>
        <w:t>з</w:t>
      </w:r>
      <w:r w:rsidRPr="0064100D">
        <w:rPr>
          <w:rFonts w:ascii="Times New Roman" w:hAnsi="Times New Roman"/>
          <w:color w:val="000000"/>
          <w:spacing w:val="-11"/>
          <w:sz w:val="28"/>
          <w:szCs w:val="28"/>
        </w:rPr>
        <w:t>у</w:t>
      </w:r>
      <w:r w:rsidRPr="0064100D">
        <w:rPr>
          <w:rFonts w:ascii="Times New Roman" w:hAnsi="Times New Roman"/>
          <w:color w:val="000000"/>
          <w:sz w:val="28"/>
          <w:szCs w:val="28"/>
        </w:rPr>
        <w:t>ем</w:t>
      </w:r>
      <w:r w:rsidRPr="0064100D">
        <w:rPr>
          <w:rFonts w:ascii="Times New Roman" w:hAnsi="Times New Roman"/>
          <w:color w:val="000000"/>
          <w:spacing w:val="7"/>
          <w:sz w:val="28"/>
          <w:szCs w:val="28"/>
        </w:rPr>
        <w:t>ы</w:t>
      </w:r>
      <w:r w:rsidRPr="0064100D">
        <w:rPr>
          <w:rFonts w:ascii="Times New Roman" w:hAnsi="Times New Roman"/>
          <w:color w:val="000000"/>
          <w:sz w:val="28"/>
          <w:szCs w:val="28"/>
        </w:rPr>
        <w:t>х в</w:t>
      </w:r>
      <w:r w:rsidRPr="0064100D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рисо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ппли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z w:val="28"/>
          <w:szCs w:val="28"/>
        </w:rPr>
        <w:t>ации;</w:t>
      </w:r>
    </w:p>
    <w:p w:rsidR="008D3FE3" w:rsidRPr="0003529F" w:rsidRDefault="008D3FE3" w:rsidP="008D3FE3">
      <w:pPr>
        <w:pStyle w:val="a6"/>
        <w:numPr>
          <w:ilvl w:val="0"/>
          <w:numId w:val="19"/>
        </w:numPr>
        <w:tabs>
          <w:tab w:val="left" w:pos="2067"/>
          <w:tab w:val="left" w:pos="4333"/>
          <w:tab w:val="left" w:pos="5677"/>
          <w:tab w:val="left" w:pos="8226"/>
        </w:tabs>
        <w:kinsoku w:val="0"/>
        <w:overflowPunct w:val="0"/>
        <w:spacing w:before="6"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4100D">
        <w:rPr>
          <w:rFonts w:ascii="Times New Roman" w:hAnsi="Times New Roman"/>
          <w:color w:val="00000A"/>
          <w:sz w:val="28"/>
          <w:szCs w:val="28"/>
        </w:rPr>
        <w:t>знание</w:t>
      </w:r>
      <w:r w:rsidRPr="0064100D">
        <w:rPr>
          <w:rFonts w:ascii="Times New Roman" w:hAnsi="Times New Roman"/>
          <w:color w:val="00000A"/>
          <w:sz w:val="28"/>
          <w:szCs w:val="28"/>
        </w:rPr>
        <w:tab/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ыраз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л</w:t>
      </w:r>
      <w:r w:rsidRPr="0064100D"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 w:rsidRPr="0064100D">
        <w:rPr>
          <w:rFonts w:ascii="Times New Roman" w:hAnsi="Times New Roman"/>
          <w:color w:val="000000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ы</w:t>
      </w:r>
      <w:r w:rsidRPr="0064100D">
        <w:rPr>
          <w:rFonts w:ascii="Times New Roman" w:hAnsi="Times New Roman"/>
          <w:color w:val="000000"/>
          <w:sz w:val="28"/>
          <w:szCs w:val="28"/>
        </w:rPr>
        <w:t>х</w:t>
      </w:r>
      <w:r w:rsidRPr="0064100D">
        <w:rPr>
          <w:rFonts w:ascii="Times New Roman" w:hAnsi="Times New Roman"/>
          <w:color w:val="000000"/>
          <w:sz w:val="28"/>
          <w:szCs w:val="28"/>
        </w:rPr>
        <w:tab/>
        <w:t>ср</w:t>
      </w:r>
      <w:r w:rsidRPr="0064100D"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ab/>
        <w:t>изо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color w:val="000000"/>
          <w:sz w:val="28"/>
          <w:szCs w:val="28"/>
        </w:rPr>
        <w:t>рази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ел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ab/>
        <w:t>иск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64100D">
        <w:rPr>
          <w:rFonts w:ascii="Times New Roman" w:hAnsi="Times New Roman"/>
          <w:color w:val="000000"/>
          <w:sz w:val="28"/>
          <w:szCs w:val="28"/>
        </w:rPr>
        <w:t>сс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:</w:t>
      </w:r>
    </w:p>
    <w:p w:rsidR="008D3FE3" w:rsidRPr="0064100D" w:rsidRDefault="008D3FE3" w:rsidP="008D3FE3">
      <w:pPr>
        <w:pStyle w:val="a6"/>
        <w:kinsoku w:val="0"/>
        <w:overflowPunct w:val="0"/>
        <w:spacing w:after="0" w:line="240" w:lineRule="auto"/>
        <w:ind w:left="709" w:right="111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pacing w:val="-6"/>
          <w:sz w:val="28"/>
          <w:szCs w:val="28"/>
        </w:rPr>
        <w:t>«</w:t>
      </w:r>
      <w:r w:rsidRPr="0064100D">
        <w:rPr>
          <w:rFonts w:ascii="Times New Roman" w:hAnsi="Times New Roman"/>
          <w:sz w:val="28"/>
          <w:szCs w:val="28"/>
        </w:rPr>
        <w:t>изо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раз</w:t>
      </w:r>
      <w:r w:rsidRPr="0064100D">
        <w:rPr>
          <w:rFonts w:ascii="Times New Roman" w:hAnsi="Times New Roman"/>
          <w:spacing w:val="6"/>
          <w:sz w:val="28"/>
          <w:szCs w:val="28"/>
        </w:rPr>
        <w:t>и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ел</w:t>
      </w:r>
      <w:r w:rsidRPr="0064100D">
        <w:rPr>
          <w:rFonts w:ascii="Times New Roman" w:hAnsi="Times New Roman"/>
          <w:spacing w:val="4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ная</w:t>
      </w:r>
      <w:r w:rsidRPr="0064100D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по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6"/>
          <w:sz w:val="28"/>
          <w:szCs w:val="28"/>
        </w:rPr>
        <w:t>р</w:t>
      </w:r>
      <w:r w:rsidRPr="0064100D">
        <w:rPr>
          <w:rFonts w:ascii="Times New Roman" w:hAnsi="Times New Roman"/>
          <w:spacing w:val="-6"/>
          <w:sz w:val="28"/>
          <w:szCs w:val="28"/>
        </w:rPr>
        <w:t>х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pacing w:val="6"/>
          <w:sz w:val="28"/>
          <w:szCs w:val="28"/>
        </w:rPr>
        <w:t>с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pacing w:val="2"/>
          <w:sz w:val="28"/>
          <w:szCs w:val="28"/>
        </w:rPr>
        <w:t>ь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6"/>
          <w:sz w:val="28"/>
          <w:szCs w:val="28"/>
        </w:rPr>
        <w:t>«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pacing w:val="-11"/>
          <w:sz w:val="28"/>
          <w:szCs w:val="28"/>
        </w:rPr>
        <w:t>о</w:t>
      </w:r>
      <w:r w:rsidRPr="0064100D">
        <w:rPr>
          <w:rFonts w:ascii="Times New Roman" w:hAnsi="Times New Roman"/>
          <w:spacing w:val="4"/>
          <w:sz w:val="28"/>
          <w:szCs w:val="28"/>
        </w:rPr>
        <w:t>ч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«лини</w:t>
      </w:r>
      <w:r w:rsidRPr="0064100D">
        <w:rPr>
          <w:rFonts w:ascii="Times New Roman" w:hAnsi="Times New Roman"/>
          <w:spacing w:val="6"/>
          <w:sz w:val="28"/>
          <w:szCs w:val="28"/>
        </w:rPr>
        <w:t>я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6"/>
          <w:sz w:val="28"/>
          <w:szCs w:val="28"/>
        </w:rPr>
        <w:t>«</w:t>
      </w:r>
      <w:r w:rsidRPr="0064100D">
        <w:rPr>
          <w:rFonts w:ascii="Times New Roman" w:hAnsi="Times New Roman"/>
          <w:spacing w:val="6"/>
          <w:sz w:val="28"/>
          <w:szCs w:val="28"/>
        </w:rPr>
        <w:t>ш</w:t>
      </w:r>
      <w:r w:rsidRPr="0064100D">
        <w:rPr>
          <w:rFonts w:ascii="Times New Roman" w:hAnsi="Times New Roman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р</w:t>
      </w:r>
      <w:r w:rsidRPr="0064100D">
        <w:rPr>
          <w:rFonts w:ascii="Times New Roman" w:hAnsi="Times New Roman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spacing w:val="-16"/>
          <w:sz w:val="28"/>
          <w:szCs w:val="28"/>
        </w:rPr>
        <w:t>х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«</w:t>
      </w:r>
      <w:r w:rsidRPr="0064100D">
        <w:rPr>
          <w:rFonts w:ascii="Times New Roman" w:hAnsi="Times New Roman"/>
          <w:spacing w:val="-17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4"/>
          <w:sz w:val="28"/>
          <w:szCs w:val="28"/>
        </w:rPr>
        <w:t>н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>,</w:t>
      </w:r>
    </w:p>
    <w:p w:rsidR="008D3FE3" w:rsidRPr="0064100D" w:rsidRDefault="008D3FE3" w:rsidP="008D3FE3">
      <w:pPr>
        <w:pStyle w:val="a6"/>
        <w:kinsoku w:val="0"/>
        <w:overflowPunct w:val="0"/>
        <w:spacing w:after="0" w:line="240" w:lineRule="auto"/>
        <w:ind w:left="709" w:right="111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pacing w:val="-6"/>
          <w:sz w:val="28"/>
          <w:szCs w:val="28"/>
        </w:rPr>
        <w:t>«</w:t>
      </w:r>
      <w:r w:rsidRPr="0064100D">
        <w:rPr>
          <w:rFonts w:ascii="Times New Roman" w:hAnsi="Times New Roman"/>
          <w:sz w:val="28"/>
          <w:szCs w:val="28"/>
        </w:rPr>
        <w:t>п</w:t>
      </w:r>
      <w:r w:rsidRPr="0064100D">
        <w:rPr>
          <w:rFonts w:ascii="Times New Roman" w:hAnsi="Times New Roman"/>
          <w:spacing w:val="6"/>
          <w:sz w:val="28"/>
          <w:szCs w:val="28"/>
        </w:rPr>
        <w:t>я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6"/>
          <w:sz w:val="28"/>
          <w:szCs w:val="28"/>
        </w:rPr>
        <w:t>«</w:t>
      </w:r>
      <w:r w:rsidRPr="0064100D">
        <w:rPr>
          <w:rFonts w:ascii="Times New Roman" w:hAnsi="Times New Roman"/>
          <w:sz w:val="28"/>
          <w:szCs w:val="28"/>
        </w:rPr>
        <w:t>ц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pacing w:val="-6"/>
          <w:sz w:val="28"/>
          <w:szCs w:val="28"/>
        </w:rPr>
        <w:t>»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-3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ъем</w:t>
      </w:r>
      <w:r w:rsidRPr="0064100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р</w:t>
      </w:r>
      <w:r w:rsidRPr="0064100D">
        <w:rPr>
          <w:rFonts w:ascii="Times New Roman" w:hAnsi="Times New Roman"/>
          <w:spacing w:val="2"/>
          <w:sz w:val="28"/>
          <w:szCs w:val="28"/>
        </w:rPr>
        <w:t>.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20"/>
        </w:numPr>
        <w:kinsoku w:val="0"/>
        <w:overflowPunct w:val="0"/>
        <w:spacing w:after="0" w:line="240" w:lineRule="auto"/>
        <w:ind w:right="116"/>
        <w:jc w:val="both"/>
        <w:rPr>
          <w:rFonts w:ascii="Times New Roman" w:hAnsi="Times New Roman"/>
          <w:color w:val="000000"/>
          <w:sz w:val="28"/>
          <w:szCs w:val="28"/>
        </w:rPr>
      </w:pPr>
      <w:r w:rsidRPr="0064100D">
        <w:rPr>
          <w:rFonts w:ascii="Times New Roman" w:hAnsi="Times New Roman"/>
          <w:color w:val="00000A"/>
          <w:sz w:val="28"/>
          <w:szCs w:val="28"/>
        </w:rPr>
        <w:t>знание</w:t>
      </w:r>
      <w:r w:rsidRPr="0064100D">
        <w:rPr>
          <w:rFonts w:ascii="Times New Roman" w:hAnsi="Times New Roman"/>
          <w:color w:val="00000A"/>
          <w:spacing w:val="63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пра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ил</w:t>
      </w:r>
      <w:r w:rsidRPr="0064100D">
        <w:rPr>
          <w:rFonts w:ascii="Times New Roman" w:hAnsi="Times New Roman"/>
          <w:color w:val="000000"/>
          <w:spacing w:val="63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ц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ени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я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63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z w:val="28"/>
          <w:szCs w:val="28"/>
        </w:rPr>
        <w:t>н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64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перспе</w:t>
      </w:r>
      <w:r w:rsidRPr="0064100D"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color w:val="000000"/>
          <w:sz w:val="28"/>
          <w:szCs w:val="28"/>
        </w:rPr>
        <w:t>ы;</w:t>
      </w:r>
      <w:r w:rsidRPr="0064100D">
        <w:rPr>
          <w:rFonts w:ascii="Times New Roman" w:hAnsi="Times New Roman"/>
          <w:color w:val="000000"/>
          <w:spacing w:val="62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по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z w:val="28"/>
          <w:szCs w:val="28"/>
        </w:rPr>
        <w:t>ения</w:t>
      </w:r>
      <w:r w:rsidRPr="0064100D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орнамен</w:t>
      </w:r>
      <w:r w:rsidRPr="0064100D">
        <w:rPr>
          <w:rFonts w:ascii="Times New Roman" w:hAnsi="Times New Roman"/>
          <w:color w:val="000000"/>
          <w:spacing w:val="6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pacing w:val="1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z w:val="28"/>
          <w:szCs w:val="28"/>
        </w:rPr>
        <w:t>,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с</w:t>
      </w:r>
      <w:r w:rsidRPr="0064100D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илизации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ф</w:t>
      </w:r>
      <w:r w:rsidRPr="0064100D">
        <w:rPr>
          <w:rFonts w:ascii="Times New Roman" w:hAnsi="Times New Roman"/>
          <w:color w:val="000000"/>
          <w:sz w:val="28"/>
          <w:szCs w:val="28"/>
        </w:rPr>
        <w:t>о</w:t>
      </w:r>
      <w:r w:rsidRPr="0064100D">
        <w:rPr>
          <w:rFonts w:ascii="Times New Roman" w:hAnsi="Times New Roman"/>
          <w:color w:val="000000"/>
          <w:spacing w:val="-6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z w:val="28"/>
          <w:szCs w:val="28"/>
        </w:rPr>
        <w:t>мы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пр</w:t>
      </w:r>
      <w:r w:rsidRPr="0064100D"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ме</w:t>
      </w:r>
      <w:r w:rsidRPr="0064100D">
        <w:rPr>
          <w:rFonts w:ascii="Times New Roman" w:hAnsi="Times New Roman"/>
          <w:color w:val="000000"/>
          <w:spacing w:val="5"/>
          <w:sz w:val="28"/>
          <w:szCs w:val="28"/>
        </w:rPr>
        <w:t>т</w:t>
      </w:r>
      <w:r w:rsidRPr="0064100D">
        <w:rPr>
          <w:rFonts w:ascii="Times New Roman" w:hAnsi="Times New Roman"/>
          <w:color w:val="000000"/>
          <w:sz w:val="28"/>
          <w:szCs w:val="28"/>
        </w:rPr>
        <w:t>а</w:t>
      </w:r>
      <w:r w:rsidRPr="0064100D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z w:val="28"/>
          <w:szCs w:val="28"/>
        </w:rPr>
        <w:t>и</w:t>
      </w:r>
      <w:r w:rsidRPr="0064100D"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color w:val="000000"/>
          <w:sz w:val="28"/>
          <w:szCs w:val="28"/>
        </w:rPr>
        <w:t>р</w:t>
      </w:r>
      <w:r w:rsidRPr="0064100D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 w:rsidRPr="0064100D">
        <w:rPr>
          <w:rFonts w:ascii="Times New Roman" w:hAnsi="Times New Roman"/>
          <w:color w:val="000000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20"/>
        </w:numPr>
        <w:tabs>
          <w:tab w:val="left" w:pos="2187"/>
          <w:tab w:val="left" w:pos="3834"/>
          <w:tab w:val="left" w:pos="5082"/>
          <w:tab w:val="left" w:pos="7760"/>
        </w:tabs>
        <w:kinsoku w:val="0"/>
        <w:overflowPunct w:val="0"/>
        <w:spacing w:before="10" w:after="0" w:line="240" w:lineRule="auto"/>
        <w:ind w:right="116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знание</w:t>
      </w:r>
      <w:r w:rsidRPr="0064100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ов</w:t>
      </w:r>
      <w:r w:rsidRPr="0064100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5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пп</w:t>
      </w:r>
      <w:r w:rsidRPr="0064100D">
        <w:rPr>
          <w:rFonts w:ascii="Times New Roman" w:hAnsi="Times New Roman"/>
          <w:spacing w:val="4"/>
          <w:sz w:val="28"/>
          <w:szCs w:val="28"/>
        </w:rPr>
        <w:t>л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ац</w:t>
      </w:r>
      <w:r w:rsidRPr="0064100D">
        <w:rPr>
          <w:rFonts w:ascii="Times New Roman" w:hAnsi="Times New Roman"/>
          <w:spacing w:val="5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(</w:t>
      </w:r>
      <w:r w:rsidRPr="0064100D">
        <w:rPr>
          <w:rFonts w:ascii="Times New Roman" w:hAnsi="Times New Roman"/>
          <w:sz w:val="28"/>
          <w:szCs w:val="28"/>
        </w:rPr>
        <w:t>пр</w:t>
      </w:r>
      <w:r w:rsidRPr="0064100D">
        <w:rPr>
          <w:rFonts w:ascii="Times New Roman" w:hAnsi="Times New Roman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метна</w:t>
      </w:r>
      <w:r w:rsidRPr="0064100D">
        <w:rPr>
          <w:rFonts w:ascii="Times New Roman" w:hAnsi="Times New Roman"/>
          <w:spacing w:val="2"/>
          <w:sz w:val="28"/>
          <w:szCs w:val="28"/>
        </w:rPr>
        <w:t>я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7"/>
          <w:sz w:val="28"/>
          <w:szCs w:val="28"/>
        </w:rPr>
        <w:t>юж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на</w:t>
      </w:r>
      <w:r w:rsidRPr="0064100D">
        <w:rPr>
          <w:rFonts w:ascii="Times New Roman" w:hAnsi="Times New Roman"/>
          <w:spacing w:val="2"/>
          <w:sz w:val="28"/>
          <w:szCs w:val="28"/>
        </w:rPr>
        <w:t>я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-16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ор</w:t>
      </w:r>
      <w:r w:rsidRPr="0064100D">
        <w:rPr>
          <w:rFonts w:ascii="Times New Roman" w:hAnsi="Times New Roman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на</w:t>
      </w:r>
      <w:r w:rsidRPr="0064100D">
        <w:rPr>
          <w:rFonts w:ascii="Times New Roman" w:hAnsi="Times New Roman"/>
          <w:spacing w:val="2"/>
          <w:sz w:val="28"/>
          <w:szCs w:val="28"/>
        </w:rPr>
        <w:t>я</w:t>
      </w:r>
      <w:r w:rsidRPr="0064100D">
        <w:rPr>
          <w:rFonts w:ascii="Times New Roman" w:hAnsi="Times New Roman"/>
          <w:spacing w:val="3"/>
          <w:sz w:val="28"/>
          <w:szCs w:val="28"/>
        </w:rPr>
        <w:t>)</w:t>
      </w:r>
      <w:r w:rsidRPr="0064100D">
        <w:rPr>
          <w:rFonts w:ascii="Times New Roman" w:hAnsi="Times New Roman"/>
          <w:sz w:val="28"/>
          <w:szCs w:val="28"/>
        </w:rPr>
        <w:t>;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 </w:t>
      </w:r>
    </w:p>
    <w:p w:rsidR="008D3FE3" w:rsidRPr="0064100D" w:rsidRDefault="008D3FE3" w:rsidP="008D3FE3">
      <w:pPr>
        <w:pStyle w:val="a6"/>
        <w:numPr>
          <w:ilvl w:val="0"/>
          <w:numId w:val="20"/>
        </w:numPr>
        <w:kinsoku w:val="0"/>
        <w:overflowPunct w:val="0"/>
        <w:spacing w:after="0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на</w:t>
      </w:r>
      <w:r w:rsidRPr="0064100D">
        <w:rPr>
          <w:rFonts w:ascii="Times New Roman" w:hAnsi="Times New Roman"/>
          <w:spacing w:val="-15"/>
          <w:sz w:val="28"/>
          <w:szCs w:val="28"/>
        </w:rPr>
        <w:t>х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ж</w:t>
      </w:r>
      <w:r w:rsidRPr="0064100D">
        <w:rPr>
          <w:rFonts w:ascii="Times New Roman" w:hAnsi="Times New Roman"/>
          <w:spacing w:val="1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ение</w:t>
      </w:r>
      <w:r w:rsidRPr="0064100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нео</w:t>
      </w:r>
      <w:r w:rsidRPr="0064100D">
        <w:rPr>
          <w:rFonts w:ascii="Times New Roman" w:hAnsi="Times New Roman"/>
          <w:spacing w:val="-8"/>
          <w:sz w:val="28"/>
          <w:szCs w:val="28"/>
        </w:rPr>
        <w:t>б</w:t>
      </w:r>
      <w:r w:rsidRPr="0064100D">
        <w:rPr>
          <w:rFonts w:ascii="Times New Roman" w:hAnsi="Times New Roman"/>
          <w:spacing w:val="-16"/>
          <w:sz w:val="28"/>
          <w:szCs w:val="28"/>
        </w:rPr>
        <w:t>х</w:t>
      </w:r>
      <w:r w:rsidRPr="0064100D">
        <w:rPr>
          <w:rFonts w:ascii="Times New Roman" w:hAnsi="Times New Roman"/>
          <w:spacing w:val="-11"/>
          <w:sz w:val="28"/>
          <w:szCs w:val="28"/>
        </w:rPr>
        <w:t>о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им</w:t>
      </w:r>
      <w:r w:rsidRPr="0064100D">
        <w:rPr>
          <w:rFonts w:ascii="Times New Roman" w:hAnsi="Times New Roman"/>
          <w:spacing w:val="6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й</w:t>
      </w:r>
      <w:r w:rsidRPr="0064100D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ля</w:t>
      </w:r>
      <w:r w:rsidRPr="0064100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ып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лнения</w:t>
      </w:r>
      <w:r w:rsidRPr="0064100D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ы</w:t>
      </w:r>
      <w:r w:rsidRPr="0064100D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ин</w:t>
      </w:r>
      <w:r w:rsidRPr="0064100D">
        <w:rPr>
          <w:rFonts w:ascii="Times New Roman" w:hAnsi="Times New Roman"/>
          <w:spacing w:val="1"/>
          <w:sz w:val="28"/>
          <w:szCs w:val="28"/>
        </w:rPr>
        <w:t>ф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-6"/>
          <w:sz w:val="28"/>
          <w:szCs w:val="28"/>
        </w:rPr>
        <w:t>р</w:t>
      </w:r>
      <w:r w:rsidRPr="0064100D">
        <w:rPr>
          <w:rFonts w:ascii="Times New Roman" w:hAnsi="Times New Roman"/>
          <w:sz w:val="28"/>
          <w:szCs w:val="28"/>
        </w:rPr>
        <w:t>мации</w:t>
      </w:r>
      <w:r w:rsidRPr="0064100D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м</w:t>
      </w:r>
      <w:r w:rsidRPr="0064100D">
        <w:rPr>
          <w:rFonts w:ascii="Times New Roman" w:hAnsi="Times New Roman"/>
          <w:spacing w:val="-8"/>
          <w:sz w:val="28"/>
          <w:szCs w:val="28"/>
        </w:rPr>
        <w:t>а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ери</w:t>
      </w:r>
      <w:r w:rsidRPr="0064100D">
        <w:rPr>
          <w:rFonts w:ascii="Times New Roman" w:hAnsi="Times New Roman"/>
          <w:spacing w:val="7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лах</w:t>
      </w:r>
      <w:r w:rsidRPr="0064100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че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pacing w:val="1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pacing w:val="-11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чей</w:t>
      </w:r>
      <w:r w:rsidRPr="0064100D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3"/>
          <w:sz w:val="28"/>
          <w:szCs w:val="28"/>
        </w:rPr>
        <w:t>д</w:t>
      </w:r>
      <w:r w:rsidRPr="0064100D">
        <w:rPr>
          <w:rFonts w:ascii="Times New Roman" w:hAnsi="Times New Roman"/>
          <w:spacing w:val="-1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20"/>
        </w:numPr>
        <w:kinsoku w:val="0"/>
        <w:overflowPunct w:val="0"/>
        <w:spacing w:before="10"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сл</w:t>
      </w:r>
      <w:r w:rsidRPr="0064100D">
        <w:rPr>
          <w:rFonts w:ascii="Times New Roman" w:hAnsi="Times New Roman"/>
          <w:spacing w:val="-3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ание</w:t>
      </w:r>
      <w:r w:rsidRPr="0064100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</w:t>
      </w:r>
      <w:r w:rsidRPr="0064100D">
        <w:rPr>
          <w:rFonts w:ascii="Times New Roman" w:hAnsi="Times New Roman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pacing w:val="4"/>
          <w:sz w:val="28"/>
          <w:szCs w:val="28"/>
        </w:rPr>
        <w:t>ы</w:t>
      </w:r>
      <w:r w:rsidRPr="0064100D">
        <w:rPr>
          <w:rFonts w:ascii="Times New Roman" w:hAnsi="Times New Roman"/>
          <w:sz w:val="28"/>
          <w:szCs w:val="28"/>
        </w:rPr>
        <w:t>п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лне</w:t>
      </w:r>
      <w:r w:rsidRPr="0064100D">
        <w:rPr>
          <w:rFonts w:ascii="Times New Roman" w:hAnsi="Times New Roman"/>
          <w:spacing w:val="6"/>
          <w:sz w:val="28"/>
          <w:szCs w:val="28"/>
        </w:rPr>
        <w:t>н</w:t>
      </w:r>
      <w:r w:rsidRPr="0064100D">
        <w:rPr>
          <w:rFonts w:ascii="Times New Roman" w:hAnsi="Times New Roman"/>
          <w:sz w:val="28"/>
          <w:szCs w:val="28"/>
        </w:rPr>
        <w:t>ии</w:t>
      </w:r>
      <w:r w:rsidRPr="0064100D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ы</w:t>
      </w:r>
      <w:r w:rsidRPr="0064100D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инс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р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pacing w:val="3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ци</w:t>
      </w:r>
      <w:r w:rsidRPr="0064100D">
        <w:rPr>
          <w:rFonts w:ascii="Times New Roman" w:hAnsi="Times New Roman"/>
          <w:spacing w:val="1"/>
          <w:sz w:val="28"/>
          <w:szCs w:val="28"/>
        </w:rPr>
        <w:t>я</w:t>
      </w:r>
      <w:r w:rsidRPr="0064100D">
        <w:rPr>
          <w:rFonts w:ascii="Times New Roman" w:hAnsi="Times New Roman"/>
          <w:sz w:val="28"/>
          <w:szCs w:val="28"/>
        </w:rPr>
        <w:t>м</w:t>
      </w:r>
      <w:r w:rsidRPr="0064100D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ч</w:t>
      </w:r>
      <w:r w:rsidRPr="0064100D">
        <w:rPr>
          <w:rFonts w:ascii="Times New Roman" w:hAnsi="Times New Roman"/>
          <w:spacing w:val="3"/>
          <w:sz w:val="28"/>
          <w:szCs w:val="28"/>
        </w:rPr>
        <w:t>и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еля</w:t>
      </w:r>
      <w:r w:rsidRPr="0064100D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или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инс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р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pacing w:val="3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ци</w:t>
      </w:r>
      <w:r w:rsidRPr="0064100D">
        <w:rPr>
          <w:rFonts w:ascii="Times New Roman" w:hAnsi="Times New Roman"/>
          <w:spacing w:val="1"/>
          <w:sz w:val="28"/>
          <w:szCs w:val="28"/>
        </w:rPr>
        <w:t>ям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</w:t>
      </w:r>
      <w:r w:rsidRPr="0064100D">
        <w:rPr>
          <w:rFonts w:ascii="Times New Roman" w:hAnsi="Times New Roman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4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а</w:t>
      </w:r>
      <w:r w:rsidRPr="0064100D">
        <w:rPr>
          <w:rFonts w:ascii="Times New Roman" w:hAnsi="Times New Roman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ленным</w:t>
      </w:r>
      <w:r w:rsidRPr="0064100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р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г</w:t>
      </w:r>
      <w:r w:rsidRPr="0064100D">
        <w:rPr>
          <w:rFonts w:ascii="Times New Roman" w:hAnsi="Times New Roman"/>
          <w:spacing w:val="5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>х</w:t>
      </w:r>
      <w:r w:rsidRPr="0064100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ин</w:t>
      </w:r>
      <w:r w:rsidRPr="0064100D">
        <w:rPr>
          <w:rFonts w:ascii="Times New Roman" w:hAnsi="Times New Roman"/>
          <w:spacing w:val="1"/>
          <w:sz w:val="28"/>
          <w:szCs w:val="28"/>
        </w:rPr>
        <w:t>ф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-6"/>
          <w:sz w:val="28"/>
          <w:szCs w:val="28"/>
        </w:rPr>
        <w:t>р</w:t>
      </w:r>
      <w:r w:rsidRPr="0064100D">
        <w:rPr>
          <w:rFonts w:ascii="Times New Roman" w:hAnsi="Times New Roman"/>
          <w:sz w:val="28"/>
          <w:szCs w:val="28"/>
        </w:rPr>
        <w:t>мационн</w:t>
      </w:r>
      <w:r w:rsidRPr="0064100D">
        <w:rPr>
          <w:rFonts w:ascii="Times New Roman" w:hAnsi="Times New Roman"/>
          <w:spacing w:val="7"/>
          <w:sz w:val="28"/>
          <w:szCs w:val="28"/>
        </w:rPr>
        <w:t>ы</w:t>
      </w:r>
      <w:r w:rsidRPr="0064100D">
        <w:rPr>
          <w:rFonts w:ascii="Times New Roman" w:hAnsi="Times New Roman"/>
          <w:sz w:val="28"/>
          <w:szCs w:val="28"/>
        </w:rPr>
        <w:t>х</w:t>
      </w:r>
      <w:r w:rsidRPr="0064100D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5"/>
          <w:sz w:val="28"/>
          <w:szCs w:val="28"/>
        </w:rPr>
        <w:t>с</w:t>
      </w:r>
      <w:r w:rsidRPr="0064100D">
        <w:rPr>
          <w:rFonts w:ascii="Times New Roman" w:hAnsi="Times New Roman"/>
          <w:spacing w:val="-8"/>
          <w:sz w:val="28"/>
          <w:szCs w:val="28"/>
        </w:rPr>
        <w:t>т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чн</w:t>
      </w:r>
      <w:r w:rsidRPr="0064100D">
        <w:rPr>
          <w:rFonts w:ascii="Times New Roman" w:hAnsi="Times New Roman"/>
          <w:spacing w:val="3"/>
          <w:sz w:val="28"/>
          <w:szCs w:val="28"/>
        </w:rPr>
        <w:t>и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spacing w:val="-6"/>
          <w:sz w:val="28"/>
          <w:szCs w:val="28"/>
        </w:rPr>
        <w:t>х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20"/>
        </w:numPr>
        <w:tabs>
          <w:tab w:val="left" w:pos="1880"/>
          <w:tab w:val="left" w:pos="3503"/>
          <w:tab w:val="left" w:pos="5235"/>
          <w:tab w:val="left" w:pos="7487"/>
          <w:tab w:val="left" w:pos="9320"/>
        </w:tabs>
        <w:kinsoku w:val="0"/>
        <w:overflowPunct w:val="0"/>
        <w:spacing w:before="62" w:after="0" w:line="240" w:lineRule="auto"/>
        <w:ind w:right="114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оцен</w:t>
      </w:r>
      <w:r w:rsidRPr="0064100D">
        <w:rPr>
          <w:rFonts w:ascii="Times New Roman" w:hAnsi="Times New Roman"/>
          <w:spacing w:val="-6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ab/>
        <w:t>р</w:t>
      </w:r>
      <w:r w:rsidRPr="0064100D">
        <w:rPr>
          <w:rFonts w:ascii="Times New Roman" w:hAnsi="Times New Roman"/>
          <w:spacing w:val="6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з</w:t>
      </w:r>
      <w:r w:rsidRPr="0064100D">
        <w:rPr>
          <w:rFonts w:ascii="Times New Roman" w:hAnsi="Times New Roman"/>
          <w:spacing w:val="-20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л</w:t>
      </w:r>
      <w:r w:rsidRPr="0064100D">
        <w:rPr>
          <w:rFonts w:ascii="Times New Roman" w:hAnsi="Times New Roman"/>
          <w:spacing w:val="-13"/>
          <w:sz w:val="28"/>
          <w:szCs w:val="28"/>
        </w:rPr>
        <w:t>ь</w:t>
      </w:r>
      <w:r w:rsidRPr="0064100D">
        <w:rPr>
          <w:rFonts w:ascii="Times New Roman" w:hAnsi="Times New Roman"/>
          <w:spacing w:val="7"/>
          <w:sz w:val="28"/>
          <w:szCs w:val="28"/>
        </w:rPr>
        <w:t>т</w:t>
      </w:r>
      <w:r w:rsidRPr="0064100D">
        <w:rPr>
          <w:rFonts w:ascii="Times New Roman" w:hAnsi="Times New Roman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spacing w:val="-8"/>
          <w:sz w:val="28"/>
          <w:szCs w:val="28"/>
        </w:rPr>
        <w:t>т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ab/>
        <w:t>со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енн</w:t>
      </w:r>
      <w:r w:rsidRPr="0064100D">
        <w:rPr>
          <w:rFonts w:ascii="Times New Roman" w:hAnsi="Times New Roman"/>
          <w:spacing w:val="5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й</w:t>
      </w:r>
      <w:r w:rsidRPr="0064100D">
        <w:rPr>
          <w:rFonts w:ascii="Times New Roman" w:hAnsi="Times New Roman"/>
          <w:sz w:val="28"/>
          <w:szCs w:val="28"/>
        </w:rPr>
        <w:tab/>
        <w:t>изо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рази</w:t>
      </w:r>
      <w:r w:rsidRPr="0064100D">
        <w:rPr>
          <w:rFonts w:ascii="Times New Roman" w:hAnsi="Times New Roman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ел</w:t>
      </w:r>
      <w:r w:rsidRPr="0064100D">
        <w:rPr>
          <w:rFonts w:ascii="Times New Roman" w:hAnsi="Times New Roman"/>
          <w:spacing w:val="-1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й</w:t>
      </w:r>
      <w:r w:rsidRPr="0064100D">
        <w:rPr>
          <w:rFonts w:ascii="Times New Roman" w:hAnsi="Times New Roman"/>
          <w:sz w:val="28"/>
          <w:szCs w:val="28"/>
        </w:rPr>
        <w:tab/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я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ел</w:t>
      </w:r>
      <w:r w:rsidRPr="0064100D">
        <w:rPr>
          <w:rFonts w:ascii="Times New Roman" w:hAnsi="Times New Roman"/>
          <w:spacing w:val="-1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pacing w:val="6"/>
          <w:sz w:val="28"/>
          <w:szCs w:val="28"/>
        </w:rPr>
        <w:t>с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ab/>
      </w:r>
      <w:r w:rsidRPr="0064100D">
        <w:rPr>
          <w:rFonts w:ascii="Times New Roman" w:hAnsi="Times New Roman"/>
          <w:w w:val="95"/>
          <w:sz w:val="28"/>
          <w:szCs w:val="28"/>
        </w:rPr>
        <w:t>и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11"/>
          <w:sz w:val="28"/>
          <w:szCs w:val="28"/>
        </w:rPr>
        <w:t>о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ноклассни</w:t>
      </w:r>
      <w:r w:rsidRPr="0064100D">
        <w:rPr>
          <w:rFonts w:ascii="Times New Roman" w:hAnsi="Times New Roman"/>
          <w:spacing w:val="-9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ов</w:t>
      </w:r>
      <w:r w:rsidRPr="0064100D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(</w:t>
      </w:r>
      <w:r w:rsidRPr="0064100D">
        <w:rPr>
          <w:rFonts w:ascii="Times New Roman" w:hAnsi="Times New Roman"/>
          <w:spacing w:val="3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расиво,</w:t>
      </w:r>
      <w:r w:rsidRPr="0064100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некрасиво,</w:t>
      </w:r>
      <w:r w:rsidRPr="0064100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акк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pacing w:val="4"/>
          <w:sz w:val="28"/>
          <w:szCs w:val="28"/>
        </w:rPr>
        <w:t>н</w:t>
      </w:r>
      <w:r w:rsidRPr="0064100D">
        <w:rPr>
          <w:rFonts w:ascii="Times New Roman" w:hAnsi="Times New Roman"/>
          <w:sz w:val="28"/>
          <w:szCs w:val="28"/>
        </w:rPr>
        <w:t>о,</w:t>
      </w:r>
      <w:r w:rsidRPr="0064100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-16"/>
          <w:sz w:val="28"/>
          <w:szCs w:val="28"/>
        </w:rPr>
        <w:t>х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-7"/>
          <w:sz w:val="28"/>
          <w:szCs w:val="28"/>
        </w:rPr>
        <w:t>ж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1"/>
          <w:sz w:val="28"/>
          <w:szCs w:val="28"/>
        </w:rPr>
        <w:t>н</w:t>
      </w:r>
      <w:r w:rsidRPr="0064100D">
        <w:rPr>
          <w:rFonts w:ascii="Times New Roman" w:hAnsi="Times New Roman"/>
          <w:sz w:val="28"/>
          <w:szCs w:val="28"/>
        </w:rPr>
        <w:t>а</w:t>
      </w:r>
      <w:r w:rsidRPr="0064100D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разе</w:t>
      </w:r>
      <w:r w:rsidRPr="0064100D">
        <w:rPr>
          <w:rFonts w:ascii="Times New Roman" w:hAnsi="Times New Roman"/>
          <w:spacing w:val="2"/>
          <w:sz w:val="28"/>
          <w:szCs w:val="28"/>
        </w:rPr>
        <w:t>ц</w:t>
      </w:r>
      <w:r w:rsidRPr="0064100D">
        <w:rPr>
          <w:rFonts w:ascii="Times New Roman" w:hAnsi="Times New Roman"/>
          <w:spacing w:val="-2"/>
          <w:sz w:val="28"/>
          <w:szCs w:val="28"/>
        </w:rPr>
        <w:t>)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03529F" w:rsidRDefault="008D3FE3" w:rsidP="008D3FE3">
      <w:pPr>
        <w:pStyle w:val="a6"/>
        <w:numPr>
          <w:ilvl w:val="0"/>
          <w:numId w:val="20"/>
        </w:numPr>
        <w:kinsoku w:val="0"/>
        <w:overflowPunct w:val="0"/>
        <w:spacing w:before="1" w:after="0" w:line="240" w:lineRule="auto"/>
        <w:ind w:right="117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исп</w:t>
      </w:r>
      <w:r w:rsidRPr="0064100D">
        <w:rPr>
          <w:rFonts w:ascii="Times New Roman" w:hAnsi="Times New Roman"/>
          <w:spacing w:val="-5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л</w:t>
      </w:r>
      <w:r w:rsidRPr="0064100D">
        <w:rPr>
          <w:rFonts w:ascii="Times New Roman" w:hAnsi="Times New Roman"/>
          <w:spacing w:val="-2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з</w:t>
      </w:r>
      <w:r w:rsidRPr="0064100D">
        <w:rPr>
          <w:rFonts w:ascii="Times New Roman" w:hAnsi="Times New Roman"/>
          <w:spacing w:val="5"/>
          <w:sz w:val="28"/>
          <w:szCs w:val="28"/>
        </w:rPr>
        <w:t>о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ание</w:t>
      </w:r>
      <w:r w:rsidRPr="0064100D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разноо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разн</w:t>
      </w:r>
      <w:r w:rsidRPr="0064100D">
        <w:rPr>
          <w:rFonts w:ascii="Times New Roman" w:hAnsi="Times New Roman"/>
          <w:spacing w:val="6"/>
          <w:sz w:val="28"/>
          <w:szCs w:val="28"/>
        </w:rPr>
        <w:t>ы</w:t>
      </w:r>
      <w:r w:rsidRPr="0064100D">
        <w:rPr>
          <w:rFonts w:ascii="Times New Roman" w:hAnsi="Times New Roman"/>
          <w:sz w:val="28"/>
          <w:szCs w:val="28"/>
        </w:rPr>
        <w:t>х</w:t>
      </w:r>
      <w:r w:rsidRPr="0064100D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-5"/>
          <w:sz w:val="28"/>
          <w:szCs w:val="28"/>
        </w:rPr>
        <w:t>х</w:t>
      </w:r>
      <w:r w:rsidRPr="0064100D">
        <w:rPr>
          <w:rFonts w:ascii="Times New Roman" w:hAnsi="Times New Roman"/>
          <w:sz w:val="28"/>
          <w:szCs w:val="28"/>
        </w:rPr>
        <w:t>ноло</w:t>
      </w:r>
      <w:r w:rsidRPr="0064100D">
        <w:rPr>
          <w:rFonts w:ascii="Times New Roman" w:hAnsi="Times New Roman"/>
          <w:spacing w:val="6"/>
          <w:sz w:val="28"/>
          <w:szCs w:val="28"/>
        </w:rPr>
        <w:t>г</w:t>
      </w:r>
      <w:r w:rsidRPr="0064100D">
        <w:rPr>
          <w:rFonts w:ascii="Times New Roman" w:hAnsi="Times New Roman"/>
          <w:sz w:val="28"/>
          <w:szCs w:val="28"/>
        </w:rPr>
        <w:t>ич</w:t>
      </w:r>
      <w:r w:rsidRPr="0064100D">
        <w:rPr>
          <w:rFonts w:ascii="Times New Roman" w:hAnsi="Times New Roman"/>
          <w:spacing w:val="5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ск</w:t>
      </w:r>
      <w:r w:rsidRPr="0064100D">
        <w:rPr>
          <w:rFonts w:ascii="Times New Roman" w:hAnsi="Times New Roman"/>
          <w:spacing w:val="5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>х</w:t>
      </w:r>
      <w:r w:rsidRPr="0064100D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5"/>
          <w:sz w:val="28"/>
          <w:szCs w:val="28"/>
        </w:rPr>
        <w:t>п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со</w:t>
      </w:r>
      <w:r w:rsidRPr="0064100D">
        <w:rPr>
          <w:rFonts w:ascii="Times New Roman" w:hAnsi="Times New Roman"/>
          <w:spacing w:val="3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ов</w:t>
      </w:r>
      <w:r w:rsidRPr="0064100D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ы</w:t>
      </w:r>
      <w:r w:rsidRPr="0064100D">
        <w:rPr>
          <w:rFonts w:ascii="Times New Roman" w:hAnsi="Times New Roman"/>
          <w:spacing w:val="4"/>
          <w:sz w:val="28"/>
          <w:szCs w:val="28"/>
        </w:rPr>
        <w:t>п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лнения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5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ппли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а</w:t>
      </w:r>
      <w:r w:rsidRPr="0064100D">
        <w:rPr>
          <w:rFonts w:ascii="Times New Roman" w:hAnsi="Times New Roman"/>
          <w:spacing w:val="5"/>
          <w:sz w:val="28"/>
          <w:szCs w:val="28"/>
        </w:rPr>
        <w:t>ц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-1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20"/>
        </w:numPr>
        <w:kinsoku w:val="0"/>
        <w:overflowPunct w:val="0"/>
        <w:spacing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рисо</w:t>
      </w:r>
      <w:r w:rsidRPr="0064100D">
        <w:rPr>
          <w:rFonts w:ascii="Times New Roman" w:hAnsi="Times New Roman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</w:t>
      </w:r>
      <w:r w:rsidRPr="0064100D">
        <w:rPr>
          <w:rFonts w:ascii="Times New Roman" w:hAnsi="Times New Roman"/>
          <w:spacing w:val="5"/>
          <w:sz w:val="28"/>
          <w:szCs w:val="28"/>
        </w:rPr>
        <w:t>н</w:t>
      </w:r>
      <w:r w:rsidRPr="0064100D">
        <w:rPr>
          <w:rFonts w:ascii="Times New Roman" w:hAnsi="Times New Roman"/>
          <w:sz w:val="28"/>
          <w:szCs w:val="28"/>
        </w:rPr>
        <w:t>ие</w:t>
      </w:r>
      <w:r w:rsidRPr="0064100D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уры</w:t>
      </w:r>
      <w:r w:rsidRPr="0064100D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по</w:t>
      </w:r>
      <w:r w:rsidRPr="0064100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пам</w:t>
      </w:r>
      <w:r w:rsidRPr="0064100D">
        <w:rPr>
          <w:rFonts w:ascii="Times New Roman" w:hAnsi="Times New Roman"/>
          <w:spacing w:val="4"/>
          <w:sz w:val="28"/>
          <w:szCs w:val="28"/>
        </w:rPr>
        <w:t>я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4"/>
          <w:sz w:val="28"/>
          <w:szCs w:val="28"/>
        </w:rPr>
        <w:t>по</w:t>
      </w:r>
      <w:r w:rsidRPr="0064100D">
        <w:rPr>
          <w:rFonts w:ascii="Times New Roman" w:hAnsi="Times New Roman"/>
          <w:sz w:val="28"/>
          <w:szCs w:val="28"/>
        </w:rPr>
        <w:t>сле</w:t>
      </w:r>
      <w:r w:rsidRPr="0064100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</w:t>
      </w:r>
      <w:r w:rsidRPr="0064100D">
        <w:rPr>
          <w:rFonts w:ascii="Times New Roman" w:hAnsi="Times New Roman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ар</w:t>
      </w:r>
      <w:r w:rsidRPr="0064100D">
        <w:rPr>
          <w:rFonts w:ascii="Times New Roman" w:hAnsi="Times New Roman"/>
          <w:spacing w:val="5"/>
          <w:sz w:val="28"/>
          <w:szCs w:val="28"/>
        </w:rPr>
        <w:t>и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ел</w:t>
      </w:r>
      <w:r w:rsidRPr="0064100D">
        <w:rPr>
          <w:rFonts w:ascii="Times New Roman" w:hAnsi="Times New Roman"/>
          <w:spacing w:val="-1"/>
          <w:sz w:val="28"/>
          <w:szCs w:val="28"/>
        </w:rPr>
        <w:t>ь</w:t>
      </w:r>
      <w:r w:rsidRPr="0064100D">
        <w:rPr>
          <w:rFonts w:ascii="Times New Roman" w:hAnsi="Times New Roman"/>
          <w:spacing w:val="4"/>
          <w:sz w:val="28"/>
          <w:szCs w:val="28"/>
        </w:rPr>
        <w:t>ны</w:t>
      </w:r>
      <w:r w:rsidRPr="0064100D">
        <w:rPr>
          <w:rFonts w:ascii="Times New Roman" w:hAnsi="Times New Roman"/>
          <w:sz w:val="28"/>
          <w:szCs w:val="28"/>
        </w:rPr>
        <w:t>х</w:t>
      </w:r>
      <w:r w:rsidRPr="0064100D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на</w:t>
      </w:r>
      <w:r w:rsidRPr="0064100D">
        <w:rPr>
          <w:rFonts w:ascii="Times New Roman" w:hAnsi="Times New Roman"/>
          <w:spacing w:val="-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л</w:t>
      </w:r>
      <w:r w:rsidRPr="0064100D">
        <w:rPr>
          <w:rFonts w:ascii="Times New Roman" w:hAnsi="Times New Roman"/>
          <w:spacing w:val="-17"/>
          <w:sz w:val="28"/>
          <w:szCs w:val="28"/>
        </w:rPr>
        <w:t>ю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ений,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пер</w:t>
      </w:r>
      <w:r w:rsidRPr="0064100D">
        <w:rPr>
          <w:rFonts w:ascii="Times New Roman" w:hAnsi="Times New Roman"/>
          <w:spacing w:val="-3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ча</w:t>
      </w:r>
      <w:r w:rsidRPr="0064100D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pacing w:val="6"/>
          <w:sz w:val="28"/>
          <w:szCs w:val="28"/>
        </w:rPr>
        <w:t>с</w:t>
      </w:r>
      <w:r w:rsidRPr="0064100D">
        <w:rPr>
          <w:rFonts w:ascii="Times New Roman" w:hAnsi="Times New Roman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х</w:t>
      </w:r>
      <w:r w:rsidRPr="0064100D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при</w:t>
      </w:r>
      <w:r w:rsidRPr="0064100D">
        <w:rPr>
          <w:rFonts w:ascii="Times New Roman" w:hAnsi="Times New Roman"/>
          <w:spacing w:val="5"/>
          <w:sz w:val="28"/>
          <w:szCs w:val="28"/>
        </w:rPr>
        <w:t>з</w:t>
      </w:r>
      <w:r w:rsidRPr="0064100D">
        <w:rPr>
          <w:rFonts w:ascii="Times New Roman" w:hAnsi="Times New Roman"/>
          <w:sz w:val="28"/>
          <w:szCs w:val="28"/>
        </w:rPr>
        <w:t>на</w:t>
      </w:r>
      <w:r w:rsidRPr="0064100D">
        <w:rPr>
          <w:rFonts w:ascii="Times New Roman" w:hAnsi="Times New Roman"/>
          <w:spacing w:val="-16"/>
          <w:sz w:val="28"/>
          <w:szCs w:val="28"/>
        </w:rPr>
        <w:t>к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1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ой</w:t>
      </w:r>
      <w:r w:rsidRPr="0064100D">
        <w:rPr>
          <w:rFonts w:ascii="Times New Roman" w:hAnsi="Times New Roman"/>
          <w:spacing w:val="5"/>
          <w:sz w:val="28"/>
          <w:szCs w:val="28"/>
        </w:rPr>
        <w:t>с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5"/>
          <w:sz w:val="28"/>
          <w:szCs w:val="28"/>
        </w:rPr>
        <w:t>з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ражаемо</w:t>
      </w:r>
      <w:r w:rsidRPr="0064100D">
        <w:rPr>
          <w:rFonts w:ascii="Times New Roman" w:hAnsi="Times New Roman"/>
          <w:spacing w:val="1"/>
          <w:sz w:val="28"/>
          <w:szCs w:val="28"/>
        </w:rPr>
        <w:t>г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-3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ъе</w:t>
      </w:r>
      <w:r w:rsidRPr="0064100D">
        <w:rPr>
          <w:rFonts w:ascii="Times New Roman" w:hAnsi="Times New Roman"/>
          <w:spacing w:val="-6"/>
          <w:sz w:val="28"/>
          <w:szCs w:val="28"/>
        </w:rPr>
        <w:t>к</w:t>
      </w:r>
      <w:r w:rsidRPr="0064100D">
        <w:rPr>
          <w:rFonts w:ascii="Times New Roman" w:hAnsi="Times New Roman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spacing w:val="1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;</w:t>
      </w:r>
      <w:r w:rsidRPr="0064100D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рисо</w:t>
      </w:r>
      <w:r w:rsidRPr="0064100D">
        <w:rPr>
          <w:rFonts w:ascii="Times New Roman" w:hAnsi="Times New Roman"/>
          <w:spacing w:val="-7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ание</w:t>
      </w:r>
      <w:r w:rsidRPr="0064100D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4"/>
          <w:sz w:val="28"/>
          <w:szCs w:val="28"/>
        </w:rPr>
        <w:t>п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оо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-5"/>
          <w:sz w:val="28"/>
          <w:szCs w:val="28"/>
        </w:rPr>
        <w:t>ж</w:t>
      </w:r>
      <w:r w:rsidRPr="0064100D">
        <w:rPr>
          <w:rFonts w:ascii="Times New Roman" w:hAnsi="Times New Roman"/>
          <w:sz w:val="28"/>
          <w:szCs w:val="28"/>
        </w:rPr>
        <w:t>ен</w:t>
      </w:r>
      <w:r w:rsidRPr="0064100D">
        <w:rPr>
          <w:rFonts w:ascii="Times New Roman" w:hAnsi="Times New Roman"/>
          <w:spacing w:val="5"/>
          <w:sz w:val="28"/>
          <w:szCs w:val="28"/>
        </w:rPr>
        <w:t>и</w:t>
      </w:r>
      <w:r w:rsidRPr="0064100D">
        <w:rPr>
          <w:rFonts w:ascii="Times New Roman" w:hAnsi="Times New Roman"/>
          <w:spacing w:val="-2"/>
          <w:sz w:val="28"/>
          <w:szCs w:val="28"/>
        </w:rPr>
        <w:t>ю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20"/>
        </w:numPr>
        <w:kinsoku w:val="0"/>
        <w:overflowPunct w:val="0"/>
        <w:spacing w:before="1" w:after="0" w:line="240" w:lineRule="auto"/>
        <w:ind w:right="114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различение</w:t>
      </w:r>
      <w:r w:rsidRPr="0064100D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пер</w:t>
      </w:r>
      <w:r w:rsidRPr="0064100D">
        <w:rPr>
          <w:rFonts w:ascii="Times New Roman" w:hAnsi="Times New Roman"/>
          <w:spacing w:val="-3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ча</w:t>
      </w:r>
      <w:r w:rsidRPr="0064100D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sz w:val="28"/>
          <w:szCs w:val="28"/>
        </w:rPr>
        <w:t>ис</w:t>
      </w:r>
      <w:r w:rsidRPr="0064100D">
        <w:rPr>
          <w:rFonts w:ascii="Times New Roman" w:hAnsi="Times New Roman"/>
          <w:spacing w:val="-5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-7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6"/>
          <w:sz w:val="28"/>
          <w:szCs w:val="28"/>
        </w:rPr>
        <w:t>э</w:t>
      </w:r>
      <w:r w:rsidRPr="0064100D">
        <w:rPr>
          <w:rFonts w:ascii="Times New Roman" w:hAnsi="Times New Roman"/>
          <w:sz w:val="28"/>
          <w:szCs w:val="28"/>
        </w:rPr>
        <w:t>м</w:t>
      </w:r>
      <w:r w:rsidRPr="0064100D">
        <w:rPr>
          <w:rFonts w:ascii="Times New Roman" w:hAnsi="Times New Roman"/>
          <w:spacing w:val="6"/>
          <w:sz w:val="28"/>
          <w:szCs w:val="28"/>
        </w:rPr>
        <w:t>о</w:t>
      </w:r>
      <w:r w:rsidRPr="0064100D">
        <w:rPr>
          <w:rFonts w:ascii="Times New Roman" w:hAnsi="Times New Roman"/>
          <w:spacing w:val="4"/>
          <w:sz w:val="28"/>
          <w:szCs w:val="28"/>
        </w:rPr>
        <w:t>ц</w:t>
      </w:r>
      <w:r w:rsidRPr="0064100D">
        <w:rPr>
          <w:rFonts w:ascii="Times New Roman" w:hAnsi="Times New Roman"/>
          <w:sz w:val="28"/>
          <w:szCs w:val="28"/>
        </w:rPr>
        <w:t>ион</w:t>
      </w:r>
      <w:r w:rsidRPr="0064100D">
        <w:rPr>
          <w:rFonts w:ascii="Times New Roman" w:hAnsi="Times New Roman"/>
          <w:spacing w:val="5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л</w:t>
      </w:r>
      <w:r w:rsidRPr="0064100D">
        <w:rPr>
          <w:rFonts w:ascii="Times New Roman" w:hAnsi="Times New Roman"/>
          <w:spacing w:val="-2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но</w:t>
      </w:r>
      <w:r w:rsidRPr="0064100D">
        <w:rPr>
          <w:rFonts w:ascii="Times New Roman" w:hAnsi="Times New Roman"/>
          <w:spacing w:val="-5"/>
          <w:sz w:val="28"/>
          <w:szCs w:val="28"/>
        </w:rPr>
        <w:t>г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6"/>
          <w:sz w:val="28"/>
          <w:szCs w:val="28"/>
        </w:rPr>
        <w:t>ос</w:t>
      </w:r>
      <w:r w:rsidRPr="0064100D">
        <w:rPr>
          <w:rFonts w:ascii="Times New Roman" w:hAnsi="Times New Roman"/>
          <w:spacing w:val="-8"/>
          <w:sz w:val="28"/>
          <w:szCs w:val="28"/>
        </w:rPr>
        <w:t>т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1"/>
          <w:sz w:val="28"/>
          <w:szCs w:val="28"/>
        </w:rPr>
        <w:t>я</w:t>
      </w:r>
      <w:r w:rsidRPr="0064100D">
        <w:rPr>
          <w:rFonts w:ascii="Times New Roman" w:hAnsi="Times New Roman"/>
          <w:sz w:val="28"/>
          <w:szCs w:val="28"/>
        </w:rPr>
        <w:t>ния</w:t>
      </w:r>
      <w:r w:rsidRPr="0064100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1"/>
          <w:sz w:val="28"/>
          <w:szCs w:val="28"/>
        </w:rPr>
        <w:t>в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-3"/>
          <w:sz w:val="28"/>
          <w:szCs w:val="28"/>
        </w:rPr>
        <w:t>г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-6"/>
          <w:sz w:val="28"/>
          <w:szCs w:val="28"/>
        </w:rPr>
        <w:t>о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ношения</w:t>
      </w:r>
      <w:r w:rsidRPr="0064100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к</w:t>
      </w:r>
      <w:r w:rsidRPr="0064100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пр</w:t>
      </w:r>
      <w:r w:rsidRPr="0064100D">
        <w:rPr>
          <w:rFonts w:ascii="Times New Roman" w:hAnsi="Times New Roman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>р</w:t>
      </w:r>
      <w:r w:rsidRPr="0064100D">
        <w:rPr>
          <w:rFonts w:ascii="Times New Roman" w:hAnsi="Times New Roman"/>
          <w:spacing w:val="-11"/>
          <w:sz w:val="28"/>
          <w:szCs w:val="28"/>
        </w:rPr>
        <w:t>о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pacing w:val="1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чело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ек</w:t>
      </w:r>
      <w:r w:rsidRPr="0064100D">
        <w:rPr>
          <w:rFonts w:ascii="Times New Roman" w:hAnsi="Times New Roman"/>
          <w:spacing w:val="-35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6"/>
          <w:sz w:val="28"/>
          <w:szCs w:val="28"/>
        </w:rPr>
        <w:t>с</w:t>
      </w:r>
      <w:r w:rsidRPr="0064100D">
        <w:rPr>
          <w:rFonts w:ascii="Times New Roman" w:hAnsi="Times New Roman"/>
          <w:sz w:val="28"/>
          <w:szCs w:val="28"/>
        </w:rPr>
        <w:t>емье</w:t>
      </w:r>
      <w:r w:rsidRPr="0064100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щ</w:t>
      </w:r>
      <w:r w:rsidRPr="0064100D">
        <w:rPr>
          <w:rFonts w:ascii="Times New Roman" w:hAnsi="Times New Roman"/>
          <w:spacing w:val="7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20"/>
        </w:numPr>
        <w:tabs>
          <w:tab w:val="left" w:pos="2643"/>
          <w:tab w:val="left" w:pos="4765"/>
          <w:tab w:val="left" w:pos="6488"/>
          <w:tab w:val="left" w:pos="8019"/>
        </w:tabs>
        <w:kinsoku w:val="0"/>
        <w:overflowPunct w:val="0"/>
        <w:spacing w:before="1" w:after="0" w:line="240" w:lineRule="auto"/>
        <w:ind w:right="116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различение</w:t>
      </w:r>
      <w:r w:rsidRPr="0064100D">
        <w:rPr>
          <w:rFonts w:ascii="Times New Roman" w:hAnsi="Times New Roman"/>
          <w:sz w:val="28"/>
          <w:szCs w:val="28"/>
        </w:rPr>
        <w:tab/>
        <w:t>произ</w:t>
      </w:r>
      <w:r w:rsidRPr="0064100D">
        <w:rPr>
          <w:rFonts w:ascii="Times New Roman" w:hAnsi="Times New Roman"/>
          <w:spacing w:val="3"/>
          <w:sz w:val="28"/>
          <w:szCs w:val="28"/>
        </w:rPr>
        <w:t>в</w:t>
      </w:r>
      <w:r w:rsidRPr="0064100D">
        <w:rPr>
          <w:rFonts w:ascii="Times New Roman" w:hAnsi="Times New Roman"/>
          <w:spacing w:val="-5"/>
          <w:sz w:val="28"/>
          <w:szCs w:val="28"/>
        </w:rPr>
        <w:t>е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ений</w:t>
      </w:r>
      <w:r w:rsidRPr="0064100D">
        <w:rPr>
          <w:rFonts w:ascii="Times New Roman" w:hAnsi="Times New Roman"/>
          <w:sz w:val="28"/>
          <w:szCs w:val="28"/>
        </w:rPr>
        <w:tab/>
        <w:t>жи</w:t>
      </w:r>
      <w:r w:rsidRPr="0064100D">
        <w:rPr>
          <w:rFonts w:ascii="Times New Roman" w:hAnsi="Times New Roman"/>
          <w:spacing w:val="-3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оп</w:t>
      </w:r>
      <w:r w:rsidRPr="0064100D">
        <w:rPr>
          <w:rFonts w:ascii="Times New Roman" w:hAnsi="Times New Roman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1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z w:val="28"/>
          <w:szCs w:val="28"/>
        </w:rPr>
        <w:tab/>
        <w:t>гра</w:t>
      </w:r>
      <w:r w:rsidRPr="0064100D">
        <w:rPr>
          <w:rFonts w:ascii="Times New Roman" w:hAnsi="Times New Roman"/>
          <w:spacing w:val="4"/>
          <w:sz w:val="28"/>
          <w:szCs w:val="28"/>
        </w:rPr>
        <w:t>ф</w:t>
      </w:r>
      <w:r w:rsidRPr="0064100D">
        <w:rPr>
          <w:rFonts w:ascii="Times New Roman" w:hAnsi="Times New Roman"/>
          <w:sz w:val="28"/>
          <w:szCs w:val="28"/>
        </w:rPr>
        <w:t>ик</w:t>
      </w:r>
      <w:r w:rsidRPr="0064100D">
        <w:rPr>
          <w:rFonts w:ascii="Times New Roman" w:hAnsi="Times New Roman"/>
          <w:spacing w:val="-2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z w:val="28"/>
          <w:szCs w:val="28"/>
        </w:rPr>
        <w:tab/>
      </w:r>
      <w:r w:rsidRPr="0064100D">
        <w:rPr>
          <w:rFonts w:ascii="Times New Roman" w:hAnsi="Times New Roman"/>
          <w:w w:val="95"/>
          <w:sz w:val="28"/>
          <w:szCs w:val="28"/>
        </w:rPr>
        <w:t>с</w:t>
      </w:r>
      <w:r w:rsidRPr="0064100D">
        <w:rPr>
          <w:rFonts w:ascii="Times New Roman" w:hAnsi="Times New Roman"/>
          <w:spacing w:val="-5"/>
          <w:w w:val="95"/>
          <w:sz w:val="28"/>
          <w:szCs w:val="28"/>
        </w:rPr>
        <w:t>к</w:t>
      </w:r>
      <w:r w:rsidRPr="0064100D">
        <w:rPr>
          <w:rFonts w:ascii="Times New Roman" w:hAnsi="Times New Roman"/>
          <w:spacing w:val="-20"/>
          <w:w w:val="95"/>
          <w:sz w:val="28"/>
          <w:szCs w:val="28"/>
        </w:rPr>
        <w:t>у</w:t>
      </w:r>
      <w:r w:rsidRPr="0064100D">
        <w:rPr>
          <w:rFonts w:ascii="Times New Roman" w:hAnsi="Times New Roman"/>
          <w:w w:val="95"/>
          <w:sz w:val="28"/>
          <w:szCs w:val="28"/>
        </w:rPr>
        <w:t>л</w:t>
      </w:r>
      <w:r w:rsidRPr="0064100D">
        <w:rPr>
          <w:rFonts w:ascii="Times New Roman" w:hAnsi="Times New Roman"/>
          <w:spacing w:val="1"/>
          <w:w w:val="95"/>
          <w:sz w:val="28"/>
          <w:szCs w:val="28"/>
        </w:rPr>
        <w:t>ь</w:t>
      </w:r>
      <w:r w:rsidRPr="0064100D">
        <w:rPr>
          <w:rFonts w:ascii="Times New Roman" w:hAnsi="Times New Roman"/>
          <w:w w:val="95"/>
          <w:sz w:val="28"/>
          <w:szCs w:val="28"/>
        </w:rPr>
        <w:t>п</w:t>
      </w:r>
      <w:r w:rsidRPr="0064100D">
        <w:rPr>
          <w:rFonts w:ascii="Times New Roman" w:hAnsi="Times New Roman"/>
          <w:spacing w:val="-2"/>
          <w:w w:val="95"/>
          <w:sz w:val="28"/>
          <w:szCs w:val="28"/>
        </w:rPr>
        <w:t>т</w:t>
      </w:r>
      <w:r w:rsidRPr="0064100D">
        <w:rPr>
          <w:rFonts w:ascii="Times New Roman" w:hAnsi="Times New Roman"/>
          <w:w w:val="95"/>
          <w:sz w:val="28"/>
          <w:szCs w:val="28"/>
        </w:rPr>
        <w:t>ур</w:t>
      </w:r>
      <w:r w:rsidRPr="0064100D">
        <w:rPr>
          <w:rFonts w:ascii="Times New Roman" w:hAnsi="Times New Roman"/>
          <w:spacing w:val="-1"/>
          <w:w w:val="95"/>
          <w:sz w:val="28"/>
          <w:szCs w:val="28"/>
        </w:rPr>
        <w:t>ы</w:t>
      </w:r>
      <w:r w:rsidRPr="0064100D">
        <w:rPr>
          <w:rFonts w:ascii="Times New Roman" w:hAnsi="Times New Roman"/>
          <w:w w:val="95"/>
          <w:sz w:val="28"/>
          <w:szCs w:val="28"/>
        </w:rPr>
        <w:t>,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ар</w:t>
      </w:r>
      <w:r w:rsidRPr="0064100D">
        <w:rPr>
          <w:rFonts w:ascii="Times New Roman" w:hAnsi="Times New Roman"/>
          <w:spacing w:val="-5"/>
          <w:sz w:val="28"/>
          <w:szCs w:val="28"/>
        </w:rPr>
        <w:t>х</w:t>
      </w:r>
      <w:r w:rsidRPr="0064100D">
        <w:rPr>
          <w:rFonts w:ascii="Times New Roman" w:hAnsi="Times New Roman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ек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pacing w:val="4"/>
          <w:sz w:val="28"/>
          <w:szCs w:val="28"/>
        </w:rPr>
        <w:t>р</w:t>
      </w:r>
      <w:r w:rsidRPr="0064100D">
        <w:rPr>
          <w:rFonts w:ascii="Times New Roman" w:hAnsi="Times New Roman"/>
          <w:sz w:val="28"/>
          <w:szCs w:val="28"/>
        </w:rPr>
        <w:t>ы</w:t>
      </w:r>
      <w:r w:rsidRPr="0064100D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</w:t>
      </w:r>
      <w:r w:rsidRPr="0064100D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-16"/>
          <w:sz w:val="28"/>
          <w:szCs w:val="28"/>
        </w:rPr>
        <w:t>к</w:t>
      </w:r>
      <w:r w:rsidRPr="0064100D">
        <w:rPr>
          <w:rFonts w:ascii="Times New Roman" w:hAnsi="Times New Roman"/>
          <w:sz w:val="28"/>
          <w:szCs w:val="28"/>
        </w:rPr>
        <w:t>ор</w:t>
      </w:r>
      <w:r w:rsidRPr="0064100D">
        <w:rPr>
          <w:rFonts w:ascii="Times New Roman" w:hAnsi="Times New Roman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spacing w:val="-2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pacing w:val="-2"/>
          <w:sz w:val="28"/>
          <w:szCs w:val="28"/>
        </w:rPr>
        <w:t>-</w:t>
      </w:r>
      <w:r w:rsidRPr="0064100D">
        <w:rPr>
          <w:rFonts w:ascii="Times New Roman" w:hAnsi="Times New Roman"/>
          <w:sz w:val="28"/>
          <w:szCs w:val="28"/>
        </w:rPr>
        <w:t>пр</w:t>
      </w:r>
      <w:r w:rsidRPr="0064100D">
        <w:rPr>
          <w:rFonts w:ascii="Times New Roman" w:hAnsi="Times New Roman"/>
          <w:spacing w:val="4"/>
          <w:sz w:val="28"/>
          <w:szCs w:val="28"/>
        </w:rPr>
        <w:t>и</w:t>
      </w:r>
      <w:r w:rsidRPr="0064100D">
        <w:rPr>
          <w:rFonts w:ascii="Times New Roman" w:hAnsi="Times New Roman"/>
          <w:sz w:val="28"/>
          <w:szCs w:val="28"/>
        </w:rPr>
        <w:t>кла</w:t>
      </w:r>
      <w:r w:rsidRPr="0064100D">
        <w:rPr>
          <w:rFonts w:ascii="Times New Roman" w:hAnsi="Times New Roman"/>
          <w:spacing w:val="2"/>
          <w:sz w:val="28"/>
          <w:szCs w:val="28"/>
        </w:rPr>
        <w:t>д</w:t>
      </w:r>
      <w:r w:rsidRPr="0064100D">
        <w:rPr>
          <w:rFonts w:ascii="Times New Roman" w:hAnsi="Times New Roman"/>
          <w:sz w:val="28"/>
          <w:szCs w:val="28"/>
        </w:rPr>
        <w:t>но</w:t>
      </w:r>
      <w:r w:rsidRPr="0064100D">
        <w:rPr>
          <w:rFonts w:ascii="Times New Roman" w:hAnsi="Times New Roman"/>
          <w:spacing w:val="-5"/>
          <w:sz w:val="28"/>
          <w:szCs w:val="28"/>
        </w:rPr>
        <w:t>г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ис</w:t>
      </w:r>
      <w:r w:rsidRPr="0064100D">
        <w:rPr>
          <w:rFonts w:ascii="Times New Roman" w:hAnsi="Times New Roman"/>
          <w:spacing w:val="-6"/>
          <w:sz w:val="28"/>
          <w:szCs w:val="28"/>
        </w:rPr>
        <w:t>к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7"/>
          <w:sz w:val="28"/>
          <w:szCs w:val="28"/>
        </w:rPr>
        <w:t>с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pacing w:val="1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;</w:t>
      </w:r>
    </w:p>
    <w:p w:rsidR="008D3FE3" w:rsidRPr="0064100D" w:rsidRDefault="008D3FE3" w:rsidP="008D3FE3">
      <w:pPr>
        <w:pStyle w:val="a6"/>
        <w:numPr>
          <w:ilvl w:val="0"/>
          <w:numId w:val="20"/>
        </w:numPr>
        <w:tabs>
          <w:tab w:val="left" w:pos="2408"/>
          <w:tab w:val="left" w:pos="3517"/>
          <w:tab w:val="left" w:pos="5864"/>
          <w:tab w:val="left" w:pos="7333"/>
          <w:tab w:val="left" w:pos="8485"/>
        </w:tabs>
        <w:kinsoku w:val="0"/>
        <w:overflowPunct w:val="0"/>
        <w:spacing w:before="6" w:after="0" w:line="240" w:lineRule="auto"/>
        <w:ind w:right="116"/>
        <w:rPr>
          <w:rFonts w:ascii="Times New Roman" w:hAnsi="Times New Roman"/>
          <w:sz w:val="28"/>
          <w:szCs w:val="28"/>
        </w:rPr>
      </w:pPr>
      <w:r w:rsidRPr="0064100D">
        <w:rPr>
          <w:rFonts w:ascii="Times New Roman" w:hAnsi="Times New Roman"/>
          <w:sz w:val="28"/>
          <w:szCs w:val="28"/>
        </w:rPr>
        <w:t>различение</w:t>
      </w:r>
      <w:r w:rsidRPr="0064100D">
        <w:rPr>
          <w:rFonts w:ascii="Times New Roman" w:hAnsi="Times New Roman"/>
          <w:sz w:val="28"/>
          <w:szCs w:val="28"/>
        </w:rPr>
        <w:tab/>
        <w:t>жанр</w:t>
      </w:r>
      <w:r w:rsidRPr="0064100D">
        <w:rPr>
          <w:rFonts w:ascii="Times New Roman" w:hAnsi="Times New Roman"/>
          <w:spacing w:val="5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в</w:t>
      </w:r>
      <w:r w:rsidRPr="0064100D">
        <w:rPr>
          <w:rFonts w:ascii="Times New Roman" w:hAnsi="Times New Roman"/>
          <w:sz w:val="28"/>
          <w:szCs w:val="28"/>
        </w:rPr>
        <w:tab/>
        <w:t>изо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рази</w:t>
      </w:r>
      <w:r w:rsidRPr="0064100D">
        <w:rPr>
          <w:rFonts w:ascii="Times New Roman" w:hAnsi="Times New Roman"/>
          <w:spacing w:val="-1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ел</w:t>
      </w:r>
      <w:r w:rsidRPr="0064100D">
        <w:rPr>
          <w:rFonts w:ascii="Times New Roman" w:hAnsi="Times New Roman"/>
          <w:spacing w:val="-1"/>
          <w:sz w:val="28"/>
          <w:szCs w:val="28"/>
        </w:rPr>
        <w:t>ь</w:t>
      </w:r>
      <w:r w:rsidRPr="0064100D">
        <w:rPr>
          <w:rFonts w:ascii="Times New Roman" w:hAnsi="Times New Roman"/>
          <w:sz w:val="28"/>
          <w:szCs w:val="28"/>
        </w:rPr>
        <w:t>но</w:t>
      </w:r>
      <w:r w:rsidRPr="0064100D">
        <w:rPr>
          <w:rFonts w:ascii="Times New Roman" w:hAnsi="Times New Roman"/>
          <w:spacing w:val="-5"/>
          <w:sz w:val="28"/>
          <w:szCs w:val="28"/>
        </w:rPr>
        <w:t>г</w:t>
      </w:r>
      <w:r w:rsidRPr="0064100D">
        <w:rPr>
          <w:rFonts w:ascii="Times New Roman" w:hAnsi="Times New Roman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ab/>
        <w:t>ис</w:t>
      </w:r>
      <w:r w:rsidRPr="0064100D">
        <w:rPr>
          <w:rFonts w:ascii="Times New Roman" w:hAnsi="Times New Roman"/>
          <w:spacing w:val="-6"/>
          <w:sz w:val="28"/>
          <w:szCs w:val="28"/>
        </w:rPr>
        <w:t>к</w:t>
      </w:r>
      <w:r w:rsidRPr="0064100D">
        <w:rPr>
          <w:rFonts w:ascii="Times New Roman" w:hAnsi="Times New Roman"/>
          <w:spacing w:val="-7"/>
          <w:sz w:val="28"/>
          <w:szCs w:val="28"/>
        </w:rPr>
        <w:t>у</w:t>
      </w:r>
      <w:r w:rsidRPr="0064100D">
        <w:rPr>
          <w:rFonts w:ascii="Times New Roman" w:hAnsi="Times New Roman"/>
          <w:sz w:val="28"/>
          <w:szCs w:val="28"/>
        </w:rPr>
        <w:t>сс</w:t>
      </w:r>
      <w:r w:rsidRPr="0064100D">
        <w:rPr>
          <w:rFonts w:ascii="Times New Roman" w:hAnsi="Times New Roman"/>
          <w:spacing w:val="5"/>
          <w:sz w:val="28"/>
          <w:szCs w:val="28"/>
        </w:rPr>
        <w:t>т</w:t>
      </w:r>
      <w:r w:rsidRPr="0064100D">
        <w:rPr>
          <w:rFonts w:ascii="Times New Roman" w:hAnsi="Times New Roman"/>
          <w:spacing w:val="-8"/>
          <w:sz w:val="28"/>
          <w:szCs w:val="28"/>
        </w:rPr>
        <w:t>в</w:t>
      </w:r>
      <w:r w:rsidRPr="0064100D">
        <w:rPr>
          <w:rFonts w:ascii="Times New Roman" w:hAnsi="Times New Roman"/>
          <w:spacing w:val="6"/>
          <w:sz w:val="28"/>
          <w:szCs w:val="28"/>
        </w:rPr>
        <w:t>а</w:t>
      </w:r>
      <w:r w:rsidRPr="0064100D">
        <w:rPr>
          <w:rFonts w:ascii="Times New Roman" w:hAnsi="Times New Roman"/>
          <w:sz w:val="28"/>
          <w:szCs w:val="28"/>
        </w:rPr>
        <w:t>:</w:t>
      </w:r>
      <w:r w:rsidRPr="0064100D">
        <w:rPr>
          <w:rFonts w:ascii="Times New Roman" w:hAnsi="Times New Roman"/>
          <w:sz w:val="28"/>
          <w:szCs w:val="28"/>
        </w:rPr>
        <w:tab/>
        <w:t>пейза</w:t>
      </w:r>
      <w:r w:rsidRPr="0064100D">
        <w:rPr>
          <w:rFonts w:ascii="Times New Roman" w:hAnsi="Times New Roman"/>
          <w:spacing w:val="2"/>
          <w:sz w:val="28"/>
          <w:szCs w:val="28"/>
        </w:rPr>
        <w:t>ж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z w:val="28"/>
          <w:szCs w:val="28"/>
        </w:rPr>
        <w:tab/>
      </w:r>
      <w:r w:rsidRPr="0064100D">
        <w:rPr>
          <w:rFonts w:ascii="Times New Roman" w:hAnsi="Times New Roman"/>
          <w:w w:val="95"/>
          <w:sz w:val="28"/>
          <w:szCs w:val="28"/>
        </w:rPr>
        <w:t>по</w:t>
      </w:r>
      <w:r w:rsidRPr="0064100D">
        <w:rPr>
          <w:rFonts w:ascii="Times New Roman" w:hAnsi="Times New Roman"/>
          <w:spacing w:val="-5"/>
          <w:w w:val="95"/>
          <w:sz w:val="28"/>
          <w:szCs w:val="28"/>
        </w:rPr>
        <w:t>р</w:t>
      </w:r>
      <w:r w:rsidRPr="0064100D">
        <w:rPr>
          <w:rFonts w:ascii="Times New Roman" w:hAnsi="Times New Roman"/>
          <w:spacing w:val="2"/>
          <w:w w:val="95"/>
          <w:sz w:val="28"/>
          <w:szCs w:val="28"/>
        </w:rPr>
        <w:t>т</w:t>
      </w:r>
      <w:r w:rsidRPr="0064100D">
        <w:rPr>
          <w:rFonts w:ascii="Times New Roman" w:hAnsi="Times New Roman"/>
          <w:w w:val="95"/>
          <w:sz w:val="28"/>
          <w:szCs w:val="28"/>
        </w:rPr>
        <w:t>ре</w:t>
      </w:r>
      <w:r w:rsidRPr="0064100D">
        <w:rPr>
          <w:rFonts w:ascii="Times New Roman" w:hAnsi="Times New Roman"/>
          <w:spacing w:val="-20"/>
          <w:w w:val="95"/>
          <w:sz w:val="28"/>
          <w:szCs w:val="28"/>
        </w:rPr>
        <w:t>т</w:t>
      </w:r>
      <w:r w:rsidRPr="0064100D">
        <w:rPr>
          <w:rFonts w:ascii="Times New Roman" w:hAnsi="Times New Roman"/>
          <w:w w:val="95"/>
          <w:sz w:val="28"/>
          <w:szCs w:val="28"/>
        </w:rPr>
        <w:t>,</w:t>
      </w:r>
      <w:r w:rsidRPr="0064100D">
        <w:rPr>
          <w:rFonts w:ascii="Times New Roman" w:hAnsi="Times New Roman"/>
          <w:w w:val="99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-10"/>
          <w:sz w:val="28"/>
          <w:szCs w:val="28"/>
        </w:rPr>
        <w:t>а</w:t>
      </w:r>
      <w:r w:rsidRPr="0064100D">
        <w:rPr>
          <w:rFonts w:ascii="Times New Roman" w:hAnsi="Times New Roman"/>
          <w:spacing w:val="3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ю</w:t>
      </w:r>
      <w:r w:rsidRPr="0064100D">
        <w:rPr>
          <w:rFonts w:ascii="Times New Roman" w:hAnsi="Times New Roman"/>
          <w:spacing w:val="-8"/>
          <w:sz w:val="28"/>
          <w:szCs w:val="28"/>
        </w:rPr>
        <w:t>р</w:t>
      </w:r>
      <w:r w:rsidRPr="0064100D">
        <w:rPr>
          <w:rFonts w:ascii="Times New Roman" w:hAnsi="Times New Roman"/>
          <w:sz w:val="28"/>
          <w:szCs w:val="28"/>
        </w:rPr>
        <w:t>мо</w:t>
      </w:r>
      <w:r w:rsidRPr="0064100D">
        <w:rPr>
          <w:rFonts w:ascii="Times New Roman" w:hAnsi="Times New Roman"/>
          <w:spacing w:val="-5"/>
          <w:sz w:val="28"/>
          <w:szCs w:val="28"/>
        </w:rPr>
        <w:t>р</w:t>
      </w:r>
      <w:r w:rsidRPr="0064100D">
        <w:rPr>
          <w:rFonts w:ascii="Times New Roman" w:hAnsi="Times New Roman"/>
          <w:spacing w:val="-2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,</w:t>
      </w:r>
      <w:r w:rsidRPr="0064100D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с</w:t>
      </w:r>
      <w:r w:rsidRPr="0064100D">
        <w:rPr>
          <w:rFonts w:ascii="Times New Roman" w:hAnsi="Times New Roman"/>
          <w:spacing w:val="-7"/>
          <w:sz w:val="28"/>
          <w:szCs w:val="28"/>
        </w:rPr>
        <w:t>юж</w:t>
      </w:r>
      <w:r w:rsidRPr="0064100D">
        <w:rPr>
          <w:rFonts w:ascii="Times New Roman" w:hAnsi="Times New Roman"/>
          <w:spacing w:val="6"/>
          <w:sz w:val="28"/>
          <w:szCs w:val="28"/>
        </w:rPr>
        <w:t>е</w:t>
      </w:r>
      <w:r w:rsidRPr="0064100D">
        <w:rPr>
          <w:rFonts w:ascii="Times New Roman" w:hAnsi="Times New Roman"/>
          <w:spacing w:val="-2"/>
          <w:sz w:val="28"/>
          <w:szCs w:val="28"/>
        </w:rPr>
        <w:t>т</w:t>
      </w:r>
      <w:r w:rsidRPr="0064100D">
        <w:rPr>
          <w:rFonts w:ascii="Times New Roman" w:hAnsi="Times New Roman"/>
          <w:sz w:val="28"/>
          <w:szCs w:val="28"/>
        </w:rPr>
        <w:t>н</w:t>
      </w:r>
      <w:r w:rsidRPr="0064100D">
        <w:rPr>
          <w:rFonts w:ascii="Times New Roman" w:hAnsi="Times New Roman"/>
          <w:spacing w:val="4"/>
          <w:sz w:val="28"/>
          <w:szCs w:val="28"/>
        </w:rPr>
        <w:t>о</w:t>
      </w:r>
      <w:r w:rsidRPr="0064100D">
        <w:rPr>
          <w:rFonts w:ascii="Times New Roman" w:hAnsi="Times New Roman"/>
          <w:sz w:val="28"/>
          <w:szCs w:val="28"/>
        </w:rPr>
        <w:t>е</w:t>
      </w:r>
      <w:r w:rsidRPr="0064100D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64100D">
        <w:rPr>
          <w:rFonts w:ascii="Times New Roman" w:hAnsi="Times New Roman"/>
          <w:sz w:val="28"/>
          <w:szCs w:val="28"/>
        </w:rPr>
        <w:t>изо</w:t>
      </w:r>
      <w:r w:rsidRPr="0064100D">
        <w:rPr>
          <w:rFonts w:ascii="Times New Roman" w:hAnsi="Times New Roman"/>
          <w:spacing w:val="2"/>
          <w:sz w:val="28"/>
          <w:szCs w:val="28"/>
        </w:rPr>
        <w:t>б</w:t>
      </w:r>
      <w:r w:rsidRPr="0064100D">
        <w:rPr>
          <w:rFonts w:ascii="Times New Roman" w:hAnsi="Times New Roman"/>
          <w:sz w:val="28"/>
          <w:szCs w:val="28"/>
        </w:rPr>
        <w:t>ра</w:t>
      </w:r>
      <w:r w:rsidRPr="0064100D">
        <w:rPr>
          <w:rFonts w:ascii="Times New Roman" w:hAnsi="Times New Roman"/>
          <w:spacing w:val="-5"/>
          <w:sz w:val="28"/>
          <w:szCs w:val="28"/>
        </w:rPr>
        <w:t>ж</w:t>
      </w:r>
      <w:r w:rsidRPr="0064100D">
        <w:rPr>
          <w:rFonts w:ascii="Times New Roman" w:hAnsi="Times New Roman"/>
          <w:sz w:val="28"/>
          <w:szCs w:val="28"/>
        </w:rPr>
        <w:t>ени</w:t>
      </w:r>
      <w:r w:rsidRPr="0064100D">
        <w:rPr>
          <w:rFonts w:ascii="Times New Roman" w:hAnsi="Times New Roman"/>
          <w:spacing w:val="2"/>
          <w:sz w:val="28"/>
          <w:szCs w:val="28"/>
        </w:rPr>
        <w:t>е</w:t>
      </w:r>
      <w:r w:rsidRPr="0064100D">
        <w:rPr>
          <w:rFonts w:ascii="Times New Roman" w:hAnsi="Times New Roman"/>
          <w:sz w:val="28"/>
          <w:szCs w:val="28"/>
        </w:rPr>
        <w:t>.</w:t>
      </w:r>
    </w:p>
    <w:p w:rsidR="008D3FE3" w:rsidRDefault="008D3FE3" w:rsidP="008D3FE3">
      <w:pPr>
        <w:pStyle w:val="a6"/>
        <w:kinsoku w:val="0"/>
        <w:overflowPunct w:val="0"/>
        <w:spacing w:before="10"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</w:p>
    <w:p w:rsidR="008D3FE3" w:rsidRDefault="008D3FE3" w:rsidP="008D3FE3">
      <w:pPr>
        <w:spacing w:line="240" w:lineRule="auto"/>
        <w:rPr>
          <w:lang w:eastAsia="ar-SA"/>
        </w:rPr>
      </w:pPr>
    </w:p>
    <w:p w:rsidR="008D3FE3" w:rsidRPr="00625B21" w:rsidRDefault="008D3FE3" w:rsidP="008D3FE3">
      <w:pPr>
        <w:spacing w:line="240" w:lineRule="auto"/>
        <w:rPr>
          <w:lang w:eastAsia="ar-SA"/>
        </w:rPr>
        <w:sectPr w:rsidR="008D3FE3" w:rsidRPr="00625B21" w:rsidSect="00DD4A4B">
          <w:pgSz w:w="11904" w:h="16840"/>
          <w:pgMar w:top="1040" w:right="740" w:bottom="426" w:left="426" w:header="0" w:footer="801" w:gutter="0"/>
          <w:cols w:space="720"/>
          <w:noEndnote/>
        </w:sectPr>
      </w:pPr>
    </w:p>
    <w:p w:rsidR="008D3FE3" w:rsidRDefault="008D3FE3" w:rsidP="008D3FE3">
      <w:pPr>
        <w:pStyle w:val="a6"/>
        <w:spacing w:after="0" w:line="240" w:lineRule="auto"/>
        <w:ind w:left="720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В познавательной сфере:</w:t>
      </w:r>
    </w:p>
    <w:p w:rsidR="008D3FE3" w:rsidRDefault="008D3FE3" w:rsidP="008D3FE3">
      <w:pPr>
        <w:pStyle w:val="a6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познавать мир через визуальный художественный образ, представлять место и роль изобразительного искусства в жизни человека и общества;</w:t>
      </w:r>
    </w:p>
    <w:p w:rsidR="008D3FE3" w:rsidRDefault="008D3FE3" w:rsidP="008D3FE3">
      <w:pPr>
        <w:pStyle w:val="a6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осваивать основы изобразительной грамотности, художественных средств выразительности, понимать особенности разных видов изобразительного искусства;</w:t>
      </w:r>
    </w:p>
    <w:p w:rsidR="008D3FE3" w:rsidRDefault="008D3FE3" w:rsidP="008D3FE3">
      <w:pPr>
        <w:pStyle w:val="a6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различать изученные виды и жанры искусств;</w:t>
      </w:r>
    </w:p>
    <w:p w:rsidR="008D3FE3" w:rsidRDefault="008D3FE3" w:rsidP="008D3FE3">
      <w:pPr>
        <w:pStyle w:val="a6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приобретать практические навыки и умения в изобразительной деятельности;</w:t>
      </w:r>
    </w:p>
    <w:p w:rsidR="008D3FE3" w:rsidRDefault="008D3FE3" w:rsidP="008D3FE3">
      <w:pPr>
        <w:pStyle w:val="a6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наблюдать объекты и явления искусства, воспринимать смысл художественного образа, произведения искусства;</w:t>
      </w:r>
    </w:p>
    <w:p w:rsidR="008D3FE3" w:rsidRDefault="008D3FE3" w:rsidP="008D3FE3">
      <w:pPr>
        <w:pStyle w:val="a6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формировать  умения выделять признаки и свойства объектов; основные мыслительные операции: сравнение, анализ, синтез; развивать  способности к обобщению и конкретизации;</w:t>
      </w:r>
    </w:p>
    <w:p w:rsidR="008D3FE3" w:rsidRDefault="008D3FE3" w:rsidP="008D3FE3">
      <w:pPr>
        <w:pStyle w:val="a6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создавать  условия для коррекции памяти, внимания и других психических функций.</w:t>
      </w:r>
    </w:p>
    <w:p w:rsidR="008D3FE3" w:rsidRPr="0003529F" w:rsidRDefault="008D3FE3" w:rsidP="008D3FE3">
      <w:pPr>
        <w:pStyle w:val="a6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D3FE3" w:rsidRDefault="008D3FE3" w:rsidP="008D3FE3">
      <w:pPr>
        <w:pStyle w:val="a6"/>
        <w:spacing w:after="0" w:line="240" w:lineRule="auto"/>
        <w:ind w:left="720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 ценностно-ориентационной сфере:</w:t>
      </w:r>
    </w:p>
    <w:p w:rsidR="008D3FE3" w:rsidRDefault="008D3FE3" w:rsidP="008D3FE3">
      <w:pPr>
        <w:pStyle w:val="a6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формировать эмоционально-ценностное отношение к искусству и к жизни, представлять систему общечеловеческих ценностей;</w:t>
      </w:r>
    </w:p>
    <w:p w:rsidR="008D3FE3" w:rsidRDefault="008D3FE3" w:rsidP="008D3FE3">
      <w:pPr>
        <w:pStyle w:val="a6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развивать эстетический (художественный) вкус как способность чувствовать и воспринимать пластические искусства во всем многообразии их видов и жанров;</w:t>
      </w:r>
    </w:p>
    <w:p w:rsidR="008D3FE3" w:rsidRPr="00625B21" w:rsidRDefault="008D3FE3" w:rsidP="008D3FE3">
      <w:pPr>
        <w:pStyle w:val="a6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уважать культуру другого народа, осваивать духовно-нравственный потенциал, накопленный в произведениях искусства, проявлять эмоционально-ценностное отношение к искусству и к жизни, ориентироваться в системе моральных норм и ценностей, представленных в произведениях искусства.</w:t>
      </w:r>
    </w:p>
    <w:p w:rsidR="008D3FE3" w:rsidRDefault="008D3FE3" w:rsidP="008D3FE3">
      <w:pPr>
        <w:pStyle w:val="a6"/>
        <w:spacing w:after="0" w:line="240" w:lineRule="auto"/>
        <w:ind w:left="720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D3FE3" w:rsidRDefault="008D3FE3" w:rsidP="008D3FE3">
      <w:pPr>
        <w:pStyle w:val="a6"/>
        <w:spacing w:after="0" w:line="240" w:lineRule="auto"/>
        <w:ind w:left="720" w:hanging="153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 коммуникативной сфере:</w:t>
      </w:r>
    </w:p>
    <w:p w:rsidR="008D3FE3" w:rsidRPr="00CA2F85" w:rsidRDefault="008D3FE3" w:rsidP="008D3FE3">
      <w:pPr>
        <w:pStyle w:val="21"/>
        <w:widowControl w:val="0"/>
        <w:numPr>
          <w:ilvl w:val="0"/>
          <w:numId w:val="6"/>
        </w:numPr>
        <w:shd w:val="clear" w:color="auto" w:fill="FFFFFF"/>
        <w:spacing w:after="0" w:line="240" w:lineRule="auto"/>
        <w:ind w:hanging="153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формировать коммуникативную, информационную и социально-эстетическую компетентности, в том числе овладевать культурой устной и письменной речи (</w:t>
      </w:r>
      <w:r>
        <w:rPr>
          <w:rFonts w:ascii="Times New Roman" w:hAnsi="Times New Roman"/>
          <w:bCs/>
          <w:color w:val="000000"/>
          <w:sz w:val="28"/>
          <w:szCs w:val="28"/>
        </w:rPr>
        <w:t>школьники учатся комментировать свою деятельность (сначала по образцу учителя), давать полный словесный отчет о выполненных действиях, выполнении графических действий или задания по декоративно-прикладному изображению, формулировать (при помощи учителя) вопросы и ответы в ходе выполнения задания, доказательства верности или неверности вып</w:t>
      </w:r>
      <w:r w:rsidR="0061037F">
        <w:rPr>
          <w:rFonts w:ascii="Times New Roman" w:hAnsi="Times New Roman"/>
          <w:bCs/>
          <w:color w:val="000000"/>
          <w:sz w:val="28"/>
          <w:szCs w:val="28"/>
        </w:rPr>
        <w:t>олненного действия, обосновывать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этапы выполнения работы). </w:t>
      </w:r>
    </w:p>
    <w:p w:rsidR="008D3FE3" w:rsidRDefault="008D3FE3" w:rsidP="008D3FE3">
      <w:pPr>
        <w:pStyle w:val="21"/>
        <w:widowControl w:val="0"/>
        <w:shd w:val="clear" w:color="auto" w:fill="FFFFFF"/>
        <w:spacing w:after="0" w:line="240" w:lineRule="auto"/>
        <w:ind w:hanging="153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D3FE3" w:rsidRDefault="008D3FE3" w:rsidP="008D3FE3">
      <w:pPr>
        <w:pStyle w:val="a6"/>
        <w:spacing w:after="0" w:line="240" w:lineRule="auto"/>
        <w:ind w:left="720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 эстетической сфере:</w:t>
      </w:r>
    </w:p>
    <w:p w:rsidR="008D3FE3" w:rsidRDefault="008D3FE3" w:rsidP="008D3FE3">
      <w:pPr>
        <w:pStyle w:val="a6"/>
        <w:numPr>
          <w:ilvl w:val="0"/>
          <w:numId w:val="6"/>
        </w:numPr>
        <w:spacing w:after="0" w:line="240" w:lineRule="auto"/>
        <w:ind w:left="709" w:hanging="142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реализовывать творческий потенциал в собственной художественно-творческой деятельности;</w:t>
      </w:r>
    </w:p>
    <w:p w:rsidR="008D3FE3" w:rsidRDefault="008D3FE3" w:rsidP="008D3FE3">
      <w:pPr>
        <w:pStyle w:val="a6"/>
        <w:numPr>
          <w:ilvl w:val="0"/>
          <w:numId w:val="6"/>
        </w:numPr>
        <w:spacing w:after="0" w:line="240" w:lineRule="auto"/>
        <w:ind w:left="709" w:hanging="142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развивать художественное мышление, вкус, воображение и фантазию;</w:t>
      </w:r>
    </w:p>
    <w:p w:rsidR="008D3FE3" w:rsidRDefault="008D3FE3" w:rsidP="008D3FE3">
      <w:pPr>
        <w:pStyle w:val="a6"/>
        <w:numPr>
          <w:ilvl w:val="0"/>
          <w:numId w:val="6"/>
        </w:numPr>
        <w:spacing w:after="0" w:line="240" w:lineRule="auto"/>
        <w:ind w:left="709" w:hanging="142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>воспринимать эстетические ценности, проявлять устойчивый интерес к искусству, художественным традициям своего народа; формировать эстетический кругозор.</w:t>
      </w:r>
    </w:p>
    <w:p w:rsidR="008D3FE3" w:rsidRDefault="008D3FE3" w:rsidP="008D3FE3">
      <w:pPr>
        <w:pStyle w:val="a6"/>
        <w:spacing w:after="0" w:line="240" w:lineRule="auto"/>
        <w:ind w:left="709" w:hanging="142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В трудовой сфере:</w:t>
      </w:r>
    </w:p>
    <w:p w:rsidR="008D3FE3" w:rsidRDefault="008D3FE3" w:rsidP="008D3FE3">
      <w:pPr>
        <w:pStyle w:val="a6"/>
        <w:numPr>
          <w:ilvl w:val="0"/>
          <w:numId w:val="10"/>
        </w:numPr>
        <w:spacing w:after="0" w:line="240" w:lineRule="auto"/>
        <w:ind w:left="709" w:hanging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применять различные выразительные средства, художественные материалы и техники в своей творческой деятельности;</w:t>
      </w:r>
    </w:p>
    <w:p w:rsidR="008D3FE3" w:rsidRDefault="008D3FE3" w:rsidP="008D3FE3">
      <w:pPr>
        <w:pStyle w:val="21"/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709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овладевать свойствами графических, изобразительных действий, существующими между ними связями, отношениями, зависимостями.  </w:t>
      </w:r>
    </w:p>
    <w:p w:rsidR="008D3FE3" w:rsidRPr="00A84CE5" w:rsidRDefault="008D3FE3" w:rsidP="008D3FE3">
      <w:pPr>
        <w:spacing w:line="240" w:lineRule="auto"/>
        <w:ind w:left="709" w:hanging="142"/>
        <w:rPr>
          <w:lang w:eastAsia="ar-SA"/>
        </w:rPr>
      </w:pPr>
    </w:p>
    <w:p w:rsidR="008D3FE3" w:rsidRDefault="008D3FE3" w:rsidP="008D3FE3">
      <w:pPr>
        <w:pStyle w:val="Default"/>
        <w:jc w:val="center"/>
        <w:rPr>
          <w:b/>
          <w:sz w:val="28"/>
          <w:szCs w:val="28"/>
        </w:rPr>
      </w:pPr>
      <w:r w:rsidRPr="00441207">
        <w:rPr>
          <w:b/>
          <w:sz w:val="28"/>
          <w:szCs w:val="28"/>
        </w:rPr>
        <w:t>Содержание учебного предмета «</w:t>
      </w:r>
      <w:r>
        <w:rPr>
          <w:b/>
          <w:sz w:val="28"/>
          <w:szCs w:val="28"/>
        </w:rPr>
        <w:t>Изобразительное искусство</w:t>
      </w:r>
      <w:r w:rsidRPr="00441207">
        <w:rPr>
          <w:b/>
          <w:sz w:val="28"/>
          <w:szCs w:val="28"/>
        </w:rPr>
        <w:t>».</w:t>
      </w:r>
    </w:p>
    <w:p w:rsidR="008D3FE3" w:rsidRDefault="008D3FE3" w:rsidP="008D3FE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:rsidR="008D3FE3" w:rsidRDefault="008D3FE3" w:rsidP="008D3FE3">
      <w:pPr>
        <w:pStyle w:val="Default"/>
        <w:jc w:val="center"/>
        <w:rPr>
          <w:b/>
          <w:sz w:val="28"/>
          <w:szCs w:val="28"/>
        </w:rPr>
      </w:pPr>
    </w:p>
    <w:p w:rsidR="008D3FE3" w:rsidRDefault="008D3FE3" w:rsidP="008D3FE3">
      <w:pPr>
        <w:kinsoku w:val="0"/>
        <w:overflowPunct w:val="0"/>
        <w:spacing w:before="10" w:after="0"/>
        <w:rPr>
          <w:rFonts w:ascii="Times New Roman" w:hAnsi="Times New Roman"/>
          <w:b/>
          <w:sz w:val="28"/>
          <w:szCs w:val="28"/>
        </w:rPr>
      </w:pPr>
      <w:r w:rsidRPr="005B0C2C">
        <w:rPr>
          <w:rFonts w:ascii="Times New Roman" w:hAnsi="Times New Roman"/>
          <w:b/>
          <w:iCs/>
          <w:sz w:val="28"/>
          <w:szCs w:val="28"/>
        </w:rPr>
        <w:t>О</w:t>
      </w:r>
      <w:r w:rsidRPr="005B0C2C">
        <w:rPr>
          <w:rFonts w:ascii="Times New Roman" w:hAnsi="Times New Roman"/>
          <w:b/>
          <w:iCs/>
          <w:spacing w:val="-6"/>
          <w:sz w:val="28"/>
          <w:szCs w:val="28"/>
        </w:rPr>
        <w:t>б</w:t>
      </w:r>
      <w:r w:rsidRPr="005B0C2C">
        <w:rPr>
          <w:rFonts w:ascii="Times New Roman" w:hAnsi="Times New Roman"/>
          <w:b/>
          <w:iCs/>
          <w:sz w:val="28"/>
          <w:szCs w:val="28"/>
        </w:rPr>
        <w:t>у</w:t>
      </w:r>
      <w:r w:rsidRPr="005B0C2C">
        <w:rPr>
          <w:rFonts w:ascii="Times New Roman" w:hAnsi="Times New Roman"/>
          <w:b/>
          <w:iCs/>
          <w:spacing w:val="2"/>
          <w:sz w:val="28"/>
          <w:szCs w:val="28"/>
        </w:rPr>
        <w:t>ч</w:t>
      </w:r>
      <w:r w:rsidRPr="005B0C2C">
        <w:rPr>
          <w:rFonts w:ascii="Times New Roman" w:hAnsi="Times New Roman"/>
          <w:b/>
          <w:iCs/>
          <w:sz w:val="28"/>
          <w:szCs w:val="28"/>
        </w:rPr>
        <w:t>ение</w:t>
      </w:r>
      <w:r w:rsidRPr="005B0C2C">
        <w:rPr>
          <w:rFonts w:ascii="Times New Roman" w:hAnsi="Times New Roman"/>
          <w:b/>
          <w:iCs/>
          <w:spacing w:val="-18"/>
          <w:sz w:val="28"/>
          <w:szCs w:val="28"/>
        </w:rPr>
        <w:t xml:space="preserve"> </w:t>
      </w:r>
      <w:r w:rsidRPr="005B0C2C">
        <w:rPr>
          <w:rFonts w:ascii="Times New Roman" w:hAnsi="Times New Roman"/>
          <w:b/>
          <w:iCs/>
          <w:spacing w:val="-12"/>
          <w:sz w:val="28"/>
          <w:szCs w:val="28"/>
        </w:rPr>
        <w:t>к</w:t>
      </w:r>
      <w:r w:rsidRPr="005B0C2C">
        <w:rPr>
          <w:rFonts w:ascii="Times New Roman" w:hAnsi="Times New Roman"/>
          <w:b/>
          <w:iCs/>
          <w:spacing w:val="-11"/>
          <w:sz w:val="28"/>
          <w:szCs w:val="28"/>
        </w:rPr>
        <w:t>о</w:t>
      </w:r>
      <w:r w:rsidRPr="005B0C2C">
        <w:rPr>
          <w:rFonts w:ascii="Times New Roman" w:hAnsi="Times New Roman"/>
          <w:b/>
          <w:iCs/>
          <w:sz w:val="28"/>
          <w:szCs w:val="28"/>
        </w:rPr>
        <w:t>мп</w:t>
      </w:r>
      <w:r w:rsidRPr="005B0C2C">
        <w:rPr>
          <w:rFonts w:ascii="Times New Roman" w:hAnsi="Times New Roman"/>
          <w:b/>
          <w:iCs/>
          <w:spacing w:val="-6"/>
          <w:sz w:val="28"/>
          <w:szCs w:val="28"/>
        </w:rPr>
        <w:t>о</w:t>
      </w:r>
      <w:r w:rsidRPr="005B0C2C">
        <w:rPr>
          <w:rFonts w:ascii="Times New Roman" w:hAnsi="Times New Roman"/>
          <w:b/>
          <w:iCs/>
          <w:spacing w:val="1"/>
          <w:sz w:val="28"/>
          <w:szCs w:val="28"/>
        </w:rPr>
        <w:t>з</w:t>
      </w:r>
      <w:r w:rsidRPr="005B0C2C">
        <w:rPr>
          <w:rFonts w:ascii="Times New Roman" w:hAnsi="Times New Roman"/>
          <w:b/>
          <w:iCs/>
          <w:sz w:val="28"/>
          <w:szCs w:val="28"/>
        </w:rPr>
        <w:t>иционной</w:t>
      </w:r>
      <w:r w:rsidRPr="005B0C2C">
        <w:rPr>
          <w:rFonts w:ascii="Times New Roman" w:hAnsi="Times New Roman"/>
          <w:b/>
          <w:iCs/>
          <w:spacing w:val="-18"/>
          <w:sz w:val="28"/>
          <w:szCs w:val="28"/>
        </w:rPr>
        <w:t xml:space="preserve"> </w:t>
      </w:r>
      <w:r w:rsidRPr="005B0C2C">
        <w:rPr>
          <w:rFonts w:ascii="Times New Roman" w:hAnsi="Times New Roman"/>
          <w:b/>
          <w:iCs/>
          <w:spacing w:val="3"/>
          <w:sz w:val="28"/>
          <w:szCs w:val="28"/>
        </w:rPr>
        <w:t>д</w:t>
      </w:r>
      <w:r w:rsidRPr="005B0C2C">
        <w:rPr>
          <w:rFonts w:ascii="Times New Roman" w:hAnsi="Times New Roman"/>
          <w:b/>
          <w:iCs/>
          <w:sz w:val="28"/>
          <w:szCs w:val="28"/>
        </w:rPr>
        <w:t>еят</w:t>
      </w:r>
      <w:r w:rsidRPr="005B0C2C">
        <w:rPr>
          <w:rFonts w:ascii="Times New Roman" w:hAnsi="Times New Roman"/>
          <w:b/>
          <w:iCs/>
          <w:spacing w:val="-2"/>
          <w:sz w:val="28"/>
          <w:szCs w:val="28"/>
        </w:rPr>
        <w:t>е</w:t>
      </w:r>
      <w:r w:rsidRPr="005B0C2C">
        <w:rPr>
          <w:rFonts w:ascii="Times New Roman" w:hAnsi="Times New Roman"/>
          <w:b/>
          <w:iCs/>
          <w:spacing w:val="3"/>
          <w:sz w:val="28"/>
          <w:szCs w:val="28"/>
        </w:rPr>
        <w:t>л</w:t>
      </w:r>
      <w:r w:rsidRPr="005B0C2C">
        <w:rPr>
          <w:rFonts w:ascii="Times New Roman" w:hAnsi="Times New Roman"/>
          <w:b/>
          <w:iCs/>
          <w:spacing w:val="-2"/>
          <w:sz w:val="28"/>
          <w:szCs w:val="28"/>
        </w:rPr>
        <w:t>ь</w:t>
      </w:r>
      <w:r w:rsidRPr="005B0C2C">
        <w:rPr>
          <w:rFonts w:ascii="Times New Roman" w:hAnsi="Times New Roman"/>
          <w:b/>
          <w:iCs/>
          <w:sz w:val="28"/>
          <w:szCs w:val="28"/>
        </w:rPr>
        <w:t>ности</w:t>
      </w:r>
      <w:r>
        <w:rPr>
          <w:rFonts w:ascii="Times New Roman" w:hAnsi="Times New Roman"/>
          <w:b/>
          <w:iCs/>
          <w:sz w:val="28"/>
          <w:szCs w:val="28"/>
        </w:rPr>
        <w:t xml:space="preserve"> -   8 часов</w:t>
      </w:r>
      <w:r w:rsidRPr="005B0C2C">
        <w:rPr>
          <w:rFonts w:ascii="Times New Roman" w:hAnsi="Times New Roman"/>
          <w:b/>
          <w:iCs/>
          <w:sz w:val="28"/>
          <w:szCs w:val="28"/>
        </w:rPr>
        <w:t>.</w:t>
      </w:r>
      <w:r w:rsidRPr="005B0C2C">
        <w:rPr>
          <w:rFonts w:ascii="Times New Roman" w:hAnsi="Times New Roman"/>
          <w:b/>
          <w:sz w:val="28"/>
          <w:szCs w:val="28"/>
        </w:rPr>
        <w:t xml:space="preserve"> </w:t>
      </w:r>
    </w:p>
    <w:p w:rsidR="008D3FE3" w:rsidRPr="001332DB" w:rsidRDefault="008D3FE3" w:rsidP="008D3FE3">
      <w:pPr>
        <w:pStyle w:val="a6"/>
        <w:kinsoku w:val="0"/>
        <w:overflowPunct w:val="0"/>
        <w:spacing w:after="0" w:line="240" w:lineRule="auto"/>
        <w:ind w:right="111"/>
        <w:rPr>
          <w:rFonts w:ascii="Times New Roman" w:hAnsi="Times New Roman"/>
          <w:sz w:val="28"/>
          <w:szCs w:val="28"/>
        </w:rPr>
      </w:pPr>
      <w:r w:rsidRPr="001332DB">
        <w:rPr>
          <w:rFonts w:ascii="Times New Roman" w:hAnsi="Times New Roman"/>
          <w:spacing w:val="-6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ер</w:t>
      </w:r>
      <w:r w:rsidRPr="001332DB">
        <w:rPr>
          <w:rFonts w:ascii="Times New Roman" w:hAnsi="Times New Roman"/>
          <w:spacing w:val="-3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pacing w:val="-10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ча</w:t>
      </w:r>
      <w:r w:rsidRPr="001332DB">
        <w:rPr>
          <w:rFonts w:ascii="Times New Roman" w:hAnsi="Times New Roman"/>
          <w:sz w:val="28"/>
          <w:szCs w:val="28"/>
        </w:rPr>
        <w:tab/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pacing w:val="-2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-7"/>
          <w:sz w:val="28"/>
          <w:szCs w:val="28"/>
        </w:rPr>
        <w:t>ж</w:t>
      </w:r>
      <w:r w:rsidRPr="001332DB">
        <w:rPr>
          <w:rFonts w:ascii="Times New Roman" w:hAnsi="Times New Roman"/>
          <w:sz w:val="28"/>
          <w:szCs w:val="28"/>
        </w:rPr>
        <w:t>ения</w:t>
      </w:r>
      <w:r w:rsidRPr="001332DB">
        <w:rPr>
          <w:rFonts w:ascii="Times New Roman" w:hAnsi="Times New Roman"/>
          <w:sz w:val="28"/>
          <w:szCs w:val="28"/>
        </w:rPr>
        <w:tab/>
        <w:t>разли</w:t>
      </w:r>
      <w:r w:rsidRPr="001332DB">
        <w:rPr>
          <w:rFonts w:ascii="Times New Roman" w:hAnsi="Times New Roman"/>
          <w:spacing w:val="5"/>
          <w:sz w:val="28"/>
          <w:szCs w:val="28"/>
        </w:rPr>
        <w:t>ч</w:t>
      </w:r>
      <w:r w:rsidRPr="001332DB">
        <w:rPr>
          <w:rFonts w:ascii="Times New Roman" w:hAnsi="Times New Roman"/>
          <w:sz w:val="28"/>
          <w:szCs w:val="28"/>
        </w:rPr>
        <w:t>н</w:t>
      </w:r>
      <w:r w:rsidRPr="001332DB">
        <w:rPr>
          <w:rFonts w:ascii="Times New Roman" w:hAnsi="Times New Roman"/>
          <w:spacing w:val="4"/>
          <w:sz w:val="28"/>
          <w:szCs w:val="28"/>
        </w:rPr>
        <w:t>ы</w:t>
      </w:r>
      <w:r w:rsidRPr="001332DB">
        <w:rPr>
          <w:rFonts w:ascii="Times New Roman" w:hAnsi="Times New Roman"/>
          <w:sz w:val="28"/>
          <w:szCs w:val="28"/>
        </w:rPr>
        <w:t>х</w:t>
      </w:r>
      <w:r w:rsidRPr="001332DB">
        <w:rPr>
          <w:rFonts w:ascii="Times New Roman" w:hAnsi="Times New Roman"/>
          <w:sz w:val="28"/>
          <w:szCs w:val="28"/>
        </w:rPr>
        <w:tab/>
      </w:r>
      <w:r w:rsidRPr="001332DB">
        <w:rPr>
          <w:rFonts w:ascii="Times New Roman" w:hAnsi="Times New Roman"/>
          <w:spacing w:val="-11"/>
          <w:sz w:val="28"/>
          <w:szCs w:val="28"/>
        </w:rPr>
        <w:t>о</w:t>
      </w:r>
      <w:r w:rsidRPr="001332DB">
        <w:rPr>
          <w:rFonts w:ascii="Times New Roman" w:hAnsi="Times New Roman"/>
          <w:spacing w:val="7"/>
          <w:sz w:val="28"/>
          <w:szCs w:val="28"/>
        </w:rPr>
        <w:t>д</w:t>
      </w:r>
      <w:r w:rsidRPr="001332DB">
        <w:rPr>
          <w:rFonts w:ascii="Times New Roman" w:hAnsi="Times New Roman"/>
          <w:spacing w:val="-7"/>
          <w:sz w:val="28"/>
          <w:szCs w:val="28"/>
        </w:rPr>
        <w:t>у</w:t>
      </w:r>
      <w:r w:rsidRPr="001332DB">
        <w:rPr>
          <w:rFonts w:ascii="Times New Roman" w:hAnsi="Times New Roman"/>
          <w:spacing w:val="6"/>
          <w:sz w:val="28"/>
          <w:szCs w:val="28"/>
        </w:rPr>
        <w:t>ш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-7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ленн</w:t>
      </w:r>
      <w:r w:rsidRPr="001332DB">
        <w:rPr>
          <w:rFonts w:ascii="Times New Roman" w:hAnsi="Times New Roman"/>
          <w:spacing w:val="6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ab/>
        <w:t xml:space="preserve">и </w:t>
      </w:r>
      <w:r w:rsidRPr="001332DB">
        <w:rPr>
          <w:rFonts w:ascii="Times New Roman" w:hAnsi="Times New Roman"/>
          <w:sz w:val="28"/>
          <w:szCs w:val="28"/>
        </w:rPr>
        <w:t>не</w:t>
      </w:r>
      <w:r w:rsidRPr="001332DB">
        <w:rPr>
          <w:rFonts w:ascii="Times New Roman" w:hAnsi="Times New Roman"/>
          <w:spacing w:val="-10"/>
          <w:sz w:val="28"/>
          <w:szCs w:val="28"/>
        </w:rPr>
        <w:t>о</w:t>
      </w:r>
      <w:r w:rsidRPr="001332DB">
        <w:rPr>
          <w:rFonts w:ascii="Times New Roman" w:hAnsi="Times New Roman"/>
          <w:spacing w:val="7"/>
          <w:sz w:val="28"/>
          <w:szCs w:val="28"/>
        </w:rPr>
        <w:t>д</w:t>
      </w:r>
      <w:r w:rsidRPr="001332DB">
        <w:rPr>
          <w:rFonts w:ascii="Times New Roman" w:hAnsi="Times New Roman"/>
          <w:spacing w:val="-7"/>
          <w:sz w:val="28"/>
          <w:szCs w:val="28"/>
        </w:rPr>
        <w:t>у</w:t>
      </w:r>
      <w:r w:rsidRPr="001332DB">
        <w:rPr>
          <w:rFonts w:ascii="Times New Roman" w:hAnsi="Times New Roman"/>
          <w:sz w:val="28"/>
          <w:szCs w:val="28"/>
        </w:rPr>
        <w:t>ш</w:t>
      </w:r>
      <w:r w:rsidRPr="001332DB">
        <w:rPr>
          <w:rFonts w:ascii="Times New Roman" w:hAnsi="Times New Roman"/>
          <w:spacing w:val="7"/>
          <w:sz w:val="28"/>
          <w:szCs w:val="28"/>
        </w:rPr>
        <w:t>е</w:t>
      </w:r>
      <w:r w:rsidRPr="001332DB">
        <w:rPr>
          <w:rFonts w:ascii="Times New Roman" w:hAnsi="Times New Roman"/>
          <w:spacing w:val="-8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ленн</w:t>
      </w:r>
      <w:r w:rsidRPr="001332DB">
        <w:rPr>
          <w:rFonts w:ascii="Times New Roman" w:hAnsi="Times New Roman"/>
          <w:spacing w:val="6"/>
          <w:sz w:val="28"/>
          <w:szCs w:val="28"/>
        </w:rPr>
        <w:t>ы</w:t>
      </w:r>
      <w:r w:rsidRPr="001332DB">
        <w:rPr>
          <w:rFonts w:ascii="Times New Roman" w:hAnsi="Times New Roman"/>
          <w:sz w:val="28"/>
          <w:szCs w:val="28"/>
        </w:rPr>
        <w:t>х пр</w:t>
      </w:r>
      <w:r w:rsidRPr="001332DB">
        <w:rPr>
          <w:rFonts w:ascii="Times New Roman" w:hAnsi="Times New Roman"/>
          <w:spacing w:val="-5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ме</w:t>
      </w:r>
      <w:r w:rsidRPr="001332DB">
        <w:rPr>
          <w:rFonts w:ascii="Times New Roman" w:hAnsi="Times New Roman"/>
          <w:spacing w:val="-5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2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.</w:t>
      </w:r>
    </w:p>
    <w:p w:rsidR="008D3FE3" w:rsidRPr="00D6257B" w:rsidRDefault="008D3FE3" w:rsidP="008D3FE3">
      <w:pPr>
        <w:pStyle w:val="a6"/>
        <w:kinsoku w:val="0"/>
        <w:overflowPunct w:val="0"/>
        <w:spacing w:after="0" w:line="240" w:lineRule="auto"/>
        <w:ind w:right="114"/>
        <w:jc w:val="both"/>
        <w:rPr>
          <w:rFonts w:ascii="Times New Roman" w:hAnsi="Times New Roman"/>
          <w:sz w:val="28"/>
          <w:szCs w:val="28"/>
        </w:rPr>
      </w:pPr>
      <w:r w:rsidRPr="001332DB">
        <w:rPr>
          <w:rFonts w:ascii="Times New Roman" w:hAnsi="Times New Roman"/>
          <w:spacing w:val="-6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риемы</w:t>
      </w:r>
      <w:r w:rsidRPr="001332DB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5"/>
          <w:sz w:val="28"/>
          <w:szCs w:val="28"/>
        </w:rPr>
        <w:t>п</w:t>
      </w:r>
      <w:r w:rsidRPr="001332DB">
        <w:rPr>
          <w:rFonts w:ascii="Times New Roman" w:hAnsi="Times New Roman"/>
          <w:spacing w:val="4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со</w:t>
      </w:r>
      <w:r w:rsidRPr="001332DB">
        <w:rPr>
          <w:rFonts w:ascii="Times New Roman" w:hAnsi="Times New Roman"/>
          <w:spacing w:val="3"/>
          <w:sz w:val="28"/>
          <w:szCs w:val="28"/>
        </w:rPr>
        <w:t>б</w:t>
      </w:r>
      <w:r w:rsidRPr="001332DB">
        <w:rPr>
          <w:rFonts w:ascii="Times New Roman" w:hAnsi="Times New Roman"/>
          <w:sz w:val="28"/>
          <w:szCs w:val="28"/>
        </w:rPr>
        <w:t>ы</w:t>
      </w:r>
      <w:r w:rsidRPr="001332DB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пер</w:t>
      </w:r>
      <w:r w:rsidRPr="001332DB">
        <w:rPr>
          <w:rFonts w:ascii="Times New Roman" w:hAnsi="Times New Roman"/>
          <w:spacing w:val="-3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pacing w:val="-10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чи</w:t>
      </w:r>
      <w:r w:rsidRPr="001332DB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2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6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мы</w:t>
      </w:r>
      <w:r w:rsidRPr="001332DB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</w:t>
      </w:r>
      <w:r w:rsidRPr="001332DB">
        <w:rPr>
          <w:rFonts w:ascii="Times New Roman" w:hAnsi="Times New Roman"/>
          <w:spacing w:val="-5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ме</w:t>
      </w:r>
      <w:r w:rsidRPr="001332DB">
        <w:rPr>
          <w:rFonts w:ascii="Times New Roman" w:hAnsi="Times New Roman"/>
          <w:spacing w:val="-5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3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6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4"/>
          <w:sz w:val="28"/>
          <w:szCs w:val="28"/>
        </w:rPr>
        <w:t>т</w:t>
      </w:r>
      <w:r w:rsidRPr="001332DB">
        <w:rPr>
          <w:rFonts w:ascii="Times New Roman" w:hAnsi="Times New Roman"/>
          <w:spacing w:val="6"/>
          <w:sz w:val="28"/>
          <w:szCs w:val="28"/>
        </w:rPr>
        <w:t>а</w:t>
      </w:r>
      <w:r w:rsidRPr="001332DB">
        <w:rPr>
          <w:rFonts w:ascii="Times New Roman" w:hAnsi="Times New Roman"/>
          <w:spacing w:val="-8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ление</w:t>
      </w:r>
      <w:r w:rsidRPr="001332DB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цело</w:t>
      </w:r>
      <w:r w:rsidRPr="001332DB">
        <w:rPr>
          <w:rFonts w:ascii="Times New Roman" w:hAnsi="Times New Roman"/>
          <w:spacing w:val="-3"/>
          <w:sz w:val="28"/>
          <w:szCs w:val="28"/>
        </w:rPr>
        <w:t>г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w w:val="9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изо</w:t>
      </w:r>
      <w:r w:rsidRPr="001332DB">
        <w:rPr>
          <w:rFonts w:ascii="Times New Roman" w:hAnsi="Times New Roman"/>
          <w:spacing w:val="2"/>
          <w:sz w:val="28"/>
          <w:szCs w:val="28"/>
        </w:rPr>
        <w:t>б</w:t>
      </w:r>
      <w:r w:rsidRPr="001332DB">
        <w:rPr>
          <w:rFonts w:ascii="Times New Roman" w:hAnsi="Times New Roman"/>
          <w:sz w:val="28"/>
          <w:szCs w:val="28"/>
        </w:rPr>
        <w:t>ра</w:t>
      </w:r>
      <w:r w:rsidRPr="001332DB">
        <w:rPr>
          <w:rFonts w:ascii="Times New Roman" w:hAnsi="Times New Roman"/>
          <w:spacing w:val="-5"/>
          <w:sz w:val="28"/>
          <w:szCs w:val="28"/>
        </w:rPr>
        <w:t>ж</w:t>
      </w:r>
      <w:r w:rsidRPr="001332DB">
        <w:rPr>
          <w:rFonts w:ascii="Times New Roman" w:hAnsi="Times New Roman"/>
          <w:sz w:val="28"/>
          <w:szCs w:val="28"/>
        </w:rPr>
        <w:t>ения</w:t>
      </w:r>
      <w:r w:rsidRPr="001332DB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из</w:t>
      </w:r>
      <w:r w:rsidRPr="001332DB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4"/>
          <w:sz w:val="28"/>
          <w:szCs w:val="28"/>
        </w:rPr>
        <w:t>т</w:t>
      </w:r>
      <w:r w:rsidRPr="001332DB">
        <w:rPr>
          <w:rFonts w:ascii="Times New Roman" w:hAnsi="Times New Roman"/>
          <w:spacing w:val="6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ле</w:t>
      </w:r>
      <w:r w:rsidRPr="001332DB">
        <w:rPr>
          <w:rFonts w:ascii="Times New Roman" w:hAnsi="Times New Roman"/>
          <w:spacing w:val="1"/>
          <w:sz w:val="28"/>
          <w:szCs w:val="28"/>
        </w:rPr>
        <w:t>й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2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ыр</w:t>
      </w:r>
      <w:r w:rsidRPr="001332DB">
        <w:rPr>
          <w:rFonts w:ascii="Times New Roman" w:hAnsi="Times New Roman"/>
          <w:spacing w:val="6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занных</w:t>
      </w:r>
      <w:r w:rsidRPr="001332DB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4"/>
          <w:sz w:val="28"/>
          <w:szCs w:val="28"/>
        </w:rPr>
        <w:t>и</w:t>
      </w:r>
      <w:r w:rsidRPr="001332DB">
        <w:rPr>
          <w:rFonts w:ascii="Times New Roman" w:hAnsi="Times New Roman"/>
          <w:sz w:val="28"/>
          <w:szCs w:val="28"/>
        </w:rPr>
        <w:t>з</w:t>
      </w:r>
      <w:r w:rsidRPr="001332DB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9"/>
          <w:sz w:val="28"/>
          <w:szCs w:val="28"/>
        </w:rPr>
        <w:t>б</w:t>
      </w:r>
      <w:r w:rsidRPr="001332DB">
        <w:rPr>
          <w:rFonts w:ascii="Times New Roman" w:hAnsi="Times New Roman"/>
          <w:spacing w:val="-11"/>
          <w:sz w:val="28"/>
          <w:szCs w:val="28"/>
        </w:rPr>
        <w:t>у</w:t>
      </w:r>
      <w:r w:rsidRPr="001332DB">
        <w:rPr>
          <w:rFonts w:ascii="Times New Roman" w:hAnsi="Times New Roman"/>
          <w:sz w:val="28"/>
          <w:szCs w:val="28"/>
        </w:rPr>
        <w:t>маг</w:t>
      </w:r>
      <w:r w:rsidRPr="001332DB">
        <w:rPr>
          <w:rFonts w:ascii="Times New Roman" w:hAnsi="Times New Roman"/>
          <w:spacing w:val="3"/>
          <w:sz w:val="28"/>
          <w:szCs w:val="28"/>
        </w:rPr>
        <w:t>и</w:t>
      </w:r>
      <w:r w:rsidRPr="001332DB">
        <w:rPr>
          <w:rFonts w:ascii="Times New Roman" w:hAnsi="Times New Roman"/>
          <w:sz w:val="28"/>
          <w:szCs w:val="28"/>
        </w:rPr>
        <w:t>;</w:t>
      </w:r>
      <w:r w:rsidRPr="001332DB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2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ыр</w:t>
      </w:r>
      <w:r w:rsidRPr="001332DB">
        <w:rPr>
          <w:rFonts w:ascii="Times New Roman" w:hAnsi="Times New Roman"/>
          <w:spacing w:val="6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зание</w:t>
      </w:r>
      <w:r w:rsidRPr="001332DB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или</w:t>
      </w:r>
      <w:r w:rsidRPr="001332DB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2"/>
          <w:sz w:val="28"/>
          <w:szCs w:val="28"/>
        </w:rPr>
        <w:t>б</w:t>
      </w:r>
      <w:r w:rsidRPr="001332DB">
        <w:rPr>
          <w:rFonts w:ascii="Times New Roman" w:hAnsi="Times New Roman"/>
          <w:sz w:val="28"/>
          <w:szCs w:val="28"/>
        </w:rPr>
        <w:t>р</w:t>
      </w:r>
      <w:r w:rsidRPr="001332DB">
        <w:rPr>
          <w:rFonts w:ascii="Times New Roman" w:hAnsi="Times New Roman"/>
          <w:spacing w:val="4"/>
          <w:sz w:val="28"/>
          <w:szCs w:val="28"/>
        </w:rPr>
        <w:t>ы</w:t>
      </w:r>
      <w:r w:rsidRPr="001332DB">
        <w:rPr>
          <w:rFonts w:ascii="Times New Roman" w:hAnsi="Times New Roman"/>
          <w:spacing w:val="-8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ание</w:t>
      </w:r>
      <w:r w:rsidRPr="001332DB">
        <w:rPr>
          <w:rFonts w:ascii="Times New Roman" w:hAnsi="Times New Roman"/>
          <w:w w:val="9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сил</w:t>
      </w:r>
      <w:r w:rsidRPr="001332DB">
        <w:rPr>
          <w:rFonts w:ascii="Times New Roman" w:hAnsi="Times New Roman"/>
          <w:spacing w:val="-5"/>
          <w:sz w:val="28"/>
          <w:szCs w:val="28"/>
        </w:rPr>
        <w:t>у</w:t>
      </w:r>
      <w:r w:rsidRPr="001332DB">
        <w:rPr>
          <w:rFonts w:ascii="Times New Roman" w:hAnsi="Times New Roman"/>
          <w:spacing w:val="5"/>
          <w:sz w:val="28"/>
          <w:szCs w:val="28"/>
        </w:rPr>
        <w:t>э</w:t>
      </w:r>
      <w:r w:rsidRPr="001332DB">
        <w:rPr>
          <w:rFonts w:ascii="Times New Roman" w:hAnsi="Times New Roman"/>
          <w:spacing w:val="3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а</w:t>
      </w:r>
      <w:r w:rsidRPr="001332DB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</w:t>
      </w:r>
      <w:r w:rsidRPr="001332DB">
        <w:rPr>
          <w:rFonts w:ascii="Times New Roman" w:hAnsi="Times New Roman"/>
          <w:spacing w:val="-5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ме</w:t>
      </w:r>
      <w:r w:rsidRPr="001332DB">
        <w:rPr>
          <w:rFonts w:ascii="Times New Roman" w:hAnsi="Times New Roman"/>
          <w:spacing w:val="5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а</w:t>
      </w:r>
      <w:r w:rsidRPr="001332DB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из</w:t>
      </w:r>
      <w:r w:rsidRPr="001332DB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9"/>
          <w:sz w:val="28"/>
          <w:szCs w:val="28"/>
        </w:rPr>
        <w:t>б</w:t>
      </w:r>
      <w:r w:rsidRPr="001332DB">
        <w:rPr>
          <w:rFonts w:ascii="Times New Roman" w:hAnsi="Times New Roman"/>
          <w:spacing w:val="-11"/>
          <w:sz w:val="28"/>
          <w:szCs w:val="28"/>
        </w:rPr>
        <w:t>у</w:t>
      </w:r>
      <w:r w:rsidRPr="001332DB">
        <w:rPr>
          <w:rFonts w:ascii="Times New Roman" w:hAnsi="Times New Roman"/>
          <w:sz w:val="28"/>
          <w:szCs w:val="28"/>
        </w:rPr>
        <w:t>маги</w:t>
      </w:r>
      <w:r w:rsidRPr="001332DB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по</w:t>
      </w:r>
      <w:r w:rsidRPr="001332DB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17"/>
          <w:sz w:val="28"/>
          <w:szCs w:val="28"/>
        </w:rPr>
        <w:t>к</w:t>
      </w:r>
      <w:r w:rsidRPr="001332DB">
        <w:rPr>
          <w:rFonts w:ascii="Times New Roman" w:hAnsi="Times New Roman"/>
          <w:sz w:val="28"/>
          <w:szCs w:val="28"/>
        </w:rPr>
        <w:t>он</w:t>
      </w:r>
      <w:r w:rsidRPr="001332DB">
        <w:rPr>
          <w:rFonts w:ascii="Times New Roman" w:hAnsi="Times New Roman"/>
          <w:spacing w:val="-8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урной</w:t>
      </w:r>
      <w:r w:rsidRPr="001332DB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лини</w:t>
      </w:r>
      <w:r w:rsidRPr="001332DB">
        <w:rPr>
          <w:rFonts w:ascii="Times New Roman" w:hAnsi="Times New Roman"/>
          <w:spacing w:val="-1"/>
          <w:sz w:val="28"/>
          <w:szCs w:val="28"/>
        </w:rPr>
        <w:t>и</w:t>
      </w:r>
      <w:r w:rsidRPr="001332DB">
        <w:rPr>
          <w:rFonts w:ascii="Times New Roman" w:hAnsi="Times New Roman"/>
          <w:sz w:val="28"/>
          <w:szCs w:val="28"/>
        </w:rPr>
        <w:t>;</w:t>
      </w:r>
      <w:r w:rsidRPr="001332DB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6"/>
          <w:sz w:val="28"/>
          <w:szCs w:val="28"/>
        </w:rPr>
        <w:t>с</w:t>
      </w:r>
      <w:r w:rsidRPr="001332DB">
        <w:rPr>
          <w:rFonts w:ascii="Times New Roman" w:hAnsi="Times New Roman"/>
          <w:sz w:val="28"/>
          <w:szCs w:val="28"/>
        </w:rPr>
        <w:t>ам</w:t>
      </w:r>
      <w:r w:rsidRPr="001332DB">
        <w:rPr>
          <w:rFonts w:ascii="Times New Roman" w:hAnsi="Times New Roman"/>
          <w:spacing w:val="7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-7"/>
          <w:sz w:val="28"/>
          <w:szCs w:val="28"/>
        </w:rPr>
        <w:t>т</w:t>
      </w:r>
      <w:r w:rsidRPr="001332DB">
        <w:rPr>
          <w:rFonts w:ascii="Times New Roman" w:hAnsi="Times New Roman"/>
          <w:spacing w:val="-6"/>
          <w:sz w:val="28"/>
          <w:szCs w:val="28"/>
        </w:rPr>
        <w:t>о</w:t>
      </w:r>
      <w:r w:rsidRPr="001332DB">
        <w:rPr>
          <w:rFonts w:ascii="Times New Roman" w:hAnsi="Times New Roman"/>
          <w:spacing w:val="1"/>
          <w:sz w:val="28"/>
          <w:szCs w:val="28"/>
        </w:rPr>
        <w:t>я</w:t>
      </w:r>
      <w:r w:rsidRPr="001332DB">
        <w:rPr>
          <w:rFonts w:ascii="Times New Roman" w:hAnsi="Times New Roman"/>
          <w:spacing w:val="-2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6"/>
          <w:sz w:val="28"/>
          <w:szCs w:val="28"/>
        </w:rPr>
        <w:t>л</w:t>
      </w:r>
      <w:r w:rsidRPr="001332DB">
        <w:rPr>
          <w:rFonts w:ascii="Times New Roman" w:hAnsi="Times New Roman"/>
          <w:spacing w:val="2"/>
          <w:sz w:val="28"/>
          <w:szCs w:val="28"/>
        </w:rPr>
        <w:t>ь</w:t>
      </w:r>
      <w:r w:rsidRPr="001332DB">
        <w:rPr>
          <w:rFonts w:ascii="Times New Roman" w:hAnsi="Times New Roman"/>
          <w:sz w:val="28"/>
          <w:szCs w:val="28"/>
        </w:rPr>
        <w:t>н</w:t>
      </w:r>
      <w:r w:rsidRPr="001332DB">
        <w:rPr>
          <w:rFonts w:ascii="Times New Roman" w:hAnsi="Times New Roman"/>
          <w:spacing w:val="4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рисо</w:t>
      </w:r>
      <w:r w:rsidRPr="001332DB">
        <w:rPr>
          <w:rFonts w:ascii="Times New Roman" w:hAnsi="Times New Roman"/>
          <w:spacing w:val="-7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ание</w:t>
      </w:r>
      <w:r w:rsidRPr="001332D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2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6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мы</w:t>
      </w:r>
      <w:r w:rsidRPr="001332DB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3"/>
          <w:sz w:val="28"/>
          <w:szCs w:val="28"/>
        </w:rPr>
        <w:t>б</w:t>
      </w:r>
      <w:r w:rsidRPr="001332DB">
        <w:rPr>
          <w:rFonts w:ascii="Times New Roman" w:hAnsi="Times New Roman"/>
          <w:sz w:val="28"/>
          <w:szCs w:val="28"/>
        </w:rPr>
        <w:t>ъ</w:t>
      </w:r>
      <w:r w:rsidRPr="001332DB">
        <w:rPr>
          <w:rFonts w:ascii="Times New Roman" w:hAnsi="Times New Roman"/>
          <w:spacing w:val="-5"/>
          <w:sz w:val="28"/>
          <w:szCs w:val="28"/>
        </w:rPr>
        <w:t>е</w:t>
      </w:r>
      <w:r w:rsidRPr="001332DB">
        <w:rPr>
          <w:rFonts w:ascii="Times New Roman" w:hAnsi="Times New Roman"/>
          <w:spacing w:val="-7"/>
          <w:sz w:val="28"/>
          <w:szCs w:val="28"/>
        </w:rPr>
        <w:t>к</w:t>
      </w:r>
      <w:r w:rsidRPr="001332DB">
        <w:rPr>
          <w:rFonts w:ascii="Times New Roman" w:hAnsi="Times New Roman"/>
          <w:spacing w:val="3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а</w:t>
      </w:r>
      <w:r w:rsidRPr="001332DB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22"/>
          <w:sz w:val="28"/>
          <w:szCs w:val="28"/>
        </w:rPr>
        <w:t>т</w:t>
      </w:r>
      <w:r w:rsidRPr="001332DB">
        <w:rPr>
          <w:rFonts w:ascii="Times New Roman" w:hAnsi="Times New Roman"/>
          <w:spacing w:val="2"/>
          <w:sz w:val="28"/>
          <w:szCs w:val="28"/>
        </w:rPr>
        <w:t>.</w:t>
      </w:r>
      <w:r w:rsidRPr="001332DB">
        <w:rPr>
          <w:rFonts w:ascii="Times New Roman" w:hAnsi="Times New Roman"/>
          <w:spacing w:val="-1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.</w:t>
      </w:r>
    </w:p>
    <w:p w:rsidR="008D3FE3" w:rsidRDefault="008D3FE3" w:rsidP="008D3FE3">
      <w:pPr>
        <w:kinsoku w:val="0"/>
        <w:overflowPunct w:val="0"/>
        <w:spacing w:before="10" w:after="0"/>
        <w:rPr>
          <w:rFonts w:ascii="Times New Roman" w:hAnsi="Times New Roman"/>
          <w:b/>
          <w:iCs/>
          <w:sz w:val="28"/>
          <w:szCs w:val="28"/>
        </w:rPr>
      </w:pPr>
      <w:r w:rsidRPr="005B0C2C">
        <w:rPr>
          <w:rFonts w:ascii="Times New Roman" w:hAnsi="Times New Roman"/>
          <w:b/>
          <w:iCs/>
          <w:spacing w:val="-13"/>
          <w:sz w:val="28"/>
          <w:szCs w:val="28"/>
        </w:rPr>
        <w:t>Р</w:t>
      </w:r>
      <w:r w:rsidRPr="005B0C2C">
        <w:rPr>
          <w:rFonts w:ascii="Times New Roman" w:hAnsi="Times New Roman"/>
          <w:b/>
          <w:iCs/>
          <w:sz w:val="28"/>
          <w:szCs w:val="28"/>
        </w:rPr>
        <w:t>а</w:t>
      </w:r>
      <w:r w:rsidRPr="005B0C2C">
        <w:rPr>
          <w:rFonts w:ascii="Times New Roman" w:hAnsi="Times New Roman"/>
          <w:b/>
          <w:iCs/>
          <w:spacing w:val="1"/>
          <w:sz w:val="28"/>
          <w:szCs w:val="28"/>
        </w:rPr>
        <w:t>з</w:t>
      </w:r>
      <w:r w:rsidRPr="005B0C2C">
        <w:rPr>
          <w:rFonts w:ascii="Times New Roman" w:hAnsi="Times New Roman"/>
          <w:b/>
          <w:iCs/>
          <w:sz w:val="28"/>
          <w:szCs w:val="28"/>
        </w:rPr>
        <w:t>витие</w:t>
      </w:r>
      <w:r w:rsidRPr="005B0C2C">
        <w:rPr>
          <w:rFonts w:ascii="Times New Roman" w:hAnsi="Times New Roman"/>
          <w:b/>
          <w:iCs/>
          <w:spacing w:val="-9"/>
          <w:sz w:val="28"/>
          <w:szCs w:val="28"/>
        </w:rPr>
        <w:t xml:space="preserve"> </w:t>
      </w:r>
      <w:r w:rsidRPr="005B0C2C">
        <w:rPr>
          <w:rFonts w:ascii="Times New Roman" w:hAnsi="Times New Roman"/>
          <w:b/>
          <w:iCs/>
          <w:spacing w:val="-5"/>
          <w:sz w:val="28"/>
          <w:szCs w:val="28"/>
        </w:rPr>
        <w:t>у</w:t>
      </w:r>
      <w:r w:rsidRPr="005B0C2C">
        <w:rPr>
          <w:rFonts w:ascii="Times New Roman" w:hAnsi="Times New Roman"/>
          <w:b/>
          <w:iCs/>
          <w:sz w:val="28"/>
          <w:szCs w:val="28"/>
        </w:rPr>
        <w:t>мений</w:t>
      </w:r>
      <w:r w:rsidRPr="005B0C2C">
        <w:rPr>
          <w:rFonts w:ascii="Times New Roman" w:hAnsi="Times New Roman"/>
          <w:b/>
          <w:iCs/>
          <w:spacing w:val="-7"/>
          <w:sz w:val="28"/>
          <w:szCs w:val="28"/>
        </w:rPr>
        <w:t xml:space="preserve"> в</w:t>
      </w:r>
      <w:r w:rsidRPr="005B0C2C">
        <w:rPr>
          <w:rFonts w:ascii="Times New Roman" w:hAnsi="Times New Roman"/>
          <w:b/>
          <w:iCs/>
          <w:sz w:val="28"/>
          <w:szCs w:val="28"/>
        </w:rPr>
        <w:t>осприним</w:t>
      </w:r>
      <w:r w:rsidRPr="005B0C2C">
        <w:rPr>
          <w:rFonts w:ascii="Times New Roman" w:hAnsi="Times New Roman"/>
          <w:b/>
          <w:iCs/>
          <w:spacing w:val="7"/>
          <w:sz w:val="28"/>
          <w:szCs w:val="28"/>
        </w:rPr>
        <w:t>а</w:t>
      </w:r>
      <w:r w:rsidRPr="005B0C2C">
        <w:rPr>
          <w:rFonts w:ascii="Times New Roman" w:hAnsi="Times New Roman"/>
          <w:b/>
          <w:iCs/>
          <w:sz w:val="28"/>
          <w:szCs w:val="28"/>
        </w:rPr>
        <w:t>ть</w:t>
      </w:r>
      <w:r w:rsidRPr="005B0C2C">
        <w:rPr>
          <w:rFonts w:ascii="Times New Roman" w:hAnsi="Times New Roman"/>
          <w:b/>
          <w:iCs/>
          <w:spacing w:val="-11"/>
          <w:sz w:val="28"/>
          <w:szCs w:val="28"/>
        </w:rPr>
        <w:t xml:space="preserve"> </w:t>
      </w:r>
      <w:r w:rsidRPr="005B0C2C">
        <w:rPr>
          <w:rFonts w:ascii="Times New Roman" w:hAnsi="Times New Roman"/>
          <w:b/>
          <w:iCs/>
          <w:sz w:val="28"/>
          <w:szCs w:val="28"/>
        </w:rPr>
        <w:t>и</w:t>
      </w:r>
      <w:r w:rsidRPr="005B0C2C">
        <w:rPr>
          <w:rFonts w:ascii="Times New Roman" w:hAnsi="Times New Roman"/>
          <w:b/>
          <w:iCs/>
          <w:spacing w:val="-9"/>
          <w:sz w:val="28"/>
          <w:szCs w:val="28"/>
        </w:rPr>
        <w:t xml:space="preserve"> </w:t>
      </w:r>
      <w:r w:rsidRPr="005B0C2C">
        <w:rPr>
          <w:rFonts w:ascii="Times New Roman" w:hAnsi="Times New Roman"/>
          <w:b/>
          <w:iCs/>
          <w:sz w:val="28"/>
          <w:szCs w:val="28"/>
        </w:rPr>
        <w:t>и</w:t>
      </w:r>
      <w:r w:rsidRPr="005B0C2C">
        <w:rPr>
          <w:rFonts w:ascii="Times New Roman" w:hAnsi="Times New Roman"/>
          <w:b/>
          <w:iCs/>
          <w:spacing w:val="-3"/>
          <w:sz w:val="28"/>
          <w:szCs w:val="28"/>
        </w:rPr>
        <w:t>з</w:t>
      </w:r>
      <w:r w:rsidRPr="005B0C2C">
        <w:rPr>
          <w:rFonts w:ascii="Times New Roman" w:hAnsi="Times New Roman"/>
          <w:b/>
          <w:iCs/>
          <w:spacing w:val="-6"/>
          <w:sz w:val="28"/>
          <w:szCs w:val="28"/>
        </w:rPr>
        <w:t>о</w:t>
      </w:r>
      <w:r w:rsidRPr="005B0C2C">
        <w:rPr>
          <w:rFonts w:ascii="Times New Roman" w:hAnsi="Times New Roman"/>
          <w:b/>
          <w:iCs/>
          <w:spacing w:val="4"/>
          <w:sz w:val="28"/>
          <w:szCs w:val="28"/>
        </w:rPr>
        <w:t>бр</w:t>
      </w:r>
      <w:r w:rsidRPr="005B0C2C">
        <w:rPr>
          <w:rFonts w:ascii="Times New Roman" w:hAnsi="Times New Roman"/>
          <w:b/>
          <w:iCs/>
          <w:sz w:val="28"/>
          <w:szCs w:val="28"/>
        </w:rPr>
        <w:t>а</w:t>
      </w:r>
      <w:r w:rsidRPr="005B0C2C">
        <w:rPr>
          <w:rFonts w:ascii="Times New Roman" w:hAnsi="Times New Roman"/>
          <w:b/>
          <w:iCs/>
          <w:spacing w:val="-6"/>
          <w:sz w:val="28"/>
          <w:szCs w:val="28"/>
        </w:rPr>
        <w:t>ж</w:t>
      </w:r>
      <w:r w:rsidRPr="005B0C2C">
        <w:rPr>
          <w:rFonts w:ascii="Times New Roman" w:hAnsi="Times New Roman"/>
          <w:b/>
          <w:iCs/>
          <w:sz w:val="28"/>
          <w:szCs w:val="28"/>
        </w:rPr>
        <w:t>ать</w:t>
      </w:r>
      <w:r w:rsidRPr="005B0C2C">
        <w:rPr>
          <w:rFonts w:ascii="Times New Roman" w:hAnsi="Times New Roman"/>
          <w:b/>
          <w:iCs/>
          <w:spacing w:val="-7"/>
          <w:sz w:val="28"/>
          <w:szCs w:val="28"/>
        </w:rPr>
        <w:t xml:space="preserve"> ф</w:t>
      </w:r>
      <w:r w:rsidRPr="005B0C2C">
        <w:rPr>
          <w:rFonts w:ascii="Times New Roman" w:hAnsi="Times New Roman"/>
          <w:b/>
          <w:iCs/>
          <w:sz w:val="28"/>
          <w:szCs w:val="28"/>
        </w:rPr>
        <w:t>о</w:t>
      </w:r>
      <w:r w:rsidRPr="005B0C2C">
        <w:rPr>
          <w:rFonts w:ascii="Times New Roman" w:hAnsi="Times New Roman"/>
          <w:b/>
          <w:iCs/>
          <w:spacing w:val="-16"/>
          <w:sz w:val="28"/>
          <w:szCs w:val="28"/>
        </w:rPr>
        <w:t>р</w:t>
      </w:r>
      <w:r w:rsidRPr="005B0C2C">
        <w:rPr>
          <w:rFonts w:ascii="Times New Roman" w:hAnsi="Times New Roman"/>
          <w:b/>
          <w:iCs/>
          <w:sz w:val="28"/>
          <w:szCs w:val="28"/>
        </w:rPr>
        <w:t>му</w:t>
      </w:r>
      <w:r w:rsidRPr="005B0C2C">
        <w:rPr>
          <w:rFonts w:ascii="Times New Roman" w:hAnsi="Times New Roman"/>
          <w:b/>
          <w:iCs/>
          <w:spacing w:val="-8"/>
          <w:sz w:val="28"/>
          <w:szCs w:val="28"/>
        </w:rPr>
        <w:t xml:space="preserve"> </w:t>
      </w:r>
      <w:r w:rsidRPr="005B0C2C">
        <w:rPr>
          <w:rFonts w:ascii="Times New Roman" w:hAnsi="Times New Roman"/>
          <w:b/>
          <w:iCs/>
          <w:sz w:val="28"/>
          <w:szCs w:val="28"/>
        </w:rPr>
        <w:t>пр</w:t>
      </w:r>
      <w:r w:rsidRPr="005B0C2C">
        <w:rPr>
          <w:rFonts w:ascii="Times New Roman" w:hAnsi="Times New Roman"/>
          <w:b/>
          <w:iCs/>
          <w:spacing w:val="-5"/>
          <w:sz w:val="28"/>
          <w:szCs w:val="28"/>
        </w:rPr>
        <w:t>е</w:t>
      </w:r>
      <w:r w:rsidRPr="005B0C2C">
        <w:rPr>
          <w:rFonts w:ascii="Times New Roman" w:hAnsi="Times New Roman"/>
          <w:b/>
          <w:iCs/>
          <w:spacing w:val="-2"/>
          <w:sz w:val="28"/>
          <w:szCs w:val="28"/>
        </w:rPr>
        <w:t>д</w:t>
      </w:r>
      <w:r w:rsidRPr="005B0C2C">
        <w:rPr>
          <w:rFonts w:ascii="Times New Roman" w:hAnsi="Times New Roman"/>
          <w:b/>
          <w:iCs/>
          <w:sz w:val="28"/>
          <w:szCs w:val="28"/>
        </w:rPr>
        <w:t>мето</w:t>
      </w:r>
      <w:r w:rsidRPr="005B0C2C">
        <w:rPr>
          <w:rFonts w:ascii="Times New Roman" w:hAnsi="Times New Roman"/>
          <w:b/>
          <w:iCs/>
          <w:spacing w:val="1"/>
          <w:sz w:val="28"/>
          <w:szCs w:val="28"/>
        </w:rPr>
        <w:t>в</w:t>
      </w:r>
      <w:r w:rsidRPr="005B0C2C">
        <w:rPr>
          <w:rFonts w:ascii="Times New Roman" w:hAnsi="Times New Roman"/>
          <w:b/>
          <w:iCs/>
          <w:sz w:val="28"/>
          <w:szCs w:val="28"/>
        </w:rPr>
        <w:t>,</w:t>
      </w:r>
      <w:r w:rsidRPr="005B0C2C">
        <w:rPr>
          <w:rFonts w:ascii="Times New Roman" w:hAnsi="Times New Roman"/>
          <w:b/>
          <w:iCs/>
          <w:w w:val="99"/>
          <w:sz w:val="28"/>
          <w:szCs w:val="28"/>
        </w:rPr>
        <w:t xml:space="preserve"> </w:t>
      </w:r>
      <w:r w:rsidRPr="005B0C2C">
        <w:rPr>
          <w:rFonts w:ascii="Times New Roman" w:hAnsi="Times New Roman"/>
          <w:b/>
          <w:iCs/>
          <w:sz w:val="28"/>
          <w:szCs w:val="28"/>
        </w:rPr>
        <w:t>пропорции,</w:t>
      </w:r>
      <w:r w:rsidRPr="005B0C2C">
        <w:rPr>
          <w:rFonts w:ascii="Times New Roman" w:hAnsi="Times New Roman"/>
          <w:b/>
          <w:iCs/>
          <w:spacing w:val="-25"/>
          <w:sz w:val="28"/>
          <w:szCs w:val="28"/>
        </w:rPr>
        <w:t xml:space="preserve"> </w:t>
      </w:r>
      <w:r w:rsidRPr="005B0C2C">
        <w:rPr>
          <w:rFonts w:ascii="Times New Roman" w:hAnsi="Times New Roman"/>
          <w:b/>
          <w:iCs/>
          <w:spacing w:val="-12"/>
          <w:sz w:val="28"/>
          <w:szCs w:val="28"/>
        </w:rPr>
        <w:t>к</w:t>
      </w:r>
      <w:r w:rsidRPr="005B0C2C">
        <w:rPr>
          <w:rFonts w:ascii="Times New Roman" w:hAnsi="Times New Roman"/>
          <w:b/>
          <w:iCs/>
          <w:sz w:val="28"/>
          <w:szCs w:val="28"/>
        </w:rPr>
        <w:t>онст</w:t>
      </w:r>
      <w:r w:rsidRPr="005B0C2C">
        <w:rPr>
          <w:rFonts w:ascii="Times New Roman" w:hAnsi="Times New Roman"/>
          <w:b/>
          <w:iCs/>
          <w:spacing w:val="-2"/>
          <w:sz w:val="28"/>
          <w:szCs w:val="28"/>
        </w:rPr>
        <w:t>р</w:t>
      </w:r>
      <w:r w:rsidRPr="005B0C2C">
        <w:rPr>
          <w:rFonts w:ascii="Times New Roman" w:hAnsi="Times New Roman"/>
          <w:b/>
          <w:iCs/>
          <w:sz w:val="28"/>
          <w:szCs w:val="28"/>
        </w:rPr>
        <w:t>у</w:t>
      </w:r>
      <w:r w:rsidRPr="005B0C2C">
        <w:rPr>
          <w:rFonts w:ascii="Times New Roman" w:hAnsi="Times New Roman"/>
          <w:b/>
          <w:iCs/>
          <w:spacing w:val="5"/>
          <w:sz w:val="28"/>
          <w:szCs w:val="28"/>
        </w:rPr>
        <w:t>к</w:t>
      </w:r>
      <w:r w:rsidRPr="005B0C2C">
        <w:rPr>
          <w:rFonts w:ascii="Times New Roman" w:hAnsi="Times New Roman"/>
          <w:b/>
          <w:iCs/>
          <w:sz w:val="28"/>
          <w:szCs w:val="28"/>
        </w:rPr>
        <w:t>цию</w:t>
      </w:r>
      <w:r>
        <w:rPr>
          <w:rFonts w:ascii="Times New Roman" w:hAnsi="Times New Roman"/>
          <w:b/>
          <w:iCs/>
          <w:sz w:val="28"/>
          <w:szCs w:val="28"/>
        </w:rPr>
        <w:t xml:space="preserve"> -   21 час.</w:t>
      </w:r>
    </w:p>
    <w:p w:rsidR="008D3FE3" w:rsidRPr="001332DB" w:rsidRDefault="008D3FE3" w:rsidP="008D3FE3">
      <w:pPr>
        <w:pStyle w:val="a6"/>
        <w:tabs>
          <w:tab w:val="left" w:pos="2811"/>
          <w:tab w:val="left" w:pos="4083"/>
          <w:tab w:val="left" w:pos="5615"/>
          <w:tab w:val="left" w:pos="6925"/>
          <w:tab w:val="left" w:pos="8327"/>
        </w:tabs>
        <w:kinsoku w:val="0"/>
        <w:overflowPunct w:val="0"/>
        <w:spacing w:before="10" w:after="0" w:line="240" w:lineRule="auto"/>
        <w:rPr>
          <w:rFonts w:ascii="Times New Roman" w:hAnsi="Times New Roman"/>
          <w:sz w:val="28"/>
          <w:szCs w:val="28"/>
        </w:rPr>
      </w:pPr>
      <w:r w:rsidRPr="001332DB">
        <w:rPr>
          <w:rFonts w:ascii="Times New Roman" w:hAnsi="Times New Roman"/>
          <w:sz w:val="28"/>
          <w:szCs w:val="28"/>
        </w:rPr>
        <w:t>Фо</w:t>
      </w:r>
      <w:r w:rsidRPr="001332DB">
        <w:rPr>
          <w:rFonts w:ascii="Times New Roman" w:hAnsi="Times New Roman"/>
          <w:spacing w:val="-5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мир</w:t>
      </w:r>
      <w:r w:rsidRPr="001332DB">
        <w:rPr>
          <w:rFonts w:ascii="Times New Roman" w:hAnsi="Times New Roman"/>
          <w:spacing w:val="6"/>
          <w:sz w:val="28"/>
          <w:szCs w:val="28"/>
        </w:rPr>
        <w:t>о</w:t>
      </w:r>
      <w:r w:rsidRPr="001332DB">
        <w:rPr>
          <w:rFonts w:ascii="Times New Roman" w:hAnsi="Times New Roman"/>
          <w:spacing w:val="-8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ание </w:t>
      </w:r>
      <w:r w:rsidRPr="001332DB">
        <w:rPr>
          <w:rFonts w:ascii="Times New Roman" w:hAnsi="Times New Roman"/>
          <w:sz w:val="28"/>
          <w:szCs w:val="28"/>
        </w:rPr>
        <w:t>пон</w:t>
      </w:r>
      <w:r w:rsidRPr="001332DB">
        <w:rPr>
          <w:rFonts w:ascii="Times New Roman" w:hAnsi="Times New Roman"/>
          <w:spacing w:val="1"/>
          <w:sz w:val="28"/>
          <w:szCs w:val="28"/>
        </w:rPr>
        <w:t>я</w:t>
      </w:r>
      <w:r w:rsidRPr="001332DB">
        <w:rPr>
          <w:rFonts w:ascii="Times New Roman" w:hAnsi="Times New Roman"/>
          <w:spacing w:val="-2"/>
          <w:sz w:val="28"/>
          <w:szCs w:val="28"/>
        </w:rPr>
        <w:t>т</w:t>
      </w:r>
      <w:r w:rsidRPr="001332DB">
        <w:rPr>
          <w:rFonts w:ascii="Times New Roman" w:hAnsi="Times New Roman"/>
          <w:spacing w:val="4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: </w:t>
      </w:r>
      <w:r w:rsidRPr="001332DB">
        <w:rPr>
          <w:rFonts w:ascii="Times New Roman" w:hAnsi="Times New Roman"/>
          <w:sz w:val="28"/>
          <w:szCs w:val="28"/>
        </w:rPr>
        <w:t>«пр</w:t>
      </w:r>
      <w:r w:rsidRPr="001332DB">
        <w:rPr>
          <w:rFonts w:ascii="Times New Roman" w:hAnsi="Times New Roman"/>
          <w:spacing w:val="-5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ме</w:t>
      </w:r>
      <w:r w:rsidRPr="001332DB">
        <w:rPr>
          <w:rFonts w:ascii="Times New Roman" w:hAnsi="Times New Roman"/>
          <w:spacing w:val="5"/>
          <w:sz w:val="28"/>
          <w:szCs w:val="28"/>
        </w:rPr>
        <w:t>т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pacing w:val="2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6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м</w:t>
      </w:r>
      <w:r w:rsidRPr="001332DB">
        <w:rPr>
          <w:rFonts w:ascii="Times New Roman" w:hAnsi="Times New Roman"/>
          <w:spacing w:val="7"/>
          <w:sz w:val="28"/>
          <w:szCs w:val="28"/>
        </w:rPr>
        <w:t>а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z w:val="28"/>
          <w:szCs w:val="28"/>
        </w:rPr>
        <w:tab/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pacing w:val="2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5"/>
          <w:sz w:val="28"/>
          <w:szCs w:val="28"/>
        </w:rPr>
        <w:t>г</w:t>
      </w:r>
      <w:r w:rsidRPr="001332DB">
        <w:rPr>
          <w:rFonts w:ascii="Times New Roman" w:hAnsi="Times New Roman"/>
          <w:spacing w:val="-7"/>
          <w:sz w:val="28"/>
          <w:szCs w:val="28"/>
        </w:rPr>
        <w:t>у</w:t>
      </w:r>
      <w:r w:rsidRPr="001332DB">
        <w:rPr>
          <w:rFonts w:ascii="Times New Roman" w:hAnsi="Times New Roman"/>
          <w:sz w:val="28"/>
          <w:szCs w:val="28"/>
        </w:rPr>
        <w:t>р</w:t>
      </w:r>
      <w:r w:rsidRPr="001332DB">
        <w:rPr>
          <w:rFonts w:ascii="Times New Roman" w:hAnsi="Times New Roman"/>
          <w:spacing w:val="6"/>
          <w:sz w:val="28"/>
          <w:szCs w:val="28"/>
        </w:rPr>
        <w:t>а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z w:val="28"/>
          <w:szCs w:val="28"/>
        </w:rPr>
        <w:tab/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pacing w:val="6"/>
          <w:sz w:val="28"/>
          <w:szCs w:val="28"/>
        </w:rPr>
        <w:t>с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5"/>
          <w:sz w:val="28"/>
          <w:szCs w:val="28"/>
        </w:rPr>
        <w:t>л</w:t>
      </w:r>
      <w:r w:rsidRPr="001332DB">
        <w:rPr>
          <w:rFonts w:ascii="Times New Roman" w:hAnsi="Times New Roman"/>
          <w:spacing w:val="-7"/>
          <w:sz w:val="28"/>
          <w:szCs w:val="28"/>
        </w:rPr>
        <w:t>у</w:t>
      </w:r>
      <w:r w:rsidRPr="001332DB">
        <w:rPr>
          <w:rFonts w:ascii="Times New Roman" w:hAnsi="Times New Roman"/>
          <w:sz w:val="28"/>
          <w:szCs w:val="28"/>
        </w:rPr>
        <w:t>э</w:t>
      </w:r>
      <w:r w:rsidRPr="001332DB">
        <w:rPr>
          <w:rFonts w:ascii="Times New Roman" w:hAnsi="Times New Roman"/>
          <w:spacing w:val="3"/>
          <w:sz w:val="28"/>
          <w:szCs w:val="28"/>
        </w:rPr>
        <w:t>т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4"/>
          <w:sz w:val="28"/>
          <w:szCs w:val="28"/>
        </w:rPr>
        <w:t>т</w:t>
      </w:r>
      <w:r w:rsidRPr="001332DB">
        <w:rPr>
          <w:rFonts w:ascii="Times New Roman" w:hAnsi="Times New Roman"/>
          <w:spacing w:val="6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л</w:t>
      </w:r>
      <w:r w:rsidRPr="001332DB">
        <w:rPr>
          <w:rFonts w:ascii="Times New Roman" w:hAnsi="Times New Roman"/>
          <w:spacing w:val="2"/>
          <w:sz w:val="28"/>
          <w:szCs w:val="28"/>
        </w:rPr>
        <w:t>ь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z w:val="28"/>
          <w:szCs w:val="28"/>
        </w:rPr>
        <w:t>ча</w:t>
      </w:r>
      <w:r w:rsidRPr="001332DB">
        <w:rPr>
          <w:rFonts w:ascii="Times New Roman" w:hAnsi="Times New Roman"/>
          <w:spacing w:val="6"/>
          <w:sz w:val="28"/>
          <w:szCs w:val="28"/>
        </w:rPr>
        <w:t>с</w:t>
      </w:r>
      <w:r w:rsidRPr="001332DB">
        <w:rPr>
          <w:rFonts w:ascii="Times New Roman" w:hAnsi="Times New Roman"/>
          <w:spacing w:val="-2"/>
          <w:sz w:val="28"/>
          <w:szCs w:val="28"/>
        </w:rPr>
        <w:t>т</w:t>
      </w:r>
      <w:r w:rsidRPr="001332DB">
        <w:rPr>
          <w:rFonts w:ascii="Times New Roman" w:hAnsi="Times New Roman"/>
          <w:spacing w:val="2"/>
          <w:sz w:val="28"/>
          <w:szCs w:val="28"/>
        </w:rPr>
        <w:t>ь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«э</w:t>
      </w:r>
      <w:r w:rsidRPr="001332DB">
        <w:rPr>
          <w:rFonts w:ascii="Times New Roman" w:hAnsi="Times New Roman"/>
          <w:sz w:val="28"/>
          <w:szCs w:val="28"/>
        </w:rPr>
        <w:t>леме</w:t>
      </w:r>
      <w:r w:rsidRPr="001332DB">
        <w:rPr>
          <w:rFonts w:ascii="Times New Roman" w:hAnsi="Times New Roman"/>
          <w:spacing w:val="8"/>
          <w:sz w:val="28"/>
          <w:szCs w:val="28"/>
        </w:rPr>
        <w:t>н</w:t>
      </w:r>
      <w:r w:rsidRPr="001332DB">
        <w:rPr>
          <w:rFonts w:ascii="Times New Roman" w:hAnsi="Times New Roman"/>
          <w:spacing w:val="3"/>
          <w:sz w:val="28"/>
          <w:szCs w:val="28"/>
        </w:rPr>
        <w:t>т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3"/>
          <w:sz w:val="28"/>
          <w:szCs w:val="28"/>
        </w:rPr>
        <w:t>б</w:t>
      </w:r>
      <w:r w:rsidRPr="001332DB">
        <w:rPr>
          <w:rFonts w:ascii="Times New Roman" w:hAnsi="Times New Roman"/>
          <w:sz w:val="28"/>
          <w:szCs w:val="28"/>
        </w:rPr>
        <w:t>ъе</w:t>
      </w:r>
      <w:r w:rsidRPr="001332DB">
        <w:rPr>
          <w:rFonts w:ascii="Times New Roman" w:hAnsi="Times New Roman"/>
          <w:spacing w:val="2"/>
          <w:sz w:val="28"/>
          <w:szCs w:val="28"/>
        </w:rPr>
        <w:t>м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pacing w:val="4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ропор</w:t>
      </w:r>
      <w:r w:rsidRPr="001332DB">
        <w:rPr>
          <w:rFonts w:ascii="Times New Roman" w:hAnsi="Times New Roman"/>
          <w:spacing w:val="4"/>
          <w:sz w:val="28"/>
          <w:szCs w:val="28"/>
        </w:rPr>
        <w:t>ц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4"/>
          <w:sz w:val="28"/>
          <w:szCs w:val="28"/>
        </w:rPr>
        <w:t>и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pacing w:val="-17"/>
          <w:sz w:val="28"/>
          <w:szCs w:val="28"/>
        </w:rPr>
        <w:t>к</w:t>
      </w:r>
      <w:r w:rsidRPr="001332DB">
        <w:rPr>
          <w:rFonts w:ascii="Times New Roman" w:hAnsi="Times New Roman"/>
          <w:spacing w:val="4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нс</w:t>
      </w:r>
      <w:r w:rsidRPr="001332DB">
        <w:rPr>
          <w:rFonts w:ascii="Times New Roman" w:hAnsi="Times New Roman"/>
          <w:spacing w:val="4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рукци</w:t>
      </w:r>
      <w:r w:rsidRPr="001332DB">
        <w:rPr>
          <w:rFonts w:ascii="Times New Roman" w:hAnsi="Times New Roman"/>
          <w:spacing w:val="5"/>
          <w:sz w:val="28"/>
          <w:szCs w:val="28"/>
        </w:rPr>
        <w:t>я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«</w:t>
      </w:r>
      <w:r w:rsidRPr="001332DB">
        <w:rPr>
          <w:rFonts w:ascii="Times New Roman" w:hAnsi="Times New Roman"/>
          <w:spacing w:val="-7"/>
          <w:sz w:val="28"/>
          <w:szCs w:val="28"/>
        </w:rPr>
        <w:t>у</w:t>
      </w:r>
      <w:r w:rsidRPr="001332DB">
        <w:rPr>
          <w:rFonts w:ascii="Times New Roman" w:hAnsi="Times New Roman"/>
          <w:sz w:val="28"/>
          <w:szCs w:val="28"/>
        </w:rPr>
        <w:t>зо</w:t>
      </w:r>
      <w:r w:rsidRPr="001332DB">
        <w:rPr>
          <w:rFonts w:ascii="Times New Roman" w:hAnsi="Times New Roman"/>
          <w:spacing w:val="5"/>
          <w:sz w:val="28"/>
          <w:szCs w:val="28"/>
        </w:rPr>
        <w:t>р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</w:p>
    <w:p w:rsidR="008D3FE3" w:rsidRPr="001332DB" w:rsidRDefault="008D3FE3" w:rsidP="008D3FE3">
      <w:pPr>
        <w:pStyle w:val="a6"/>
        <w:kinsoku w:val="0"/>
        <w:overflowPunct w:val="0"/>
        <w:spacing w:after="0" w:line="240" w:lineRule="auto"/>
        <w:ind w:right="111"/>
        <w:rPr>
          <w:rFonts w:ascii="Times New Roman" w:hAnsi="Times New Roman"/>
          <w:sz w:val="28"/>
          <w:szCs w:val="28"/>
        </w:rPr>
      </w:pP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4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намен</w:t>
      </w:r>
      <w:r w:rsidRPr="001332DB">
        <w:rPr>
          <w:rFonts w:ascii="Times New Roman" w:hAnsi="Times New Roman"/>
          <w:spacing w:val="6"/>
          <w:sz w:val="28"/>
          <w:szCs w:val="28"/>
        </w:rPr>
        <w:t>т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z w:val="28"/>
          <w:szCs w:val="28"/>
        </w:rPr>
        <w:t>ск</w:t>
      </w:r>
      <w:r w:rsidRPr="001332DB">
        <w:rPr>
          <w:rFonts w:ascii="Times New Roman" w:hAnsi="Times New Roman"/>
          <w:spacing w:val="-16"/>
          <w:sz w:val="28"/>
          <w:szCs w:val="28"/>
        </w:rPr>
        <w:t>у</w:t>
      </w:r>
      <w:r w:rsidRPr="001332DB">
        <w:rPr>
          <w:rFonts w:ascii="Times New Roman" w:hAnsi="Times New Roman"/>
          <w:sz w:val="28"/>
          <w:szCs w:val="28"/>
        </w:rPr>
        <w:t>л</w:t>
      </w:r>
      <w:r w:rsidRPr="001332DB">
        <w:rPr>
          <w:rFonts w:ascii="Times New Roman" w:hAnsi="Times New Roman"/>
          <w:spacing w:val="-2"/>
          <w:sz w:val="28"/>
          <w:szCs w:val="28"/>
        </w:rPr>
        <w:t>ь</w:t>
      </w:r>
      <w:r w:rsidRPr="001332DB">
        <w:rPr>
          <w:rFonts w:ascii="Times New Roman" w:hAnsi="Times New Roman"/>
          <w:spacing w:val="4"/>
          <w:sz w:val="28"/>
          <w:szCs w:val="28"/>
        </w:rPr>
        <w:t>п</w:t>
      </w:r>
      <w:r w:rsidRPr="001332DB">
        <w:rPr>
          <w:rFonts w:ascii="Times New Roman" w:hAnsi="Times New Roman"/>
          <w:spacing w:val="-2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ур</w:t>
      </w:r>
      <w:r w:rsidRPr="001332DB">
        <w:rPr>
          <w:rFonts w:ascii="Times New Roman" w:hAnsi="Times New Roman"/>
          <w:spacing w:val="5"/>
          <w:sz w:val="28"/>
          <w:szCs w:val="28"/>
        </w:rPr>
        <w:t>а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pacing w:val="2"/>
          <w:sz w:val="28"/>
          <w:szCs w:val="28"/>
        </w:rPr>
        <w:t>б</w:t>
      </w:r>
      <w:r w:rsidRPr="001332DB">
        <w:rPr>
          <w:rFonts w:ascii="Times New Roman" w:hAnsi="Times New Roman"/>
          <w:sz w:val="28"/>
          <w:szCs w:val="28"/>
        </w:rPr>
        <w:t>арель</w:t>
      </w:r>
      <w:r w:rsidRPr="001332DB">
        <w:rPr>
          <w:rFonts w:ascii="Times New Roman" w:hAnsi="Times New Roman"/>
          <w:spacing w:val="6"/>
          <w:sz w:val="28"/>
          <w:szCs w:val="28"/>
        </w:rPr>
        <w:t>еф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z w:val="28"/>
          <w:szCs w:val="28"/>
        </w:rPr>
        <w:t>симме</w:t>
      </w:r>
      <w:r w:rsidRPr="001332DB">
        <w:rPr>
          <w:rFonts w:ascii="Times New Roman" w:hAnsi="Times New Roman"/>
          <w:spacing w:val="8"/>
          <w:sz w:val="28"/>
          <w:szCs w:val="28"/>
        </w:rPr>
        <w:t>т</w:t>
      </w:r>
      <w:r w:rsidRPr="001332DB">
        <w:rPr>
          <w:rFonts w:ascii="Times New Roman" w:hAnsi="Times New Roman"/>
          <w:spacing w:val="4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6"/>
          <w:sz w:val="28"/>
          <w:szCs w:val="28"/>
        </w:rPr>
        <w:t>я</w:t>
      </w:r>
      <w:r w:rsidRPr="001332DB">
        <w:rPr>
          <w:rFonts w:ascii="Times New Roman" w:hAnsi="Times New Roman"/>
          <w:spacing w:val="-6"/>
          <w:sz w:val="28"/>
          <w:szCs w:val="28"/>
        </w:rPr>
        <w:t>»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«</w:t>
      </w:r>
      <w:r w:rsidRPr="001332DB">
        <w:rPr>
          <w:rFonts w:ascii="Times New Roman" w:hAnsi="Times New Roman"/>
          <w:spacing w:val="-5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п</w:t>
      </w:r>
      <w:r w:rsidRPr="001332DB">
        <w:rPr>
          <w:rFonts w:ascii="Times New Roman" w:hAnsi="Times New Roman"/>
          <w:spacing w:val="4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ли</w:t>
      </w:r>
      <w:r w:rsidRPr="001332DB">
        <w:rPr>
          <w:rFonts w:ascii="Times New Roman" w:hAnsi="Times New Roman"/>
          <w:spacing w:val="-7"/>
          <w:sz w:val="28"/>
          <w:szCs w:val="28"/>
        </w:rPr>
        <w:t>к</w:t>
      </w:r>
      <w:r w:rsidRPr="001332DB">
        <w:rPr>
          <w:rFonts w:ascii="Times New Roman" w:hAnsi="Times New Roman"/>
          <w:sz w:val="28"/>
          <w:szCs w:val="28"/>
        </w:rPr>
        <w:t>аци</w:t>
      </w:r>
      <w:r w:rsidRPr="001332DB">
        <w:rPr>
          <w:rFonts w:ascii="Times New Roman" w:hAnsi="Times New Roman"/>
          <w:spacing w:val="7"/>
          <w:sz w:val="28"/>
          <w:szCs w:val="28"/>
        </w:rPr>
        <w:t>я</w:t>
      </w:r>
      <w:r w:rsidRPr="001332DB">
        <w:rPr>
          <w:rFonts w:ascii="Times New Roman" w:hAnsi="Times New Roman"/>
          <w:sz w:val="28"/>
          <w:szCs w:val="28"/>
        </w:rPr>
        <w:t>»</w:t>
      </w:r>
      <w:r w:rsidRPr="001332DB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22"/>
          <w:sz w:val="28"/>
          <w:szCs w:val="28"/>
        </w:rPr>
        <w:t>т</w:t>
      </w:r>
      <w:r w:rsidRPr="001332DB">
        <w:rPr>
          <w:rFonts w:ascii="Times New Roman" w:hAnsi="Times New Roman"/>
          <w:spacing w:val="2"/>
          <w:sz w:val="28"/>
          <w:szCs w:val="28"/>
        </w:rPr>
        <w:t>.</w:t>
      </w:r>
      <w:r w:rsidRPr="001332DB">
        <w:rPr>
          <w:rFonts w:ascii="Times New Roman" w:hAnsi="Times New Roman"/>
          <w:spacing w:val="-1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.</w:t>
      </w:r>
    </w:p>
    <w:p w:rsidR="008D3FE3" w:rsidRPr="001332DB" w:rsidRDefault="008D3FE3" w:rsidP="008D3FE3">
      <w:pPr>
        <w:pStyle w:val="a6"/>
        <w:kinsoku w:val="0"/>
        <w:overflowPunct w:val="0"/>
        <w:spacing w:after="0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 w:rsidRPr="001332DB">
        <w:rPr>
          <w:rFonts w:ascii="Times New Roman" w:hAnsi="Times New Roman"/>
          <w:sz w:val="28"/>
          <w:szCs w:val="28"/>
        </w:rPr>
        <w:t>Разноо</w:t>
      </w:r>
      <w:r w:rsidRPr="001332DB">
        <w:rPr>
          <w:rFonts w:ascii="Times New Roman" w:hAnsi="Times New Roman"/>
          <w:spacing w:val="2"/>
          <w:sz w:val="28"/>
          <w:szCs w:val="28"/>
        </w:rPr>
        <w:t>б</w:t>
      </w:r>
      <w:r w:rsidRPr="001332DB">
        <w:rPr>
          <w:rFonts w:ascii="Times New Roman" w:hAnsi="Times New Roman"/>
          <w:sz w:val="28"/>
          <w:szCs w:val="28"/>
        </w:rPr>
        <w:t>разие</w:t>
      </w:r>
      <w:r w:rsidRPr="001332DB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2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6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м</w:t>
      </w:r>
      <w:r w:rsidRPr="001332DB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</w:t>
      </w:r>
      <w:r w:rsidRPr="001332DB">
        <w:rPr>
          <w:rFonts w:ascii="Times New Roman" w:hAnsi="Times New Roman"/>
          <w:spacing w:val="-5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метно</w:t>
      </w:r>
      <w:r w:rsidRPr="001332DB">
        <w:rPr>
          <w:rFonts w:ascii="Times New Roman" w:hAnsi="Times New Roman"/>
          <w:spacing w:val="-5"/>
          <w:sz w:val="28"/>
          <w:szCs w:val="28"/>
        </w:rPr>
        <w:t>г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мир</w:t>
      </w:r>
      <w:r w:rsidRPr="001332DB">
        <w:rPr>
          <w:rFonts w:ascii="Times New Roman" w:hAnsi="Times New Roman"/>
          <w:spacing w:val="2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.</w:t>
      </w:r>
      <w:r w:rsidRPr="001332DB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-14"/>
          <w:sz w:val="28"/>
          <w:szCs w:val="28"/>
        </w:rPr>
        <w:t>х</w:t>
      </w:r>
      <w:r w:rsidRPr="001332DB">
        <w:rPr>
          <w:rFonts w:ascii="Times New Roman" w:hAnsi="Times New Roman"/>
          <w:spacing w:val="-11"/>
          <w:sz w:val="28"/>
          <w:szCs w:val="28"/>
        </w:rPr>
        <w:t>о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-1"/>
          <w:sz w:val="28"/>
          <w:szCs w:val="28"/>
        </w:rPr>
        <w:t>т</w:t>
      </w:r>
      <w:r w:rsidRPr="001332DB">
        <w:rPr>
          <w:rFonts w:ascii="Times New Roman" w:hAnsi="Times New Roman"/>
          <w:spacing w:val="-2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17"/>
          <w:sz w:val="28"/>
          <w:szCs w:val="28"/>
        </w:rPr>
        <w:t>к</w:t>
      </w:r>
      <w:r w:rsidRPr="001332DB">
        <w:rPr>
          <w:rFonts w:ascii="Times New Roman" w:hAnsi="Times New Roman"/>
          <w:sz w:val="28"/>
          <w:szCs w:val="28"/>
        </w:rPr>
        <w:t>он</w:t>
      </w:r>
      <w:r w:rsidRPr="001332DB">
        <w:rPr>
          <w:rFonts w:ascii="Times New Roman" w:hAnsi="Times New Roman"/>
          <w:spacing w:val="3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ра</w:t>
      </w:r>
      <w:r w:rsidRPr="001332DB">
        <w:rPr>
          <w:rFonts w:ascii="Times New Roman" w:hAnsi="Times New Roman"/>
          <w:spacing w:val="7"/>
          <w:sz w:val="28"/>
          <w:szCs w:val="28"/>
        </w:rPr>
        <w:t>с</w:t>
      </w:r>
      <w:r w:rsidRPr="001332DB">
        <w:rPr>
          <w:rFonts w:ascii="Times New Roman" w:hAnsi="Times New Roman"/>
          <w:sz w:val="28"/>
          <w:szCs w:val="28"/>
        </w:rPr>
        <w:t>т</w:t>
      </w:r>
      <w:r w:rsidRPr="001332DB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2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6"/>
          <w:sz w:val="28"/>
          <w:szCs w:val="28"/>
        </w:rPr>
        <w:t>р</w:t>
      </w:r>
      <w:r w:rsidRPr="001332DB">
        <w:rPr>
          <w:rFonts w:ascii="Times New Roman" w:hAnsi="Times New Roman"/>
          <w:spacing w:val="1"/>
          <w:sz w:val="28"/>
          <w:szCs w:val="28"/>
        </w:rPr>
        <w:t>м</w:t>
      </w:r>
      <w:r w:rsidRPr="001332DB">
        <w:rPr>
          <w:rFonts w:ascii="Times New Roman" w:hAnsi="Times New Roman"/>
          <w:sz w:val="28"/>
          <w:szCs w:val="28"/>
        </w:rPr>
        <w:t>.</w:t>
      </w:r>
      <w:r w:rsidRPr="001332DB">
        <w:rPr>
          <w:rFonts w:ascii="Times New Roman" w:hAnsi="Times New Roman"/>
          <w:w w:val="99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18"/>
          <w:sz w:val="28"/>
          <w:szCs w:val="28"/>
        </w:rPr>
        <w:t>Г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-5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ме</w:t>
      </w:r>
      <w:r w:rsidRPr="001332DB">
        <w:rPr>
          <w:rFonts w:ascii="Times New Roman" w:hAnsi="Times New Roman"/>
          <w:spacing w:val="5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рич</w:t>
      </w:r>
      <w:r w:rsidRPr="001332DB">
        <w:rPr>
          <w:rFonts w:ascii="Times New Roman" w:hAnsi="Times New Roman"/>
          <w:spacing w:val="5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ские</w:t>
      </w:r>
      <w:r w:rsidRPr="001332D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2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5"/>
          <w:sz w:val="28"/>
          <w:szCs w:val="28"/>
        </w:rPr>
        <w:t>г</w:t>
      </w:r>
      <w:r w:rsidRPr="001332DB">
        <w:rPr>
          <w:rFonts w:ascii="Times New Roman" w:hAnsi="Times New Roman"/>
          <w:spacing w:val="-7"/>
          <w:sz w:val="28"/>
          <w:szCs w:val="28"/>
        </w:rPr>
        <w:t>у</w:t>
      </w:r>
      <w:r w:rsidRPr="001332DB">
        <w:rPr>
          <w:rFonts w:ascii="Times New Roman" w:hAnsi="Times New Roman"/>
          <w:sz w:val="28"/>
          <w:szCs w:val="28"/>
        </w:rPr>
        <w:t>ры.</w:t>
      </w:r>
      <w:r w:rsidRPr="001332DB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ри</w:t>
      </w:r>
      <w:r w:rsidRPr="001332DB">
        <w:rPr>
          <w:rFonts w:ascii="Times New Roman" w:hAnsi="Times New Roman"/>
          <w:spacing w:val="4"/>
          <w:sz w:val="28"/>
          <w:szCs w:val="28"/>
        </w:rPr>
        <w:t>р</w:t>
      </w:r>
      <w:r w:rsidRPr="001332DB">
        <w:rPr>
          <w:rFonts w:ascii="Times New Roman" w:hAnsi="Times New Roman"/>
          <w:spacing w:val="-11"/>
          <w:sz w:val="28"/>
          <w:szCs w:val="28"/>
        </w:rPr>
        <w:t>о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 xml:space="preserve">ные </w:t>
      </w:r>
      <w:r w:rsidRPr="001332DB">
        <w:rPr>
          <w:rFonts w:ascii="Times New Roman" w:hAnsi="Times New Roman"/>
          <w:spacing w:val="2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6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м</w:t>
      </w:r>
      <w:r w:rsidRPr="001332DB">
        <w:rPr>
          <w:rFonts w:ascii="Times New Roman" w:hAnsi="Times New Roman"/>
          <w:spacing w:val="1"/>
          <w:sz w:val="28"/>
          <w:szCs w:val="28"/>
        </w:rPr>
        <w:t>ы</w:t>
      </w:r>
      <w:r w:rsidRPr="001332DB">
        <w:rPr>
          <w:rFonts w:ascii="Times New Roman" w:hAnsi="Times New Roman"/>
          <w:sz w:val="28"/>
          <w:szCs w:val="28"/>
        </w:rPr>
        <w:t>.</w:t>
      </w:r>
      <w:r w:rsidRPr="001332D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13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ран</w:t>
      </w:r>
      <w:r w:rsidRPr="001332DB">
        <w:rPr>
          <w:rFonts w:ascii="Times New Roman" w:hAnsi="Times New Roman"/>
          <w:spacing w:val="7"/>
          <w:sz w:val="28"/>
          <w:szCs w:val="28"/>
        </w:rPr>
        <w:t>с</w:t>
      </w:r>
      <w:r w:rsidRPr="001332DB">
        <w:rPr>
          <w:rFonts w:ascii="Times New Roman" w:hAnsi="Times New Roman"/>
          <w:spacing w:val="2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6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мация</w:t>
      </w:r>
      <w:r w:rsidRPr="001332DB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2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6"/>
          <w:sz w:val="28"/>
          <w:szCs w:val="28"/>
        </w:rPr>
        <w:t>р</w:t>
      </w:r>
      <w:r w:rsidRPr="001332DB">
        <w:rPr>
          <w:rFonts w:ascii="Times New Roman" w:hAnsi="Times New Roman"/>
          <w:spacing w:val="1"/>
          <w:sz w:val="28"/>
          <w:szCs w:val="28"/>
        </w:rPr>
        <w:t>м</w:t>
      </w:r>
      <w:r w:rsidRPr="001332DB">
        <w:rPr>
          <w:rFonts w:ascii="Times New Roman" w:hAnsi="Times New Roman"/>
          <w:sz w:val="28"/>
          <w:szCs w:val="28"/>
        </w:rPr>
        <w:t>.</w:t>
      </w:r>
      <w:r w:rsidRPr="001332DB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6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ер</w:t>
      </w:r>
      <w:r w:rsidRPr="001332DB">
        <w:rPr>
          <w:rFonts w:ascii="Times New Roman" w:hAnsi="Times New Roman"/>
          <w:spacing w:val="-3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pacing w:val="-10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ча</w:t>
      </w:r>
      <w:r w:rsidRPr="001332DB">
        <w:rPr>
          <w:rFonts w:ascii="Times New Roman" w:hAnsi="Times New Roman"/>
          <w:w w:val="9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разноо</w:t>
      </w:r>
      <w:r w:rsidRPr="001332DB">
        <w:rPr>
          <w:rFonts w:ascii="Times New Roman" w:hAnsi="Times New Roman"/>
          <w:spacing w:val="3"/>
          <w:sz w:val="28"/>
          <w:szCs w:val="28"/>
        </w:rPr>
        <w:t>б</w:t>
      </w:r>
      <w:r w:rsidRPr="001332DB">
        <w:rPr>
          <w:rFonts w:ascii="Times New Roman" w:hAnsi="Times New Roman"/>
          <w:sz w:val="28"/>
          <w:szCs w:val="28"/>
        </w:rPr>
        <w:t>разн</w:t>
      </w:r>
      <w:r w:rsidRPr="001332DB">
        <w:rPr>
          <w:rFonts w:ascii="Times New Roman" w:hAnsi="Times New Roman"/>
          <w:spacing w:val="6"/>
          <w:sz w:val="28"/>
          <w:szCs w:val="28"/>
        </w:rPr>
        <w:t>ы</w:t>
      </w:r>
      <w:r w:rsidRPr="001332DB">
        <w:rPr>
          <w:rFonts w:ascii="Times New Roman" w:hAnsi="Times New Roman"/>
          <w:sz w:val="28"/>
          <w:szCs w:val="28"/>
        </w:rPr>
        <w:t>х</w:t>
      </w:r>
      <w:r w:rsidRPr="001332DB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</w:t>
      </w:r>
      <w:r w:rsidRPr="001332DB">
        <w:rPr>
          <w:rFonts w:ascii="Times New Roman" w:hAnsi="Times New Roman"/>
          <w:spacing w:val="-5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ме</w:t>
      </w:r>
      <w:r w:rsidRPr="001332DB">
        <w:rPr>
          <w:rFonts w:ascii="Times New Roman" w:hAnsi="Times New Roman"/>
          <w:spacing w:val="-5"/>
          <w:sz w:val="28"/>
          <w:szCs w:val="28"/>
        </w:rPr>
        <w:t>т</w:t>
      </w:r>
      <w:r w:rsidRPr="001332DB">
        <w:rPr>
          <w:rFonts w:ascii="Times New Roman" w:hAnsi="Times New Roman"/>
          <w:spacing w:val="4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в</w:t>
      </w:r>
      <w:r w:rsidRPr="001332DB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на</w:t>
      </w:r>
      <w:r w:rsidRPr="001332D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пл</w:t>
      </w:r>
      <w:r w:rsidRPr="001332DB">
        <w:rPr>
          <w:rFonts w:ascii="Times New Roman" w:hAnsi="Times New Roman"/>
          <w:spacing w:val="5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-11"/>
          <w:sz w:val="28"/>
          <w:szCs w:val="28"/>
        </w:rPr>
        <w:t>к</w:t>
      </w:r>
      <w:r w:rsidRPr="001332DB">
        <w:rPr>
          <w:rFonts w:ascii="Times New Roman" w:hAnsi="Times New Roman"/>
          <w:spacing w:val="4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4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в</w:t>
      </w:r>
      <w:r w:rsidRPr="001332DB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</w:t>
      </w:r>
      <w:r w:rsidRPr="001332DB">
        <w:rPr>
          <w:rFonts w:ascii="Times New Roman" w:hAnsi="Times New Roman"/>
          <w:spacing w:val="4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4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ран</w:t>
      </w:r>
      <w:r w:rsidRPr="001332DB">
        <w:rPr>
          <w:rFonts w:ascii="Times New Roman" w:hAnsi="Times New Roman"/>
          <w:spacing w:val="7"/>
          <w:sz w:val="28"/>
          <w:szCs w:val="28"/>
        </w:rPr>
        <w:t>с</w:t>
      </w:r>
      <w:r w:rsidRPr="001332DB">
        <w:rPr>
          <w:rFonts w:ascii="Times New Roman" w:hAnsi="Times New Roman"/>
          <w:spacing w:val="-2"/>
          <w:sz w:val="28"/>
          <w:szCs w:val="28"/>
        </w:rPr>
        <w:t>тв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22"/>
          <w:sz w:val="28"/>
          <w:szCs w:val="28"/>
        </w:rPr>
        <w:t>т</w:t>
      </w:r>
      <w:r w:rsidRPr="001332DB">
        <w:rPr>
          <w:rFonts w:ascii="Times New Roman" w:hAnsi="Times New Roman"/>
          <w:spacing w:val="2"/>
          <w:sz w:val="28"/>
          <w:szCs w:val="28"/>
        </w:rPr>
        <w:t>.</w:t>
      </w:r>
      <w:r w:rsidRPr="001332DB">
        <w:rPr>
          <w:rFonts w:ascii="Times New Roman" w:hAnsi="Times New Roman"/>
          <w:spacing w:val="-1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.</w:t>
      </w:r>
    </w:p>
    <w:p w:rsidR="008D3FE3" w:rsidRPr="001332DB" w:rsidRDefault="008D3FE3" w:rsidP="008D3FE3">
      <w:pPr>
        <w:pStyle w:val="a6"/>
        <w:kinsoku w:val="0"/>
        <w:overflowPunct w:val="0"/>
        <w:spacing w:before="8" w:after="0" w:line="240" w:lineRule="auto"/>
        <w:ind w:right="116"/>
        <w:jc w:val="both"/>
        <w:rPr>
          <w:rFonts w:ascii="Times New Roman" w:hAnsi="Times New Roman"/>
          <w:sz w:val="28"/>
          <w:szCs w:val="28"/>
        </w:rPr>
      </w:pP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2"/>
          <w:sz w:val="28"/>
          <w:szCs w:val="28"/>
        </w:rPr>
        <w:t>б</w:t>
      </w:r>
      <w:r w:rsidRPr="001332DB">
        <w:rPr>
          <w:rFonts w:ascii="Times New Roman" w:hAnsi="Times New Roman"/>
          <w:sz w:val="28"/>
          <w:szCs w:val="28"/>
        </w:rPr>
        <w:t>сл</w:t>
      </w:r>
      <w:r w:rsidRPr="001332DB">
        <w:rPr>
          <w:rFonts w:ascii="Times New Roman" w:hAnsi="Times New Roman"/>
          <w:spacing w:val="-3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8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ание</w:t>
      </w:r>
      <w:r w:rsidRPr="001332DB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</w:t>
      </w:r>
      <w:r w:rsidRPr="001332DB">
        <w:rPr>
          <w:rFonts w:ascii="Times New Roman" w:hAnsi="Times New Roman"/>
          <w:spacing w:val="-5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ме</w:t>
      </w:r>
      <w:r w:rsidRPr="001332DB">
        <w:rPr>
          <w:rFonts w:ascii="Times New Roman" w:hAnsi="Times New Roman"/>
          <w:spacing w:val="-5"/>
          <w:sz w:val="28"/>
          <w:szCs w:val="28"/>
        </w:rPr>
        <w:t>т</w:t>
      </w:r>
      <w:r w:rsidRPr="001332DB">
        <w:rPr>
          <w:rFonts w:ascii="Times New Roman" w:hAnsi="Times New Roman"/>
          <w:spacing w:val="4"/>
          <w:sz w:val="28"/>
          <w:szCs w:val="28"/>
        </w:rPr>
        <w:t>о</w:t>
      </w:r>
      <w:r w:rsidRPr="001332DB">
        <w:rPr>
          <w:rFonts w:ascii="Times New Roman" w:hAnsi="Times New Roman"/>
          <w:spacing w:val="-2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2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ы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еление их</w:t>
      </w:r>
      <w:r w:rsidRPr="001332DB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призн</w:t>
      </w:r>
      <w:r w:rsidRPr="001332DB">
        <w:rPr>
          <w:rFonts w:ascii="Times New Roman" w:hAnsi="Times New Roman"/>
          <w:spacing w:val="6"/>
          <w:sz w:val="28"/>
          <w:szCs w:val="28"/>
        </w:rPr>
        <w:t>а</w:t>
      </w:r>
      <w:r w:rsidRPr="001332DB">
        <w:rPr>
          <w:rFonts w:ascii="Times New Roman" w:hAnsi="Times New Roman"/>
          <w:spacing w:val="-17"/>
          <w:sz w:val="28"/>
          <w:szCs w:val="28"/>
        </w:rPr>
        <w:t>к</w:t>
      </w:r>
      <w:r w:rsidRPr="001332DB">
        <w:rPr>
          <w:rFonts w:ascii="Times New Roman" w:hAnsi="Times New Roman"/>
          <w:sz w:val="28"/>
          <w:szCs w:val="28"/>
        </w:rPr>
        <w:t>ов</w:t>
      </w:r>
      <w:r w:rsidRPr="001332DB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-1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ойс</w:t>
      </w:r>
      <w:r w:rsidRPr="001332DB">
        <w:rPr>
          <w:rFonts w:ascii="Times New Roman" w:hAnsi="Times New Roman"/>
          <w:spacing w:val="4"/>
          <w:sz w:val="28"/>
          <w:szCs w:val="28"/>
        </w:rPr>
        <w:t>т</w:t>
      </w:r>
      <w:r w:rsidRPr="001332DB">
        <w:rPr>
          <w:rFonts w:ascii="Times New Roman" w:hAnsi="Times New Roman"/>
          <w:spacing w:val="-2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w w:val="9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нео</w:t>
      </w:r>
      <w:r w:rsidRPr="001332DB">
        <w:rPr>
          <w:rFonts w:ascii="Times New Roman" w:hAnsi="Times New Roman"/>
          <w:spacing w:val="-8"/>
          <w:sz w:val="28"/>
          <w:szCs w:val="28"/>
        </w:rPr>
        <w:t>б</w:t>
      </w:r>
      <w:r w:rsidRPr="001332DB">
        <w:rPr>
          <w:rFonts w:ascii="Times New Roman" w:hAnsi="Times New Roman"/>
          <w:spacing w:val="-16"/>
          <w:sz w:val="28"/>
          <w:szCs w:val="28"/>
        </w:rPr>
        <w:t>х</w:t>
      </w:r>
      <w:r w:rsidRPr="001332DB">
        <w:rPr>
          <w:rFonts w:ascii="Times New Roman" w:hAnsi="Times New Roman"/>
          <w:spacing w:val="-11"/>
          <w:sz w:val="28"/>
          <w:szCs w:val="28"/>
        </w:rPr>
        <w:t>о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им</w:t>
      </w:r>
      <w:r w:rsidRPr="001332DB">
        <w:rPr>
          <w:rFonts w:ascii="Times New Roman" w:hAnsi="Times New Roman"/>
          <w:spacing w:val="6"/>
          <w:sz w:val="28"/>
          <w:szCs w:val="28"/>
        </w:rPr>
        <w:t>ы</w:t>
      </w:r>
      <w:r w:rsidRPr="001332DB">
        <w:rPr>
          <w:rFonts w:ascii="Times New Roman" w:hAnsi="Times New Roman"/>
          <w:sz w:val="28"/>
          <w:szCs w:val="28"/>
        </w:rPr>
        <w:t>х</w:t>
      </w:r>
      <w:r w:rsidRPr="001332D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ля</w:t>
      </w:r>
      <w:r w:rsidRPr="001332DB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пер</w:t>
      </w:r>
      <w:r w:rsidRPr="001332DB">
        <w:rPr>
          <w:rFonts w:ascii="Times New Roman" w:hAnsi="Times New Roman"/>
          <w:spacing w:val="-3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pacing w:val="-10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чи</w:t>
      </w:r>
      <w:r w:rsidRPr="001332DB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в</w:t>
      </w:r>
      <w:r w:rsidRPr="001332DB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рис</w:t>
      </w:r>
      <w:r w:rsidRPr="001332DB">
        <w:rPr>
          <w:rFonts w:ascii="Times New Roman" w:hAnsi="Times New Roman"/>
          <w:spacing w:val="-5"/>
          <w:sz w:val="28"/>
          <w:szCs w:val="28"/>
        </w:rPr>
        <w:t>у</w:t>
      </w:r>
      <w:r w:rsidRPr="001332DB">
        <w:rPr>
          <w:rFonts w:ascii="Times New Roman" w:hAnsi="Times New Roman"/>
          <w:sz w:val="28"/>
          <w:szCs w:val="28"/>
        </w:rPr>
        <w:t>н</w:t>
      </w:r>
      <w:r w:rsidRPr="001332DB">
        <w:rPr>
          <w:rFonts w:ascii="Times New Roman" w:hAnsi="Times New Roman"/>
          <w:spacing w:val="-7"/>
          <w:sz w:val="28"/>
          <w:szCs w:val="28"/>
        </w:rPr>
        <w:t>к</w:t>
      </w:r>
      <w:r w:rsidRPr="001332DB">
        <w:rPr>
          <w:rFonts w:ascii="Times New Roman" w:hAnsi="Times New Roman"/>
          <w:spacing w:val="1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5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ппли</w:t>
      </w:r>
      <w:r w:rsidRPr="001332DB">
        <w:rPr>
          <w:rFonts w:ascii="Times New Roman" w:hAnsi="Times New Roman"/>
          <w:spacing w:val="-7"/>
          <w:sz w:val="28"/>
          <w:szCs w:val="28"/>
        </w:rPr>
        <w:t>к</w:t>
      </w:r>
      <w:r w:rsidRPr="001332DB">
        <w:rPr>
          <w:rFonts w:ascii="Times New Roman" w:hAnsi="Times New Roman"/>
          <w:sz w:val="28"/>
          <w:szCs w:val="28"/>
        </w:rPr>
        <w:t>ац</w:t>
      </w:r>
      <w:r w:rsidRPr="001332DB">
        <w:rPr>
          <w:rFonts w:ascii="Times New Roman" w:hAnsi="Times New Roman"/>
          <w:spacing w:val="5"/>
          <w:sz w:val="28"/>
          <w:szCs w:val="28"/>
        </w:rPr>
        <w:t>и</w:t>
      </w:r>
      <w:r w:rsidRPr="001332DB">
        <w:rPr>
          <w:rFonts w:ascii="Times New Roman" w:hAnsi="Times New Roman"/>
          <w:spacing w:val="-1"/>
          <w:sz w:val="28"/>
          <w:szCs w:val="28"/>
        </w:rPr>
        <w:t>и</w:t>
      </w:r>
      <w:r w:rsidRPr="001332DB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</w:t>
      </w:r>
      <w:r w:rsidRPr="001332DB">
        <w:rPr>
          <w:rFonts w:ascii="Times New Roman" w:hAnsi="Times New Roman"/>
          <w:spacing w:val="-5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ме</w:t>
      </w:r>
      <w:r w:rsidRPr="001332DB">
        <w:rPr>
          <w:rFonts w:ascii="Times New Roman" w:hAnsi="Times New Roman"/>
          <w:spacing w:val="5"/>
          <w:sz w:val="28"/>
          <w:szCs w:val="28"/>
        </w:rPr>
        <w:t>т</w:t>
      </w:r>
      <w:r w:rsidRPr="001332DB">
        <w:rPr>
          <w:rFonts w:ascii="Times New Roman" w:hAnsi="Times New Roman"/>
          <w:spacing w:val="1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.</w:t>
      </w:r>
    </w:p>
    <w:p w:rsidR="008D3FE3" w:rsidRPr="001332DB" w:rsidRDefault="008D3FE3" w:rsidP="008D3FE3">
      <w:pPr>
        <w:pStyle w:val="a6"/>
        <w:kinsoku w:val="0"/>
        <w:overflowPunct w:val="0"/>
        <w:spacing w:after="0" w:line="240" w:lineRule="auto"/>
        <w:ind w:right="111"/>
        <w:rPr>
          <w:rFonts w:ascii="Times New Roman" w:hAnsi="Times New Roman"/>
          <w:sz w:val="28"/>
          <w:szCs w:val="28"/>
        </w:rPr>
      </w:pPr>
      <w:r w:rsidRPr="001332DB">
        <w:rPr>
          <w:rFonts w:ascii="Times New Roman" w:hAnsi="Times New Roman"/>
          <w:spacing w:val="-6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ер</w:t>
      </w:r>
      <w:r w:rsidRPr="001332DB">
        <w:rPr>
          <w:rFonts w:ascii="Times New Roman" w:hAnsi="Times New Roman"/>
          <w:spacing w:val="-3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pacing w:val="-10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ча</w:t>
      </w:r>
      <w:r w:rsidRPr="001332DB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пропорц</w:t>
      </w:r>
      <w:r w:rsidRPr="001332DB">
        <w:rPr>
          <w:rFonts w:ascii="Times New Roman" w:hAnsi="Times New Roman"/>
          <w:spacing w:val="4"/>
          <w:sz w:val="28"/>
          <w:szCs w:val="28"/>
        </w:rPr>
        <w:t>и</w:t>
      </w:r>
      <w:r w:rsidRPr="001332DB">
        <w:rPr>
          <w:rFonts w:ascii="Times New Roman" w:hAnsi="Times New Roman"/>
          <w:sz w:val="28"/>
          <w:szCs w:val="28"/>
        </w:rPr>
        <w:t>й</w:t>
      </w:r>
      <w:r w:rsidRPr="001332DB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</w:t>
      </w:r>
      <w:r w:rsidRPr="001332DB">
        <w:rPr>
          <w:rFonts w:ascii="Times New Roman" w:hAnsi="Times New Roman"/>
          <w:spacing w:val="-5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ме</w:t>
      </w:r>
      <w:r w:rsidRPr="001332DB">
        <w:rPr>
          <w:rFonts w:ascii="Times New Roman" w:hAnsi="Times New Roman"/>
          <w:spacing w:val="-5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2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.</w:t>
      </w:r>
      <w:r w:rsidRPr="001332DB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5"/>
          <w:sz w:val="28"/>
          <w:szCs w:val="28"/>
        </w:rPr>
        <w:t>С</w:t>
      </w:r>
      <w:r w:rsidRPr="001332DB">
        <w:rPr>
          <w:rFonts w:ascii="Times New Roman" w:hAnsi="Times New Roman"/>
          <w:spacing w:val="3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р</w:t>
      </w:r>
      <w:r w:rsidRPr="001332DB">
        <w:rPr>
          <w:rFonts w:ascii="Times New Roman" w:hAnsi="Times New Roman"/>
          <w:spacing w:val="4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ение</w:t>
      </w:r>
      <w:r w:rsidRPr="001332DB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2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ела</w:t>
      </w:r>
      <w:r w:rsidRPr="001332DB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чело</w:t>
      </w:r>
      <w:r w:rsidRPr="001332DB">
        <w:rPr>
          <w:rFonts w:ascii="Times New Roman" w:hAnsi="Times New Roman"/>
          <w:spacing w:val="-2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-6"/>
          <w:sz w:val="28"/>
          <w:szCs w:val="28"/>
        </w:rPr>
        <w:t>к</w:t>
      </w:r>
      <w:r w:rsidRPr="001332DB">
        <w:rPr>
          <w:rFonts w:ascii="Times New Roman" w:hAnsi="Times New Roman"/>
          <w:spacing w:val="1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жи</w:t>
      </w:r>
      <w:r w:rsidRPr="001332DB">
        <w:rPr>
          <w:rFonts w:ascii="Times New Roman" w:hAnsi="Times New Roman"/>
          <w:spacing w:val="-3"/>
          <w:sz w:val="28"/>
          <w:szCs w:val="28"/>
        </w:rPr>
        <w:t>в</w:t>
      </w:r>
      <w:r w:rsidRPr="001332DB">
        <w:rPr>
          <w:rFonts w:ascii="Times New Roman" w:hAnsi="Times New Roman"/>
          <w:spacing w:val="-6"/>
          <w:sz w:val="28"/>
          <w:szCs w:val="28"/>
        </w:rPr>
        <w:t>о</w:t>
      </w:r>
      <w:r w:rsidRPr="001332DB">
        <w:rPr>
          <w:rFonts w:ascii="Times New Roman" w:hAnsi="Times New Roman"/>
          <w:spacing w:val="-2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н</w:t>
      </w:r>
      <w:r w:rsidRPr="001332DB">
        <w:rPr>
          <w:rFonts w:ascii="Times New Roman" w:hAnsi="Times New Roman"/>
          <w:spacing w:val="4"/>
          <w:sz w:val="28"/>
          <w:szCs w:val="28"/>
        </w:rPr>
        <w:t>ы</w:t>
      </w:r>
      <w:r w:rsidRPr="001332DB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.</w:t>
      </w:r>
      <w:r w:rsidRPr="001332DB">
        <w:rPr>
          <w:rFonts w:ascii="Times New Roman" w:hAnsi="Times New Roman"/>
          <w:spacing w:val="31"/>
          <w:sz w:val="28"/>
          <w:szCs w:val="28"/>
        </w:rPr>
        <w:t xml:space="preserve"> </w:t>
      </w:r>
    </w:p>
    <w:p w:rsidR="008D3FE3" w:rsidRPr="001332DB" w:rsidRDefault="008D3FE3" w:rsidP="008D3FE3">
      <w:pPr>
        <w:pStyle w:val="a6"/>
        <w:kinsoku w:val="0"/>
        <w:overflowPunct w:val="0"/>
        <w:spacing w:before="7" w:after="0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-14"/>
          <w:sz w:val="28"/>
          <w:szCs w:val="28"/>
        </w:rPr>
        <w:t>х</w:t>
      </w:r>
      <w:r w:rsidRPr="001332DB">
        <w:rPr>
          <w:rFonts w:ascii="Times New Roman" w:hAnsi="Times New Roman"/>
          <w:spacing w:val="-11"/>
          <w:sz w:val="28"/>
          <w:szCs w:val="28"/>
        </w:rPr>
        <w:t>о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4"/>
          <w:sz w:val="28"/>
          <w:szCs w:val="28"/>
        </w:rPr>
        <w:t>т</w:t>
      </w:r>
      <w:r w:rsidRPr="001332DB">
        <w:rPr>
          <w:rFonts w:ascii="Times New Roman" w:hAnsi="Times New Roman"/>
          <w:spacing w:val="-2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различия</w:t>
      </w:r>
      <w:r w:rsidRPr="001332DB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4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намен</w:t>
      </w:r>
      <w:r w:rsidRPr="001332DB">
        <w:rPr>
          <w:rFonts w:ascii="Times New Roman" w:hAnsi="Times New Roman"/>
          <w:spacing w:val="6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а</w:t>
      </w:r>
      <w:r w:rsidRPr="001332DB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7"/>
          <w:sz w:val="28"/>
          <w:szCs w:val="28"/>
        </w:rPr>
        <w:t>у</w:t>
      </w:r>
      <w:r w:rsidRPr="001332DB">
        <w:rPr>
          <w:rFonts w:ascii="Times New Roman" w:hAnsi="Times New Roman"/>
          <w:sz w:val="28"/>
          <w:szCs w:val="28"/>
        </w:rPr>
        <w:t>зор</w:t>
      </w:r>
      <w:r w:rsidRPr="001332DB">
        <w:rPr>
          <w:rFonts w:ascii="Times New Roman" w:hAnsi="Times New Roman"/>
          <w:spacing w:val="1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.</w:t>
      </w:r>
      <w:r w:rsidRPr="001332DB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5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ы</w:t>
      </w:r>
      <w:r w:rsidRPr="001332DB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орнаме</w:t>
      </w:r>
      <w:r w:rsidRPr="001332DB">
        <w:rPr>
          <w:rFonts w:ascii="Times New Roman" w:hAnsi="Times New Roman"/>
          <w:spacing w:val="8"/>
          <w:sz w:val="28"/>
          <w:szCs w:val="28"/>
        </w:rPr>
        <w:t>н</w:t>
      </w:r>
      <w:r w:rsidRPr="001332DB">
        <w:rPr>
          <w:rFonts w:ascii="Times New Roman" w:hAnsi="Times New Roman"/>
          <w:spacing w:val="-8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ов</w:t>
      </w:r>
      <w:r w:rsidRPr="001332DB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4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2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-6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м</w:t>
      </w:r>
      <w:r w:rsidRPr="001332DB">
        <w:rPr>
          <w:rFonts w:ascii="Times New Roman" w:hAnsi="Times New Roman"/>
          <w:spacing w:val="7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:</w:t>
      </w:r>
      <w:r w:rsidRPr="001332DB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в</w:t>
      </w:r>
      <w:r w:rsidRPr="001332DB">
        <w:rPr>
          <w:rFonts w:ascii="Times New Roman" w:hAnsi="Times New Roman"/>
          <w:w w:val="9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</w:t>
      </w:r>
      <w:r w:rsidRPr="001332DB">
        <w:rPr>
          <w:rFonts w:ascii="Times New Roman" w:hAnsi="Times New Roman"/>
          <w:spacing w:val="-6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л</w:t>
      </w:r>
      <w:r w:rsidRPr="001332DB">
        <w:rPr>
          <w:rFonts w:ascii="Times New Roman" w:hAnsi="Times New Roman"/>
          <w:spacing w:val="5"/>
          <w:sz w:val="28"/>
          <w:szCs w:val="28"/>
        </w:rPr>
        <w:t>о</w:t>
      </w:r>
      <w:r w:rsidRPr="001332DB">
        <w:rPr>
          <w:rFonts w:ascii="Times New Roman" w:hAnsi="Times New Roman"/>
          <w:spacing w:val="6"/>
          <w:sz w:val="28"/>
          <w:szCs w:val="28"/>
        </w:rPr>
        <w:t>с</w:t>
      </w:r>
      <w:r w:rsidRPr="001332DB">
        <w:rPr>
          <w:rFonts w:ascii="Times New Roman" w:hAnsi="Times New Roman"/>
          <w:spacing w:val="1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замк</w:t>
      </w:r>
      <w:r w:rsidRPr="001332DB">
        <w:rPr>
          <w:rFonts w:ascii="Times New Roman" w:hAnsi="Times New Roman"/>
          <w:spacing w:val="6"/>
          <w:sz w:val="28"/>
          <w:szCs w:val="28"/>
        </w:rPr>
        <w:t>н</w:t>
      </w:r>
      <w:r w:rsidRPr="001332DB">
        <w:rPr>
          <w:rFonts w:ascii="Times New Roman" w:hAnsi="Times New Roman"/>
          <w:spacing w:val="-7"/>
          <w:sz w:val="28"/>
          <w:szCs w:val="28"/>
        </w:rPr>
        <w:t>у</w:t>
      </w:r>
      <w:r w:rsidRPr="001332DB">
        <w:rPr>
          <w:rFonts w:ascii="Times New Roman" w:hAnsi="Times New Roman"/>
          <w:spacing w:val="-2"/>
          <w:sz w:val="28"/>
          <w:szCs w:val="28"/>
        </w:rPr>
        <w:t>т</w:t>
      </w:r>
      <w:r w:rsidRPr="001332DB">
        <w:rPr>
          <w:rFonts w:ascii="Times New Roman" w:hAnsi="Times New Roman"/>
          <w:spacing w:val="4"/>
          <w:sz w:val="28"/>
          <w:szCs w:val="28"/>
        </w:rPr>
        <w:t>ы</w:t>
      </w:r>
      <w:r w:rsidRPr="001332DB">
        <w:rPr>
          <w:rFonts w:ascii="Times New Roman" w:hAnsi="Times New Roman"/>
          <w:spacing w:val="-1"/>
          <w:sz w:val="28"/>
          <w:szCs w:val="28"/>
        </w:rPr>
        <w:t>й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6"/>
          <w:sz w:val="28"/>
          <w:szCs w:val="28"/>
        </w:rPr>
        <w:t>с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-1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ч</w:t>
      </w:r>
      <w:r w:rsidRPr="001332DB">
        <w:rPr>
          <w:rFonts w:ascii="Times New Roman" w:hAnsi="Times New Roman"/>
          <w:spacing w:val="-11"/>
          <w:sz w:val="28"/>
          <w:szCs w:val="28"/>
        </w:rPr>
        <w:t>а</w:t>
      </w:r>
      <w:r w:rsidRPr="001332DB">
        <w:rPr>
          <w:rFonts w:ascii="Times New Roman" w:hAnsi="Times New Roman"/>
          <w:spacing w:val="-2"/>
          <w:sz w:val="28"/>
          <w:szCs w:val="28"/>
        </w:rPr>
        <w:t>т</w:t>
      </w:r>
      <w:r w:rsidRPr="001332DB">
        <w:rPr>
          <w:rFonts w:ascii="Times New Roman" w:hAnsi="Times New Roman"/>
          <w:spacing w:val="4"/>
          <w:sz w:val="28"/>
          <w:szCs w:val="28"/>
        </w:rPr>
        <w:t>ы</w:t>
      </w:r>
      <w:r w:rsidRPr="001332DB">
        <w:rPr>
          <w:rFonts w:ascii="Times New Roman" w:hAnsi="Times New Roman"/>
          <w:spacing w:val="-1"/>
          <w:sz w:val="28"/>
          <w:szCs w:val="28"/>
        </w:rPr>
        <w:t>й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по</w:t>
      </w:r>
      <w:r w:rsidRPr="001332DB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-10"/>
          <w:sz w:val="28"/>
          <w:szCs w:val="28"/>
        </w:rPr>
        <w:t>о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ержани</w:t>
      </w:r>
      <w:r w:rsidRPr="001332DB">
        <w:rPr>
          <w:rFonts w:ascii="Times New Roman" w:hAnsi="Times New Roman"/>
          <w:spacing w:val="5"/>
          <w:sz w:val="28"/>
          <w:szCs w:val="28"/>
        </w:rPr>
        <w:t>ю</w:t>
      </w:r>
      <w:r w:rsidRPr="001332DB">
        <w:rPr>
          <w:rFonts w:ascii="Times New Roman" w:hAnsi="Times New Roman"/>
          <w:sz w:val="28"/>
          <w:szCs w:val="28"/>
        </w:rPr>
        <w:t>:</w:t>
      </w:r>
      <w:r w:rsidRPr="001332DB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5"/>
          <w:sz w:val="28"/>
          <w:szCs w:val="28"/>
        </w:rPr>
        <w:t>г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-5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ме</w:t>
      </w:r>
      <w:r w:rsidRPr="001332DB">
        <w:rPr>
          <w:rFonts w:ascii="Times New Roman" w:hAnsi="Times New Roman"/>
          <w:spacing w:val="5"/>
          <w:sz w:val="28"/>
          <w:szCs w:val="28"/>
        </w:rPr>
        <w:t>т</w:t>
      </w:r>
      <w:r w:rsidRPr="001332DB">
        <w:rPr>
          <w:rFonts w:ascii="Times New Roman" w:hAnsi="Times New Roman"/>
          <w:spacing w:val="4"/>
          <w:sz w:val="28"/>
          <w:szCs w:val="28"/>
        </w:rPr>
        <w:t>р</w:t>
      </w:r>
      <w:r w:rsidRPr="001332DB">
        <w:rPr>
          <w:rFonts w:ascii="Times New Roman" w:hAnsi="Times New Roman"/>
          <w:sz w:val="28"/>
          <w:szCs w:val="28"/>
        </w:rPr>
        <w:t>ич</w:t>
      </w:r>
      <w:r w:rsidRPr="001332DB">
        <w:rPr>
          <w:rFonts w:ascii="Times New Roman" w:hAnsi="Times New Roman"/>
          <w:spacing w:val="5"/>
          <w:sz w:val="28"/>
          <w:szCs w:val="28"/>
        </w:rPr>
        <w:t>е</w:t>
      </w:r>
      <w:r w:rsidRPr="001332DB">
        <w:rPr>
          <w:rFonts w:ascii="Times New Roman" w:hAnsi="Times New Roman"/>
          <w:spacing w:val="6"/>
          <w:sz w:val="28"/>
          <w:szCs w:val="28"/>
        </w:rPr>
        <w:t>с</w:t>
      </w:r>
      <w:r w:rsidRPr="001332DB">
        <w:rPr>
          <w:rFonts w:ascii="Times New Roman" w:hAnsi="Times New Roman"/>
          <w:sz w:val="28"/>
          <w:szCs w:val="28"/>
        </w:rPr>
        <w:t>ки</w:t>
      </w:r>
      <w:r w:rsidRPr="001332DB">
        <w:rPr>
          <w:rFonts w:ascii="Times New Roman" w:hAnsi="Times New Roman"/>
          <w:spacing w:val="-2"/>
          <w:sz w:val="28"/>
          <w:szCs w:val="28"/>
        </w:rPr>
        <w:t>й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w w:val="9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расти</w:t>
      </w:r>
      <w:r w:rsidRPr="001332DB">
        <w:rPr>
          <w:rFonts w:ascii="Times New Roman" w:hAnsi="Times New Roman"/>
          <w:spacing w:val="-2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6"/>
          <w:sz w:val="28"/>
          <w:szCs w:val="28"/>
        </w:rPr>
        <w:t>л</w:t>
      </w:r>
      <w:r w:rsidRPr="001332DB">
        <w:rPr>
          <w:rFonts w:ascii="Times New Roman" w:hAnsi="Times New Roman"/>
          <w:spacing w:val="-3"/>
          <w:sz w:val="28"/>
          <w:szCs w:val="28"/>
        </w:rPr>
        <w:t>ь</w:t>
      </w:r>
      <w:r w:rsidRPr="001332DB">
        <w:rPr>
          <w:rFonts w:ascii="Times New Roman" w:hAnsi="Times New Roman"/>
          <w:sz w:val="28"/>
          <w:szCs w:val="28"/>
        </w:rPr>
        <w:t>ны</w:t>
      </w:r>
      <w:r w:rsidRPr="001332DB">
        <w:rPr>
          <w:rFonts w:ascii="Times New Roman" w:hAnsi="Times New Roman"/>
          <w:spacing w:val="-1"/>
          <w:sz w:val="28"/>
          <w:szCs w:val="28"/>
        </w:rPr>
        <w:t>й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зо</w:t>
      </w:r>
      <w:r w:rsidRPr="001332DB">
        <w:rPr>
          <w:rFonts w:ascii="Times New Roman" w:hAnsi="Times New Roman"/>
          <w:spacing w:val="-6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мор</w:t>
      </w:r>
      <w:r w:rsidRPr="001332DB">
        <w:rPr>
          <w:rFonts w:ascii="Times New Roman" w:hAnsi="Times New Roman"/>
          <w:spacing w:val="3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н</w:t>
      </w:r>
      <w:r w:rsidRPr="001332DB">
        <w:rPr>
          <w:rFonts w:ascii="Times New Roman" w:hAnsi="Times New Roman"/>
          <w:spacing w:val="4"/>
          <w:sz w:val="28"/>
          <w:szCs w:val="28"/>
        </w:rPr>
        <w:t>ы</w:t>
      </w:r>
      <w:r w:rsidRPr="001332DB">
        <w:rPr>
          <w:rFonts w:ascii="Times New Roman" w:hAnsi="Times New Roman"/>
          <w:spacing w:val="-1"/>
          <w:sz w:val="28"/>
          <w:szCs w:val="28"/>
        </w:rPr>
        <w:t>й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5"/>
          <w:sz w:val="28"/>
          <w:szCs w:val="28"/>
        </w:rPr>
        <w:t>г</w:t>
      </w:r>
      <w:r w:rsidRPr="001332DB">
        <w:rPr>
          <w:rFonts w:ascii="Times New Roman" w:hAnsi="Times New Roman"/>
          <w:sz w:val="28"/>
          <w:szCs w:val="28"/>
        </w:rPr>
        <w:t>ер</w:t>
      </w:r>
      <w:r w:rsidRPr="001332DB">
        <w:rPr>
          <w:rFonts w:ascii="Times New Roman" w:hAnsi="Times New Roman"/>
          <w:spacing w:val="7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л</w:t>
      </w:r>
      <w:r w:rsidRPr="001332DB">
        <w:rPr>
          <w:rFonts w:ascii="Times New Roman" w:hAnsi="Times New Roman"/>
          <w:spacing w:val="-2"/>
          <w:sz w:val="28"/>
          <w:szCs w:val="28"/>
        </w:rPr>
        <w:t>ь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3"/>
          <w:sz w:val="28"/>
          <w:szCs w:val="28"/>
        </w:rPr>
        <w:t>ч</w:t>
      </w:r>
      <w:r w:rsidRPr="001332DB">
        <w:rPr>
          <w:rFonts w:ascii="Times New Roman" w:hAnsi="Times New Roman"/>
          <w:spacing w:val="6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ский</w:t>
      </w:r>
      <w:r w:rsidRPr="001332DB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22"/>
          <w:sz w:val="28"/>
          <w:szCs w:val="28"/>
        </w:rPr>
        <w:t>т</w:t>
      </w:r>
      <w:r w:rsidRPr="001332DB">
        <w:rPr>
          <w:rFonts w:ascii="Times New Roman" w:hAnsi="Times New Roman"/>
          <w:spacing w:val="2"/>
          <w:sz w:val="28"/>
          <w:szCs w:val="28"/>
        </w:rPr>
        <w:t>.д</w:t>
      </w:r>
      <w:r w:rsidRPr="001332DB">
        <w:rPr>
          <w:rFonts w:ascii="Times New Roman" w:hAnsi="Times New Roman"/>
          <w:sz w:val="28"/>
          <w:szCs w:val="28"/>
        </w:rPr>
        <w:t>.</w:t>
      </w:r>
      <w:r w:rsidRPr="001332DB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Принц</w:t>
      </w:r>
      <w:r w:rsidRPr="001332DB">
        <w:rPr>
          <w:rFonts w:ascii="Times New Roman" w:hAnsi="Times New Roman"/>
          <w:spacing w:val="4"/>
          <w:sz w:val="28"/>
          <w:szCs w:val="28"/>
        </w:rPr>
        <w:t>и</w:t>
      </w:r>
      <w:r w:rsidRPr="001332DB">
        <w:rPr>
          <w:rFonts w:ascii="Times New Roman" w:hAnsi="Times New Roman"/>
          <w:sz w:val="28"/>
          <w:szCs w:val="28"/>
        </w:rPr>
        <w:t>пы</w:t>
      </w:r>
      <w:r w:rsidRPr="001332DB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4"/>
          <w:sz w:val="28"/>
          <w:szCs w:val="28"/>
        </w:rPr>
        <w:t>по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4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р</w:t>
      </w:r>
      <w:r w:rsidRPr="001332DB">
        <w:rPr>
          <w:rFonts w:ascii="Times New Roman" w:hAnsi="Times New Roman"/>
          <w:spacing w:val="4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ения</w:t>
      </w:r>
      <w:r w:rsidRPr="001332DB">
        <w:rPr>
          <w:rFonts w:ascii="Times New Roman" w:hAnsi="Times New Roman"/>
          <w:w w:val="9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орнамен</w:t>
      </w:r>
      <w:r w:rsidRPr="001332DB">
        <w:rPr>
          <w:rFonts w:ascii="Times New Roman" w:hAnsi="Times New Roman"/>
          <w:spacing w:val="6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а</w:t>
      </w:r>
      <w:r w:rsidRPr="001332DB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в</w:t>
      </w:r>
      <w:r w:rsidRPr="001332DB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</w:t>
      </w:r>
      <w:r w:rsidRPr="001332DB">
        <w:rPr>
          <w:rFonts w:ascii="Times New Roman" w:hAnsi="Times New Roman"/>
          <w:spacing w:val="-6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л</w:t>
      </w:r>
      <w:r w:rsidRPr="001332DB">
        <w:rPr>
          <w:rFonts w:ascii="Times New Roman" w:hAnsi="Times New Roman"/>
          <w:spacing w:val="5"/>
          <w:sz w:val="28"/>
          <w:szCs w:val="28"/>
        </w:rPr>
        <w:t>о</w:t>
      </w:r>
      <w:r w:rsidRPr="001332DB">
        <w:rPr>
          <w:rFonts w:ascii="Times New Roman" w:hAnsi="Times New Roman"/>
          <w:spacing w:val="6"/>
          <w:sz w:val="28"/>
          <w:szCs w:val="28"/>
        </w:rPr>
        <w:t>с</w:t>
      </w:r>
      <w:r w:rsidRPr="001332DB">
        <w:rPr>
          <w:rFonts w:ascii="Times New Roman" w:hAnsi="Times New Roman"/>
          <w:spacing w:val="1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к</w:t>
      </w:r>
      <w:r w:rsidRPr="001332DB">
        <w:rPr>
          <w:rFonts w:ascii="Times New Roman" w:hAnsi="Times New Roman"/>
          <w:spacing w:val="-9"/>
          <w:sz w:val="28"/>
          <w:szCs w:val="28"/>
        </w:rPr>
        <w:t>в</w:t>
      </w:r>
      <w:r w:rsidRPr="001332DB">
        <w:rPr>
          <w:rFonts w:ascii="Times New Roman" w:hAnsi="Times New Roman"/>
          <w:sz w:val="28"/>
          <w:szCs w:val="28"/>
        </w:rPr>
        <w:t>а</w:t>
      </w:r>
      <w:r w:rsidRPr="001332DB">
        <w:rPr>
          <w:rFonts w:ascii="Times New Roman" w:hAnsi="Times New Roman"/>
          <w:spacing w:val="3"/>
          <w:sz w:val="28"/>
          <w:szCs w:val="28"/>
        </w:rPr>
        <w:t>д</w:t>
      </w:r>
      <w:r w:rsidRPr="001332DB">
        <w:rPr>
          <w:rFonts w:ascii="Times New Roman" w:hAnsi="Times New Roman"/>
          <w:sz w:val="28"/>
          <w:szCs w:val="28"/>
        </w:rPr>
        <w:t>р</w:t>
      </w:r>
      <w:r w:rsidRPr="001332DB">
        <w:rPr>
          <w:rFonts w:ascii="Times New Roman" w:hAnsi="Times New Roman"/>
          <w:spacing w:val="-5"/>
          <w:sz w:val="28"/>
          <w:szCs w:val="28"/>
        </w:rPr>
        <w:t>а</w:t>
      </w:r>
      <w:r w:rsidRPr="001332DB">
        <w:rPr>
          <w:rFonts w:ascii="Times New Roman" w:hAnsi="Times New Roman"/>
          <w:spacing w:val="-2"/>
          <w:sz w:val="28"/>
          <w:szCs w:val="28"/>
        </w:rPr>
        <w:t>т</w:t>
      </w:r>
      <w:r w:rsidRPr="001332DB">
        <w:rPr>
          <w:rFonts w:ascii="Times New Roman" w:hAnsi="Times New Roman"/>
          <w:spacing w:val="1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кр</w:t>
      </w:r>
      <w:r w:rsidRPr="001332DB">
        <w:rPr>
          <w:rFonts w:ascii="Times New Roman" w:hAnsi="Times New Roman"/>
          <w:spacing w:val="-7"/>
          <w:sz w:val="28"/>
          <w:szCs w:val="28"/>
        </w:rPr>
        <w:t>у</w:t>
      </w:r>
      <w:r w:rsidRPr="001332DB">
        <w:rPr>
          <w:rFonts w:ascii="Times New Roman" w:hAnsi="Times New Roman"/>
          <w:spacing w:val="-5"/>
          <w:sz w:val="28"/>
          <w:szCs w:val="28"/>
        </w:rPr>
        <w:t>г</w:t>
      </w:r>
      <w:r w:rsidRPr="001332DB">
        <w:rPr>
          <w:rFonts w:ascii="Times New Roman" w:hAnsi="Times New Roman"/>
          <w:spacing w:val="1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,</w:t>
      </w:r>
      <w:r w:rsidRPr="001332DB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3"/>
          <w:sz w:val="28"/>
          <w:szCs w:val="28"/>
        </w:rPr>
        <w:t>т</w:t>
      </w:r>
      <w:r w:rsidRPr="001332DB">
        <w:rPr>
          <w:rFonts w:ascii="Times New Roman" w:hAnsi="Times New Roman"/>
          <w:sz w:val="28"/>
          <w:szCs w:val="28"/>
        </w:rPr>
        <w:t>р</w:t>
      </w:r>
      <w:r w:rsidRPr="001332DB">
        <w:rPr>
          <w:rFonts w:ascii="Times New Roman" w:hAnsi="Times New Roman"/>
          <w:spacing w:val="-5"/>
          <w:sz w:val="28"/>
          <w:szCs w:val="28"/>
        </w:rPr>
        <w:t>е</w:t>
      </w:r>
      <w:r w:rsidRPr="001332DB">
        <w:rPr>
          <w:rFonts w:ascii="Times New Roman" w:hAnsi="Times New Roman"/>
          <w:spacing w:val="-7"/>
          <w:sz w:val="28"/>
          <w:szCs w:val="28"/>
        </w:rPr>
        <w:t>у</w:t>
      </w:r>
      <w:r w:rsidRPr="001332DB">
        <w:rPr>
          <w:rFonts w:ascii="Times New Roman" w:hAnsi="Times New Roman"/>
          <w:spacing w:val="-5"/>
          <w:sz w:val="28"/>
          <w:szCs w:val="28"/>
        </w:rPr>
        <w:t>г</w:t>
      </w:r>
      <w:r w:rsidRPr="001332DB">
        <w:rPr>
          <w:rFonts w:ascii="Times New Roman" w:hAnsi="Times New Roman"/>
          <w:spacing w:val="-6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л</w:t>
      </w:r>
      <w:r w:rsidRPr="001332DB">
        <w:rPr>
          <w:rFonts w:ascii="Times New Roman" w:hAnsi="Times New Roman"/>
          <w:spacing w:val="-2"/>
          <w:sz w:val="28"/>
          <w:szCs w:val="28"/>
        </w:rPr>
        <w:t>ь</w:t>
      </w:r>
      <w:r w:rsidRPr="001332DB">
        <w:rPr>
          <w:rFonts w:ascii="Times New Roman" w:hAnsi="Times New Roman"/>
          <w:sz w:val="28"/>
          <w:szCs w:val="28"/>
        </w:rPr>
        <w:t>ни</w:t>
      </w:r>
      <w:r w:rsidRPr="001332DB">
        <w:rPr>
          <w:rFonts w:ascii="Times New Roman" w:hAnsi="Times New Roman"/>
          <w:spacing w:val="-7"/>
          <w:sz w:val="28"/>
          <w:szCs w:val="28"/>
        </w:rPr>
        <w:t>к</w:t>
      </w:r>
      <w:r w:rsidRPr="001332D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pacing w:val="53"/>
          <w:sz w:val="28"/>
          <w:szCs w:val="28"/>
        </w:rPr>
        <w:t>.</w:t>
      </w:r>
    </w:p>
    <w:p w:rsidR="008D3FE3" w:rsidRPr="001332DB" w:rsidRDefault="008D3FE3" w:rsidP="008D3FE3">
      <w:pPr>
        <w:pStyle w:val="a6"/>
        <w:kinsoku w:val="0"/>
        <w:overflowPunct w:val="0"/>
        <w:spacing w:after="0" w:line="240" w:lineRule="auto"/>
        <w:ind w:right="109"/>
        <w:jc w:val="both"/>
        <w:rPr>
          <w:rFonts w:ascii="Times New Roman" w:hAnsi="Times New Roman"/>
          <w:sz w:val="28"/>
          <w:szCs w:val="28"/>
        </w:rPr>
      </w:pPr>
      <w:r w:rsidRPr="001332DB">
        <w:rPr>
          <w:rFonts w:ascii="Times New Roman" w:hAnsi="Times New Roman"/>
          <w:spacing w:val="-6"/>
          <w:sz w:val="28"/>
          <w:szCs w:val="28"/>
        </w:rPr>
        <w:t>П</w:t>
      </w:r>
      <w:r w:rsidRPr="001332DB">
        <w:rPr>
          <w:rFonts w:ascii="Times New Roman" w:hAnsi="Times New Roman"/>
          <w:sz w:val="28"/>
          <w:szCs w:val="28"/>
        </w:rPr>
        <w:t>р</w:t>
      </w:r>
      <w:r w:rsidRPr="001332DB">
        <w:rPr>
          <w:rFonts w:ascii="Times New Roman" w:hAnsi="Times New Roman"/>
          <w:spacing w:val="6"/>
          <w:sz w:val="28"/>
          <w:szCs w:val="28"/>
        </w:rPr>
        <w:t>а</w:t>
      </w:r>
      <w:r w:rsidRPr="001332DB">
        <w:rPr>
          <w:rFonts w:ascii="Times New Roman" w:hAnsi="Times New Roman"/>
          <w:spacing w:val="-7"/>
          <w:sz w:val="28"/>
          <w:szCs w:val="28"/>
        </w:rPr>
        <w:t>к</w:t>
      </w:r>
      <w:r w:rsidRPr="001332DB">
        <w:rPr>
          <w:rFonts w:ascii="Times New Roman" w:hAnsi="Times New Roman"/>
          <w:spacing w:val="-2"/>
          <w:sz w:val="28"/>
          <w:szCs w:val="28"/>
        </w:rPr>
        <w:t>т</w:t>
      </w:r>
      <w:r w:rsidRPr="001332DB">
        <w:rPr>
          <w:rFonts w:ascii="Times New Roman" w:hAnsi="Times New Roman"/>
          <w:spacing w:val="4"/>
          <w:sz w:val="28"/>
          <w:szCs w:val="28"/>
        </w:rPr>
        <w:t>и</w:t>
      </w:r>
      <w:r w:rsidRPr="001332DB">
        <w:rPr>
          <w:rFonts w:ascii="Times New Roman" w:hAnsi="Times New Roman"/>
          <w:sz w:val="28"/>
          <w:szCs w:val="28"/>
        </w:rPr>
        <w:t>ч</w:t>
      </w:r>
      <w:r w:rsidRPr="001332DB">
        <w:rPr>
          <w:rFonts w:ascii="Times New Roman" w:hAnsi="Times New Roman"/>
          <w:spacing w:val="5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с</w:t>
      </w:r>
      <w:r w:rsidRPr="001332DB">
        <w:rPr>
          <w:rFonts w:ascii="Times New Roman" w:hAnsi="Times New Roman"/>
          <w:spacing w:val="-16"/>
          <w:sz w:val="28"/>
          <w:szCs w:val="28"/>
        </w:rPr>
        <w:t>к</w:t>
      </w:r>
      <w:r w:rsidRPr="001332DB">
        <w:rPr>
          <w:rFonts w:ascii="Times New Roman" w:hAnsi="Times New Roman"/>
          <w:spacing w:val="4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е</w:t>
      </w:r>
      <w:r w:rsidRPr="001332DB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</w:t>
      </w:r>
      <w:r w:rsidRPr="001332DB">
        <w:rPr>
          <w:rFonts w:ascii="Times New Roman" w:hAnsi="Times New Roman"/>
          <w:spacing w:val="-1"/>
          <w:sz w:val="28"/>
          <w:szCs w:val="28"/>
        </w:rPr>
        <w:t>и</w:t>
      </w:r>
      <w:r w:rsidRPr="001332DB">
        <w:rPr>
          <w:rFonts w:ascii="Times New Roman" w:hAnsi="Times New Roman"/>
          <w:sz w:val="28"/>
          <w:szCs w:val="28"/>
        </w:rPr>
        <w:t>менение</w:t>
      </w:r>
      <w:r w:rsidRPr="001332DB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прием</w:t>
      </w:r>
      <w:r w:rsidRPr="001332DB">
        <w:rPr>
          <w:rFonts w:ascii="Times New Roman" w:hAnsi="Times New Roman"/>
          <w:spacing w:val="7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в</w:t>
      </w:r>
      <w:r w:rsidRPr="001332DB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и</w:t>
      </w:r>
      <w:r w:rsidRPr="001332DB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сп</w:t>
      </w:r>
      <w:r w:rsidRPr="001332DB">
        <w:rPr>
          <w:rFonts w:ascii="Times New Roman" w:hAnsi="Times New Roman"/>
          <w:spacing w:val="5"/>
          <w:sz w:val="28"/>
          <w:szCs w:val="28"/>
        </w:rPr>
        <w:t>о</w:t>
      </w:r>
      <w:r w:rsidRPr="001332DB">
        <w:rPr>
          <w:rFonts w:ascii="Times New Roman" w:hAnsi="Times New Roman"/>
          <w:sz w:val="28"/>
          <w:szCs w:val="28"/>
        </w:rPr>
        <w:t>со</w:t>
      </w:r>
      <w:r w:rsidRPr="001332DB">
        <w:rPr>
          <w:rFonts w:ascii="Times New Roman" w:hAnsi="Times New Roman"/>
          <w:spacing w:val="3"/>
          <w:sz w:val="28"/>
          <w:szCs w:val="28"/>
        </w:rPr>
        <w:t>б</w:t>
      </w:r>
      <w:r w:rsidRPr="001332DB">
        <w:rPr>
          <w:rFonts w:ascii="Times New Roman" w:hAnsi="Times New Roman"/>
          <w:sz w:val="28"/>
          <w:szCs w:val="28"/>
        </w:rPr>
        <w:t>ов</w:t>
      </w:r>
      <w:r w:rsidRPr="001332DB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пер</w:t>
      </w:r>
      <w:r w:rsidRPr="001332DB">
        <w:rPr>
          <w:rFonts w:ascii="Times New Roman" w:hAnsi="Times New Roman"/>
          <w:spacing w:val="-3"/>
          <w:sz w:val="28"/>
          <w:szCs w:val="28"/>
        </w:rPr>
        <w:t>е</w:t>
      </w:r>
      <w:r w:rsidRPr="001332DB">
        <w:rPr>
          <w:rFonts w:ascii="Times New Roman" w:hAnsi="Times New Roman"/>
          <w:spacing w:val="2"/>
          <w:sz w:val="28"/>
          <w:szCs w:val="28"/>
        </w:rPr>
        <w:t>д</w:t>
      </w:r>
      <w:r w:rsidRPr="001332DB">
        <w:rPr>
          <w:rFonts w:ascii="Times New Roman" w:hAnsi="Times New Roman"/>
          <w:spacing w:val="-10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чи</w:t>
      </w:r>
      <w:r w:rsidRPr="001332DB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гра</w:t>
      </w:r>
      <w:r w:rsidRPr="001332DB">
        <w:rPr>
          <w:rFonts w:ascii="Times New Roman" w:hAnsi="Times New Roman"/>
          <w:spacing w:val="4"/>
          <w:sz w:val="28"/>
          <w:szCs w:val="28"/>
        </w:rPr>
        <w:t>ф</w:t>
      </w:r>
      <w:r w:rsidRPr="001332DB">
        <w:rPr>
          <w:rFonts w:ascii="Times New Roman" w:hAnsi="Times New Roman"/>
          <w:sz w:val="28"/>
          <w:szCs w:val="28"/>
        </w:rPr>
        <w:t>ич</w:t>
      </w:r>
      <w:r w:rsidRPr="001332DB">
        <w:rPr>
          <w:rFonts w:ascii="Times New Roman" w:hAnsi="Times New Roman"/>
          <w:spacing w:val="5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ск</w:t>
      </w:r>
      <w:r w:rsidRPr="001332DB">
        <w:rPr>
          <w:rFonts w:ascii="Times New Roman" w:hAnsi="Times New Roman"/>
          <w:spacing w:val="5"/>
          <w:sz w:val="28"/>
          <w:szCs w:val="28"/>
        </w:rPr>
        <w:t>и</w:t>
      </w:r>
      <w:r w:rsidRPr="001332DB">
        <w:rPr>
          <w:rFonts w:ascii="Times New Roman" w:hAnsi="Times New Roman"/>
          <w:sz w:val="28"/>
          <w:szCs w:val="28"/>
        </w:rPr>
        <w:t>х</w:t>
      </w:r>
      <w:r w:rsidRPr="001332DB">
        <w:rPr>
          <w:rFonts w:ascii="Times New Roman" w:hAnsi="Times New Roman"/>
          <w:w w:val="9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о</w:t>
      </w:r>
      <w:r w:rsidRPr="001332DB">
        <w:rPr>
          <w:rFonts w:ascii="Times New Roman" w:hAnsi="Times New Roman"/>
          <w:spacing w:val="2"/>
          <w:sz w:val="28"/>
          <w:szCs w:val="28"/>
        </w:rPr>
        <w:t>б</w:t>
      </w:r>
      <w:r w:rsidRPr="001332DB">
        <w:rPr>
          <w:rFonts w:ascii="Times New Roman" w:hAnsi="Times New Roman"/>
          <w:sz w:val="28"/>
          <w:szCs w:val="28"/>
        </w:rPr>
        <w:t>разов</w:t>
      </w:r>
      <w:r w:rsidRPr="001332DB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в</w:t>
      </w:r>
      <w:r w:rsidRPr="001332DB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1332DB">
        <w:rPr>
          <w:rFonts w:ascii="Times New Roman" w:hAnsi="Times New Roman"/>
          <w:spacing w:val="-5"/>
          <w:sz w:val="28"/>
          <w:szCs w:val="28"/>
        </w:rPr>
        <w:t>а</w:t>
      </w:r>
      <w:r w:rsidRPr="001332DB">
        <w:rPr>
          <w:rFonts w:ascii="Times New Roman" w:hAnsi="Times New Roman"/>
          <w:sz w:val="28"/>
          <w:szCs w:val="28"/>
        </w:rPr>
        <w:t>ппли</w:t>
      </w:r>
      <w:r w:rsidRPr="001332DB">
        <w:rPr>
          <w:rFonts w:ascii="Times New Roman" w:hAnsi="Times New Roman"/>
          <w:spacing w:val="-7"/>
          <w:sz w:val="28"/>
          <w:szCs w:val="28"/>
        </w:rPr>
        <w:t>к</w:t>
      </w:r>
      <w:r w:rsidRPr="001332DB">
        <w:rPr>
          <w:rFonts w:ascii="Times New Roman" w:hAnsi="Times New Roman"/>
          <w:sz w:val="28"/>
          <w:szCs w:val="28"/>
        </w:rPr>
        <w:t>ации,</w:t>
      </w:r>
      <w:r w:rsidRPr="001332D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332DB">
        <w:rPr>
          <w:rFonts w:ascii="Times New Roman" w:hAnsi="Times New Roman"/>
          <w:sz w:val="28"/>
          <w:szCs w:val="28"/>
        </w:rPr>
        <w:t>рис</w:t>
      </w:r>
      <w:r w:rsidRPr="001332DB">
        <w:rPr>
          <w:rFonts w:ascii="Times New Roman" w:hAnsi="Times New Roman"/>
          <w:spacing w:val="-5"/>
          <w:sz w:val="28"/>
          <w:szCs w:val="28"/>
        </w:rPr>
        <w:t>у</w:t>
      </w:r>
      <w:r w:rsidRPr="001332DB">
        <w:rPr>
          <w:rFonts w:ascii="Times New Roman" w:hAnsi="Times New Roman"/>
          <w:sz w:val="28"/>
          <w:szCs w:val="28"/>
        </w:rPr>
        <w:t>н</w:t>
      </w:r>
      <w:r w:rsidRPr="001332DB">
        <w:rPr>
          <w:rFonts w:ascii="Times New Roman" w:hAnsi="Times New Roman"/>
          <w:spacing w:val="-7"/>
          <w:sz w:val="28"/>
          <w:szCs w:val="28"/>
        </w:rPr>
        <w:t>к</w:t>
      </w:r>
      <w:r w:rsidRPr="001332DB">
        <w:rPr>
          <w:rFonts w:ascii="Times New Roman" w:hAnsi="Times New Roman"/>
          <w:spacing w:val="1"/>
          <w:sz w:val="28"/>
          <w:szCs w:val="28"/>
        </w:rPr>
        <w:t>е</w:t>
      </w:r>
      <w:r w:rsidRPr="001332DB">
        <w:rPr>
          <w:rFonts w:ascii="Times New Roman" w:hAnsi="Times New Roman"/>
          <w:sz w:val="28"/>
          <w:szCs w:val="28"/>
        </w:rPr>
        <w:t>.</w:t>
      </w:r>
    </w:p>
    <w:p w:rsidR="008D3FE3" w:rsidRDefault="008D3FE3" w:rsidP="008D3FE3">
      <w:pPr>
        <w:kinsoku w:val="0"/>
        <w:overflowPunct w:val="0"/>
        <w:spacing w:after="0" w:line="240" w:lineRule="auto"/>
        <w:ind w:right="113"/>
        <w:jc w:val="both"/>
        <w:rPr>
          <w:rFonts w:ascii="Times New Roman" w:hAnsi="Times New Roman"/>
          <w:b/>
          <w:iCs/>
          <w:sz w:val="28"/>
          <w:szCs w:val="28"/>
        </w:rPr>
      </w:pPr>
      <w:r w:rsidRPr="00C62C97">
        <w:rPr>
          <w:rFonts w:ascii="Times New Roman" w:hAnsi="Times New Roman"/>
          <w:b/>
          <w:iCs/>
          <w:spacing w:val="-13"/>
          <w:sz w:val="28"/>
          <w:szCs w:val="28"/>
        </w:rPr>
        <w:t>Р</w:t>
      </w:r>
      <w:r w:rsidRPr="00C62C97">
        <w:rPr>
          <w:rFonts w:ascii="Times New Roman" w:hAnsi="Times New Roman"/>
          <w:b/>
          <w:iCs/>
          <w:sz w:val="28"/>
          <w:szCs w:val="28"/>
        </w:rPr>
        <w:t>а</w:t>
      </w:r>
      <w:r w:rsidRPr="00C62C97">
        <w:rPr>
          <w:rFonts w:ascii="Times New Roman" w:hAnsi="Times New Roman"/>
          <w:b/>
          <w:iCs/>
          <w:spacing w:val="1"/>
          <w:sz w:val="28"/>
          <w:szCs w:val="28"/>
        </w:rPr>
        <w:t>з</w:t>
      </w:r>
      <w:r w:rsidRPr="00C62C97">
        <w:rPr>
          <w:rFonts w:ascii="Times New Roman" w:hAnsi="Times New Roman"/>
          <w:b/>
          <w:iCs/>
          <w:sz w:val="28"/>
          <w:szCs w:val="28"/>
        </w:rPr>
        <w:t>витие</w:t>
      </w:r>
      <w:r w:rsidRPr="00C62C97">
        <w:rPr>
          <w:rFonts w:ascii="Times New Roman" w:hAnsi="Times New Roman"/>
          <w:b/>
          <w:iCs/>
          <w:spacing w:val="-8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pacing w:val="-7"/>
          <w:sz w:val="28"/>
          <w:szCs w:val="28"/>
        </w:rPr>
        <w:t>в</w:t>
      </w:r>
      <w:r w:rsidRPr="00C62C97">
        <w:rPr>
          <w:rFonts w:ascii="Times New Roman" w:hAnsi="Times New Roman"/>
          <w:b/>
          <w:iCs/>
          <w:sz w:val="28"/>
          <w:szCs w:val="28"/>
        </w:rPr>
        <w:t>осп</w:t>
      </w:r>
      <w:r w:rsidRPr="00C62C97">
        <w:rPr>
          <w:rFonts w:ascii="Times New Roman" w:hAnsi="Times New Roman"/>
          <w:b/>
          <w:iCs/>
          <w:spacing w:val="6"/>
          <w:sz w:val="28"/>
          <w:szCs w:val="28"/>
        </w:rPr>
        <w:t>р</w:t>
      </w:r>
      <w:r w:rsidRPr="00C62C97">
        <w:rPr>
          <w:rFonts w:ascii="Times New Roman" w:hAnsi="Times New Roman"/>
          <w:b/>
          <w:iCs/>
          <w:sz w:val="28"/>
          <w:szCs w:val="28"/>
        </w:rPr>
        <w:t>иятия</w:t>
      </w:r>
      <w:r w:rsidRPr="00C62C97">
        <w:rPr>
          <w:rFonts w:ascii="Times New Roman" w:hAnsi="Times New Roman"/>
          <w:b/>
          <w:iCs/>
          <w:spacing w:val="-8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z w:val="28"/>
          <w:szCs w:val="28"/>
        </w:rPr>
        <w:t>цв</w:t>
      </w:r>
      <w:r w:rsidRPr="00C62C97">
        <w:rPr>
          <w:rFonts w:ascii="Times New Roman" w:hAnsi="Times New Roman"/>
          <w:b/>
          <w:iCs/>
          <w:spacing w:val="-6"/>
          <w:sz w:val="28"/>
          <w:szCs w:val="28"/>
        </w:rPr>
        <w:t>е</w:t>
      </w:r>
      <w:r w:rsidRPr="00C62C97">
        <w:rPr>
          <w:rFonts w:ascii="Times New Roman" w:hAnsi="Times New Roman"/>
          <w:b/>
          <w:iCs/>
          <w:spacing w:val="5"/>
          <w:sz w:val="28"/>
          <w:szCs w:val="28"/>
        </w:rPr>
        <w:t>т</w:t>
      </w:r>
      <w:r w:rsidRPr="00C62C97">
        <w:rPr>
          <w:rFonts w:ascii="Times New Roman" w:hAnsi="Times New Roman"/>
          <w:b/>
          <w:iCs/>
          <w:sz w:val="28"/>
          <w:szCs w:val="28"/>
        </w:rPr>
        <w:t>а</w:t>
      </w:r>
      <w:r w:rsidRPr="00C62C97">
        <w:rPr>
          <w:rFonts w:ascii="Times New Roman" w:hAnsi="Times New Roman"/>
          <w:b/>
          <w:iCs/>
          <w:spacing w:val="-9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z w:val="28"/>
          <w:szCs w:val="28"/>
        </w:rPr>
        <w:t>пр</w:t>
      </w:r>
      <w:r w:rsidRPr="00C62C97">
        <w:rPr>
          <w:rFonts w:ascii="Times New Roman" w:hAnsi="Times New Roman"/>
          <w:b/>
          <w:iCs/>
          <w:spacing w:val="-5"/>
          <w:sz w:val="28"/>
          <w:szCs w:val="28"/>
        </w:rPr>
        <w:t>е</w:t>
      </w:r>
      <w:r w:rsidRPr="00C62C97">
        <w:rPr>
          <w:rFonts w:ascii="Times New Roman" w:hAnsi="Times New Roman"/>
          <w:b/>
          <w:iCs/>
          <w:spacing w:val="-2"/>
          <w:sz w:val="28"/>
          <w:szCs w:val="28"/>
        </w:rPr>
        <w:t>д</w:t>
      </w:r>
      <w:r w:rsidRPr="00C62C97">
        <w:rPr>
          <w:rFonts w:ascii="Times New Roman" w:hAnsi="Times New Roman"/>
          <w:b/>
          <w:iCs/>
          <w:sz w:val="28"/>
          <w:szCs w:val="28"/>
        </w:rPr>
        <w:t>метов</w:t>
      </w:r>
      <w:r w:rsidRPr="00C62C97">
        <w:rPr>
          <w:rFonts w:ascii="Times New Roman" w:hAnsi="Times New Roman"/>
          <w:b/>
          <w:iCs/>
          <w:spacing w:val="-5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z w:val="28"/>
          <w:szCs w:val="28"/>
        </w:rPr>
        <w:t>и</w:t>
      </w:r>
      <w:r w:rsidRPr="00C62C97">
        <w:rPr>
          <w:rFonts w:ascii="Times New Roman" w:hAnsi="Times New Roman"/>
          <w:b/>
          <w:iCs/>
          <w:spacing w:val="-9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pacing w:val="-7"/>
          <w:sz w:val="28"/>
          <w:szCs w:val="28"/>
        </w:rPr>
        <w:t>ф</w:t>
      </w:r>
      <w:r w:rsidRPr="00C62C97">
        <w:rPr>
          <w:rFonts w:ascii="Times New Roman" w:hAnsi="Times New Roman"/>
          <w:b/>
          <w:iCs/>
          <w:sz w:val="28"/>
          <w:szCs w:val="28"/>
        </w:rPr>
        <w:t>о</w:t>
      </w:r>
      <w:r w:rsidRPr="00C62C97">
        <w:rPr>
          <w:rFonts w:ascii="Times New Roman" w:hAnsi="Times New Roman"/>
          <w:b/>
          <w:iCs/>
          <w:spacing w:val="-16"/>
          <w:sz w:val="28"/>
          <w:szCs w:val="28"/>
        </w:rPr>
        <w:t>р</w:t>
      </w:r>
      <w:r w:rsidRPr="00C62C97">
        <w:rPr>
          <w:rFonts w:ascii="Times New Roman" w:hAnsi="Times New Roman"/>
          <w:b/>
          <w:iCs/>
          <w:sz w:val="28"/>
          <w:szCs w:val="28"/>
        </w:rPr>
        <w:t>ми</w:t>
      </w:r>
      <w:r w:rsidRPr="00C62C97">
        <w:rPr>
          <w:rFonts w:ascii="Times New Roman" w:hAnsi="Times New Roman"/>
          <w:b/>
          <w:iCs/>
          <w:spacing w:val="4"/>
          <w:sz w:val="28"/>
          <w:szCs w:val="28"/>
        </w:rPr>
        <w:t>р</w:t>
      </w:r>
      <w:r w:rsidRPr="00C62C97">
        <w:rPr>
          <w:rFonts w:ascii="Times New Roman" w:hAnsi="Times New Roman"/>
          <w:b/>
          <w:iCs/>
          <w:sz w:val="28"/>
          <w:szCs w:val="28"/>
        </w:rPr>
        <w:t>ование</w:t>
      </w:r>
      <w:r w:rsidRPr="00C62C97">
        <w:rPr>
          <w:rFonts w:ascii="Times New Roman" w:hAnsi="Times New Roman"/>
          <w:b/>
          <w:iCs/>
          <w:spacing w:val="-8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pacing w:val="-5"/>
          <w:sz w:val="28"/>
          <w:szCs w:val="28"/>
        </w:rPr>
        <w:t>у</w:t>
      </w:r>
      <w:r w:rsidRPr="00C62C97">
        <w:rPr>
          <w:rFonts w:ascii="Times New Roman" w:hAnsi="Times New Roman"/>
          <w:b/>
          <w:iCs/>
          <w:sz w:val="28"/>
          <w:szCs w:val="28"/>
        </w:rPr>
        <w:t>мения</w:t>
      </w:r>
      <w:r w:rsidRPr="00C62C97">
        <w:rPr>
          <w:rFonts w:ascii="Times New Roman" w:hAnsi="Times New Roman"/>
          <w:b/>
          <w:iCs/>
          <w:w w:val="99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z w:val="28"/>
          <w:szCs w:val="28"/>
        </w:rPr>
        <w:t>пер</w:t>
      </w:r>
      <w:r w:rsidRPr="00C62C97">
        <w:rPr>
          <w:rFonts w:ascii="Times New Roman" w:hAnsi="Times New Roman"/>
          <w:b/>
          <w:iCs/>
          <w:spacing w:val="-3"/>
          <w:sz w:val="28"/>
          <w:szCs w:val="28"/>
        </w:rPr>
        <w:t>е</w:t>
      </w:r>
      <w:r w:rsidRPr="00C62C97">
        <w:rPr>
          <w:rFonts w:ascii="Times New Roman" w:hAnsi="Times New Roman"/>
          <w:b/>
          <w:iCs/>
          <w:spacing w:val="-2"/>
          <w:sz w:val="28"/>
          <w:szCs w:val="28"/>
        </w:rPr>
        <w:t>д</w:t>
      </w:r>
      <w:r w:rsidRPr="00C62C97">
        <w:rPr>
          <w:rFonts w:ascii="Times New Roman" w:hAnsi="Times New Roman"/>
          <w:b/>
          <w:iCs/>
          <w:sz w:val="28"/>
          <w:szCs w:val="28"/>
        </w:rPr>
        <w:t>авать</w:t>
      </w:r>
      <w:r w:rsidRPr="00C62C97">
        <w:rPr>
          <w:rFonts w:ascii="Times New Roman" w:hAnsi="Times New Roman"/>
          <w:b/>
          <w:iCs/>
          <w:spacing w:val="-8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z w:val="28"/>
          <w:szCs w:val="28"/>
        </w:rPr>
        <w:t>е</w:t>
      </w:r>
      <w:r w:rsidRPr="00C62C97">
        <w:rPr>
          <w:rFonts w:ascii="Times New Roman" w:hAnsi="Times New Roman"/>
          <w:b/>
          <w:iCs/>
          <w:spacing w:val="3"/>
          <w:sz w:val="28"/>
          <w:szCs w:val="28"/>
        </w:rPr>
        <w:t>г</w:t>
      </w:r>
      <w:r w:rsidRPr="00C62C97">
        <w:rPr>
          <w:rFonts w:ascii="Times New Roman" w:hAnsi="Times New Roman"/>
          <w:b/>
          <w:iCs/>
          <w:sz w:val="28"/>
          <w:szCs w:val="28"/>
        </w:rPr>
        <w:t>о</w:t>
      </w:r>
      <w:r w:rsidRPr="00C62C97">
        <w:rPr>
          <w:rFonts w:ascii="Times New Roman" w:hAnsi="Times New Roman"/>
          <w:b/>
          <w:iCs/>
          <w:spacing w:val="-6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z w:val="28"/>
          <w:szCs w:val="28"/>
        </w:rPr>
        <w:t>в</w:t>
      </w:r>
      <w:r w:rsidRPr="00C62C97">
        <w:rPr>
          <w:rFonts w:ascii="Times New Roman" w:hAnsi="Times New Roman"/>
          <w:b/>
          <w:iCs/>
          <w:spacing w:val="-7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z w:val="28"/>
          <w:szCs w:val="28"/>
        </w:rPr>
        <w:t>рисун</w:t>
      </w:r>
      <w:r w:rsidRPr="00C62C97">
        <w:rPr>
          <w:rFonts w:ascii="Times New Roman" w:hAnsi="Times New Roman"/>
          <w:b/>
          <w:iCs/>
          <w:spacing w:val="-2"/>
          <w:sz w:val="28"/>
          <w:szCs w:val="28"/>
        </w:rPr>
        <w:t>к</w:t>
      </w:r>
      <w:r w:rsidRPr="00C62C97">
        <w:rPr>
          <w:rFonts w:ascii="Times New Roman" w:hAnsi="Times New Roman"/>
          <w:b/>
          <w:iCs/>
          <w:sz w:val="28"/>
          <w:szCs w:val="28"/>
        </w:rPr>
        <w:t>е</w:t>
      </w:r>
      <w:r w:rsidRPr="00C62C97">
        <w:rPr>
          <w:rFonts w:ascii="Times New Roman" w:hAnsi="Times New Roman"/>
          <w:b/>
          <w:iCs/>
          <w:spacing w:val="-5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z w:val="28"/>
          <w:szCs w:val="28"/>
        </w:rPr>
        <w:t>с</w:t>
      </w:r>
      <w:r w:rsidRPr="00C62C97">
        <w:rPr>
          <w:rFonts w:ascii="Times New Roman" w:hAnsi="Times New Roman"/>
          <w:b/>
          <w:iCs/>
          <w:spacing w:val="-9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z w:val="28"/>
          <w:szCs w:val="28"/>
        </w:rPr>
        <w:t>п</w:t>
      </w:r>
      <w:r w:rsidRPr="00C62C97">
        <w:rPr>
          <w:rFonts w:ascii="Times New Roman" w:hAnsi="Times New Roman"/>
          <w:b/>
          <w:iCs/>
          <w:spacing w:val="-11"/>
          <w:sz w:val="28"/>
          <w:szCs w:val="28"/>
        </w:rPr>
        <w:t>о</w:t>
      </w:r>
      <w:r w:rsidRPr="00C62C97">
        <w:rPr>
          <w:rFonts w:ascii="Times New Roman" w:hAnsi="Times New Roman"/>
          <w:b/>
          <w:iCs/>
          <w:sz w:val="28"/>
          <w:szCs w:val="28"/>
        </w:rPr>
        <w:t>мощ</w:t>
      </w:r>
      <w:r w:rsidRPr="00C62C97">
        <w:rPr>
          <w:rFonts w:ascii="Times New Roman" w:hAnsi="Times New Roman"/>
          <w:b/>
          <w:iCs/>
          <w:spacing w:val="-1"/>
          <w:sz w:val="28"/>
          <w:szCs w:val="28"/>
        </w:rPr>
        <w:t>ь</w:t>
      </w:r>
      <w:r w:rsidRPr="00C62C97">
        <w:rPr>
          <w:rFonts w:ascii="Times New Roman" w:hAnsi="Times New Roman"/>
          <w:b/>
          <w:iCs/>
          <w:sz w:val="28"/>
          <w:szCs w:val="28"/>
        </w:rPr>
        <w:t>ю</w:t>
      </w:r>
      <w:r w:rsidRPr="00C62C97">
        <w:rPr>
          <w:rFonts w:ascii="Times New Roman" w:hAnsi="Times New Roman"/>
          <w:b/>
          <w:iCs/>
          <w:spacing w:val="-6"/>
          <w:sz w:val="28"/>
          <w:szCs w:val="28"/>
        </w:rPr>
        <w:t xml:space="preserve"> </w:t>
      </w:r>
      <w:r w:rsidRPr="00C62C97">
        <w:rPr>
          <w:rFonts w:ascii="Times New Roman" w:hAnsi="Times New Roman"/>
          <w:b/>
          <w:iCs/>
          <w:sz w:val="28"/>
          <w:szCs w:val="28"/>
        </w:rPr>
        <w:t>кр</w:t>
      </w:r>
      <w:r w:rsidRPr="00C62C97">
        <w:rPr>
          <w:rFonts w:ascii="Times New Roman" w:hAnsi="Times New Roman"/>
          <w:b/>
          <w:iCs/>
          <w:spacing w:val="4"/>
          <w:sz w:val="28"/>
          <w:szCs w:val="28"/>
        </w:rPr>
        <w:t>а</w:t>
      </w:r>
      <w:r w:rsidRPr="00C62C97">
        <w:rPr>
          <w:rFonts w:ascii="Times New Roman" w:hAnsi="Times New Roman"/>
          <w:b/>
          <w:iCs/>
          <w:spacing w:val="-5"/>
          <w:sz w:val="28"/>
          <w:szCs w:val="28"/>
        </w:rPr>
        <w:t>с</w:t>
      </w:r>
      <w:r w:rsidRPr="00C62C97">
        <w:rPr>
          <w:rFonts w:ascii="Times New Roman" w:hAnsi="Times New Roman"/>
          <w:b/>
          <w:iCs/>
          <w:sz w:val="28"/>
          <w:szCs w:val="28"/>
        </w:rPr>
        <w:t>ок</w:t>
      </w:r>
      <w:r>
        <w:rPr>
          <w:rFonts w:ascii="Times New Roman" w:hAnsi="Times New Roman"/>
          <w:b/>
          <w:iCs/>
          <w:sz w:val="28"/>
          <w:szCs w:val="28"/>
        </w:rPr>
        <w:t xml:space="preserve"> -   22 часа.</w:t>
      </w:r>
    </w:p>
    <w:p w:rsidR="008D3FE3" w:rsidRPr="00C62C97" w:rsidRDefault="008D3FE3" w:rsidP="008D3FE3">
      <w:pPr>
        <w:pStyle w:val="a6"/>
        <w:kinsoku w:val="0"/>
        <w:overflowPunct w:val="0"/>
        <w:spacing w:before="10" w:after="0" w:line="240" w:lineRule="auto"/>
        <w:rPr>
          <w:rFonts w:ascii="Times New Roman" w:hAnsi="Times New Roman"/>
          <w:sz w:val="28"/>
          <w:szCs w:val="28"/>
        </w:rPr>
      </w:pPr>
      <w:r w:rsidRPr="00C62C97">
        <w:rPr>
          <w:rFonts w:ascii="Times New Roman" w:hAnsi="Times New Roman"/>
          <w:spacing w:val="-6"/>
          <w:sz w:val="28"/>
          <w:szCs w:val="28"/>
        </w:rPr>
        <w:t>П</w:t>
      </w:r>
      <w:r w:rsidRPr="00C62C97">
        <w:rPr>
          <w:rFonts w:ascii="Times New Roman" w:hAnsi="Times New Roman"/>
          <w:sz w:val="28"/>
          <w:szCs w:val="28"/>
        </w:rPr>
        <w:t>он</w:t>
      </w:r>
      <w:r w:rsidRPr="00C62C97">
        <w:rPr>
          <w:rFonts w:ascii="Times New Roman" w:hAnsi="Times New Roman"/>
          <w:spacing w:val="6"/>
          <w:sz w:val="28"/>
          <w:szCs w:val="28"/>
        </w:rPr>
        <w:t>я</w:t>
      </w:r>
      <w:r w:rsidRPr="00C62C97">
        <w:rPr>
          <w:rFonts w:ascii="Times New Roman" w:hAnsi="Times New Roman"/>
          <w:spacing w:val="-2"/>
          <w:sz w:val="28"/>
          <w:szCs w:val="28"/>
        </w:rPr>
        <w:t>т</w:t>
      </w:r>
      <w:r w:rsidRPr="00C62C97">
        <w:rPr>
          <w:rFonts w:ascii="Times New Roman" w:hAnsi="Times New Roman"/>
          <w:sz w:val="28"/>
          <w:szCs w:val="28"/>
        </w:rPr>
        <w:t>и</w:t>
      </w:r>
      <w:r w:rsidRPr="00C62C97">
        <w:rPr>
          <w:rFonts w:ascii="Times New Roman" w:hAnsi="Times New Roman"/>
          <w:spacing w:val="6"/>
          <w:sz w:val="28"/>
          <w:szCs w:val="28"/>
        </w:rPr>
        <w:t>я</w:t>
      </w:r>
      <w:r w:rsidRPr="00C62C97">
        <w:rPr>
          <w:rFonts w:ascii="Times New Roman" w:hAnsi="Times New Roman"/>
          <w:sz w:val="28"/>
          <w:szCs w:val="28"/>
        </w:rPr>
        <w:t>:</w:t>
      </w:r>
      <w:r w:rsidRPr="00C62C9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62C97">
        <w:rPr>
          <w:rFonts w:ascii="Times New Roman" w:hAnsi="Times New Roman"/>
          <w:spacing w:val="-6"/>
          <w:sz w:val="28"/>
          <w:szCs w:val="28"/>
        </w:rPr>
        <w:t>«</w:t>
      </w:r>
      <w:r w:rsidRPr="00C62C97">
        <w:rPr>
          <w:rFonts w:ascii="Times New Roman" w:hAnsi="Times New Roman"/>
          <w:sz w:val="28"/>
          <w:szCs w:val="28"/>
        </w:rPr>
        <w:t>ц</w:t>
      </w:r>
      <w:r w:rsidRPr="00C62C97">
        <w:rPr>
          <w:rFonts w:ascii="Times New Roman" w:hAnsi="Times New Roman"/>
          <w:spacing w:val="-2"/>
          <w:sz w:val="28"/>
          <w:szCs w:val="28"/>
        </w:rPr>
        <w:t>в</w:t>
      </w:r>
      <w:r w:rsidRPr="00C62C97">
        <w:rPr>
          <w:rFonts w:ascii="Times New Roman" w:hAnsi="Times New Roman"/>
          <w:spacing w:val="6"/>
          <w:sz w:val="28"/>
          <w:szCs w:val="28"/>
        </w:rPr>
        <w:t>е</w:t>
      </w:r>
      <w:r w:rsidRPr="00C62C97">
        <w:rPr>
          <w:rFonts w:ascii="Times New Roman" w:hAnsi="Times New Roman"/>
          <w:spacing w:val="3"/>
          <w:sz w:val="28"/>
          <w:szCs w:val="28"/>
        </w:rPr>
        <w:t>т</w:t>
      </w:r>
      <w:r w:rsidRPr="00C62C97">
        <w:rPr>
          <w:rFonts w:ascii="Times New Roman" w:hAnsi="Times New Roman"/>
          <w:spacing w:val="-6"/>
          <w:sz w:val="28"/>
          <w:szCs w:val="28"/>
        </w:rPr>
        <w:t>»</w:t>
      </w:r>
      <w:r w:rsidRPr="00C62C97">
        <w:rPr>
          <w:rFonts w:ascii="Times New Roman" w:hAnsi="Times New Roman"/>
          <w:sz w:val="28"/>
          <w:szCs w:val="28"/>
        </w:rPr>
        <w:t>,</w:t>
      </w:r>
      <w:r w:rsidRPr="00C62C9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62C97">
        <w:rPr>
          <w:rFonts w:ascii="Times New Roman" w:hAnsi="Times New Roman"/>
          <w:spacing w:val="-6"/>
          <w:sz w:val="28"/>
          <w:szCs w:val="28"/>
        </w:rPr>
        <w:t>«</w:t>
      </w:r>
      <w:r w:rsidRPr="00C62C97">
        <w:rPr>
          <w:rFonts w:ascii="Times New Roman" w:hAnsi="Times New Roman"/>
          <w:sz w:val="28"/>
          <w:szCs w:val="28"/>
        </w:rPr>
        <w:t>сп</w:t>
      </w:r>
      <w:r w:rsidRPr="00C62C97">
        <w:rPr>
          <w:rFonts w:ascii="Times New Roman" w:hAnsi="Times New Roman"/>
          <w:spacing w:val="7"/>
          <w:sz w:val="28"/>
          <w:szCs w:val="28"/>
        </w:rPr>
        <w:t>е</w:t>
      </w:r>
      <w:r w:rsidRPr="00C62C97">
        <w:rPr>
          <w:rFonts w:ascii="Times New Roman" w:hAnsi="Times New Roman"/>
          <w:spacing w:val="-7"/>
          <w:sz w:val="28"/>
          <w:szCs w:val="28"/>
        </w:rPr>
        <w:t>к</w:t>
      </w:r>
      <w:r w:rsidRPr="00C62C97">
        <w:rPr>
          <w:rFonts w:ascii="Times New Roman" w:hAnsi="Times New Roman"/>
          <w:spacing w:val="3"/>
          <w:sz w:val="28"/>
          <w:szCs w:val="28"/>
        </w:rPr>
        <w:t>т</w:t>
      </w:r>
      <w:r w:rsidRPr="00C62C97">
        <w:rPr>
          <w:rFonts w:ascii="Times New Roman" w:hAnsi="Times New Roman"/>
          <w:spacing w:val="4"/>
          <w:sz w:val="28"/>
          <w:szCs w:val="28"/>
        </w:rPr>
        <w:t>р</w:t>
      </w:r>
      <w:r w:rsidRPr="00C62C97">
        <w:rPr>
          <w:rFonts w:ascii="Times New Roman" w:hAnsi="Times New Roman"/>
          <w:spacing w:val="-6"/>
          <w:sz w:val="28"/>
          <w:szCs w:val="28"/>
        </w:rPr>
        <w:t>»</w:t>
      </w:r>
      <w:r w:rsidRPr="00C62C97">
        <w:rPr>
          <w:rFonts w:ascii="Times New Roman" w:hAnsi="Times New Roman"/>
          <w:sz w:val="28"/>
          <w:szCs w:val="28"/>
        </w:rPr>
        <w:t>,</w:t>
      </w:r>
      <w:r w:rsidRPr="00C62C9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C62C97">
        <w:rPr>
          <w:rFonts w:ascii="Times New Roman" w:hAnsi="Times New Roman"/>
          <w:spacing w:val="-6"/>
          <w:sz w:val="28"/>
          <w:szCs w:val="28"/>
        </w:rPr>
        <w:t>«</w:t>
      </w:r>
      <w:r w:rsidRPr="00C62C97">
        <w:rPr>
          <w:rFonts w:ascii="Times New Roman" w:hAnsi="Times New Roman"/>
          <w:sz w:val="28"/>
          <w:szCs w:val="28"/>
        </w:rPr>
        <w:t>кра</w:t>
      </w:r>
      <w:r w:rsidRPr="00C62C97">
        <w:rPr>
          <w:rFonts w:ascii="Times New Roman" w:hAnsi="Times New Roman"/>
          <w:spacing w:val="6"/>
          <w:sz w:val="28"/>
          <w:szCs w:val="28"/>
        </w:rPr>
        <w:t>с</w:t>
      </w:r>
      <w:r w:rsidRPr="00C62C97">
        <w:rPr>
          <w:rFonts w:ascii="Times New Roman" w:hAnsi="Times New Roman"/>
          <w:sz w:val="28"/>
          <w:szCs w:val="28"/>
        </w:rPr>
        <w:t>к</w:t>
      </w:r>
      <w:r w:rsidRPr="00C62C97">
        <w:rPr>
          <w:rFonts w:ascii="Times New Roman" w:hAnsi="Times New Roman"/>
          <w:spacing w:val="3"/>
          <w:sz w:val="28"/>
          <w:szCs w:val="28"/>
        </w:rPr>
        <w:t>и</w:t>
      </w:r>
      <w:r w:rsidRPr="00C62C97">
        <w:rPr>
          <w:rFonts w:ascii="Times New Roman" w:hAnsi="Times New Roman"/>
          <w:spacing w:val="-6"/>
          <w:sz w:val="28"/>
          <w:szCs w:val="28"/>
        </w:rPr>
        <w:t>»</w:t>
      </w:r>
      <w:r w:rsidRPr="00C62C97">
        <w:rPr>
          <w:rFonts w:ascii="Times New Roman" w:hAnsi="Times New Roman"/>
          <w:sz w:val="28"/>
          <w:szCs w:val="28"/>
        </w:rPr>
        <w:t>,</w:t>
      </w:r>
      <w:r w:rsidRPr="00C62C9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62C97">
        <w:rPr>
          <w:rFonts w:ascii="Times New Roman" w:hAnsi="Times New Roman"/>
          <w:spacing w:val="-6"/>
          <w:sz w:val="28"/>
          <w:szCs w:val="28"/>
        </w:rPr>
        <w:t>«</w:t>
      </w:r>
      <w:r w:rsidRPr="00C62C97">
        <w:rPr>
          <w:rFonts w:ascii="Times New Roman" w:hAnsi="Times New Roman"/>
          <w:spacing w:val="6"/>
          <w:sz w:val="28"/>
          <w:szCs w:val="28"/>
        </w:rPr>
        <w:t>а</w:t>
      </w:r>
      <w:r w:rsidRPr="00C62C97">
        <w:rPr>
          <w:rFonts w:ascii="Times New Roman" w:hAnsi="Times New Roman"/>
          <w:sz w:val="28"/>
          <w:szCs w:val="28"/>
        </w:rPr>
        <w:t>к</w:t>
      </w:r>
      <w:r w:rsidRPr="00C62C97">
        <w:rPr>
          <w:rFonts w:ascii="Times New Roman" w:hAnsi="Times New Roman"/>
          <w:spacing w:val="-9"/>
          <w:sz w:val="28"/>
          <w:szCs w:val="28"/>
        </w:rPr>
        <w:t>в</w:t>
      </w:r>
      <w:r w:rsidRPr="00C62C97">
        <w:rPr>
          <w:rFonts w:ascii="Times New Roman" w:hAnsi="Times New Roman"/>
          <w:sz w:val="28"/>
          <w:szCs w:val="28"/>
        </w:rPr>
        <w:t>аре</w:t>
      </w:r>
      <w:r w:rsidRPr="00C62C97">
        <w:rPr>
          <w:rFonts w:ascii="Times New Roman" w:hAnsi="Times New Roman"/>
          <w:spacing w:val="7"/>
          <w:sz w:val="28"/>
          <w:szCs w:val="28"/>
        </w:rPr>
        <w:t>л</w:t>
      </w:r>
      <w:r w:rsidRPr="00C62C97">
        <w:rPr>
          <w:rFonts w:ascii="Times New Roman" w:hAnsi="Times New Roman"/>
          <w:spacing w:val="2"/>
          <w:sz w:val="28"/>
          <w:szCs w:val="28"/>
        </w:rPr>
        <w:t>ь</w:t>
      </w:r>
      <w:r w:rsidRPr="00C62C97">
        <w:rPr>
          <w:rFonts w:ascii="Times New Roman" w:hAnsi="Times New Roman"/>
          <w:spacing w:val="-6"/>
          <w:sz w:val="28"/>
          <w:szCs w:val="28"/>
        </w:rPr>
        <w:t>»</w:t>
      </w:r>
      <w:r w:rsidRPr="00C62C97">
        <w:rPr>
          <w:rFonts w:ascii="Times New Roman" w:hAnsi="Times New Roman"/>
          <w:sz w:val="28"/>
          <w:szCs w:val="28"/>
        </w:rPr>
        <w:t>,</w:t>
      </w:r>
      <w:r w:rsidRPr="00C62C9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62C97">
        <w:rPr>
          <w:rFonts w:ascii="Times New Roman" w:hAnsi="Times New Roman"/>
          <w:spacing w:val="-6"/>
          <w:sz w:val="28"/>
          <w:szCs w:val="28"/>
        </w:rPr>
        <w:t>«</w:t>
      </w:r>
      <w:r w:rsidRPr="00C62C97">
        <w:rPr>
          <w:rFonts w:ascii="Times New Roman" w:hAnsi="Times New Roman"/>
          <w:spacing w:val="5"/>
          <w:sz w:val="28"/>
          <w:szCs w:val="28"/>
        </w:rPr>
        <w:t>г</w:t>
      </w:r>
      <w:r w:rsidRPr="00C62C97">
        <w:rPr>
          <w:rFonts w:ascii="Times New Roman" w:hAnsi="Times New Roman"/>
          <w:spacing w:val="-7"/>
          <w:sz w:val="28"/>
          <w:szCs w:val="28"/>
        </w:rPr>
        <w:t>у</w:t>
      </w:r>
      <w:r w:rsidRPr="00C62C97">
        <w:rPr>
          <w:rFonts w:ascii="Times New Roman" w:hAnsi="Times New Roman"/>
          <w:sz w:val="28"/>
          <w:szCs w:val="28"/>
        </w:rPr>
        <w:t>аш</w:t>
      </w:r>
      <w:r w:rsidRPr="00C62C97">
        <w:rPr>
          <w:rFonts w:ascii="Times New Roman" w:hAnsi="Times New Roman"/>
          <w:spacing w:val="5"/>
          <w:sz w:val="28"/>
          <w:szCs w:val="28"/>
        </w:rPr>
        <w:t>ь</w:t>
      </w:r>
      <w:r w:rsidRPr="00C62C97">
        <w:rPr>
          <w:rFonts w:ascii="Times New Roman" w:hAnsi="Times New Roman"/>
          <w:spacing w:val="-6"/>
          <w:sz w:val="28"/>
          <w:szCs w:val="28"/>
        </w:rPr>
        <w:t>»</w:t>
      </w:r>
      <w:r w:rsidRPr="00C62C97">
        <w:rPr>
          <w:rFonts w:ascii="Times New Roman" w:hAnsi="Times New Roman"/>
          <w:sz w:val="28"/>
          <w:szCs w:val="28"/>
        </w:rPr>
        <w:t>,</w:t>
      </w:r>
      <w:r w:rsidRPr="00C62C9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C62C97">
        <w:rPr>
          <w:rFonts w:ascii="Times New Roman" w:hAnsi="Times New Roman"/>
          <w:spacing w:val="-6"/>
          <w:sz w:val="28"/>
          <w:szCs w:val="28"/>
        </w:rPr>
        <w:t>«</w:t>
      </w:r>
      <w:r w:rsidRPr="00C62C97">
        <w:rPr>
          <w:rFonts w:ascii="Times New Roman" w:hAnsi="Times New Roman"/>
          <w:sz w:val="28"/>
          <w:szCs w:val="28"/>
        </w:rPr>
        <w:t>жи</w:t>
      </w:r>
      <w:r w:rsidRPr="00C62C97">
        <w:rPr>
          <w:rFonts w:ascii="Times New Roman" w:hAnsi="Times New Roman"/>
          <w:spacing w:val="2"/>
          <w:sz w:val="28"/>
          <w:szCs w:val="28"/>
        </w:rPr>
        <w:t>в</w:t>
      </w:r>
      <w:r w:rsidRPr="00C62C97">
        <w:rPr>
          <w:rFonts w:ascii="Times New Roman" w:hAnsi="Times New Roman"/>
          <w:sz w:val="28"/>
          <w:szCs w:val="28"/>
        </w:rPr>
        <w:t>опис</w:t>
      </w:r>
      <w:r w:rsidRPr="00C62C97">
        <w:rPr>
          <w:rFonts w:ascii="Times New Roman" w:hAnsi="Times New Roman"/>
          <w:spacing w:val="8"/>
          <w:sz w:val="28"/>
          <w:szCs w:val="28"/>
        </w:rPr>
        <w:t>ь</w:t>
      </w:r>
      <w:r w:rsidRPr="00C62C97">
        <w:rPr>
          <w:rFonts w:ascii="Times New Roman" w:hAnsi="Times New Roman"/>
          <w:sz w:val="28"/>
          <w:szCs w:val="28"/>
        </w:rPr>
        <w:t>».</w:t>
      </w:r>
    </w:p>
    <w:p w:rsidR="008D3FE3" w:rsidRDefault="008D3FE3" w:rsidP="008D3FE3">
      <w:pPr>
        <w:pStyle w:val="a6"/>
        <w:kinsoku w:val="0"/>
        <w:overflowPunct w:val="0"/>
        <w:spacing w:before="62" w:after="0" w:line="240" w:lineRule="auto"/>
        <w:ind w:right="115"/>
        <w:jc w:val="both"/>
        <w:rPr>
          <w:rFonts w:ascii="Times New Roman" w:hAnsi="Times New Roman"/>
          <w:sz w:val="28"/>
          <w:szCs w:val="28"/>
        </w:rPr>
      </w:pPr>
      <w:r w:rsidRPr="00C62C97">
        <w:rPr>
          <w:rFonts w:ascii="Times New Roman" w:hAnsi="Times New Roman"/>
          <w:spacing w:val="-6"/>
          <w:sz w:val="28"/>
          <w:szCs w:val="28"/>
        </w:rPr>
        <w:t>Ц</w:t>
      </w:r>
      <w:r w:rsidRPr="00C62C97">
        <w:rPr>
          <w:rFonts w:ascii="Times New Roman" w:hAnsi="Times New Roman"/>
          <w:spacing w:val="-2"/>
          <w:sz w:val="28"/>
          <w:szCs w:val="28"/>
        </w:rPr>
        <w:t>в</w:t>
      </w:r>
      <w:r w:rsidRPr="00C62C97">
        <w:rPr>
          <w:rFonts w:ascii="Times New Roman" w:hAnsi="Times New Roman"/>
          <w:sz w:val="28"/>
          <w:szCs w:val="28"/>
        </w:rPr>
        <w:t>е</w:t>
      </w:r>
      <w:r w:rsidRPr="00C62C97">
        <w:rPr>
          <w:rFonts w:ascii="Times New Roman" w:hAnsi="Times New Roman"/>
          <w:spacing w:val="4"/>
          <w:sz w:val="28"/>
          <w:szCs w:val="28"/>
        </w:rPr>
        <w:t>т</w:t>
      </w:r>
      <w:r w:rsidRPr="00C62C97">
        <w:rPr>
          <w:rFonts w:ascii="Times New Roman" w:hAnsi="Times New Roman"/>
          <w:sz w:val="28"/>
          <w:szCs w:val="28"/>
        </w:rPr>
        <w:t xml:space="preserve">а </w:t>
      </w:r>
      <w:r w:rsidRPr="00C62C97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C62C97">
        <w:rPr>
          <w:rFonts w:ascii="Times New Roman" w:hAnsi="Times New Roman"/>
          <w:sz w:val="28"/>
          <w:szCs w:val="28"/>
        </w:rPr>
        <w:t>с</w:t>
      </w:r>
      <w:r w:rsidRPr="00C62C97">
        <w:rPr>
          <w:rFonts w:ascii="Times New Roman" w:hAnsi="Times New Roman"/>
          <w:spacing w:val="-5"/>
          <w:sz w:val="28"/>
          <w:szCs w:val="28"/>
        </w:rPr>
        <w:t>о</w:t>
      </w:r>
      <w:r w:rsidRPr="00C62C97">
        <w:rPr>
          <w:rFonts w:ascii="Times New Roman" w:hAnsi="Times New Roman"/>
          <w:sz w:val="28"/>
          <w:szCs w:val="28"/>
        </w:rPr>
        <w:t>лн</w:t>
      </w:r>
      <w:r w:rsidRPr="00C62C97">
        <w:rPr>
          <w:rFonts w:ascii="Times New Roman" w:hAnsi="Times New Roman"/>
          <w:spacing w:val="-5"/>
          <w:sz w:val="28"/>
          <w:szCs w:val="28"/>
        </w:rPr>
        <w:t>е</w:t>
      </w:r>
      <w:r w:rsidRPr="00C62C97">
        <w:rPr>
          <w:rFonts w:ascii="Times New Roman" w:hAnsi="Times New Roman"/>
          <w:sz w:val="28"/>
          <w:szCs w:val="28"/>
        </w:rPr>
        <w:t>чно</w:t>
      </w:r>
      <w:r w:rsidRPr="00C62C97">
        <w:rPr>
          <w:rFonts w:ascii="Times New Roman" w:hAnsi="Times New Roman"/>
          <w:spacing w:val="-6"/>
          <w:sz w:val="28"/>
          <w:szCs w:val="28"/>
        </w:rPr>
        <w:t>г</w:t>
      </w:r>
      <w:r w:rsidRPr="00C62C97">
        <w:rPr>
          <w:rFonts w:ascii="Times New Roman" w:hAnsi="Times New Roman"/>
          <w:sz w:val="28"/>
          <w:szCs w:val="28"/>
        </w:rPr>
        <w:t xml:space="preserve">о </w:t>
      </w:r>
      <w:r w:rsidRPr="00C62C97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C62C97">
        <w:rPr>
          <w:rFonts w:ascii="Times New Roman" w:hAnsi="Times New Roman"/>
          <w:sz w:val="28"/>
          <w:szCs w:val="28"/>
        </w:rPr>
        <w:t>спе</w:t>
      </w:r>
      <w:r w:rsidRPr="00C62C97">
        <w:rPr>
          <w:rFonts w:ascii="Times New Roman" w:hAnsi="Times New Roman"/>
          <w:spacing w:val="-5"/>
          <w:sz w:val="28"/>
          <w:szCs w:val="28"/>
        </w:rPr>
        <w:t>к</w:t>
      </w:r>
      <w:r w:rsidRPr="00C62C97">
        <w:rPr>
          <w:rFonts w:ascii="Times New Roman" w:hAnsi="Times New Roman"/>
          <w:spacing w:val="3"/>
          <w:sz w:val="28"/>
          <w:szCs w:val="28"/>
        </w:rPr>
        <w:t>т</w:t>
      </w:r>
      <w:r w:rsidRPr="00C62C97">
        <w:rPr>
          <w:rFonts w:ascii="Times New Roman" w:hAnsi="Times New Roman"/>
          <w:sz w:val="28"/>
          <w:szCs w:val="28"/>
        </w:rPr>
        <w:t xml:space="preserve">ра </w:t>
      </w:r>
      <w:r w:rsidRPr="00C62C97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C62C97">
        <w:rPr>
          <w:rFonts w:ascii="Times New Roman" w:hAnsi="Times New Roman"/>
          <w:spacing w:val="-2"/>
          <w:sz w:val="28"/>
          <w:szCs w:val="28"/>
        </w:rPr>
        <w:t>(</w:t>
      </w:r>
      <w:r w:rsidRPr="00C62C97">
        <w:rPr>
          <w:rFonts w:ascii="Times New Roman" w:hAnsi="Times New Roman"/>
          <w:spacing w:val="4"/>
          <w:sz w:val="28"/>
          <w:szCs w:val="28"/>
        </w:rPr>
        <w:t>о</w:t>
      </w:r>
      <w:r w:rsidRPr="00C62C97">
        <w:rPr>
          <w:rFonts w:ascii="Times New Roman" w:hAnsi="Times New Roman"/>
          <w:spacing w:val="6"/>
          <w:sz w:val="28"/>
          <w:szCs w:val="28"/>
        </w:rPr>
        <w:t>с</w:t>
      </w:r>
      <w:r w:rsidRPr="00C62C97">
        <w:rPr>
          <w:rFonts w:ascii="Times New Roman" w:hAnsi="Times New Roman"/>
          <w:sz w:val="28"/>
          <w:szCs w:val="28"/>
        </w:rPr>
        <w:t>но</w:t>
      </w:r>
      <w:r w:rsidRPr="00C62C97">
        <w:rPr>
          <w:rFonts w:ascii="Times New Roman" w:hAnsi="Times New Roman"/>
          <w:spacing w:val="-2"/>
          <w:sz w:val="28"/>
          <w:szCs w:val="28"/>
        </w:rPr>
        <w:t>в</w:t>
      </w:r>
      <w:r w:rsidRPr="00C62C97">
        <w:rPr>
          <w:rFonts w:ascii="Times New Roman" w:hAnsi="Times New Roman"/>
          <w:spacing w:val="4"/>
          <w:sz w:val="28"/>
          <w:szCs w:val="28"/>
        </w:rPr>
        <w:t>н</w:t>
      </w:r>
      <w:r w:rsidRPr="00C62C97">
        <w:rPr>
          <w:rFonts w:ascii="Times New Roman" w:hAnsi="Times New Roman"/>
          <w:sz w:val="28"/>
          <w:szCs w:val="28"/>
        </w:rPr>
        <w:t>ы</w:t>
      </w:r>
      <w:r w:rsidRPr="00C62C97">
        <w:rPr>
          <w:rFonts w:ascii="Times New Roman" w:hAnsi="Times New Roman"/>
          <w:spacing w:val="1"/>
          <w:sz w:val="28"/>
          <w:szCs w:val="28"/>
        </w:rPr>
        <w:t>е</w:t>
      </w:r>
      <w:r w:rsidRPr="00C62C97">
        <w:rPr>
          <w:rFonts w:ascii="Times New Roman" w:hAnsi="Times New Roman"/>
          <w:sz w:val="28"/>
          <w:szCs w:val="28"/>
        </w:rPr>
        <w:t xml:space="preserve">, </w:t>
      </w:r>
      <w:r w:rsidRPr="00C62C97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C62C97">
        <w:rPr>
          <w:rFonts w:ascii="Times New Roman" w:hAnsi="Times New Roman"/>
          <w:sz w:val="28"/>
          <w:szCs w:val="28"/>
        </w:rPr>
        <w:t>с</w:t>
      </w:r>
      <w:r w:rsidRPr="00C62C97">
        <w:rPr>
          <w:rFonts w:ascii="Times New Roman" w:hAnsi="Times New Roman"/>
          <w:spacing w:val="6"/>
          <w:sz w:val="28"/>
          <w:szCs w:val="28"/>
        </w:rPr>
        <w:t>о</w:t>
      </w:r>
      <w:r w:rsidRPr="00C62C97">
        <w:rPr>
          <w:rFonts w:ascii="Times New Roman" w:hAnsi="Times New Roman"/>
          <w:sz w:val="28"/>
          <w:szCs w:val="28"/>
        </w:rPr>
        <w:t>с</w:t>
      </w:r>
      <w:r w:rsidRPr="00C62C97">
        <w:rPr>
          <w:rFonts w:ascii="Times New Roman" w:hAnsi="Times New Roman"/>
          <w:spacing w:val="4"/>
          <w:sz w:val="28"/>
          <w:szCs w:val="28"/>
        </w:rPr>
        <w:t>т</w:t>
      </w:r>
      <w:r w:rsidRPr="00C62C97">
        <w:rPr>
          <w:rFonts w:ascii="Times New Roman" w:hAnsi="Times New Roman"/>
          <w:sz w:val="28"/>
          <w:szCs w:val="28"/>
        </w:rPr>
        <w:t>а</w:t>
      </w:r>
      <w:r w:rsidRPr="00C62C97">
        <w:rPr>
          <w:rFonts w:ascii="Times New Roman" w:hAnsi="Times New Roman"/>
          <w:spacing w:val="-1"/>
          <w:sz w:val="28"/>
          <w:szCs w:val="28"/>
        </w:rPr>
        <w:t>в</w:t>
      </w:r>
      <w:r w:rsidRPr="00C62C97">
        <w:rPr>
          <w:rFonts w:ascii="Times New Roman" w:hAnsi="Times New Roman"/>
          <w:sz w:val="28"/>
          <w:szCs w:val="28"/>
        </w:rPr>
        <w:t>ны</w:t>
      </w:r>
      <w:r w:rsidRPr="00C62C97">
        <w:rPr>
          <w:rFonts w:ascii="Times New Roman" w:hAnsi="Times New Roman"/>
          <w:spacing w:val="1"/>
          <w:sz w:val="28"/>
          <w:szCs w:val="28"/>
        </w:rPr>
        <w:t>е</w:t>
      </w:r>
      <w:r w:rsidRPr="00C62C97">
        <w:rPr>
          <w:rFonts w:ascii="Times New Roman" w:hAnsi="Times New Roman"/>
          <w:sz w:val="28"/>
          <w:szCs w:val="28"/>
        </w:rPr>
        <w:t xml:space="preserve">, </w:t>
      </w:r>
      <w:r w:rsidRPr="00C62C97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C62C97">
        <w:rPr>
          <w:rFonts w:ascii="Times New Roman" w:hAnsi="Times New Roman"/>
          <w:spacing w:val="2"/>
          <w:sz w:val="28"/>
          <w:szCs w:val="28"/>
        </w:rPr>
        <w:t>д</w:t>
      </w:r>
      <w:r w:rsidRPr="00C62C97">
        <w:rPr>
          <w:rFonts w:ascii="Times New Roman" w:hAnsi="Times New Roman"/>
          <w:sz w:val="28"/>
          <w:szCs w:val="28"/>
        </w:rPr>
        <w:t>оп</w:t>
      </w:r>
      <w:r w:rsidRPr="00C62C97">
        <w:rPr>
          <w:rFonts w:ascii="Times New Roman" w:hAnsi="Times New Roman"/>
          <w:spacing w:val="-6"/>
          <w:sz w:val="28"/>
          <w:szCs w:val="28"/>
        </w:rPr>
        <w:t>о</w:t>
      </w:r>
      <w:r w:rsidRPr="00C62C97">
        <w:rPr>
          <w:rFonts w:ascii="Times New Roman" w:hAnsi="Times New Roman"/>
          <w:sz w:val="28"/>
          <w:szCs w:val="28"/>
        </w:rPr>
        <w:t>лни</w:t>
      </w:r>
      <w:r w:rsidRPr="00C62C97">
        <w:rPr>
          <w:rFonts w:ascii="Times New Roman" w:hAnsi="Times New Roman"/>
          <w:spacing w:val="-2"/>
          <w:sz w:val="28"/>
          <w:szCs w:val="28"/>
        </w:rPr>
        <w:t>т</w:t>
      </w:r>
      <w:r w:rsidRPr="00C62C97">
        <w:rPr>
          <w:rFonts w:ascii="Times New Roman" w:hAnsi="Times New Roman"/>
          <w:sz w:val="28"/>
          <w:szCs w:val="28"/>
        </w:rPr>
        <w:t>е</w:t>
      </w:r>
      <w:r w:rsidRPr="00C62C97">
        <w:rPr>
          <w:rFonts w:ascii="Times New Roman" w:hAnsi="Times New Roman"/>
          <w:spacing w:val="6"/>
          <w:sz w:val="28"/>
          <w:szCs w:val="28"/>
        </w:rPr>
        <w:t>л</w:t>
      </w:r>
      <w:r w:rsidRPr="00C62C97">
        <w:rPr>
          <w:rFonts w:ascii="Times New Roman" w:hAnsi="Times New Roman"/>
          <w:spacing w:val="-3"/>
          <w:sz w:val="28"/>
          <w:szCs w:val="28"/>
        </w:rPr>
        <w:t>ь</w:t>
      </w:r>
      <w:r w:rsidRPr="00C62C97">
        <w:rPr>
          <w:rFonts w:ascii="Times New Roman" w:hAnsi="Times New Roman"/>
          <w:sz w:val="28"/>
          <w:szCs w:val="28"/>
        </w:rPr>
        <w:t>ны</w:t>
      </w:r>
      <w:r w:rsidRPr="00C62C97">
        <w:rPr>
          <w:rFonts w:ascii="Times New Roman" w:hAnsi="Times New Roman"/>
          <w:spacing w:val="1"/>
          <w:sz w:val="28"/>
          <w:szCs w:val="28"/>
        </w:rPr>
        <w:t>е</w:t>
      </w:r>
      <w:r w:rsidRPr="00C62C97">
        <w:rPr>
          <w:rFonts w:ascii="Times New Roman" w:hAnsi="Times New Roman"/>
          <w:spacing w:val="-2"/>
          <w:sz w:val="28"/>
          <w:szCs w:val="28"/>
        </w:rPr>
        <w:t>)</w:t>
      </w:r>
      <w:r w:rsidRPr="00C62C97">
        <w:rPr>
          <w:rFonts w:ascii="Times New Roman" w:hAnsi="Times New Roman"/>
          <w:sz w:val="28"/>
          <w:szCs w:val="28"/>
        </w:rPr>
        <w:t>.</w:t>
      </w:r>
      <w:r w:rsidRPr="00C62C97">
        <w:rPr>
          <w:spacing w:val="-13"/>
        </w:rPr>
        <w:t xml:space="preserve"> </w:t>
      </w:r>
      <w:r w:rsidRPr="00C62C97">
        <w:rPr>
          <w:rFonts w:ascii="Times New Roman" w:hAnsi="Times New Roman"/>
          <w:spacing w:val="-13"/>
          <w:sz w:val="28"/>
          <w:szCs w:val="28"/>
        </w:rPr>
        <w:t>Т</w:t>
      </w:r>
      <w:r w:rsidRPr="00C62C97">
        <w:rPr>
          <w:rFonts w:ascii="Times New Roman" w:hAnsi="Times New Roman"/>
          <w:sz w:val="28"/>
          <w:szCs w:val="28"/>
        </w:rPr>
        <w:t>еплые</w:t>
      </w:r>
      <w:r w:rsidRPr="00C62C97">
        <w:rPr>
          <w:rFonts w:ascii="Times New Roman" w:hAnsi="Times New Roman"/>
          <w:sz w:val="28"/>
          <w:szCs w:val="28"/>
        </w:rPr>
        <w:tab/>
        <w:t>и</w:t>
      </w:r>
      <w:r w:rsidRPr="00C62C97">
        <w:rPr>
          <w:rFonts w:ascii="Times New Roman" w:hAnsi="Times New Roman"/>
          <w:sz w:val="28"/>
          <w:szCs w:val="28"/>
        </w:rPr>
        <w:tab/>
      </w:r>
      <w:r w:rsidRPr="00C62C97">
        <w:rPr>
          <w:rFonts w:ascii="Times New Roman" w:hAnsi="Times New Roman"/>
          <w:spacing w:val="-16"/>
          <w:sz w:val="28"/>
          <w:szCs w:val="28"/>
        </w:rPr>
        <w:t>х</w:t>
      </w:r>
      <w:r w:rsidRPr="00C62C97">
        <w:rPr>
          <w:rFonts w:ascii="Times New Roman" w:hAnsi="Times New Roman"/>
          <w:spacing w:val="-6"/>
          <w:sz w:val="28"/>
          <w:szCs w:val="28"/>
        </w:rPr>
        <w:t>о</w:t>
      </w:r>
      <w:r w:rsidRPr="00C62C97">
        <w:rPr>
          <w:rFonts w:ascii="Times New Roman" w:hAnsi="Times New Roman"/>
          <w:sz w:val="28"/>
          <w:szCs w:val="28"/>
        </w:rPr>
        <w:t>л</w:t>
      </w:r>
      <w:r w:rsidRPr="00C62C97">
        <w:rPr>
          <w:rFonts w:ascii="Times New Roman" w:hAnsi="Times New Roman"/>
          <w:spacing w:val="-11"/>
          <w:sz w:val="28"/>
          <w:szCs w:val="28"/>
        </w:rPr>
        <w:t>о</w:t>
      </w:r>
      <w:r w:rsidRPr="00C62C97">
        <w:rPr>
          <w:rFonts w:ascii="Times New Roman" w:hAnsi="Times New Roman"/>
          <w:spacing w:val="2"/>
          <w:sz w:val="28"/>
          <w:szCs w:val="28"/>
        </w:rPr>
        <w:t>д</w:t>
      </w:r>
      <w:r w:rsidRPr="00C62C97">
        <w:rPr>
          <w:rFonts w:ascii="Times New Roman" w:hAnsi="Times New Roman"/>
          <w:sz w:val="28"/>
          <w:szCs w:val="28"/>
        </w:rPr>
        <w:t>ные</w:t>
      </w:r>
      <w:r w:rsidRPr="00C62C97">
        <w:rPr>
          <w:rFonts w:ascii="Times New Roman" w:hAnsi="Times New Roman"/>
          <w:sz w:val="28"/>
          <w:szCs w:val="28"/>
        </w:rPr>
        <w:tab/>
        <w:t>ц</w:t>
      </w:r>
      <w:r w:rsidRPr="00C62C97">
        <w:rPr>
          <w:rFonts w:ascii="Times New Roman" w:hAnsi="Times New Roman"/>
          <w:spacing w:val="-2"/>
          <w:sz w:val="28"/>
          <w:szCs w:val="28"/>
        </w:rPr>
        <w:t>в</w:t>
      </w:r>
      <w:r w:rsidRPr="00C62C97">
        <w:rPr>
          <w:rFonts w:ascii="Times New Roman" w:hAnsi="Times New Roman"/>
          <w:sz w:val="28"/>
          <w:szCs w:val="28"/>
        </w:rPr>
        <w:t>е</w:t>
      </w:r>
      <w:r w:rsidRPr="00C62C97">
        <w:rPr>
          <w:rFonts w:ascii="Times New Roman" w:hAnsi="Times New Roman"/>
          <w:spacing w:val="4"/>
          <w:sz w:val="28"/>
          <w:szCs w:val="28"/>
        </w:rPr>
        <w:t>т</w:t>
      </w:r>
      <w:r w:rsidRPr="00C62C97">
        <w:rPr>
          <w:rFonts w:ascii="Times New Roman" w:hAnsi="Times New Roman"/>
          <w:spacing w:val="1"/>
          <w:sz w:val="28"/>
          <w:szCs w:val="28"/>
        </w:rPr>
        <w:t>а</w:t>
      </w:r>
      <w:r w:rsidRPr="00C62C97">
        <w:rPr>
          <w:rFonts w:ascii="Times New Roman" w:hAnsi="Times New Roman"/>
          <w:sz w:val="28"/>
          <w:szCs w:val="28"/>
        </w:rPr>
        <w:t>.</w:t>
      </w:r>
      <w:r w:rsidRPr="00C62C97">
        <w:rPr>
          <w:rFonts w:ascii="Times New Roman" w:hAnsi="Times New Roman"/>
          <w:sz w:val="28"/>
          <w:szCs w:val="28"/>
        </w:rPr>
        <w:tab/>
        <w:t>Смешение</w:t>
      </w:r>
      <w:r w:rsidRPr="00C62C97">
        <w:rPr>
          <w:rFonts w:ascii="Times New Roman" w:hAnsi="Times New Roman"/>
          <w:sz w:val="28"/>
          <w:szCs w:val="28"/>
        </w:rPr>
        <w:tab/>
        <w:t>ц</w:t>
      </w:r>
      <w:r w:rsidRPr="00C62C97">
        <w:rPr>
          <w:rFonts w:ascii="Times New Roman" w:hAnsi="Times New Roman"/>
          <w:spacing w:val="-2"/>
          <w:sz w:val="28"/>
          <w:szCs w:val="28"/>
        </w:rPr>
        <w:t>в</w:t>
      </w:r>
      <w:r w:rsidRPr="00C62C97">
        <w:rPr>
          <w:rFonts w:ascii="Times New Roman" w:hAnsi="Times New Roman"/>
          <w:sz w:val="28"/>
          <w:szCs w:val="28"/>
        </w:rPr>
        <w:t>е</w:t>
      </w:r>
      <w:r w:rsidRPr="00C62C97">
        <w:rPr>
          <w:rFonts w:ascii="Times New Roman" w:hAnsi="Times New Roman"/>
          <w:spacing w:val="-7"/>
          <w:sz w:val="28"/>
          <w:szCs w:val="28"/>
        </w:rPr>
        <w:t>т</w:t>
      </w:r>
      <w:r w:rsidRPr="00C62C97">
        <w:rPr>
          <w:rFonts w:ascii="Times New Roman" w:hAnsi="Times New Roman"/>
          <w:sz w:val="28"/>
          <w:szCs w:val="28"/>
        </w:rPr>
        <w:t>о</w:t>
      </w:r>
      <w:r w:rsidRPr="00C62C97">
        <w:rPr>
          <w:rFonts w:ascii="Times New Roman" w:hAnsi="Times New Roman"/>
          <w:spacing w:val="-2"/>
          <w:sz w:val="28"/>
          <w:szCs w:val="28"/>
        </w:rPr>
        <w:t>в</w:t>
      </w:r>
      <w:r w:rsidRPr="00C62C97">
        <w:rPr>
          <w:rFonts w:ascii="Times New Roman" w:hAnsi="Times New Roman"/>
          <w:sz w:val="28"/>
          <w:szCs w:val="28"/>
        </w:rPr>
        <w:t>.</w:t>
      </w:r>
      <w:r w:rsidRPr="00C62C97">
        <w:rPr>
          <w:rFonts w:ascii="Times New Roman" w:hAnsi="Times New Roman"/>
          <w:sz w:val="28"/>
          <w:szCs w:val="28"/>
        </w:rPr>
        <w:tab/>
      </w:r>
      <w:r w:rsidRPr="00C62C97">
        <w:rPr>
          <w:rFonts w:ascii="Times New Roman" w:hAnsi="Times New Roman"/>
          <w:spacing w:val="-6"/>
          <w:sz w:val="28"/>
          <w:szCs w:val="28"/>
        </w:rPr>
        <w:t>П</w:t>
      </w:r>
      <w:r w:rsidRPr="00C62C97">
        <w:rPr>
          <w:rFonts w:ascii="Times New Roman" w:hAnsi="Times New Roman"/>
          <w:sz w:val="28"/>
          <w:szCs w:val="28"/>
        </w:rPr>
        <w:t>рак</w:t>
      </w:r>
      <w:r w:rsidRPr="00C62C97">
        <w:rPr>
          <w:rFonts w:ascii="Times New Roman" w:hAnsi="Times New Roman"/>
          <w:spacing w:val="-2"/>
          <w:sz w:val="28"/>
          <w:szCs w:val="28"/>
        </w:rPr>
        <w:t>т</w:t>
      </w:r>
      <w:r w:rsidRPr="00C62C97">
        <w:rPr>
          <w:rFonts w:ascii="Times New Roman" w:hAnsi="Times New Roman"/>
          <w:sz w:val="28"/>
          <w:szCs w:val="28"/>
        </w:rPr>
        <w:t>и</w:t>
      </w:r>
      <w:r w:rsidRPr="00C62C97">
        <w:rPr>
          <w:rFonts w:ascii="Times New Roman" w:hAnsi="Times New Roman"/>
          <w:spacing w:val="3"/>
          <w:sz w:val="28"/>
          <w:szCs w:val="28"/>
        </w:rPr>
        <w:t>ч</w:t>
      </w:r>
      <w:r w:rsidRPr="00C62C97">
        <w:rPr>
          <w:rFonts w:ascii="Times New Roman" w:hAnsi="Times New Roman"/>
          <w:spacing w:val="6"/>
          <w:sz w:val="28"/>
          <w:szCs w:val="28"/>
        </w:rPr>
        <w:t>е</w:t>
      </w:r>
      <w:r w:rsidRPr="00C62C97">
        <w:rPr>
          <w:rFonts w:ascii="Times New Roman" w:hAnsi="Times New Roman"/>
          <w:sz w:val="28"/>
          <w:szCs w:val="28"/>
        </w:rPr>
        <w:t>с</w:t>
      </w:r>
      <w:r w:rsidRPr="00C62C97">
        <w:rPr>
          <w:rFonts w:ascii="Times New Roman" w:hAnsi="Times New Roman"/>
          <w:spacing w:val="-16"/>
          <w:sz w:val="28"/>
          <w:szCs w:val="28"/>
        </w:rPr>
        <w:t>к</w:t>
      </w:r>
      <w:r w:rsidRPr="00C62C97">
        <w:rPr>
          <w:rFonts w:ascii="Times New Roman" w:hAnsi="Times New Roman"/>
          <w:spacing w:val="4"/>
          <w:sz w:val="28"/>
          <w:szCs w:val="28"/>
        </w:rPr>
        <w:t>о</w:t>
      </w:r>
      <w:r w:rsidRPr="00C62C9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2C97">
        <w:rPr>
          <w:rFonts w:ascii="Times New Roman" w:hAnsi="Times New Roman"/>
          <w:w w:val="95"/>
          <w:sz w:val="28"/>
          <w:szCs w:val="28"/>
        </w:rPr>
        <w:t>о</w:t>
      </w:r>
      <w:r w:rsidRPr="00C62C97">
        <w:rPr>
          <w:rFonts w:ascii="Times New Roman" w:hAnsi="Times New Roman"/>
          <w:spacing w:val="-7"/>
          <w:w w:val="95"/>
          <w:sz w:val="28"/>
          <w:szCs w:val="28"/>
        </w:rPr>
        <w:t>в</w:t>
      </w:r>
      <w:r w:rsidRPr="00C62C97">
        <w:rPr>
          <w:rFonts w:ascii="Times New Roman" w:hAnsi="Times New Roman"/>
          <w:w w:val="95"/>
          <w:sz w:val="28"/>
          <w:szCs w:val="28"/>
        </w:rPr>
        <w:t>ла</w:t>
      </w:r>
      <w:r w:rsidRPr="00C62C97">
        <w:rPr>
          <w:rFonts w:ascii="Times New Roman" w:hAnsi="Times New Roman"/>
          <w:spacing w:val="2"/>
          <w:w w:val="95"/>
          <w:sz w:val="28"/>
          <w:szCs w:val="28"/>
        </w:rPr>
        <w:t>д</w:t>
      </w:r>
      <w:r w:rsidRPr="00C62C97">
        <w:rPr>
          <w:rFonts w:ascii="Times New Roman" w:hAnsi="Times New Roman"/>
          <w:w w:val="95"/>
          <w:sz w:val="28"/>
          <w:szCs w:val="28"/>
        </w:rPr>
        <w:t>ение</w:t>
      </w:r>
      <w:r w:rsidRPr="00C62C97">
        <w:rPr>
          <w:rFonts w:ascii="Times New Roman" w:hAnsi="Times New Roman"/>
          <w:w w:val="99"/>
          <w:sz w:val="28"/>
          <w:szCs w:val="28"/>
        </w:rPr>
        <w:t xml:space="preserve"> </w:t>
      </w:r>
      <w:r w:rsidRPr="00C62C97">
        <w:rPr>
          <w:rFonts w:ascii="Times New Roman" w:hAnsi="Times New Roman"/>
          <w:spacing w:val="4"/>
          <w:sz w:val="28"/>
          <w:szCs w:val="28"/>
        </w:rPr>
        <w:t>о</w:t>
      </w:r>
      <w:r w:rsidRPr="00C62C97">
        <w:rPr>
          <w:rFonts w:ascii="Times New Roman" w:hAnsi="Times New Roman"/>
          <w:sz w:val="28"/>
          <w:szCs w:val="28"/>
        </w:rPr>
        <w:t>сн</w:t>
      </w:r>
      <w:r w:rsidRPr="00C62C97">
        <w:rPr>
          <w:rFonts w:ascii="Times New Roman" w:hAnsi="Times New Roman"/>
          <w:spacing w:val="5"/>
          <w:sz w:val="28"/>
          <w:szCs w:val="28"/>
        </w:rPr>
        <w:t>о</w:t>
      </w:r>
      <w:r w:rsidRPr="00C62C97">
        <w:rPr>
          <w:rFonts w:ascii="Times New Roman" w:hAnsi="Times New Roman"/>
          <w:spacing w:val="-8"/>
          <w:sz w:val="28"/>
          <w:szCs w:val="28"/>
        </w:rPr>
        <w:t>в</w:t>
      </w:r>
      <w:r w:rsidRPr="00C62C97">
        <w:rPr>
          <w:rFonts w:ascii="Times New Roman" w:hAnsi="Times New Roman"/>
          <w:sz w:val="28"/>
          <w:szCs w:val="28"/>
        </w:rPr>
        <w:t>ами</w:t>
      </w:r>
      <w:r w:rsidRPr="00C62C97">
        <w:rPr>
          <w:rFonts w:ascii="Times New Roman" w:hAnsi="Times New Roman"/>
          <w:spacing w:val="-22"/>
          <w:sz w:val="28"/>
          <w:szCs w:val="28"/>
        </w:rPr>
        <w:t xml:space="preserve"> </w:t>
      </w:r>
      <w:r w:rsidRPr="00C62C97">
        <w:rPr>
          <w:rFonts w:ascii="Times New Roman" w:hAnsi="Times New Roman"/>
          <w:sz w:val="28"/>
          <w:szCs w:val="28"/>
        </w:rPr>
        <w:t>ц</w:t>
      </w:r>
      <w:r w:rsidRPr="00C62C97">
        <w:rPr>
          <w:rFonts w:ascii="Times New Roman" w:hAnsi="Times New Roman"/>
          <w:spacing w:val="-2"/>
          <w:sz w:val="28"/>
          <w:szCs w:val="28"/>
        </w:rPr>
        <w:t>в</w:t>
      </w:r>
      <w:r w:rsidRPr="00C62C97">
        <w:rPr>
          <w:rFonts w:ascii="Times New Roman" w:hAnsi="Times New Roman"/>
          <w:sz w:val="28"/>
          <w:szCs w:val="28"/>
        </w:rPr>
        <w:t>е</w:t>
      </w:r>
      <w:r w:rsidRPr="00C62C97">
        <w:rPr>
          <w:rFonts w:ascii="Times New Roman" w:hAnsi="Times New Roman"/>
          <w:spacing w:val="-7"/>
          <w:sz w:val="28"/>
          <w:szCs w:val="28"/>
        </w:rPr>
        <w:t>т</w:t>
      </w:r>
      <w:r w:rsidRPr="00C62C97">
        <w:rPr>
          <w:rFonts w:ascii="Times New Roman" w:hAnsi="Times New Roman"/>
          <w:spacing w:val="4"/>
          <w:sz w:val="28"/>
          <w:szCs w:val="28"/>
        </w:rPr>
        <w:t>о</w:t>
      </w:r>
      <w:r w:rsidRPr="00C62C97">
        <w:rPr>
          <w:rFonts w:ascii="Times New Roman" w:hAnsi="Times New Roman"/>
          <w:spacing w:val="-2"/>
          <w:sz w:val="28"/>
          <w:szCs w:val="28"/>
        </w:rPr>
        <w:t>в</w:t>
      </w:r>
      <w:r w:rsidRPr="00C62C97">
        <w:rPr>
          <w:rFonts w:ascii="Times New Roman" w:hAnsi="Times New Roman"/>
          <w:spacing w:val="-5"/>
          <w:sz w:val="28"/>
          <w:szCs w:val="28"/>
        </w:rPr>
        <w:t>е</w:t>
      </w:r>
      <w:r w:rsidRPr="00C62C97">
        <w:rPr>
          <w:rFonts w:ascii="Times New Roman" w:hAnsi="Times New Roman"/>
          <w:spacing w:val="2"/>
          <w:sz w:val="28"/>
          <w:szCs w:val="28"/>
        </w:rPr>
        <w:t>д</w:t>
      </w:r>
      <w:r w:rsidRPr="00C62C97">
        <w:rPr>
          <w:rFonts w:ascii="Times New Roman" w:hAnsi="Times New Roman"/>
          <w:sz w:val="28"/>
          <w:szCs w:val="28"/>
        </w:rPr>
        <w:t>ени</w:t>
      </w:r>
      <w:r w:rsidRPr="00C62C97">
        <w:rPr>
          <w:rFonts w:ascii="Times New Roman" w:hAnsi="Times New Roman"/>
          <w:spacing w:val="2"/>
          <w:sz w:val="28"/>
          <w:szCs w:val="28"/>
        </w:rPr>
        <w:t>я</w:t>
      </w:r>
      <w:r w:rsidRPr="00C62C97">
        <w:rPr>
          <w:rFonts w:ascii="Times New Roman" w:hAnsi="Times New Roman"/>
          <w:sz w:val="28"/>
          <w:szCs w:val="28"/>
        </w:rPr>
        <w:t>.</w:t>
      </w:r>
      <w:r w:rsidRPr="00D13178">
        <w:t xml:space="preserve"> </w:t>
      </w:r>
      <w:r w:rsidRPr="00D13178">
        <w:rPr>
          <w:rFonts w:ascii="Times New Roman" w:hAnsi="Times New Roman"/>
          <w:sz w:val="28"/>
          <w:szCs w:val="28"/>
        </w:rPr>
        <w:t>Ра</w:t>
      </w:r>
      <w:r w:rsidRPr="00D13178">
        <w:rPr>
          <w:rFonts w:ascii="Times New Roman" w:hAnsi="Times New Roman"/>
          <w:spacing w:val="2"/>
          <w:sz w:val="28"/>
          <w:szCs w:val="28"/>
        </w:rPr>
        <w:t>б</w:t>
      </w:r>
      <w:r w:rsidRPr="00D13178">
        <w:rPr>
          <w:rFonts w:ascii="Times New Roman" w:hAnsi="Times New Roman"/>
          <w:spacing w:val="-6"/>
          <w:sz w:val="28"/>
          <w:szCs w:val="28"/>
        </w:rPr>
        <w:t>о</w:t>
      </w:r>
      <w:r w:rsidRPr="00D13178">
        <w:rPr>
          <w:rFonts w:ascii="Times New Roman" w:hAnsi="Times New Roman"/>
          <w:spacing w:val="3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а</w:t>
      </w:r>
      <w:r w:rsidRPr="00D13178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кис</w:t>
      </w:r>
      <w:r w:rsidRPr="00D13178">
        <w:rPr>
          <w:rFonts w:ascii="Times New Roman" w:hAnsi="Times New Roman"/>
          <w:spacing w:val="-2"/>
          <w:sz w:val="28"/>
          <w:szCs w:val="28"/>
        </w:rPr>
        <w:t>т</w:t>
      </w:r>
      <w:r w:rsidRPr="00D13178">
        <w:rPr>
          <w:rFonts w:ascii="Times New Roman" w:hAnsi="Times New Roman"/>
          <w:spacing w:val="2"/>
          <w:sz w:val="28"/>
          <w:szCs w:val="28"/>
        </w:rPr>
        <w:t>ь</w:t>
      </w:r>
      <w:r w:rsidRPr="00D13178">
        <w:rPr>
          <w:rFonts w:ascii="Times New Roman" w:hAnsi="Times New Roman"/>
          <w:sz w:val="28"/>
          <w:szCs w:val="28"/>
        </w:rPr>
        <w:t>ю</w:t>
      </w:r>
      <w:r w:rsidRPr="00D13178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и</w:t>
      </w:r>
      <w:r w:rsidRPr="00D13178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крас</w:t>
      </w:r>
      <w:r w:rsidRPr="00D13178">
        <w:rPr>
          <w:rFonts w:ascii="Times New Roman" w:hAnsi="Times New Roman"/>
          <w:spacing w:val="-6"/>
          <w:sz w:val="28"/>
          <w:szCs w:val="28"/>
        </w:rPr>
        <w:t>к</w:t>
      </w:r>
      <w:r w:rsidRPr="00D13178">
        <w:rPr>
          <w:rFonts w:ascii="Times New Roman" w:hAnsi="Times New Roman"/>
          <w:sz w:val="28"/>
          <w:szCs w:val="28"/>
        </w:rPr>
        <w:t>ам</w:t>
      </w:r>
      <w:r w:rsidRPr="00D13178">
        <w:rPr>
          <w:rFonts w:ascii="Times New Roman" w:hAnsi="Times New Roman"/>
          <w:spacing w:val="2"/>
          <w:sz w:val="28"/>
          <w:szCs w:val="28"/>
        </w:rPr>
        <w:t>и</w:t>
      </w:r>
      <w:r w:rsidRPr="00D13178">
        <w:rPr>
          <w:rFonts w:ascii="Times New Roman" w:hAnsi="Times New Roman"/>
          <w:sz w:val="28"/>
          <w:szCs w:val="28"/>
        </w:rPr>
        <w:t>,</w:t>
      </w:r>
      <w:r w:rsidRPr="00D13178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п</w:t>
      </w:r>
      <w:r w:rsidRPr="00D13178">
        <w:rPr>
          <w:rFonts w:ascii="Times New Roman" w:hAnsi="Times New Roman"/>
          <w:spacing w:val="-6"/>
          <w:sz w:val="28"/>
          <w:szCs w:val="28"/>
        </w:rPr>
        <w:t>о</w:t>
      </w:r>
      <w:r w:rsidRPr="00D13178">
        <w:rPr>
          <w:rFonts w:ascii="Times New Roman" w:hAnsi="Times New Roman"/>
          <w:spacing w:val="5"/>
          <w:sz w:val="28"/>
          <w:szCs w:val="28"/>
        </w:rPr>
        <w:t>л</w:t>
      </w:r>
      <w:r w:rsidRPr="00D13178">
        <w:rPr>
          <w:rFonts w:ascii="Times New Roman" w:hAnsi="Times New Roman"/>
          <w:spacing w:val="-7"/>
          <w:sz w:val="28"/>
          <w:szCs w:val="28"/>
        </w:rPr>
        <w:t>у</w:t>
      </w:r>
      <w:r w:rsidRPr="00D13178">
        <w:rPr>
          <w:rFonts w:ascii="Times New Roman" w:hAnsi="Times New Roman"/>
          <w:sz w:val="28"/>
          <w:szCs w:val="28"/>
        </w:rPr>
        <w:t>чение</w:t>
      </w:r>
      <w:r w:rsidRPr="00D13178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но</w:t>
      </w:r>
      <w:r w:rsidRPr="00D13178">
        <w:rPr>
          <w:rFonts w:ascii="Times New Roman" w:hAnsi="Times New Roman"/>
          <w:spacing w:val="-2"/>
          <w:sz w:val="28"/>
          <w:szCs w:val="28"/>
        </w:rPr>
        <w:t>в</w:t>
      </w:r>
      <w:r w:rsidRPr="00D13178">
        <w:rPr>
          <w:rFonts w:ascii="Times New Roman" w:hAnsi="Times New Roman"/>
          <w:spacing w:val="4"/>
          <w:sz w:val="28"/>
          <w:szCs w:val="28"/>
        </w:rPr>
        <w:t>ы</w:t>
      </w:r>
      <w:r w:rsidRPr="00D13178">
        <w:rPr>
          <w:rFonts w:ascii="Times New Roman" w:hAnsi="Times New Roman"/>
          <w:sz w:val="28"/>
          <w:szCs w:val="28"/>
        </w:rPr>
        <w:t>х</w:t>
      </w:r>
      <w:r w:rsidRPr="00D13178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ц</w:t>
      </w:r>
      <w:r w:rsidRPr="00D13178">
        <w:rPr>
          <w:rFonts w:ascii="Times New Roman" w:hAnsi="Times New Roman"/>
          <w:spacing w:val="-2"/>
          <w:sz w:val="28"/>
          <w:szCs w:val="28"/>
        </w:rPr>
        <w:t>в</w:t>
      </w:r>
      <w:r w:rsidRPr="00D13178">
        <w:rPr>
          <w:rFonts w:ascii="Times New Roman" w:hAnsi="Times New Roman"/>
          <w:spacing w:val="6"/>
          <w:sz w:val="28"/>
          <w:szCs w:val="28"/>
        </w:rPr>
        <w:t>е</w:t>
      </w:r>
      <w:r w:rsidRPr="00D13178">
        <w:rPr>
          <w:rFonts w:ascii="Times New Roman" w:hAnsi="Times New Roman"/>
          <w:spacing w:val="-8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ов</w:t>
      </w:r>
      <w:r w:rsidRPr="00D13178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и</w:t>
      </w:r>
      <w:r w:rsidRPr="00D13178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D13178">
        <w:rPr>
          <w:rFonts w:ascii="Times New Roman" w:hAnsi="Times New Roman"/>
          <w:spacing w:val="-6"/>
          <w:sz w:val="28"/>
          <w:szCs w:val="28"/>
        </w:rPr>
        <w:t>о</w:t>
      </w:r>
      <w:r w:rsidRPr="00D13178">
        <w:rPr>
          <w:rFonts w:ascii="Times New Roman" w:hAnsi="Times New Roman"/>
          <w:spacing w:val="3"/>
          <w:sz w:val="28"/>
          <w:szCs w:val="28"/>
        </w:rPr>
        <w:t>т</w:t>
      </w:r>
      <w:r w:rsidRPr="00D13178">
        <w:rPr>
          <w:rFonts w:ascii="Times New Roman" w:hAnsi="Times New Roman"/>
          <w:spacing w:val="-2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ен</w:t>
      </w:r>
      <w:r w:rsidRPr="00D13178">
        <w:rPr>
          <w:rFonts w:ascii="Times New Roman" w:hAnsi="Times New Roman"/>
          <w:spacing w:val="-11"/>
          <w:sz w:val="28"/>
          <w:szCs w:val="28"/>
        </w:rPr>
        <w:t>к</w:t>
      </w:r>
      <w:r w:rsidRPr="00D13178">
        <w:rPr>
          <w:rFonts w:ascii="Times New Roman" w:hAnsi="Times New Roman"/>
          <w:sz w:val="28"/>
          <w:szCs w:val="28"/>
        </w:rPr>
        <w:t>ов</w:t>
      </w:r>
      <w:r w:rsidRPr="00D13178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D13178">
        <w:rPr>
          <w:rFonts w:ascii="Times New Roman" w:hAnsi="Times New Roman"/>
          <w:spacing w:val="4"/>
          <w:sz w:val="28"/>
          <w:szCs w:val="28"/>
        </w:rPr>
        <w:t>п</w:t>
      </w:r>
      <w:r w:rsidRPr="00D13178">
        <w:rPr>
          <w:rFonts w:ascii="Times New Roman" w:hAnsi="Times New Roman"/>
          <w:spacing w:val="-7"/>
          <w:sz w:val="28"/>
          <w:szCs w:val="28"/>
        </w:rPr>
        <w:t>у</w:t>
      </w:r>
      <w:r w:rsidRPr="00D13178">
        <w:rPr>
          <w:rFonts w:ascii="Times New Roman" w:hAnsi="Times New Roman"/>
          <w:spacing w:val="-2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ем</w:t>
      </w:r>
      <w:r w:rsidRPr="00D13178">
        <w:rPr>
          <w:rFonts w:ascii="Times New Roman" w:hAnsi="Times New Roman"/>
          <w:w w:val="99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смешения</w:t>
      </w:r>
      <w:r w:rsidRPr="00D13178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на</w:t>
      </w:r>
      <w:r w:rsidRPr="00D1317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п</w:t>
      </w:r>
      <w:r w:rsidRPr="00D13178">
        <w:rPr>
          <w:rFonts w:ascii="Times New Roman" w:hAnsi="Times New Roman"/>
          <w:spacing w:val="5"/>
          <w:sz w:val="28"/>
          <w:szCs w:val="28"/>
        </w:rPr>
        <w:t>а</w:t>
      </w:r>
      <w:r w:rsidRPr="00D13178">
        <w:rPr>
          <w:rFonts w:ascii="Times New Roman" w:hAnsi="Times New Roman"/>
          <w:sz w:val="28"/>
          <w:szCs w:val="28"/>
        </w:rPr>
        <w:t>ли</w:t>
      </w:r>
      <w:r w:rsidRPr="00D13178">
        <w:rPr>
          <w:rFonts w:ascii="Times New Roman" w:hAnsi="Times New Roman"/>
          <w:spacing w:val="3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ре</w:t>
      </w:r>
      <w:r w:rsidRPr="00D13178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D13178">
        <w:rPr>
          <w:rFonts w:ascii="Times New Roman" w:hAnsi="Times New Roman"/>
          <w:spacing w:val="4"/>
          <w:sz w:val="28"/>
          <w:szCs w:val="28"/>
        </w:rPr>
        <w:t>о</w:t>
      </w:r>
      <w:r w:rsidRPr="00D13178">
        <w:rPr>
          <w:rFonts w:ascii="Times New Roman" w:hAnsi="Times New Roman"/>
          <w:sz w:val="28"/>
          <w:szCs w:val="28"/>
        </w:rPr>
        <w:t>сно</w:t>
      </w:r>
      <w:r w:rsidRPr="00D13178">
        <w:rPr>
          <w:rFonts w:ascii="Times New Roman" w:hAnsi="Times New Roman"/>
          <w:spacing w:val="-1"/>
          <w:sz w:val="28"/>
          <w:szCs w:val="28"/>
        </w:rPr>
        <w:t>в</w:t>
      </w:r>
      <w:r w:rsidRPr="00D13178">
        <w:rPr>
          <w:rFonts w:ascii="Times New Roman" w:hAnsi="Times New Roman"/>
          <w:sz w:val="28"/>
          <w:szCs w:val="28"/>
        </w:rPr>
        <w:t>н</w:t>
      </w:r>
      <w:r w:rsidRPr="00D13178">
        <w:rPr>
          <w:rFonts w:ascii="Times New Roman" w:hAnsi="Times New Roman"/>
          <w:spacing w:val="4"/>
          <w:sz w:val="28"/>
          <w:szCs w:val="28"/>
        </w:rPr>
        <w:t>ы</w:t>
      </w:r>
      <w:r w:rsidRPr="00D13178">
        <w:rPr>
          <w:rFonts w:ascii="Times New Roman" w:hAnsi="Times New Roman"/>
          <w:sz w:val="28"/>
          <w:szCs w:val="28"/>
        </w:rPr>
        <w:t>х</w:t>
      </w:r>
      <w:r w:rsidRPr="00D13178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ц</w:t>
      </w:r>
      <w:r w:rsidRPr="00D13178">
        <w:rPr>
          <w:rFonts w:ascii="Times New Roman" w:hAnsi="Times New Roman"/>
          <w:spacing w:val="-2"/>
          <w:sz w:val="28"/>
          <w:szCs w:val="28"/>
        </w:rPr>
        <w:t>в</w:t>
      </w:r>
      <w:r w:rsidRPr="00D13178">
        <w:rPr>
          <w:rFonts w:ascii="Times New Roman" w:hAnsi="Times New Roman"/>
          <w:sz w:val="28"/>
          <w:szCs w:val="28"/>
        </w:rPr>
        <w:t>е</w:t>
      </w:r>
      <w:r w:rsidRPr="00D13178">
        <w:rPr>
          <w:rFonts w:ascii="Times New Roman" w:hAnsi="Times New Roman"/>
          <w:spacing w:val="-1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о</w:t>
      </w:r>
      <w:r w:rsidRPr="00D13178">
        <w:rPr>
          <w:rFonts w:ascii="Times New Roman" w:hAnsi="Times New Roman"/>
          <w:spacing w:val="-2"/>
          <w:sz w:val="28"/>
          <w:szCs w:val="28"/>
        </w:rPr>
        <w:t>в</w:t>
      </w:r>
      <w:r w:rsidRPr="00D13178">
        <w:rPr>
          <w:rFonts w:ascii="Times New Roman" w:hAnsi="Times New Roman"/>
          <w:sz w:val="28"/>
          <w:szCs w:val="28"/>
        </w:rPr>
        <w:t>,</w:t>
      </w:r>
      <w:r w:rsidRPr="00D1317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D13178">
        <w:rPr>
          <w:rFonts w:ascii="Times New Roman" w:hAnsi="Times New Roman"/>
          <w:spacing w:val="-6"/>
          <w:sz w:val="28"/>
          <w:szCs w:val="28"/>
        </w:rPr>
        <w:t>о</w:t>
      </w:r>
      <w:r w:rsidRPr="00D13178">
        <w:rPr>
          <w:rFonts w:ascii="Times New Roman" w:hAnsi="Times New Roman"/>
          <w:spacing w:val="3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ра</w:t>
      </w:r>
      <w:r w:rsidRPr="00D13178">
        <w:rPr>
          <w:rFonts w:ascii="Times New Roman" w:hAnsi="Times New Roman"/>
          <w:spacing w:val="-5"/>
          <w:sz w:val="28"/>
          <w:szCs w:val="28"/>
        </w:rPr>
        <w:t>ж</w:t>
      </w:r>
      <w:r w:rsidRPr="00D13178">
        <w:rPr>
          <w:rFonts w:ascii="Times New Roman" w:hAnsi="Times New Roman"/>
          <w:sz w:val="28"/>
          <w:szCs w:val="28"/>
        </w:rPr>
        <w:t>ение</w:t>
      </w:r>
      <w:r w:rsidRPr="00D1317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с</w:t>
      </w:r>
      <w:r w:rsidRPr="00D13178">
        <w:rPr>
          <w:rFonts w:ascii="Times New Roman" w:hAnsi="Times New Roman"/>
          <w:spacing w:val="-1"/>
          <w:sz w:val="28"/>
          <w:szCs w:val="28"/>
        </w:rPr>
        <w:t>в</w:t>
      </w:r>
      <w:r w:rsidRPr="00D13178">
        <w:rPr>
          <w:rFonts w:ascii="Times New Roman" w:hAnsi="Times New Roman"/>
          <w:sz w:val="28"/>
          <w:szCs w:val="28"/>
        </w:rPr>
        <w:t>е</w:t>
      </w:r>
      <w:r w:rsidRPr="00D13178">
        <w:rPr>
          <w:rFonts w:ascii="Times New Roman" w:hAnsi="Times New Roman"/>
          <w:spacing w:val="-7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л</w:t>
      </w:r>
      <w:r w:rsidRPr="00D13178">
        <w:rPr>
          <w:rFonts w:ascii="Times New Roman" w:hAnsi="Times New Roman"/>
          <w:spacing w:val="-6"/>
          <w:sz w:val="28"/>
          <w:szCs w:val="28"/>
        </w:rPr>
        <w:t>о</w:t>
      </w:r>
      <w:r w:rsidRPr="00D13178">
        <w:rPr>
          <w:rFonts w:ascii="Times New Roman" w:hAnsi="Times New Roman"/>
          <w:spacing w:val="-2"/>
          <w:sz w:val="28"/>
          <w:szCs w:val="28"/>
        </w:rPr>
        <w:t>т</w:t>
      </w:r>
      <w:r w:rsidRPr="00D13178">
        <w:rPr>
          <w:rFonts w:ascii="Times New Roman" w:hAnsi="Times New Roman"/>
          <w:spacing w:val="4"/>
          <w:sz w:val="28"/>
          <w:szCs w:val="28"/>
        </w:rPr>
        <w:t>но</w:t>
      </w:r>
      <w:r w:rsidRPr="00D13178">
        <w:rPr>
          <w:rFonts w:ascii="Times New Roman" w:hAnsi="Times New Roman"/>
          <w:sz w:val="28"/>
          <w:szCs w:val="28"/>
        </w:rPr>
        <w:t>с</w:t>
      </w:r>
      <w:r w:rsidRPr="00D13178">
        <w:rPr>
          <w:rFonts w:ascii="Times New Roman" w:hAnsi="Times New Roman"/>
          <w:spacing w:val="4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и</w:t>
      </w:r>
      <w:r w:rsidRPr="00D13178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ц</w:t>
      </w:r>
      <w:r w:rsidRPr="00D13178">
        <w:rPr>
          <w:rFonts w:ascii="Times New Roman" w:hAnsi="Times New Roman"/>
          <w:spacing w:val="-2"/>
          <w:sz w:val="28"/>
          <w:szCs w:val="28"/>
        </w:rPr>
        <w:t>в</w:t>
      </w:r>
      <w:r w:rsidRPr="00D13178">
        <w:rPr>
          <w:rFonts w:ascii="Times New Roman" w:hAnsi="Times New Roman"/>
          <w:sz w:val="28"/>
          <w:szCs w:val="28"/>
        </w:rPr>
        <w:t>е</w:t>
      </w:r>
      <w:r w:rsidRPr="00D13178">
        <w:rPr>
          <w:rFonts w:ascii="Times New Roman" w:hAnsi="Times New Roman"/>
          <w:spacing w:val="4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а</w:t>
      </w:r>
      <w:r w:rsidRPr="00D13178">
        <w:rPr>
          <w:rFonts w:ascii="Times New Roman" w:hAnsi="Times New Roman"/>
          <w:w w:val="99"/>
          <w:sz w:val="28"/>
          <w:szCs w:val="28"/>
        </w:rPr>
        <w:t xml:space="preserve"> </w:t>
      </w:r>
      <w:r w:rsidRPr="00D13178">
        <w:rPr>
          <w:rFonts w:ascii="Times New Roman" w:hAnsi="Times New Roman"/>
          <w:spacing w:val="-2"/>
          <w:sz w:val="28"/>
          <w:szCs w:val="28"/>
        </w:rPr>
        <w:t>(</w:t>
      </w:r>
      <w:r w:rsidRPr="00D13178">
        <w:rPr>
          <w:rFonts w:ascii="Times New Roman" w:hAnsi="Times New Roman"/>
          <w:sz w:val="28"/>
          <w:szCs w:val="28"/>
        </w:rPr>
        <w:t>с</w:t>
      </w:r>
      <w:r w:rsidRPr="00D13178">
        <w:rPr>
          <w:rFonts w:ascii="Times New Roman" w:hAnsi="Times New Roman"/>
          <w:spacing w:val="-1"/>
          <w:sz w:val="28"/>
          <w:szCs w:val="28"/>
        </w:rPr>
        <w:t>в</w:t>
      </w:r>
      <w:r w:rsidRPr="00D13178">
        <w:rPr>
          <w:rFonts w:ascii="Times New Roman" w:hAnsi="Times New Roman"/>
          <w:sz w:val="28"/>
          <w:szCs w:val="28"/>
        </w:rPr>
        <w:t>е</w:t>
      </w:r>
      <w:r w:rsidRPr="00D13178">
        <w:rPr>
          <w:rFonts w:ascii="Times New Roman" w:hAnsi="Times New Roman"/>
          <w:spacing w:val="-7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ло</w:t>
      </w:r>
      <w:r w:rsidRPr="00D13178">
        <w:rPr>
          <w:rFonts w:ascii="Times New Roman" w:hAnsi="Times New Roman"/>
          <w:spacing w:val="-2"/>
          <w:sz w:val="28"/>
          <w:szCs w:val="28"/>
        </w:rPr>
        <w:t>-</w:t>
      </w:r>
      <w:r w:rsidRPr="00D13178">
        <w:rPr>
          <w:rFonts w:ascii="Times New Roman" w:hAnsi="Times New Roman"/>
          <w:sz w:val="28"/>
          <w:szCs w:val="28"/>
        </w:rPr>
        <w:t>зелен</w:t>
      </w:r>
      <w:r w:rsidRPr="00D13178">
        <w:rPr>
          <w:rFonts w:ascii="Times New Roman" w:hAnsi="Times New Roman"/>
          <w:spacing w:val="8"/>
          <w:sz w:val="28"/>
          <w:szCs w:val="28"/>
        </w:rPr>
        <w:t>ы</w:t>
      </w:r>
      <w:r w:rsidRPr="00D13178">
        <w:rPr>
          <w:rFonts w:ascii="Times New Roman" w:hAnsi="Times New Roman"/>
          <w:spacing w:val="-1"/>
          <w:sz w:val="28"/>
          <w:szCs w:val="28"/>
        </w:rPr>
        <w:t>й</w:t>
      </w:r>
      <w:r w:rsidRPr="00D13178">
        <w:rPr>
          <w:rFonts w:ascii="Times New Roman" w:hAnsi="Times New Roman"/>
          <w:sz w:val="28"/>
          <w:szCs w:val="28"/>
        </w:rPr>
        <w:t>,</w:t>
      </w:r>
      <w:r w:rsidRPr="00D13178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D13178">
        <w:rPr>
          <w:rFonts w:ascii="Times New Roman" w:hAnsi="Times New Roman"/>
          <w:spacing w:val="-2"/>
          <w:sz w:val="28"/>
          <w:szCs w:val="28"/>
        </w:rPr>
        <w:t>т</w:t>
      </w:r>
      <w:r w:rsidRPr="00D13178">
        <w:rPr>
          <w:rFonts w:ascii="Times New Roman" w:hAnsi="Times New Roman"/>
          <w:sz w:val="28"/>
          <w:szCs w:val="28"/>
        </w:rPr>
        <w:t>емн</w:t>
      </w:r>
      <w:r w:rsidRPr="00D13178">
        <w:rPr>
          <w:rFonts w:ascii="Times New Roman" w:hAnsi="Times New Roman"/>
          <w:spacing w:val="2"/>
          <w:sz w:val="28"/>
          <w:szCs w:val="28"/>
        </w:rPr>
        <w:t>о</w:t>
      </w:r>
      <w:r w:rsidRPr="00D13178">
        <w:rPr>
          <w:rFonts w:ascii="Times New Roman" w:hAnsi="Times New Roman"/>
          <w:spacing w:val="-2"/>
          <w:sz w:val="28"/>
          <w:szCs w:val="28"/>
        </w:rPr>
        <w:t>-</w:t>
      </w:r>
      <w:r w:rsidRPr="00D13178">
        <w:rPr>
          <w:rFonts w:ascii="Times New Roman" w:hAnsi="Times New Roman"/>
          <w:sz w:val="28"/>
          <w:szCs w:val="28"/>
        </w:rPr>
        <w:t>зеленый</w:t>
      </w:r>
      <w:r w:rsidRPr="00D13178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D13178">
        <w:rPr>
          <w:rFonts w:ascii="Times New Roman" w:hAnsi="Times New Roman"/>
          <w:sz w:val="28"/>
          <w:szCs w:val="28"/>
        </w:rPr>
        <w:t>и</w:t>
      </w:r>
      <w:r w:rsidRPr="00D13178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D13178">
        <w:rPr>
          <w:rFonts w:ascii="Times New Roman" w:hAnsi="Times New Roman"/>
          <w:spacing w:val="-22"/>
          <w:sz w:val="28"/>
          <w:szCs w:val="28"/>
        </w:rPr>
        <w:t>т</w:t>
      </w:r>
      <w:r w:rsidRPr="00D13178">
        <w:rPr>
          <w:rFonts w:ascii="Times New Roman" w:hAnsi="Times New Roman"/>
          <w:spacing w:val="2"/>
          <w:sz w:val="28"/>
          <w:szCs w:val="28"/>
        </w:rPr>
        <w:t>.д.</w:t>
      </w:r>
      <w:r w:rsidRPr="00D13178">
        <w:rPr>
          <w:rFonts w:ascii="Times New Roman" w:hAnsi="Times New Roman"/>
          <w:spacing w:val="-2"/>
          <w:sz w:val="28"/>
          <w:szCs w:val="28"/>
        </w:rPr>
        <w:t>)</w:t>
      </w:r>
      <w:r w:rsidRPr="00D13178">
        <w:rPr>
          <w:rFonts w:ascii="Times New Roman" w:hAnsi="Times New Roman"/>
          <w:sz w:val="28"/>
          <w:szCs w:val="28"/>
        </w:rPr>
        <w:t>.</w:t>
      </w:r>
    </w:p>
    <w:p w:rsidR="008D3FE3" w:rsidRDefault="008D3FE3" w:rsidP="008D3FE3">
      <w:pPr>
        <w:pStyle w:val="a6"/>
        <w:kinsoku w:val="0"/>
        <w:overflowPunct w:val="0"/>
        <w:spacing w:before="8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 w:rsidRPr="00686E00">
        <w:rPr>
          <w:rFonts w:ascii="Times New Roman" w:hAnsi="Times New Roman"/>
          <w:sz w:val="28"/>
          <w:szCs w:val="28"/>
        </w:rPr>
        <w:lastRenderedPageBreak/>
        <w:t>Эмоцион</w:t>
      </w:r>
      <w:r w:rsidRPr="00686E00">
        <w:rPr>
          <w:rFonts w:ascii="Times New Roman" w:hAnsi="Times New Roman"/>
          <w:spacing w:val="5"/>
          <w:sz w:val="28"/>
          <w:szCs w:val="28"/>
        </w:rPr>
        <w:t>а</w:t>
      </w:r>
      <w:r w:rsidRPr="00686E00">
        <w:rPr>
          <w:rFonts w:ascii="Times New Roman" w:hAnsi="Times New Roman"/>
          <w:sz w:val="28"/>
          <w:szCs w:val="28"/>
        </w:rPr>
        <w:t>л</w:t>
      </w:r>
      <w:r w:rsidRPr="00686E00">
        <w:rPr>
          <w:rFonts w:ascii="Times New Roman" w:hAnsi="Times New Roman"/>
          <w:spacing w:val="2"/>
          <w:sz w:val="28"/>
          <w:szCs w:val="28"/>
        </w:rPr>
        <w:t>ь</w:t>
      </w:r>
      <w:r w:rsidRPr="00686E00">
        <w:rPr>
          <w:rFonts w:ascii="Times New Roman" w:hAnsi="Times New Roman"/>
          <w:sz w:val="28"/>
          <w:szCs w:val="28"/>
        </w:rPr>
        <w:t>н</w:t>
      </w:r>
      <w:r w:rsidRPr="00686E00">
        <w:rPr>
          <w:rFonts w:ascii="Times New Roman" w:hAnsi="Times New Roman"/>
          <w:spacing w:val="4"/>
          <w:sz w:val="28"/>
          <w:szCs w:val="28"/>
        </w:rPr>
        <w:t>о</w:t>
      </w:r>
      <w:r w:rsidRPr="00686E00">
        <w:rPr>
          <w:rFonts w:ascii="Times New Roman" w:hAnsi="Times New Roman"/>
          <w:sz w:val="28"/>
          <w:szCs w:val="28"/>
        </w:rPr>
        <w:t>е</w:t>
      </w:r>
      <w:r w:rsidRPr="00686E0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686E00">
        <w:rPr>
          <w:rFonts w:ascii="Times New Roman" w:hAnsi="Times New Roman"/>
          <w:spacing w:val="-2"/>
          <w:sz w:val="28"/>
          <w:szCs w:val="28"/>
        </w:rPr>
        <w:t>в</w:t>
      </w:r>
      <w:r w:rsidRPr="00686E00">
        <w:rPr>
          <w:rFonts w:ascii="Times New Roman" w:hAnsi="Times New Roman"/>
          <w:spacing w:val="4"/>
          <w:sz w:val="28"/>
          <w:szCs w:val="28"/>
        </w:rPr>
        <w:t>о</w:t>
      </w:r>
      <w:r w:rsidRPr="00686E00">
        <w:rPr>
          <w:rFonts w:ascii="Times New Roman" w:hAnsi="Times New Roman"/>
          <w:sz w:val="28"/>
          <w:szCs w:val="28"/>
        </w:rPr>
        <w:t>сп</w:t>
      </w:r>
      <w:r w:rsidRPr="00686E00">
        <w:rPr>
          <w:rFonts w:ascii="Times New Roman" w:hAnsi="Times New Roman"/>
          <w:spacing w:val="5"/>
          <w:sz w:val="28"/>
          <w:szCs w:val="28"/>
        </w:rPr>
        <w:t>р</w:t>
      </w:r>
      <w:r w:rsidRPr="00686E00">
        <w:rPr>
          <w:rFonts w:ascii="Times New Roman" w:hAnsi="Times New Roman"/>
          <w:sz w:val="28"/>
          <w:szCs w:val="28"/>
        </w:rPr>
        <w:t>и</w:t>
      </w:r>
      <w:r w:rsidRPr="00686E00">
        <w:rPr>
          <w:rFonts w:ascii="Times New Roman" w:hAnsi="Times New Roman"/>
          <w:spacing w:val="1"/>
          <w:sz w:val="28"/>
          <w:szCs w:val="28"/>
        </w:rPr>
        <w:t>я</w:t>
      </w:r>
      <w:r w:rsidRPr="00686E00">
        <w:rPr>
          <w:rFonts w:ascii="Times New Roman" w:hAnsi="Times New Roman"/>
          <w:spacing w:val="-2"/>
          <w:sz w:val="28"/>
          <w:szCs w:val="28"/>
        </w:rPr>
        <w:t>т</w:t>
      </w:r>
      <w:r w:rsidRPr="00686E00">
        <w:rPr>
          <w:rFonts w:ascii="Times New Roman" w:hAnsi="Times New Roman"/>
          <w:sz w:val="28"/>
          <w:szCs w:val="28"/>
        </w:rPr>
        <w:t>ие</w:t>
      </w:r>
      <w:r w:rsidRPr="00686E0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ц</w:t>
      </w:r>
      <w:r w:rsidRPr="00686E00">
        <w:rPr>
          <w:rFonts w:ascii="Times New Roman" w:hAnsi="Times New Roman"/>
          <w:spacing w:val="-2"/>
          <w:sz w:val="28"/>
          <w:szCs w:val="28"/>
        </w:rPr>
        <w:t>в</w:t>
      </w:r>
      <w:r w:rsidRPr="00686E00">
        <w:rPr>
          <w:rFonts w:ascii="Times New Roman" w:hAnsi="Times New Roman"/>
          <w:sz w:val="28"/>
          <w:szCs w:val="28"/>
        </w:rPr>
        <w:t>е</w:t>
      </w:r>
      <w:r w:rsidRPr="00686E00">
        <w:rPr>
          <w:rFonts w:ascii="Times New Roman" w:hAnsi="Times New Roman"/>
          <w:spacing w:val="4"/>
          <w:sz w:val="28"/>
          <w:szCs w:val="28"/>
        </w:rPr>
        <w:t>т</w:t>
      </w:r>
      <w:r w:rsidRPr="00686E00">
        <w:rPr>
          <w:rFonts w:ascii="Times New Roman" w:hAnsi="Times New Roman"/>
          <w:spacing w:val="1"/>
          <w:sz w:val="28"/>
          <w:szCs w:val="28"/>
        </w:rPr>
        <w:t>а</w:t>
      </w:r>
      <w:r w:rsidRPr="00686E00">
        <w:rPr>
          <w:rFonts w:ascii="Times New Roman" w:hAnsi="Times New Roman"/>
          <w:sz w:val="28"/>
          <w:szCs w:val="28"/>
        </w:rPr>
        <w:t>.</w:t>
      </w:r>
      <w:r w:rsidRPr="00686E00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686E00">
        <w:rPr>
          <w:rFonts w:ascii="Times New Roman" w:hAnsi="Times New Roman"/>
          <w:spacing w:val="-6"/>
          <w:sz w:val="28"/>
          <w:szCs w:val="28"/>
        </w:rPr>
        <w:t>П</w:t>
      </w:r>
      <w:r w:rsidRPr="00686E00">
        <w:rPr>
          <w:rFonts w:ascii="Times New Roman" w:hAnsi="Times New Roman"/>
          <w:sz w:val="28"/>
          <w:szCs w:val="28"/>
        </w:rPr>
        <w:t>ер</w:t>
      </w:r>
      <w:r w:rsidRPr="00686E00">
        <w:rPr>
          <w:rFonts w:ascii="Times New Roman" w:hAnsi="Times New Roman"/>
          <w:spacing w:val="-3"/>
          <w:sz w:val="28"/>
          <w:szCs w:val="28"/>
        </w:rPr>
        <w:t>е</w:t>
      </w:r>
      <w:r w:rsidRPr="00686E00">
        <w:rPr>
          <w:rFonts w:ascii="Times New Roman" w:hAnsi="Times New Roman"/>
          <w:spacing w:val="2"/>
          <w:sz w:val="28"/>
          <w:szCs w:val="28"/>
        </w:rPr>
        <w:t>д</w:t>
      </w:r>
      <w:r w:rsidRPr="00686E00">
        <w:rPr>
          <w:rFonts w:ascii="Times New Roman" w:hAnsi="Times New Roman"/>
          <w:spacing w:val="-10"/>
          <w:sz w:val="28"/>
          <w:szCs w:val="28"/>
        </w:rPr>
        <w:t>а</w:t>
      </w:r>
      <w:r w:rsidRPr="00686E00">
        <w:rPr>
          <w:rFonts w:ascii="Times New Roman" w:hAnsi="Times New Roman"/>
          <w:sz w:val="28"/>
          <w:szCs w:val="28"/>
        </w:rPr>
        <w:t>ча</w:t>
      </w:r>
      <w:r w:rsidRPr="00686E00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с</w:t>
      </w:r>
      <w:r w:rsidRPr="00686E00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п</w:t>
      </w:r>
      <w:r w:rsidRPr="00686E00">
        <w:rPr>
          <w:rFonts w:ascii="Times New Roman" w:hAnsi="Times New Roman"/>
          <w:spacing w:val="-6"/>
          <w:sz w:val="28"/>
          <w:szCs w:val="28"/>
        </w:rPr>
        <w:t>о</w:t>
      </w:r>
      <w:r w:rsidRPr="00686E00">
        <w:rPr>
          <w:rFonts w:ascii="Times New Roman" w:hAnsi="Times New Roman"/>
          <w:sz w:val="28"/>
          <w:szCs w:val="28"/>
        </w:rPr>
        <w:t>мощ</w:t>
      </w:r>
      <w:r w:rsidRPr="00686E00">
        <w:rPr>
          <w:rFonts w:ascii="Times New Roman" w:hAnsi="Times New Roman"/>
          <w:spacing w:val="5"/>
          <w:sz w:val="28"/>
          <w:szCs w:val="28"/>
        </w:rPr>
        <w:t>ь</w:t>
      </w:r>
      <w:r w:rsidRPr="00686E00">
        <w:rPr>
          <w:rFonts w:ascii="Times New Roman" w:hAnsi="Times New Roman"/>
          <w:sz w:val="28"/>
          <w:szCs w:val="28"/>
        </w:rPr>
        <w:t>ю</w:t>
      </w:r>
      <w:r w:rsidRPr="00686E00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ц</w:t>
      </w:r>
      <w:r w:rsidRPr="00686E00">
        <w:rPr>
          <w:rFonts w:ascii="Times New Roman" w:hAnsi="Times New Roman"/>
          <w:spacing w:val="-2"/>
          <w:sz w:val="28"/>
          <w:szCs w:val="28"/>
        </w:rPr>
        <w:t>в</w:t>
      </w:r>
      <w:r w:rsidRPr="00686E00">
        <w:rPr>
          <w:rFonts w:ascii="Times New Roman" w:hAnsi="Times New Roman"/>
          <w:sz w:val="28"/>
          <w:szCs w:val="28"/>
        </w:rPr>
        <w:t>е</w:t>
      </w:r>
      <w:r w:rsidRPr="00686E00">
        <w:rPr>
          <w:rFonts w:ascii="Times New Roman" w:hAnsi="Times New Roman"/>
          <w:spacing w:val="4"/>
          <w:sz w:val="28"/>
          <w:szCs w:val="28"/>
        </w:rPr>
        <w:t>т</w:t>
      </w:r>
      <w:r w:rsidRPr="00686E00">
        <w:rPr>
          <w:rFonts w:ascii="Times New Roman" w:hAnsi="Times New Roman"/>
          <w:sz w:val="28"/>
          <w:szCs w:val="28"/>
        </w:rPr>
        <w:t>а</w:t>
      </w:r>
      <w:r w:rsidRPr="00686E00">
        <w:rPr>
          <w:rFonts w:ascii="Times New Roman" w:hAnsi="Times New Roman"/>
          <w:w w:val="99"/>
          <w:sz w:val="28"/>
          <w:szCs w:val="28"/>
        </w:rPr>
        <w:t xml:space="preserve"> </w:t>
      </w:r>
      <w:r w:rsidRPr="00686E00">
        <w:rPr>
          <w:rFonts w:ascii="Times New Roman" w:hAnsi="Times New Roman"/>
          <w:spacing w:val="-11"/>
          <w:sz w:val="28"/>
          <w:szCs w:val="28"/>
        </w:rPr>
        <w:t>х</w:t>
      </w:r>
      <w:r w:rsidRPr="00686E00">
        <w:rPr>
          <w:rFonts w:ascii="Times New Roman" w:hAnsi="Times New Roman"/>
          <w:sz w:val="28"/>
          <w:szCs w:val="28"/>
        </w:rPr>
        <w:t>ар</w:t>
      </w:r>
      <w:r w:rsidRPr="00686E00">
        <w:rPr>
          <w:rFonts w:ascii="Times New Roman" w:hAnsi="Times New Roman"/>
          <w:spacing w:val="7"/>
          <w:sz w:val="28"/>
          <w:szCs w:val="28"/>
        </w:rPr>
        <w:t>а</w:t>
      </w:r>
      <w:r w:rsidRPr="00686E00">
        <w:rPr>
          <w:rFonts w:ascii="Times New Roman" w:hAnsi="Times New Roman"/>
          <w:spacing w:val="-7"/>
          <w:sz w:val="28"/>
          <w:szCs w:val="28"/>
        </w:rPr>
        <w:t>к</w:t>
      </w:r>
      <w:r w:rsidRPr="00686E00">
        <w:rPr>
          <w:rFonts w:ascii="Times New Roman" w:hAnsi="Times New Roman"/>
          <w:spacing w:val="-2"/>
          <w:sz w:val="28"/>
          <w:szCs w:val="28"/>
        </w:rPr>
        <w:t>т</w:t>
      </w:r>
      <w:r w:rsidRPr="00686E00">
        <w:rPr>
          <w:rFonts w:ascii="Times New Roman" w:hAnsi="Times New Roman"/>
          <w:sz w:val="28"/>
          <w:szCs w:val="28"/>
        </w:rPr>
        <w:t>ера</w:t>
      </w:r>
      <w:r w:rsidRPr="00686E00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персонаж</w:t>
      </w:r>
      <w:r w:rsidRPr="00686E00">
        <w:rPr>
          <w:rFonts w:ascii="Times New Roman" w:hAnsi="Times New Roman"/>
          <w:spacing w:val="4"/>
          <w:sz w:val="28"/>
          <w:szCs w:val="28"/>
        </w:rPr>
        <w:t>а</w:t>
      </w:r>
      <w:r w:rsidRPr="00686E00">
        <w:rPr>
          <w:rFonts w:ascii="Times New Roman" w:hAnsi="Times New Roman"/>
          <w:sz w:val="28"/>
          <w:szCs w:val="28"/>
        </w:rPr>
        <w:t>,</w:t>
      </w:r>
      <w:r w:rsidRPr="00686E0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е</w:t>
      </w:r>
      <w:r w:rsidRPr="00686E00">
        <w:rPr>
          <w:rFonts w:ascii="Times New Roman" w:hAnsi="Times New Roman"/>
          <w:spacing w:val="-3"/>
          <w:sz w:val="28"/>
          <w:szCs w:val="28"/>
        </w:rPr>
        <w:t>г</w:t>
      </w:r>
      <w:r w:rsidRPr="00686E00">
        <w:rPr>
          <w:rFonts w:ascii="Times New Roman" w:hAnsi="Times New Roman"/>
          <w:sz w:val="28"/>
          <w:szCs w:val="28"/>
        </w:rPr>
        <w:t>о</w:t>
      </w:r>
      <w:r w:rsidRPr="00686E0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86E00">
        <w:rPr>
          <w:rFonts w:ascii="Times New Roman" w:hAnsi="Times New Roman"/>
          <w:spacing w:val="-6"/>
          <w:sz w:val="28"/>
          <w:szCs w:val="28"/>
        </w:rPr>
        <w:t>э</w:t>
      </w:r>
      <w:r w:rsidRPr="00686E00">
        <w:rPr>
          <w:rFonts w:ascii="Times New Roman" w:hAnsi="Times New Roman"/>
          <w:sz w:val="28"/>
          <w:szCs w:val="28"/>
        </w:rPr>
        <w:t>моцион</w:t>
      </w:r>
      <w:r w:rsidRPr="00686E00">
        <w:rPr>
          <w:rFonts w:ascii="Times New Roman" w:hAnsi="Times New Roman"/>
          <w:spacing w:val="7"/>
          <w:sz w:val="28"/>
          <w:szCs w:val="28"/>
        </w:rPr>
        <w:t>а</w:t>
      </w:r>
      <w:r w:rsidRPr="00686E00">
        <w:rPr>
          <w:rFonts w:ascii="Times New Roman" w:hAnsi="Times New Roman"/>
          <w:spacing w:val="5"/>
          <w:sz w:val="28"/>
          <w:szCs w:val="28"/>
        </w:rPr>
        <w:t>л</w:t>
      </w:r>
      <w:r w:rsidRPr="00686E00">
        <w:rPr>
          <w:rFonts w:ascii="Times New Roman" w:hAnsi="Times New Roman"/>
          <w:spacing w:val="-3"/>
          <w:sz w:val="28"/>
          <w:szCs w:val="28"/>
        </w:rPr>
        <w:t>ь</w:t>
      </w:r>
      <w:r w:rsidRPr="00686E00">
        <w:rPr>
          <w:rFonts w:ascii="Times New Roman" w:hAnsi="Times New Roman"/>
          <w:sz w:val="28"/>
          <w:szCs w:val="28"/>
        </w:rPr>
        <w:t>н</w:t>
      </w:r>
      <w:r w:rsidRPr="00686E00">
        <w:rPr>
          <w:rFonts w:ascii="Times New Roman" w:hAnsi="Times New Roman"/>
          <w:spacing w:val="4"/>
          <w:sz w:val="28"/>
          <w:szCs w:val="28"/>
        </w:rPr>
        <w:t>о</w:t>
      </w:r>
      <w:r w:rsidRPr="00686E00">
        <w:rPr>
          <w:rFonts w:ascii="Times New Roman" w:hAnsi="Times New Roman"/>
          <w:spacing w:val="-5"/>
          <w:sz w:val="28"/>
          <w:szCs w:val="28"/>
        </w:rPr>
        <w:t>г</w:t>
      </w:r>
      <w:r w:rsidRPr="00686E00">
        <w:rPr>
          <w:rFonts w:ascii="Times New Roman" w:hAnsi="Times New Roman"/>
          <w:sz w:val="28"/>
          <w:szCs w:val="28"/>
        </w:rPr>
        <w:t>о</w:t>
      </w:r>
      <w:r w:rsidRPr="00686E0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с</w:t>
      </w:r>
      <w:r w:rsidRPr="00686E00">
        <w:rPr>
          <w:rFonts w:ascii="Times New Roman" w:hAnsi="Times New Roman"/>
          <w:spacing w:val="6"/>
          <w:sz w:val="28"/>
          <w:szCs w:val="28"/>
        </w:rPr>
        <w:t>о</w:t>
      </w:r>
      <w:r w:rsidRPr="00686E00">
        <w:rPr>
          <w:rFonts w:ascii="Times New Roman" w:hAnsi="Times New Roman"/>
          <w:sz w:val="28"/>
          <w:szCs w:val="28"/>
        </w:rPr>
        <w:t>с</w:t>
      </w:r>
      <w:r w:rsidRPr="00686E00">
        <w:rPr>
          <w:rFonts w:ascii="Times New Roman" w:hAnsi="Times New Roman"/>
          <w:spacing w:val="-7"/>
          <w:sz w:val="28"/>
          <w:szCs w:val="28"/>
        </w:rPr>
        <w:t>т</w:t>
      </w:r>
      <w:r w:rsidRPr="00686E00">
        <w:rPr>
          <w:rFonts w:ascii="Times New Roman" w:hAnsi="Times New Roman"/>
          <w:spacing w:val="-6"/>
          <w:sz w:val="28"/>
          <w:szCs w:val="28"/>
        </w:rPr>
        <w:t>о</w:t>
      </w:r>
      <w:r w:rsidRPr="00686E00">
        <w:rPr>
          <w:rFonts w:ascii="Times New Roman" w:hAnsi="Times New Roman"/>
          <w:spacing w:val="1"/>
          <w:sz w:val="28"/>
          <w:szCs w:val="28"/>
        </w:rPr>
        <w:t>я</w:t>
      </w:r>
      <w:r w:rsidRPr="00686E00">
        <w:rPr>
          <w:rFonts w:ascii="Times New Roman" w:hAnsi="Times New Roman"/>
          <w:sz w:val="28"/>
          <w:szCs w:val="28"/>
        </w:rPr>
        <w:t>ния</w:t>
      </w:r>
      <w:r w:rsidRPr="00686E0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86E00">
        <w:rPr>
          <w:rFonts w:ascii="Times New Roman" w:hAnsi="Times New Roman"/>
          <w:spacing w:val="-2"/>
          <w:sz w:val="28"/>
          <w:szCs w:val="28"/>
        </w:rPr>
        <w:t>(</w:t>
      </w:r>
      <w:r w:rsidRPr="00686E00">
        <w:rPr>
          <w:rFonts w:ascii="Times New Roman" w:hAnsi="Times New Roman"/>
          <w:sz w:val="28"/>
          <w:szCs w:val="28"/>
        </w:rPr>
        <w:t>ра</w:t>
      </w:r>
      <w:r w:rsidRPr="00686E00">
        <w:rPr>
          <w:rFonts w:ascii="Times New Roman" w:hAnsi="Times New Roman"/>
          <w:spacing w:val="8"/>
          <w:sz w:val="28"/>
          <w:szCs w:val="28"/>
        </w:rPr>
        <w:t>д</w:t>
      </w:r>
      <w:r w:rsidRPr="00686E00">
        <w:rPr>
          <w:rFonts w:ascii="Times New Roman" w:hAnsi="Times New Roman"/>
          <w:spacing w:val="4"/>
          <w:sz w:val="28"/>
          <w:szCs w:val="28"/>
        </w:rPr>
        <w:t>о</w:t>
      </w:r>
      <w:r w:rsidRPr="00686E00">
        <w:rPr>
          <w:rFonts w:ascii="Times New Roman" w:hAnsi="Times New Roman"/>
          <w:sz w:val="28"/>
          <w:szCs w:val="28"/>
        </w:rPr>
        <w:t>с</w:t>
      </w:r>
      <w:r w:rsidRPr="00686E00">
        <w:rPr>
          <w:rFonts w:ascii="Times New Roman" w:hAnsi="Times New Roman"/>
          <w:spacing w:val="4"/>
          <w:sz w:val="28"/>
          <w:szCs w:val="28"/>
        </w:rPr>
        <w:t>т</w:t>
      </w:r>
      <w:r w:rsidRPr="00686E00">
        <w:rPr>
          <w:rFonts w:ascii="Times New Roman" w:hAnsi="Times New Roman"/>
          <w:spacing w:val="-3"/>
          <w:sz w:val="28"/>
          <w:szCs w:val="28"/>
        </w:rPr>
        <w:t>ь</w:t>
      </w:r>
      <w:r w:rsidRPr="00686E00">
        <w:rPr>
          <w:rFonts w:ascii="Times New Roman" w:hAnsi="Times New Roman"/>
          <w:sz w:val="28"/>
          <w:szCs w:val="28"/>
        </w:rPr>
        <w:t>,</w:t>
      </w:r>
      <w:r w:rsidRPr="00686E00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гр</w:t>
      </w:r>
      <w:r w:rsidRPr="00686E00">
        <w:rPr>
          <w:rFonts w:ascii="Times New Roman" w:hAnsi="Times New Roman"/>
          <w:spacing w:val="-5"/>
          <w:sz w:val="28"/>
          <w:szCs w:val="28"/>
        </w:rPr>
        <w:t>у</w:t>
      </w:r>
      <w:r w:rsidRPr="00686E00">
        <w:rPr>
          <w:rFonts w:ascii="Times New Roman" w:hAnsi="Times New Roman"/>
          <w:sz w:val="28"/>
          <w:szCs w:val="28"/>
        </w:rPr>
        <w:t>с</w:t>
      </w:r>
      <w:r w:rsidRPr="00686E00">
        <w:rPr>
          <w:rFonts w:ascii="Times New Roman" w:hAnsi="Times New Roman"/>
          <w:spacing w:val="4"/>
          <w:sz w:val="28"/>
          <w:szCs w:val="28"/>
        </w:rPr>
        <w:t>т</w:t>
      </w:r>
      <w:r w:rsidRPr="00686E00">
        <w:rPr>
          <w:rFonts w:ascii="Times New Roman" w:hAnsi="Times New Roman"/>
          <w:spacing w:val="-3"/>
          <w:sz w:val="28"/>
          <w:szCs w:val="28"/>
        </w:rPr>
        <w:t>ь</w:t>
      </w:r>
      <w:r w:rsidRPr="00686E00">
        <w:rPr>
          <w:rFonts w:ascii="Times New Roman" w:hAnsi="Times New Roman"/>
          <w:spacing w:val="-2"/>
          <w:sz w:val="28"/>
          <w:szCs w:val="28"/>
        </w:rPr>
        <w:t>)</w:t>
      </w:r>
      <w:r w:rsidRPr="00686E00">
        <w:rPr>
          <w:rFonts w:ascii="Times New Roman" w:hAnsi="Times New Roman"/>
          <w:sz w:val="28"/>
          <w:szCs w:val="28"/>
        </w:rPr>
        <w:t>.</w:t>
      </w:r>
      <w:r w:rsidRPr="00686E00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686E00">
        <w:rPr>
          <w:rFonts w:ascii="Times New Roman" w:hAnsi="Times New Roman"/>
          <w:spacing w:val="-7"/>
          <w:sz w:val="28"/>
          <w:szCs w:val="28"/>
        </w:rPr>
        <w:t>Р</w:t>
      </w:r>
      <w:r w:rsidRPr="00686E00">
        <w:rPr>
          <w:rFonts w:ascii="Times New Roman" w:hAnsi="Times New Roman"/>
          <w:spacing w:val="-6"/>
          <w:sz w:val="28"/>
          <w:szCs w:val="28"/>
        </w:rPr>
        <w:t>о</w:t>
      </w:r>
      <w:r w:rsidRPr="00686E00">
        <w:rPr>
          <w:rFonts w:ascii="Times New Roman" w:hAnsi="Times New Roman"/>
          <w:spacing w:val="5"/>
          <w:sz w:val="28"/>
          <w:szCs w:val="28"/>
        </w:rPr>
        <w:t>л</w:t>
      </w:r>
      <w:r w:rsidRPr="00686E00">
        <w:rPr>
          <w:rFonts w:ascii="Times New Roman" w:hAnsi="Times New Roman"/>
          <w:sz w:val="28"/>
          <w:szCs w:val="28"/>
        </w:rPr>
        <w:t>ь</w:t>
      </w:r>
      <w:r w:rsidRPr="00686E00">
        <w:rPr>
          <w:rFonts w:ascii="Times New Roman" w:hAnsi="Times New Roman"/>
          <w:w w:val="99"/>
          <w:sz w:val="28"/>
          <w:szCs w:val="28"/>
        </w:rPr>
        <w:t xml:space="preserve"> </w:t>
      </w:r>
      <w:r w:rsidRPr="00686E00">
        <w:rPr>
          <w:rFonts w:ascii="Times New Roman" w:hAnsi="Times New Roman"/>
          <w:spacing w:val="-3"/>
          <w:sz w:val="28"/>
          <w:szCs w:val="28"/>
        </w:rPr>
        <w:t>б</w:t>
      </w:r>
      <w:r w:rsidRPr="00686E00">
        <w:rPr>
          <w:rFonts w:ascii="Times New Roman" w:hAnsi="Times New Roman"/>
          <w:sz w:val="28"/>
          <w:szCs w:val="28"/>
        </w:rPr>
        <w:t>елых</w:t>
      </w:r>
      <w:r w:rsidRPr="00686E0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и</w:t>
      </w:r>
      <w:r w:rsidRPr="00686E0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черн</w:t>
      </w:r>
      <w:r w:rsidRPr="00686E00">
        <w:rPr>
          <w:rFonts w:ascii="Times New Roman" w:hAnsi="Times New Roman"/>
          <w:spacing w:val="5"/>
          <w:sz w:val="28"/>
          <w:szCs w:val="28"/>
        </w:rPr>
        <w:t>ы</w:t>
      </w:r>
      <w:r w:rsidRPr="00686E00">
        <w:rPr>
          <w:rFonts w:ascii="Times New Roman" w:hAnsi="Times New Roman"/>
          <w:sz w:val="28"/>
          <w:szCs w:val="28"/>
        </w:rPr>
        <w:t>х</w:t>
      </w:r>
      <w:r w:rsidRPr="00686E0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красок</w:t>
      </w:r>
      <w:r w:rsidRPr="00686E00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в</w:t>
      </w:r>
      <w:r w:rsidRPr="00686E0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86E00">
        <w:rPr>
          <w:rFonts w:ascii="Times New Roman" w:hAnsi="Times New Roman"/>
          <w:spacing w:val="-6"/>
          <w:sz w:val="28"/>
          <w:szCs w:val="28"/>
        </w:rPr>
        <w:t>э</w:t>
      </w:r>
      <w:r w:rsidRPr="00686E00">
        <w:rPr>
          <w:rFonts w:ascii="Times New Roman" w:hAnsi="Times New Roman"/>
          <w:sz w:val="28"/>
          <w:szCs w:val="28"/>
        </w:rPr>
        <w:t>моцион</w:t>
      </w:r>
      <w:r w:rsidRPr="00686E00">
        <w:rPr>
          <w:rFonts w:ascii="Times New Roman" w:hAnsi="Times New Roman"/>
          <w:spacing w:val="7"/>
          <w:sz w:val="28"/>
          <w:szCs w:val="28"/>
        </w:rPr>
        <w:t>а</w:t>
      </w:r>
      <w:r w:rsidRPr="00686E00">
        <w:rPr>
          <w:rFonts w:ascii="Times New Roman" w:hAnsi="Times New Roman"/>
          <w:sz w:val="28"/>
          <w:szCs w:val="28"/>
        </w:rPr>
        <w:t>л</w:t>
      </w:r>
      <w:r w:rsidRPr="00686E00">
        <w:rPr>
          <w:rFonts w:ascii="Times New Roman" w:hAnsi="Times New Roman"/>
          <w:spacing w:val="2"/>
          <w:sz w:val="28"/>
          <w:szCs w:val="28"/>
        </w:rPr>
        <w:t>ь</w:t>
      </w:r>
      <w:r w:rsidRPr="00686E00">
        <w:rPr>
          <w:rFonts w:ascii="Times New Roman" w:hAnsi="Times New Roman"/>
          <w:sz w:val="28"/>
          <w:szCs w:val="28"/>
        </w:rPr>
        <w:t>ном</w:t>
      </w:r>
      <w:r w:rsidRPr="00686E0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з</w:t>
      </w:r>
      <w:r w:rsidRPr="00686E00">
        <w:rPr>
          <w:rFonts w:ascii="Times New Roman" w:hAnsi="Times New Roman"/>
          <w:spacing w:val="-12"/>
          <w:sz w:val="28"/>
          <w:szCs w:val="28"/>
        </w:rPr>
        <w:t>в</w:t>
      </w:r>
      <w:r w:rsidRPr="00686E00">
        <w:rPr>
          <w:rFonts w:ascii="Times New Roman" w:hAnsi="Times New Roman"/>
          <w:spacing w:val="-7"/>
          <w:sz w:val="28"/>
          <w:szCs w:val="28"/>
        </w:rPr>
        <w:t>у</w:t>
      </w:r>
      <w:r w:rsidRPr="00686E00">
        <w:rPr>
          <w:rFonts w:ascii="Times New Roman" w:hAnsi="Times New Roman"/>
          <w:sz w:val="28"/>
          <w:szCs w:val="28"/>
        </w:rPr>
        <w:t>ча</w:t>
      </w:r>
      <w:r w:rsidRPr="00686E00">
        <w:rPr>
          <w:rFonts w:ascii="Times New Roman" w:hAnsi="Times New Roman"/>
          <w:spacing w:val="5"/>
          <w:sz w:val="28"/>
          <w:szCs w:val="28"/>
        </w:rPr>
        <w:t>н</w:t>
      </w:r>
      <w:r w:rsidRPr="00686E00">
        <w:rPr>
          <w:rFonts w:ascii="Times New Roman" w:hAnsi="Times New Roman"/>
          <w:sz w:val="28"/>
          <w:szCs w:val="28"/>
        </w:rPr>
        <w:t>ии</w:t>
      </w:r>
      <w:r w:rsidRPr="00686E0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и</w:t>
      </w:r>
      <w:r w:rsidRPr="00686E00">
        <w:rPr>
          <w:rFonts w:ascii="Times New Roman" w:hAnsi="Times New Roman"/>
          <w:spacing w:val="-2"/>
          <w:sz w:val="28"/>
          <w:szCs w:val="28"/>
        </w:rPr>
        <w:t xml:space="preserve"> в</w:t>
      </w:r>
      <w:r w:rsidRPr="00686E00">
        <w:rPr>
          <w:rFonts w:ascii="Times New Roman" w:hAnsi="Times New Roman"/>
          <w:sz w:val="28"/>
          <w:szCs w:val="28"/>
        </w:rPr>
        <w:t>ыразите</w:t>
      </w:r>
      <w:r w:rsidRPr="00686E00">
        <w:rPr>
          <w:rFonts w:ascii="Times New Roman" w:hAnsi="Times New Roman"/>
          <w:spacing w:val="6"/>
          <w:sz w:val="28"/>
          <w:szCs w:val="28"/>
        </w:rPr>
        <w:t>л</w:t>
      </w:r>
      <w:r w:rsidRPr="00686E00">
        <w:rPr>
          <w:rFonts w:ascii="Times New Roman" w:hAnsi="Times New Roman"/>
          <w:spacing w:val="-3"/>
          <w:sz w:val="28"/>
          <w:szCs w:val="28"/>
        </w:rPr>
        <w:t>ь</w:t>
      </w:r>
      <w:r w:rsidRPr="00686E00">
        <w:rPr>
          <w:rFonts w:ascii="Times New Roman" w:hAnsi="Times New Roman"/>
          <w:sz w:val="28"/>
          <w:szCs w:val="28"/>
        </w:rPr>
        <w:t>н</w:t>
      </w:r>
      <w:r w:rsidRPr="00686E00">
        <w:rPr>
          <w:rFonts w:ascii="Times New Roman" w:hAnsi="Times New Roman"/>
          <w:spacing w:val="4"/>
          <w:sz w:val="28"/>
          <w:szCs w:val="28"/>
        </w:rPr>
        <w:t>о</w:t>
      </w:r>
      <w:r w:rsidRPr="00686E00">
        <w:rPr>
          <w:rFonts w:ascii="Times New Roman" w:hAnsi="Times New Roman"/>
          <w:spacing w:val="6"/>
          <w:sz w:val="28"/>
          <w:szCs w:val="28"/>
        </w:rPr>
        <w:t>с</w:t>
      </w:r>
      <w:r w:rsidRPr="00686E00">
        <w:rPr>
          <w:rFonts w:ascii="Times New Roman" w:hAnsi="Times New Roman"/>
          <w:spacing w:val="-2"/>
          <w:sz w:val="28"/>
          <w:szCs w:val="28"/>
        </w:rPr>
        <w:t>т</w:t>
      </w:r>
      <w:r w:rsidRPr="00686E00">
        <w:rPr>
          <w:rFonts w:ascii="Times New Roman" w:hAnsi="Times New Roman"/>
          <w:sz w:val="28"/>
          <w:szCs w:val="28"/>
        </w:rPr>
        <w:t>ь</w:t>
      </w:r>
      <w:r w:rsidRPr="00686E0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о</w:t>
      </w:r>
      <w:r w:rsidRPr="00686E00">
        <w:rPr>
          <w:rFonts w:ascii="Times New Roman" w:hAnsi="Times New Roman"/>
          <w:spacing w:val="2"/>
          <w:sz w:val="28"/>
          <w:szCs w:val="28"/>
        </w:rPr>
        <w:t>б</w:t>
      </w:r>
      <w:r w:rsidRPr="00686E00">
        <w:rPr>
          <w:rFonts w:ascii="Times New Roman" w:hAnsi="Times New Roman"/>
          <w:sz w:val="28"/>
          <w:szCs w:val="28"/>
        </w:rPr>
        <w:t>раз</w:t>
      </w:r>
      <w:r w:rsidRPr="00686E00">
        <w:rPr>
          <w:rFonts w:ascii="Times New Roman" w:hAnsi="Times New Roman"/>
          <w:spacing w:val="2"/>
          <w:sz w:val="28"/>
          <w:szCs w:val="28"/>
        </w:rPr>
        <w:t>а</w:t>
      </w:r>
      <w:r w:rsidRPr="00686E00">
        <w:rPr>
          <w:rFonts w:ascii="Times New Roman" w:hAnsi="Times New Roman"/>
          <w:sz w:val="28"/>
          <w:szCs w:val="28"/>
        </w:rPr>
        <w:t>.</w:t>
      </w:r>
      <w:r w:rsidRPr="00686E00">
        <w:rPr>
          <w:rFonts w:ascii="Times New Roman" w:hAnsi="Times New Roman"/>
          <w:w w:val="99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П</w:t>
      </w:r>
      <w:r w:rsidRPr="00686E00">
        <w:rPr>
          <w:rFonts w:ascii="Times New Roman" w:hAnsi="Times New Roman"/>
          <w:spacing w:val="-10"/>
          <w:sz w:val="28"/>
          <w:szCs w:val="28"/>
        </w:rPr>
        <w:t>о</w:t>
      </w:r>
      <w:r w:rsidRPr="00686E00">
        <w:rPr>
          <w:rFonts w:ascii="Times New Roman" w:hAnsi="Times New Roman"/>
          <w:spacing w:val="2"/>
          <w:sz w:val="28"/>
          <w:szCs w:val="28"/>
        </w:rPr>
        <w:t>дб</w:t>
      </w:r>
      <w:r w:rsidRPr="00686E00">
        <w:rPr>
          <w:rFonts w:ascii="Times New Roman" w:hAnsi="Times New Roman"/>
          <w:sz w:val="28"/>
          <w:szCs w:val="28"/>
        </w:rPr>
        <w:t>ор</w:t>
      </w:r>
      <w:r w:rsidRPr="00686E0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ц</w:t>
      </w:r>
      <w:r w:rsidRPr="00686E00">
        <w:rPr>
          <w:rFonts w:ascii="Times New Roman" w:hAnsi="Times New Roman"/>
          <w:spacing w:val="-2"/>
          <w:sz w:val="28"/>
          <w:szCs w:val="28"/>
        </w:rPr>
        <w:t>в</w:t>
      </w:r>
      <w:r w:rsidRPr="00686E00">
        <w:rPr>
          <w:rFonts w:ascii="Times New Roman" w:hAnsi="Times New Roman"/>
          <w:sz w:val="28"/>
          <w:szCs w:val="28"/>
        </w:rPr>
        <w:t>е</w:t>
      </w:r>
      <w:r w:rsidRPr="00686E00">
        <w:rPr>
          <w:rFonts w:ascii="Times New Roman" w:hAnsi="Times New Roman"/>
          <w:spacing w:val="-7"/>
          <w:sz w:val="28"/>
          <w:szCs w:val="28"/>
        </w:rPr>
        <w:t>т</w:t>
      </w:r>
      <w:r w:rsidRPr="00686E00">
        <w:rPr>
          <w:rFonts w:ascii="Times New Roman" w:hAnsi="Times New Roman"/>
          <w:spacing w:val="4"/>
          <w:sz w:val="28"/>
          <w:szCs w:val="28"/>
        </w:rPr>
        <w:t>о</w:t>
      </w:r>
      <w:r w:rsidRPr="00686E00">
        <w:rPr>
          <w:rFonts w:ascii="Times New Roman" w:hAnsi="Times New Roman"/>
          <w:spacing w:val="-2"/>
          <w:sz w:val="28"/>
          <w:szCs w:val="28"/>
        </w:rPr>
        <w:t>в</w:t>
      </w:r>
      <w:r w:rsidRPr="00686E00">
        <w:rPr>
          <w:rFonts w:ascii="Times New Roman" w:hAnsi="Times New Roman"/>
          <w:spacing w:val="4"/>
          <w:sz w:val="28"/>
          <w:szCs w:val="28"/>
        </w:rPr>
        <w:t>ы</w:t>
      </w:r>
      <w:r w:rsidRPr="00686E00">
        <w:rPr>
          <w:rFonts w:ascii="Times New Roman" w:hAnsi="Times New Roman"/>
          <w:sz w:val="28"/>
          <w:szCs w:val="28"/>
        </w:rPr>
        <w:t>х</w:t>
      </w:r>
      <w:r w:rsidRPr="00686E0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с</w:t>
      </w:r>
      <w:r w:rsidRPr="00686E00">
        <w:rPr>
          <w:rFonts w:ascii="Times New Roman" w:hAnsi="Times New Roman"/>
          <w:spacing w:val="-10"/>
          <w:sz w:val="28"/>
          <w:szCs w:val="28"/>
        </w:rPr>
        <w:t>о</w:t>
      </w:r>
      <w:r w:rsidRPr="00686E00">
        <w:rPr>
          <w:rFonts w:ascii="Times New Roman" w:hAnsi="Times New Roman"/>
          <w:sz w:val="28"/>
          <w:szCs w:val="28"/>
        </w:rPr>
        <w:t>че</w:t>
      </w:r>
      <w:r w:rsidRPr="00686E00">
        <w:rPr>
          <w:rFonts w:ascii="Times New Roman" w:hAnsi="Times New Roman"/>
          <w:spacing w:val="3"/>
          <w:sz w:val="28"/>
          <w:szCs w:val="28"/>
        </w:rPr>
        <w:t>т</w:t>
      </w:r>
      <w:r w:rsidRPr="00686E00">
        <w:rPr>
          <w:rFonts w:ascii="Times New Roman" w:hAnsi="Times New Roman"/>
          <w:spacing w:val="6"/>
          <w:sz w:val="28"/>
          <w:szCs w:val="28"/>
        </w:rPr>
        <w:t>а</w:t>
      </w:r>
      <w:r w:rsidRPr="00686E00">
        <w:rPr>
          <w:rFonts w:ascii="Times New Roman" w:hAnsi="Times New Roman"/>
          <w:sz w:val="28"/>
          <w:szCs w:val="28"/>
        </w:rPr>
        <w:t>ний</w:t>
      </w:r>
      <w:r w:rsidRPr="00686E0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при</w:t>
      </w:r>
      <w:r w:rsidRPr="00686E00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со</w:t>
      </w:r>
      <w:r w:rsidRPr="00686E00">
        <w:rPr>
          <w:rFonts w:ascii="Times New Roman" w:hAnsi="Times New Roman"/>
          <w:spacing w:val="-5"/>
          <w:sz w:val="28"/>
          <w:szCs w:val="28"/>
        </w:rPr>
        <w:t>з</w:t>
      </w:r>
      <w:r w:rsidRPr="00686E00">
        <w:rPr>
          <w:rFonts w:ascii="Times New Roman" w:hAnsi="Times New Roman"/>
          <w:spacing w:val="2"/>
          <w:sz w:val="28"/>
          <w:szCs w:val="28"/>
        </w:rPr>
        <w:t>д</w:t>
      </w:r>
      <w:r w:rsidRPr="00686E00">
        <w:rPr>
          <w:rFonts w:ascii="Times New Roman" w:hAnsi="Times New Roman"/>
          <w:sz w:val="28"/>
          <w:szCs w:val="28"/>
        </w:rPr>
        <w:t>ании</w:t>
      </w:r>
      <w:r w:rsidRPr="00686E00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с</w:t>
      </w:r>
      <w:r w:rsidRPr="00686E00">
        <w:rPr>
          <w:rFonts w:ascii="Times New Roman" w:hAnsi="Times New Roman"/>
          <w:spacing w:val="-6"/>
          <w:sz w:val="28"/>
          <w:szCs w:val="28"/>
        </w:rPr>
        <w:t>к</w:t>
      </w:r>
      <w:r w:rsidRPr="00686E00">
        <w:rPr>
          <w:rFonts w:ascii="Times New Roman" w:hAnsi="Times New Roman"/>
          <w:sz w:val="28"/>
          <w:szCs w:val="28"/>
        </w:rPr>
        <w:t>аз</w:t>
      </w:r>
      <w:r w:rsidRPr="00686E00">
        <w:rPr>
          <w:rFonts w:ascii="Times New Roman" w:hAnsi="Times New Roman"/>
          <w:spacing w:val="-9"/>
          <w:sz w:val="28"/>
          <w:szCs w:val="28"/>
        </w:rPr>
        <w:t>о</w:t>
      </w:r>
      <w:r w:rsidRPr="00686E00">
        <w:rPr>
          <w:rFonts w:ascii="Times New Roman" w:hAnsi="Times New Roman"/>
          <w:sz w:val="28"/>
          <w:szCs w:val="28"/>
        </w:rPr>
        <w:t>чн</w:t>
      </w:r>
      <w:r w:rsidRPr="00686E00">
        <w:rPr>
          <w:rFonts w:ascii="Times New Roman" w:hAnsi="Times New Roman"/>
          <w:spacing w:val="4"/>
          <w:sz w:val="28"/>
          <w:szCs w:val="28"/>
        </w:rPr>
        <w:t>ы</w:t>
      </w:r>
      <w:r w:rsidRPr="00686E00">
        <w:rPr>
          <w:rFonts w:ascii="Times New Roman" w:hAnsi="Times New Roman"/>
          <w:sz w:val="28"/>
          <w:szCs w:val="28"/>
        </w:rPr>
        <w:t>х</w:t>
      </w:r>
      <w:r w:rsidRPr="00686E0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о</w:t>
      </w:r>
      <w:r w:rsidRPr="00686E00">
        <w:rPr>
          <w:rFonts w:ascii="Times New Roman" w:hAnsi="Times New Roman"/>
          <w:spacing w:val="2"/>
          <w:sz w:val="28"/>
          <w:szCs w:val="28"/>
        </w:rPr>
        <w:t>б</w:t>
      </w:r>
      <w:r w:rsidRPr="00686E00">
        <w:rPr>
          <w:rFonts w:ascii="Times New Roman" w:hAnsi="Times New Roman"/>
          <w:sz w:val="28"/>
          <w:szCs w:val="28"/>
        </w:rPr>
        <w:t>разо</w:t>
      </w:r>
      <w:r w:rsidRPr="00686E00">
        <w:rPr>
          <w:rFonts w:ascii="Times New Roman" w:hAnsi="Times New Roman"/>
          <w:spacing w:val="4"/>
          <w:sz w:val="28"/>
          <w:szCs w:val="28"/>
        </w:rPr>
        <w:t>в</w:t>
      </w:r>
      <w:r w:rsidRPr="00686E00">
        <w:rPr>
          <w:rFonts w:ascii="Times New Roman" w:hAnsi="Times New Roman"/>
          <w:sz w:val="28"/>
          <w:szCs w:val="28"/>
        </w:rPr>
        <w:t>:</w:t>
      </w:r>
      <w:r w:rsidRPr="00686E00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686E00">
        <w:rPr>
          <w:rFonts w:ascii="Times New Roman" w:hAnsi="Times New Roman"/>
          <w:spacing w:val="2"/>
          <w:sz w:val="28"/>
          <w:szCs w:val="28"/>
        </w:rPr>
        <w:t>д</w:t>
      </w:r>
      <w:r w:rsidRPr="00686E00">
        <w:rPr>
          <w:rFonts w:ascii="Times New Roman" w:hAnsi="Times New Roman"/>
          <w:sz w:val="28"/>
          <w:szCs w:val="28"/>
        </w:rPr>
        <w:t>о</w:t>
      </w:r>
      <w:r w:rsidRPr="00686E00">
        <w:rPr>
          <w:rFonts w:ascii="Times New Roman" w:hAnsi="Times New Roman"/>
          <w:spacing w:val="2"/>
          <w:sz w:val="28"/>
          <w:szCs w:val="28"/>
        </w:rPr>
        <w:t>б</w:t>
      </w:r>
      <w:r w:rsidRPr="00686E00">
        <w:rPr>
          <w:rFonts w:ascii="Times New Roman" w:hAnsi="Times New Roman"/>
          <w:sz w:val="28"/>
          <w:szCs w:val="28"/>
        </w:rPr>
        <w:t>ры</w:t>
      </w:r>
      <w:r w:rsidRPr="00686E00">
        <w:rPr>
          <w:rFonts w:ascii="Times New Roman" w:hAnsi="Times New Roman"/>
          <w:spacing w:val="1"/>
          <w:sz w:val="28"/>
          <w:szCs w:val="28"/>
        </w:rPr>
        <w:t>е</w:t>
      </w:r>
      <w:r w:rsidRPr="00686E00">
        <w:rPr>
          <w:rFonts w:ascii="Times New Roman" w:hAnsi="Times New Roman"/>
          <w:sz w:val="28"/>
          <w:szCs w:val="28"/>
        </w:rPr>
        <w:t>,</w:t>
      </w:r>
      <w:r w:rsidRPr="00686E00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злые</w:t>
      </w:r>
      <w:r w:rsidRPr="00686E00">
        <w:rPr>
          <w:rFonts w:ascii="Times New Roman" w:hAnsi="Times New Roman"/>
          <w:w w:val="99"/>
          <w:sz w:val="28"/>
          <w:szCs w:val="28"/>
        </w:rPr>
        <w:t xml:space="preserve"> </w:t>
      </w:r>
      <w:r w:rsidRPr="00686E00">
        <w:rPr>
          <w:rFonts w:ascii="Times New Roman" w:hAnsi="Times New Roman"/>
          <w:sz w:val="28"/>
          <w:szCs w:val="28"/>
        </w:rPr>
        <w:t>о</w:t>
      </w:r>
      <w:r w:rsidRPr="00686E00">
        <w:rPr>
          <w:rFonts w:ascii="Times New Roman" w:hAnsi="Times New Roman"/>
          <w:spacing w:val="2"/>
          <w:sz w:val="28"/>
          <w:szCs w:val="28"/>
        </w:rPr>
        <w:t>б</w:t>
      </w:r>
      <w:r w:rsidRPr="00686E00">
        <w:rPr>
          <w:rFonts w:ascii="Times New Roman" w:hAnsi="Times New Roman"/>
          <w:sz w:val="28"/>
          <w:szCs w:val="28"/>
        </w:rPr>
        <w:t>раз</w:t>
      </w:r>
      <w:r w:rsidRPr="00686E00">
        <w:rPr>
          <w:rFonts w:ascii="Times New Roman" w:hAnsi="Times New Roman"/>
          <w:spacing w:val="1"/>
          <w:sz w:val="28"/>
          <w:szCs w:val="28"/>
        </w:rPr>
        <w:t>ы</w:t>
      </w:r>
      <w:r w:rsidRPr="00686E00">
        <w:rPr>
          <w:rFonts w:ascii="Times New Roman" w:hAnsi="Times New Roman"/>
          <w:sz w:val="28"/>
          <w:szCs w:val="28"/>
        </w:rPr>
        <w:t>.</w:t>
      </w:r>
    </w:p>
    <w:p w:rsidR="008D3FE3" w:rsidRDefault="008D3FE3" w:rsidP="008D3FE3">
      <w:pPr>
        <w:pStyle w:val="a6"/>
        <w:kinsoku w:val="0"/>
        <w:overflowPunct w:val="0"/>
        <w:spacing w:before="8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 w:rsidRPr="00B87E6B">
        <w:rPr>
          <w:rFonts w:ascii="Times New Roman" w:hAnsi="Times New Roman"/>
          <w:spacing w:val="-6"/>
          <w:sz w:val="28"/>
          <w:szCs w:val="28"/>
        </w:rPr>
        <w:t>П</w:t>
      </w:r>
      <w:r w:rsidRPr="00B87E6B">
        <w:rPr>
          <w:rFonts w:ascii="Times New Roman" w:hAnsi="Times New Roman"/>
          <w:sz w:val="28"/>
          <w:szCs w:val="28"/>
        </w:rPr>
        <w:t>риемы</w:t>
      </w:r>
      <w:r w:rsidRPr="00B87E6B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ра</w:t>
      </w:r>
      <w:r w:rsidRPr="00B87E6B">
        <w:rPr>
          <w:rFonts w:ascii="Times New Roman" w:hAnsi="Times New Roman"/>
          <w:spacing w:val="3"/>
          <w:sz w:val="28"/>
          <w:szCs w:val="28"/>
        </w:rPr>
        <w:t>б</w:t>
      </w:r>
      <w:r w:rsidRPr="00B87E6B">
        <w:rPr>
          <w:rFonts w:ascii="Times New Roman" w:hAnsi="Times New Roman"/>
          <w:sz w:val="28"/>
          <w:szCs w:val="28"/>
        </w:rPr>
        <w:t>о</w:t>
      </w:r>
      <w:r w:rsidRPr="00B87E6B">
        <w:rPr>
          <w:rFonts w:ascii="Times New Roman" w:hAnsi="Times New Roman"/>
          <w:spacing w:val="-2"/>
          <w:sz w:val="28"/>
          <w:szCs w:val="28"/>
        </w:rPr>
        <w:t>т</w:t>
      </w:r>
      <w:r w:rsidRPr="00B87E6B">
        <w:rPr>
          <w:rFonts w:ascii="Times New Roman" w:hAnsi="Times New Roman"/>
          <w:sz w:val="28"/>
          <w:szCs w:val="28"/>
        </w:rPr>
        <w:t>ы</w:t>
      </w:r>
      <w:r w:rsidRPr="00B87E6B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ак</w:t>
      </w:r>
      <w:r w:rsidRPr="00B87E6B">
        <w:rPr>
          <w:rFonts w:ascii="Times New Roman" w:hAnsi="Times New Roman"/>
          <w:spacing w:val="-8"/>
          <w:sz w:val="28"/>
          <w:szCs w:val="28"/>
        </w:rPr>
        <w:t>в</w:t>
      </w:r>
      <w:r w:rsidRPr="00B87E6B">
        <w:rPr>
          <w:rFonts w:ascii="Times New Roman" w:hAnsi="Times New Roman"/>
          <w:sz w:val="28"/>
          <w:szCs w:val="28"/>
        </w:rPr>
        <w:t>аре</w:t>
      </w:r>
      <w:r w:rsidRPr="00B87E6B">
        <w:rPr>
          <w:rFonts w:ascii="Times New Roman" w:hAnsi="Times New Roman"/>
          <w:spacing w:val="7"/>
          <w:sz w:val="28"/>
          <w:szCs w:val="28"/>
        </w:rPr>
        <w:t>л</w:t>
      </w:r>
      <w:r w:rsidRPr="00B87E6B">
        <w:rPr>
          <w:rFonts w:ascii="Times New Roman" w:hAnsi="Times New Roman"/>
          <w:spacing w:val="-3"/>
          <w:sz w:val="28"/>
          <w:szCs w:val="28"/>
        </w:rPr>
        <w:t>ь</w:t>
      </w:r>
      <w:r w:rsidRPr="00B87E6B">
        <w:rPr>
          <w:rFonts w:ascii="Times New Roman" w:hAnsi="Times New Roman"/>
          <w:sz w:val="28"/>
          <w:szCs w:val="28"/>
        </w:rPr>
        <w:t>ными</w:t>
      </w:r>
      <w:r w:rsidRPr="00B87E6B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кр</w:t>
      </w:r>
      <w:r w:rsidRPr="00B87E6B">
        <w:rPr>
          <w:rFonts w:ascii="Times New Roman" w:hAnsi="Times New Roman"/>
          <w:spacing w:val="5"/>
          <w:sz w:val="28"/>
          <w:szCs w:val="28"/>
        </w:rPr>
        <w:t>а</w:t>
      </w:r>
      <w:r w:rsidRPr="00B87E6B">
        <w:rPr>
          <w:rFonts w:ascii="Times New Roman" w:hAnsi="Times New Roman"/>
          <w:sz w:val="28"/>
          <w:szCs w:val="28"/>
        </w:rPr>
        <w:t>с</w:t>
      </w:r>
      <w:r w:rsidRPr="00B87E6B">
        <w:rPr>
          <w:rFonts w:ascii="Times New Roman" w:hAnsi="Times New Roman"/>
          <w:spacing w:val="-6"/>
          <w:sz w:val="28"/>
          <w:szCs w:val="28"/>
        </w:rPr>
        <w:t>к</w:t>
      </w:r>
      <w:r w:rsidRPr="00B87E6B">
        <w:rPr>
          <w:rFonts w:ascii="Times New Roman" w:hAnsi="Times New Roman"/>
          <w:sz w:val="28"/>
          <w:szCs w:val="28"/>
        </w:rPr>
        <w:t>ам</w:t>
      </w:r>
      <w:r w:rsidRPr="00B87E6B">
        <w:rPr>
          <w:rFonts w:ascii="Times New Roman" w:hAnsi="Times New Roman"/>
          <w:spacing w:val="7"/>
          <w:sz w:val="28"/>
          <w:szCs w:val="28"/>
        </w:rPr>
        <w:t>и</w:t>
      </w:r>
      <w:r w:rsidRPr="00B87E6B">
        <w:rPr>
          <w:rFonts w:ascii="Times New Roman" w:hAnsi="Times New Roman"/>
          <w:sz w:val="28"/>
          <w:szCs w:val="28"/>
        </w:rPr>
        <w:t>:</w:t>
      </w:r>
      <w:r w:rsidRPr="00B87E6B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кис</w:t>
      </w:r>
      <w:r w:rsidRPr="00B87E6B">
        <w:rPr>
          <w:rFonts w:ascii="Times New Roman" w:hAnsi="Times New Roman"/>
          <w:spacing w:val="-2"/>
          <w:sz w:val="28"/>
          <w:szCs w:val="28"/>
        </w:rPr>
        <w:t>т</w:t>
      </w:r>
      <w:r w:rsidRPr="00B87E6B">
        <w:rPr>
          <w:rFonts w:ascii="Times New Roman" w:hAnsi="Times New Roman"/>
          <w:sz w:val="28"/>
          <w:szCs w:val="28"/>
        </w:rPr>
        <w:t>е</w:t>
      </w:r>
      <w:r w:rsidRPr="00B87E6B">
        <w:rPr>
          <w:rFonts w:ascii="Times New Roman" w:hAnsi="Times New Roman"/>
          <w:spacing w:val="-1"/>
          <w:sz w:val="28"/>
          <w:szCs w:val="28"/>
        </w:rPr>
        <w:t>в</w:t>
      </w:r>
      <w:r w:rsidRPr="00B87E6B">
        <w:rPr>
          <w:rFonts w:ascii="Times New Roman" w:hAnsi="Times New Roman"/>
          <w:spacing w:val="4"/>
          <w:sz w:val="28"/>
          <w:szCs w:val="28"/>
        </w:rPr>
        <w:t>о</w:t>
      </w:r>
      <w:r w:rsidRPr="00B87E6B">
        <w:rPr>
          <w:rFonts w:ascii="Times New Roman" w:hAnsi="Times New Roman"/>
          <w:sz w:val="28"/>
          <w:szCs w:val="28"/>
        </w:rPr>
        <w:t>е</w:t>
      </w:r>
      <w:r w:rsidRPr="00B87E6B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пис</w:t>
      </w:r>
      <w:r w:rsidRPr="00B87E6B">
        <w:rPr>
          <w:rFonts w:ascii="Times New Roman" w:hAnsi="Times New Roman"/>
          <w:spacing w:val="-2"/>
          <w:sz w:val="28"/>
          <w:szCs w:val="28"/>
        </w:rPr>
        <w:t>ь</w:t>
      </w:r>
      <w:r w:rsidRPr="00B87E6B">
        <w:rPr>
          <w:rFonts w:ascii="Times New Roman" w:hAnsi="Times New Roman"/>
          <w:sz w:val="28"/>
          <w:szCs w:val="28"/>
        </w:rPr>
        <w:t>мо</w:t>
      </w:r>
      <w:r w:rsidRPr="00B87E6B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―</w:t>
      </w:r>
      <w:r w:rsidRPr="00B87E6B">
        <w:rPr>
          <w:rFonts w:ascii="Times New Roman" w:hAnsi="Times New Roman"/>
          <w:w w:val="99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примаки</w:t>
      </w:r>
      <w:r w:rsidRPr="00B87E6B">
        <w:rPr>
          <w:rFonts w:ascii="Times New Roman" w:hAnsi="Times New Roman"/>
          <w:spacing w:val="-7"/>
          <w:sz w:val="28"/>
          <w:szCs w:val="28"/>
        </w:rPr>
        <w:t>в</w:t>
      </w:r>
      <w:r w:rsidRPr="00B87E6B">
        <w:rPr>
          <w:rFonts w:ascii="Times New Roman" w:hAnsi="Times New Roman"/>
          <w:sz w:val="28"/>
          <w:szCs w:val="28"/>
        </w:rPr>
        <w:t>а</w:t>
      </w:r>
      <w:r w:rsidRPr="00B87E6B">
        <w:rPr>
          <w:rFonts w:ascii="Times New Roman" w:hAnsi="Times New Roman"/>
          <w:spacing w:val="5"/>
          <w:sz w:val="28"/>
          <w:szCs w:val="28"/>
        </w:rPr>
        <w:t>н</w:t>
      </w:r>
      <w:r w:rsidRPr="00B87E6B">
        <w:rPr>
          <w:rFonts w:ascii="Times New Roman" w:hAnsi="Times New Roman"/>
          <w:sz w:val="28"/>
          <w:szCs w:val="28"/>
        </w:rPr>
        <w:t>ие</w:t>
      </w:r>
      <w:r w:rsidRPr="00B87E6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кис</w:t>
      </w:r>
      <w:r w:rsidRPr="00B87E6B">
        <w:rPr>
          <w:rFonts w:ascii="Times New Roman" w:hAnsi="Times New Roman"/>
          <w:spacing w:val="3"/>
          <w:sz w:val="28"/>
          <w:szCs w:val="28"/>
        </w:rPr>
        <w:t>т</w:t>
      </w:r>
      <w:r w:rsidRPr="00B87E6B">
        <w:rPr>
          <w:rFonts w:ascii="Times New Roman" w:hAnsi="Times New Roman"/>
          <w:spacing w:val="-3"/>
          <w:sz w:val="28"/>
          <w:szCs w:val="28"/>
        </w:rPr>
        <w:t>ь</w:t>
      </w:r>
      <w:r w:rsidRPr="00B87E6B">
        <w:rPr>
          <w:rFonts w:ascii="Times New Roman" w:hAnsi="Times New Roman"/>
          <w:spacing w:val="3"/>
          <w:sz w:val="28"/>
          <w:szCs w:val="28"/>
        </w:rPr>
        <w:t>ю</w:t>
      </w:r>
      <w:r w:rsidRPr="00B87E6B">
        <w:rPr>
          <w:rFonts w:ascii="Times New Roman" w:hAnsi="Times New Roman"/>
          <w:sz w:val="28"/>
          <w:szCs w:val="28"/>
        </w:rPr>
        <w:t>;</w:t>
      </w:r>
      <w:r w:rsidRPr="00B87E6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рис</w:t>
      </w:r>
      <w:r w:rsidRPr="00B87E6B">
        <w:rPr>
          <w:rFonts w:ascii="Times New Roman" w:hAnsi="Times New Roman"/>
          <w:spacing w:val="5"/>
          <w:sz w:val="28"/>
          <w:szCs w:val="28"/>
        </w:rPr>
        <w:t>о</w:t>
      </w:r>
      <w:r w:rsidRPr="00B87E6B">
        <w:rPr>
          <w:rFonts w:ascii="Times New Roman" w:hAnsi="Times New Roman"/>
          <w:spacing w:val="-8"/>
          <w:sz w:val="28"/>
          <w:szCs w:val="28"/>
        </w:rPr>
        <w:t>в</w:t>
      </w:r>
      <w:r w:rsidRPr="00B87E6B">
        <w:rPr>
          <w:rFonts w:ascii="Times New Roman" w:hAnsi="Times New Roman"/>
          <w:sz w:val="28"/>
          <w:szCs w:val="28"/>
        </w:rPr>
        <w:t>ание су</w:t>
      </w:r>
      <w:r w:rsidRPr="00B87E6B">
        <w:rPr>
          <w:rFonts w:ascii="Times New Roman" w:hAnsi="Times New Roman"/>
          <w:spacing w:val="-15"/>
          <w:sz w:val="28"/>
          <w:szCs w:val="28"/>
        </w:rPr>
        <w:t>х</w:t>
      </w:r>
      <w:r w:rsidRPr="00B87E6B">
        <w:rPr>
          <w:rFonts w:ascii="Times New Roman" w:hAnsi="Times New Roman"/>
          <w:sz w:val="28"/>
          <w:szCs w:val="28"/>
        </w:rPr>
        <w:t>ой</w:t>
      </w:r>
      <w:r w:rsidRPr="00B87E6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кис</w:t>
      </w:r>
      <w:r w:rsidRPr="00B87E6B">
        <w:rPr>
          <w:rFonts w:ascii="Times New Roman" w:hAnsi="Times New Roman"/>
          <w:spacing w:val="3"/>
          <w:sz w:val="28"/>
          <w:szCs w:val="28"/>
        </w:rPr>
        <w:t>т</w:t>
      </w:r>
      <w:r w:rsidRPr="00B87E6B">
        <w:rPr>
          <w:rFonts w:ascii="Times New Roman" w:hAnsi="Times New Roman"/>
          <w:spacing w:val="-3"/>
          <w:sz w:val="28"/>
          <w:szCs w:val="28"/>
        </w:rPr>
        <w:t>ь</w:t>
      </w:r>
      <w:r w:rsidRPr="00B87E6B">
        <w:rPr>
          <w:rFonts w:ascii="Times New Roman" w:hAnsi="Times New Roman"/>
          <w:spacing w:val="-2"/>
          <w:sz w:val="28"/>
          <w:szCs w:val="28"/>
        </w:rPr>
        <w:t>ю</w:t>
      </w:r>
      <w:r w:rsidRPr="00B87E6B">
        <w:rPr>
          <w:rFonts w:ascii="Times New Roman" w:hAnsi="Times New Roman"/>
          <w:sz w:val="28"/>
          <w:szCs w:val="28"/>
        </w:rPr>
        <w:t>;</w:t>
      </w:r>
      <w:r w:rsidRPr="00B87E6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87E6B">
        <w:rPr>
          <w:rFonts w:ascii="Times New Roman" w:hAnsi="Times New Roman"/>
          <w:spacing w:val="4"/>
          <w:sz w:val="28"/>
          <w:szCs w:val="28"/>
        </w:rPr>
        <w:t>р</w:t>
      </w:r>
      <w:r w:rsidRPr="00B87E6B">
        <w:rPr>
          <w:rFonts w:ascii="Times New Roman" w:hAnsi="Times New Roman"/>
          <w:sz w:val="28"/>
          <w:szCs w:val="28"/>
        </w:rPr>
        <w:t>исо</w:t>
      </w:r>
      <w:r w:rsidRPr="00B87E6B">
        <w:rPr>
          <w:rFonts w:ascii="Times New Roman" w:hAnsi="Times New Roman"/>
          <w:spacing w:val="-7"/>
          <w:sz w:val="28"/>
          <w:szCs w:val="28"/>
        </w:rPr>
        <w:t>в</w:t>
      </w:r>
      <w:r w:rsidRPr="00B87E6B">
        <w:rPr>
          <w:rFonts w:ascii="Times New Roman" w:hAnsi="Times New Roman"/>
          <w:sz w:val="28"/>
          <w:szCs w:val="28"/>
        </w:rPr>
        <w:t>а</w:t>
      </w:r>
      <w:r w:rsidRPr="00B87E6B">
        <w:rPr>
          <w:rFonts w:ascii="Times New Roman" w:hAnsi="Times New Roman"/>
          <w:spacing w:val="5"/>
          <w:sz w:val="28"/>
          <w:szCs w:val="28"/>
        </w:rPr>
        <w:t>н</w:t>
      </w:r>
      <w:r w:rsidRPr="00B87E6B">
        <w:rPr>
          <w:rFonts w:ascii="Times New Roman" w:hAnsi="Times New Roman"/>
          <w:sz w:val="28"/>
          <w:szCs w:val="28"/>
        </w:rPr>
        <w:t>ие</w:t>
      </w:r>
      <w:r w:rsidRPr="00B87E6B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по</w:t>
      </w:r>
      <w:r w:rsidRPr="00B87E6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мокр</w:t>
      </w:r>
      <w:r w:rsidRPr="00B87E6B">
        <w:rPr>
          <w:rFonts w:ascii="Times New Roman" w:hAnsi="Times New Roman"/>
          <w:spacing w:val="-6"/>
          <w:sz w:val="28"/>
          <w:szCs w:val="28"/>
        </w:rPr>
        <w:t>о</w:t>
      </w:r>
      <w:r w:rsidRPr="00B87E6B">
        <w:rPr>
          <w:rFonts w:ascii="Times New Roman" w:hAnsi="Times New Roman"/>
          <w:spacing w:val="6"/>
          <w:sz w:val="28"/>
          <w:szCs w:val="28"/>
        </w:rPr>
        <w:t>м</w:t>
      </w:r>
      <w:r w:rsidRPr="00B87E6B">
        <w:rPr>
          <w:rFonts w:ascii="Times New Roman" w:hAnsi="Times New Roman"/>
          <w:sz w:val="28"/>
          <w:szCs w:val="28"/>
        </w:rPr>
        <w:t>у</w:t>
      </w:r>
      <w:r w:rsidRPr="00B87E6B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87E6B">
        <w:rPr>
          <w:rFonts w:ascii="Times New Roman" w:hAnsi="Times New Roman"/>
          <w:spacing w:val="5"/>
          <w:sz w:val="28"/>
          <w:szCs w:val="28"/>
        </w:rPr>
        <w:t>л</w:t>
      </w:r>
      <w:r w:rsidRPr="00B87E6B">
        <w:rPr>
          <w:rFonts w:ascii="Times New Roman" w:hAnsi="Times New Roman"/>
          <w:sz w:val="28"/>
          <w:szCs w:val="28"/>
        </w:rPr>
        <w:t>ис</w:t>
      </w:r>
      <w:r w:rsidRPr="00B87E6B">
        <w:rPr>
          <w:rFonts w:ascii="Times New Roman" w:hAnsi="Times New Roman"/>
          <w:spacing w:val="4"/>
          <w:sz w:val="28"/>
          <w:szCs w:val="28"/>
        </w:rPr>
        <w:t>т</w:t>
      </w:r>
      <w:r w:rsidRPr="00B87E6B">
        <w:rPr>
          <w:rFonts w:ascii="Times New Roman" w:hAnsi="Times New Roman"/>
          <w:sz w:val="28"/>
          <w:szCs w:val="28"/>
        </w:rPr>
        <w:t>у</w:t>
      </w:r>
      <w:r w:rsidRPr="00B87E6B">
        <w:rPr>
          <w:rFonts w:ascii="Times New Roman" w:hAnsi="Times New Roman"/>
          <w:w w:val="99"/>
          <w:sz w:val="28"/>
          <w:szCs w:val="28"/>
        </w:rPr>
        <w:t xml:space="preserve"> </w:t>
      </w:r>
      <w:r w:rsidRPr="00B87E6B">
        <w:rPr>
          <w:rFonts w:ascii="Times New Roman" w:hAnsi="Times New Roman"/>
          <w:spacing w:val="-2"/>
          <w:sz w:val="28"/>
          <w:szCs w:val="28"/>
        </w:rPr>
        <w:t>(</w:t>
      </w:r>
      <w:r w:rsidRPr="00B87E6B">
        <w:rPr>
          <w:rFonts w:ascii="Times New Roman" w:hAnsi="Times New Roman"/>
          <w:spacing w:val="6"/>
          <w:sz w:val="28"/>
          <w:szCs w:val="28"/>
        </w:rPr>
        <w:t>а</w:t>
      </w:r>
      <w:r w:rsidRPr="00B87E6B">
        <w:rPr>
          <w:rFonts w:ascii="Times New Roman" w:hAnsi="Times New Roman"/>
          <w:sz w:val="28"/>
          <w:szCs w:val="28"/>
        </w:rPr>
        <w:t>лла</w:t>
      </w:r>
      <w:r w:rsidRPr="00B87E6B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прим</w:t>
      </w:r>
      <w:r w:rsidRPr="00B87E6B">
        <w:rPr>
          <w:rFonts w:ascii="Times New Roman" w:hAnsi="Times New Roman"/>
          <w:spacing w:val="2"/>
          <w:sz w:val="28"/>
          <w:szCs w:val="28"/>
        </w:rPr>
        <w:t>а</w:t>
      </w:r>
      <w:r w:rsidRPr="00B87E6B">
        <w:rPr>
          <w:rFonts w:ascii="Times New Roman" w:hAnsi="Times New Roman"/>
          <w:spacing w:val="-2"/>
          <w:sz w:val="28"/>
          <w:szCs w:val="28"/>
        </w:rPr>
        <w:t>)</w:t>
      </w:r>
      <w:r w:rsidRPr="00B87E6B">
        <w:rPr>
          <w:rFonts w:ascii="Times New Roman" w:hAnsi="Times New Roman"/>
          <w:sz w:val="28"/>
          <w:szCs w:val="28"/>
        </w:rPr>
        <w:t>,</w:t>
      </w:r>
      <w:r w:rsidRPr="00B87E6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п</w:t>
      </w:r>
      <w:r w:rsidRPr="00B87E6B">
        <w:rPr>
          <w:rFonts w:ascii="Times New Roman" w:hAnsi="Times New Roman"/>
          <w:spacing w:val="4"/>
          <w:sz w:val="28"/>
          <w:szCs w:val="28"/>
        </w:rPr>
        <w:t>о</w:t>
      </w:r>
      <w:r w:rsidRPr="00B87E6B">
        <w:rPr>
          <w:rFonts w:ascii="Times New Roman" w:hAnsi="Times New Roman"/>
          <w:sz w:val="28"/>
          <w:szCs w:val="28"/>
        </w:rPr>
        <w:t>слойная</w:t>
      </w:r>
      <w:r w:rsidRPr="00B87E6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87E6B">
        <w:rPr>
          <w:rFonts w:ascii="Times New Roman" w:hAnsi="Times New Roman"/>
          <w:sz w:val="28"/>
          <w:szCs w:val="28"/>
        </w:rPr>
        <w:t>жи</w:t>
      </w:r>
      <w:r w:rsidRPr="00B87E6B">
        <w:rPr>
          <w:rFonts w:ascii="Times New Roman" w:hAnsi="Times New Roman"/>
          <w:spacing w:val="-3"/>
          <w:sz w:val="28"/>
          <w:szCs w:val="28"/>
        </w:rPr>
        <w:t>в</w:t>
      </w:r>
      <w:r w:rsidRPr="00B87E6B">
        <w:rPr>
          <w:rFonts w:ascii="Times New Roman" w:hAnsi="Times New Roman"/>
          <w:sz w:val="28"/>
          <w:szCs w:val="28"/>
        </w:rPr>
        <w:t>опись</w:t>
      </w:r>
      <w:r w:rsidRPr="00B87E6B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B87E6B">
        <w:rPr>
          <w:rFonts w:ascii="Times New Roman" w:hAnsi="Times New Roman"/>
          <w:spacing w:val="3"/>
          <w:sz w:val="28"/>
          <w:szCs w:val="28"/>
        </w:rPr>
        <w:t>(</w:t>
      </w:r>
      <w:r w:rsidRPr="00B87E6B">
        <w:rPr>
          <w:rFonts w:ascii="Times New Roman" w:hAnsi="Times New Roman"/>
          <w:sz w:val="28"/>
          <w:szCs w:val="28"/>
        </w:rPr>
        <w:t>л</w:t>
      </w:r>
      <w:r w:rsidRPr="00B87E6B">
        <w:rPr>
          <w:rFonts w:ascii="Times New Roman" w:hAnsi="Times New Roman"/>
          <w:spacing w:val="6"/>
          <w:sz w:val="28"/>
          <w:szCs w:val="28"/>
        </w:rPr>
        <w:t>е</w:t>
      </w:r>
      <w:r w:rsidRPr="00B87E6B">
        <w:rPr>
          <w:rFonts w:ascii="Times New Roman" w:hAnsi="Times New Roman"/>
          <w:sz w:val="28"/>
          <w:szCs w:val="28"/>
        </w:rPr>
        <w:t>с</w:t>
      </w:r>
      <w:r w:rsidRPr="00B87E6B">
        <w:rPr>
          <w:rFonts w:ascii="Times New Roman" w:hAnsi="Times New Roman"/>
          <w:spacing w:val="7"/>
          <w:sz w:val="28"/>
          <w:szCs w:val="28"/>
        </w:rPr>
        <w:t>с</w:t>
      </w:r>
      <w:r w:rsidRPr="00B87E6B">
        <w:rPr>
          <w:rFonts w:ascii="Times New Roman" w:hAnsi="Times New Roman"/>
          <w:sz w:val="28"/>
          <w:szCs w:val="28"/>
        </w:rPr>
        <w:t>иро</w:t>
      </w:r>
      <w:r w:rsidRPr="00B87E6B">
        <w:rPr>
          <w:rFonts w:ascii="Times New Roman" w:hAnsi="Times New Roman"/>
          <w:spacing w:val="2"/>
          <w:sz w:val="28"/>
          <w:szCs w:val="28"/>
        </w:rPr>
        <w:t>в</w:t>
      </w:r>
      <w:r w:rsidRPr="00B87E6B">
        <w:rPr>
          <w:rFonts w:ascii="Times New Roman" w:hAnsi="Times New Roman"/>
          <w:spacing w:val="-7"/>
          <w:sz w:val="28"/>
          <w:szCs w:val="28"/>
        </w:rPr>
        <w:t>к</w:t>
      </w:r>
      <w:r w:rsidRPr="00B87E6B">
        <w:rPr>
          <w:rFonts w:ascii="Times New Roman" w:hAnsi="Times New Roman"/>
          <w:spacing w:val="1"/>
          <w:sz w:val="28"/>
          <w:szCs w:val="28"/>
        </w:rPr>
        <w:t>а</w:t>
      </w:r>
      <w:r w:rsidRPr="00B87E6B">
        <w:rPr>
          <w:rFonts w:ascii="Times New Roman" w:hAnsi="Times New Roman"/>
          <w:sz w:val="28"/>
          <w:szCs w:val="28"/>
        </w:rPr>
        <w:t>).</w:t>
      </w:r>
    </w:p>
    <w:p w:rsidR="008D3FE3" w:rsidRDefault="008D3FE3" w:rsidP="008D3FE3">
      <w:pPr>
        <w:pStyle w:val="a6"/>
        <w:kinsoku w:val="0"/>
        <w:overflowPunct w:val="0"/>
        <w:spacing w:before="8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 с натуры (по представлению, по образцу) осенних листьев, букета из осенних листьев, фруктов и овощей, домашних животных, экзотических птиц, грибов, весенних первоцветов, комнатных растений.</w:t>
      </w:r>
    </w:p>
    <w:p w:rsidR="008D3FE3" w:rsidRDefault="008D3FE3" w:rsidP="008D3FE3">
      <w:pPr>
        <w:pStyle w:val="a6"/>
        <w:kinsoku w:val="0"/>
        <w:overflowPunct w:val="0"/>
        <w:spacing w:before="8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Тематическое рисование «Золотая осень», «Зимние развлечения детей», «Встречаем Новый год», «Птицы – наши друзья», «Портрет любимой мамы», «Защитники Отечества», «Памяти павших будьте достойны!». </w:t>
      </w:r>
    </w:p>
    <w:p w:rsidR="008D3FE3" w:rsidRDefault="008D3FE3" w:rsidP="008D3FE3">
      <w:pPr>
        <w:pStyle w:val="a6"/>
        <w:kinsoku w:val="0"/>
        <w:overflowPunct w:val="0"/>
        <w:spacing w:before="8" w:line="240" w:lineRule="auto"/>
        <w:ind w:right="1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Декоративное рисование (аппликация) – открытки на Новый год, День защитника отечества, 8 марта, 9 мая; газеты (оформление рекреации школы) ко всем праздникам.</w:t>
      </w:r>
    </w:p>
    <w:p w:rsidR="008D3FE3" w:rsidRDefault="008D3FE3" w:rsidP="008D3FE3">
      <w:pPr>
        <w:kinsoku w:val="0"/>
        <w:overflowPunct w:val="0"/>
        <w:spacing w:before="8" w:after="0"/>
        <w:rPr>
          <w:rFonts w:ascii="Times New Roman" w:hAnsi="Times New Roman"/>
          <w:b/>
          <w:iCs/>
          <w:color w:val="00000A"/>
          <w:sz w:val="28"/>
          <w:szCs w:val="28"/>
        </w:rPr>
      </w:pPr>
      <w:r w:rsidRPr="00236C8D">
        <w:rPr>
          <w:rFonts w:ascii="Times New Roman" w:hAnsi="Times New Roman"/>
          <w:b/>
          <w:iCs/>
          <w:color w:val="00000A"/>
          <w:sz w:val="28"/>
          <w:szCs w:val="28"/>
        </w:rPr>
        <w:t>О</w:t>
      </w:r>
      <w:r w:rsidRPr="00236C8D">
        <w:rPr>
          <w:rFonts w:ascii="Times New Roman" w:hAnsi="Times New Roman"/>
          <w:b/>
          <w:iCs/>
          <w:color w:val="00000A"/>
          <w:spacing w:val="-6"/>
          <w:sz w:val="28"/>
          <w:szCs w:val="28"/>
        </w:rPr>
        <w:t>б</w:t>
      </w:r>
      <w:r w:rsidRPr="00236C8D">
        <w:rPr>
          <w:rFonts w:ascii="Times New Roman" w:hAnsi="Times New Roman"/>
          <w:b/>
          <w:iCs/>
          <w:color w:val="00000A"/>
          <w:sz w:val="28"/>
          <w:szCs w:val="28"/>
        </w:rPr>
        <w:t>у</w:t>
      </w:r>
      <w:r w:rsidRPr="00236C8D">
        <w:rPr>
          <w:rFonts w:ascii="Times New Roman" w:hAnsi="Times New Roman"/>
          <w:b/>
          <w:iCs/>
          <w:color w:val="00000A"/>
          <w:spacing w:val="2"/>
          <w:sz w:val="28"/>
          <w:szCs w:val="28"/>
        </w:rPr>
        <w:t>ч</w:t>
      </w:r>
      <w:r w:rsidRPr="00236C8D">
        <w:rPr>
          <w:rFonts w:ascii="Times New Roman" w:hAnsi="Times New Roman"/>
          <w:b/>
          <w:iCs/>
          <w:color w:val="00000A"/>
          <w:sz w:val="28"/>
          <w:szCs w:val="28"/>
        </w:rPr>
        <w:t>ение</w:t>
      </w:r>
      <w:r w:rsidRPr="00236C8D">
        <w:rPr>
          <w:rFonts w:ascii="Times New Roman" w:hAnsi="Times New Roman"/>
          <w:b/>
          <w:iCs/>
          <w:color w:val="00000A"/>
          <w:spacing w:val="-13"/>
          <w:sz w:val="28"/>
          <w:szCs w:val="28"/>
        </w:rPr>
        <w:t xml:space="preserve"> </w:t>
      </w:r>
      <w:r w:rsidRPr="00236C8D">
        <w:rPr>
          <w:rFonts w:ascii="Times New Roman" w:hAnsi="Times New Roman"/>
          <w:b/>
          <w:iCs/>
          <w:color w:val="00000A"/>
          <w:spacing w:val="-7"/>
          <w:sz w:val="28"/>
          <w:szCs w:val="28"/>
        </w:rPr>
        <w:t>в</w:t>
      </w:r>
      <w:r w:rsidRPr="00236C8D">
        <w:rPr>
          <w:rFonts w:ascii="Times New Roman" w:hAnsi="Times New Roman"/>
          <w:b/>
          <w:iCs/>
          <w:color w:val="00000A"/>
          <w:sz w:val="28"/>
          <w:szCs w:val="28"/>
        </w:rPr>
        <w:t>осприятию</w:t>
      </w:r>
      <w:r w:rsidRPr="00236C8D">
        <w:rPr>
          <w:rFonts w:ascii="Times New Roman" w:hAnsi="Times New Roman"/>
          <w:b/>
          <w:iCs/>
          <w:color w:val="00000A"/>
          <w:spacing w:val="-13"/>
          <w:sz w:val="28"/>
          <w:szCs w:val="28"/>
        </w:rPr>
        <w:t xml:space="preserve"> </w:t>
      </w:r>
      <w:r w:rsidRPr="00236C8D">
        <w:rPr>
          <w:rFonts w:ascii="Times New Roman" w:hAnsi="Times New Roman"/>
          <w:b/>
          <w:iCs/>
          <w:color w:val="00000A"/>
          <w:sz w:val="28"/>
          <w:szCs w:val="28"/>
        </w:rPr>
        <w:t>п</w:t>
      </w:r>
      <w:r w:rsidRPr="00236C8D">
        <w:rPr>
          <w:rFonts w:ascii="Times New Roman" w:hAnsi="Times New Roman"/>
          <w:b/>
          <w:iCs/>
          <w:color w:val="00000A"/>
          <w:spacing w:val="4"/>
          <w:sz w:val="28"/>
          <w:szCs w:val="28"/>
        </w:rPr>
        <w:t>р</w:t>
      </w:r>
      <w:r w:rsidRPr="00236C8D">
        <w:rPr>
          <w:rFonts w:ascii="Times New Roman" w:hAnsi="Times New Roman"/>
          <w:b/>
          <w:iCs/>
          <w:color w:val="00000A"/>
          <w:sz w:val="28"/>
          <w:szCs w:val="28"/>
        </w:rPr>
        <w:t>ои</w:t>
      </w:r>
      <w:r w:rsidRPr="00236C8D">
        <w:rPr>
          <w:rFonts w:ascii="Times New Roman" w:hAnsi="Times New Roman"/>
          <w:b/>
          <w:iCs/>
          <w:color w:val="00000A"/>
          <w:spacing w:val="1"/>
          <w:sz w:val="28"/>
          <w:szCs w:val="28"/>
        </w:rPr>
        <w:t>з</w:t>
      </w:r>
      <w:r w:rsidRPr="00236C8D">
        <w:rPr>
          <w:rFonts w:ascii="Times New Roman" w:hAnsi="Times New Roman"/>
          <w:b/>
          <w:iCs/>
          <w:color w:val="00000A"/>
          <w:sz w:val="28"/>
          <w:szCs w:val="28"/>
        </w:rPr>
        <w:t>в</w:t>
      </w:r>
      <w:r w:rsidRPr="00236C8D">
        <w:rPr>
          <w:rFonts w:ascii="Times New Roman" w:hAnsi="Times New Roman"/>
          <w:b/>
          <w:iCs/>
          <w:color w:val="00000A"/>
          <w:spacing w:val="-6"/>
          <w:sz w:val="28"/>
          <w:szCs w:val="28"/>
        </w:rPr>
        <w:t>е</w:t>
      </w:r>
      <w:r w:rsidRPr="00236C8D">
        <w:rPr>
          <w:rFonts w:ascii="Times New Roman" w:hAnsi="Times New Roman"/>
          <w:b/>
          <w:iCs/>
          <w:color w:val="00000A"/>
          <w:spacing w:val="3"/>
          <w:sz w:val="28"/>
          <w:szCs w:val="28"/>
        </w:rPr>
        <w:t>д</w:t>
      </w:r>
      <w:r w:rsidRPr="00236C8D">
        <w:rPr>
          <w:rFonts w:ascii="Times New Roman" w:hAnsi="Times New Roman"/>
          <w:b/>
          <w:iCs/>
          <w:color w:val="00000A"/>
          <w:sz w:val="28"/>
          <w:szCs w:val="28"/>
        </w:rPr>
        <w:t>ений</w:t>
      </w:r>
      <w:r w:rsidRPr="00236C8D">
        <w:rPr>
          <w:rFonts w:ascii="Times New Roman" w:hAnsi="Times New Roman"/>
          <w:b/>
          <w:iCs/>
          <w:color w:val="00000A"/>
          <w:spacing w:val="-13"/>
          <w:sz w:val="28"/>
          <w:szCs w:val="28"/>
        </w:rPr>
        <w:t xml:space="preserve"> </w:t>
      </w:r>
      <w:r w:rsidRPr="00236C8D">
        <w:rPr>
          <w:rFonts w:ascii="Times New Roman" w:hAnsi="Times New Roman"/>
          <w:b/>
          <w:iCs/>
          <w:color w:val="00000A"/>
          <w:sz w:val="28"/>
          <w:szCs w:val="28"/>
        </w:rPr>
        <w:t>искусства</w:t>
      </w:r>
      <w:r>
        <w:rPr>
          <w:rFonts w:ascii="Times New Roman" w:hAnsi="Times New Roman"/>
          <w:b/>
          <w:iCs/>
          <w:color w:val="00000A"/>
          <w:sz w:val="28"/>
          <w:szCs w:val="28"/>
        </w:rPr>
        <w:t xml:space="preserve"> -   17  часов.</w:t>
      </w:r>
    </w:p>
    <w:p w:rsidR="008D3FE3" w:rsidRPr="001031FD" w:rsidRDefault="008D3FE3" w:rsidP="008D3FE3">
      <w:pPr>
        <w:kinsoku w:val="0"/>
        <w:overflowPunct w:val="0"/>
        <w:spacing w:before="8" w:after="0"/>
        <w:rPr>
          <w:rFonts w:ascii="Times New Roman" w:hAnsi="Times New Roman"/>
          <w:b/>
          <w:color w:val="000000"/>
          <w:sz w:val="28"/>
          <w:szCs w:val="28"/>
        </w:rPr>
      </w:pPr>
      <w:r w:rsidRPr="001031FD">
        <w:rPr>
          <w:rFonts w:ascii="Times New Roman" w:hAnsi="Times New Roman"/>
          <w:b/>
          <w:color w:val="000000"/>
          <w:sz w:val="28"/>
          <w:szCs w:val="28"/>
        </w:rPr>
        <w:t>Темы бесед:</w:t>
      </w:r>
    </w:p>
    <w:p w:rsidR="008D3FE3" w:rsidRPr="00814226" w:rsidRDefault="008D3FE3" w:rsidP="008D3FE3">
      <w:pPr>
        <w:pStyle w:val="a6"/>
        <w:kinsoku w:val="0"/>
        <w:overflowPunct w:val="0"/>
        <w:spacing w:after="0" w:line="240" w:lineRule="auto"/>
        <w:ind w:right="110"/>
        <w:jc w:val="both"/>
        <w:rPr>
          <w:rFonts w:ascii="Times New Roman" w:hAnsi="Times New Roman"/>
          <w:color w:val="000000"/>
          <w:sz w:val="28"/>
          <w:szCs w:val="28"/>
        </w:rPr>
      </w:pPr>
      <w:r w:rsidRPr="00814226">
        <w:rPr>
          <w:rFonts w:ascii="Times New Roman" w:hAnsi="Times New Roman"/>
          <w:color w:val="00000A"/>
          <w:sz w:val="28"/>
          <w:szCs w:val="28"/>
        </w:rPr>
        <w:t>«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z w:val="28"/>
          <w:szCs w:val="28"/>
        </w:rPr>
        <w:t>зо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б</w:t>
      </w:r>
      <w:r w:rsidRPr="00814226">
        <w:rPr>
          <w:rFonts w:ascii="Times New Roman" w:hAnsi="Times New Roman"/>
          <w:color w:val="00000A"/>
          <w:sz w:val="28"/>
          <w:szCs w:val="28"/>
        </w:rPr>
        <w:t>раз</w:t>
      </w:r>
      <w:r w:rsidRPr="00814226">
        <w:rPr>
          <w:rFonts w:ascii="Times New Roman" w:hAnsi="Times New Roman"/>
          <w:color w:val="00000A"/>
          <w:spacing w:val="6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ел</w:t>
      </w:r>
      <w:r w:rsidRPr="00814226">
        <w:rPr>
          <w:rFonts w:ascii="Times New Roman" w:hAnsi="Times New Roman"/>
          <w:color w:val="00000A"/>
          <w:spacing w:val="-1"/>
          <w:sz w:val="28"/>
          <w:szCs w:val="28"/>
        </w:rPr>
        <w:t>ь</w:t>
      </w:r>
      <w:r w:rsidRPr="00814226">
        <w:rPr>
          <w:rFonts w:ascii="Times New Roman" w:hAnsi="Times New Roman"/>
          <w:color w:val="00000A"/>
          <w:sz w:val="28"/>
          <w:szCs w:val="28"/>
        </w:rPr>
        <w:t>н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pacing w:val="53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иск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z w:val="28"/>
          <w:szCs w:val="28"/>
        </w:rPr>
        <w:t>с</w:t>
      </w:r>
      <w:r w:rsidRPr="00814226">
        <w:rPr>
          <w:rFonts w:ascii="Times New Roman" w:hAnsi="Times New Roman"/>
          <w:color w:val="00000A"/>
          <w:spacing w:val="7"/>
          <w:sz w:val="28"/>
          <w:szCs w:val="28"/>
        </w:rPr>
        <w:t>с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тв</w:t>
      </w:r>
      <w:r w:rsidRPr="00814226">
        <w:rPr>
          <w:rFonts w:ascii="Times New Roman" w:hAnsi="Times New Roman"/>
          <w:color w:val="00000A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52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pacing w:val="51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по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pacing w:val="6"/>
          <w:sz w:val="28"/>
          <w:szCs w:val="28"/>
        </w:rPr>
        <w:t>с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н</w:t>
      </w:r>
      <w:r w:rsidRPr="00814226">
        <w:rPr>
          <w:rFonts w:ascii="Times New Roman" w:hAnsi="Times New Roman"/>
          <w:color w:val="00000A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pacing w:val="-1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ной</w:t>
      </w:r>
      <w:r w:rsidRPr="00814226">
        <w:rPr>
          <w:rFonts w:ascii="Times New Roman" w:hAnsi="Times New Roman"/>
          <w:color w:val="00000A"/>
          <w:spacing w:val="52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жизни</w:t>
      </w:r>
      <w:r w:rsidRPr="00814226">
        <w:rPr>
          <w:rFonts w:ascii="Times New Roman" w:hAnsi="Times New Roman"/>
          <w:color w:val="00000A"/>
          <w:spacing w:val="53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чел</w:t>
      </w:r>
      <w:r w:rsidRPr="00814226">
        <w:rPr>
          <w:rFonts w:ascii="Times New Roman" w:hAnsi="Times New Roman"/>
          <w:color w:val="00000A"/>
          <w:spacing w:val="5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pacing w:val="1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  <w:r w:rsidRPr="00814226">
        <w:rPr>
          <w:rFonts w:ascii="Times New Roman" w:hAnsi="Times New Roman"/>
          <w:color w:val="00000A"/>
          <w:spacing w:val="54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Ра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б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11"/>
          <w:sz w:val="28"/>
          <w:szCs w:val="28"/>
        </w:rPr>
        <w:t>х</w:t>
      </w:r>
      <w:r w:rsidRPr="00814226">
        <w:rPr>
          <w:rFonts w:ascii="Times New Roman" w:hAnsi="Times New Roman"/>
          <w:color w:val="00000A"/>
          <w:spacing w:val="-26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z w:val="28"/>
          <w:szCs w:val="28"/>
        </w:rPr>
        <w:t>ж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н</w:t>
      </w:r>
      <w:r w:rsidRPr="00814226">
        <w:rPr>
          <w:rFonts w:ascii="Times New Roman" w:hAnsi="Times New Roman"/>
          <w:color w:val="00000A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-17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-12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ск</w:t>
      </w:r>
      <w:r w:rsidRPr="00814226">
        <w:rPr>
          <w:rFonts w:ascii="Times New Roman" w:hAnsi="Times New Roman"/>
          <w:color w:val="00000A"/>
          <w:spacing w:val="-21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z w:val="28"/>
          <w:szCs w:val="28"/>
        </w:rPr>
        <w:t>л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ь</w:t>
      </w:r>
      <w:r w:rsidRPr="00814226">
        <w:rPr>
          <w:rFonts w:ascii="Times New Roman" w:hAnsi="Times New Roman"/>
          <w:color w:val="00000A"/>
          <w:sz w:val="28"/>
          <w:szCs w:val="28"/>
        </w:rPr>
        <w:t>п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оро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-11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мас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еров</w:t>
      </w:r>
      <w:r w:rsidRPr="00814226">
        <w:rPr>
          <w:rFonts w:ascii="Times New Roman" w:hAnsi="Times New Roman"/>
          <w:color w:val="00000A"/>
          <w:spacing w:val="-14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нар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ных</w:t>
      </w:r>
      <w:r w:rsidRPr="00814226">
        <w:rPr>
          <w:rFonts w:ascii="Times New Roman" w:hAnsi="Times New Roman"/>
          <w:color w:val="00000A"/>
          <w:spacing w:val="-17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пр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z w:val="28"/>
          <w:szCs w:val="28"/>
        </w:rPr>
        <w:t>мысл</w:t>
      </w:r>
      <w:r w:rsidRPr="00814226">
        <w:rPr>
          <w:rFonts w:ascii="Times New Roman" w:hAnsi="Times New Roman"/>
          <w:color w:val="00000A"/>
          <w:spacing w:val="7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»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</w:p>
    <w:p w:rsidR="008D3FE3" w:rsidRPr="00814226" w:rsidRDefault="008D3FE3" w:rsidP="008D3FE3">
      <w:pPr>
        <w:pStyle w:val="a6"/>
        <w:kinsoku w:val="0"/>
        <w:overflowPunct w:val="0"/>
        <w:spacing w:before="1" w:after="0" w:line="240" w:lineRule="auto"/>
        <w:ind w:right="116"/>
        <w:jc w:val="both"/>
        <w:rPr>
          <w:rFonts w:ascii="Times New Roman" w:hAnsi="Times New Roman"/>
          <w:color w:val="000000"/>
          <w:sz w:val="28"/>
          <w:szCs w:val="28"/>
        </w:rPr>
      </w:pPr>
      <w:r w:rsidRPr="00814226">
        <w:rPr>
          <w:rFonts w:ascii="Times New Roman" w:hAnsi="Times New Roman"/>
          <w:color w:val="00000A"/>
          <w:sz w:val="28"/>
          <w:szCs w:val="28"/>
        </w:rPr>
        <w:t>«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ы</w:t>
      </w:r>
      <w:r w:rsidRPr="00814226">
        <w:rPr>
          <w:rFonts w:ascii="Times New Roman" w:hAnsi="Times New Roman"/>
          <w:color w:val="00000A"/>
          <w:spacing w:val="45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изо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б</w:t>
      </w:r>
      <w:r w:rsidRPr="00814226">
        <w:rPr>
          <w:rFonts w:ascii="Times New Roman" w:hAnsi="Times New Roman"/>
          <w:color w:val="00000A"/>
          <w:sz w:val="28"/>
          <w:szCs w:val="28"/>
        </w:rPr>
        <w:t>раз</w:t>
      </w:r>
      <w:r w:rsidRPr="00814226">
        <w:rPr>
          <w:rFonts w:ascii="Times New Roman" w:hAnsi="Times New Roman"/>
          <w:color w:val="00000A"/>
          <w:spacing w:val="6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ел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ь</w:t>
      </w:r>
      <w:r w:rsidRPr="00814226">
        <w:rPr>
          <w:rFonts w:ascii="Times New Roman" w:hAnsi="Times New Roman"/>
          <w:color w:val="00000A"/>
          <w:sz w:val="28"/>
          <w:szCs w:val="28"/>
        </w:rPr>
        <w:t>но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г</w:t>
      </w:r>
      <w:r w:rsidRPr="00814226">
        <w:rPr>
          <w:rFonts w:ascii="Times New Roman" w:hAnsi="Times New Roman"/>
          <w:color w:val="00000A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46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иск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z w:val="28"/>
          <w:szCs w:val="28"/>
        </w:rPr>
        <w:t>сс</w:t>
      </w:r>
      <w:r w:rsidRPr="00814226">
        <w:rPr>
          <w:rFonts w:ascii="Times New Roman" w:hAnsi="Times New Roman"/>
          <w:color w:val="00000A"/>
          <w:spacing w:val="5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-8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pacing w:val="6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»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  <w:r w:rsidRPr="00814226">
        <w:rPr>
          <w:rFonts w:ascii="Times New Roman" w:hAnsi="Times New Roman"/>
          <w:color w:val="00000A"/>
          <w:spacing w:val="48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>Р</w:t>
      </w:r>
      <w:r w:rsidRPr="00814226">
        <w:rPr>
          <w:rFonts w:ascii="Times New Roman" w:hAnsi="Times New Roman"/>
          <w:color w:val="00000A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с</w:t>
      </w:r>
      <w:r w:rsidRPr="00814226">
        <w:rPr>
          <w:rFonts w:ascii="Times New Roman" w:hAnsi="Times New Roman"/>
          <w:color w:val="00000A"/>
          <w:sz w:val="28"/>
          <w:szCs w:val="28"/>
        </w:rPr>
        <w:t>уно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4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жи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опи</w:t>
      </w:r>
      <w:r w:rsidRPr="00814226">
        <w:rPr>
          <w:rFonts w:ascii="Times New Roman" w:hAnsi="Times New Roman"/>
          <w:color w:val="00000A"/>
          <w:spacing w:val="5"/>
          <w:sz w:val="28"/>
          <w:szCs w:val="28"/>
        </w:rPr>
        <w:t>с</w:t>
      </w:r>
      <w:r w:rsidRPr="00814226">
        <w:rPr>
          <w:rFonts w:ascii="Times New Roman" w:hAnsi="Times New Roman"/>
          <w:color w:val="00000A"/>
          <w:spacing w:val="-3"/>
          <w:sz w:val="28"/>
          <w:szCs w:val="28"/>
        </w:rPr>
        <w:t>ь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48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ск</w:t>
      </w:r>
      <w:r w:rsidRPr="00814226">
        <w:rPr>
          <w:rFonts w:ascii="Times New Roman" w:hAnsi="Times New Roman"/>
          <w:color w:val="00000A"/>
          <w:spacing w:val="-21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pacing w:val="5"/>
          <w:sz w:val="28"/>
          <w:szCs w:val="28"/>
        </w:rPr>
        <w:t>л</w:t>
      </w:r>
      <w:r w:rsidRPr="00814226">
        <w:rPr>
          <w:rFonts w:ascii="Times New Roman" w:hAnsi="Times New Roman"/>
          <w:color w:val="00000A"/>
          <w:spacing w:val="-3"/>
          <w:sz w:val="28"/>
          <w:szCs w:val="28"/>
        </w:rPr>
        <w:t>ь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п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-7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z w:val="28"/>
          <w:szCs w:val="28"/>
        </w:rPr>
        <w:t>р</w:t>
      </w:r>
      <w:r w:rsidRPr="00814226">
        <w:rPr>
          <w:rFonts w:ascii="Times New Roman" w:hAnsi="Times New Roman"/>
          <w:color w:val="00000A"/>
          <w:spacing w:val="1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pacing w:val="-16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z w:val="28"/>
          <w:szCs w:val="28"/>
        </w:rPr>
        <w:t>ор</w:t>
      </w:r>
      <w:r w:rsidRPr="00814226">
        <w:rPr>
          <w:rFonts w:ascii="Times New Roman" w:hAnsi="Times New Roman"/>
          <w:color w:val="00000A"/>
          <w:spacing w:val="-10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н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-</w:t>
      </w:r>
      <w:r w:rsidRPr="00814226">
        <w:rPr>
          <w:rFonts w:ascii="Times New Roman" w:hAnsi="Times New Roman"/>
          <w:color w:val="00000A"/>
          <w:sz w:val="28"/>
          <w:szCs w:val="28"/>
        </w:rPr>
        <w:t>пр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z w:val="28"/>
          <w:szCs w:val="28"/>
        </w:rPr>
        <w:t>кла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н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pacing w:val="-18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иск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z w:val="28"/>
          <w:szCs w:val="28"/>
        </w:rPr>
        <w:t>сс</w:t>
      </w:r>
      <w:r w:rsidRPr="00814226">
        <w:rPr>
          <w:rFonts w:ascii="Times New Roman" w:hAnsi="Times New Roman"/>
          <w:color w:val="00000A"/>
          <w:spacing w:val="5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-8"/>
          <w:sz w:val="28"/>
          <w:szCs w:val="28"/>
        </w:rPr>
        <w:t>в</w:t>
      </w:r>
      <w:r>
        <w:rPr>
          <w:rFonts w:ascii="Times New Roman" w:hAnsi="Times New Roman"/>
          <w:color w:val="00000A"/>
          <w:spacing w:val="1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</w:p>
    <w:p w:rsidR="008D3FE3" w:rsidRPr="00814226" w:rsidRDefault="008D3FE3" w:rsidP="008D3FE3">
      <w:pPr>
        <w:kinsoku w:val="0"/>
        <w:overflowPunct w:val="0"/>
        <w:spacing w:before="8" w:after="0" w:line="240" w:lineRule="auto"/>
        <w:rPr>
          <w:rFonts w:ascii="Times New Roman" w:hAnsi="Times New Roman"/>
          <w:color w:val="00000A"/>
          <w:sz w:val="28"/>
          <w:szCs w:val="28"/>
        </w:rPr>
      </w:pP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«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pacing w:val="6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pacing w:val="57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5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5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чем</w:t>
      </w:r>
      <w:r w:rsidRPr="00814226">
        <w:rPr>
          <w:rFonts w:ascii="Times New Roman" w:hAnsi="Times New Roman"/>
          <w:color w:val="00000A"/>
          <w:spacing w:val="61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со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з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-7"/>
          <w:sz w:val="28"/>
          <w:szCs w:val="28"/>
        </w:rPr>
        <w:t>ю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ся</w:t>
      </w:r>
      <w:r w:rsidRPr="00814226">
        <w:rPr>
          <w:rFonts w:ascii="Times New Roman" w:hAnsi="Times New Roman"/>
          <w:color w:val="00000A"/>
          <w:spacing w:val="62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7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z w:val="28"/>
          <w:szCs w:val="28"/>
        </w:rPr>
        <w:t>ар</w:t>
      </w:r>
      <w:r w:rsidRPr="00814226">
        <w:rPr>
          <w:rFonts w:ascii="Times New Roman" w:hAnsi="Times New Roman"/>
          <w:color w:val="00000A"/>
          <w:spacing w:val="-1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ин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ы</w:t>
      </w:r>
      <w:r w:rsidRPr="00814226">
        <w:rPr>
          <w:rFonts w:ascii="Times New Roman" w:hAnsi="Times New Roman"/>
          <w:color w:val="00000A"/>
          <w:sz w:val="28"/>
          <w:szCs w:val="28"/>
        </w:rPr>
        <w:t>».</w:t>
      </w:r>
    </w:p>
    <w:p w:rsidR="008D3FE3" w:rsidRPr="00814226" w:rsidRDefault="008D3FE3" w:rsidP="008D3FE3">
      <w:pPr>
        <w:kinsoku w:val="0"/>
        <w:overflowPunct w:val="0"/>
        <w:spacing w:before="8"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П</w:t>
      </w:r>
      <w:r w:rsidRPr="00814226">
        <w:rPr>
          <w:rFonts w:ascii="Times New Roman" w:hAnsi="Times New Roman"/>
          <w:color w:val="00000A"/>
          <w:sz w:val="28"/>
          <w:szCs w:val="28"/>
        </w:rPr>
        <w:t>ейза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ж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61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п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р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ре</w:t>
      </w:r>
      <w:r w:rsidRPr="00814226">
        <w:rPr>
          <w:rFonts w:ascii="Times New Roman" w:hAnsi="Times New Roman"/>
          <w:color w:val="00000A"/>
          <w:spacing w:val="-21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61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н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ю</w:t>
      </w:r>
      <w:r w:rsidRPr="00814226">
        <w:rPr>
          <w:rFonts w:ascii="Times New Roman" w:hAnsi="Times New Roman"/>
          <w:color w:val="00000A"/>
          <w:spacing w:val="-8"/>
          <w:sz w:val="28"/>
          <w:szCs w:val="28"/>
        </w:rPr>
        <w:t>р</w:t>
      </w:r>
      <w:r w:rsidRPr="00814226">
        <w:rPr>
          <w:rFonts w:ascii="Times New Roman" w:hAnsi="Times New Roman"/>
          <w:color w:val="00000A"/>
          <w:sz w:val="28"/>
          <w:szCs w:val="28"/>
        </w:rPr>
        <w:t>м</w:t>
      </w:r>
      <w:r w:rsidRPr="00814226">
        <w:rPr>
          <w:rFonts w:ascii="Times New Roman" w:hAnsi="Times New Roman"/>
          <w:color w:val="00000A"/>
          <w:spacing w:val="6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р</w:t>
      </w:r>
      <w:r w:rsidRPr="00814226">
        <w:rPr>
          <w:rFonts w:ascii="Times New Roman" w:hAnsi="Times New Roman"/>
          <w:color w:val="00000A"/>
          <w:spacing w:val="-2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с</w:t>
      </w:r>
      <w:r w:rsidRPr="00814226">
        <w:rPr>
          <w:rFonts w:ascii="Times New Roman" w:hAnsi="Times New Roman"/>
          <w:color w:val="00000A"/>
          <w:spacing w:val="-7"/>
          <w:sz w:val="28"/>
          <w:szCs w:val="28"/>
        </w:rPr>
        <w:t>юж</w:t>
      </w:r>
      <w:r w:rsidRPr="00814226">
        <w:rPr>
          <w:rFonts w:ascii="Times New Roman" w:hAnsi="Times New Roman"/>
          <w:color w:val="00000A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pacing w:val="-1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ная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7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р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z w:val="28"/>
          <w:szCs w:val="28"/>
        </w:rPr>
        <w:t>н</w:t>
      </w:r>
      <w:r w:rsidRPr="00814226">
        <w:rPr>
          <w:rFonts w:ascii="Times New Roman" w:hAnsi="Times New Roman"/>
          <w:color w:val="00000A"/>
          <w:spacing w:val="1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</w:p>
    <w:p w:rsidR="008D3FE3" w:rsidRPr="00814226" w:rsidRDefault="008D3FE3" w:rsidP="008D3FE3">
      <w:pPr>
        <w:pStyle w:val="a6"/>
        <w:kinsoku w:val="0"/>
        <w:overflowPunct w:val="0"/>
        <w:spacing w:before="8" w:after="0" w:line="240" w:lineRule="auto"/>
        <w:ind w:right="112"/>
        <w:jc w:val="both"/>
        <w:rPr>
          <w:rFonts w:ascii="Times New Roman" w:hAnsi="Times New Roman"/>
          <w:color w:val="00000A"/>
          <w:sz w:val="28"/>
          <w:szCs w:val="28"/>
        </w:rPr>
      </w:pPr>
      <w:r w:rsidRPr="00814226">
        <w:rPr>
          <w:rFonts w:ascii="Times New Roman" w:hAnsi="Times New Roman"/>
          <w:color w:val="00000A"/>
          <w:sz w:val="28"/>
          <w:szCs w:val="28"/>
        </w:rPr>
        <w:t>Крас</w:t>
      </w:r>
      <w:r w:rsidRPr="00814226">
        <w:rPr>
          <w:rFonts w:ascii="Times New Roman" w:hAnsi="Times New Roman"/>
          <w:color w:val="00000A"/>
          <w:spacing w:val="-1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4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43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разноо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>б</w:t>
      </w:r>
      <w:r w:rsidRPr="00814226">
        <w:rPr>
          <w:rFonts w:ascii="Times New Roman" w:hAnsi="Times New Roman"/>
          <w:color w:val="00000A"/>
          <w:sz w:val="28"/>
          <w:szCs w:val="28"/>
        </w:rPr>
        <w:t>разие</w:t>
      </w:r>
      <w:r w:rsidRPr="00814226">
        <w:rPr>
          <w:rFonts w:ascii="Times New Roman" w:hAnsi="Times New Roman"/>
          <w:color w:val="00000A"/>
          <w:spacing w:val="50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прир</w:t>
      </w:r>
      <w:r w:rsidRPr="00814226">
        <w:rPr>
          <w:rFonts w:ascii="Times New Roman" w:hAnsi="Times New Roman"/>
          <w:color w:val="00000A"/>
          <w:spacing w:val="-11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ы,</w:t>
      </w:r>
      <w:r w:rsidRPr="00814226">
        <w:rPr>
          <w:rFonts w:ascii="Times New Roman" w:hAnsi="Times New Roman"/>
          <w:color w:val="00000A"/>
          <w:spacing w:val="4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чело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pacing w:val="1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50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з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1"/>
          <w:sz w:val="28"/>
          <w:szCs w:val="28"/>
        </w:rPr>
        <w:t>н</w:t>
      </w:r>
      <w:r w:rsidRPr="00814226">
        <w:rPr>
          <w:rFonts w:ascii="Times New Roman" w:hAnsi="Times New Roman"/>
          <w:color w:val="00000A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-1"/>
          <w:sz w:val="28"/>
          <w:szCs w:val="28"/>
        </w:rPr>
        <w:t>й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пр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ме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20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ыра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ж</w:t>
      </w:r>
      <w:r w:rsidRPr="00814226">
        <w:rPr>
          <w:rFonts w:ascii="Times New Roman" w:hAnsi="Times New Roman"/>
          <w:color w:val="00000A"/>
          <w:spacing w:val="6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z w:val="28"/>
          <w:szCs w:val="28"/>
        </w:rPr>
        <w:t>нные</w:t>
      </w:r>
      <w:r w:rsidRPr="00814226">
        <w:rPr>
          <w:rFonts w:ascii="Times New Roman" w:hAnsi="Times New Roman"/>
          <w:color w:val="00000A"/>
          <w:spacing w:val="1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ср</w:t>
      </w:r>
      <w:r w:rsidRPr="00814226">
        <w:rPr>
          <w:rFonts w:ascii="Times New Roman" w:hAnsi="Times New Roman"/>
          <w:color w:val="00000A"/>
          <w:spacing w:val="-3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с</w:t>
      </w:r>
      <w:r w:rsidRPr="00814226">
        <w:rPr>
          <w:rFonts w:ascii="Times New Roman" w:hAnsi="Times New Roman"/>
          <w:color w:val="00000A"/>
          <w:spacing w:val="-1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-8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ами</w:t>
      </w:r>
      <w:r w:rsidRPr="00814226">
        <w:rPr>
          <w:rFonts w:ascii="Times New Roman" w:hAnsi="Times New Roman"/>
          <w:color w:val="00000A"/>
          <w:spacing w:val="20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жи</w:t>
      </w:r>
      <w:r w:rsidRPr="00814226">
        <w:rPr>
          <w:rFonts w:ascii="Times New Roman" w:hAnsi="Times New Roman"/>
          <w:color w:val="00000A"/>
          <w:spacing w:val="-3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описи</w:t>
      </w:r>
      <w:r w:rsidRPr="00814226">
        <w:rPr>
          <w:rFonts w:ascii="Times New Roman" w:hAnsi="Times New Roman"/>
          <w:color w:val="00000A"/>
          <w:spacing w:val="18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18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гра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ф</w:t>
      </w:r>
      <w:r w:rsidRPr="00814226">
        <w:rPr>
          <w:rFonts w:ascii="Times New Roman" w:hAnsi="Times New Roman"/>
          <w:color w:val="00000A"/>
          <w:sz w:val="28"/>
          <w:szCs w:val="28"/>
        </w:rPr>
        <w:t>ик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</w:p>
    <w:p w:rsidR="008D3FE3" w:rsidRDefault="008D3FE3" w:rsidP="008D3FE3">
      <w:pPr>
        <w:pStyle w:val="a6"/>
        <w:kinsoku w:val="0"/>
        <w:overflowPunct w:val="0"/>
        <w:spacing w:before="8" w:after="0" w:line="240" w:lineRule="auto"/>
        <w:ind w:right="112"/>
        <w:jc w:val="both"/>
        <w:rPr>
          <w:rFonts w:ascii="Times New Roman" w:hAnsi="Times New Roman"/>
          <w:color w:val="00000A"/>
          <w:spacing w:val="-5"/>
          <w:sz w:val="28"/>
          <w:szCs w:val="28"/>
        </w:rPr>
      </w:pPr>
      <w:r w:rsidRPr="00814226">
        <w:rPr>
          <w:rFonts w:ascii="Times New Roman" w:hAnsi="Times New Roman"/>
          <w:color w:val="00000A"/>
          <w:sz w:val="28"/>
          <w:szCs w:val="28"/>
        </w:rPr>
        <w:t>Произ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ения</w:t>
      </w:r>
      <w:r w:rsidRPr="00814226">
        <w:rPr>
          <w:rFonts w:ascii="Times New Roman" w:hAnsi="Times New Roman"/>
          <w:color w:val="00000A"/>
          <w:spacing w:val="58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жи</w:t>
      </w:r>
      <w:r w:rsidRPr="00814226">
        <w:rPr>
          <w:rFonts w:ascii="Times New Roman" w:hAnsi="Times New Roman"/>
          <w:color w:val="00000A"/>
          <w:spacing w:val="-3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описи</w:t>
      </w:r>
      <w:r w:rsidRPr="00814226">
        <w:rPr>
          <w:rFonts w:ascii="Times New Roman" w:hAnsi="Times New Roman"/>
          <w:color w:val="00000A"/>
          <w:spacing w:val="57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56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гр</w:t>
      </w:r>
      <w:r w:rsidRPr="00814226">
        <w:rPr>
          <w:rFonts w:ascii="Times New Roman" w:hAnsi="Times New Roman"/>
          <w:color w:val="00000A"/>
          <w:spacing w:val="-3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ф</w:t>
      </w:r>
      <w:r w:rsidRPr="00814226">
        <w:rPr>
          <w:rFonts w:ascii="Times New Roman" w:hAnsi="Times New Roman"/>
          <w:color w:val="00000A"/>
          <w:sz w:val="28"/>
          <w:szCs w:val="28"/>
        </w:rPr>
        <w:t>ик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z w:val="28"/>
          <w:szCs w:val="28"/>
        </w:rPr>
        <w:t>:</w:t>
      </w:r>
      <w:r w:rsidRPr="00814226">
        <w:rPr>
          <w:rFonts w:ascii="Times New Roman" w:hAnsi="Times New Roman"/>
          <w:color w:val="00000A"/>
          <w:spacing w:val="51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  <w:r w:rsidRPr="00814226">
        <w:rPr>
          <w:rFonts w:ascii="Times New Roman" w:hAnsi="Times New Roman"/>
          <w:color w:val="00000A"/>
          <w:spacing w:val="58"/>
          <w:sz w:val="28"/>
          <w:szCs w:val="28"/>
        </w:rPr>
        <w:t xml:space="preserve"> </w:t>
      </w:r>
      <w:proofErr w:type="spellStart"/>
      <w:r w:rsidRPr="00814226">
        <w:rPr>
          <w:rFonts w:ascii="Times New Roman" w:hAnsi="Times New Roman"/>
          <w:color w:val="00000A"/>
          <w:sz w:val="28"/>
          <w:szCs w:val="28"/>
        </w:rPr>
        <w:t>Били</w:t>
      </w:r>
      <w:r w:rsidRPr="00814226">
        <w:rPr>
          <w:rFonts w:ascii="Times New Roman" w:hAnsi="Times New Roman"/>
          <w:color w:val="00000A"/>
          <w:spacing w:val="1"/>
          <w:sz w:val="28"/>
          <w:szCs w:val="28"/>
        </w:rPr>
        <w:t>б</w:t>
      </w:r>
      <w:r w:rsidRPr="00814226">
        <w:rPr>
          <w:rFonts w:ascii="Times New Roman" w:hAnsi="Times New Roman"/>
          <w:color w:val="00000A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-1"/>
          <w:sz w:val="28"/>
          <w:szCs w:val="28"/>
        </w:rPr>
        <w:t>н</w:t>
      </w:r>
      <w:proofErr w:type="spellEnd"/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57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1"/>
          <w:sz w:val="28"/>
          <w:szCs w:val="28"/>
        </w:rPr>
        <w:t>Ю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  <w:r w:rsidRPr="0081422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аснец</w:t>
      </w:r>
      <w:r w:rsidRPr="00814226">
        <w:rPr>
          <w:rFonts w:ascii="Times New Roman" w:hAnsi="Times New Roman"/>
          <w:color w:val="00000A"/>
          <w:spacing w:val="8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23"/>
          <w:sz w:val="28"/>
          <w:szCs w:val="28"/>
        </w:rPr>
        <w:t xml:space="preserve"> </w:t>
      </w:r>
    </w:p>
    <w:p w:rsidR="008D3FE3" w:rsidRPr="001031FD" w:rsidRDefault="008D3FE3" w:rsidP="008D3FE3">
      <w:pPr>
        <w:pStyle w:val="a6"/>
        <w:kinsoku w:val="0"/>
        <w:overflowPunct w:val="0"/>
        <w:spacing w:before="8" w:after="0" w:line="240" w:lineRule="auto"/>
        <w:ind w:right="112"/>
        <w:jc w:val="both"/>
        <w:rPr>
          <w:rFonts w:ascii="Times New Roman" w:hAnsi="Times New Roman"/>
          <w:color w:val="00000A"/>
          <w:spacing w:val="24"/>
          <w:sz w:val="28"/>
          <w:szCs w:val="28"/>
        </w:rPr>
      </w:pP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  <w:r w:rsidRPr="00814226">
        <w:rPr>
          <w:rFonts w:ascii="Times New Roman" w:hAnsi="Times New Roman"/>
          <w:color w:val="00000A"/>
          <w:spacing w:val="23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19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pacing w:val="-7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z w:val="28"/>
          <w:szCs w:val="28"/>
        </w:rPr>
        <w:t>н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ж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24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А.</w:t>
      </w:r>
      <w:r w:rsidRPr="00814226">
        <w:rPr>
          <w:rFonts w:ascii="Times New Roman" w:hAnsi="Times New Roman"/>
          <w:color w:val="00000A"/>
          <w:spacing w:val="17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Саврасов,</w:t>
      </w:r>
      <w:r w:rsidRPr="00814226">
        <w:rPr>
          <w:rFonts w:ascii="Times New Roman" w:hAnsi="Times New Roman"/>
          <w:color w:val="00000A"/>
          <w:spacing w:val="28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  <w:r w:rsidRPr="0081422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П</w:t>
      </w:r>
      <w:r w:rsidRPr="00814226">
        <w:rPr>
          <w:rFonts w:ascii="Times New Roman" w:hAnsi="Times New Roman"/>
          <w:color w:val="00000A"/>
          <w:sz w:val="28"/>
          <w:szCs w:val="28"/>
        </w:rPr>
        <w:t>ла</w:t>
      </w:r>
      <w:r w:rsidRPr="00814226">
        <w:rPr>
          <w:rFonts w:ascii="Times New Roman" w:hAnsi="Times New Roman"/>
          <w:color w:val="00000A"/>
          <w:spacing w:val="7"/>
          <w:sz w:val="28"/>
          <w:szCs w:val="28"/>
        </w:rPr>
        <w:t>с</w:t>
      </w:r>
      <w:r w:rsidRPr="00814226">
        <w:rPr>
          <w:rFonts w:ascii="Times New Roman" w:hAnsi="Times New Roman"/>
          <w:color w:val="00000A"/>
          <w:spacing w:val="-8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  <w:r w:rsidRPr="00814226">
        <w:rPr>
          <w:rFonts w:ascii="Times New Roman" w:hAnsi="Times New Roman"/>
          <w:color w:val="00000A"/>
          <w:spacing w:val="-1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По</w:t>
      </w:r>
      <w:r w:rsidRPr="00814226">
        <w:rPr>
          <w:rFonts w:ascii="Times New Roman" w:hAnsi="Times New Roman"/>
          <w:color w:val="00000A"/>
          <w:sz w:val="28"/>
          <w:szCs w:val="28"/>
        </w:rPr>
        <w:t>л</w:t>
      </w:r>
      <w:r w:rsidRPr="00814226">
        <w:rPr>
          <w:rFonts w:ascii="Times New Roman" w:hAnsi="Times New Roman"/>
          <w:color w:val="00000A"/>
          <w:spacing w:val="6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z w:val="28"/>
          <w:szCs w:val="28"/>
        </w:rPr>
        <w:t>но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И.</w:t>
      </w:r>
      <w:r w:rsidRPr="00814226">
        <w:rPr>
          <w:rFonts w:ascii="Times New Roman" w:hAnsi="Times New Roman"/>
          <w:color w:val="00000A"/>
          <w:spacing w:val="-8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Ле</w:t>
      </w:r>
      <w:r w:rsidRPr="00814226">
        <w:rPr>
          <w:rFonts w:ascii="Times New Roman" w:hAnsi="Times New Roman"/>
          <w:color w:val="00000A"/>
          <w:spacing w:val="-3"/>
          <w:sz w:val="28"/>
          <w:szCs w:val="28"/>
        </w:rPr>
        <w:t>в</w:t>
      </w:r>
      <w:r w:rsidRPr="00814226">
        <w:rPr>
          <w:rFonts w:ascii="Times New Roman" w:hAnsi="Times New Roman"/>
          <w:color w:val="00000A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1"/>
          <w:sz w:val="28"/>
          <w:szCs w:val="28"/>
        </w:rPr>
        <w:t>н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-1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  <w:r w:rsidRPr="00814226">
        <w:rPr>
          <w:rFonts w:ascii="Times New Roman" w:hAnsi="Times New Roman"/>
          <w:color w:val="00000A"/>
          <w:spacing w:val="-1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Шишкин.</w:t>
      </w:r>
    </w:p>
    <w:p w:rsidR="008D3FE3" w:rsidRPr="00814226" w:rsidRDefault="008D3FE3" w:rsidP="008D3FE3">
      <w:pPr>
        <w:pStyle w:val="a6"/>
        <w:kinsoku w:val="0"/>
        <w:overflowPunct w:val="0"/>
        <w:spacing w:before="8" w:after="0" w:line="240" w:lineRule="auto"/>
        <w:ind w:right="112"/>
        <w:jc w:val="both"/>
        <w:rPr>
          <w:rFonts w:ascii="Times New Roman" w:hAnsi="Times New Roman"/>
          <w:color w:val="00000A"/>
          <w:spacing w:val="30"/>
          <w:sz w:val="28"/>
          <w:szCs w:val="28"/>
        </w:rPr>
      </w:pP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«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pacing w:val="6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к </w:t>
      </w:r>
      <w:r w:rsidRPr="00814226">
        <w:rPr>
          <w:rFonts w:ascii="Times New Roman" w:hAnsi="Times New Roman"/>
          <w:color w:val="00000A"/>
          <w:spacing w:val="26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и </w:t>
      </w:r>
      <w:r w:rsidRPr="00814226">
        <w:rPr>
          <w:rFonts w:ascii="Times New Roman" w:hAnsi="Times New Roman"/>
          <w:color w:val="00000A"/>
          <w:spacing w:val="28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о </w:t>
      </w:r>
      <w:r w:rsidRPr="00814226">
        <w:rPr>
          <w:rFonts w:ascii="Times New Roman" w:hAnsi="Times New Roman"/>
          <w:color w:val="00000A"/>
          <w:spacing w:val="27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чем </w:t>
      </w:r>
      <w:r w:rsidRPr="00814226">
        <w:rPr>
          <w:rFonts w:ascii="Times New Roman" w:hAnsi="Times New Roman"/>
          <w:color w:val="00000A"/>
          <w:spacing w:val="30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со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з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814226">
        <w:rPr>
          <w:rFonts w:ascii="Times New Roman" w:hAnsi="Times New Roman"/>
          <w:color w:val="00000A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-7"/>
          <w:sz w:val="28"/>
          <w:szCs w:val="28"/>
        </w:rPr>
        <w:t>ю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ся </w:t>
      </w:r>
      <w:r w:rsidRPr="00814226">
        <w:rPr>
          <w:rFonts w:ascii="Times New Roman" w:hAnsi="Times New Roman"/>
          <w:color w:val="00000A"/>
          <w:spacing w:val="30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ск</w:t>
      </w:r>
      <w:r w:rsidRPr="00814226">
        <w:rPr>
          <w:rFonts w:ascii="Times New Roman" w:hAnsi="Times New Roman"/>
          <w:color w:val="00000A"/>
          <w:spacing w:val="-16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z w:val="28"/>
          <w:szCs w:val="28"/>
        </w:rPr>
        <w:t>л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ь</w:t>
      </w:r>
      <w:r w:rsidRPr="00814226">
        <w:rPr>
          <w:rFonts w:ascii="Times New Roman" w:hAnsi="Times New Roman"/>
          <w:color w:val="00000A"/>
          <w:sz w:val="28"/>
          <w:szCs w:val="28"/>
        </w:rPr>
        <w:t>п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ур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ы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»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. </w:t>
      </w:r>
      <w:r w:rsidRPr="00814226">
        <w:rPr>
          <w:rFonts w:ascii="Times New Roman" w:hAnsi="Times New Roman"/>
          <w:color w:val="00000A"/>
          <w:spacing w:val="30"/>
          <w:sz w:val="28"/>
          <w:szCs w:val="28"/>
        </w:rPr>
        <w:t xml:space="preserve"> </w:t>
      </w:r>
    </w:p>
    <w:p w:rsidR="008D3FE3" w:rsidRPr="00814226" w:rsidRDefault="008D3FE3" w:rsidP="008D3FE3">
      <w:pPr>
        <w:pStyle w:val="a6"/>
        <w:kinsoku w:val="0"/>
        <w:overflowPunct w:val="0"/>
        <w:spacing w:before="8" w:after="0" w:line="240" w:lineRule="auto"/>
        <w:ind w:right="112"/>
        <w:jc w:val="both"/>
        <w:rPr>
          <w:rFonts w:ascii="Times New Roman" w:hAnsi="Times New Roman"/>
          <w:color w:val="00000A"/>
          <w:spacing w:val="17"/>
          <w:sz w:val="28"/>
          <w:szCs w:val="28"/>
        </w:rPr>
      </w:pPr>
      <w:r w:rsidRPr="00814226">
        <w:rPr>
          <w:rFonts w:ascii="Times New Roman" w:hAnsi="Times New Roman"/>
          <w:color w:val="00000A"/>
          <w:sz w:val="28"/>
          <w:szCs w:val="28"/>
        </w:rPr>
        <w:t>Ск</w:t>
      </w:r>
      <w:r w:rsidRPr="00814226">
        <w:rPr>
          <w:rFonts w:ascii="Times New Roman" w:hAnsi="Times New Roman"/>
          <w:color w:val="00000A"/>
          <w:spacing w:val="-15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z w:val="28"/>
          <w:szCs w:val="28"/>
        </w:rPr>
        <w:t>л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ь</w:t>
      </w:r>
      <w:r w:rsidRPr="00814226">
        <w:rPr>
          <w:rFonts w:ascii="Times New Roman" w:hAnsi="Times New Roman"/>
          <w:color w:val="00000A"/>
          <w:sz w:val="28"/>
          <w:szCs w:val="28"/>
        </w:rPr>
        <w:t>п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урные </w:t>
      </w:r>
      <w:r w:rsidRPr="00814226">
        <w:rPr>
          <w:rFonts w:ascii="Times New Roman" w:hAnsi="Times New Roman"/>
          <w:color w:val="00000A"/>
          <w:spacing w:val="2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изо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б</w:t>
      </w:r>
      <w:r w:rsidRPr="00814226">
        <w:rPr>
          <w:rFonts w:ascii="Times New Roman" w:hAnsi="Times New Roman"/>
          <w:color w:val="00000A"/>
          <w:sz w:val="28"/>
          <w:szCs w:val="28"/>
        </w:rPr>
        <w:t>ра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ж</w:t>
      </w:r>
      <w:r w:rsidRPr="00814226">
        <w:rPr>
          <w:rFonts w:ascii="Times New Roman" w:hAnsi="Times New Roman"/>
          <w:color w:val="00000A"/>
          <w:sz w:val="28"/>
          <w:szCs w:val="28"/>
        </w:rPr>
        <w:t>ения</w:t>
      </w:r>
      <w:r w:rsidRPr="0081422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(</w:t>
      </w:r>
      <w:r w:rsidRPr="00814226">
        <w:rPr>
          <w:rFonts w:ascii="Times New Roman" w:hAnsi="Times New Roman"/>
          <w:color w:val="00000A"/>
          <w:sz w:val="28"/>
          <w:szCs w:val="28"/>
        </w:rPr>
        <w:t>с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-8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-11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pacing w:val="1"/>
          <w:sz w:val="28"/>
          <w:szCs w:val="28"/>
        </w:rPr>
        <w:t>я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, </w:t>
      </w:r>
      <w:r w:rsidRPr="00814226">
        <w:rPr>
          <w:rFonts w:ascii="Times New Roman" w:hAnsi="Times New Roman"/>
          <w:color w:val="00000A"/>
          <w:spacing w:val="16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б</w:t>
      </w:r>
      <w:r w:rsidRPr="00814226">
        <w:rPr>
          <w:rFonts w:ascii="Times New Roman" w:hAnsi="Times New Roman"/>
          <w:color w:val="00000A"/>
          <w:sz w:val="28"/>
          <w:szCs w:val="28"/>
        </w:rPr>
        <w:t>юс</w:t>
      </w:r>
      <w:r w:rsidRPr="00814226">
        <w:rPr>
          <w:rFonts w:ascii="Times New Roman" w:hAnsi="Times New Roman"/>
          <w:color w:val="00000A"/>
          <w:spacing w:val="-23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, </w:t>
      </w:r>
      <w:r w:rsidRPr="00814226">
        <w:rPr>
          <w:rFonts w:ascii="Times New Roman" w:hAnsi="Times New Roman"/>
          <w:color w:val="00000A"/>
          <w:spacing w:val="16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с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-10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-7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z w:val="28"/>
          <w:szCs w:val="28"/>
        </w:rPr>
        <w:t>э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-7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pacing w:val="1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, </w:t>
      </w:r>
      <w:r w:rsidRPr="00814226">
        <w:rPr>
          <w:rFonts w:ascii="Times New Roman" w:hAnsi="Times New Roman"/>
          <w:color w:val="00000A"/>
          <w:spacing w:val="17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г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р</w:t>
      </w:r>
      <w:r w:rsidRPr="00814226">
        <w:rPr>
          <w:rFonts w:ascii="Times New Roman" w:hAnsi="Times New Roman"/>
          <w:color w:val="00000A"/>
          <w:spacing w:val="-7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ппа </w:t>
      </w:r>
      <w:r w:rsidRPr="00814226">
        <w:rPr>
          <w:rFonts w:ascii="Times New Roman" w:hAnsi="Times New Roman"/>
          <w:color w:val="00000A"/>
          <w:spacing w:val="15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из </w:t>
      </w:r>
      <w:r w:rsidRPr="00814226">
        <w:rPr>
          <w:rFonts w:ascii="Times New Roman" w:hAnsi="Times New Roman"/>
          <w:color w:val="00000A"/>
          <w:spacing w:val="15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н</w:t>
      </w:r>
      <w:r w:rsidRPr="00814226">
        <w:rPr>
          <w:rFonts w:ascii="Times New Roman" w:hAnsi="Times New Roman"/>
          <w:color w:val="00000A"/>
          <w:spacing w:val="10"/>
          <w:sz w:val="28"/>
          <w:szCs w:val="28"/>
        </w:rPr>
        <w:t>е</w:t>
      </w:r>
      <w:r w:rsidRPr="00814226">
        <w:rPr>
          <w:rFonts w:ascii="Times New Roman" w:hAnsi="Times New Roman"/>
          <w:color w:val="00000A"/>
          <w:sz w:val="28"/>
          <w:szCs w:val="28"/>
        </w:rPr>
        <w:t>с</w:t>
      </w:r>
      <w:r w:rsidRPr="00814226">
        <w:rPr>
          <w:rFonts w:ascii="Times New Roman" w:hAnsi="Times New Roman"/>
          <w:color w:val="00000A"/>
          <w:spacing w:val="-16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z w:val="28"/>
          <w:szCs w:val="28"/>
        </w:rPr>
        <w:t>л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ь</w:t>
      </w:r>
      <w:r w:rsidRPr="00814226">
        <w:rPr>
          <w:rFonts w:ascii="Times New Roman" w:hAnsi="Times New Roman"/>
          <w:color w:val="00000A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>и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х </w:t>
      </w:r>
      <w:r w:rsidRPr="00814226">
        <w:rPr>
          <w:rFonts w:ascii="Times New Roman" w:hAnsi="Times New Roman"/>
          <w:color w:val="00000A"/>
          <w:spacing w:val="9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ф</w:t>
      </w:r>
      <w:r w:rsidRPr="00814226">
        <w:rPr>
          <w:rFonts w:ascii="Times New Roman" w:hAnsi="Times New Roman"/>
          <w:color w:val="00000A"/>
          <w:sz w:val="28"/>
          <w:szCs w:val="28"/>
        </w:rPr>
        <w:t>игур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)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. </w:t>
      </w:r>
      <w:r w:rsidRPr="00814226">
        <w:rPr>
          <w:rFonts w:ascii="Times New Roman" w:hAnsi="Times New Roman"/>
          <w:color w:val="00000A"/>
          <w:spacing w:val="17"/>
          <w:sz w:val="28"/>
          <w:szCs w:val="28"/>
        </w:rPr>
        <w:t xml:space="preserve"> </w:t>
      </w:r>
    </w:p>
    <w:p w:rsidR="008D3FE3" w:rsidRDefault="008D3FE3" w:rsidP="008D3FE3">
      <w:pPr>
        <w:pStyle w:val="a6"/>
        <w:kinsoku w:val="0"/>
        <w:overflowPunct w:val="0"/>
        <w:spacing w:after="0" w:line="240" w:lineRule="auto"/>
        <w:ind w:right="115"/>
        <w:jc w:val="both"/>
        <w:rPr>
          <w:rFonts w:ascii="Times New Roman" w:hAnsi="Times New Roman"/>
          <w:color w:val="00000A"/>
          <w:sz w:val="28"/>
          <w:szCs w:val="28"/>
        </w:rPr>
      </w:pP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К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акие </w:t>
      </w:r>
      <w:r w:rsidRPr="00814226">
        <w:rPr>
          <w:rFonts w:ascii="Times New Roman" w:hAnsi="Times New Roman"/>
          <w:color w:val="00000A"/>
          <w:spacing w:val="15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м</w:t>
      </w:r>
      <w:r w:rsidRPr="00814226">
        <w:rPr>
          <w:rFonts w:ascii="Times New Roman" w:hAnsi="Times New Roman"/>
          <w:color w:val="00000A"/>
          <w:spacing w:val="-8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ери</w:t>
      </w:r>
      <w:r w:rsidRPr="00814226">
        <w:rPr>
          <w:rFonts w:ascii="Times New Roman" w:hAnsi="Times New Roman"/>
          <w:color w:val="00000A"/>
          <w:spacing w:val="7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z w:val="28"/>
          <w:szCs w:val="28"/>
        </w:rPr>
        <w:t>лы исп</w:t>
      </w:r>
      <w:r w:rsidRPr="00814226">
        <w:rPr>
          <w:rFonts w:ascii="Times New Roman" w:hAnsi="Times New Roman"/>
          <w:color w:val="00000A"/>
          <w:spacing w:val="-5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z w:val="28"/>
          <w:szCs w:val="28"/>
        </w:rPr>
        <w:t>л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ь</w:t>
      </w:r>
      <w:r w:rsidRPr="00814226">
        <w:rPr>
          <w:rFonts w:ascii="Times New Roman" w:hAnsi="Times New Roman"/>
          <w:color w:val="00000A"/>
          <w:sz w:val="28"/>
          <w:szCs w:val="28"/>
        </w:rPr>
        <w:t>з</w:t>
      </w:r>
      <w:r w:rsidRPr="00814226">
        <w:rPr>
          <w:rFonts w:ascii="Times New Roman" w:hAnsi="Times New Roman"/>
          <w:color w:val="00000A"/>
          <w:spacing w:val="-6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z w:val="28"/>
          <w:szCs w:val="28"/>
        </w:rPr>
        <w:t>ет ск</w:t>
      </w:r>
      <w:r w:rsidRPr="00814226">
        <w:rPr>
          <w:rFonts w:ascii="Times New Roman" w:hAnsi="Times New Roman"/>
          <w:color w:val="00000A"/>
          <w:spacing w:val="-16"/>
          <w:sz w:val="28"/>
          <w:szCs w:val="28"/>
        </w:rPr>
        <w:t>у</w:t>
      </w:r>
      <w:r w:rsidRPr="00814226">
        <w:rPr>
          <w:rFonts w:ascii="Times New Roman" w:hAnsi="Times New Roman"/>
          <w:color w:val="00000A"/>
          <w:sz w:val="28"/>
          <w:szCs w:val="28"/>
        </w:rPr>
        <w:t>л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ь</w:t>
      </w:r>
      <w:r w:rsidRPr="00814226">
        <w:rPr>
          <w:rFonts w:ascii="Times New Roman" w:hAnsi="Times New Roman"/>
          <w:color w:val="00000A"/>
          <w:sz w:val="28"/>
          <w:szCs w:val="28"/>
        </w:rPr>
        <w:t>п</w:t>
      </w:r>
      <w:r w:rsidRPr="00814226">
        <w:rPr>
          <w:rFonts w:ascii="Times New Roman" w:hAnsi="Times New Roman"/>
          <w:color w:val="00000A"/>
          <w:spacing w:val="-8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р 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(</w:t>
      </w:r>
      <w:r w:rsidRPr="00814226">
        <w:rPr>
          <w:rFonts w:ascii="Times New Roman" w:hAnsi="Times New Roman"/>
          <w:color w:val="00000A"/>
          <w:sz w:val="28"/>
          <w:szCs w:val="28"/>
        </w:rPr>
        <w:t>мрамо</w:t>
      </w:r>
      <w:r w:rsidRPr="00814226">
        <w:rPr>
          <w:rFonts w:ascii="Times New Roman" w:hAnsi="Times New Roman"/>
          <w:color w:val="00000A"/>
          <w:spacing w:val="4"/>
          <w:sz w:val="28"/>
          <w:szCs w:val="28"/>
        </w:rPr>
        <w:t>р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>грани</w:t>
      </w:r>
      <w:r w:rsidRPr="00814226">
        <w:rPr>
          <w:rFonts w:ascii="Times New Roman" w:hAnsi="Times New Roman"/>
          <w:color w:val="00000A"/>
          <w:spacing w:val="-20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pacing w:val="-15"/>
          <w:sz w:val="28"/>
          <w:szCs w:val="28"/>
        </w:rPr>
        <w:t>г</w:t>
      </w:r>
      <w:r w:rsidRPr="00814226">
        <w:rPr>
          <w:rFonts w:ascii="Times New Roman" w:hAnsi="Times New Roman"/>
          <w:color w:val="00000A"/>
          <w:sz w:val="28"/>
          <w:szCs w:val="28"/>
        </w:rPr>
        <w:t>лин</w:t>
      </w:r>
      <w:r w:rsidRPr="00814226">
        <w:rPr>
          <w:rFonts w:ascii="Times New Roman" w:hAnsi="Times New Roman"/>
          <w:color w:val="00000A"/>
          <w:spacing w:val="1"/>
          <w:sz w:val="28"/>
          <w:szCs w:val="28"/>
        </w:rPr>
        <w:t>а</w:t>
      </w:r>
      <w:r w:rsidRPr="00814226">
        <w:rPr>
          <w:rFonts w:ascii="Times New Roman" w:hAnsi="Times New Roman"/>
          <w:color w:val="00000A"/>
          <w:sz w:val="28"/>
          <w:szCs w:val="28"/>
        </w:rPr>
        <w:t>,</w:t>
      </w:r>
      <w:r w:rsidRPr="00814226">
        <w:rPr>
          <w:rFonts w:ascii="Times New Roman" w:hAnsi="Times New Roman"/>
          <w:color w:val="00000A"/>
          <w:spacing w:val="3"/>
          <w:sz w:val="28"/>
          <w:szCs w:val="28"/>
        </w:rPr>
        <w:t xml:space="preserve"> </w:t>
      </w:r>
      <w:r w:rsidRPr="00814226">
        <w:rPr>
          <w:rFonts w:ascii="Times New Roman" w:hAnsi="Times New Roman"/>
          <w:color w:val="00000A"/>
          <w:sz w:val="28"/>
          <w:szCs w:val="28"/>
        </w:rPr>
        <w:t xml:space="preserve">пластилин и </w:t>
      </w:r>
      <w:r w:rsidRPr="00814226">
        <w:rPr>
          <w:rFonts w:ascii="Times New Roman" w:hAnsi="Times New Roman"/>
          <w:color w:val="00000A"/>
          <w:spacing w:val="-22"/>
          <w:sz w:val="28"/>
          <w:szCs w:val="28"/>
        </w:rPr>
        <w:t>т</w:t>
      </w:r>
      <w:r w:rsidRPr="00814226">
        <w:rPr>
          <w:rFonts w:ascii="Times New Roman" w:hAnsi="Times New Roman"/>
          <w:color w:val="00000A"/>
          <w:spacing w:val="2"/>
          <w:sz w:val="28"/>
          <w:szCs w:val="28"/>
        </w:rPr>
        <w:t>.д.</w:t>
      </w:r>
      <w:r w:rsidRPr="00814226">
        <w:rPr>
          <w:rFonts w:ascii="Times New Roman" w:hAnsi="Times New Roman"/>
          <w:color w:val="00000A"/>
          <w:spacing w:val="-2"/>
          <w:sz w:val="28"/>
          <w:szCs w:val="28"/>
        </w:rPr>
        <w:t>)</w:t>
      </w:r>
      <w:r w:rsidRPr="00814226">
        <w:rPr>
          <w:rFonts w:ascii="Times New Roman" w:hAnsi="Times New Roman"/>
          <w:color w:val="00000A"/>
          <w:sz w:val="28"/>
          <w:szCs w:val="28"/>
        </w:rPr>
        <w:t>.</w:t>
      </w:r>
      <w:r w:rsidRPr="003F1C8E">
        <w:rPr>
          <w:rFonts w:ascii="Times New Roman" w:hAnsi="Times New Roman"/>
          <w:color w:val="00000A"/>
          <w:spacing w:val="-6"/>
          <w:sz w:val="28"/>
          <w:szCs w:val="28"/>
        </w:rPr>
        <w:t xml:space="preserve"> </w:t>
      </w:r>
      <w:r w:rsidRPr="00BF3474">
        <w:rPr>
          <w:rFonts w:ascii="Times New Roman" w:hAnsi="Times New Roman"/>
          <w:color w:val="00000A"/>
          <w:spacing w:val="-6"/>
          <w:sz w:val="28"/>
          <w:szCs w:val="28"/>
        </w:rPr>
        <w:t>О</w:t>
      </w:r>
      <w:r w:rsidRPr="00BF3474">
        <w:rPr>
          <w:rFonts w:ascii="Times New Roman" w:hAnsi="Times New Roman"/>
          <w:color w:val="00000A"/>
          <w:spacing w:val="-3"/>
          <w:sz w:val="28"/>
          <w:szCs w:val="28"/>
        </w:rPr>
        <w:t>б</w:t>
      </w:r>
      <w:r w:rsidRPr="00BF3474">
        <w:rPr>
          <w:rFonts w:ascii="Times New Roman" w:hAnsi="Times New Roman"/>
          <w:color w:val="00000A"/>
          <w:sz w:val="28"/>
          <w:szCs w:val="28"/>
        </w:rPr>
        <w:t>ъем</w:t>
      </w:r>
      <w:r w:rsidRPr="00BF3474">
        <w:rPr>
          <w:rFonts w:ascii="Times New Roman" w:hAnsi="Times New Roman"/>
          <w:color w:val="00000A"/>
          <w:spacing w:val="69"/>
          <w:sz w:val="28"/>
          <w:szCs w:val="28"/>
        </w:rPr>
        <w:t xml:space="preserve"> </w:t>
      </w:r>
      <w:r w:rsidRPr="00BF3474">
        <w:rPr>
          <w:rFonts w:ascii="Times New Roman" w:hAnsi="Times New Roman"/>
          <w:color w:val="00000A"/>
          <w:sz w:val="28"/>
          <w:szCs w:val="28"/>
        </w:rPr>
        <w:t>–</w:t>
      </w:r>
      <w:r w:rsidRPr="00BF3474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BF3474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BF3474">
        <w:rPr>
          <w:rFonts w:ascii="Times New Roman" w:hAnsi="Times New Roman"/>
          <w:color w:val="00000A"/>
          <w:sz w:val="28"/>
          <w:szCs w:val="28"/>
        </w:rPr>
        <w:t>сн</w:t>
      </w:r>
      <w:r w:rsidRPr="00BF3474">
        <w:rPr>
          <w:rFonts w:ascii="Times New Roman" w:hAnsi="Times New Roman"/>
          <w:color w:val="00000A"/>
          <w:spacing w:val="5"/>
          <w:sz w:val="28"/>
          <w:szCs w:val="28"/>
        </w:rPr>
        <w:t>о</w:t>
      </w:r>
      <w:r w:rsidRPr="00BF3474">
        <w:rPr>
          <w:rFonts w:ascii="Times New Roman" w:hAnsi="Times New Roman"/>
          <w:color w:val="00000A"/>
          <w:spacing w:val="-8"/>
          <w:sz w:val="28"/>
          <w:szCs w:val="28"/>
        </w:rPr>
        <w:t>в</w:t>
      </w:r>
      <w:r w:rsidRPr="00BF3474">
        <w:rPr>
          <w:rFonts w:ascii="Times New Roman" w:hAnsi="Times New Roman"/>
          <w:color w:val="00000A"/>
          <w:sz w:val="28"/>
          <w:szCs w:val="28"/>
        </w:rPr>
        <w:t>а</w:t>
      </w:r>
      <w:r w:rsidRPr="00BF3474">
        <w:rPr>
          <w:rFonts w:ascii="Times New Roman" w:hAnsi="Times New Roman"/>
          <w:color w:val="00000A"/>
          <w:spacing w:val="43"/>
          <w:sz w:val="28"/>
          <w:szCs w:val="28"/>
        </w:rPr>
        <w:t xml:space="preserve"> </w:t>
      </w:r>
      <w:r w:rsidRPr="00BF3474">
        <w:rPr>
          <w:rFonts w:ascii="Times New Roman" w:hAnsi="Times New Roman"/>
          <w:color w:val="00000A"/>
          <w:spacing w:val="1"/>
          <w:sz w:val="28"/>
          <w:szCs w:val="28"/>
        </w:rPr>
        <w:t>я</w:t>
      </w:r>
      <w:r w:rsidRPr="00BF3474">
        <w:rPr>
          <w:rFonts w:ascii="Times New Roman" w:hAnsi="Times New Roman"/>
          <w:color w:val="00000A"/>
          <w:sz w:val="28"/>
          <w:szCs w:val="28"/>
        </w:rPr>
        <w:t>зы</w:t>
      </w:r>
      <w:r w:rsidRPr="00BF3474">
        <w:rPr>
          <w:rFonts w:ascii="Times New Roman" w:hAnsi="Times New Roman"/>
          <w:color w:val="00000A"/>
          <w:spacing w:val="-7"/>
          <w:sz w:val="28"/>
          <w:szCs w:val="28"/>
        </w:rPr>
        <w:t>к</w:t>
      </w:r>
      <w:r w:rsidRPr="00BF3474">
        <w:rPr>
          <w:rFonts w:ascii="Times New Roman" w:hAnsi="Times New Roman"/>
          <w:color w:val="00000A"/>
          <w:sz w:val="28"/>
          <w:szCs w:val="28"/>
        </w:rPr>
        <w:t>а</w:t>
      </w:r>
      <w:r w:rsidRPr="00BF3474">
        <w:rPr>
          <w:rFonts w:ascii="Times New Roman" w:hAnsi="Times New Roman"/>
          <w:color w:val="00000A"/>
          <w:spacing w:val="43"/>
          <w:sz w:val="28"/>
          <w:szCs w:val="28"/>
        </w:rPr>
        <w:t xml:space="preserve"> </w:t>
      </w:r>
      <w:r w:rsidRPr="00BF3474">
        <w:rPr>
          <w:rFonts w:ascii="Times New Roman" w:hAnsi="Times New Roman"/>
          <w:color w:val="00000A"/>
          <w:sz w:val="28"/>
          <w:szCs w:val="28"/>
        </w:rPr>
        <w:t>ск</w:t>
      </w:r>
      <w:r w:rsidRPr="00BF3474">
        <w:rPr>
          <w:rFonts w:ascii="Times New Roman" w:hAnsi="Times New Roman"/>
          <w:color w:val="00000A"/>
          <w:spacing w:val="-16"/>
          <w:sz w:val="28"/>
          <w:szCs w:val="28"/>
        </w:rPr>
        <w:t>у</w:t>
      </w:r>
      <w:r w:rsidRPr="00BF3474">
        <w:rPr>
          <w:rFonts w:ascii="Times New Roman" w:hAnsi="Times New Roman"/>
          <w:color w:val="00000A"/>
          <w:sz w:val="28"/>
          <w:szCs w:val="28"/>
        </w:rPr>
        <w:t>л</w:t>
      </w:r>
      <w:r w:rsidRPr="00BF3474">
        <w:rPr>
          <w:rFonts w:ascii="Times New Roman" w:hAnsi="Times New Roman"/>
          <w:color w:val="00000A"/>
          <w:spacing w:val="2"/>
          <w:sz w:val="28"/>
          <w:szCs w:val="28"/>
        </w:rPr>
        <w:t>ь</w:t>
      </w:r>
      <w:r w:rsidRPr="00BF3474">
        <w:rPr>
          <w:rFonts w:ascii="Times New Roman" w:hAnsi="Times New Roman"/>
          <w:color w:val="00000A"/>
          <w:sz w:val="28"/>
          <w:szCs w:val="28"/>
        </w:rPr>
        <w:t>п</w:t>
      </w:r>
      <w:r w:rsidRPr="00BF3474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BF3474">
        <w:rPr>
          <w:rFonts w:ascii="Times New Roman" w:hAnsi="Times New Roman"/>
          <w:color w:val="00000A"/>
          <w:sz w:val="28"/>
          <w:szCs w:val="28"/>
        </w:rPr>
        <w:t>ур</w:t>
      </w:r>
      <w:r w:rsidRPr="00BF3474">
        <w:rPr>
          <w:rFonts w:ascii="Times New Roman" w:hAnsi="Times New Roman"/>
          <w:color w:val="00000A"/>
          <w:spacing w:val="-1"/>
          <w:sz w:val="28"/>
          <w:szCs w:val="28"/>
        </w:rPr>
        <w:t>ы</w:t>
      </w:r>
      <w:r w:rsidRPr="00BF3474">
        <w:rPr>
          <w:rFonts w:ascii="Times New Roman" w:hAnsi="Times New Roman"/>
          <w:color w:val="00000A"/>
          <w:sz w:val="28"/>
          <w:szCs w:val="28"/>
        </w:rPr>
        <w:t>.</w:t>
      </w:r>
      <w:r w:rsidRPr="00BF3474">
        <w:rPr>
          <w:rFonts w:ascii="Times New Roman" w:hAnsi="Times New Roman"/>
          <w:color w:val="00000A"/>
          <w:spacing w:val="45"/>
          <w:sz w:val="28"/>
          <w:szCs w:val="28"/>
        </w:rPr>
        <w:t xml:space="preserve"> </w:t>
      </w:r>
      <w:r w:rsidRPr="00BF3474">
        <w:rPr>
          <w:rFonts w:ascii="Times New Roman" w:hAnsi="Times New Roman"/>
          <w:color w:val="00000A"/>
          <w:sz w:val="28"/>
          <w:szCs w:val="28"/>
        </w:rPr>
        <w:t>Крас</w:t>
      </w:r>
      <w:r w:rsidRPr="00BF3474">
        <w:rPr>
          <w:rFonts w:ascii="Times New Roman" w:hAnsi="Times New Roman"/>
          <w:color w:val="00000A"/>
          <w:spacing w:val="-1"/>
          <w:sz w:val="28"/>
          <w:szCs w:val="28"/>
        </w:rPr>
        <w:t>о</w:t>
      </w:r>
      <w:r w:rsidRPr="00BF3474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BF3474">
        <w:rPr>
          <w:rFonts w:ascii="Times New Roman" w:hAnsi="Times New Roman"/>
          <w:color w:val="00000A"/>
          <w:sz w:val="28"/>
          <w:szCs w:val="28"/>
        </w:rPr>
        <w:t>а</w:t>
      </w:r>
      <w:r w:rsidRPr="00BF3474">
        <w:rPr>
          <w:rFonts w:ascii="Times New Roman" w:hAnsi="Times New Roman"/>
          <w:color w:val="00000A"/>
          <w:spacing w:val="48"/>
          <w:sz w:val="28"/>
          <w:szCs w:val="28"/>
        </w:rPr>
        <w:t xml:space="preserve"> </w:t>
      </w:r>
      <w:r w:rsidRPr="00BF3474">
        <w:rPr>
          <w:rFonts w:ascii="Times New Roman" w:hAnsi="Times New Roman"/>
          <w:color w:val="00000A"/>
          <w:sz w:val="28"/>
          <w:szCs w:val="28"/>
        </w:rPr>
        <w:t>чело</w:t>
      </w:r>
      <w:r w:rsidRPr="00BF3474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BF3474">
        <w:rPr>
          <w:rFonts w:ascii="Times New Roman" w:hAnsi="Times New Roman"/>
          <w:color w:val="00000A"/>
          <w:sz w:val="28"/>
          <w:szCs w:val="28"/>
        </w:rPr>
        <w:t>е</w:t>
      </w:r>
      <w:r w:rsidRPr="00BF3474">
        <w:rPr>
          <w:rFonts w:ascii="Times New Roman" w:hAnsi="Times New Roman"/>
          <w:color w:val="00000A"/>
          <w:spacing w:val="-6"/>
          <w:sz w:val="28"/>
          <w:szCs w:val="28"/>
        </w:rPr>
        <w:t>к</w:t>
      </w:r>
      <w:r w:rsidRPr="00BF3474">
        <w:rPr>
          <w:rFonts w:ascii="Times New Roman" w:hAnsi="Times New Roman"/>
          <w:color w:val="00000A"/>
          <w:spacing w:val="1"/>
          <w:sz w:val="28"/>
          <w:szCs w:val="28"/>
        </w:rPr>
        <w:t>а</w:t>
      </w:r>
      <w:r w:rsidRPr="00BF3474">
        <w:rPr>
          <w:rFonts w:ascii="Times New Roman" w:hAnsi="Times New Roman"/>
          <w:color w:val="00000A"/>
          <w:sz w:val="28"/>
          <w:szCs w:val="28"/>
        </w:rPr>
        <w:t>,</w:t>
      </w:r>
      <w:r w:rsidRPr="00BF3474">
        <w:rPr>
          <w:rFonts w:ascii="Times New Roman" w:hAnsi="Times New Roman"/>
          <w:color w:val="00000A"/>
          <w:spacing w:val="44"/>
          <w:sz w:val="28"/>
          <w:szCs w:val="28"/>
        </w:rPr>
        <w:t xml:space="preserve"> </w:t>
      </w:r>
      <w:r w:rsidRPr="00BF3474">
        <w:rPr>
          <w:rFonts w:ascii="Times New Roman" w:hAnsi="Times New Roman"/>
          <w:color w:val="00000A"/>
          <w:sz w:val="28"/>
          <w:szCs w:val="28"/>
        </w:rPr>
        <w:t>жи</w:t>
      </w:r>
      <w:r w:rsidRPr="00BF3474">
        <w:rPr>
          <w:rFonts w:ascii="Times New Roman" w:hAnsi="Times New Roman"/>
          <w:color w:val="00000A"/>
          <w:spacing w:val="-3"/>
          <w:sz w:val="28"/>
          <w:szCs w:val="28"/>
        </w:rPr>
        <w:t>в</w:t>
      </w:r>
      <w:r w:rsidRPr="00BF3474">
        <w:rPr>
          <w:rFonts w:ascii="Times New Roman" w:hAnsi="Times New Roman"/>
          <w:color w:val="00000A"/>
          <w:sz w:val="28"/>
          <w:szCs w:val="28"/>
        </w:rPr>
        <w:t>о</w:t>
      </w:r>
      <w:r w:rsidRPr="00BF3474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BF3474">
        <w:rPr>
          <w:rFonts w:ascii="Times New Roman" w:hAnsi="Times New Roman"/>
          <w:color w:val="00000A"/>
          <w:sz w:val="28"/>
          <w:szCs w:val="28"/>
        </w:rPr>
        <w:t>н</w:t>
      </w:r>
      <w:r w:rsidRPr="00BF3474">
        <w:rPr>
          <w:rFonts w:ascii="Times New Roman" w:hAnsi="Times New Roman"/>
          <w:color w:val="00000A"/>
          <w:spacing w:val="4"/>
          <w:sz w:val="28"/>
          <w:szCs w:val="28"/>
        </w:rPr>
        <w:t>ы</w:t>
      </w:r>
      <w:r w:rsidRPr="00BF3474">
        <w:rPr>
          <w:rFonts w:ascii="Times New Roman" w:hAnsi="Times New Roman"/>
          <w:color w:val="00000A"/>
          <w:spacing w:val="-6"/>
          <w:sz w:val="28"/>
          <w:szCs w:val="28"/>
        </w:rPr>
        <w:t>х</w:t>
      </w:r>
      <w:r w:rsidRPr="00BF3474">
        <w:rPr>
          <w:rFonts w:ascii="Times New Roman" w:hAnsi="Times New Roman"/>
          <w:color w:val="00000A"/>
          <w:sz w:val="28"/>
          <w:szCs w:val="28"/>
        </w:rPr>
        <w:t>,</w:t>
      </w:r>
      <w:r w:rsidRPr="00BF3474">
        <w:rPr>
          <w:rFonts w:ascii="Times New Roman" w:hAnsi="Times New Roman"/>
          <w:color w:val="00000A"/>
          <w:spacing w:val="45"/>
          <w:sz w:val="28"/>
          <w:szCs w:val="28"/>
        </w:rPr>
        <w:t xml:space="preserve"> </w:t>
      </w:r>
      <w:r w:rsidRPr="00BF3474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BF3474">
        <w:rPr>
          <w:rFonts w:ascii="Times New Roman" w:hAnsi="Times New Roman"/>
          <w:color w:val="00000A"/>
          <w:spacing w:val="4"/>
          <w:sz w:val="28"/>
          <w:szCs w:val="28"/>
        </w:rPr>
        <w:t>ы</w:t>
      </w:r>
      <w:r w:rsidRPr="00BF3474">
        <w:rPr>
          <w:rFonts w:ascii="Times New Roman" w:hAnsi="Times New Roman"/>
          <w:color w:val="00000A"/>
          <w:sz w:val="28"/>
          <w:szCs w:val="28"/>
        </w:rPr>
        <w:t>ра</w:t>
      </w:r>
      <w:r w:rsidRPr="00BF3474">
        <w:rPr>
          <w:rFonts w:ascii="Times New Roman" w:hAnsi="Times New Roman"/>
          <w:color w:val="00000A"/>
          <w:spacing w:val="-5"/>
          <w:sz w:val="28"/>
          <w:szCs w:val="28"/>
        </w:rPr>
        <w:t>ж</w:t>
      </w:r>
      <w:r w:rsidRPr="00BF3474">
        <w:rPr>
          <w:rFonts w:ascii="Times New Roman" w:hAnsi="Times New Roman"/>
          <w:color w:val="00000A"/>
          <w:sz w:val="28"/>
          <w:szCs w:val="28"/>
        </w:rPr>
        <w:t>енная</w:t>
      </w:r>
      <w:r w:rsidRPr="00BF3474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BF3474">
        <w:rPr>
          <w:rFonts w:ascii="Times New Roman" w:hAnsi="Times New Roman"/>
          <w:color w:val="00000A"/>
          <w:sz w:val="28"/>
          <w:szCs w:val="28"/>
        </w:rPr>
        <w:t>ср</w:t>
      </w:r>
      <w:r w:rsidRPr="00BF3474">
        <w:rPr>
          <w:rFonts w:ascii="Times New Roman" w:hAnsi="Times New Roman"/>
          <w:color w:val="00000A"/>
          <w:spacing w:val="-3"/>
          <w:sz w:val="28"/>
          <w:szCs w:val="28"/>
        </w:rPr>
        <w:t>е</w:t>
      </w:r>
      <w:r w:rsidRPr="00BF3474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BF3474">
        <w:rPr>
          <w:rFonts w:ascii="Times New Roman" w:hAnsi="Times New Roman"/>
          <w:color w:val="00000A"/>
          <w:sz w:val="28"/>
          <w:szCs w:val="28"/>
        </w:rPr>
        <w:t>с</w:t>
      </w:r>
      <w:r w:rsidRPr="00BF3474">
        <w:rPr>
          <w:rFonts w:ascii="Times New Roman" w:hAnsi="Times New Roman"/>
          <w:color w:val="00000A"/>
          <w:spacing w:val="-1"/>
          <w:sz w:val="28"/>
          <w:szCs w:val="28"/>
        </w:rPr>
        <w:t>т</w:t>
      </w:r>
      <w:r w:rsidRPr="00BF3474">
        <w:rPr>
          <w:rFonts w:ascii="Times New Roman" w:hAnsi="Times New Roman"/>
          <w:color w:val="00000A"/>
          <w:spacing w:val="-8"/>
          <w:sz w:val="28"/>
          <w:szCs w:val="28"/>
        </w:rPr>
        <w:t>в</w:t>
      </w:r>
      <w:r w:rsidRPr="00BF3474">
        <w:rPr>
          <w:rFonts w:ascii="Times New Roman" w:hAnsi="Times New Roman"/>
          <w:color w:val="00000A"/>
          <w:sz w:val="28"/>
          <w:szCs w:val="28"/>
        </w:rPr>
        <w:t>ами</w:t>
      </w:r>
      <w:r w:rsidRPr="00BF3474">
        <w:rPr>
          <w:rFonts w:ascii="Times New Roman" w:hAnsi="Times New Roman"/>
          <w:color w:val="00000A"/>
          <w:spacing w:val="63"/>
          <w:sz w:val="28"/>
          <w:szCs w:val="28"/>
        </w:rPr>
        <w:t xml:space="preserve"> </w:t>
      </w:r>
      <w:r w:rsidRPr="00BF3474">
        <w:rPr>
          <w:rFonts w:ascii="Times New Roman" w:hAnsi="Times New Roman"/>
          <w:color w:val="00000A"/>
          <w:sz w:val="28"/>
          <w:szCs w:val="28"/>
        </w:rPr>
        <w:t>ск</w:t>
      </w:r>
      <w:r w:rsidRPr="00BF3474">
        <w:rPr>
          <w:rFonts w:ascii="Times New Roman" w:hAnsi="Times New Roman"/>
          <w:color w:val="00000A"/>
          <w:spacing w:val="-21"/>
          <w:sz w:val="28"/>
          <w:szCs w:val="28"/>
        </w:rPr>
        <w:t>у</w:t>
      </w:r>
      <w:r w:rsidRPr="00BF3474">
        <w:rPr>
          <w:rFonts w:ascii="Times New Roman" w:hAnsi="Times New Roman"/>
          <w:color w:val="00000A"/>
          <w:spacing w:val="5"/>
          <w:sz w:val="28"/>
          <w:szCs w:val="28"/>
        </w:rPr>
        <w:t>л</w:t>
      </w:r>
      <w:r w:rsidRPr="00BF3474">
        <w:rPr>
          <w:rFonts w:ascii="Times New Roman" w:hAnsi="Times New Roman"/>
          <w:color w:val="00000A"/>
          <w:spacing w:val="-3"/>
          <w:sz w:val="28"/>
          <w:szCs w:val="28"/>
        </w:rPr>
        <w:t>ь</w:t>
      </w:r>
      <w:r w:rsidRPr="00BF3474">
        <w:rPr>
          <w:rFonts w:ascii="Times New Roman" w:hAnsi="Times New Roman"/>
          <w:color w:val="00000A"/>
          <w:spacing w:val="4"/>
          <w:sz w:val="28"/>
          <w:szCs w:val="28"/>
        </w:rPr>
        <w:t>п</w:t>
      </w:r>
      <w:r w:rsidRPr="00BF3474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BF3474">
        <w:rPr>
          <w:rFonts w:ascii="Times New Roman" w:hAnsi="Times New Roman"/>
          <w:color w:val="00000A"/>
          <w:spacing w:val="-7"/>
          <w:sz w:val="28"/>
          <w:szCs w:val="28"/>
        </w:rPr>
        <w:t>у</w:t>
      </w:r>
      <w:r w:rsidRPr="00BF3474">
        <w:rPr>
          <w:rFonts w:ascii="Times New Roman" w:hAnsi="Times New Roman"/>
          <w:color w:val="00000A"/>
          <w:sz w:val="28"/>
          <w:szCs w:val="28"/>
        </w:rPr>
        <w:t>ры.</w:t>
      </w:r>
      <w:r>
        <w:rPr>
          <w:rFonts w:ascii="Times New Roman" w:hAnsi="Times New Roman"/>
          <w:color w:val="00000A"/>
          <w:sz w:val="28"/>
          <w:szCs w:val="28"/>
        </w:rPr>
        <w:t xml:space="preserve"> Художники-анималисты.</w:t>
      </w:r>
    </w:p>
    <w:p w:rsidR="008D3FE3" w:rsidRPr="00633D46" w:rsidRDefault="008D3FE3" w:rsidP="008D3FE3">
      <w:pPr>
        <w:pStyle w:val="a6"/>
        <w:kinsoku w:val="0"/>
        <w:overflowPunct w:val="0"/>
        <w:spacing w:line="240" w:lineRule="auto"/>
        <w:ind w:right="109"/>
        <w:jc w:val="both"/>
        <w:rPr>
          <w:rFonts w:ascii="Times New Roman" w:hAnsi="Times New Roman"/>
          <w:color w:val="00000A"/>
          <w:sz w:val="28"/>
          <w:szCs w:val="28"/>
        </w:rPr>
      </w:pP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 xml:space="preserve"> «</w:t>
      </w:r>
      <w:r w:rsidRPr="00633D46">
        <w:rPr>
          <w:rFonts w:ascii="Times New Roman" w:hAnsi="Times New Roman"/>
          <w:color w:val="00000A"/>
          <w:spacing w:val="-5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pacing w:val="6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pacing w:val="20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pacing w:val="21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ля</w:t>
      </w:r>
      <w:r w:rsidRPr="00633D46">
        <w:rPr>
          <w:rFonts w:ascii="Times New Roman" w:hAnsi="Times New Roman"/>
          <w:color w:val="00000A"/>
          <w:spacing w:val="23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че</w:t>
      </w:r>
      <w:r w:rsidRPr="00633D46">
        <w:rPr>
          <w:rFonts w:ascii="Times New Roman" w:hAnsi="Times New Roman"/>
          <w:color w:val="00000A"/>
          <w:spacing w:val="-5"/>
          <w:sz w:val="28"/>
          <w:szCs w:val="28"/>
        </w:rPr>
        <w:t>г</w:t>
      </w:r>
      <w:r w:rsidRPr="00633D46">
        <w:rPr>
          <w:rFonts w:ascii="Times New Roman" w:hAnsi="Times New Roman"/>
          <w:color w:val="00000A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22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со</w:t>
      </w:r>
      <w:r w:rsidRPr="00633D46">
        <w:rPr>
          <w:rFonts w:ascii="Times New Roman" w:hAnsi="Times New Roman"/>
          <w:color w:val="00000A"/>
          <w:spacing w:val="-5"/>
          <w:sz w:val="28"/>
          <w:szCs w:val="28"/>
        </w:rPr>
        <w:t>з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pacing w:val="-7"/>
          <w:sz w:val="28"/>
          <w:szCs w:val="28"/>
        </w:rPr>
        <w:t>ю</w:t>
      </w:r>
      <w:r w:rsidRPr="00633D46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z w:val="28"/>
          <w:szCs w:val="28"/>
        </w:rPr>
        <w:t>ся</w:t>
      </w:r>
      <w:r w:rsidRPr="00633D46">
        <w:rPr>
          <w:rFonts w:ascii="Times New Roman" w:hAnsi="Times New Roman"/>
          <w:color w:val="00000A"/>
          <w:spacing w:val="24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про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z w:val="28"/>
          <w:szCs w:val="28"/>
        </w:rPr>
        <w:t>з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pacing w:val="-5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7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ения</w:t>
      </w:r>
      <w:r w:rsidRPr="00633D46">
        <w:rPr>
          <w:rFonts w:ascii="Times New Roman" w:hAnsi="Times New Roman"/>
          <w:color w:val="00000A"/>
          <w:spacing w:val="24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-16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z w:val="28"/>
          <w:szCs w:val="28"/>
        </w:rPr>
        <w:t>ор</w:t>
      </w:r>
      <w:r w:rsidRPr="00633D46">
        <w:rPr>
          <w:rFonts w:ascii="Times New Roman" w:hAnsi="Times New Roman"/>
          <w:color w:val="00000A"/>
          <w:spacing w:val="-10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z w:val="28"/>
          <w:szCs w:val="28"/>
        </w:rPr>
        <w:t>н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-</w:t>
      </w:r>
      <w:r w:rsidRPr="00633D46">
        <w:rPr>
          <w:rFonts w:ascii="Times New Roman" w:hAnsi="Times New Roman"/>
          <w:color w:val="00000A"/>
          <w:sz w:val="28"/>
          <w:szCs w:val="28"/>
        </w:rPr>
        <w:t>пр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z w:val="28"/>
          <w:szCs w:val="28"/>
        </w:rPr>
        <w:t>кла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но</w:t>
      </w:r>
      <w:r w:rsidRPr="00633D46">
        <w:rPr>
          <w:rFonts w:ascii="Times New Roman" w:hAnsi="Times New Roman"/>
          <w:color w:val="00000A"/>
          <w:spacing w:val="-5"/>
          <w:sz w:val="28"/>
          <w:szCs w:val="28"/>
        </w:rPr>
        <w:t>г</w:t>
      </w:r>
      <w:r w:rsidRPr="00633D46">
        <w:rPr>
          <w:rFonts w:ascii="Times New Roman" w:hAnsi="Times New Roman"/>
          <w:color w:val="00000A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иск</w:t>
      </w: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у</w:t>
      </w:r>
      <w:r w:rsidRPr="00633D46">
        <w:rPr>
          <w:rFonts w:ascii="Times New Roman" w:hAnsi="Times New Roman"/>
          <w:color w:val="00000A"/>
          <w:sz w:val="28"/>
          <w:szCs w:val="28"/>
        </w:rPr>
        <w:t>сс</w:t>
      </w:r>
      <w:r w:rsidRPr="00633D46">
        <w:rPr>
          <w:rFonts w:ascii="Times New Roman" w:hAnsi="Times New Roman"/>
          <w:color w:val="00000A"/>
          <w:spacing w:val="5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pacing w:val="-8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pacing w:val="6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»</w:t>
      </w:r>
      <w:r w:rsidRPr="00633D46">
        <w:rPr>
          <w:rFonts w:ascii="Times New Roman" w:hAnsi="Times New Roman"/>
          <w:color w:val="00000A"/>
          <w:sz w:val="28"/>
          <w:szCs w:val="28"/>
        </w:rPr>
        <w:t>.</w:t>
      </w:r>
    </w:p>
    <w:p w:rsidR="008D3FE3" w:rsidRPr="00633D46" w:rsidRDefault="008D3FE3" w:rsidP="008D3FE3">
      <w:pPr>
        <w:pStyle w:val="a6"/>
        <w:kinsoku w:val="0"/>
        <w:overflowPunct w:val="0"/>
        <w:spacing w:line="240" w:lineRule="auto"/>
        <w:ind w:right="109"/>
        <w:jc w:val="both"/>
        <w:rPr>
          <w:rFonts w:ascii="Times New Roman" w:hAnsi="Times New Roman"/>
          <w:color w:val="00000A"/>
          <w:sz w:val="28"/>
          <w:szCs w:val="28"/>
        </w:rPr>
      </w:pP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pacing w:val="6"/>
          <w:sz w:val="28"/>
          <w:szCs w:val="28"/>
        </w:rPr>
        <w:t>с</w:t>
      </w:r>
      <w:r w:rsidRPr="00633D46">
        <w:rPr>
          <w:rFonts w:ascii="Times New Roman" w:hAnsi="Times New Roman"/>
          <w:color w:val="00000A"/>
          <w:spacing w:val="-8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3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pacing w:val="14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декоративно-прикладного</w:t>
      </w:r>
      <w:r w:rsidRPr="00633D46">
        <w:rPr>
          <w:rFonts w:ascii="Times New Roman" w:hAnsi="Times New Roman"/>
          <w:color w:val="00000A"/>
          <w:spacing w:val="14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иск</w:t>
      </w: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у</w:t>
      </w:r>
      <w:r w:rsidRPr="00633D46">
        <w:rPr>
          <w:rFonts w:ascii="Times New Roman" w:hAnsi="Times New Roman"/>
          <w:color w:val="00000A"/>
          <w:sz w:val="28"/>
          <w:szCs w:val="28"/>
        </w:rPr>
        <w:t>с</w:t>
      </w:r>
      <w:r w:rsidRPr="00633D46">
        <w:rPr>
          <w:rFonts w:ascii="Times New Roman" w:hAnsi="Times New Roman"/>
          <w:color w:val="00000A"/>
          <w:spacing w:val="7"/>
          <w:sz w:val="28"/>
          <w:szCs w:val="28"/>
        </w:rPr>
        <w:t>с</w:t>
      </w:r>
      <w:r w:rsidRPr="00633D46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pacing w:val="-8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pacing w:val="15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pacing w:val="14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-3"/>
          <w:sz w:val="28"/>
          <w:szCs w:val="28"/>
        </w:rPr>
        <w:t>г</w:t>
      </w:r>
      <w:r w:rsidRPr="00633D46">
        <w:rPr>
          <w:rFonts w:ascii="Times New Roman" w:hAnsi="Times New Roman"/>
          <w:color w:val="00000A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14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р</w:t>
      </w: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z w:val="28"/>
          <w:szCs w:val="28"/>
        </w:rPr>
        <w:t>ль</w:t>
      </w:r>
      <w:r w:rsidRPr="00633D46">
        <w:rPr>
          <w:rFonts w:ascii="Times New Roman" w:hAnsi="Times New Roman"/>
          <w:color w:val="00000A"/>
          <w:spacing w:val="16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pacing w:val="13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жизни</w:t>
      </w:r>
      <w:r w:rsidRPr="00633D46">
        <w:rPr>
          <w:rFonts w:ascii="Times New Roman" w:hAnsi="Times New Roman"/>
          <w:color w:val="00000A"/>
          <w:spacing w:val="13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че</w:t>
      </w:r>
      <w:r w:rsidRPr="00633D46">
        <w:rPr>
          <w:rFonts w:ascii="Times New Roman" w:hAnsi="Times New Roman"/>
          <w:color w:val="00000A"/>
          <w:spacing w:val="5"/>
          <w:sz w:val="28"/>
          <w:szCs w:val="28"/>
        </w:rPr>
        <w:t>л</w:t>
      </w:r>
      <w:r w:rsidRPr="00633D46">
        <w:rPr>
          <w:rFonts w:ascii="Times New Roman" w:hAnsi="Times New Roman"/>
          <w:color w:val="00000A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pacing w:val="15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3"/>
          <w:sz w:val="28"/>
          <w:szCs w:val="28"/>
        </w:rPr>
        <w:t>(</w:t>
      </w:r>
      <w:r w:rsidRPr="00633D46">
        <w:rPr>
          <w:rFonts w:ascii="Times New Roman" w:hAnsi="Times New Roman"/>
          <w:color w:val="00000A"/>
          <w:sz w:val="28"/>
          <w:szCs w:val="28"/>
        </w:rPr>
        <w:t>у</w:t>
      </w:r>
      <w:r w:rsidRPr="00633D46">
        <w:rPr>
          <w:rFonts w:ascii="Times New Roman" w:hAnsi="Times New Roman"/>
          <w:color w:val="00000A"/>
          <w:spacing w:val="3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z w:val="28"/>
          <w:szCs w:val="28"/>
        </w:rPr>
        <w:t>р</w:t>
      </w:r>
      <w:r w:rsidRPr="00633D46">
        <w:rPr>
          <w:rFonts w:ascii="Times New Roman" w:hAnsi="Times New Roman"/>
          <w:color w:val="00000A"/>
          <w:spacing w:val="1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z w:val="28"/>
          <w:szCs w:val="28"/>
        </w:rPr>
        <w:t>шение</w:t>
      </w:r>
      <w:r w:rsidRPr="00633D4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жилищ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z w:val="28"/>
          <w:szCs w:val="28"/>
        </w:rPr>
        <w:t>,</w:t>
      </w:r>
      <w:r w:rsidRPr="00633D46">
        <w:rPr>
          <w:rFonts w:ascii="Times New Roman" w:hAnsi="Times New Roman"/>
          <w:color w:val="00000A"/>
          <w:spacing w:val="12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пр</w:t>
      </w:r>
      <w:r w:rsidRPr="00633D46">
        <w:rPr>
          <w:rFonts w:ascii="Times New Roman" w:hAnsi="Times New Roman"/>
          <w:color w:val="00000A"/>
          <w:spacing w:val="-5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ме</w:t>
      </w:r>
      <w:r w:rsidRPr="00633D46">
        <w:rPr>
          <w:rFonts w:ascii="Times New Roman" w:hAnsi="Times New Roman"/>
          <w:color w:val="00000A"/>
          <w:spacing w:val="-5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z w:val="28"/>
          <w:szCs w:val="28"/>
        </w:rPr>
        <w:t>ов</w:t>
      </w:r>
      <w:r w:rsidRPr="00633D46">
        <w:rPr>
          <w:rFonts w:ascii="Times New Roman" w:hAnsi="Times New Roman"/>
          <w:color w:val="00000A"/>
          <w:spacing w:val="8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б</w:t>
      </w:r>
      <w:r w:rsidRPr="00633D46">
        <w:rPr>
          <w:rFonts w:ascii="Times New Roman" w:hAnsi="Times New Roman"/>
          <w:color w:val="00000A"/>
          <w:sz w:val="28"/>
          <w:szCs w:val="28"/>
        </w:rPr>
        <w:t>ы</w:t>
      </w:r>
      <w:r w:rsidRPr="00633D46">
        <w:rPr>
          <w:rFonts w:ascii="Times New Roman" w:hAnsi="Times New Roman"/>
          <w:color w:val="00000A"/>
          <w:spacing w:val="3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pacing w:val="1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z w:val="28"/>
          <w:szCs w:val="28"/>
        </w:rPr>
        <w:t>,</w:t>
      </w:r>
      <w:r w:rsidRPr="00633D46">
        <w:rPr>
          <w:rFonts w:ascii="Times New Roman" w:hAnsi="Times New Roman"/>
          <w:color w:val="00000A"/>
          <w:spacing w:val="12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ор</w:t>
      </w:r>
      <w:r w:rsidRPr="00633D46">
        <w:rPr>
          <w:rFonts w:ascii="Times New Roman" w:hAnsi="Times New Roman"/>
          <w:color w:val="00000A"/>
          <w:spacing w:val="-26"/>
          <w:sz w:val="28"/>
          <w:szCs w:val="28"/>
        </w:rPr>
        <w:t>у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ий</w:t>
      </w:r>
      <w:r w:rsidRPr="00633D46">
        <w:rPr>
          <w:rFonts w:ascii="Times New Roman" w:hAnsi="Times New Roman"/>
          <w:color w:val="00000A"/>
          <w:spacing w:val="11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7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z w:val="28"/>
          <w:szCs w:val="28"/>
        </w:rPr>
        <w:t>р</w:t>
      </w:r>
      <w:r w:rsidRPr="00633D46">
        <w:rPr>
          <w:rFonts w:ascii="Times New Roman" w:hAnsi="Times New Roman"/>
          <w:color w:val="00000A"/>
          <w:spacing w:val="-26"/>
          <w:sz w:val="28"/>
          <w:szCs w:val="28"/>
        </w:rPr>
        <w:t>у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pacing w:val="1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z w:val="28"/>
          <w:szCs w:val="28"/>
        </w:rPr>
        <w:t>,</w:t>
      </w:r>
      <w:r w:rsidRPr="00633D46">
        <w:rPr>
          <w:rFonts w:ascii="Times New Roman" w:hAnsi="Times New Roman"/>
          <w:color w:val="00000A"/>
          <w:spacing w:val="12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-17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z w:val="28"/>
          <w:szCs w:val="28"/>
        </w:rPr>
        <w:t>с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pacing w:val="-8"/>
          <w:sz w:val="28"/>
          <w:szCs w:val="28"/>
        </w:rPr>
        <w:t>ю</w:t>
      </w:r>
      <w:r w:rsidRPr="00633D46">
        <w:rPr>
          <w:rFonts w:ascii="Times New Roman" w:hAnsi="Times New Roman"/>
          <w:color w:val="00000A"/>
          <w:sz w:val="28"/>
          <w:szCs w:val="28"/>
        </w:rPr>
        <w:t>м</w:t>
      </w:r>
      <w:r w:rsidRPr="00633D46">
        <w:rPr>
          <w:rFonts w:ascii="Times New Roman" w:hAnsi="Times New Roman"/>
          <w:color w:val="00000A"/>
          <w:spacing w:val="1"/>
          <w:sz w:val="28"/>
          <w:szCs w:val="28"/>
        </w:rPr>
        <w:t>ы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)</w:t>
      </w:r>
      <w:r w:rsidRPr="00633D46">
        <w:rPr>
          <w:rFonts w:ascii="Times New Roman" w:hAnsi="Times New Roman"/>
          <w:color w:val="00000A"/>
          <w:sz w:val="28"/>
          <w:szCs w:val="28"/>
        </w:rPr>
        <w:t>.</w:t>
      </w:r>
    </w:p>
    <w:p w:rsidR="008D3FE3" w:rsidRPr="00633D46" w:rsidRDefault="008D3FE3" w:rsidP="008D3FE3">
      <w:pPr>
        <w:pStyle w:val="a6"/>
        <w:kinsoku w:val="0"/>
        <w:overflowPunct w:val="0"/>
        <w:spacing w:line="240" w:lineRule="auto"/>
        <w:ind w:right="109"/>
        <w:jc w:val="both"/>
        <w:rPr>
          <w:rFonts w:ascii="Times New Roman" w:hAnsi="Times New Roman"/>
          <w:color w:val="00000A"/>
          <w:sz w:val="28"/>
          <w:szCs w:val="28"/>
        </w:rPr>
      </w:pPr>
      <w:r w:rsidRPr="00633D46">
        <w:rPr>
          <w:rFonts w:ascii="Times New Roman" w:hAnsi="Times New Roman"/>
          <w:color w:val="00000A"/>
          <w:sz w:val="28"/>
          <w:szCs w:val="28"/>
        </w:rPr>
        <w:t>Ра</w:t>
      </w:r>
      <w:r w:rsidRPr="00633D46">
        <w:rPr>
          <w:rFonts w:ascii="Times New Roman" w:hAnsi="Times New Roman"/>
          <w:color w:val="00000A"/>
          <w:spacing w:val="5"/>
          <w:sz w:val="28"/>
          <w:szCs w:val="28"/>
        </w:rPr>
        <w:t>з</w:t>
      </w:r>
      <w:r w:rsidRPr="00633D46">
        <w:rPr>
          <w:rFonts w:ascii="Times New Roman" w:hAnsi="Times New Roman"/>
          <w:color w:val="00000A"/>
          <w:sz w:val="28"/>
          <w:szCs w:val="28"/>
        </w:rPr>
        <w:t>ноо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б</w:t>
      </w:r>
      <w:r w:rsidRPr="00633D46">
        <w:rPr>
          <w:rFonts w:ascii="Times New Roman" w:hAnsi="Times New Roman"/>
          <w:color w:val="00000A"/>
          <w:sz w:val="28"/>
          <w:szCs w:val="28"/>
        </w:rPr>
        <w:t>разие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ф</w:t>
      </w:r>
      <w:r w:rsidRPr="00633D46">
        <w:rPr>
          <w:rFonts w:ascii="Times New Roman" w:hAnsi="Times New Roman"/>
          <w:color w:val="00000A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р</w:t>
      </w:r>
      <w:r w:rsidRPr="00633D46">
        <w:rPr>
          <w:rFonts w:ascii="Times New Roman" w:hAnsi="Times New Roman"/>
          <w:color w:val="00000A"/>
          <w:sz w:val="28"/>
          <w:szCs w:val="28"/>
        </w:rPr>
        <w:t>м</w:t>
      </w:r>
      <w:r w:rsidRPr="00633D46">
        <w:rPr>
          <w:rFonts w:ascii="Times New Roman" w:hAnsi="Times New Roman"/>
          <w:color w:val="00000A"/>
          <w:spacing w:val="3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pacing w:val="-1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прир</w:t>
      </w:r>
      <w:r w:rsidRPr="00633D46">
        <w:rPr>
          <w:rFonts w:ascii="Times New Roman" w:hAnsi="Times New Roman"/>
          <w:color w:val="00000A"/>
          <w:spacing w:val="-11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-7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z w:val="28"/>
          <w:szCs w:val="28"/>
        </w:rPr>
        <w:t>ак</w:t>
      </w:r>
      <w:r w:rsidRPr="00633D46">
        <w:rPr>
          <w:rFonts w:ascii="Times New Roman" w:hAnsi="Times New Roman"/>
          <w:color w:val="00000A"/>
          <w:spacing w:val="1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1"/>
          <w:sz w:val="28"/>
          <w:szCs w:val="28"/>
        </w:rPr>
        <w:t>с</w:t>
      </w:r>
      <w:r w:rsidRPr="00633D46">
        <w:rPr>
          <w:rFonts w:ascii="Times New Roman" w:hAnsi="Times New Roman"/>
          <w:color w:val="00000A"/>
          <w:sz w:val="28"/>
          <w:szCs w:val="28"/>
        </w:rPr>
        <w:t>н</w:t>
      </w:r>
      <w:r w:rsidRPr="00633D46">
        <w:rPr>
          <w:rFonts w:ascii="Times New Roman" w:hAnsi="Times New Roman"/>
          <w:color w:val="00000A"/>
          <w:spacing w:val="-1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-8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-16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z w:val="28"/>
          <w:szCs w:val="28"/>
        </w:rPr>
        <w:t>ор</w:t>
      </w:r>
      <w:r w:rsidRPr="00633D46">
        <w:rPr>
          <w:rFonts w:ascii="Times New Roman" w:hAnsi="Times New Roman"/>
          <w:color w:val="00000A"/>
          <w:spacing w:val="-10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z w:val="28"/>
          <w:szCs w:val="28"/>
        </w:rPr>
        <w:t>н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ы</w:t>
      </w:r>
      <w:r w:rsidRPr="00633D46">
        <w:rPr>
          <w:rFonts w:ascii="Times New Roman" w:hAnsi="Times New Roman"/>
          <w:color w:val="00000A"/>
          <w:sz w:val="28"/>
          <w:szCs w:val="28"/>
        </w:rPr>
        <w:t>х</w:t>
      </w:r>
      <w:r w:rsidRPr="00633D46">
        <w:rPr>
          <w:rFonts w:ascii="Times New Roman" w:hAnsi="Times New Roman"/>
          <w:color w:val="00000A"/>
          <w:spacing w:val="22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ф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р</w:t>
      </w:r>
      <w:r w:rsidRPr="00633D46">
        <w:rPr>
          <w:rFonts w:ascii="Times New Roman" w:hAnsi="Times New Roman"/>
          <w:color w:val="00000A"/>
          <w:sz w:val="28"/>
          <w:szCs w:val="28"/>
        </w:rPr>
        <w:t>м</w:t>
      </w:r>
      <w:r w:rsidRPr="00633D46">
        <w:rPr>
          <w:rFonts w:ascii="Times New Roman" w:hAnsi="Times New Roman"/>
          <w:color w:val="00000A"/>
          <w:spacing w:val="28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pacing w:val="25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п</w:t>
      </w:r>
      <w:r w:rsidRPr="00633D46">
        <w:rPr>
          <w:rFonts w:ascii="Times New Roman" w:hAnsi="Times New Roman"/>
          <w:color w:val="00000A"/>
          <w:sz w:val="28"/>
          <w:szCs w:val="28"/>
        </w:rPr>
        <w:t>рикла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н</w:t>
      </w: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z w:val="28"/>
          <w:szCs w:val="28"/>
        </w:rPr>
        <w:t>м</w:t>
      </w:r>
      <w:r w:rsidRPr="00633D46">
        <w:rPr>
          <w:rFonts w:ascii="Times New Roman" w:hAnsi="Times New Roman"/>
          <w:color w:val="00000A"/>
          <w:spacing w:val="29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pacing w:val="5"/>
          <w:sz w:val="28"/>
          <w:szCs w:val="28"/>
        </w:rPr>
        <w:t>с</w:t>
      </w:r>
      <w:r w:rsidRPr="00633D46">
        <w:rPr>
          <w:rFonts w:ascii="Times New Roman" w:hAnsi="Times New Roman"/>
          <w:color w:val="00000A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pacing w:val="-7"/>
          <w:sz w:val="28"/>
          <w:szCs w:val="28"/>
        </w:rPr>
        <w:t>у</w:t>
      </w:r>
      <w:r w:rsidRPr="00633D46">
        <w:rPr>
          <w:rFonts w:ascii="Times New Roman" w:hAnsi="Times New Roman"/>
          <w:color w:val="00000A"/>
          <w:sz w:val="28"/>
          <w:szCs w:val="28"/>
        </w:rPr>
        <w:t>сст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28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3"/>
          <w:sz w:val="28"/>
          <w:szCs w:val="28"/>
        </w:rPr>
        <w:t>(</w:t>
      </w:r>
      <w:r w:rsidRPr="00633D46">
        <w:rPr>
          <w:rFonts w:ascii="Times New Roman" w:hAnsi="Times New Roman"/>
          <w:color w:val="00000A"/>
          <w:sz w:val="28"/>
          <w:szCs w:val="28"/>
        </w:rPr>
        <w:t>ц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-1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z w:val="28"/>
          <w:szCs w:val="28"/>
        </w:rPr>
        <w:t>ы,</w:t>
      </w:r>
      <w:r w:rsidRPr="00633D46">
        <w:rPr>
          <w:rFonts w:ascii="Times New Roman" w:hAnsi="Times New Roman"/>
          <w:color w:val="00000A"/>
          <w:spacing w:val="29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раскра</w:t>
      </w:r>
      <w:r w:rsidRPr="00633D46">
        <w:rPr>
          <w:rFonts w:ascii="Times New Roman" w:hAnsi="Times New Roman"/>
          <w:color w:val="00000A"/>
          <w:spacing w:val="8"/>
          <w:sz w:val="28"/>
          <w:szCs w:val="28"/>
        </w:rPr>
        <w:t>с</w:t>
      </w:r>
      <w:r w:rsidRPr="00633D46">
        <w:rPr>
          <w:rFonts w:ascii="Times New Roman" w:hAnsi="Times New Roman"/>
          <w:color w:val="00000A"/>
          <w:spacing w:val="-7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pacing w:val="28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б</w:t>
      </w:r>
      <w:r w:rsidRPr="00633D46">
        <w:rPr>
          <w:rFonts w:ascii="Times New Roman" w:hAnsi="Times New Roman"/>
          <w:color w:val="00000A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pacing w:val="3"/>
          <w:sz w:val="28"/>
          <w:szCs w:val="28"/>
        </w:rPr>
        <w:t>б</w:t>
      </w:r>
      <w:r w:rsidRPr="00633D46">
        <w:rPr>
          <w:rFonts w:ascii="Times New Roman" w:hAnsi="Times New Roman"/>
          <w:color w:val="00000A"/>
          <w:spacing w:val="-11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z w:val="28"/>
          <w:szCs w:val="28"/>
        </w:rPr>
        <w:t>че</w:t>
      </w:r>
      <w:r w:rsidRPr="00633D46">
        <w:rPr>
          <w:rFonts w:ascii="Times New Roman" w:hAnsi="Times New Roman"/>
          <w:color w:val="00000A"/>
          <w:spacing w:val="-1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z w:val="28"/>
          <w:szCs w:val="28"/>
        </w:rPr>
        <w:t>,</w:t>
      </w:r>
      <w:r w:rsidRPr="00633D4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п</w:t>
      </w:r>
      <w:r w:rsidRPr="00633D46">
        <w:rPr>
          <w:rFonts w:ascii="Times New Roman" w:hAnsi="Times New Roman"/>
          <w:color w:val="00000A"/>
          <w:spacing w:val="1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z w:val="28"/>
          <w:szCs w:val="28"/>
        </w:rPr>
        <w:t>репле</w:t>
      </w:r>
      <w:r w:rsidRPr="00633D46">
        <w:rPr>
          <w:rFonts w:ascii="Times New Roman" w:hAnsi="Times New Roman"/>
          <w:color w:val="00000A"/>
          <w:spacing w:val="1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z w:val="28"/>
          <w:szCs w:val="28"/>
        </w:rPr>
        <w:t>ение</w:t>
      </w:r>
      <w:r w:rsidRPr="00633D46">
        <w:rPr>
          <w:rFonts w:ascii="Times New Roman" w:hAnsi="Times New Roman"/>
          <w:color w:val="00000A"/>
          <w:spacing w:val="38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pacing w:val="6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тв</w:t>
      </w:r>
      <w:r w:rsidRPr="00633D46">
        <w:rPr>
          <w:rFonts w:ascii="Times New Roman" w:hAnsi="Times New Roman"/>
          <w:color w:val="00000A"/>
          <w:spacing w:val="1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z w:val="28"/>
          <w:szCs w:val="28"/>
        </w:rPr>
        <w:t>й</w:t>
      </w:r>
      <w:r w:rsidRPr="00633D46">
        <w:rPr>
          <w:rFonts w:ascii="Times New Roman" w:hAnsi="Times New Roman"/>
          <w:color w:val="00000A"/>
          <w:spacing w:val="36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ере</w:t>
      </w:r>
      <w:r w:rsidRPr="00633D46">
        <w:rPr>
          <w:rFonts w:ascii="Times New Roman" w:hAnsi="Times New Roman"/>
          <w:color w:val="00000A"/>
          <w:spacing w:val="5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pacing w:val="-3"/>
          <w:sz w:val="28"/>
          <w:szCs w:val="28"/>
        </w:rPr>
        <w:t>ь</w:t>
      </w:r>
      <w:r w:rsidRPr="00633D46">
        <w:rPr>
          <w:rFonts w:ascii="Times New Roman" w:hAnsi="Times New Roman"/>
          <w:color w:val="00000A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-1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z w:val="28"/>
          <w:szCs w:val="28"/>
        </w:rPr>
        <w:t>,</w:t>
      </w:r>
      <w:r w:rsidRPr="00633D46">
        <w:rPr>
          <w:rFonts w:ascii="Times New Roman" w:hAnsi="Times New Roman"/>
          <w:color w:val="00000A"/>
          <w:spacing w:val="38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моро</w:t>
      </w:r>
      <w:r w:rsidRPr="00633D46">
        <w:rPr>
          <w:rFonts w:ascii="Times New Roman" w:hAnsi="Times New Roman"/>
          <w:color w:val="00000A"/>
          <w:spacing w:val="6"/>
          <w:sz w:val="28"/>
          <w:szCs w:val="28"/>
        </w:rPr>
        <w:t>з</w:t>
      </w:r>
      <w:r w:rsidRPr="00633D46">
        <w:rPr>
          <w:rFonts w:ascii="Times New Roman" w:hAnsi="Times New Roman"/>
          <w:color w:val="00000A"/>
          <w:sz w:val="28"/>
          <w:szCs w:val="28"/>
        </w:rPr>
        <w:t>ные</w:t>
      </w:r>
      <w:r w:rsidRPr="00633D46">
        <w:rPr>
          <w:rFonts w:ascii="Times New Roman" w:hAnsi="Times New Roman"/>
          <w:color w:val="00000A"/>
          <w:spacing w:val="38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-7"/>
          <w:sz w:val="28"/>
          <w:szCs w:val="28"/>
        </w:rPr>
        <w:t>у</w:t>
      </w:r>
      <w:r w:rsidRPr="00633D46">
        <w:rPr>
          <w:rFonts w:ascii="Times New Roman" w:hAnsi="Times New Roman"/>
          <w:color w:val="00000A"/>
          <w:sz w:val="28"/>
          <w:szCs w:val="28"/>
        </w:rPr>
        <w:t>зо</w:t>
      </w:r>
      <w:r w:rsidRPr="00633D46">
        <w:rPr>
          <w:rFonts w:ascii="Times New Roman" w:hAnsi="Times New Roman"/>
          <w:color w:val="00000A"/>
          <w:spacing w:val="5"/>
          <w:sz w:val="28"/>
          <w:szCs w:val="28"/>
        </w:rPr>
        <w:t>р</w:t>
      </w:r>
      <w:r w:rsidRPr="00633D46">
        <w:rPr>
          <w:rFonts w:ascii="Times New Roman" w:hAnsi="Times New Roman"/>
          <w:color w:val="00000A"/>
          <w:sz w:val="28"/>
          <w:szCs w:val="28"/>
        </w:rPr>
        <w:t>ы</w:t>
      </w:r>
      <w:r w:rsidRPr="00633D46">
        <w:rPr>
          <w:rFonts w:ascii="Times New Roman" w:hAnsi="Times New Roman"/>
          <w:color w:val="00000A"/>
          <w:spacing w:val="36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на</w:t>
      </w:r>
      <w:r w:rsidRPr="00633D46">
        <w:rPr>
          <w:rFonts w:ascii="Times New Roman" w:hAnsi="Times New Roman"/>
          <w:color w:val="00000A"/>
          <w:spacing w:val="37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с</w:t>
      </w:r>
      <w:r w:rsidRPr="00633D46">
        <w:rPr>
          <w:rFonts w:ascii="Times New Roman" w:hAnsi="Times New Roman"/>
          <w:color w:val="00000A"/>
          <w:spacing w:val="-1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z w:val="28"/>
          <w:szCs w:val="28"/>
        </w:rPr>
        <w:t>екл</w:t>
      </w:r>
      <w:r w:rsidRPr="00633D46">
        <w:rPr>
          <w:rFonts w:ascii="Times New Roman" w:hAnsi="Times New Roman"/>
          <w:color w:val="00000A"/>
          <w:spacing w:val="6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z w:val="28"/>
          <w:szCs w:val="28"/>
        </w:rPr>
        <w:t>х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)</w:t>
      </w:r>
      <w:r w:rsidRPr="00633D46">
        <w:rPr>
          <w:rFonts w:ascii="Times New Roman" w:hAnsi="Times New Roman"/>
          <w:color w:val="00000A"/>
          <w:sz w:val="28"/>
          <w:szCs w:val="28"/>
        </w:rPr>
        <w:t>.</w:t>
      </w:r>
    </w:p>
    <w:p w:rsidR="008D3FE3" w:rsidRPr="00633D46" w:rsidRDefault="008D3FE3" w:rsidP="008D3FE3">
      <w:pPr>
        <w:pStyle w:val="a6"/>
        <w:kinsoku w:val="0"/>
        <w:overflowPunct w:val="0"/>
        <w:spacing w:line="240" w:lineRule="auto"/>
        <w:ind w:right="109"/>
        <w:jc w:val="both"/>
        <w:rPr>
          <w:rFonts w:ascii="Times New Roman" w:hAnsi="Times New Roman"/>
          <w:color w:val="00000A"/>
          <w:sz w:val="28"/>
          <w:szCs w:val="28"/>
        </w:rPr>
      </w:pPr>
      <w:r w:rsidRPr="00633D46">
        <w:rPr>
          <w:rFonts w:ascii="Times New Roman" w:hAnsi="Times New Roman"/>
          <w:color w:val="00000A"/>
          <w:sz w:val="28"/>
          <w:szCs w:val="28"/>
        </w:rPr>
        <w:t>С</w:t>
      </w: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z w:val="28"/>
          <w:szCs w:val="28"/>
        </w:rPr>
        <w:t>аз</w:t>
      </w:r>
      <w:r w:rsidRPr="00633D46">
        <w:rPr>
          <w:rFonts w:ascii="Times New Roman" w:hAnsi="Times New Roman"/>
          <w:color w:val="00000A"/>
          <w:spacing w:val="-9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ч</w:t>
      </w:r>
      <w:r w:rsidRPr="00633D46">
        <w:rPr>
          <w:rFonts w:ascii="Times New Roman" w:hAnsi="Times New Roman"/>
          <w:color w:val="00000A"/>
          <w:sz w:val="28"/>
          <w:szCs w:val="28"/>
        </w:rPr>
        <w:t>ные</w:t>
      </w:r>
      <w:r w:rsidRPr="00633D46">
        <w:rPr>
          <w:rFonts w:ascii="Times New Roman" w:hAnsi="Times New Roman"/>
          <w:color w:val="00000A"/>
          <w:w w:val="99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б</w:t>
      </w:r>
      <w:r w:rsidRPr="00633D46">
        <w:rPr>
          <w:rFonts w:ascii="Times New Roman" w:hAnsi="Times New Roman"/>
          <w:color w:val="00000A"/>
          <w:sz w:val="28"/>
          <w:szCs w:val="28"/>
        </w:rPr>
        <w:t>разы</w:t>
      </w:r>
      <w:r w:rsidRPr="00633D46">
        <w:rPr>
          <w:rFonts w:ascii="Times New Roman" w:hAnsi="Times New Roman"/>
          <w:color w:val="00000A"/>
          <w:spacing w:val="12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pacing w:val="9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нар</w:t>
      </w:r>
      <w:r w:rsidRPr="00633D46">
        <w:rPr>
          <w:rFonts w:ascii="Times New Roman" w:hAnsi="Times New Roman"/>
          <w:color w:val="00000A"/>
          <w:spacing w:val="-10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ной</w:t>
      </w:r>
      <w:r w:rsidRPr="00633D46">
        <w:rPr>
          <w:rFonts w:ascii="Times New Roman" w:hAnsi="Times New Roman"/>
          <w:color w:val="00000A"/>
          <w:spacing w:val="11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pacing w:val="-22"/>
          <w:sz w:val="28"/>
          <w:szCs w:val="28"/>
        </w:rPr>
        <w:t>у</w:t>
      </w:r>
      <w:r w:rsidRPr="00633D46">
        <w:rPr>
          <w:rFonts w:ascii="Times New Roman" w:hAnsi="Times New Roman"/>
          <w:color w:val="00000A"/>
          <w:spacing w:val="5"/>
          <w:sz w:val="28"/>
          <w:szCs w:val="28"/>
        </w:rPr>
        <w:t>л</w:t>
      </w:r>
      <w:r w:rsidRPr="00633D46">
        <w:rPr>
          <w:rFonts w:ascii="Times New Roman" w:hAnsi="Times New Roman"/>
          <w:color w:val="00000A"/>
          <w:spacing w:val="-8"/>
          <w:sz w:val="28"/>
          <w:szCs w:val="28"/>
        </w:rPr>
        <w:t>ь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pacing w:val="-7"/>
          <w:sz w:val="28"/>
          <w:szCs w:val="28"/>
        </w:rPr>
        <w:t>у</w:t>
      </w:r>
      <w:r w:rsidRPr="00633D46">
        <w:rPr>
          <w:rFonts w:ascii="Times New Roman" w:hAnsi="Times New Roman"/>
          <w:color w:val="00000A"/>
          <w:sz w:val="28"/>
          <w:szCs w:val="28"/>
        </w:rPr>
        <w:t>ре</w:t>
      </w:r>
      <w:r w:rsidRPr="00633D46">
        <w:rPr>
          <w:rFonts w:ascii="Times New Roman" w:hAnsi="Times New Roman"/>
          <w:color w:val="00000A"/>
          <w:spacing w:val="12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pacing w:val="11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pacing w:val="-16"/>
          <w:sz w:val="28"/>
          <w:szCs w:val="28"/>
        </w:rPr>
        <w:t>к</w:t>
      </w:r>
      <w:r w:rsidRPr="00633D46">
        <w:rPr>
          <w:rFonts w:ascii="Times New Roman" w:hAnsi="Times New Roman"/>
          <w:color w:val="00000A"/>
          <w:sz w:val="28"/>
          <w:szCs w:val="28"/>
        </w:rPr>
        <w:t>ор</w:t>
      </w:r>
      <w:r w:rsidRPr="00633D46">
        <w:rPr>
          <w:rFonts w:ascii="Times New Roman" w:hAnsi="Times New Roman"/>
          <w:color w:val="00000A"/>
          <w:spacing w:val="-10"/>
          <w:sz w:val="28"/>
          <w:szCs w:val="28"/>
        </w:rPr>
        <w:t>а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т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z w:val="28"/>
          <w:szCs w:val="28"/>
        </w:rPr>
        <w:t>н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-</w:t>
      </w:r>
      <w:r w:rsidRPr="00633D46">
        <w:rPr>
          <w:rFonts w:ascii="Times New Roman" w:hAnsi="Times New Roman"/>
          <w:color w:val="00000A"/>
          <w:sz w:val="28"/>
          <w:szCs w:val="28"/>
        </w:rPr>
        <w:t>пр</w:t>
      </w:r>
      <w:r w:rsidRPr="00633D46">
        <w:rPr>
          <w:rFonts w:ascii="Times New Roman" w:hAnsi="Times New Roman"/>
          <w:color w:val="00000A"/>
          <w:spacing w:val="4"/>
          <w:sz w:val="28"/>
          <w:szCs w:val="28"/>
        </w:rPr>
        <w:t>и</w:t>
      </w:r>
      <w:r w:rsidRPr="00633D46">
        <w:rPr>
          <w:rFonts w:ascii="Times New Roman" w:hAnsi="Times New Roman"/>
          <w:color w:val="00000A"/>
          <w:sz w:val="28"/>
          <w:szCs w:val="28"/>
        </w:rPr>
        <w:t>кла</w:t>
      </w:r>
      <w:r w:rsidRPr="00633D46">
        <w:rPr>
          <w:rFonts w:ascii="Times New Roman" w:hAnsi="Times New Roman"/>
          <w:color w:val="00000A"/>
          <w:spacing w:val="2"/>
          <w:sz w:val="28"/>
          <w:szCs w:val="28"/>
        </w:rPr>
        <w:t>д</w:t>
      </w:r>
      <w:r w:rsidRPr="00633D46">
        <w:rPr>
          <w:rFonts w:ascii="Times New Roman" w:hAnsi="Times New Roman"/>
          <w:color w:val="00000A"/>
          <w:sz w:val="28"/>
          <w:szCs w:val="28"/>
        </w:rPr>
        <w:t>н</w:t>
      </w: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о</w:t>
      </w:r>
      <w:r w:rsidRPr="00633D46">
        <w:rPr>
          <w:rFonts w:ascii="Times New Roman" w:hAnsi="Times New Roman"/>
          <w:color w:val="00000A"/>
          <w:sz w:val="28"/>
          <w:szCs w:val="28"/>
        </w:rPr>
        <w:t>м</w:t>
      </w:r>
      <w:r w:rsidRPr="00633D46">
        <w:rPr>
          <w:rFonts w:ascii="Times New Roman" w:hAnsi="Times New Roman"/>
          <w:color w:val="00000A"/>
          <w:spacing w:val="12"/>
          <w:sz w:val="28"/>
          <w:szCs w:val="28"/>
        </w:rPr>
        <w:t xml:space="preserve"> </w:t>
      </w:r>
      <w:r w:rsidRPr="00633D46">
        <w:rPr>
          <w:rFonts w:ascii="Times New Roman" w:hAnsi="Times New Roman"/>
          <w:color w:val="00000A"/>
          <w:sz w:val="28"/>
          <w:szCs w:val="28"/>
        </w:rPr>
        <w:t>иск</w:t>
      </w:r>
      <w:r w:rsidRPr="00633D46">
        <w:rPr>
          <w:rFonts w:ascii="Times New Roman" w:hAnsi="Times New Roman"/>
          <w:color w:val="00000A"/>
          <w:spacing w:val="-6"/>
          <w:sz w:val="28"/>
          <w:szCs w:val="28"/>
        </w:rPr>
        <w:t>у</w:t>
      </w:r>
      <w:r w:rsidRPr="00633D46">
        <w:rPr>
          <w:rFonts w:ascii="Times New Roman" w:hAnsi="Times New Roman"/>
          <w:color w:val="00000A"/>
          <w:sz w:val="28"/>
          <w:szCs w:val="28"/>
        </w:rPr>
        <w:t>сст</w:t>
      </w:r>
      <w:r w:rsidRPr="00633D46">
        <w:rPr>
          <w:rFonts w:ascii="Times New Roman" w:hAnsi="Times New Roman"/>
          <w:color w:val="00000A"/>
          <w:spacing w:val="-2"/>
          <w:sz w:val="28"/>
          <w:szCs w:val="28"/>
        </w:rPr>
        <w:t>в</w:t>
      </w:r>
      <w:r w:rsidRPr="00633D46">
        <w:rPr>
          <w:rFonts w:ascii="Times New Roman" w:hAnsi="Times New Roman"/>
          <w:color w:val="00000A"/>
          <w:spacing w:val="1"/>
          <w:sz w:val="28"/>
          <w:szCs w:val="28"/>
        </w:rPr>
        <w:t>е</w:t>
      </w:r>
      <w:r w:rsidRPr="00633D46">
        <w:rPr>
          <w:rFonts w:ascii="Times New Roman" w:hAnsi="Times New Roman"/>
          <w:color w:val="00000A"/>
          <w:sz w:val="28"/>
          <w:szCs w:val="28"/>
        </w:rPr>
        <w:t>.</w:t>
      </w:r>
    </w:p>
    <w:p w:rsidR="008D3FE3" w:rsidRDefault="008D3FE3" w:rsidP="008D3FE3">
      <w:pPr>
        <w:pStyle w:val="a6"/>
        <w:kinsoku w:val="0"/>
        <w:overflowPunct w:val="0"/>
        <w:spacing w:line="240" w:lineRule="auto"/>
        <w:ind w:right="1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Художественные промыслы России (Хохлома, Богородские игрушки, Дымковские и каргопольские игрушки и т.д.)</w:t>
      </w:r>
    </w:p>
    <w:p w:rsidR="008D3FE3" w:rsidRDefault="008D3FE3" w:rsidP="008D3FE3">
      <w:pPr>
        <w:pStyle w:val="a6"/>
        <w:kinsoku w:val="0"/>
        <w:overflowPunct w:val="0"/>
        <w:spacing w:line="240" w:lineRule="auto"/>
        <w:ind w:right="1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Плакат. Открытка.</w:t>
      </w:r>
    </w:p>
    <w:p w:rsidR="008D3FE3" w:rsidRDefault="008D3FE3" w:rsidP="008D3FE3">
      <w:pPr>
        <w:pStyle w:val="a6"/>
        <w:kinsoku w:val="0"/>
        <w:overflowPunct w:val="0"/>
        <w:spacing w:line="240" w:lineRule="auto"/>
        <w:ind w:right="1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Крупнейшие музеи мира (Третьяковская галерея, Эрмитаж, Лувр, Прадо, Британский музей, Метрополитен-музей и др.)</w:t>
      </w:r>
    </w:p>
    <w:p w:rsidR="00EA4255" w:rsidRDefault="00EA4255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/>
    <w:p w:rsidR="008D3FE3" w:rsidRDefault="008D3FE3" w:rsidP="008D3F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728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  <w:r>
        <w:rPr>
          <w:rFonts w:ascii="Times New Roman" w:hAnsi="Times New Roman"/>
          <w:b/>
          <w:sz w:val="28"/>
          <w:szCs w:val="28"/>
        </w:rPr>
        <w:t xml:space="preserve"> с</w:t>
      </w:r>
      <w:r w:rsidRPr="00FC3728">
        <w:rPr>
          <w:rFonts w:ascii="Times New Roman" w:hAnsi="Times New Roman"/>
          <w:b/>
          <w:sz w:val="28"/>
          <w:szCs w:val="28"/>
        </w:rPr>
        <w:t xml:space="preserve"> указанием количества часов,</w:t>
      </w:r>
    </w:p>
    <w:p w:rsidR="008D3FE3" w:rsidRDefault="008D3FE3" w:rsidP="008D3F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728">
        <w:rPr>
          <w:rFonts w:ascii="Times New Roman" w:hAnsi="Times New Roman"/>
          <w:b/>
          <w:sz w:val="28"/>
          <w:szCs w:val="28"/>
        </w:rPr>
        <w:t>отводимых на изучение каждой темы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D3FE3" w:rsidRDefault="008D3FE3" w:rsidP="008D3FE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62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7380"/>
        <w:gridCol w:w="2160"/>
      </w:tblGrid>
      <w:tr w:rsidR="008D3FE3" w:rsidRPr="00CF1592" w:rsidTr="00492058">
        <w:tc>
          <w:tcPr>
            <w:tcW w:w="1080" w:type="dxa"/>
            <w:shd w:val="clear" w:color="auto" w:fill="auto"/>
            <w:vAlign w:val="center"/>
          </w:tcPr>
          <w:p w:rsidR="008D3FE3" w:rsidRPr="00CF1592" w:rsidRDefault="008D3FE3" w:rsidP="00492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1592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8D3FE3" w:rsidRPr="00CF1592" w:rsidRDefault="008D3FE3" w:rsidP="00492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1592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8D3FE3" w:rsidRPr="00CF1592" w:rsidRDefault="008D3FE3" w:rsidP="0049205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1592">
              <w:rPr>
                <w:rFonts w:ascii="Times New Roman" w:hAnsi="Times New Roman"/>
                <w:b/>
                <w:sz w:val="28"/>
                <w:szCs w:val="28"/>
              </w:rPr>
              <w:t>Количество часов, отводимых на освоение каждой темы</w:t>
            </w:r>
          </w:p>
        </w:tc>
      </w:tr>
      <w:tr w:rsidR="008D3FE3" w:rsidRPr="00CF1592" w:rsidTr="00492058">
        <w:tc>
          <w:tcPr>
            <w:tcW w:w="1080" w:type="dxa"/>
            <w:shd w:val="clear" w:color="auto" w:fill="auto"/>
          </w:tcPr>
          <w:p w:rsidR="008D3FE3" w:rsidRPr="000442F9" w:rsidRDefault="008D3FE3" w:rsidP="00492058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CF1592" w:rsidRDefault="008D3FE3" w:rsidP="00492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CF1592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  <w:tc>
          <w:tcPr>
            <w:tcW w:w="2160" w:type="dxa"/>
            <w:shd w:val="clear" w:color="auto" w:fill="auto"/>
          </w:tcPr>
          <w:p w:rsidR="008D3FE3" w:rsidRPr="00CF1592" w:rsidRDefault="008D3FE3" w:rsidP="004920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0442F9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1300EF" w:rsidRDefault="008D3FE3" w:rsidP="0049205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300EF">
              <w:rPr>
                <w:rFonts w:ascii="Times New Roman" w:hAnsi="Times New Roman"/>
                <w:color w:val="FF0000"/>
                <w:sz w:val="28"/>
                <w:szCs w:val="28"/>
              </w:rPr>
              <w:t>Рисование с натуры осенних листьев (береза, осина, вяз).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0442F9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1300EF" w:rsidRDefault="008D3FE3" w:rsidP="0049205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300EF">
              <w:rPr>
                <w:rFonts w:ascii="Times New Roman" w:hAnsi="Times New Roman"/>
                <w:color w:val="FF0000"/>
                <w:sz w:val="28"/>
                <w:szCs w:val="28"/>
              </w:rPr>
              <w:t>Рисование с натуры осенних листьев (дуб, клен, рябина).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0442F9" w:rsidRDefault="008D3FE3" w:rsidP="0049205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C561B1" w:rsidRDefault="008D3FE3" w:rsidP="0049205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561B1">
              <w:rPr>
                <w:rFonts w:ascii="Times New Roman" w:hAnsi="Times New Roman"/>
                <w:color w:val="FF0000"/>
                <w:sz w:val="28"/>
                <w:szCs w:val="28"/>
              </w:rPr>
              <w:t>Рисование с натуры ветки дерева с листьями и плодами (ветка рябины).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0442F9" w:rsidRDefault="008D3FE3" w:rsidP="0049205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C561B1" w:rsidRDefault="008D3FE3" w:rsidP="0049205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561B1">
              <w:rPr>
                <w:rFonts w:ascii="Times New Roman" w:hAnsi="Times New Roman"/>
                <w:color w:val="FF0000"/>
                <w:sz w:val="28"/>
                <w:szCs w:val="28"/>
              </w:rPr>
              <w:t>Рисование с натуры ветки дуба с желудями.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RPr="00CF1592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011F67" w:rsidRDefault="008D3FE3" w:rsidP="004920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F67">
              <w:rPr>
                <w:rFonts w:ascii="Times New Roman" w:hAnsi="Times New Roman"/>
                <w:sz w:val="28"/>
                <w:szCs w:val="28"/>
              </w:rPr>
              <w:t>Приемы работы красками «по-мокрому». Рисуем осенний букет.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011F67" w:rsidRDefault="008D3FE3" w:rsidP="004920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F67">
              <w:rPr>
                <w:rFonts w:ascii="Times New Roman" w:hAnsi="Times New Roman"/>
                <w:sz w:val="28"/>
                <w:szCs w:val="28"/>
              </w:rPr>
              <w:t>Оттенки цвета. Рисунок на тему «Золотая осень».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011F6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011F67">
              <w:rPr>
                <w:sz w:val="28"/>
                <w:szCs w:val="28"/>
              </w:rPr>
              <w:t>Пейзаж   как жанр изобразительного искусства. Виды пейзажа. Рисуем осеннее небо.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Художники-пейзажисты (Шишкин, Саврасов). Рисование деревьев по представлению (береза).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Рисование деревьев по представлению (ель, дуб, тополь).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Пейзажи в разные времена года (осень). Рисунок на тему «Дети убирают осенние листья».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Натюрморт – жанр изобразительного искусства. Варианты натюрморта в живописи.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Натюрморт из овощей.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Натюрморт из фруктов.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Выразительные средства, используемые художником. Ф. Решетников «Опять двойка».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Рисунок на тему «Поздняя осень».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Красота вещей вокруг нас. Виды сосудов. Рисование натюрморта с натуры.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Рисование объемного предмета сложной формы (кувшин).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Рисование объемного предмета симметричной формы (ваза).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Аппликация «Натюрморт. Кринка, кувшин, ваза».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Портрет – жанр изобразительного искусства. Выражение лица. Мимика.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Виды портрета. Строение головы. Части лица. Вид спереди.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Портрет человека в профиль.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Портрет любимой мамы (бабушки).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Использование натюрморта в картинах сюжетного содержания. Натюрморт и портрет.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Рисование картины «Мама готовит обед».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Фигура человека. Изготовление из картона (вид спереди).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Изготовление фигуры человека (вид сбоку).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Фигура человека в движении. Зарисовки.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Рисунок на тему «Дети лепят снеговика».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Открытка. Изготовление открытки на Новый год.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Зачем нужна книга? Рисуем обложку книги.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Иллюстрации в книге. Рисуем иллюстрации к «Сказке о царе Салтане».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Художники-иллюстраторы. Лепка иллюстрации к сказке «Маша и медведь».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Рисунок на тему «Зимние развлечения в городе».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Скульптура – вид изобразительного искусства. Виды скульптуры.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80340C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80340C">
              <w:rPr>
                <w:sz w:val="28"/>
                <w:szCs w:val="28"/>
              </w:rPr>
              <w:t>Художники-анималисты. Лепка домашнего животного.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Красная книга. Рисуем белого медведя красками.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Красная книга. Лепка белого медведя.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Рисунок на тему «Покормим птиц».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Плакат. Виды плакатов. Рисуем плакат в защиту природы.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Красная книга. Рисуем аиста.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Правила создания плаката. Плакат по ЗОЖ.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Рисование картины на тему «Я завтракаю».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Рисунок на тему «Наша Армия нас бережет».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Восприятие произведений искусства. Ф. Решетников «Переэкзаменовка».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Открытка на 8 марта в технике «аппликация».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Размер изображений. Рисуем иллюстрации к сказке «Маша и медведь».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Буквица.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Создаем книгу своими руками (делаем макет).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Создаем книгу своими руками (делаем иллюстрации).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Народное творчество. Богородские игрушки, принцип действия.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Дымковские и каргопольские игрушки. Узоры промыслов.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Лепим (рисуем) игрушку «Курочки».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Хохлома. Из истории промысла.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Рисуем хохломские узоры.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Роспись тарелки хохломскими узорами.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Рисунок на тему «Наступает долгожданная весна».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Виды скульптуры по размеру (памятник, монумент, мемориал).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55738" w:rsidP="0061037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80" w:type="dxa"/>
            <w:shd w:val="clear" w:color="auto" w:fill="auto"/>
          </w:tcPr>
          <w:p w:rsidR="008D3FE3" w:rsidRPr="00783C77" w:rsidRDefault="0061037F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Война глазами детей. Открытка на 9 мая.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Рисуем памятник героям Великой отечественной войны.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61037F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Выдающиеся мемориалы России.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8D3FE3" w:rsidP="0049205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Восприятие произведений искусства. К. Маковский «Дети, бегущие от грозы».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FB1386" w:rsidRDefault="00011F67" w:rsidP="00011F67">
            <w:pPr>
              <w:spacing w:after="0" w:line="240" w:lineRule="auto"/>
              <w:ind w:left="720" w:hanging="35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63.</w:t>
            </w: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Музеи мира. Третьяковская галерея.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011F67" w:rsidP="00011F67">
            <w:pPr>
              <w:spacing w:after="0" w:line="240" w:lineRule="auto"/>
              <w:ind w:left="720" w:hanging="3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64.</w:t>
            </w:r>
          </w:p>
        </w:tc>
        <w:tc>
          <w:tcPr>
            <w:tcW w:w="7380" w:type="dxa"/>
            <w:shd w:val="clear" w:color="auto" w:fill="auto"/>
          </w:tcPr>
          <w:p w:rsidR="008D3FE3" w:rsidRPr="00011F6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011F67">
              <w:rPr>
                <w:sz w:val="28"/>
                <w:szCs w:val="28"/>
              </w:rPr>
              <w:t>Музеи мира. Эрмитаж.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011F67" w:rsidP="00011F67">
            <w:pPr>
              <w:spacing w:after="0" w:line="240" w:lineRule="auto"/>
              <w:ind w:left="720" w:hanging="356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1"/>
            <w:r>
              <w:rPr>
                <w:rFonts w:ascii="Times New Roman" w:hAnsi="Times New Roman"/>
                <w:sz w:val="28"/>
                <w:szCs w:val="28"/>
              </w:rPr>
              <w:t>65.</w:t>
            </w:r>
          </w:p>
        </w:tc>
        <w:tc>
          <w:tcPr>
            <w:tcW w:w="7380" w:type="dxa"/>
            <w:shd w:val="clear" w:color="auto" w:fill="auto"/>
          </w:tcPr>
          <w:p w:rsidR="008D3FE3" w:rsidRPr="00783C77" w:rsidRDefault="007A00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Рисунок</w:t>
            </w:r>
            <w:r w:rsidR="008D3FE3" w:rsidRPr="00783C77">
              <w:rPr>
                <w:sz w:val="28"/>
                <w:szCs w:val="28"/>
              </w:rPr>
              <w:t xml:space="preserve"> «Веселое время года – летние каникулы!»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bookmarkEnd w:id="0"/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011F67" w:rsidP="00011F67">
            <w:pPr>
              <w:spacing w:after="0" w:line="240" w:lineRule="auto"/>
              <w:ind w:left="720" w:hanging="3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66.</w:t>
            </w:r>
          </w:p>
        </w:tc>
        <w:tc>
          <w:tcPr>
            <w:tcW w:w="7380" w:type="dxa"/>
            <w:shd w:val="clear" w:color="auto" w:fill="auto"/>
          </w:tcPr>
          <w:p w:rsidR="008D3FE3" w:rsidRPr="00011F6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011F67">
              <w:rPr>
                <w:sz w:val="28"/>
                <w:szCs w:val="28"/>
              </w:rPr>
              <w:t>Крупнейшие  музеи мира (Лувр, Прадо, Британский музей,  Метрополитен-музей и др.)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011F67" w:rsidP="00011F67">
            <w:pPr>
              <w:spacing w:after="0" w:line="240" w:lineRule="auto"/>
              <w:ind w:left="720" w:hanging="3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67.</w:t>
            </w: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Викторина «Народное искусство».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D3FE3" w:rsidTr="00492058">
        <w:tc>
          <w:tcPr>
            <w:tcW w:w="1080" w:type="dxa"/>
            <w:shd w:val="clear" w:color="auto" w:fill="auto"/>
          </w:tcPr>
          <w:p w:rsidR="008D3FE3" w:rsidRPr="00CF1592" w:rsidRDefault="00011F67" w:rsidP="00011F67">
            <w:pPr>
              <w:spacing w:after="0" w:line="240" w:lineRule="auto"/>
              <w:ind w:left="720" w:hanging="3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68.</w:t>
            </w:r>
          </w:p>
        </w:tc>
        <w:tc>
          <w:tcPr>
            <w:tcW w:w="7380" w:type="dxa"/>
            <w:shd w:val="clear" w:color="auto" w:fill="auto"/>
          </w:tcPr>
          <w:p w:rsidR="008D3FE3" w:rsidRPr="00783C77" w:rsidRDefault="008D3FE3" w:rsidP="00492058">
            <w:pPr>
              <w:pStyle w:val="a5"/>
              <w:spacing w:before="0" w:after="0"/>
              <w:ind w:left="-63"/>
              <w:rPr>
                <w:sz w:val="28"/>
                <w:szCs w:val="28"/>
              </w:rPr>
            </w:pPr>
            <w:r w:rsidRPr="00783C77">
              <w:rPr>
                <w:sz w:val="28"/>
                <w:szCs w:val="28"/>
              </w:rPr>
              <w:t>Обобщающий урок за год. Выставка рисунков детей.</w:t>
            </w:r>
          </w:p>
        </w:tc>
        <w:tc>
          <w:tcPr>
            <w:tcW w:w="2160" w:type="dxa"/>
            <w:shd w:val="clear" w:color="auto" w:fill="auto"/>
          </w:tcPr>
          <w:p w:rsidR="008D3FE3" w:rsidRPr="0061037F" w:rsidRDefault="008D3FE3" w:rsidP="0049205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03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8D3FE3" w:rsidRPr="001332DB" w:rsidRDefault="008D3FE3" w:rsidP="008D3FE3">
      <w:pPr>
        <w:kinsoku w:val="0"/>
        <w:overflowPunct w:val="0"/>
        <w:spacing w:after="0" w:line="240" w:lineRule="auto"/>
        <w:rPr>
          <w:rFonts w:ascii="Times New Roman" w:hAnsi="Times New Roman"/>
          <w:sz w:val="28"/>
          <w:szCs w:val="28"/>
        </w:rPr>
        <w:sectPr w:rsidR="008D3FE3" w:rsidRPr="001332DB">
          <w:pgSz w:w="11904" w:h="16840"/>
          <w:pgMar w:top="1040" w:right="740" w:bottom="1000" w:left="1580" w:header="0" w:footer="801" w:gutter="0"/>
          <w:cols w:space="720"/>
          <w:noEndnote/>
        </w:sectPr>
      </w:pPr>
    </w:p>
    <w:p w:rsidR="008D3FE3" w:rsidRDefault="008D3FE3"/>
    <w:sectPr w:rsidR="008D3FE3" w:rsidSect="00EA4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/>
      </w:rPr>
    </w:lvl>
  </w:abstractNum>
  <w:abstractNum w:abstractNumId="6">
    <w:nsid w:val="0000040D"/>
    <w:multiLevelType w:val="multilevel"/>
    <w:tmpl w:val="00000890"/>
    <w:lvl w:ilvl="0">
      <w:start w:val="1"/>
      <w:numFmt w:val="decimal"/>
      <w:lvlText w:val="%1)"/>
      <w:lvlJc w:val="left"/>
      <w:pPr>
        <w:ind w:hanging="303"/>
      </w:pPr>
      <w:rPr>
        <w:rFonts w:ascii="Times New Roman" w:hAnsi="Times New Roman" w:cs="Times New Roman"/>
        <w:b w:val="0"/>
        <w:bCs w:val="0"/>
        <w:color w:val="00000A"/>
        <w:w w:val="99"/>
        <w:sz w:val="28"/>
        <w:szCs w:val="28"/>
      </w:rPr>
    </w:lvl>
    <w:lvl w:ilvl="1">
      <w:start w:val="1"/>
      <w:numFmt w:val="decimal"/>
      <w:lvlText w:val="%2)"/>
      <w:lvlJc w:val="left"/>
      <w:pPr>
        <w:ind w:hanging="303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start w:val="1"/>
      <w:numFmt w:val="decimal"/>
      <w:lvlText w:val="%3)"/>
      <w:lvlJc w:val="left"/>
      <w:pPr>
        <w:ind w:hanging="380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31C0766"/>
    <w:multiLevelType w:val="hybridMultilevel"/>
    <w:tmpl w:val="AAC86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9630CE"/>
    <w:multiLevelType w:val="hybridMultilevel"/>
    <w:tmpl w:val="5644F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EF4A66"/>
    <w:multiLevelType w:val="hybridMultilevel"/>
    <w:tmpl w:val="8488E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AE0F83"/>
    <w:multiLevelType w:val="hybridMultilevel"/>
    <w:tmpl w:val="AB6E2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2F653F"/>
    <w:multiLevelType w:val="hybridMultilevel"/>
    <w:tmpl w:val="C206E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516BDC"/>
    <w:multiLevelType w:val="hybridMultilevel"/>
    <w:tmpl w:val="668EC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CA2D5A"/>
    <w:multiLevelType w:val="hybridMultilevel"/>
    <w:tmpl w:val="F49C8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724355"/>
    <w:multiLevelType w:val="hybridMultilevel"/>
    <w:tmpl w:val="CE0E7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2F76AE"/>
    <w:multiLevelType w:val="hybridMultilevel"/>
    <w:tmpl w:val="B2A6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3E7C29"/>
    <w:multiLevelType w:val="hybridMultilevel"/>
    <w:tmpl w:val="CA20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D53E6E"/>
    <w:multiLevelType w:val="hybridMultilevel"/>
    <w:tmpl w:val="BC34A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0569EB"/>
    <w:multiLevelType w:val="hybridMultilevel"/>
    <w:tmpl w:val="E774F6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5A217993"/>
    <w:multiLevelType w:val="hybridMultilevel"/>
    <w:tmpl w:val="F6DA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2B2319"/>
    <w:multiLevelType w:val="hybridMultilevel"/>
    <w:tmpl w:val="BC7C9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CE5EA2"/>
    <w:multiLevelType w:val="hybridMultilevel"/>
    <w:tmpl w:val="0520F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00CBE"/>
    <w:multiLevelType w:val="hybridMultilevel"/>
    <w:tmpl w:val="ED36E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2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11"/>
  </w:num>
  <w:num w:numId="9">
    <w:abstractNumId w:val="0"/>
  </w:num>
  <w:num w:numId="10">
    <w:abstractNumId w:val="5"/>
  </w:num>
  <w:num w:numId="11">
    <w:abstractNumId w:val="15"/>
  </w:num>
  <w:num w:numId="12">
    <w:abstractNumId w:val="9"/>
  </w:num>
  <w:num w:numId="13">
    <w:abstractNumId w:val="20"/>
  </w:num>
  <w:num w:numId="14">
    <w:abstractNumId w:val="8"/>
  </w:num>
  <w:num w:numId="15">
    <w:abstractNumId w:val="21"/>
  </w:num>
  <w:num w:numId="16">
    <w:abstractNumId w:val="22"/>
  </w:num>
  <w:num w:numId="17">
    <w:abstractNumId w:val="17"/>
  </w:num>
  <w:num w:numId="18">
    <w:abstractNumId w:val="14"/>
  </w:num>
  <w:num w:numId="19">
    <w:abstractNumId w:val="13"/>
  </w:num>
  <w:num w:numId="20">
    <w:abstractNumId w:val="16"/>
  </w:num>
  <w:num w:numId="21">
    <w:abstractNumId w:val="6"/>
  </w:num>
  <w:num w:numId="22">
    <w:abstractNumId w:val="10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FE3"/>
    <w:rsid w:val="000002E2"/>
    <w:rsid w:val="00001159"/>
    <w:rsid w:val="00011F67"/>
    <w:rsid w:val="000175F3"/>
    <w:rsid w:val="0003161A"/>
    <w:rsid w:val="000442F9"/>
    <w:rsid w:val="00046E3B"/>
    <w:rsid w:val="00050643"/>
    <w:rsid w:val="00053407"/>
    <w:rsid w:val="00090FE7"/>
    <w:rsid w:val="000956FD"/>
    <w:rsid w:val="000A2A56"/>
    <w:rsid w:val="000A4AF8"/>
    <w:rsid w:val="000A5D71"/>
    <w:rsid w:val="000B3BC9"/>
    <w:rsid w:val="000C7A88"/>
    <w:rsid w:val="000D140A"/>
    <w:rsid w:val="000D390C"/>
    <w:rsid w:val="000E0162"/>
    <w:rsid w:val="00104B0A"/>
    <w:rsid w:val="00123B22"/>
    <w:rsid w:val="001300EF"/>
    <w:rsid w:val="00131A67"/>
    <w:rsid w:val="00135D5A"/>
    <w:rsid w:val="00147A70"/>
    <w:rsid w:val="00153EDB"/>
    <w:rsid w:val="00154EAE"/>
    <w:rsid w:val="00157629"/>
    <w:rsid w:val="00157CE5"/>
    <w:rsid w:val="00160944"/>
    <w:rsid w:val="001761C6"/>
    <w:rsid w:val="00195824"/>
    <w:rsid w:val="001A0885"/>
    <w:rsid w:val="001A75FD"/>
    <w:rsid w:val="001D18BF"/>
    <w:rsid w:val="001E48AC"/>
    <w:rsid w:val="001F351E"/>
    <w:rsid w:val="00207218"/>
    <w:rsid w:val="00211003"/>
    <w:rsid w:val="00211DA4"/>
    <w:rsid w:val="002179EB"/>
    <w:rsid w:val="002257B5"/>
    <w:rsid w:val="00225C02"/>
    <w:rsid w:val="00245BAB"/>
    <w:rsid w:val="00252684"/>
    <w:rsid w:val="0026405F"/>
    <w:rsid w:val="0026610E"/>
    <w:rsid w:val="00282D8A"/>
    <w:rsid w:val="00285FFB"/>
    <w:rsid w:val="00287D92"/>
    <w:rsid w:val="00292B08"/>
    <w:rsid w:val="002A4B6D"/>
    <w:rsid w:val="002C0E3F"/>
    <w:rsid w:val="002E5781"/>
    <w:rsid w:val="002F4F0B"/>
    <w:rsid w:val="00325D57"/>
    <w:rsid w:val="00365D74"/>
    <w:rsid w:val="00374F79"/>
    <w:rsid w:val="003929C3"/>
    <w:rsid w:val="003C574F"/>
    <w:rsid w:val="003E702E"/>
    <w:rsid w:val="003F0CC9"/>
    <w:rsid w:val="003F37EB"/>
    <w:rsid w:val="004002FD"/>
    <w:rsid w:val="00411FDF"/>
    <w:rsid w:val="00422561"/>
    <w:rsid w:val="00435719"/>
    <w:rsid w:val="00450D2E"/>
    <w:rsid w:val="0045478F"/>
    <w:rsid w:val="0045739D"/>
    <w:rsid w:val="0046315A"/>
    <w:rsid w:val="00471C65"/>
    <w:rsid w:val="00472438"/>
    <w:rsid w:val="00482882"/>
    <w:rsid w:val="00497AED"/>
    <w:rsid w:val="004A3BE7"/>
    <w:rsid w:val="004A5A38"/>
    <w:rsid w:val="004B61ED"/>
    <w:rsid w:val="004C12A3"/>
    <w:rsid w:val="004E37F0"/>
    <w:rsid w:val="004F309B"/>
    <w:rsid w:val="004F5D5F"/>
    <w:rsid w:val="004F7A59"/>
    <w:rsid w:val="00512162"/>
    <w:rsid w:val="0053313F"/>
    <w:rsid w:val="00542DD4"/>
    <w:rsid w:val="00544C38"/>
    <w:rsid w:val="00547008"/>
    <w:rsid w:val="00552F60"/>
    <w:rsid w:val="0059026E"/>
    <w:rsid w:val="00597949"/>
    <w:rsid w:val="005C1FB4"/>
    <w:rsid w:val="005C56AF"/>
    <w:rsid w:val="005F13CE"/>
    <w:rsid w:val="00610330"/>
    <w:rsid w:val="0061037F"/>
    <w:rsid w:val="00612F07"/>
    <w:rsid w:val="00613351"/>
    <w:rsid w:val="00624342"/>
    <w:rsid w:val="006302B8"/>
    <w:rsid w:val="006379F1"/>
    <w:rsid w:val="0065046C"/>
    <w:rsid w:val="00651AB8"/>
    <w:rsid w:val="0067541F"/>
    <w:rsid w:val="00697DDC"/>
    <w:rsid w:val="006B6291"/>
    <w:rsid w:val="006C5C4E"/>
    <w:rsid w:val="006D03EE"/>
    <w:rsid w:val="006D2FA7"/>
    <w:rsid w:val="006F1803"/>
    <w:rsid w:val="006F637C"/>
    <w:rsid w:val="007175D0"/>
    <w:rsid w:val="007267EE"/>
    <w:rsid w:val="00727A86"/>
    <w:rsid w:val="0073529A"/>
    <w:rsid w:val="00743BCC"/>
    <w:rsid w:val="0076432A"/>
    <w:rsid w:val="00764EA4"/>
    <w:rsid w:val="00765540"/>
    <w:rsid w:val="00767F15"/>
    <w:rsid w:val="007816E7"/>
    <w:rsid w:val="00783C77"/>
    <w:rsid w:val="00786322"/>
    <w:rsid w:val="007908A8"/>
    <w:rsid w:val="007A00E3"/>
    <w:rsid w:val="007A1BA3"/>
    <w:rsid w:val="007A4BEB"/>
    <w:rsid w:val="007C089E"/>
    <w:rsid w:val="007F372C"/>
    <w:rsid w:val="008011DD"/>
    <w:rsid w:val="00802B09"/>
    <w:rsid w:val="0080340C"/>
    <w:rsid w:val="00805D58"/>
    <w:rsid w:val="008302DB"/>
    <w:rsid w:val="00854667"/>
    <w:rsid w:val="00855738"/>
    <w:rsid w:val="0086231A"/>
    <w:rsid w:val="008635C9"/>
    <w:rsid w:val="008736A7"/>
    <w:rsid w:val="0088653B"/>
    <w:rsid w:val="00890B8B"/>
    <w:rsid w:val="008A0211"/>
    <w:rsid w:val="008C18EF"/>
    <w:rsid w:val="008C4F81"/>
    <w:rsid w:val="008D3FE3"/>
    <w:rsid w:val="008E6B0B"/>
    <w:rsid w:val="00903E1B"/>
    <w:rsid w:val="009108EC"/>
    <w:rsid w:val="009425BB"/>
    <w:rsid w:val="00944109"/>
    <w:rsid w:val="00945076"/>
    <w:rsid w:val="00950ED4"/>
    <w:rsid w:val="00971D66"/>
    <w:rsid w:val="00972EBC"/>
    <w:rsid w:val="00980ADC"/>
    <w:rsid w:val="00996CE3"/>
    <w:rsid w:val="009A3052"/>
    <w:rsid w:val="009B5390"/>
    <w:rsid w:val="009C4AB7"/>
    <w:rsid w:val="009D5171"/>
    <w:rsid w:val="009D63F4"/>
    <w:rsid w:val="009E5EA3"/>
    <w:rsid w:val="009E6D82"/>
    <w:rsid w:val="009F1D24"/>
    <w:rsid w:val="009F1EA4"/>
    <w:rsid w:val="00A01D17"/>
    <w:rsid w:val="00A124A9"/>
    <w:rsid w:val="00A265AE"/>
    <w:rsid w:val="00A41921"/>
    <w:rsid w:val="00A45FBC"/>
    <w:rsid w:val="00A476E5"/>
    <w:rsid w:val="00A71363"/>
    <w:rsid w:val="00A966E6"/>
    <w:rsid w:val="00A97B64"/>
    <w:rsid w:val="00AA15BF"/>
    <w:rsid w:val="00AB1C24"/>
    <w:rsid w:val="00AB254A"/>
    <w:rsid w:val="00AB74E7"/>
    <w:rsid w:val="00B03C06"/>
    <w:rsid w:val="00B15EEE"/>
    <w:rsid w:val="00B2342B"/>
    <w:rsid w:val="00B24ABA"/>
    <w:rsid w:val="00B44771"/>
    <w:rsid w:val="00B46422"/>
    <w:rsid w:val="00B5450E"/>
    <w:rsid w:val="00B7656E"/>
    <w:rsid w:val="00B80F36"/>
    <w:rsid w:val="00B82D66"/>
    <w:rsid w:val="00B91C5A"/>
    <w:rsid w:val="00BA52C5"/>
    <w:rsid w:val="00BC08F1"/>
    <w:rsid w:val="00BC6093"/>
    <w:rsid w:val="00BF39C7"/>
    <w:rsid w:val="00BF4D51"/>
    <w:rsid w:val="00C1491D"/>
    <w:rsid w:val="00C21C83"/>
    <w:rsid w:val="00C239F0"/>
    <w:rsid w:val="00C25A2A"/>
    <w:rsid w:val="00C30E18"/>
    <w:rsid w:val="00C3372A"/>
    <w:rsid w:val="00C35E7E"/>
    <w:rsid w:val="00C44852"/>
    <w:rsid w:val="00C522A0"/>
    <w:rsid w:val="00C52F9E"/>
    <w:rsid w:val="00C561B1"/>
    <w:rsid w:val="00C70506"/>
    <w:rsid w:val="00C77CCB"/>
    <w:rsid w:val="00C927A2"/>
    <w:rsid w:val="00C97A0F"/>
    <w:rsid w:val="00CA6F1D"/>
    <w:rsid w:val="00CE7A05"/>
    <w:rsid w:val="00D06654"/>
    <w:rsid w:val="00D06B4B"/>
    <w:rsid w:val="00D109E5"/>
    <w:rsid w:val="00D14FA7"/>
    <w:rsid w:val="00D22FEE"/>
    <w:rsid w:val="00D318B2"/>
    <w:rsid w:val="00D45C59"/>
    <w:rsid w:val="00D52033"/>
    <w:rsid w:val="00D52223"/>
    <w:rsid w:val="00D53F48"/>
    <w:rsid w:val="00D80184"/>
    <w:rsid w:val="00D82C13"/>
    <w:rsid w:val="00D835E5"/>
    <w:rsid w:val="00D942B5"/>
    <w:rsid w:val="00DA0B8C"/>
    <w:rsid w:val="00DB12A4"/>
    <w:rsid w:val="00DB43D7"/>
    <w:rsid w:val="00DC0B2F"/>
    <w:rsid w:val="00DD4A4B"/>
    <w:rsid w:val="00DD61D6"/>
    <w:rsid w:val="00DE6CC8"/>
    <w:rsid w:val="00E1355E"/>
    <w:rsid w:val="00E25FE8"/>
    <w:rsid w:val="00E27AE0"/>
    <w:rsid w:val="00E337FC"/>
    <w:rsid w:val="00E479B4"/>
    <w:rsid w:val="00E75C7F"/>
    <w:rsid w:val="00EA4255"/>
    <w:rsid w:val="00EA6ECB"/>
    <w:rsid w:val="00EB4BE4"/>
    <w:rsid w:val="00EC01D1"/>
    <w:rsid w:val="00EE2390"/>
    <w:rsid w:val="00EF00A1"/>
    <w:rsid w:val="00EF53FB"/>
    <w:rsid w:val="00EF5D6A"/>
    <w:rsid w:val="00F060F4"/>
    <w:rsid w:val="00F12B9B"/>
    <w:rsid w:val="00F4202C"/>
    <w:rsid w:val="00F64C5B"/>
    <w:rsid w:val="00F76E13"/>
    <w:rsid w:val="00F809B9"/>
    <w:rsid w:val="00F92101"/>
    <w:rsid w:val="00F9348A"/>
    <w:rsid w:val="00FA7A00"/>
    <w:rsid w:val="00FA7A19"/>
    <w:rsid w:val="00FB1386"/>
    <w:rsid w:val="00FB2A62"/>
    <w:rsid w:val="00FD206F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F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qFormat/>
    <w:rsid w:val="008D3FE3"/>
    <w:pPr>
      <w:ind w:left="720"/>
    </w:pPr>
    <w:rPr>
      <w:rFonts w:eastAsia="Calibri"/>
      <w:lang w:eastAsia="en-US"/>
    </w:rPr>
  </w:style>
  <w:style w:type="character" w:customStyle="1" w:styleId="ListParagraphChar">
    <w:name w:val="List Paragraph Char"/>
    <w:link w:val="1"/>
    <w:locked/>
    <w:rsid w:val="008D3FE3"/>
    <w:rPr>
      <w:rFonts w:ascii="Calibri" w:eastAsia="Calibri" w:hAnsi="Calibri" w:cs="Times New Roman"/>
    </w:rPr>
  </w:style>
  <w:style w:type="paragraph" w:styleId="a3">
    <w:name w:val="List Paragraph"/>
    <w:basedOn w:val="a"/>
    <w:uiPriority w:val="34"/>
    <w:qFormat/>
    <w:rsid w:val="008D3FE3"/>
    <w:pPr>
      <w:ind w:left="720"/>
      <w:contextualSpacing/>
    </w:pPr>
  </w:style>
  <w:style w:type="paragraph" w:styleId="a4">
    <w:name w:val="No Spacing"/>
    <w:uiPriority w:val="1"/>
    <w:qFormat/>
    <w:rsid w:val="008D3FE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8D3F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rsid w:val="008D3FE3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3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D3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ragraphStyle">
    <w:name w:val="Paragraph Style"/>
    <w:rsid w:val="008D3F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0">
    <w:name w:val="Обычный (веб)1"/>
    <w:basedOn w:val="a"/>
    <w:rsid w:val="008D3FE3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11">
    <w:name w:val="Без интервала1"/>
    <w:rsid w:val="008D3FE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0">
    <w:name w:val="Без интервала11"/>
    <w:rsid w:val="008D3FE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1"/>
    <w:qFormat/>
    <w:rsid w:val="008D3FE3"/>
    <w:pPr>
      <w:suppressAutoHyphens/>
      <w:spacing w:after="120"/>
    </w:pPr>
    <w:rPr>
      <w:rFonts w:eastAsia="Calibri"/>
      <w:lang w:eastAsia="ar-SA"/>
    </w:rPr>
  </w:style>
  <w:style w:type="character" w:customStyle="1" w:styleId="a7">
    <w:name w:val="Основной текст Знак"/>
    <w:basedOn w:val="a0"/>
    <w:link w:val="a6"/>
    <w:uiPriority w:val="1"/>
    <w:rsid w:val="008D3FE3"/>
    <w:rPr>
      <w:rFonts w:ascii="Calibri" w:eastAsia="Calibri" w:hAnsi="Calibri" w:cs="Times New Roman"/>
      <w:lang w:eastAsia="ar-SA"/>
    </w:rPr>
  </w:style>
  <w:style w:type="paragraph" w:customStyle="1" w:styleId="21">
    <w:name w:val="Абзац списка2"/>
    <w:basedOn w:val="a"/>
    <w:rsid w:val="008D3FE3"/>
    <w:pPr>
      <w:suppressAutoHyphens/>
      <w:ind w:left="720"/>
    </w:pPr>
    <w:rPr>
      <w:lang w:eastAsia="ar-SA"/>
    </w:rPr>
  </w:style>
  <w:style w:type="paragraph" w:customStyle="1" w:styleId="111">
    <w:name w:val="Заголовок 11"/>
    <w:basedOn w:val="a"/>
    <w:uiPriority w:val="1"/>
    <w:qFormat/>
    <w:rsid w:val="008D3FE3"/>
    <w:pPr>
      <w:widowControl w:val="0"/>
      <w:autoSpaceDE w:val="0"/>
      <w:autoSpaceDN w:val="0"/>
      <w:adjustRightInd w:val="0"/>
      <w:spacing w:after="0" w:line="240" w:lineRule="auto"/>
      <w:ind w:left="829"/>
      <w:outlineLvl w:val="0"/>
    </w:pPr>
    <w:rPr>
      <w:rFonts w:ascii="Times New Roman" w:eastAsiaTheme="minorEastAsia" w:hAnsi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8D3FE3"/>
    <w:pPr>
      <w:widowControl w:val="0"/>
      <w:autoSpaceDE w:val="0"/>
      <w:autoSpaceDN w:val="0"/>
      <w:adjustRightInd w:val="0"/>
      <w:spacing w:after="0" w:line="240" w:lineRule="auto"/>
      <w:ind w:left="829"/>
      <w:outlineLvl w:val="1"/>
    </w:pPr>
    <w:rPr>
      <w:rFonts w:ascii="Times New Roman" w:eastAsiaTheme="minorEastAsia" w:hAnsi="Times New Roman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D3F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8D3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D3FE3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D3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D3FE3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4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4A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2540</Words>
  <Characters>14483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Ксю</cp:lastModifiedBy>
  <cp:revision>250</cp:revision>
  <dcterms:created xsi:type="dcterms:W3CDTF">2020-12-03T12:40:00Z</dcterms:created>
  <dcterms:modified xsi:type="dcterms:W3CDTF">2024-09-09T18:24:00Z</dcterms:modified>
</cp:coreProperties>
</file>