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6E9" w:rsidRDefault="00153F06">
      <w:r w:rsidRPr="00153F06">
        <w:rPr>
          <w:noProof/>
          <w:lang w:eastAsia="ru-RU"/>
        </w:rPr>
        <w:drawing>
          <wp:inline distT="0" distB="0" distL="0" distR="0">
            <wp:extent cx="6248982" cy="8362950"/>
            <wp:effectExtent l="0" t="0" r="0" b="0"/>
            <wp:docPr id="1" name="Рисунок 1" descr="C:\Users\20142018\Downloads\ncJVt7zvR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0142018\Downloads\ncJVt7zvRk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3656" cy="8369206"/>
                    </a:xfrm>
                    <a:prstGeom prst="rect">
                      <a:avLst/>
                    </a:prstGeom>
                    <a:noFill/>
                    <a:ln>
                      <a:noFill/>
                    </a:ln>
                  </pic:spPr>
                </pic:pic>
              </a:graphicData>
            </a:graphic>
          </wp:inline>
        </w:drawing>
      </w:r>
    </w:p>
    <w:p w:rsidR="00153F06" w:rsidRDefault="00153F06"/>
    <w:p w:rsidR="00153F06" w:rsidRDefault="00153F06"/>
    <w:p w:rsidR="00153F06" w:rsidRDefault="00153F06"/>
    <w:p w:rsidR="003B280C" w:rsidRDefault="003B280C" w:rsidP="00B73B65">
      <w:pPr>
        <w:spacing w:after="0"/>
        <w:contextualSpacing/>
        <w:jc w:val="center"/>
        <w:rPr>
          <w:rFonts w:ascii="Times New Roman" w:eastAsia="Times New Roman" w:hAnsi="Times New Roman"/>
          <w:b/>
          <w:bCs/>
          <w:color w:val="000000"/>
          <w:sz w:val="28"/>
          <w:szCs w:val="28"/>
          <w:u w:val="single"/>
        </w:rPr>
      </w:pPr>
    </w:p>
    <w:p w:rsidR="003B280C" w:rsidRDefault="003B280C" w:rsidP="00B73B65">
      <w:pPr>
        <w:spacing w:after="0"/>
        <w:contextualSpacing/>
        <w:jc w:val="center"/>
        <w:rPr>
          <w:rFonts w:ascii="Times New Roman" w:eastAsia="Times New Roman" w:hAnsi="Times New Roman"/>
          <w:b/>
          <w:bCs/>
          <w:color w:val="000000"/>
          <w:sz w:val="28"/>
          <w:szCs w:val="28"/>
          <w:u w:val="single"/>
        </w:rPr>
      </w:pPr>
    </w:p>
    <w:p w:rsidR="00B73B65" w:rsidRPr="00DD6D0E" w:rsidRDefault="00B73B65" w:rsidP="00B73B65">
      <w:pPr>
        <w:spacing w:after="0"/>
        <w:contextualSpacing/>
        <w:jc w:val="center"/>
        <w:rPr>
          <w:rFonts w:ascii="Times New Roman" w:eastAsia="Times New Roman" w:hAnsi="Times New Roman"/>
          <w:b/>
          <w:bCs/>
          <w:color w:val="000000"/>
          <w:sz w:val="28"/>
          <w:szCs w:val="28"/>
          <w:u w:val="single"/>
        </w:rPr>
      </w:pPr>
      <w:r w:rsidRPr="00DD6D0E">
        <w:rPr>
          <w:rFonts w:ascii="Times New Roman" w:eastAsia="Times New Roman" w:hAnsi="Times New Roman"/>
          <w:b/>
          <w:bCs/>
          <w:color w:val="000000"/>
          <w:sz w:val="28"/>
          <w:szCs w:val="28"/>
          <w:u w:val="single"/>
        </w:rPr>
        <w:lastRenderedPageBreak/>
        <w:t xml:space="preserve">«Речь и альтернативная коммуникация» </w:t>
      </w:r>
      <w:proofErr w:type="gramStart"/>
      <w:r w:rsidRPr="00DD6D0E">
        <w:rPr>
          <w:rFonts w:ascii="Times New Roman" w:eastAsia="Times New Roman" w:hAnsi="Times New Roman"/>
          <w:b/>
          <w:bCs/>
          <w:color w:val="000000"/>
          <w:sz w:val="28"/>
          <w:szCs w:val="28"/>
          <w:u w:val="single"/>
        </w:rPr>
        <w:t>8  класс</w:t>
      </w:r>
      <w:proofErr w:type="gramEnd"/>
    </w:p>
    <w:p w:rsidR="00B73B65" w:rsidRDefault="00B73B65" w:rsidP="00B73B65">
      <w:pPr>
        <w:spacing w:after="0"/>
        <w:contextualSpacing/>
        <w:rPr>
          <w:rFonts w:ascii="Times New Roman" w:eastAsia="Times New Roman" w:hAnsi="Times New Roman"/>
          <w:b/>
          <w:bCs/>
          <w:color w:val="000000"/>
          <w:sz w:val="24"/>
          <w:szCs w:val="24"/>
          <w:u w:val="single"/>
        </w:rPr>
      </w:pPr>
      <w:r w:rsidRPr="00CA2D55">
        <w:rPr>
          <w:rFonts w:ascii="Times New Roman" w:eastAsia="Times New Roman" w:hAnsi="Times New Roman"/>
          <w:b/>
          <w:bCs/>
          <w:color w:val="000000"/>
          <w:sz w:val="24"/>
          <w:szCs w:val="24"/>
          <w:u w:val="single"/>
        </w:rPr>
        <w:t>Планируемые результаты освоения учебного предмета «Речь и альтернативная коммуникация»</w:t>
      </w:r>
      <w:r>
        <w:rPr>
          <w:rFonts w:ascii="Times New Roman" w:eastAsia="Times New Roman" w:hAnsi="Times New Roman"/>
          <w:b/>
          <w:bCs/>
          <w:color w:val="000000"/>
          <w:sz w:val="24"/>
          <w:szCs w:val="24"/>
          <w:u w:val="single"/>
        </w:rPr>
        <w:t xml:space="preserve"> </w:t>
      </w:r>
      <w:proofErr w:type="gramStart"/>
      <w:r>
        <w:rPr>
          <w:rFonts w:ascii="Times New Roman" w:eastAsia="Times New Roman" w:hAnsi="Times New Roman"/>
          <w:b/>
          <w:bCs/>
          <w:color w:val="000000"/>
          <w:sz w:val="24"/>
          <w:szCs w:val="24"/>
          <w:u w:val="single"/>
        </w:rPr>
        <w:t xml:space="preserve">8 </w:t>
      </w:r>
      <w:r w:rsidRPr="00CA2D55">
        <w:rPr>
          <w:rFonts w:ascii="Times New Roman" w:eastAsia="Times New Roman" w:hAnsi="Times New Roman"/>
          <w:b/>
          <w:bCs/>
          <w:color w:val="000000"/>
          <w:sz w:val="24"/>
          <w:szCs w:val="24"/>
          <w:u w:val="single"/>
        </w:rPr>
        <w:t xml:space="preserve"> класс</w:t>
      </w:r>
      <w:proofErr w:type="gramEnd"/>
    </w:p>
    <w:p w:rsidR="00B73B65" w:rsidRPr="00CA2D55" w:rsidRDefault="00B73B65" w:rsidP="00B73B65">
      <w:pPr>
        <w:spacing w:after="0"/>
        <w:contextualSpacing/>
        <w:rPr>
          <w:rFonts w:ascii="Times New Roman" w:eastAsia="Times New Roman" w:hAnsi="Times New Roman"/>
          <w:b/>
          <w:bCs/>
          <w:color w:val="000000"/>
          <w:sz w:val="24"/>
          <w:szCs w:val="24"/>
          <w:u w:val="single"/>
        </w:rPr>
      </w:pPr>
    </w:p>
    <w:p w:rsidR="00B73B65" w:rsidRDefault="00B73B65" w:rsidP="00B73B65">
      <w:pPr>
        <w:shd w:val="clear" w:color="auto" w:fill="FFFFFF"/>
        <w:spacing w:after="0"/>
        <w:rPr>
          <w:rFonts w:ascii="Times New Roman" w:eastAsia="Times New Roman" w:hAnsi="Times New Roman"/>
          <w:b/>
          <w:color w:val="000000"/>
          <w:sz w:val="24"/>
          <w:szCs w:val="24"/>
        </w:rPr>
      </w:pPr>
      <w:r w:rsidRPr="00B45BED">
        <w:rPr>
          <w:rFonts w:ascii="Times New Roman" w:eastAsia="Times New Roman" w:hAnsi="Times New Roman"/>
          <w:b/>
          <w:color w:val="000000"/>
          <w:sz w:val="24"/>
          <w:szCs w:val="24"/>
        </w:rPr>
        <w:t>Личностные</w:t>
      </w:r>
      <w:r>
        <w:rPr>
          <w:rFonts w:ascii="Times New Roman" w:eastAsia="Times New Roman" w:hAnsi="Times New Roman"/>
          <w:b/>
          <w:color w:val="000000"/>
          <w:sz w:val="24"/>
          <w:szCs w:val="24"/>
        </w:rPr>
        <w:t xml:space="preserve"> результаты</w:t>
      </w:r>
      <w:r w:rsidRPr="00B45BED">
        <w:rPr>
          <w:rFonts w:ascii="Times New Roman" w:eastAsia="Times New Roman" w:hAnsi="Times New Roman"/>
          <w:b/>
          <w:color w:val="000000"/>
          <w:sz w:val="24"/>
          <w:szCs w:val="24"/>
        </w:rPr>
        <w:t xml:space="preserve">: </w:t>
      </w:r>
    </w:p>
    <w:p w:rsidR="00B73B65" w:rsidRPr="00A0444D" w:rsidRDefault="00B73B65" w:rsidP="00B73B65">
      <w:pPr>
        <w:numPr>
          <w:ilvl w:val="0"/>
          <w:numId w:val="1"/>
        </w:numPr>
        <w:shd w:val="clear" w:color="auto" w:fill="FFFFFF"/>
        <w:spacing w:after="0" w:line="276" w:lineRule="auto"/>
        <w:rPr>
          <w:rFonts w:ascii="Times New Roman" w:eastAsia="Times New Roman" w:hAnsi="Times New Roman"/>
          <w:bCs/>
          <w:color w:val="000000"/>
          <w:sz w:val="24"/>
          <w:szCs w:val="24"/>
        </w:rPr>
      </w:pPr>
      <w:r w:rsidRPr="00A0444D">
        <w:rPr>
          <w:rFonts w:ascii="Times New Roman" w:eastAsia="Times New Roman" w:hAnsi="Times New Roman"/>
          <w:bCs/>
          <w:color w:val="000000"/>
          <w:sz w:val="24"/>
          <w:szCs w:val="24"/>
        </w:rPr>
        <w:t>осознание своей принадлежности к определенному полу;</w:t>
      </w:r>
    </w:p>
    <w:p w:rsidR="00B73B65" w:rsidRPr="00A0444D" w:rsidRDefault="00B73B65" w:rsidP="00B73B65">
      <w:pPr>
        <w:numPr>
          <w:ilvl w:val="0"/>
          <w:numId w:val="1"/>
        </w:numPr>
        <w:shd w:val="clear" w:color="auto" w:fill="FFFFFF"/>
        <w:spacing w:after="0" w:line="276" w:lineRule="auto"/>
        <w:rPr>
          <w:rFonts w:ascii="Times New Roman" w:eastAsia="Times New Roman" w:hAnsi="Times New Roman"/>
          <w:bCs/>
          <w:color w:val="000000"/>
          <w:sz w:val="24"/>
          <w:szCs w:val="24"/>
        </w:rPr>
      </w:pPr>
      <w:r w:rsidRPr="00A0444D">
        <w:rPr>
          <w:rFonts w:ascii="Times New Roman" w:eastAsia="Times New Roman" w:hAnsi="Times New Roman"/>
          <w:bCs/>
          <w:color w:val="000000"/>
          <w:sz w:val="24"/>
          <w:szCs w:val="24"/>
        </w:rPr>
        <w:t>социально-эмоциональное участие в процессе общения и совместной деятельности;</w:t>
      </w:r>
    </w:p>
    <w:p w:rsidR="00B73B65" w:rsidRPr="00A0444D" w:rsidRDefault="00B73B65" w:rsidP="00B73B65">
      <w:pPr>
        <w:numPr>
          <w:ilvl w:val="0"/>
          <w:numId w:val="1"/>
        </w:numPr>
        <w:shd w:val="clear" w:color="auto" w:fill="FFFFFF"/>
        <w:spacing w:after="0" w:line="276" w:lineRule="auto"/>
        <w:rPr>
          <w:rFonts w:ascii="Times New Roman" w:eastAsia="Times New Roman" w:hAnsi="Times New Roman"/>
          <w:bCs/>
          <w:color w:val="000000"/>
          <w:sz w:val="24"/>
          <w:szCs w:val="24"/>
        </w:rPr>
      </w:pPr>
      <w:r w:rsidRPr="00A0444D">
        <w:rPr>
          <w:rFonts w:ascii="Times New Roman" w:eastAsia="Times New Roman" w:hAnsi="Times New Roman"/>
          <w:bCs/>
          <w:color w:val="000000"/>
          <w:sz w:val="24"/>
          <w:szCs w:val="24"/>
        </w:rPr>
        <w:t>развитие эмоционально положительного отношения к окружающему миру;</w:t>
      </w:r>
    </w:p>
    <w:p w:rsidR="00B73B65" w:rsidRDefault="00B73B65" w:rsidP="00B73B65">
      <w:pPr>
        <w:numPr>
          <w:ilvl w:val="0"/>
          <w:numId w:val="1"/>
        </w:numPr>
        <w:shd w:val="clear" w:color="auto" w:fill="FFFFFF"/>
        <w:spacing w:after="0" w:line="276" w:lineRule="auto"/>
        <w:rPr>
          <w:rFonts w:ascii="Times New Roman" w:eastAsia="Times New Roman" w:hAnsi="Times New Roman"/>
          <w:bCs/>
          <w:color w:val="000000"/>
          <w:sz w:val="24"/>
          <w:szCs w:val="24"/>
        </w:rPr>
      </w:pPr>
      <w:r w:rsidRPr="00A0444D">
        <w:rPr>
          <w:rFonts w:ascii="Times New Roman" w:eastAsia="Times New Roman" w:hAnsi="Times New Roman"/>
          <w:bCs/>
          <w:color w:val="000000"/>
          <w:sz w:val="24"/>
          <w:szCs w:val="24"/>
        </w:rPr>
        <w:t>освоение доступных социальных ролей, развитие мотивов учебной деятельности;</w:t>
      </w:r>
    </w:p>
    <w:p w:rsidR="00B73B65" w:rsidRDefault="00B73B65" w:rsidP="00B73B65">
      <w:pPr>
        <w:numPr>
          <w:ilvl w:val="0"/>
          <w:numId w:val="1"/>
        </w:numPr>
        <w:shd w:val="clear" w:color="auto" w:fill="FFFFFF"/>
        <w:spacing w:after="0" w:line="276" w:lineRule="auto"/>
        <w:rPr>
          <w:rFonts w:ascii="Times New Roman" w:eastAsia="Times New Roman" w:hAnsi="Times New Roman"/>
          <w:bCs/>
          <w:color w:val="000000"/>
          <w:sz w:val="24"/>
          <w:szCs w:val="24"/>
        </w:rPr>
      </w:pPr>
      <w:r w:rsidRPr="00A0444D">
        <w:rPr>
          <w:rFonts w:ascii="Times New Roman" w:eastAsia="Times New Roman" w:hAnsi="Times New Roman"/>
          <w:bCs/>
          <w:color w:val="000000"/>
          <w:sz w:val="24"/>
          <w:szCs w:val="24"/>
        </w:rPr>
        <w:t>развитие навыков сотрудничества со взрослыми и сверстниками в разных социальных сит</w:t>
      </w:r>
      <w:r>
        <w:rPr>
          <w:rFonts w:ascii="Times New Roman" w:eastAsia="Times New Roman" w:hAnsi="Times New Roman"/>
          <w:bCs/>
          <w:color w:val="000000"/>
          <w:sz w:val="24"/>
          <w:szCs w:val="24"/>
        </w:rPr>
        <w:t>уациях.</w:t>
      </w:r>
    </w:p>
    <w:p w:rsidR="00B73B65" w:rsidRPr="00222821" w:rsidRDefault="00B73B65" w:rsidP="00B73B65">
      <w:pPr>
        <w:shd w:val="clear" w:color="auto" w:fill="FFFFFF"/>
        <w:spacing w:after="0"/>
        <w:rPr>
          <w:rFonts w:ascii="Times New Roman" w:eastAsia="Times New Roman" w:hAnsi="Times New Roman"/>
          <w:b/>
          <w:bCs/>
          <w:color w:val="000000"/>
          <w:sz w:val="24"/>
          <w:szCs w:val="24"/>
        </w:rPr>
      </w:pPr>
      <w:r w:rsidRPr="00A0444D">
        <w:rPr>
          <w:rFonts w:ascii="Times New Roman" w:eastAsia="Times New Roman" w:hAnsi="Times New Roman"/>
          <w:b/>
          <w:bCs/>
          <w:color w:val="000000"/>
          <w:sz w:val="24"/>
          <w:szCs w:val="24"/>
        </w:rPr>
        <w:t>Предметные результаты:</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понимание слов, обозначающих объекты и явления природы, объекты рукотворного мира и деятельность человека;</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понимание обращенной речи, понимание смысла рисунков, фотографий и других графических знаков;</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пользоваться средствами альтернативной коммуникации: жестами, взглядами, коммуникативными таблицами, картинками и др.</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умение использовать средства альтернативной коммуникации в процессе общения: использование предметов, жестов, шумовых, голосовых, </w:t>
      </w:r>
      <w:proofErr w:type="spellStart"/>
      <w:r>
        <w:rPr>
          <w:rFonts w:ascii="Times New Roman" w:eastAsia="Times New Roman" w:hAnsi="Times New Roman"/>
          <w:color w:val="000000"/>
          <w:sz w:val="24"/>
          <w:szCs w:val="24"/>
        </w:rPr>
        <w:t>речеподражательных</w:t>
      </w:r>
      <w:proofErr w:type="spellEnd"/>
      <w:r>
        <w:rPr>
          <w:rFonts w:ascii="Times New Roman" w:eastAsia="Times New Roman" w:hAnsi="Times New Roman"/>
          <w:color w:val="000000"/>
          <w:sz w:val="24"/>
          <w:szCs w:val="24"/>
        </w:rPr>
        <w:t xml:space="preserve"> реакций для выражения индивидуальных потребностей; пользование карточками, картинками путем указания на изображение;</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узнавание (различение) напечатанных слов, обозначающих имена людей, названия хорошо известных предметов и действий;</w:t>
      </w:r>
    </w:p>
    <w:p w:rsidR="00B73B65"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узнавание (различение) образов изученных графем (букв);</w:t>
      </w:r>
    </w:p>
    <w:p w:rsidR="00B73B65" w:rsidRPr="00A0444D" w:rsidRDefault="00B73B65" w:rsidP="00B73B65">
      <w:pPr>
        <w:pStyle w:val="a4"/>
        <w:numPr>
          <w:ilvl w:val="0"/>
          <w:numId w:val="1"/>
        </w:numPr>
        <w:shd w:val="clear" w:color="auto" w:fill="FFFFFF"/>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копирование с образца отдельных букв, слогов, слов.</w:t>
      </w:r>
    </w:p>
    <w:p w:rsidR="00B73B65" w:rsidRPr="00CA2D55" w:rsidRDefault="00B73B65" w:rsidP="00B73B65">
      <w:pPr>
        <w:spacing w:after="0"/>
        <w:rPr>
          <w:rFonts w:ascii="Times New Roman" w:hAnsi="Times New Roman"/>
          <w:b/>
          <w:sz w:val="24"/>
          <w:szCs w:val="24"/>
          <w:u w:val="single"/>
        </w:rPr>
      </w:pPr>
      <w:r w:rsidRPr="00CA2D55">
        <w:rPr>
          <w:rFonts w:ascii="Times New Roman" w:hAnsi="Times New Roman"/>
          <w:b/>
          <w:sz w:val="24"/>
          <w:szCs w:val="24"/>
          <w:u w:val="single"/>
        </w:rPr>
        <w:t>Содержание учебного предмета «Речь и альтернативная коммуникация»</w:t>
      </w:r>
      <w:r>
        <w:rPr>
          <w:rFonts w:ascii="Times New Roman" w:hAnsi="Times New Roman"/>
          <w:b/>
          <w:sz w:val="24"/>
          <w:szCs w:val="24"/>
          <w:u w:val="single"/>
        </w:rPr>
        <w:t xml:space="preserve"> 8</w:t>
      </w:r>
      <w:r w:rsidRPr="00CA2D55">
        <w:rPr>
          <w:rFonts w:ascii="Times New Roman" w:hAnsi="Times New Roman"/>
          <w:b/>
          <w:sz w:val="24"/>
          <w:szCs w:val="24"/>
          <w:u w:val="single"/>
        </w:rPr>
        <w:t xml:space="preserve"> класс</w:t>
      </w:r>
    </w:p>
    <w:p w:rsidR="00B73B65" w:rsidRPr="00B45BED" w:rsidRDefault="00B73B65" w:rsidP="00B73B65">
      <w:pPr>
        <w:spacing w:after="0"/>
        <w:rPr>
          <w:rFonts w:ascii="Times New Roman" w:hAnsi="Times New Roman"/>
          <w:b/>
          <w:sz w:val="24"/>
          <w:szCs w:val="24"/>
        </w:rPr>
      </w:pPr>
      <w:r w:rsidRPr="00B45BED">
        <w:rPr>
          <w:rFonts w:ascii="Times New Roman" w:hAnsi="Times New Roman"/>
          <w:b/>
          <w:sz w:val="24"/>
          <w:szCs w:val="24"/>
        </w:rPr>
        <w:t>1. Раздел «Коммуникация»</w:t>
      </w:r>
    </w:p>
    <w:p w:rsidR="00B73B65" w:rsidRPr="00B45BED" w:rsidRDefault="00B73B65" w:rsidP="00B73B65">
      <w:pPr>
        <w:jc w:val="both"/>
        <w:rPr>
          <w:rFonts w:ascii="Times New Roman" w:hAnsi="Times New Roman"/>
          <w:sz w:val="24"/>
          <w:szCs w:val="24"/>
        </w:rPr>
      </w:pPr>
      <w:r w:rsidRPr="00B45BED">
        <w:rPr>
          <w:rFonts w:ascii="Times New Roman" w:hAnsi="Times New Roman"/>
          <w:sz w:val="24"/>
          <w:szCs w:val="24"/>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поднятой рукой). Выражение своих желаний звуком (словом, предложением). Выражение согласия (несогласия) звуком (словом). Ответы на вопросы словом (жестом, звуком, словом). Прощание с собеседником звуком (словом).</w:t>
      </w:r>
    </w:p>
    <w:p w:rsidR="00B73B65" w:rsidRPr="00B45BED" w:rsidRDefault="00B73B65" w:rsidP="00B73B65">
      <w:pPr>
        <w:spacing w:after="0"/>
        <w:jc w:val="both"/>
        <w:rPr>
          <w:rFonts w:ascii="Times New Roman" w:hAnsi="Times New Roman"/>
          <w:b/>
          <w:sz w:val="24"/>
          <w:szCs w:val="24"/>
        </w:rPr>
      </w:pPr>
      <w:r w:rsidRPr="00B45BED">
        <w:rPr>
          <w:rFonts w:ascii="Times New Roman" w:hAnsi="Times New Roman"/>
          <w:b/>
          <w:sz w:val="24"/>
          <w:szCs w:val="24"/>
        </w:rPr>
        <w:t xml:space="preserve">2. Раздел «Развитие речи средствами вербальной и невербальной коммуникации». </w:t>
      </w:r>
    </w:p>
    <w:p w:rsidR="00B73B65" w:rsidRPr="00B45BED" w:rsidRDefault="00B73B65" w:rsidP="00B73B65">
      <w:pPr>
        <w:spacing w:line="240" w:lineRule="auto"/>
        <w:jc w:val="both"/>
        <w:rPr>
          <w:rFonts w:ascii="Times New Roman" w:hAnsi="Times New Roman"/>
          <w:sz w:val="24"/>
          <w:szCs w:val="24"/>
        </w:rPr>
      </w:pPr>
      <w:r w:rsidRPr="00B45BED">
        <w:rPr>
          <w:rFonts w:ascii="Times New Roman" w:hAnsi="Times New Roman"/>
          <w:sz w:val="24"/>
          <w:szCs w:val="24"/>
        </w:rPr>
        <w:t>Понимание простых по звуковому составу слов.  Узнавание и различение имен членов семьи, учащихся класса, педагогов. Понимание слов, обозначающих предмет</w:t>
      </w:r>
      <w:r>
        <w:rPr>
          <w:rFonts w:ascii="Times New Roman" w:hAnsi="Times New Roman"/>
          <w:sz w:val="24"/>
          <w:szCs w:val="24"/>
        </w:rPr>
        <w:t xml:space="preserve"> (</w:t>
      </w:r>
      <w:r w:rsidRPr="001431F0">
        <w:rPr>
          <w:rFonts w:ascii="Times New Roman" w:hAnsi="Times New Roman"/>
          <w:sz w:val="24"/>
          <w:szCs w:val="24"/>
        </w:rPr>
        <w:t>животные, посуда, продукты, одежда, обувь, растения, части тела, предметы интерьера, атрибуты праздников, предметы личной гигиены, формы водной поверхности</w:t>
      </w:r>
      <w:proofErr w:type="gramStart"/>
      <w:r>
        <w:rPr>
          <w:rFonts w:ascii="Times New Roman" w:hAnsi="Times New Roman"/>
          <w:sz w:val="24"/>
          <w:szCs w:val="24"/>
        </w:rPr>
        <w:t>)</w:t>
      </w:r>
      <w:r w:rsidRPr="00B45BED">
        <w:rPr>
          <w:rFonts w:ascii="Times New Roman" w:hAnsi="Times New Roman"/>
          <w:sz w:val="24"/>
          <w:szCs w:val="24"/>
        </w:rPr>
        <w:t>.Понимание</w:t>
      </w:r>
      <w:proofErr w:type="gramEnd"/>
      <w:r w:rsidRPr="00B45BED">
        <w:rPr>
          <w:rFonts w:ascii="Times New Roman" w:hAnsi="Times New Roman"/>
          <w:sz w:val="24"/>
          <w:szCs w:val="24"/>
        </w:rPr>
        <w:t xml:space="preserve"> обобщающих понятий.</w:t>
      </w:r>
      <w:r>
        <w:rPr>
          <w:rFonts w:ascii="Times New Roman" w:hAnsi="Times New Roman"/>
          <w:sz w:val="24"/>
          <w:szCs w:val="24"/>
        </w:rPr>
        <w:t xml:space="preserve"> </w:t>
      </w:r>
      <w:r w:rsidRPr="00B45BED">
        <w:rPr>
          <w:rFonts w:ascii="Times New Roman" w:hAnsi="Times New Roman"/>
          <w:sz w:val="24"/>
          <w:szCs w:val="24"/>
        </w:rPr>
        <w:t>Понимание слов, обозначающих действие предмета</w:t>
      </w:r>
      <w:r>
        <w:rPr>
          <w:rFonts w:ascii="Times New Roman" w:hAnsi="Times New Roman"/>
          <w:sz w:val="24"/>
          <w:szCs w:val="24"/>
        </w:rPr>
        <w:t xml:space="preserve"> (надевать, снимать, застегнуть, расстегнуть, носить; смотреть, расчесывать; слушать, петь, читать; пить, наливать; летать, петь, клевать; мыть; светить, включать, выключать; гладить, есть, пить, намазывать; собирать; стоять, хранить). </w:t>
      </w:r>
      <w:r w:rsidRPr="00B45BED">
        <w:rPr>
          <w:rFonts w:ascii="Times New Roman" w:hAnsi="Times New Roman"/>
          <w:sz w:val="24"/>
          <w:szCs w:val="24"/>
        </w:rPr>
        <w:t xml:space="preserve">Понимание слов, обозначающих признак предмета (цвет, величина, форма). Называние и употребление отдельных звуков, звукоподражаний, звуковых комплексов. Называние и употребления простых по звуковому составу слов. Называние собственного имени. Называние имен членов семьи. Называние </w:t>
      </w:r>
      <w:r>
        <w:rPr>
          <w:rFonts w:ascii="Times New Roman" w:hAnsi="Times New Roman"/>
          <w:sz w:val="24"/>
          <w:szCs w:val="24"/>
        </w:rPr>
        <w:t>(употребление)</w:t>
      </w:r>
      <w:r w:rsidRPr="00B45BED">
        <w:rPr>
          <w:rFonts w:ascii="Times New Roman" w:hAnsi="Times New Roman"/>
          <w:sz w:val="24"/>
          <w:szCs w:val="24"/>
        </w:rPr>
        <w:t xml:space="preserve"> слов, обозначающих предметы. Называние </w:t>
      </w:r>
      <w:r>
        <w:rPr>
          <w:rFonts w:ascii="Times New Roman" w:hAnsi="Times New Roman"/>
          <w:sz w:val="24"/>
          <w:szCs w:val="24"/>
        </w:rPr>
        <w:t>обобщающих понятий. Называние (</w:t>
      </w:r>
      <w:r w:rsidRPr="00B45BED">
        <w:rPr>
          <w:rFonts w:ascii="Times New Roman" w:hAnsi="Times New Roman"/>
          <w:sz w:val="24"/>
          <w:szCs w:val="24"/>
        </w:rPr>
        <w:t>употребление</w:t>
      </w:r>
      <w:r>
        <w:rPr>
          <w:rFonts w:ascii="Times New Roman" w:hAnsi="Times New Roman"/>
          <w:sz w:val="24"/>
          <w:szCs w:val="24"/>
        </w:rPr>
        <w:t>)</w:t>
      </w:r>
      <w:r w:rsidRPr="00B45BED">
        <w:rPr>
          <w:rFonts w:ascii="Times New Roman" w:hAnsi="Times New Roman"/>
          <w:sz w:val="24"/>
          <w:szCs w:val="24"/>
        </w:rPr>
        <w:t xml:space="preserve"> слов, обозначающих числ</w:t>
      </w:r>
      <w:r>
        <w:rPr>
          <w:rFonts w:ascii="Times New Roman" w:hAnsi="Times New Roman"/>
          <w:sz w:val="24"/>
          <w:szCs w:val="24"/>
        </w:rPr>
        <w:t>о, количество предметов (девять, десять, ноль).</w:t>
      </w:r>
    </w:p>
    <w:p w:rsidR="00B73B65" w:rsidRPr="00B45BED" w:rsidRDefault="00B73B65" w:rsidP="00B73B65">
      <w:pPr>
        <w:spacing w:after="0" w:line="240" w:lineRule="auto"/>
        <w:jc w:val="both"/>
        <w:rPr>
          <w:rFonts w:ascii="Times New Roman" w:hAnsi="Times New Roman"/>
          <w:b/>
          <w:sz w:val="24"/>
          <w:szCs w:val="24"/>
        </w:rPr>
      </w:pPr>
      <w:r w:rsidRPr="00B45BED">
        <w:rPr>
          <w:rFonts w:ascii="Times New Roman" w:hAnsi="Times New Roman"/>
          <w:b/>
          <w:sz w:val="24"/>
          <w:szCs w:val="24"/>
        </w:rPr>
        <w:lastRenderedPageBreak/>
        <w:t>3. Раздел «Чтение и письмо».</w:t>
      </w:r>
    </w:p>
    <w:p w:rsidR="00B73B65" w:rsidRDefault="00B73B65" w:rsidP="00B73B65">
      <w:pPr>
        <w:pStyle w:val="a3"/>
        <w:jc w:val="both"/>
        <w:rPr>
          <w:rFonts w:ascii="Times New Roman" w:hAnsi="Times New Roman"/>
          <w:sz w:val="24"/>
          <w:szCs w:val="24"/>
        </w:rPr>
      </w:pPr>
      <w:r>
        <w:rPr>
          <w:rFonts w:ascii="Times New Roman" w:hAnsi="Times New Roman"/>
          <w:sz w:val="24"/>
          <w:szCs w:val="24"/>
        </w:rPr>
        <w:t xml:space="preserve">Узнавание (различение) напечатанных слов, обозначающих имена людей, названия предметов, действий. </w:t>
      </w:r>
      <w:r w:rsidRPr="00B45BED">
        <w:rPr>
          <w:rFonts w:ascii="Times New Roman" w:hAnsi="Times New Roman"/>
          <w:sz w:val="24"/>
          <w:szCs w:val="24"/>
        </w:rPr>
        <w:t>Узнавание (различение) образов графем (букв)</w:t>
      </w:r>
      <w:r>
        <w:rPr>
          <w:rFonts w:ascii="Times New Roman" w:hAnsi="Times New Roman"/>
          <w:sz w:val="24"/>
          <w:szCs w:val="24"/>
        </w:rPr>
        <w:t xml:space="preserve"> Б, Г, Д, Ь. Графические действия с использованием элементов графем: обводка, штриховка, печатание букв (слогов, слов</w:t>
      </w:r>
      <w:proofErr w:type="gramStart"/>
      <w:r>
        <w:rPr>
          <w:rFonts w:ascii="Times New Roman" w:hAnsi="Times New Roman"/>
          <w:sz w:val="24"/>
          <w:szCs w:val="24"/>
        </w:rPr>
        <w:t>).</w:t>
      </w:r>
      <w:r w:rsidRPr="00B45BED">
        <w:rPr>
          <w:rFonts w:ascii="Times New Roman" w:hAnsi="Times New Roman"/>
          <w:sz w:val="24"/>
          <w:szCs w:val="24"/>
        </w:rPr>
        <w:t>У</w:t>
      </w:r>
      <w:r>
        <w:rPr>
          <w:rFonts w:ascii="Times New Roman" w:hAnsi="Times New Roman"/>
          <w:sz w:val="24"/>
          <w:szCs w:val="24"/>
        </w:rPr>
        <w:t>знавание</w:t>
      </w:r>
      <w:proofErr w:type="gramEnd"/>
      <w:r>
        <w:rPr>
          <w:rFonts w:ascii="Times New Roman" w:hAnsi="Times New Roman"/>
          <w:sz w:val="24"/>
          <w:szCs w:val="24"/>
        </w:rPr>
        <w:t xml:space="preserve"> звука в слоге(</w:t>
      </w:r>
      <w:r w:rsidRPr="00B45BED">
        <w:rPr>
          <w:rFonts w:ascii="Times New Roman" w:hAnsi="Times New Roman"/>
          <w:sz w:val="24"/>
          <w:szCs w:val="24"/>
        </w:rPr>
        <w:t>слове</w:t>
      </w:r>
      <w:r>
        <w:rPr>
          <w:rFonts w:ascii="Times New Roman" w:hAnsi="Times New Roman"/>
          <w:sz w:val="24"/>
          <w:szCs w:val="24"/>
        </w:rPr>
        <w:t>)</w:t>
      </w:r>
      <w:r w:rsidRPr="00B45BED">
        <w:rPr>
          <w:rFonts w:ascii="Times New Roman" w:hAnsi="Times New Roman"/>
          <w:sz w:val="24"/>
          <w:szCs w:val="24"/>
        </w:rPr>
        <w:t>. Соотнесение звука с буквой. Узнавание графического изображения буквы</w:t>
      </w:r>
      <w:r>
        <w:rPr>
          <w:rFonts w:ascii="Times New Roman" w:hAnsi="Times New Roman"/>
          <w:sz w:val="24"/>
          <w:szCs w:val="24"/>
        </w:rPr>
        <w:t xml:space="preserve"> в слоге (слове). Называние буквы. Чтение слога (</w:t>
      </w:r>
      <w:r w:rsidRPr="00B45BED">
        <w:rPr>
          <w:rFonts w:ascii="Times New Roman" w:hAnsi="Times New Roman"/>
          <w:sz w:val="24"/>
          <w:szCs w:val="24"/>
        </w:rPr>
        <w:t>слов</w:t>
      </w:r>
      <w:r>
        <w:rPr>
          <w:rFonts w:ascii="Times New Roman" w:hAnsi="Times New Roman"/>
          <w:sz w:val="24"/>
          <w:szCs w:val="24"/>
        </w:rPr>
        <w:t>а</w:t>
      </w:r>
      <w:proofErr w:type="gramStart"/>
      <w:r>
        <w:rPr>
          <w:rFonts w:ascii="Times New Roman" w:hAnsi="Times New Roman"/>
          <w:sz w:val="24"/>
          <w:szCs w:val="24"/>
        </w:rPr>
        <w:t>)</w:t>
      </w:r>
      <w:r w:rsidRPr="00B45BED">
        <w:rPr>
          <w:rFonts w:ascii="Times New Roman" w:hAnsi="Times New Roman"/>
          <w:sz w:val="24"/>
          <w:szCs w:val="24"/>
        </w:rPr>
        <w:t>.</w:t>
      </w:r>
      <w:r>
        <w:rPr>
          <w:rFonts w:ascii="Times New Roman" w:hAnsi="Times New Roman"/>
          <w:sz w:val="24"/>
          <w:szCs w:val="24"/>
        </w:rPr>
        <w:t>Написание</w:t>
      </w:r>
      <w:proofErr w:type="gramEnd"/>
      <w:r>
        <w:rPr>
          <w:rFonts w:ascii="Times New Roman" w:hAnsi="Times New Roman"/>
          <w:sz w:val="24"/>
          <w:szCs w:val="24"/>
        </w:rPr>
        <w:t xml:space="preserve"> буквы (слога, слова, предложения, короткого текста).</w:t>
      </w:r>
    </w:p>
    <w:p w:rsidR="00B73B65" w:rsidRPr="00B45BED" w:rsidRDefault="00B73B65" w:rsidP="00B73B65">
      <w:pPr>
        <w:pStyle w:val="a3"/>
        <w:jc w:val="both"/>
        <w:rPr>
          <w:rFonts w:ascii="Times New Roman" w:hAnsi="Times New Roman"/>
          <w:sz w:val="24"/>
          <w:szCs w:val="24"/>
        </w:rPr>
      </w:pPr>
    </w:p>
    <w:p w:rsidR="00B73B65" w:rsidRPr="002425B2"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u w:val="single"/>
        </w:rPr>
        <w:t>Тематическое планирование учебного предмета</w:t>
      </w:r>
      <w:r w:rsidRPr="002425B2">
        <w:rPr>
          <w:rFonts w:ascii="Times New Roman" w:eastAsia="Times New Roman" w:hAnsi="Times New Roman" w:cs="Times New Roman"/>
          <w:b/>
          <w:sz w:val="24"/>
          <w:u w:val="single"/>
        </w:rPr>
        <w:t xml:space="preserve"> «Речь и альтернативная коммуникация»</w:t>
      </w:r>
      <w:r>
        <w:rPr>
          <w:rFonts w:ascii="Times New Roman" w:eastAsia="Times New Roman" w:hAnsi="Times New Roman" w:cs="Times New Roman"/>
          <w:b/>
          <w:sz w:val="24"/>
          <w:u w:val="single"/>
        </w:rPr>
        <w:t xml:space="preserve"> 8</w:t>
      </w:r>
      <w:r w:rsidRPr="002425B2">
        <w:rPr>
          <w:rFonts w:ascii="Times New Roman" w:eastAsia="Times New Roman" w:hAnsi="Times New Roman" w:cs="Times New Roman"/>
          <w:b/>
          <w:sz w:val="24"/>
          <w:u w:val="single"/>
        </w:rPr>
        <w:t xml:space="preserve"> класс</w:t>
      </w:r>
    </w:p>
    <w:p w:rsidR="00B73B65" w:rsidRDefault="00B73B65" w:rsidP="00B73B65">
      <w:pPr>
        <w:spacing w:after="0" w:line="240" w:lineRule="auto"/>
        <w:jc w:val="center"/>
        <w:rPr>
          <w:rFonts w:ascii="Times New Roman" w:eastAsia="Times New Roman" w:hAnsi="Times New Roman" w:cs="Times New Roman"/>
          <w:sz w:val="24"/>
        </w:rPr>
      </w:pPr>
    </w:p>
    <w:tbl>
      <w:tblPr>
        <w:tblW w:w="0" w:type="auto"/>
        <w:tblInd w:w="98" w:type="dxa"/>
        <w:tblCellMar>
          <w:left w:w="10" w:type="dxa"/>
          <w:right w:w="10" w:type="dxa"/>
        </w:tblCellMar>
        <w:tblLook w:val="0000" w:firstRow="0" w:lastRow="0" w:firstColumn="0" w:lastColumn="0" w:noHBand="0" w:noVBand="0"/>
      </w:tblPr>
      <w:tblGrid>
        <w:gridCol w:w="675"/>
        <w:gridCol w:w="7982"/>
        <w:gridCol w:w="816"/>
      </w:tblGrid>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t>
            </w:r>
          </w:p>
          <w:p w:rsidR="00B73B65" w:rsidRDefault="00B73B65" w:rsidP="00B73B65">
            <w:pPr>
              <w:spacing w:after="0" w:line="240" w:lineRule="auto"/>
            </w:pPr>
            <w:r>
              <w:rPr>
                <w:rFonts w:ascii="Times New Roman" w:eastAsia="Times New Roman" w:hAnsi="Times New Roman" w:cs="Times New Roman"/>
                <w:sz w:val="24"/>
              </w:rPr>
              <w:t>п/п</w:t>
            </w:r>
          </w:p>
        </w:tc>
        <w:tc>
          <w:tcPr>
            <w:tcW w:w="7982"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73B65" w:rsidRDefault="00B73B65" w:rsidP="00B73B65">
            <w:pPr>
              <w:spacing w:after="0" w:line="240" w:lineRule="auto"/>
              <w:jc w:val="center"/>
            </w:pPr>
            <w:r>
              <w:rPr>
                <w:rFonts w:ascii="Times New Roman" w:eastAsia="Times New Roman" w:hAnsi="Times New Roman" w:cs="Times New Roman"/>
                <w:sz w:val="24"/>
              </w:rPr>
              <w:t>Содержание</w:t>
            </w:r>
          </w:p>
        </w:tc>
        <w:tc>
          <w:tcPr>
            <w:tcW w:w="816"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Кол-во</w:t>
            </w:r>
          </w:p>
          <w:p w:rsidR="00B73B65" w:rsidRDefault="00B73B65" w:rsidP="00B73B65">
            <w:pPr>
              <w:spacing w:after="0" w:line="240" w:lineRule="auto"/>
            </w:pPr>
            <w:r>
              <w:rPr>
                <w:rFonts w:ascii="Times New Roman" w:eastAsia="Times New Roman" w:hAnsi="Times New Roman" w:cs="Times New Roman"/>
                <w:sz w:val="24"/>
              </w:rPr>
              <w:t>часов</w:t>
            </w:r>
          </w:p>
        </w:tc>
      </w:tr>
      <w:tr w:rsidR="00B73B65" w:rsidTr="00B73B65">
        <w:trPr>
          <w:trHeight w:val="1"/>
        </w:trPr>
        <w:tc>
          <w:tcPr>
            <w:tcW w:w="8657"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73B65" w:rsidRPr="002425B2" w:rsidRDefault="00B73B65" w:rsidP="00B73B65">
            <w:pPr>
              <w:spacing w:after="0" w:line="240" w:lineRule="auto"/>
              <w:rPr>
                <w:b/>
              </w:rPr>
            </w:pPr>
            <w:r w:rsidRPr="002425B2">
              <w:rPr>
                <w:rFonts w:ascii="Times New Roman" w:eastAsia="Times New Roman" w:hAnsi="Times New Roman" w:cs="Times New Roman"/>
                <w:b/>
                <w:sz w:val="24"/>
              </w:rPr>
              <w:t>Повторение</w:t>
            </w:r>
          </w:p>
        </w:tc>
        <w:tc>
          <w:tcPr>
            <w:tcW w:w="816" w:type="dxa"/>
            <w:tcBorders>
              <w:top w:val="single" w:sz="4" w:space="0" w:color="000000"/>
              <w:left w:val="single" w:sz="4" w:space="0" w:color="auto"/>
              <w:bottom w:val="single" w:sz="4" w:space="0" w:color="000000"/>
              <w:right w:val="single" w:sz="4" w:space="0" w:color="000000"/>
            </w:tcBorders>
            <w:shd w:val="clear" w:color="000000" w:fill="FFFFFF"/>
          </w:tcPr>
          <w:p w:rsidR="00B73B65" w:rsidRPr="002425B2" w:rsidRDefault="00B73B65" w:rsidP="00B73B65">
            <w:pPr>
              <w:spacing w:after="0" w:line="240" w:lineRule="auto"/>
              <w:ind w:left="254"/>
              <w:jc w:val="center"/>
              <w:rPr>
                <w:b/>
              </w:rPr>
            </w:pPr>
            <w:r>
              <w:rPr>
                <w:rFonts w:ascii="Times New Roman" w:eastAsia="Times New Roman" w:hAnsi="Times New Roman" w:cs="Times New Roman"/>
                <w:b/>
                <w:sz w:val="24"/>
              </w:rPr>
              <w:t>23</w:t>
            </w:r>
            <w:r w:rsidRPr="002425B2">
              <w:rPr>
                <w:rFonts w:ascii="Times New Roman" w:eastAsia="Times New Roman" w:hAnsi="Times New Roman" w:cs="Times New Roman"/>
                <w:b/>
                <w:sz w:val="24"/>
              </w:rPr>
              <w:t>ч</w:t>
            </w:r>
          </w:p>
        </w:tc>
      </w:tr>
      <w:tr w:rsidR="00B73B65" w:rsidTr="00B73B65">
        <w:trPr>
          <w:trHeight w:val="12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3102" w:rsidRDefault="00B73B65" w:rsidP="00B73B65">
            <w:pPr>
              <w:spacing w:after="0" w:line="240" w:lineRule="auto"/>
            </w:pPr>
            <w:r>
              <w:rPr>
                <w:rFonts w:ascii="Times New Roman" w:eastAsia="Times New Roman" w:hAnsi="Times New Roman" w:cs="Times New Roman"/>
                <w:sz w:val="24"/>
              </w:rPr>
              <w:t xml:space="preserve">Установление зрительного контакта с собеседником с учётом его эмоционального состояния. </w:t>
            </w:r>
          </w:p>
          <w:p w:rsidR="00B73B65" w:rsidRPr="00073102" w:rsidRDefault="00B73B65" w:rsidP="00B73B65">
            <w:pPr>
              <w:spacing w:after="0" w:line="240" w:lineRule="auto"/>
            </w:pPr>
            <w:r>
              <w:rPr>
                <w:rFonts w:ascii="Times New Roman" w:eastAsia="Times New Roman" w:hAnsi="Times New Roman" w:cs="Times New Roman"/>
                <w:sz w:val="24"/>
              </w:rPr>
              <w:t xml:space="preserve">Понимание слова, обозначающего собственное имя. Реагирование на собственное имя.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p w:rsidR="00B73B65" w:rsidRDefault="00B73B65" w:rsidP="00B73B65">
            <w:pPr>
              <w:spacing w:after="0" w:line="240" w:lineRule="auto"/>
            </w:pPr>
          </w:p>
        </w:tc>
      </w:tr>
      <w:tr w:rsidR="00B73B65" w:rsidTr="00B73B65">
        <w:trPr>
          <w:trHeight w:val="81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Произнесение своего имени. Печатание по обводке.</w:t>
            </w:r>
          </w:p>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Печатание по обводке короткого предложения с использованием собственного имени.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70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w:t>
            </w:r>
          </w:p>
          <w:p w:rsidR="00B73B65" w:rsidRDefault="00B73B65" w:rsidP="00B73B65">
            <w:pPr>
              <w:spacing w:after="0" w:line="240" w:lineRule="auto"/>
            </w:pP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Слушание стихотворения о частях тела. Аудиальные, визуальные и двигательные упражнения «Слушай стишок и делай со мной».</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tc>
      </w:tr>
      <w:tr w:rsidR="00B73B65" w:rsidTr="00B73B65">
        <w:trPr>
          <w:trHeight w:val="71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proofErr w:type="gramStart"/>
            <w:r>
              <w:rPr>
                <w:rFonts w:ascii="Times New Roman" w:eastAsia="Times New Roman" w:hAnsi="Times New Roman" w:cs="Times New Roman"/>
                <w:sz w:val="24"/>
              </w:rPr>
              <w:t xml:space="preserve">Буква  </w:t>
            </w:r>
            <w:r>
              <w:rPr>
                <w:rFonts w:ascii="Times New Roman" w:eastAsia="Times New Roman" w:hAnsi="Times New Roman" w:cs="Times New Roman"/>
                <w:b/>
                <w:sz w:val="24"/>
              </w:rPr>
              <w:t>В</w:t>
            </w:r>
            <w:proofErr w:type="gramEnd"/>
            <w:r>
              <w:rPr>
                <w:rFonts w:ascii="Times New Roman" w:eastAsia="Times New Roman" w:hAnsi="Times New Roman" w:cs="Times New Roman"/>
                <w:sz w:val="24"/>
              </w:rPr>
              <w:t xml:space="preserve"> (звучание, артикуляция звука, соотнесение с буквой, написание буквы  (по обводке, по образцу)..</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Calibri" w:eastAsia="Calibri" w:hAnsi="Calibri" w:cs="Calibri"/>
              </w:rPr>
            </w:pPr>
            <w:r>
              <w:rPr>
                <w:rFonts w:ascii="Times New Roman" w:eastAsia="Times New Roman" w:hAnsi="Times New Roman" w:cs="Times New Roman"/>
                <w:sz w:val="24"/>
              </w:rPr>
              <w:t>1</w:t>
            </w:r>
          </w:p>
        </w:tc>
      </w:tr>
      <w:tr w:rsidR="00B73B65" w:rsidTr="00B73B65">
        <w:trPr>
          <w:trHeight w:val="37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.Узнавание</w:t>
            </w:r>
            <w:proofErr w:type="gramEnd"/>
            <w:r>
              <w:rPr>
                <w:rFonts w:ascii="Times New Roman" w:eastAsia="Times New Roman" w:hAnsi="Times New Roman" w:cs="Times New Roman"/>
                <w:sz w:val="24"/>
              </w:rPr>
              <w:t xml:space="preserve"> буквы  </w:t>
            </w:r>
            <w:r w:rsidRPr="004964BE">
              <w:rPr>
                <w:rFonts w:ascii="Times New Roman" w:eastAsia="Times New Roman" w:hAnsi="Times New Roman" w:cs="Times New Roman"/>
                <w:b/>
                <w:sz w:val="24"/>
              </w:rPr>
              <w:t>В</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в</w:t>
            </w:r>
            <w:proofErr w:type="spellEnd"/>
            <w:r>
              <w:rPr>
                <w:rFonts w:ascii="Times New Roman" w:eastAsia="Times New Roman" w:hAnsi="Times New Roman" w:cs="Times New Roman"/>
                <w:sz w:val="24"/>
              </w:rPr>
              <w:t xml:space="preserve"> слогах, словах, простых предложениях.</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 xml:space="preserve">Составление, чтение и написание слогов (слов, предложений) с </w:t>
            </w:r>
            <w:proofErr w:type="gramStart"/>
            <w:r>
              <w:rPr>
                <w:rFonts w:ascii="Times New Roman" w:eastAsia="Times New Roman" w:hAnsi="Times New Roman" w:cs="Times New Roman"/>
                <w:sz w:val="24"/>
              </w:rPr>
              <w:t xml:space="preserve">буквой  </w:t>
            </w:r>
            <w:r>
              <w:rPr>
                <w:rFonts w:ascii="Times New Roman" w:eastAsia="Times New Roman" w:hAnsi="Times New Roman" w:cs="Times New Roman"/>
                <w:b/>
                <w:sz w:val="24"/>
              </w:rPr>
              <w:t>В.</w:t>
            </w:r>
            <w:proofErr w:type="gramEnd"/>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24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7.</w:t>
            </w:r>
          </w:p>
          <w:p w:rsidR="00B73B65" w:rsidRDefault="00B73B65" w:rsidP="00B73B65">
            <w:pPr>
              <w:spacing w:after="0" w:line="240" w:lineRule="auto"/>
            </w:pP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3D0315" w:rsidRDefault="00B73B65" w:rsidP="00B73B65">
            <w:pPr>
              <w:spacing w:after="0" w:line="240" w:lineRule="auto"/>
            </w:pPr>
            <w:r w:rsidRPr="003D0315">
              <w:rPr>
                <w:rFonts w:ascii="Times New Roman" w:eastAsia="Times New Roman" w:hAnsi="Times New Roman" w:cs="Times New Roman"/>
                <w:sz w:val="24"/>
              </w:rPr>
              <w:t>Понимание и называние слов, обозначающих предмет (предметы для сервировки стола: скатерть, салфетка) и слов-признаков (повседневная, праздничная). Работа с картинками, карточками-словами. Упражнения со словами – действиями (по картинкам).</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p w:rsidR="00B73B65" w:rsidRDefault="00B73B65" w:rsidP="00B73B65">
            <w:pPr>
              <w:spacing w:after="0" w:line="240" w:lineRule="auto"/>
            </w:pP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8942C2" w:rsidRDefault="00B73B65" w:rsidP="00B73B65">
            <w:pPr>
              <w:spacing w:after="0" w:line="240" w:lineRule="auto"/>
            </w:pPr>
            <w:r>
              <w:rPr>
                <w:rFonts w:ascii="Times New Roman" w:eastAsia="Times New Roman" w:hAnsi="Times New Roman" w:cs="Times New Roman"/>
                <w:sz w:val="24"/>
              </w:rPr>
              <w:t xml:space="preserve">Понимание и называние слов, обозначающих предмет (головные уборы: </w:t>
            </w:r>
            <w:r w:rsidRPr="005755EE">
              <w:rPr>
                <w:rFonts w:ascii="Times New Roman" w:eastAsia="Times New Roman" w:hAnsi="Times New Roman" w:cs="Times New Roman"/>
                <w:sz w:val="24"/>
              </w:rPr>
              <w:t>шляпа, платок), слов-действий (надевать, снимать</w:t>
            </w:r>
            <w:r>
              <w:rPr>
                <w:rFonts w:ascii="Times New Roman" w:eastAsia="Times New Roman" w:hAnsi="Times New Roman" w:cs="Times New Roman"/>
                <w:sz w:val="24"/>
              </w:rPr>
              <w:t xml:space="preserve">) и </w:t>
            </w:r>
            <w:r w:rsidRPr="005755EE">
              <w:rPr>
                <w:rFonts w:ascii="Times New Roman" w:eastAsia="Times New Roman" w:hAnsi="Times New Roman" w:cs="Times New Roman"/>
                <w:sz w:val="24"/>
              </w:rPr>
              <w:t>предлогов (над,</w:t>
            </w:r>
            <w:r w:rsidRPr="008942C2">
              <w:rPr>
                <w:rFonts w:ascii="Times New Roman" w:eastAsia="Times New Roman" w:hAnsi="Times New Roman" w:cs="Times New Roman"/>
                <w:sz w:val="24"/>
              </w:rPr>
              <w:t xml:space="preserve"> под).</w:t>
            </w:r>
          </w:p>
          <w:p w:rsidR="00B73B65" w:rsidRPr="009A0CCC" w:rsidRDefault="00B73B65" w:rsidP="00B73B65">
            <w:pPr>
              <w:spacing w:after="0" w:line="240" w:lineRule="auto"/>
              <w:rPr>
                <w:color w:val="FF0000"/>
              </w:rPr>
            </w:pPr>
            <w:r w:rsidRPr="00CC38A8">
              <w:rPr>
                <w:rFonts w:ascii="Times New Roman" w:eastAsia="Times New Roman" w:hAnsi="Times New Roman" w:cs="Times New Roman"/>
                <w:color w:val="000000" w:themeColor="text1"/>
                <w:sz w:val="24"/>
              </w:rPr>
              <w:t>Упражнени</w:t>
            </w:r>
            <w:r>
              <w:rPr>
                <w:rFonts w:ascii="Times New Roman" w:eastAsia="Times New Roman" w:hAnsi="Times New Roman" w:cs="Times New Roman"/>
                <w:color w:val="000000" w:themeColor="text1"/>
                <w:sz w:val="24"/>
              </w:rPr>
              <w:t>я на соотнесение знакомых слов</w:t>
            </w:r>
            <w:r w:rsidRPr="00CC38A8">
              <w:rPr>
                <w:rFonts w:ascii="Times New Roman" w:eastAsia="Times New Roman" w:hAnsi="Times New Roman" w:cs="Times New Roman"/>
                <w:color w:val="000000" w:themeColor="text1"/>
                <w:sz w:val="24"/>
              </w:rPr>
              <w:t xml:space="preserve"> с</w:t>
            </w:r>
            <w:r>
              <w:rPr>
                <w:rFonts w:ascii="Times New Roman" w:eastAsia="Times New Roman" w:hAnsi="Times New Roman" w:cs="Times New Roman"/>
                <w:sz w:val="24"/>
              </w:rPr>
              <w:t xml:space="preserve"> реальными предметами и картинками.</w:t>
            </w:r>
          </w:p>
          <w:p w:rsidR="00B73B65" w:rsidRDefault="00B73B65" w:rsidP="00B73B65">
            <w:pPr>
              <w:spacing w:after="0" w:line="240" w:lineRule="auto"/>
            </w:pPr>
            <w:r>
              <w:rPr>
                <w:rFonts w:ascii="Times New Roman" w:eastAsia="Times New Roman" w:hAnsi="Times New Roman" w:cs="Times New Roman"/>
                <w:sz w:val="24"/>
              </w:rPr>
              <w:t>Упражнения со словами и подражание действиям учителя.</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60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A0CCC" w:rsidRDefault="00B73B65" w:rsidP="00B73B65">
            <w:pPr>
              <w:spacing w:after="0" w:line="240" w:lineRule="auto"/>
              <w:rPr>
                <w:color w:val="FF0000"/>
              </w:rPr>
            </w:pPr>
            <w:r>
              <w:rPr>
                <w:rFonts w:ascii="Times New Roman" w:eastAsia="Times New Roman" w:hAnsi="Times New Roman" w:cs="Times New Roman"/>
                <w:sz w:val="24"/>
              </w:rPr>
              <w:t xml:space="preserve">Буква </w:t>
            </w:r>
            <w:r>
              <w:rPr>
                <w:rFonts w:ascii="Times New Roman" w:eastAsia="Times New Roman" w:hAnsi="Times New Roman" w:cs="Times New Roman"/>
                <w:b/>
                <w:sz w:val="24"/>
              </w:rPr>
              <w:t xml:space="preserve">З </w:t>
            </w:r>
            <w:r>
              <w:rPr>
                <w:rFonts w:ascii="Times New Roman" w:eastAsia="Times New Roman" w:hAnsi="Times New Roman" w:cs="Times New Roman"/>
                <w:sz w:val="24"/>
              </w:rPr>
              <w:t xml:space="preserve">(звучание, артикуляция звука, соотнесение с буквой, написание буквы (по обводке, по образцу).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tc>
      </w:tr>
      <w:tr w:rsidR="00B73B65" w:rsidTr="00B73B65">
        <w:trPr>
          <w:trHeight w:val="41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Узнавание буквы </w:t>
            </w:r>
            <w:r>
              <w:rPr>
                <w:rFonts w:ascii="Times New Roman" w:eastAsia="Times New Roman" w:hAnsi="Times New Roman" w:cs="Times New Roman"/>
                <w:b/>
                <w:sz w:val="24"/>
              </w:rPr>
              <w:t>З</w:t>
            </w:r>
            <w:r>
              <w:rPr>
                <w:rFonts w:ascii="Times New Roman" w:eastAsia="Times New Roman" w:hAnsi="Times New Roman" w:cs="Times New Roman"/>
                <w:sz w:val="24"/>
              </w:rPr>
              <w:t xml:space="preserve"> в слогах, словах, простых предложениях.</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256"/>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Составление, чтение и написание слогов (слов, предложений) с буквой </w:t>
            </w:r>
            <w:r>
              <w:rPr>
                <w:rFonts w:ascii="Times New Roman" w:eastAsia="Times New Roman" w:hAnsi="Times New Roman" w:cs="Times New Roman"/>
                <w:b/>
                <w:sz w:val="24"/>
              </w:rPr>
              <w:t>З.</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12</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Понимание и называние (употребление) слов, обозначающих предмет сезонной одежды и слов – действий (застегнуть, расстегнуть). Работа с картинками, карточками – словами.</w:t>
            </w:r>
          </w:p>
          <w:p w:rsidR="00B73B65" w:rsidRDefault="00B73B65" w:rsidP="00B73B65">
            <w:pPr>
              <w:spacing w:after="0" w:line="240" w:lineRule="auto"/>
            </w:pPr>
            <w:r>
              <w:rPr>
                <w:rFonts w:ascii="Times New Roman" w:eastAsia="Times New Roman" w:hAnsi="Times New Roman" w:cs="Times New Roman"/>
                <w:sz w:val="24"/>
              </w:rPr>
              <w:t xml:space="preserve">Слушание </w:t>
            </w:r>
            <w:proofErr w:type="spellStart"/>
            <w:r>
              <w:rPr>
                <w:rFonts w:ascii="Times New Roman" w:eastAsia="Times New Roman" w:hAnsi="Times New Roman" w:cs="Times New Roman"/>
                <w:sz w:val="24"/>
              </w:rPr>
              <w:t>потешек</w:t>
            </w:r>
            <w:proofErr w:type="spellEnd"/>
            <w:r>
              <w:rPr>
                <w:rFonts w:ascii="Times New Roman" w:eastAsia="Times New Roman" w:hAnsi="Times New Roman" w:cs="Times New Roman"/>
                <w:sz w:val="24"/>
              </w:rPr>
              <w:t xml:space="preserve">. Игры-имитации, сопровождаемые текстом </w:t>
            </w:r>
            <w:proofErr w:type="spellStart"/>
            <w:r>
              <w:rPr>
                <w:rFonts w:ascii="Times New Roman" w:eastAsia="Times New Roman" w:hAnsi="Times New Roman" w:cs="Times New Roman"/>
                <w:sz w:val="24"/>
              </w:rPr>
              <w:t>потешек</w:t>
            </w:r>
            <w:proofErr w:type="spellEnd"/>
            <w:r>
              <w:rPr>
                <w:rFonts w:ascii="Times New Roman" w:eastAsia="Times New Roman" w:hAnsi="Times New Roman" w:cs="Times New Roman"/>
                <w:sz w:val="24"/>
              </w:rPr>
              <w:t>.</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82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sidRPr="00074187">
              <w:rPr>
                <w:rFonts w:ascii="Times New Roman" w:eastAsia="Times New Roman" w:hAnsi="Times New Roman" w:cs="Times New Roman"/>
                <w:sz w:val="24"/>
              </w:rPr>
              <w:t xml:space="preserve">Понимание и называние слов, обозначающих предмет (животные жаркого пояса: </w:t>
            </w:r>
            <w:r>
              <w:rPr>
                <w:rFonts w:ascii="Times New Roman" w:hAnsi="Times New Roman" w:cs="Times New Roman"/>
                <w:sz w:val="24"/>
                <w:szCs w:val="24"/>
              </w:rPr>
              <w:t>зебра, жираф</w:t>
            </w:r>
            <w:r w:rsidRPr="00074187">
              <w:rPr>
                <w:rFonts w:ascii="Times New Roman" w:eastAsia="Times New Roman" w:hAnsi="Times New Roman" w:cs="Times New Roman"/>
                <w:sz w:val="24"/>
              </w:rPr>
              <w:t xml:space="preserve">) и </w:t>
            </w:r>
            <w:r>
              <w:rPr>
                <w:rFonts w:ascii="Times New Roman" w:eastAsia="Times New Roman" w:hAnsi="Times New Roman" w:cs="Times New Roman"/>
                <w:sz w:val="24"/>
              </w:rPr>
              <w:t>слов</w:t>
            </w:r>
            <w:r w:rsidRPr="00074187">
              <w:rPr>
                <w:rFonts w:ascii="Times New Roman" w:eastAsia="Times New Roman" w:hAnsi="Times New Roman" w:cs="Times New Roman"/>
                <w:sz w:val="24"/>
              </w:rPr>
              <w:t>-признак</w:t>
            </w:r>
            <w:r>
              <w:rPr>
                <w:rFonts w:ascii="Times New Roman" w:eastAsia="Times New Roman" w:hAnsi="Times New Roman" w:cs="Times New Roman"/>
                <w:sz w:val="24"/>
              </w:rPr>
              <w:t>ов</w:t>
            </w:r>
            <w:r w:rsidRPr="00074187">
              <w:rPr>
                <w:rFonts w:ascii="Times New Roman" w:eastAsia="Times New Roman" w:hAnsi="Times New Roman" w:cs="Times New Roman"/>
                <w:sz w:val="24"/>
              </w:rPr>
              <w:t xml:space="preserve"> предмета (цвет:</w:t>
            </w:r>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серый, полосатый).  Работа с картинками, карточками-словами.</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14</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Просмотр фрагмента мультфильма "Откуда у зебры полоски" (по сказке Киплинга). Игры-имитации, сопровождаемые текстом мультфильма.</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15.</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Слушание рассказа «Прогулка» с опорой на картинки. Визуальные и аудиальные упражнения с картинками «Слушай и показывай на картинке».</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2425B2" w:rsidRDefault="00B73B65" w:rsidP="00B73B65">
            <w:pPr>
              <w:spacing w:after="0" w:line="240" w:lineRule="auto"/>
              <w:rPr>
                <w:b/>
              </w:rPr>
            </w:pPr>
            <w:r w:rsidRPr="002425B2">
              <w:rPr>
                <w:rFonts w:ascii="Times New Roman" w:eastAsia="Times New Roman" w:hAnsi="Times New Roman" w:cs="Times New Roman"/>
                <w:b/>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lastRenderedPageBreak/>
              <w:t>16.</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 xml:space="preserve">Буква </w:t>
            </w:r>
            <w:r>
              <w:rPr>
                <w:rFonts w:ascii="Times New Roman" w:eastAsia="Times New Roman" w:hAnsi="Times New Roman" w:cs="Times New Roman"/>
                <w:b/>
                <w:sz w:val="24"/>
              </w:rPr>
              <w:t>Ж</w:t>
            </w:r>
            <w:r>
              <w:rPr>
                <w:rFonts w:ascii="Times New Roman" w:eastAsia="Times New Roman" w:hAnsi="Times New Roman" w:cs="Times New Roman"/>
                <w:sz w:val="24"/>
              </w:rPr>
              <w:t xml:space="preserve"> (звучание, артикуляция звука, соотнесение с буквой, написание буквы (по обводке, по образцу). Узнавание буквы в слоге, слове.</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Узнавание </w:t>
            </w:r>
            <w:proofErr w:type="gramStart"/>
            <w:r>
              <w:rPr>
                <w:rFonts w:ascii="Times New Roman" w:eastAsia="Times New Roman" w:hAnsi="Times New Roman" w:cs="Times New Roman"/>
                <w:sz w:val="24"/>
              </w:rPr>
              <w:t xml:space="preserve">буквы  </w:t>
            </w:r>
            <w:r>
              <w:rPr>
                <w:rFonts w:ascii="Times New Roman" w:eastAsia="Times New Roman" w:hAnsi="Times New Roman" w:cs="Times New Roman"/>
                <w:b/>
                <w:sz w:val="24"/>
              </w:rPr>
              <w:t>Ж</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в слогах, словах, простых предложениях</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Составление, чтение и написание слогов (слов, предложений) с </w:t>
            </w:r>
            <w:proofErr w:type="gramStart"/>
            <w:r>
              <w:rPr>
                <w:rFonts w:ascii="Times New Roman" w:eastAsia="Times New Roman" w:hAnsi="Times New Roman" w:cs="Times New Roman"/>
                <w:sz w:val="24"/>
              </w:rPr>
              <w:t xml:space="preserve">буквой  </w:t>
            </w:r>
            <w:r>
              <w:rPr>
                <w:rFonts w:ascii="Times New Roman" w:eastAsia="Times New Roman" w:hAnsi="Times New Roman" w:cs="Times New Roman"/>
                <w:b/>
                <w:sz w:val="24"/>
              </w:rPr>
              <w:t>Ж.</w:t>
            </w:r>
            <w:proofErr w:type="gramEnd"/>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p>
        </w:tc>
      </w:tr>
      <w:tr w:rsidR="00B73B65" w:rsidTr="00B73B65">
        <w:trPr>
          <w:trHeight w:val="868"/>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A0CCC" w:rsidRDefault="00B73B65" w:rsidP="00B73B65">
            <w:pPr>
              <w:spacing w:after="0" w:line="240" w:lineRule="auto"/>
              <w:rPr>
                <w:color w:val="FF0000"/>
              </w:rPr>
            </w:pPr>
            <w:r>
              <w:rPr>
                <w:rFonts w:ascii="Times New Roman" w:eastAsia="Times New Roman" w:hAnsi="Times New Roman" w:cs="Times New Roman"/>
                <w:sz w:val="24"/>
              </w:rPr>
              <w:t xml:space="preserve">Понимание и называние (употребление) слов, обозначающих предметы </w:t>
            </w:r>
            <w:r w:rsidRPr="00E70F7D">
              <w:rPr>
                <w:rFonts w:ascii="Times New Roman" w:eastAsia="Times New Roman" w:hAnsi="Times New Roman" w:cs="Times New Roman"/>
                <w:sz w:val="24"/>
              </w:rPr>
              <w:t>деталей одежды и слов – действий (расстегнуть, застегнуть).</w:t>
            </w:r>
            <w:r>
              <w:rPr>
                <w:rFonts w:ascii="Times New Roman" w:eastAsia="Times New Roman" w:hAnsi="Times New Roman" w:cs="Times New Roman"/>
                <w:sz w:val="24"/>
              </w:rPr>
              <w:t xml:space="preserve"> Работа с картинками, карточками – 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tc>
      </w:tr>
      <w:tr w:rsidR="00B73B65" w:rsidTr="00B73B65">
        <w:trPr>
          <w:trHeight w:val="629"/>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20.</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Диагностика </w:t>
            </w:r>
            <w:proofErr w:type="spellStart"/>
            <w:r>
              <w:rPr>
                <w:rFonts w:ascii="Times New Roman" w:eastAsia="Times New Roman" w:hAnsi="Times New Roman" w:cs="Times New Roman"/>
                <w:sz w:val="24"/>
              </w:rPr>
              <w:t>сформированности</w:t>
            </w:r>
            <w:proofErr w:type="spellEnd"/>
            <w:r>
              <w:rPr>
                <w:rFonts w:ascii="Times New Roman" w:eastAsia="Times New Roman" w:hAnsi="Times New Roman" w:cs="Times New Roman"/>
                <w:sz w:val="24"/>
              </w:rPr>
              <w:t xml:space="preserve"> представлений по пройденному материалу. </w:t>
            </w:r>
            <w:r w:rsidRPr="002425B2">
              <w:rPr>
                <w:rFonts w:ascii="Times New Roman" w:eastAsia="Times New Roman" w:hAnsi="Times New Roman" w:cs="Times New Roman"/>
                <w:b/>
                <w:sz w:val="24"/>
              </w:rPr>
              <w:t>Контрольная работа за 1 четверть.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5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Понимание и называние слов, обозначающих предмет (</w:t>
            </w:r>
            <w:r>
              <w:rPr>
                <w:rFonts w:ascii="Times New Roman" w:eastAsia="Times New Roman" w:hAnsi="Times New Roman" w:cs="Times New Roman"/>
                <w:sz w:val="24"/>
              </w:rPr>
              <w:t>ступня</w:t>
            </w:r>
            <w:r w:rsidRPr="00074187">
              <w:rPr>
                <w:rFonts w:ascii="Times New Roman" w:eastAsia="Times New Roman" w:hAnsi="Times New Roman" w:cs="Times New Roman"/>
                <w:sz w:val="24"/>
              </w:rPr>
              <w:t>, пятка, пальцы</w:t>
            </w:r>
            <w:r>
              <w:rPr>
                <w:rFonts w:ascii="Times New Roman" w:eastAsia="Times New Roman" w:hAnsi="Times New Roman" w:cs="Times New Roman"/>
                <w:sz w:val="24"/>
              </w:rPr>
              <w:t>), слов-действий</w:t>
            </w:r>
            <w:r w:rsidRPr="00074187">
              <w:rPr>
                <w:rFonts w:ascii="Times New Roman" w:eastAsia="Times New Roman" w:hAnsi="Times New Roman" w:cs="Times New Roman"/>
                <w:sz w:val="24"/>
              </w:rPr>
              <w:t xml:space="preserve"> (ступать, мыть</w:t>
            </w:r>
            <w:r>
              <w:rPr>
                <w:rFonts w:ascii="Times New Roman" w:eastAsia="Times New Roman" w:hAnsi="Times New Roman" w:cs="Times New Roman"/>
                <w:sz w:val="24"/>
              </w:rPr>
              <w:t xml:space="preserve">) и слов-признаков действия </w:t>
            </w:r>
            <w:r w:rsidRPr="00074187">
              <w:rPr>
                <w:rFonts w:ascii="Times New Roman" w:eastAsia="Times New Roman" w:hAnsi="Times New Roman" w:cs="Times New Roman"/>
                <w:sz w:val="24"/>
              </w:rPr>
              <w:t>(чисто, прямо). Работа с картинками, карточками-словами.</w:t>
            </w:r>
          </w:p>
          <w:p w:rsidR="00B73B65"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 xml:space="preserve">Слушание </w:t>
            </w:r>
            <w:proofErr w:type="spellStart"/>
            <w:r w:rsidRPr="00074187">
              <w:rPr>
                <w:rFonts w:ascii="Times New Roman" w:eastAsia="Times New Roman" w:hAnsi="Times New Roman" w:cs="Times New Roman"/>
                <w:sz w:val="24"/>
              </w:rPr>
              <w:t>потешки</w:t>
            </w:r>
            <w:proofErr w:type="spellEnd"/>
            <w:r w:rsidRPr="00074187">
              <w:rPr>
                <w:rFonts w:ascii="Times New Roman" w:hAnsi="Times New Roman" w:cs="Times New Roman"/>
                <w:sz w:val="24"/>
                <w:szCs w:val="24"/>
              </w:rPr>
              <w:t xml:space="preserve"> «Заинька, попляши …»</w:t>
            </w:r>
            <w:r w:rsidRPr="00074187">
              <w:rPr>
                <w:rFonts w:ascii="Times New Roman" w:eastAsia="Times New Roman" w:hAnsi="Times New Roman" w:cs="Times New Roman"/>
                <w:sz w:val="24"/>
                <w:szCs w:val="24"/>
              </w:rPr>
              <w:t>".</w:t>
            </w:r>
            <w:r w:rsidRPr="00074187">
              <w:rPr>
                <w:rFonts w:ascii="Times New Roman" w:eastAsia="Times New Roman" w:hAnsi="Times New Roman" w:cs="Times New Roman"/>
                <w:sz w:val="24"/>
              </w:rPr>
              <w:t xml:space="preserve"> Выполнение движений в соответствии с прослушанным текстом </w:t>
            </w:r>
            <w:proofErr w:type="spellStart"/>
            <w:r w:rsidRPr="00074187">
              <w:rPr>
                <w:rFonts w:ascii="Times New Roman" w:eastAsia="Times New Roman" w:hAnsi="Times New Roman" w:cs="Times New Roman"/>
                <w:sz w:val="24"/>
              </w:rPr>
              <w:t>потешки</w:t>
            </w:r>
            <w:proofErr w:type="spellEnd"/>
            <w:r w:rsidRPr="00074187">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5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Составление, чтение и написание слогов (слов, предложений) с </w:t>
            </w:r>
            <w:proofErr w:type="gramStart"/>
            <w:r>
              <w:rPr>
                <w:rFonts w:ascii="Times New Roman" w:eastAsia="Times New Roman" w:hAnsi="Times New Roman" w:cs="Times New Roman"/>
                <w:sz w:val="24"/>
              </w:rPr>
              <w:t xml:space="preserve">буквами  </w:t>
            </w:r>
            <w:r w:rsidRPr="00156F91">
              <w:rPr>
                <w:rFonts w:ascii="Times New Roman" w:eastAsia="Times New Roman" w:hAnsi="Times New Roman" w:cs="Times New Roman"/>
                <w:b/>
                <w:sz w:val="24"/>
              </w:rPr>
              <w:t>В</w:t>
            </w:r>
            <w:proofErr w:type="gramEnd"/>
            <w:r w:rsidRPr="00156F91">
              <w:rPr>
                <w:rFonts w:ascii="Times New Roman" w:eastAsia="Times New Roman" w:hAnsi="Times New Roman" w:cs="Times New Roman"/>
                <w:b/>
                <w:sz w:val="24"/>
              </w:rPr>
              <w:t>, З</w:t>
            </w:r>
            <w:r w:rsidRPr="00FD01A9">
              <w:rPr>
                <w:rFonts w:ascii="Times New Roman" w:eastAsia="Times New Roman" w:hAnsi="Times New Roman" w:cs="Times New Roman"/>
                <w:b/>
                <w:sz w:val="24"/>
              </w:rPr>
              <w:t>,</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Ж. </w:t>
            </w:r>
            <w:r w:rsidRPr="00FD01A9">
              <w:rPr>
                <w:rFonts w:ascii="Times New Roman" w:eastAsia="Times New Roman" w:hAnsi="Times New Roman" w:cs="Times New Roman"/>
                <w:sz w:val="24"/>
              </w:rPr>
              <w:t>Работа с картинками.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71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23.</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3F3E22" w:rsidRDefault="00B73B65" w:rsidP="00B73B65">
            <w:pPr>
              <w:spacing w:after="0" w:line="240" w:lineRule="auto"/>
            </w:pPr>
            <w:r>
              <w:rPr>
                <w:rFonts w:ascii="Times New Roman" w:eastAsia="Times New Roman" w:hAnsi="Times New Roman" w:cs="Times New Roman"/>
                <w:sz w:val="24"/>
              </w:rPr>
              <w:t>Понимание и называние слов, обозначающих предмет (средство личной гигиены: шампунь) и слов-действий (наносить, смывать</w:t>
            </w:r>
            <w:r w:rsidRPr="00217F10">
              <w:rPr>
                <w:rFonts w:ascii="Times New Roman" w:eastAsia="Times New Roman" w:hAnsi="Times New Roman" w:cs="Times New Roman"/>
                <w:sz w:val="24"/>
              </w:rPr>
              <w:t>).</w:t>
            </w:r>
            <w:r>
              <w:rPr>
                <w:rFonts w:ascii="Times New Roman" w:eastAsia="Times New Roman" w:hAnsi="Times New Roman" w:cs="Times New Roman"/>
                <w:sz w:val="24"/>
              </w:rPr>
              <w:t xml:space="preserve"> Работа с картинками, карточками-словами.</w:t>
            </w:r>
          </w:p>
          <w:p w:rsidR="00B73B65" w:rsidRDefault="00B73B65" w:rsidP="00B73B65">
            <w:pPr>
              <w:spacing w:after="0" w:line="240" w:lineRule="auto"/>
              <w:rPr>
                <w:rFonts w:ascii="Times New Roman" w:eastAsia="Times New Roman" w:hAnsi="Times New Roman" w:cs="Times New Roman"/>
                <w:sz w:val="24"/>
              </w:rPr>
            </w:pPr>
            <w:r w:rsidRPr="003F3E22">
              <w:rPr>
                <w:rFonts w:ascii="Times New Roman" w:eastAsia="Times New Roman" w:hAnsi="Times New Roman" w:cs="Times New Roman"/>
                <w:sz w:val="24"/>
              </w:rPr>
              <w:t>Визуально-двигательные упражнения с картинками "Покажи, где...", с жестовой помощью учителя "Покажи, как это делают".</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4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Calibri" w:eastAsia="Calibri" w:hAnsi="Calibri" w:cs="Calibri"/>
              </w:rPr>
            </w:pP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2425B2" w:rsidRDefault="00B73B65" w:rsidP="00B73B65">
            <w:pPr>
              <w:spacing w:after="0" w:line="240" w:lineRule="auto"/>
              <w:jc w:val="center"/>
              <w:rPr>
                <w:b/>
              </w:rPr>
            </w:pPr>
            <w:r w:rsidRPr="002425B2">
              <w:rPr>
                <w:rFonts w:ascii="Times New Roman" w:eastAsia="Times New Roman" w:hAnsi="Times New Roman" w:cs="Times New Roman"/>
                <w:b/>
                <w:sz w:val="24"/>
              </w:rPr>
              <w:t>Изучение нового материала</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2425B2" w:rsidRDefault="00B73B65" w:rsidP="00B73B65">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55</w:t>
            </w:r>
            <w:r w:rsidRPr="002425B2">
              <w:rPr>
                <w:rFonts w:ascii="Times New Roman" w:eastAsia="Calibri" w:hAnsi="Times New Roman" w:cs="Times New Roman"/>
                <w:b/>
                <w:sz w:val="24"/>
                <w:szCs w:val="24"/>
              </w:rPr>
              <w:t>ч.</w:t>
            </w:r>
          </w:p>
        </w:tc>
      </w:tr>
      <w:tr w:rsidR="00B73B65" w:rsidTr="00B73B65">
        <w:trPr>
          <w:trHeight w:val="46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24</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Знакомство с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Б</w:t>
            </w:r>
            <w:r w:rsidRPr="00074187">
              <w:rPr>
                <w:rFonts w:ascii="Times New Roman" w:eastAsia="Times New Roman" w:hAnsi="Times New Roman" w:cs="Times New Roman"/>
                <w:sz w:val="24"/>
              </w:rPr>
              <w:t xml:space="preserve"> (звучание, артикуляц</w:t>
            </w:r>
            <w:r>
              <w:rPr>
                <w:rFonts w:ascii="Times New Roman" w:eastAsia="Times New Roman" w:hAnsi="Times New Roman" w:cs="Times New Roman"/>
                <w:sz w:val="24"/>
              </w:rPr>
              <w:t xml:space="preserve">ия звука, соотнесение с буквой.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46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25</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Pr="00074187">
              <w:rPr>
                <w:rFonts w:ascii="Times New Roman" w:eastAsia="Times New Roman" w:hAnsi="Times New Roman" w:cs="Times New Roman"/>
                <w:sz w:val="24"/>
              </w:rPr>
              <w:t xml:space="preserve">аписание </w:t>
            </w:r>
            <w:proofErr w:type="gramStart"/>
            <w:r w:rsidRPr="00074187">
              <w:rPr>
                <w:rFonts w:ascii="Times New Roman" w:eastAsia="Times New Roman" w:hAnsi="Times New Roman" w:cs="Times New Roman"/>
                <w:sz w:val="24"/>
              </w:rPr>
              <w:t>буквы</w:t>
            </w:r>
            <w:r>
              <w:rPr>
                <w:rFonts w:ascii="Times New Roman" w:eastAsia="Times New Roman" w:hAnsi="Times New Roman" w:cs="Times New Roman"/>
                <w:b/>
                <w:sz w:val="24"/>
              </w:rPr>
              <w:t xml:space="preserve">  Б</w:t>
            </w:r>
            <w:proofErr w:type="gramEnd"/>
            <w:r w:rsidRPr="00074187">
              <w:rPr>
                <w:rFonts w:ascii="Times New Roman" w:eastAsia="Times New Roman" w:hAnsi="Times New Roman" w:cs="Times New Roman"/>
                <w:sz w:val="24"/>
              </w:rPr>
              <w:t xml:space="preserve"> (обводка), штриховка, лепка, выкладывание из палочек).</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70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26</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8697D" w:rsidRDefault="00B73B65" w:rsidP="00B73B65">
            <w:pPr>
              <w:spacing w:after="0" w:line="240" w:lineRule="auto"/>
            </w:pPr>
            <w:r w:rsidRPr="0098697D">
              <w:rPr>
                <w:rFonts w:ascii="Times New Roman" w:eastAsia="Times New Roman" w:hAnsi="Times New Roman" w:cs="Times New Roman"/>
                <w:sz w:val="24"/>
              </w:rPr>
              <w:t xml:space="preserve">Понимание и называние слов, обозначающих место, помещение                 </w:t>
            </w:r>
            <w:proofErr w:type="gramStart"/>
            <w:r w:rsidRPr="0098697D">
              <w:rPr>
                <w:rFonts w:ascii="Times New Roman" w:eastAsia="Times New Roman" w:hAnsi="Times New Roman" w:cs="Times New Roman"/>
                <w:sz w:val="24"/>
              </w:rPr>
              <w:t xml:space="preserve">   (</w:t>
            </w:r>
            <w:proofErr w:type="gramEnd"/>
            <w:r w:rsidRPr="0098697D">
              <w:rPr>
                <w:rFonts w:ascii="Times New Roman" w:eastAsia="Times New Roman" w:hAnsi="Times New Roman" w:cs="Times New Roman"/>
                <w:sz w:val="24"/>
              </w:rPr>
              <w:t xml:space="preserve"> сберкасса, банк) и слов - действий (получить, сосчитать).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70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27</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8697D"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Составление слов с буквой </w:t>
            </w:r>
            <w:r>
              <w:rPr>
                <w:rFonts w:ascii="Times New Roman" w:eastAsia="Times New Roman" w:hAnsi="Times New Roman" w:cs="Times New Roman"/>
                <w:b/>
                <w:sz w:val="24"/>
              </w:rPr>
              <w:t>Б</w:t>
            </w:r>
            <w:r>
              <w:rPr>
                <w:rFonts w:ascii="Times New Roman" w:eastAsia="Times New Roman" w:hAnsi="Times New Roman" w:cs="Times New Roman"/>
                <w:sz w:val="24"/>
              </w:rPr>
              <w:t xml:space="preserve"> по теме «Сберкасса, </w:t>
            </w:r>
            <w:proofErr w:type="spellStart"/>
            <w:r>
              <w:rPr>
                <w:rFonts w:ascii="Times New Roman" w:eastAsia="Times New Roman" w:hAnsi="Times New Roman" w:cs="Times New Roman"/>
                <w:sz w:val="24"/>
              </w:rPr>
              <w:t>банк</w:t>
            </w:r>
            <w:proofErr w:type="gramStart"/>
            <w:r>
              <w:rPr>
                <w:rFonts w:ascii="Times New Roman" w:eastAsia="Times New Roman" w:hAnsi="Times New Roman" w:cs="Times New Roman"/>
                <w:sz w:val="24"/>
              </w:rPr>
              <w:t>».Д</w:t>
            </w:r>
            <w:r w:rsidRPr="0098697D">
              <w:rPr>
                <w:rFonts w:ascii="Times New Roman" w:eastAsia="Times New Roman" w:hAnsi="Times New Roman" w:cs="Times New Roman"/>
                <w:sz w:val="24"/>
              </w:rPr>
              <w:t>идактическая</w:t>
            </w:r>
            <w:proofErr w:type="spellEnd"/>
            <w:proofErr w:type="gramEnd"/>
            <w:r w:rsidRPr="0098697D">
              <w:rPr>
                <w:rFonts w:ascii="Times New Roman" w:eastAsia="Times New Roman" w:hAnsi="Times New Roman" w:cs="Times New Roman"/>
                <w:sz w:val="24"/>
              </w:rPr>
              <w:t xml:space="preserve"> игра «Поход в банк». Работа с картинками, карточками-словами.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406"/>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28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Б</w:t>
            </w:r>
            <w:r w:rsidRPr="00074187">
              <w:rPr>
                <w:rFonts w:ascii="Times New Roman" w:eastAsia="Times New Roman" w:hAnsi="Times New Roman" w:cs="Times New Roman"/>
                <w:sz w:val="24"/>
              </w:rPr>
              <w:t xml:space="preserve"> по контурным линиям (точкам).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41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29</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Выделение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Б</w:t>
            </w:r>
            <w:r>
              <w:rPr>
                <w:rFonts w:ascii="Times New Roman" w:eastAsia="Times New Roman" w:hAnsi="Times New Roman" w:cs="Times New Roman"/>
                <w:sz w:val="24"/>
              </w:rPr>
              <w:t xml:space="preserve"> среди картинок, </w:t>
            </w:r>
            <w:r w:rsidRPr="00074187">
              <w:rPr>
                <w:rFonts w:ascii="Times New Roman" w:eastAsia="Times New Roman" w:hAnsi="Times New Roman" w:cs="Times New Roman"/>
                <w:sz w:val="24"/>
              </w:rPr>
              <w:t>других букв</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и  в</w:t>
            </w:r>
            <w:proofErr w:type="gramEnd"/>
            <w:r>
              <w:rPr>
                <w:rFonts w:ascii="Times New Roman" w:eastAsia="Times New Roman" w:hAnsi="Times New Roman" w:cs="Times New Roman"/>
                <w:sz w:val="24"/>
              </w:rPr>
              <w:t xml:space="preserve"> словах.</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62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30</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98697D">
              <w:rPr>
                <w:rFonts w:ascii="Times New Roman" w:eastAsia="Times New Roman" w:hAnsi="Times New Roman" w:cs="Times New Roman"/>
                <w:sz w:val="24"/>
              </w:rPr>
              <w:t xml:space="preserve">Понимание и   слов, обозначающих предмет (цветы садовые: </w:t>
            </w:r>
            <w:r w:rsidRPr="0098697D">
              <w:rPr>
                <w:rFonts w:ascii="Times New Roman" w:hAnsi="Times New Roman" w:cs="Times New Roman"/>
                <w:sz w:val="24"/>
                <w:szCs w:val="24"/>
              </w:rPr>
              <w:t>бархатцы, маргаритки</w:t>
            </w:r>
            <w:r w:rsidRPr="0098697D">
              <w:rPr>
                <w:rFonts w:ascii="Times New Roman" w:eastAsia="Times New Roman" w:hAnsi="Times New Roman" w:cs="Times New Roman"/>
                <w:sz w:val="24"/>
              </w:rPr>
              <w:t>) и количество предметов (ноль, десять). Работа с картинками, карточками-словами.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62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8697D" w:rsidRDefault="00B73B65" w:rsidP="00B73B65">
            <w:pPr>
              <w:spacing w:after="0" w:line="240" w:lineRule="auto"/>
              <w:rPr>
                <w:rFonts w:ascii="Times New Roman" w:eastAsia="Times New Roman" w:hAnsi="Times New Roman" w:cs="Times New Roman"/>
                <w:sz w:val="24"/>
              </w:rPr>
            </w:pPr>
            <w:r w:rsidRPr="0098697D">
              <w:rPr>
                <w:rFonts w:ascii="Times New Roman" w:eastAsia="Times New Roman" w:hAnsi="Times New Roman" w:cs="Times New Roman"/>
                <w:sz w:val="24"/>
              </w:rPr>
              <w:t>Аудиально-визуальные упражнения "Слушай стишок и показывай картинку (построчное иллюстрирование текста).</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32.</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 xml:space="preserve"> Б</w:t>
            </w:r>
            <w:r w:rsidRPr="00074187">
              <w:rPr>
                <w:rFonts w:ascii="Times New Roman" w:eastAsia="Times New Roman" w:hAnsi="Times New Roman" w:cs="Times New Roman"/>
                <w:sz w:val="24"/>
              </w:rPr>
              <w:t xml:space="preserve"> с изученными гласными буквами</w:t>
            </w:r>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а,о</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 xml:space="preserve"> в слог-слияние (открытый и закрытый слоги). Написание слогов по обводке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 xml:space="preserve"> Б</w:t>
            </w:r>
            <w:r w:rsidRPr="00074187">
              <w:rPr>
                <w:rFonts w:ascii="Times New Roman" w:eastAsia="Times New Roman" w:hAnsi="Times New Roman" w:cs="Times New Roman"/>
                <w:sz w:val="24"/>
              </w:rPr>
              <w:t xml:space="preserve"> с изученными гласными буквами</w:t>
            </w:r>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у,ы</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 xml:space="preserve"> в слог-слияние (открытый и закрытый слоги). Написание слогов по обводке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34</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A0649D">
              <w:rPr>
                <w:rFonts w:ascii="Times New Roman" w:eastAsia="Times New Roman" w:hAnsi="Times New Roman" w:cs="Times New Roman"/>
                <w:sz w:val="24"/>
              </w:rPr>
              <w:t xml:space="preserve">Понимание и называние слов, обозначающих предмет (травянистые растения: </w:t>
            </w:r>
            <w:r w:rsidRPr="00A0649D">
              <w:rPr>
                <w:rFonts w:ascii="Times New Roman" w:hAnsi="Times New Roman" w:cs="Times New Roman"/>
                <w:sz w:val="24"/>
                <w:szCs w:val="24"/>
              </w:rPr>
              <w:t>салат латук, мята, зверобой, календула</w:t>
            </w:r>
            <w:r w:rsidRPr="00A0649D">
              <w:rPr>
                <w:rFonts w:ascii="Times New Roman" w:eastAsia="Times New Roman" w:hAnsi="Times New Roman" w:cs="Times New Roman"/>
                <w:sz w:val="24"/>
              </w:rPr>
              <w:t>) и слов - признаков (съедобный, полезный, лекарственный). Работа с картинками, карточками-словами.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A0649D"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Продолжение темы «Слова, обозначающие травянистые растения». </w:t>
            </w:r>
            <w:r w:rsidRPr="00A0649D">
              <w:rPr>
                <w:rFonts w:ascii="Times New Roman" w:eastAsia="Times New Roman" w:hAnsi="Times New Roman" w:cs="Times New Roman"/>
                <w:sz w:val="24"/>
              </w:rPr>
              <w:t>Аудиальные и визуальные упражнения с использованием картинок, изображающих травянистые растения.</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4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36</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Составление слогов, слов и простых предложений (2-3 слова</w:t>
            </w:r>
            <w:proofErr w:type="gramStart"/>
            <w:r w:rsidRPr="00074187">
              <w:rPr>
                <w:rFonts w:ascii="Times New Roman" w:eastAsia="Times New Roman" w:hAnsi="Times New Roman" w:cs="Times New Roman"/>
                <w:sz w:val="24"/>
              </w:rPr>
              <w:t>),коротких</w:t>
            </w:r>
            <w:proofErr w:type="gramEnd"/>
            <w:r w:rsidRPr="00074187">
              <w:rPr>
                <w:rFonts w:ascii="Times New Roman" w:eastAsia="Times New Roman" w:hAnsi="Times New Roman" w:cs="Times New Roman"/>
                <w:sz w:val="24"/>
              </w:rPr>
              <w:t xml:space="preserve"> текстов (2-3 предложения) с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Б</w:t>
            </w:r>
            <w:r w:rsidRPr="00074187">
              <w:rPr>
                <w:rFonts w:ascii="Times New Roman" w:eastAsia="Times New Roman" w:hAnsi="Times New Roman" w:cs="Times New Roman"/>
                <w:sz w:val="24"/>
              </w:rPr>
              <w:t xml:space="preserve"> из разрезной азбуки.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4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37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Копирование слогов, слов и простых предложений (2-3 слова</w:t>
            </w:r>
            <w:proofErr w:type="gramStart"/>
            <w:r w:rsidRPr="00074187">
              <w:rPr>
                <w:rFonts w:ascii="Times New Roman" w:eastAsia="Times New Roman" w:hAnsi="Times New Roman" w:cs="Times New Roman"/>
                <w:sz w:val="24"/>
              </w:rPr>
              <w:t>),коротких</w:t>
            </w:r>
            <w:proofErr w:type="gramEnd"/>
            <w:r w:rsidRPr="00074187">
              <w:rPr>
                <w:rFonts w:ascii="Times New Roman" w:eastAsia="Times New Roman" w:hAnsi="Times New Roman" w:cs="Times New Roman"/>
                <w:sz w:val="24"/>
              </w:rPr>
              <w:t xml:space="preserve"> текстов (2-3 предложения) с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Б</w:t>
            </w:r>
            <w:r w:rsidRPr="00074187">
              <w:rPr>
                <w:rFonts w:ascii="Times New Roman" w:eastAsia="Times New Roman" w:hAnsi="Times New Roman" w:cs="Times New Roman"/>
                <w:sz w:val="24"/>
              </w:rPr>
              <w:t xml:space="preserve"> печатными и письменными буквами в тетрадь.</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38</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3E263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Узнавание изученных букв в простых словах. Письмо букв, слогов по контурным ориентирам.</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Копирование изученных букв и знакомых слов печатными буквами в тетрадь.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627"/>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40</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 xml:space="preserve">Упражнение в написании слогов, слов и простых предложений (2-3 </w:t>
            </w:r>
            <w:proofErr w:type="gramStart"/>
            <w:r w:rsidRPr="00074187">
              <w:rPr>
                <w:rFonts w:ascii="Times New Roman" w:eastAsia="Times New Roman" w:hAnsi="Times New Roman" w:cs="Times New Roman"/>
                <w:sz w:val="24"/>
              </w:rPr>
              <w:t>слова)  с</w:t>
            </w:r>
            <w:proofErr w:type="gramEnd"/>
            <w:r w:rsidRPr="00074187">
              <w:rPr>
                <w:rFonts w:ascii="Times New Roman" w:eastAsia="Times New Roman" w:hAnsi="Times New Roman" w:cs="Times New Roman"/>
                <w:sz w:val="24"/>
              </w:rPr>
              <w:t xml:space="preserve">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Б</w:t>
            </w:r>
            <w:r w:rsidRPr="00074187">
              <w:rPr>
                <w:rFonts w:ascii="Times New Roman" w:eastAsia="Times New Roman" w:hAnsi="Times New Roman" w:cs="Times New Roman"/>
                <w:sz w:val="24"/>
              </w:rPr>
              <w:t xml:space="preserve"> по контурным линиям (точкам) и по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A0649D" w:rsidRDefault="00B73B65" w:rsidP="00B73B65">
            <w:pPr>
              <w:spacing w:after="0" w:line="240" w:lineRule="auto"/>
            </w:pPr>
            <w:r w:rsidRPr="00A0649D">
              <w:rPr>
                <w:rFonts w:ascii="Times New Roman" w:eastAsia="Times New Roman" w:hAnsi="Times New Roman" w:cs="Times New Roman"/>
                <w:sz w:val="24"/>
              </w:rPr>
              <w:t xml:space="preserve">Понимание и называние слов, обозначающих предмет (птицы: </w:t>
            </w:r>
            <w:r w:rsidRPr="00A0649D">
              <w:rPr>
                <w:rFonts w:ascii="Times New Roman" w:hAnsi="Times New Roman" w:cs="Times New Roman"/>
                <w:sz w:val="24"/>
                <w:szCs w:val="24"/>
              </w:rPr>
              <w:t>чайка, выпь, сова)</w:t>
            </w:r>
            <w:r w:rsidRPr="00A0649D">
              <w:rPr>
                <w:rFonts w:ascii="Times New Roman" w:eastAsia="Times New Roman" w:hAnsi="Times New Roman" w:cs="Times New Roman"/>
                <w:sz w:val="24"/>
              </w:rPr>
              <w:t xml:space="preserve"> и действие предмета (летать, кричать, плавать, ловить).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A0649D"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Продолжение темы «Слова, обозначающие птиц».</w:t>
            </w:r>
            <w:r w:rsidRPr="00A0649D">
              <w:rPr>
                <w:rFonts w:ascii="Times New Roman" w:eastAsia="Times New Roman" w:hAnsi="Times New Roman" w:cs="Times New Roman"/>
                <w:sz w:val="24"/>
              </w:rPr>
              <w:t xml:space="preserve"> Аудиальные и визуальные упражнения на прослушивание голосов птиц и показ картинок, изображающих предмет (действие).</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713"/>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Pr>
                <w:rFonts w:ascii="Times New Roman" w:eastAsia="Times New Roman" w:hAnsi="Times New Roman" w:cs="Times New Roman"/>
                <w:sz w:val="24"/>
              </w:rPr>
              <w:t>Понимание и называние слов, обозначающих временные представления: на следующий день, позавчера, послезавтра.</w:t>
            </w:r>
            <w:r w:rsidRPr="00074187">
              <w:rPr>
                <w:rFonts w:ascii="Times New Roman" w:eastAsia="Times New Roman" w:hAnsi="Times New Roman" w:cs="Times New Roman"/>
                <w:sz w:val="24"/>
              </w:rPr>
              <w:t xml:space="preserve"> Работа с картинками, карточками -словами.</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44</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531FF0">
              <w:rPr>
                <w:rFonts w:ascii="Times New Roman" w:eastAsia="Times New Roman" w:hAnsi="Times New Roman" w:cs="Times New Roman"/>
                <w:sz w:val="24"/>
              </w:rPr>
              <w:t>Понимание и называние слов, обозначающих предмет (скелет, мышцы, кожа), слов-действий (сгибать, мыть) и слов-признаков действия (чисто, сильно). Работа с картинками, карточками-словами.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531FF0"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 xml:space="preserve">Диагностика </w:t>
            </w:r>
            <w:proofErr w:type="spellStart"/>
            <w:r w:rsidRPr="00074187">
              <w:rPr>
                <w:rFonts w:ascii="Times New Roman" w:eastAsia="Times New Roman" w:hAnsi="Times New Roman" w:cs="Times New Roman"/>
                <w:sz w:val="24"/>
              </w:rPr>
              <w:t>сформированности</w:t>
            </w:r>
            <w:proofErr w:type="spellEnd"/>
            <w:r w:rsidRPr="00074187">
              <w:rPr>
                <w:rFonts w:ascii="Times New Roman" w:eastAsia="Times New Roman" w:hAnsi="Times New Roman" w:cs="Times New Roman"/>
                <w:sz w:val="24"/>
              </w:rPr>
              <w:t xml:space="preserve"> представлений по пройденному материалу. </w:t>
            </w:r>
            <w:r w:rsidRPr="00074187">
              <w:rPr>
                <w:rFonts w:ascii="Times New Roman" w:eastAsia="Times New Roman" w:hAnsi="Times New Roman" w:cs="Times New Roman"/>
                <w:b/>
                <w:sz w:val="24"/>
              </w:rPr>
              <w:t>Контрольная работа за 2 четверть.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46</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531FF0" w:rsidRDefault="00B73B65" w:rsidP="00B73B65">
            <w:pPr>
              <w:spacing w:after="0" w:line="240" w:lineRule="auto"/>
              <w:rPr>
                <w:rFonts w:ascii="Times New Roman" w:eastAsia="Times New Roman" w:hAnsi="Times New Roman" w:cs="Times New Roman"/>
                <w:sz w:val="24"/>
              </w:rPr>
            </w:pPr>
            <w:r w:rsidRPr="00531FF0">
              <w:rPr>
                <w:rFonts w:ascii="Times New Roman" w:eastAsia="Times New Roman" w:hAnsi="Times New Roman" w:cs="Times New Roman"/>
                <w:sz w:val="24"/>
              </w:rPr>
              <w:t xml:space="preserve">Слушание </w:t>
            </w:r>
            <w:proofErr w:type="spellStart"/>
            <w:r w:rsidRPr="00531FF0">
              <w:rPr>
                <w:rFonts w:ascii="Times New Roman" w:eastAsia="Times New Roman" w:hAnsi="Times New Roman" w:cs="Times New Roman"/>
                <w:sz w:val="24"/>
              </w:rPr>
              <w:t>потешки</w:t>
            </w:r>
            <w:proofErr w:type="spellEnd"/>
            <w:r w:rsidRPr="00531FF0">
              <w:rPr>
                <w:rFonts w:ascii="Times New Roman" w:hAnsi="Times New Roman" w:cs="Times New Roman"/>
                <w:sz w:val="24"/>
                <w:szCs w:val="24"/>
              </w:rPr>
              <w:t xml:space="preserve"> «Заинька, попляши …»</w:t>
            </w:r>
            <w:r w:rsidRPr="00531FF0">
              <w:rPr>
                <w:rFonts w:ascii="Times New Roman" w:eastAsia="Times New Roman" w:hAnsi="Times New Roman" w:cs="Times New Roman"/>
                <w:sz w:val="24"/>
                <w:szCs w:val="24"/>
              </w:rPr>
              <w:t>".</w:t>
            </w:r>
            <w:r w:rsidRPr="00531FF0">
              <w:rPr>
                <w:rFonts w:ascii="Times New Roman" w:eastAsia="Times New Roman" w:hAnsi="Times New Roman" w:cs="Times New Roman"/>
                <w:sz w:val="24"/>
              </w:rPr>
              <w:t xml:space="preserve"> Выполнение движений в соответствии с прослушанным текстом </w:t>
            </w:r>
            <w:proofErr w:type="spellStart"/>
            <w:r w:rsidRPr="00531FF0">
              <w:rPr>
                <w:rFonts w:ascii="Times New Roman" w:eastAsia="Times New Roman" w:hAnsi="Times New Roman" w:cs="Times New Roman"/>
                <w:sz w:val="24"/>
              </w:rPr>
              <w:t>потешки</w:t>
            </w:r>
            <w:proofErr w:type="spellEnd"/>
            <w:r w:rsidRPr="00531FF0">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887"/>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 xml:space="preserve">Знакомство с </w:t>
            </w:r>
            <w:proofErr w:type="gramStart"/>
            <w:r w:rsidRPr="00074187">
              <w:rPr>
                <w:rFonts w:ascii="Times New Roman" w:eastAsia="Times New Roman" w:hAnsi="Times New Roman" w:cs="Times New Roman"/>
                <w:sz w:val="24"/>
              </w:rPr>
              <w:t>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Г</w:t>
            </w:r>
            <w:proofErr w:type="gramEnd"/>
            <w:r w:rsidRPr="00074187">
              <w:rPr>
                <w:rFonts w:ascii="Times New Roman" w:eastAsia="Times New Roman" w:hAnsi="Times New Roman" w:cs="Times New Roman"/>
                <w:sz w:val="24"/>
              </w:rPr>
              <w:t xml:space="preserve"> (звучание, артикуляция звука, соотнесение с буквой</w:t>
            </w:r>
            <w:r>
              <w:rPr>
                <w:rFonts w:ascii="Times New Roman" w:eastAsia="Times New Roman" w:hAnsi="Times New Roman" w:cs="Times New Roman"/>
                <w:sz w:val="24"/>
              </w:rPr>
              <w:t>).</w:t>
            </w:r>
            <w:r w:rsidRPr="00074187">
              <w:rPr>
                <w:rFonts w:ascii="Times New Roman" w:eastAsia="Times New Roman" w:hAnsi="Times New Roman" w:cs="Times New Roman"/>
                <w:sz w:val="24"/>
              </w:rPr>
              <w:t>, написание буквы (обводка), штриховка, лепка, выкладывание из палочек.</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5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Pr="00074187">
              <w:rPr>
                <w:rFonts w:ascii="Times New Roman" w:eastAsia="Times New Roman" w:hAnsi="Times New Roman" w:cs="Times New Roman"/>
                <w:sz w:val="24"/>
              </w:rPr>
              <w:t xml:space="preserve">аписание буквы </w:t>
            </w:r>
            <w:r>
              <w:rPr>
                <w:rFonts w:ascii="Times New Roman" w:eastAsia="Times New Roman" w:hAnsi="Times New Roman" w:cs="Times New Roman"/>
                <w:b/>
                <w:sz w:val="24"/>
              </w:rPr>
              <w:t>Г</w:t>
            </w:r>
            <w:r w:rsidRPr="00074187">
              <w:rPr>
                <w:rFonts w:ascii="Times New Roman" w:eastAsia="Times New Roman" w:hAnsi="Times New Roman" w:cs="Times New Roman"/>
                <w:sz w:val="24"/>
              </w:rPr>
              <w:t xml:space="preserve"> (обводка), штриховка, лепка, выкладывание из палочек.</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49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A0649D" w:rsidRDefault="00B73B65" w:rsidP="00B73B65">
            <w:pPr>
              <w:spacing w:after="0" w:line="240" w:lineRule="auto"/>
              <w:rPr>
                <w:rFonts w:ascii="Times New Roman" w:eastAsia="Times New Roman" w:hAnsi="Times New Roman" w:cs="Times New Roman"/>
                <w:sz w:val="24"/>
              </w:rPr>
            </w:pPr>
            <w:r w:rsidRPr="00A0649D">
              <w:rPr>
                <w:rFonts w:ascii="Times New Roman" w:eastAsia="Times New Roman" w:hAnsi="Times New Roman" w:cs="Times New Roman"/>
                <w:sz w:val="24"/>
              </w:rPr>
              <w:t xml:space="preserve">Понимание и называние слов, обозначающих предмет </w:t>
            </w:r>
            <w:r w:rsidRPr="00A0649D">
              <w:rPr>
                <w:rFonts w:ascii="Times New Roman" w:eastAsia="Times New Roman" w:hAnsi="Times New Roman" w:cs="Times New Roman"/>
                <w:sz w:val="24"/>
                <w:szCs w:val="24"/>
              </w:rPr>
              <w:t xml:space="preserve">(деревья: </w:t>
            </w:r>
            <w:r w:rsidRPr="00A0649D">
              <w:rPr>
                <w:rFonts w:ascii="Times New Roman" w:hAnsi="Times New Roman" w:cs="Times New Roman"/>
                <w:sz w:val="24"/>
                <w:szCs w:val="24"/>
              </w:rPr>
              <w:t>сосна, каштан</w:t>
            </w:r>
            <w:r w:rsidRPr="00A0649D">
              <w:rPr>
                <w:rFonts w:ascii="Times New Roman" w:eastAsia="Times New Roman" w:hAnsi="Times New Roman" w:cs="Times New Roman"/>
                <w:sz w:val="24"/>
                <w:szCs w:val="24"/>
              </w:rPr>
              <w:t>) и слов - признаков предмета (цвет, величина, форма). Работа с картинками, карточками-словами.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423"/>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50</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Г</w:t>
            </w:r>
            <w:r w:rsidRPr="00074187">
              <w:rPr>
                <w:rFonts w:ascii="Times New Roman" w:eastAsia="Times New Roman" w:hAnsi="Times New Roman" w:cs="Times New Roman"/>
                <w:sz w:val="24"/>
              </w:rPr>
              <w:t xml:space="preserve"> по контурным линиям (точкам).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4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51</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Выделение буквы</w:t>
            </w:r>
            <w:r>
              <w:rPr>
                <w:rFonts w:ascii="Times New Roman" w:eastAsia="Times New Roman" w:hAnsi="Times New Roman" w:cs="Times New Roman"/>
                <w:b/>
                <w:sz w:val="24"/>
              </w:rPr>
              <w:t xml:space="preserve"> Г</w:t>
            </w:r>
            <w:r>
              <w:rPr>
                <w:rFonts w:ascii="Times New Roman" w:eastAsia="Times New Roman" w:hAnsi="Times New Roman" w:cs="Times New Roman"/>
                <w:sz w:val="24"/>
              </w:rPr>
              <w:t xml:space="preserve"> среди картинок, </w:t>
            </w:r>
            <w:r w:rsidRPr="00074187">
              <w:rPr>
                <w:rFonts w:ascii="Times New Roman" w:eastAsia="Times New Roman" w:hAnsi="Times New Roman" w:cs="Times New Roman"/>
                <w:sz w:val="24"/>
              </w:rPr>
              <w:t>других букв</w:t>
            </w:r>
            <w:r>
              <w:rPr>
                <w:rFonts w:ascii="Times New Roman" w:eastAsia="Times New Roman" w:hAnsi="Times New Roman" w:cs="Times New Roman"/>
                <w:sz w:val="24"/>
              </w:rPr>
              <w:t xml:space="preserve"> и в словах</w:t>
            </w:r>
            <w:r w:rsidRPr="00074187">
              <w:rPr>
                <w:rFonts w:ascii="Times New Roman" w:eastAsia="Times New Roman" w:hAnsi="Times New Roman" w:cs="Times New Roman"/>
                <w:sz w:val="24"/>
              </w:rPr>
              <w:t>.</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52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DC6794" w:rsidRDefault="00B73B65" w:rsidP="00B73B65">
            <w:pPr>
              <w:spacing w:after="0" w:line="240" w:lineRule="auto"/>
            </w:pPr>
            <w:r w:rsidRPr="00DC6794">
              <w:rPr>
                <w:rFonts w:ascii="Times New Roman" w:eastAsia="Times New Roman" w:hAnsi="Times New Roman" w:cs="Times New Roman"/>
                <w:sz w:val="24"/>
              </w:rPr>
              <w:t>Понимание и называние слов, обозначающих предмет (устройство входа в дом: домофон), и слов-признаков предмета (мигающий, электронный, металлический). Работа с картинками, карточками - словами.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840"/>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 xml:space="preserve"> Г</w:t>
            </w:r>
            <w:r w:rsidRPr="00074187">
              <w:rPr>
                <w:rFonts w:ascii="Times New Roman" w:eastAsia="Times New Roman" w:hAnsi="Times New Roman" w:cs="Times New Roman"/>
                <w:sz w:val="24"/>
              </w:rPr>
              <w:t xml:space="preserve"> с изученными гласными буквами </w:t>
            </w:r>
            <w:r>
              <w:rPr>
                <w:rFonts w:ascii="Times New Roman" w:eastAsia="Times New Roman" w:hAnsi="Times New Roman" w:cs="Times New Roman"/>
                <w:sz w:val="24"/>
              </w:rPr>
              <w:t>(</w:t>
            </w:r>
            <w:proofErr w:type="spellStart"/>
            <w:proofErr w:type="gramStart"/>
            <w:r>
              <w:rPr>
                <w:rFonts w:ascii="Times New Roman" w:eastAsia="Times New Roman" w:hAnsi="Times New Roman" w:cs="Times New Roman"/>
                <w:sz w:val="24"/>
              </w:rPr>
              <w:t>а,о</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в слог-слияние (открытый и закрытый слоги). Написание слогов по обводке и по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840"/>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54</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b/>
                <w:sz w:val="24"/>
              </w:rPr>
              <w:t xml:space="preserve"> Г</w:t>
            </w:r>
            <w:r w:rsidRPr="00074187">
              <w:rPr>
                <w:rFonts w:ascii="Times New Roman" w:eastAsia="Times New Roman" w:hAnsi="Times New Roman" w:cs="Times New Roman"/>
                <w:sz w:val="24"/>
              </w:rPr>
              <w:t xml:space="preserve"> с изученными гласными буквами </w:t>
            </w:r>
            <w:r>
              <w:rPr>
                <w:rFonts w:ascii="Times New Roman" w:eastAsia="Times New Roman" w:hAnsi="Times New Roman" w:cs="Times New Roman"/>
                <w:sz w:val="24"/>
              </w:rPr>
              <w:t>(</w:t>
            </w:r>
            <w:proofErr w:type="spellStart"/>
            <w:proofErr w:type="gramStart"/>
            <w:r>
              <w:rPr>
                <w:rFonts w:ascii="Times New Roman" w:eastAsia="Times New Roman" w:hAnsi="Times New Roman" w:cs="Times New Roman"/>
                <w:sz w:val="24"/>
              </w:rPr>
              <w:t>у,ы</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в слог-слияние (открытый и закрытый слоги). Написание слогов по обводке и по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55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DC6794" w:rsidRDefault="00B73B65" w:rsidP="00B73B65">
            <w:pPr>
              <w:spacing w:after="0" w:line="240" w:lineRule="auto"/>
            </w:pPr>
            <w:r w:rsidRPr="00DC6794">
              <w:rPr>
                <w:rFonts w:ascii="Times New Roman" w:eastAsia="Times New Roman" w:hAnsi="Times New Roman" w:cs="Times New Roman"/>
                <w:sz w:val="24"/>
              </w:rPr>
              <w:t>Понимание и называние слов, обозначающих предмет (ягода: черника, земляника), слов-действий (расти, зреть, собирать) и предлогов (в, на, по</w:t>
            </w:r>
            <w:proofErr w:type="gramStart"/>
            <w:r w:rsidRPr="00DC6794">
              <w:rPr>
                <w:rFonts w:ascii="Times New Roman" w:eastAsia="Times New Roman" w:hAnsi="Times New Roman" w:cs="Times New Roman"/>
                <w:sz w:val="24"/>
              </w:rPr>
              <w:t>).Работа</w:t>
            </w:r>
            <w:proofErr w:type="gramEnd"/>
            <w:r w:rsidRPr="00DC6794">
              <w:rPr>
                <w:rFonts w:ascii="Times New Roman" w:eastAsia="Times New Roman" w:hAnsi="Times New Roman" w:cs="Times New Roman"/>
                <w:sz w:val="24"/>
              </w:rPr>
              <w:t xml:space="preserve"> с картинками, карточками-словами.</w:t>
            </w:r>
          </w:p>
          <w:p w:rsidR="00B73B65" w:rsidRPr="00074187" w:rsidRDefault="00B73B65" w:rsidP="00B73B65">
            <w:pPr>
              <w:spacing w:after="0" w:line="240" w:lineRule="auto"/>
              <w:rPr>
                <w:rFonts w:ascii="Times New Roman" w:eastAsia="Times New Roman" w:hAnsi="Times New Roman" w:cs="Times New Roman"/>
                <w:sz w:val="24"/>
              </w:rPr>
            </w:pPr>
            <w:r w:rsidRPr="00DC6794">
              <w:rPr>
                <w:rFonts w:ascii="Times New Roman" w:eastAsia="Times New Roman" w:hAnsi="Times New Roman" w:cs="Times New Roman"/>
                <w:sz w:val="24"/>
              </w:rPr>
              <w:t>Визуальные и аудиальные упражнения с игрушками и картинками "Слушай и показывай на картинке".</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p w:rsidR="00B73B65" w:rsidRDefault="00B73B65" w:rsidP="00B73B65">
            <w:pPr>
              <w:spacing w:after="0" w:line="240" w:lineRule="auto"/>
            </w:pPr>
          </w:p>
        </w:tc>
      </w:tr>
      <w:tr w:rsidR="00B73B65" w:rsidTr="00B73B65">
        <w:trPr>
          <w:trHeight w:val="63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56</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sidRPr="003B45CB">
              <w:rPr>
                <w:rFonts w:ascii="Times New Roman" w:hAnsi="Times New Roman" w:cs="Times New Roman"/>
                <w:sz w:val="24"/>
                <w:szCs w:val="24"/>
              </w:rPr>
              <w:t xml:space="preserve">Составление слогов, слов и </w:t>
            </w:r>
            <w:r>
              <w:rPr>
                <w:rFonts w:ascii="Times New Roman" w:eastAsia="Times New Roman" w:hAnsi="Times New Roman" w:cs="Times New Roman"/>
                <w:sz w:val="24"/>
              </w:rPr>
              <w:t xml:space="preserve">простых предложений (2-3 слова), коротких текстов (2-3 </w:t>
            </w:r>
            <w:proofErr w:type="gramStart"/>
            <w:r>
              <w:rPr>
                <w:rFonts w:ascii="Times New Roman" w:eastAsia="Times New Roman" w:hAnsi="Times New Roman" w:cs="Times New Roman"/>
                <w:sz w:val="24"/>
              </w:rPr>
              <w:t>предложения)</w:t>
            </w:r>
            <w:r w:rsidRPr="003B45CB">
              <w:rPr>
                <w:rFonts w:ascii="Times New Roman" w:hAnsi="Times New Roman" w:cs="Times New Roman"/>
                <w:sz w:val="24"/>
                <w:szCs w:val="24"/>
              </w:rPr>
              <w:t>с</w:t>
            </w:r>
            <w:proofErr w:type="gramEnd"/>
            <w:r w:rsidRPr="003B45CB">
              <w:rPr>
                <w:rFonts w:ascii="Times New Roman" w:hAnsi="Times New Roman" w:cs="Times New Roman"/>
                <w:sz w:val="24"/>
                <w:szCs w:val="24"/>
              </w:rPr>
              <w:t xml:space="preserve"> </w:t>
            </w:r>
            <w:r w:rsidRPr="00074187">
              <w:rPr>
                <w:rFonts w:ascii="Times New Roman" w:hAnsi="Times New Roman" w:cs="Times New Roman"/>
                <w:sz w:val="24"/>
                <w:szCs w:val="24"/>
              </w:rPr>
              <w:t>буквой</w:t>
            </w:r>
            <w:r>
              <w:rPr>
                <w:rFonts w:ascii="Times New Roman" w:hAnsi="Times New Roman" w:cs="Times New Roman"/>
                <w:sz w:val="24"/>
                <w:szCs w:val="24"/>
              </w:rPr>
              <w:t xml:space="preserve"> </w:t>
            </w:r>
            <w:r>
              <w:rPr>
                <w:rFonts w:ascii="Times New Roman" w:eastAsia="Times New Roman" w:hAnsi="Times New Roman" w:cs="Times New Roman"/>
                <w:b/>
                <w:sz w:val="24"/>
              </w:rPr>
              <w:t>Г</w:t>
            </w:r>
            <w:r w:rsidRPr="003B45CB">
              <w:rPr>
                <w:rFonts w:ascii="Times New Roman" w:hAnsi="Times New Roman" w:cs="Times New Roman"/>
                <w:sz w:val="24"/>
                <w:szCs w:val="24"/>
              </w:rPr>
              <w:t xml:space="preserve"> из разрезной азбуки. Копирование печатными и письменными буквами в тетрадь.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63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57</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3B45CB" w:rsidRDefault="00B73B65" w:rsidP="00B73B65">
            <w:pPr>
              <w:spacing w:after="0" w:line="240" w:lineRule="auto"/>
              <w:rPr>
                <w:rFonts w:ascii="Times New Roman" w:hAnsi="Times New Roman" w:cs="Times New Roman"/>
                <w:sz w:val="24"/>
                <w:szCs w:val="24"/>
              </w:rPr>
            </w:pPr>
            <w:r w:rsidRPr="003B45CB">
              <w:rPr>
                <w:rFonts w:ascii="Times New Roman" w:hAnsi="Times New Roman" w:cs="Times New Roman"/>
                <w:sz w:val="24"/>
                <w:szCs w:val="24"/>
              </w:rPr>
              <w:t xml:space="preserve">Копирование слогов, слов и </w:t>
            </w:r>
            <w:r>
              <w:rPr>
                <w:rFonts w:ascii="Times New Roman" w:eastAsia="Times New Roman" w:hAnsi="Times New Roman" w:cs="Times New Roman"/>
                <w:sz w:val="24"/>
              </w:rPr>
              <w:t xml:space="preserve">простых предложений (2-3 слова), коротких текстов (2-3 предложения) </w:t>
            </w:r>
            <w:r w:rsidRPr="003B45CB">
              <w:rPr>
                <w:rFonts w:ascii="Times New Roman" w:hAnsi="Times New Roman" w:cs="Times New Roman"/>
                <w:sz w:val="24"/>
                <w:szCs w:val="24"/>
              </w:rPr>
              <w:t xml:space="preserve">с </w:t>
            </w:r>
            <w:r w:rsidRPr="00074187">
              <w:rPr>
                <w:rFonts w:ascii="Times New Roman" w:hAnsi="Times New Roman" w:cs="Times New Roman"/>
                <w:sz w:val="24"/>
                <w:szCs w:val="24"/>
              </w:rPr>
              <w:t>буквой</w:t>
            </w:r>
            <w:r>
              <w:rPr>
                <w:rFonts w:ascii="Times New Roman" w:hAnsi="Times New Roman" w:cs="Times New Roman"/>
                <w:sz w:val="24"/>
                <w:szCs w:val="24"/>
              </w:rPr>
              <w:t xml:space="preserve"> </w:t>
            </w:r>
            <w:r>
              <w:rPr>
                <w:rFonts w:ascii="Times New Roman" w:eastAsia="Times New Roman" w:hAnsi="Times New Roman" w:cs="Times New Roman"/>
                <w:b/>
                <w:sz w:val="24"/>
              </w:rPr>
              <w:t>Г</w:t>
            </w:r>
            <w:r w:rsidRPr="003B45CB">
              <w:rPr>
                <w:rFonts w:ascii="Times New Roman" w:hAnsi="Times New Roman" w:cs="Times New Roman"/>
                <w:sz w:val="24"/>
                <w:szCs w:val="24"/>
              </w:rPr>
              <w:t xml:space="preserve"> печатными и письменными буквами в тетрадь.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lastRenderedPageBreak/>
              <w:t>58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1F080D" w:rsidRDefault="00B73B65" w:rsidP="00B73B65">
            <w:pPr>
              <w:spacing w:after="0" w:line="240" w:lineRule="auto"/>
            </w:pPr>
            <w:r w:rsidRPr="001F080D">
              <w:rPr>
                <w:rFonts w:ascii="Times New Roman" w:eastAsia="Times New Roman" w:hAnsi="Times New Roman" w:cs="Times New Roman"/>
                <w:sz w:val="24"/>
              </w:rPr>
              <w:t>Понимание и называние слов, обозначающих предмет (косметические средства: бальзам, туалетная вода) и слов-действий (наносить, смывать). Работа с картинками, карточками-словами.</w:t>
            </w:r>
          </w:p>
          <w:p w:rsidR="00B73B65" w:rsidRPr="003B45CB" w:rsidRDefault="00B73B65" w:rsidP="00B73B65">
            <w:pPr>
              <w:spacing w:after="0" w:line="240" w:lineRule="auto"/>
              <w:rPr>
                <w:rFonts w:ascii="Times New Roman" w:hAnsi="Times New Roman" w:cs="Times New Roman"/>
                <w:sz w:val="24"/>
                <w:szCs w:val="24"/>
              </w:rPr>
            </w:pPr>
            <w:r w:rsidRPr="001F080D">
              <w:rPr>
                <w:rFonts w:ascii="Times New Roman" w:eastAsia="Times New Roman" w:hAnsi="Times New Roman" w:cs="Times New Roman"/>
                <w:sz w:val="24"/>
              </w:rPr>
              <w:t>Упражнения на подражание действиям учителя с использованием голоса.</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840"/>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59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36367F" w:rsidRDefault="00B73B65" w:rsidP="00B73B65">
            <w:pPr>
              <w:spacing w:after="0" w:line="240" w:lineRule="auto"/>
            </w:pPr>
            <w:r w:rsidRPr="0036367F">
              <w:rPr>
                <w:rFonts w:ascii="Times New Roman" w:eastAsia="Times New Roman" w:hAnsi="Times New Roman" w:cs="Times New Roman"/>
                <w:sz w:val="24"/>
              </w:rPr>
              <w:t>Понимание и называние слов, обозначающих предмет (кухонные бытовые приборы: тостер) и слов-признаков (пластмассовый</w:t>
            </w:r>
            <w:r>
              <w:rPr>
                <w:rFonts w:ascii="Times New Roman" w:eastAsia="Times New Roman" w:hAnsi="Times New Roman" w:cs="Times New Roman"/>
                <w:sz w:val="24"/>
              </w:rPr>
              <w:t>, металлический</w:t>
            </w:r>
            <w:r w:rsidRPr="0036367F">
              <w:rPr>
                <w:rFonts w:ascii="Times New Roman" w:eastAsia="Times New Roman" w:hAnsi="Times New Roman" w:cs="Times New Roman"/>
                <w:sz w:val="24"/>
              </w:rPr>
              <w:t>, электрический). Работа с картинками, карточками-словами.</w:t>
            </w:r>
          </w:p>
          <w:p w:rsidR="00B73B65" w:rsidRDefault="00B73B65" w:rsidP="00B73B65">
            <w:pPr>
              <w:spacing w:after="0" w:line="240" w:lineRule="auto"/>
            </w:pP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8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60</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36367F" w:rsidRDefault="00B73B65" w:rsidP="00B73B65">
            <w:pPr>
              <w:spacing w:after="0" w:line="240" w:lineRule="auto"/>
              <w:rPr>
                <w:rFonts w:ascii="Times New Roman" w:eastAsia="Times New Roman" w:hAnsi="Times New Roman" w:cs="Times New Roman"/>
                <w:sz w:val="24"/>
              </w:rPr>
            </w:pPr>
            <w:r w:rsidRPr="0036367F">
              <w:rPr>
                <w:rFonts w:ascii="Times New Roman" w:eastAsia="Times New Roman" w:hAnsi="Times New Roman" w:cs="Times New Roman"/>
                <w:sz w:val="24"/>
              </w:rPr>
              <w:t xml:space="preserve">Понимание и называние слов, обозначающих предмет (предметы для сервировки стола: сахарница, молочник) и слов-признаков </w:t>
            </w:r>
            <w:proofErr w:type="gramStart"/>
            <w:r w:rsidRPr="0036367F">
              <w:rPr>
                <w:rFonts w:ascii="Times New Roman" w:eastAsia="Times New Roman" w:hAnsi="Times New Roman" w:cs="Times New Roman"/>
                <w:sz w:val="24"/>
              </w:rPr>
              <w:t>( стеклянный</w:t>
            </w:r>
            <w:proofErr w:type="gramEnd"/>
            <w:r w:rsidRPr="0036367F">
              <w:rPr>
                <w:rFonts w:ascii="Times New Roman" w:eastAsia="Times New Roman" w:hAnsi="Times New Roman" w:cs="Times New Roman"/>
                <w:sz w:val="24"/>
              </w:rPr>
              <w:t>, керамический). Работа с картинками, карточками-словами.</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8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4A0DB4" w:rsidRDefault="00B73B65" w:rsidP="00B73B65">
            <w:pPr>
              <w:spacing w:after="0" w:line="240" w:lineRule="auto"/>
              <w:rPr>
                <w:rFonts w:ascii="Times New Roman" w:eastAsia="Times New Roman" w:hAnsi="Times New Roman" w:cs="Times New Roman"/>
                <w:color w:val="FF0000"/>
                <w:sz w:val="24"/>
              </w:rPr>
            </w:pPr>
            <w:r w:rsidRPr="00074187">
              <w:rPr>
                <w:rFonts w:ascii="Times New Roman" w:eastAsia="Times New Roman" w:hAnsi="Times New Roman" w:cs="Times New Roman"/>
                <w:sz w:val="24"/>
              </w:rPr>
              <w:t>Знакомство с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Д</w:t>
            </w:r>
            <w:r w:rsidRPr="00074187">
              <w:rPr>
                <w:rFonts w:ascii="Times New Roman" w:eastAsia="Times New Roman" w:hAnsi="Times New Roman" w:cs="Times New Roman"/>
                <w:sz w:val="24"/>
              </w:rPr>
              <w:t xml:space="preserve"> (звучание, артикуляция звука, соотнесение с буквой</w:t>
            </w:r>
            <w:r>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8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Pr="00074187">
              <w:rPr>
                <w:rFonts w:ascii="Times New Roman" w:eastAsia="Times New Roman" w:hAnsi="Times New Roman" w:cs="Times New Roman"/>
                <w:sz w:val="24"/>
              </w:rPr>
              <w:t xml:space="preserve">аписание буквы </w:t>
            </w:r>
            <w:r>
              <w:rPr>
                <w:rFonts w:ascii="Times New Roman" w:eastAsia="Times New Roman" w:hAnsi="Times New Roman" w:cs="Times New Roman"/>
                <w:b/>
                <w:sz w:val="24"/>
              </w:rPr>
              <w:t>Д</w:t>
            </w:r>
            <w:r w:rsidRPr="00074187">
              <w:rPr>
                <w:rFonts w:ascii="Times New Roman" w:eastAsia="Times New Roman" w:hAnsi="Times New Roman" w:cs="Times New Roman"/>
                <w:sz w:val="24"/>
              </w:rPr>
              <w:t xml:space="preserve"> (обводка, штриховка, лепка, выкладывание из палочек</w:t>
            </w:r>
            <w:r>
              <w:rPr>
                <w:rFonts w:ascii="Times New Roman" w:eastAsia="Times New Roman" w:hAnsi="Times New Roman" w:cs="Times New Roman"/>
                <w:sz w:val="24"/>
              </w:rPr>
              <w:t>)</w:t>
            </w:r>
            <w:r w:rsidRPr="00074187">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6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F1D84" w:rsidRDefault="00B73B65" w:rsidP="00B73B65">
            <w:pPr>
              <w:spacing w:after="0" w:line="240" w:lineRule="auto"/>
              <w:rPr>
                <w:rFonts w:ascii="Times New Roman" w:eastAsia="Times New Roman" w:hAnsi="Times New Roman" w:cs="Times New Roman"/>
                <w:b/>
                <w:sz w:val="24"/>
              </w:rPr>
            </w:pPr>
            <w:r w:rsidRPr="00074187">
              <w:rPr>
                <w:rFonts w:ascii="Times New Roman" w:eastAsia="Times New Roman" w:hAnsi="Times New Roman" w:cs="Times New Roman"/>
                <w:sz w:val="24"/>
              </w:rPr>
              <w:t>Упражнение в написании буквы</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b/>
                <w:sz w:val="24"/>
              </w:rPr>
              <w:t>Д</w:t>
            </w:r>
            <w:r w:rsidRPr="00074187">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по</w:t>
            </w:r>
            <w:proofErr w:type="gramEnd"/>
            <w:r w:rsidRPr="00074187">
              <w:rPr>
                <w:rFonts w:ascii="Times New Roman" w:eastAsia="Times New Roman" w:hAnsi="Times New Roman" w:cs="Times New Roman"/>
                <w:sz w:val="24"/>
              </w:rPr>
              <w:t xml:space="preserve"> контурным линиям (точкам). Выделение буквы</w:t>
            </w:r>
            <w:r>
              <w:rPr>
                <w:rFonts w:ascii="Times New Roman" w:eastAsia="Times New Roman" w:hAnsi="Times New Roman" w:cs="Times New Roman"/>
                <w:sz w:val="24"/>
              </w:rPr>
              <w:t xml:space="preserve"> Д</w:t>
            </w:r>
            <w:r>
              <w:rPr>
                <w:rFonts w:ascii="Times New Roman" w:eastAsia="Times New Roman" w:hAnsi="Times New Roman" w:cs="Times New Roman"/>
                <w:b/>
                <w:sz w:val="24"/>
              </w:rPr>
              <w:t xml:space="preserve"> </w:t>
            </w:r>
            <w:r w:rsidRPr="00074187">
              <w:rPr>
                <w:rFonts w:ascii="Times New Roman" w:eastAsia="Times New Roman" w:hAnsi="Times New Roman" w:cs="Times New Roman"/>
                <w:sz w:val="24"/>
              </w:rPr>
              <w:t>среди других букв</w:t>
            </w:r>
            <w:r>
              <w:rPr>
                <w:rFonts w:ascii="Times New Roman" w:eastAsia="Times New Roman" w:hAnsi="Times New Roman" w:cs="Times New Roman"/>
                <w:sz w:val="24"/>
              </w:rPr>
              <w:t xml:space="preserve"> в словах</w:t>
            </w:r>
            <w:r w:rsidRPr="00074187">
              <w:rPr>
                <w:rFonts w:ascii="Times New Roman" w:eastAsia="Times New Roman" w:hAnsi="Times New Roman" w:cs="Times New Roman"/>
                <w:sz w:val="24"/>
              </w:rPr>
              <w:t>.</w:t>
            </w:r>
            <w:r>
              <w:rPr>
                <w:rFonts w:ascii="Times New Roman" w:eastAsia="Times New Roman" w:hAnsi="Times New Roman" w:cs="Times New Roman"/>
                <w:sz w:val="24"/>
              </w:rPr>
              <w:t xml:space="preserve">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53"/>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64</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карточкой-словом.</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84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5D7A43" w:rsidRDefault="00B73B65" w:rsidP="00B73B65">
            <w:pPr>
              <w:spacing w:after="0" w:line="240" w:lineRule="auto"/>
            </w:pPr>
            <w:r w:rsidRPr="005D7A43">
              <w:rPr>
                <w:rFonts w:ascii="Times New Roman" w:eastAsia="Times New Roman" w:hAnsi="Times New Roman" w:cs="Times New Roman"/>
                <w:sz w:val="24"/>
              </w:rPr>
              <w:t xml:space="preserve">Понимание и называние слов, обозначающих предмет (животные холодного </w:t>
            </w:r>
            <w:proofErr w:type="gramStart"/>
            <w:r w:rsidRPr="005D7A43">
              <w:rPr>
                <w:rFonts w:ascii="Times New Roman" w:eastAsia="Times New Roman" w:hAnsi="Times New Roman" w:cs="Times New Roman"/>
                <w:sz w:val="24"/>
              </w:rPr>
              <w:t xml:space="preserve">пояса: </w:t>
            </w:r>
            <w:r w:rsidRPr="005D7A43">
              <w:rPr>
                <w:rFonts w:ascii="Times New Roman" w:hAnsi="Times New Roman" w:cs="Times New Roman"/>
                <w:sz w:val="24"/>
                <w:szCs w:val="24"/>
              </w:rPr>
              <w:t xml:space="preserve"> обезьяна</w:t>
            </w:r>
            <w:proofErr w:type="gramEnd"/>
            <w:r w:rsidRPr="005D7A43">
              <w:rPr>
                <w:rFonts w:ascii="Times New Roman" w:hAnsi="Times New Roman" w:cs="Times New Roman"/>
                <w:sz w:val="24"/>
                <w:szCs w:val="24"/>
              </w:rPr>
              <w:t>, бегемот</w:t>
            </w:r>
            <w:r w:rsidRPr="005D7A43">
              <w:rPr>
                <w:rFonts w:ascii="Times New Roman" w:eastAsia="Times New Roman" w:hAnsi="Times New Roman" w:cs="Times New Roman"/>
                <w:sz w:val="24"/>
              </w:rPr>
              <w:t>) и слов-признаков предмета (цвет: серый, пестрый).  Работа с картинками, карточками-словами.</w:t>
            </w:r>
          </w:p>
          <w:p w:rsidR="00B73B65" w:rsidRPr="00074187" w:rsidRDefault="00B73B65" w:rsidP="00B73B65">
            <w:pPr>
              <w:spacing w:after="0" w:line="240" w:lineRule="auto"/>
            </w:pPr>
            <w:r w:rsidRPr="005D7A43">
              <w:rPr>
                <w:rFonts w:ascii="Times New Roman" w:eastAsia="Times New Roman" w:hAnsi="Times New Roman" w:cs="Times New Roman"/>
                <w:sz w:val="24"/>
              </w:rPr>
              <w:t>Просмотр фрагмента мультфильма " Откуда у Слоненка длинный нос" (по сказке Киплинга). Игры-имитации, сопровождаемые текстом мультфильма.</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66</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Д </w:t>
            </w:r>
            <w:r w:rsidRPr="00074187">
              <w:rPr>
                <w:rFonts w:ascii="Times New Roman" w:eastAsia="Times New Roman" w:hAnsi="Times New Roman" w:cs="Times New Roman"/>
                <w:sz w:val="24"/>
              </w:rPr>
              <w:t xml:space="preserve">с изученными гласными буквами </w:t>
            </w:r>
            <w:r>
              <w:rPr>
                <w:rFonts w:ascii="Times New Roman" w:eastAsia="Times New Roman" w:hAnsi="Times New Roman" w:cs="Times New Roman"/>
                <w:sz w:val="24"/>
              </w:rPr>
              <w:t>(</w:t>
            </w:r>
            <w:proofErr w:type="spellStart"/>
            <w:proofErr w:type="gramStart"/>
            <w:r>
              <w:rPr>
                <w:rFonts w:ascii="Times New Roman" w:eastAsia="Times New Roman" w:hAnsi="Times New Roman" w:cs="Times New Roman"/>
                <w:sz w:val="24"/>
              </w:rPr>
              <w:t>а,о</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в слог-слияние (открытый и закрытый слоги). Написание слогов по обводке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Последовательное соединение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Д </w:t>
            </w:r>
            <w:r w:rsidRPr="00074187">
              <w:rPr>
                <w:rFonts w:ascii="Times New Roman" w:eastAsia="Times New Roman" w:hAnsi="Times New Roman" w:cs="Times New Roman"/>
                <w:sz w:val="24"/>
              </w:rPr>
              <w:t xml:space="preserve">с изученными гласными буквами </w:t>
            </w:r>
            <w:r>
              <w:rPr>
                <w:rFonts w:ascii="Times New Roman" w:eastAsia="Times New Roman" w:hAnsi="Times New Roman" w:cs="Times New Roman"/>
                <w:sz w:val="24"/>
              </w:rPr>
              <w:t>(</w:t>
            </w:r>
            <w:proofErr w:type="spellStart"/>
            <w:proofErr w:type="gramStart"/>
            <w:r>
              <w:rPr>
                <w:rFonts w:ascii="Times New Roman" w:eastAsia="Times New Roman" w:hAnsi="Times New Roman" w:cs="Times New Roman"/>
                <w:sz w:val="24"/>
              </w:rPr>
              <w:t>у,ы</w:t>
            </w:r>
            <w:proofErr w:type="spellEnd"/>
            <w:proofErr w:type="gramEnd"/>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в слог-слияние (открытый и закрытый слоги). Написание слогов по обводке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10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68</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11D37" w:rsidRDefault="00B73B65" w:rsidP="00B73B65">
            <w:pPr>
              <w:spacing w:after="0" w:line="240" w:lineRule="auto"/>
            </w:pPr>
            <w:r w:rsidRPr="00911D37">
              <w:rPr>
                <w:rFonts w:ascii="Times New Roman" w:eastAsia="Times New Roman" w:hAnsi="Times New Roman" w:cs="Times New Roman"/>
                <w:sz w:val="24"/>
              </w:rPr>
              <w:t>Понимание и называние слов, обозначающих предмет (насекомые: божья коровка) и слов-действий (летать, ползать). Работа с картинками, карточками-словами.</w:t>
            </w:r>
          </w:p>
          <w:p w:rsidR="00B73B65" w:rsidRPr="00074187" w:rsidRDefault="00B73B65" w:rsidP="00B73B65">
            <w:pPr>
              <w:spacing w:after="0" w:line="240" w:lineRule="auto"/>
            </w:pPr>
            <w:r w:rsidRPr="00911D37">
              <w:rPr>
                <w:rFonts w:ascii="Times New Roman" w:eastAsia="Times New Roman" w:hAnsi="Times New Roman" w:cs="Times New Roman"/>
                <w:sz w:val="24"/>
              </w:rPr>
              <w:t>Слушание аудиозаписи песни-</w:t>
            </w:r>
            <w:proofErr w:type="spellStart"/>
            <w:r w:rsidRPr="00911D37">
              <w:rPr>
                <w:rFonts w:ascii="Times New Roman" w:eastAsia="Times New Roman" w:hAnsi="Times New Roman" w:cs="Times New Roman"/>
                <w:sz w:val="24"/>
              </w:rPr>
              <w:t>потешки</w:t>
            </w:r>
            <w:proofErr w:type="spellEnd"/>
            <w:r w:rsidRPr="00911D37">
              <w:rPr>
                <w:rFonts w:ascii="Times New Roman" w:eastAsia="Times New Roman" w:hAnsi="Times New Roman" w:cs="Times New Roman"/>
                <w:sz w:val="24"/>
              </w:rPr>
              <w:t xml:space="preserve"> «Божья коровка - маленький жучок» Выполнение движений в соответствии с прослушанной </w:t>
            </w:r>
            <w:proofErr w:type="spellStart"/>
            <w:r w:rsidRPr="00911D37">
              <w:rPr>
                <w:rFonts w:ascii="Times New Roman" w:eastAsia="Times New Roman" w:hAnsi="Times New Roman" w:cs="Times New Roman"/>
                <w:sz w:val="24"/>
              </w:rPr>
              <w:t>потешкой</w:t>
            </w:r>
            <w:proofErr w:type="spellEnd"/>
            <w:r w:rsidRPr="00911D37">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56"/>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911D37"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 xml:space="preserve">Составление слогов, слов и простых предложений (2-3 слова), коротких текстов (2-3 </w:t>
            </w:r>
            <w:proofErr w:type="gramStart"/>
            <w:r w:rsidRPr="00074187">
              <w:rPr>
                <w:rFonts w:ascii="Times New Roman" w:eastAsia="Times New Roman" w:hAnsi="Times New Roman" w:cs="Times New Roman"/>
                <w:sz w:val="24"/>
              </w:rPr>
              <w:t>предложения)с</w:t>
            </w:r>
            <w:proofErr w:type="gramEnd"/>
            <w:r w:rsidRPr="00074187">
              <w:rPr>
                <w:rFonts w:ascii="Times New Roman" w:eastAsia="Times New Roman" w:hAnsi="Times New Roman" w:cs="Times New Roman"/>
                <w:sz w:val="24"/>
              </w:rPr>
              <w:t xml:space="preserve"> буквой</w:t>
            </w:r>
            <w:r>
              <w:rPr>
                <w:rFonts w:ascii="Times New Roman" w:eastAsia="Times New Roman" w:hAnsi="Times New Roman" w:cs="Times New Roman"/>
                <w:b/>
                <w:sz w:val="24"/>
              </w:rPr>
              <w:t xml:space="preserve">  Д </w:t>
            </w:r>
            <w:r w:rsidRPr="00074187">
              <w:rPr>
                <w:rFonts w:ascii="Times New Roman" w:eastAsia="Times New Roman" w:hAnsi="Times New Roman" w:cs="Times New Roman"/>
                <w:sz w:val="24"/>
              </w:rPr>
              <w:t>из разрезной азбуки.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70</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 xml:space="preserve">Копирование слогов, слов и простых предложений (2-3 слова), коротких текстов (2-3 </w:t>
            </w:r>
            <w:proofErr w:type="gramStart"/>
            <w:r w:rsidRPr="00074187">
              <w:rPr>
                <w:rFonts w:ascii="Times New Roman" w:eastAsia="Times New Roman" w:hAnsi="Times New Roman" w:cs="Times New Roman"/>
                <w:sz w:val="24"/>
              </w:rPr>
              <w:t>предложения)с</w:t>
            </w:r>
            <w:proofErr w:type="gramEnd"/>
            <w:r w:rsidRPr="00074187">
              <w:rPr>
                <w:rFonts w:ascii="Times New Roman" w:eastAsia="Times New Roman" w:hAnsi="Times New Roman" w:cs="Times New Roman"/>
                <w:sz w:val="24"/>
              </w:rPr>
              <w:t xml:space="preserve"> буквой</w:t>
            </w:r>
            <w:r>
              <w:rPr>
                <w:rFonts w:ascii="Times New Roman" w:eastAsia="Times New Roman" w:hAnsi="Times New Roman" w:cs="Times New Roman"/>
                <w:b/>
                <w:sz w:val="24"/>
              </w:rPr>
              <w:t xml:space="preserve">  Д</w:t>
            </w:r>
            <w:r w:rsidRPr="00074187">
              <w:rPr>
                <w:rFonts w:ascii="Times New Roman" w:eastAsia="Times New Roman" w:hAnsi="Times New Roman" w:cs="Times New Roman"/>
                <w:sz w:val="24"/>
              </w:rPr>
              <w:t xml:space="preserve"> печатными и письменными буквами в тетрадь.</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84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71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4D6123" w:rsidRDefault="00B73B65" w:rsidP="00B73B65">
            <w:pPr>
              <w:spacing w:after="0" w:line="240" w:lineRule="auto"/>
              <w:rPr>
                <w:rFonts w:ascii="Times New Roman" w:eastAsia="Times New Roman" w:hAnsi="Times New Roman" w:cs="Times New Roman"/>
                <w:sz w:val="24"/>
              </w:rPr>
            </w:pPr>
            <w:r w:rsidRPr="00074187">
              <w:rPr>
                <w:rFonts w:ascii="Times New Roman" w:eastAsia="Times New Roman" w:hAnsi="Times New Roman" w:cs="Times New Roman"/>
                <w:sz w:val="24"/>
              </w:rPr>
              <w:t>Знакомство с буквой</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Ь, </w:t>
            </w:r>
            <w:r>
              <w:rPr>
                <w:rFonts w:ascii="Times New Roman" w:eastAsia="Times New Roman" w:hAnsi="Times New Roman" w:cs="Times New Roman"/>
                <w:sz w:val="24"/>
              </w:rPr>
              <w:t>влияние буквы на стоящие рядом гласные и согласные звуки, написание буквы (обводка)</w:t>
            </w:r>
            <w:r w:rsidRPr="00074187">
              <w:rPr>
                <w:rFonts w:ascii="Times New Roman" w:eastAsia="Times New Roman" w:hAnsi="Times New Roman" w:cs="Times New Roman"/>
                <w:sz w:val="24"/>
              </w:rPr>
              <w:t xml:space="preserve">, штриховка, лепка, выкладывание из палочек. </w:t>
            </w:r>
            <w:r>
              <w:rPr>
                <w:rFonts w:ascii="Times New Roman" w:eastAsia="Times New Roman" w:hAnsi="Times New Roman" w:cs="Times New Roman"/>
                <w:sz w:val="24"/>
              </w:rPr>
              <w:t xml:space="preserve"> Н</w:t>
            </w:r>
            <w:r w:rsidRPr="00074187">
              <w:rPr>
                <w:rFonts w:ascii="Times New Roman" w:eastAsia="Times New Roman" w:hAnsi="Times New Roman" w:cs="Times New Roman"/>
                <w:sz w:val="24"/>
              </w:rPr>
              <w:t>аписании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Ь</w:t>
            </w:r>
            <w:r w:rsidRPr="00074187">
              <w:rPr>
                <w:rFonts w:ascii="Times New Roman" w:eastAsia="Times New Roman" w:hAnsi="Times New Roman" w:cs="Times New Roman"/>
                <w:sz w:val="24"/>
              </w:rPr>
              <w:t xml:space="preserve"> по контурным линиям (точкам). Выделение буквы</w:t>
            </w:r>
            <w:r>
              <w:rPr>
                <w:rFonts w:ascii="Times New Roman" w:eastAsia="Times New Roman" w:hAnsi="Times New Roman" w:cs="Times New Roman"/>
                <w:b/>
                <w:sz w:val="24"/>
              </w:rPr>
              <w:t xml:space="preserve"> Ь </w:t>
            </w:r>
            <w:r>
              <w:rPr>
                <w:rFonts w:ascii="Times New Roman" w:eastAsia="Times New Roman" w:hAnsi="Times New Roman" w:cs="Times New Roman"/>
                <w:sz w:val="24"/>
              </w:rPr>
              <w:t xml:space="preserve">среди картинок, </w:t>
            </w:r>
            <w:r w:rsidRPr="00074187">
              <w:rPr>
                <w:rFonts w:ascii="Times New Roman" w:eastAsia="Times New Roman" w:hAnsi="Times New Roman" w:cs="Times New Roman"/>
                <w:sz w:val="24"/>
              </w:rPr>
              <w:t>других букв</w:t>
            </w:r>
            <w:r>
              <w:rPr>
                <w:rFonts w:ascii="Times New Roman" w:eastAsia="Times New Roman" w:hAnsi="Times New Roman" w:cs="Times New Roman"/>
                <w:sz w:val="24"/>
              </w:rPr>
              <w:t xml:space="preserve"> и в словах</w:t>
            </w:r>
            <w:r w:rsidRPr="00074187">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8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Pr="00074187">
              <w:rPr>
                <w:rFonts w:ascii="Times New Roman" w:eastAsia="Times New Roman" w:hAnsi="Times New Roman" w:cs="Times New Roman"/>
                <w:sz w:val="24"/>
              </w:rPr>
              <w:t>аписании буквы</w:t>
            </w:r>
            <w:r>
              <w:rPr>
                <w:rFonts w:ascii="Times New Roman" w:eastAsia="Times New Roman" w:hAnsi="Times New Roman" w:cs="Times New Roman"/>
                <w:sz w:val="24"/>
              </w:rPr>
              <w:t xml:space="preserve"> </w:t>
            </w:r>
            <w:r>
              <w:rPr>
                <w:rFonts w:ascii="Times New Roman" w:eastAsia="Times New Roman" w:hAnsi="Times New Roman" w:cs="Times New Roman"/>
                <w:b/>
                <w:sz w:val="24"/>
              </w:rPr>
              <w:t>Ь</w:t>
            </w:r>
            <w:r w:rsidRPr="00074187">
              <w:rPr>
                <w:rFonts w:ascii="Times New Roman" w:eastAsia="Times New Roman" w:hAnsi="Times New Roman" w:cs="Times New Roman"/>
                <w:sz w:val="24"/>
              </w:rPr>
              <w:t xml:space="preserve"> по контурным линиям (точкам). Выделение буквы</w:t>
            </w:r>
            <w:r>
              <w:rPr>
                <w:rFonts w:ascii="Times New Roman" w:eastAsia="Times New Roman" w:hAnsi="Times New Roman" w:cs="Times New Roman"/>
                <w:b/>
                <w:sz w:val="24"/>
              </w:rPr>
              <w:t xml:space="preserve"> Ь </w:t>
            </w:r>
            <w:r>
              <w:rPr>
                <w:rFonts w:ascii="Times New Roman" w:eastAsia="Times New Roman" w:hAnsi="Times New Roman" w:cs="Times New Roman"/>
                <w:sz w:val="24"/>
              </w:rPr>
              <w:t xml:space="preserve">среди картинок, </w:t>
            </w:r>
            <w:r w:rsidRPr="00074187">
              <w:rPr>
                <w:rFonts w:ascii="Times New Roman" w:eastAsia="Times New Roman" w:hAnsi="Times New Roman" w:cs="Times New Roman"/>
                <w:sz w:val="24"/>
              </w:rPr>
              <w:t>других букв</w:t>
            </w:r>
            <w:r>
              <w:rPr>
                <w:rFonts w:ascii="Times New Roman" w:eastAsia="Times New Roman" w:hAnsi="Times New Roman" w:cs="Times New Roman"/>
                <w:sz w:val="24"/>
              </w:rPr>
              <w:t xml:space="preserve"> и в словах</w:t>
            </w:r>
            <w:r w:rsidRPr="00074187">
              <w:rPr>
                <w:rFonts w:ascii="Times New Roman" w:eastAsia="Times New Roman" w:hAnsi="Times New Roman" w:cs="Times New Roman"/>
                <w:sz w:val="24"/>
              </w:rPr>
              <w:t>.</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73</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911D37" w:rsidRDefault="00B73B65" w:rsidP="00B73B65">
            <w:pPr>
              <w:spacing w:after="0" w:line="240" w:lineRule="auto"/>
            </w:pPr>
            <w:r w:rsidRPr="00911D37">
              <w:rPr>
                <w:rFonts w:ascii="Times New Roman" w:eastAsia="Times New Roman" w:hAnsi="Times New Roman" w:cs="Times New Roman"/>
                <w:sz w:val="24"/>
              </w:rPr>
              <w:t>Понимание и называние слов, обозначающих предмет (одежда: юбка, блузка, брюки), слов-действий (застегнуть, расстегнуть) и признаков (повседневная, праздничная).</w:t>
            </w:r>
          </w:p>
          <w:p w:rsidR="00B73B65" w:rsidRPr="00074187" w:rsidRDefault="00B73B65" w:rsidP="00B73B65">
            <w:pPr>
              <w:spacing w:after="0" w:line="240" w:lineRule="auto"/>
            </w:pPr>
            <w:r w:rsidRPr="00911D37">
              <w:rPr>
                <w:rFonts w:ascii="Times New Roman" w:eastAsia="Times New Roman" w:hAnsi="Times New Roman" w:cs="Times New Roman"/>
                <w:sz w:val="24"/>
              </w:rPr>
              <w:t>Упражнения на соотнесение знакомых слов с реальными предметами и картинками.</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59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74</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pPr>
            <w:r w:rsidRPr="00074187">
              <w:rPr>
                <w:rFonts w:ascii="Times New Roman" w:eastAsia="Times New Roman" w:hAnsi="Times New Roman" w:cs="Times New Roman"/>
                <w:sz w:val="24"/>
              </w:rPr>
              <w:t xml:space="preserve">Упражнение в написании слогов, слов и простых предложений (2-3 </w:t>
            </w:r>
            <w:proofErr w:type="gramStart"/>
            <w:r w:rsidRPr="00074187">
              <w:rPr>
                <w:rFonts w:ascii="Times New Roman" w:eastAsia="Times New Roman" w:hAnsi="Times New Roman" w:cs="Times New Roman"/>
                <w:sz w:val="24"/>
              </w:rPr>
              <w:t>слова)  с</w:t>
            </w:r>
            <w:proofErr w:type="gramEnd"/>
            <w:r w:rsidRPr="00074187">
              <w:rPr>
                <w:rFonts w:ascii="Times New Roman" w:eastAsia="Times New Roman" w:hAnsi="Times New Roman" w:cs="Times New Roman"/>
                <w:sz w:val="24"/>
              </w:rPr>
              <w:t xml:space="preserve"> буквой</w:t>
            </w:r>
            <w:r>
              <w:rPr>
                <w:rFonts w:ascii="Times New Roman" w:eastAsia="Times New Roman" w:hAnsi="Times New Roman" w:cs="Times New Roman"/>
                <w:b/>
                <w:sz w:val="24"/>
              </w:rPr>
              <w:t xml:space="preserve"> Ь</w:t>
            </w:r>
            <w:r w:rsidRPr="00074187">
              <w:rPr>
                <w:rFonts w:ascii="Times New Roman" w:eastAsia="Times New Roman" w:hAnsi="Times New Roman" w:cs="Times New Roman"/>
                <w:sz w:val="24"/>
              </w:rPr>
              <w:t xml:space="preserve"> по конт</w:t>
            </w:r>
            <w:r>
              <w:rPr>
                <w:rFonts w:ascii="Times New Roman" w:eastAsia="Times New Roman" w:hAnsi="Times New Roman" w:cs="Times New Roman"/>
                <w:sz w:val="24"/>
              </w:rPr>
              <w:t>урным линиям (точкам)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lastRenderedPageBreak/>
              <w:t>75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sidRPr="00074187">
              <w:rPr>
                <w:rFonts w:ascii="Times New Roman" w:eastAsia="Times New Roman" w:hAnsi="Times New Roman" w:cs="Times New Roman"/>
                <w:sz w:val="24"/>
              </w:rPr>
              <w:t>Составление слогов, слов и простых предложений (2-3 слова), коротких текстов (2-3 предложения)</w:t>
            </w:r>
            <w:r>
              <w:rPr>
                <w:rFonts w:ascii="Times New Roman" w:eastAsia="Times New Roman" w:hAnsi="Times New Roman" w:cs="Times New Roman"/>
                <w:sz w:val="24"/>
              </w:rPr>
              <w:t xml:space="preserve"> </w:t>
            </w:r>
            <w:r w:rsidRPr="00074187">
              <w:rPr>
                <w:rFonts w:ascii="Times New Roman" w:eastAsia="Times New Roman" w:hAnsi="Times New Roman" w:cs="Times New Roman"/>
                <w:sz w:val="24"/>
              </w:rPr>
              <w:t xml:space="preserve">с </w:t>
            </w:r>
            <w:proofErr w:type="gramStart"/>
            <w:r w:rsidRPr="00074187">
              <w:rPr>
                <w:rFonts w:ascii="Times New Roman" w:eastAsia="Times New Roman" w:hAnsi="Times New Roman" w:cs="Times New Roman"/>
                <w:sz w:val="24"/>
              </w:rPr>
              <w:t>буквой</w:t>
            </w:r>
            <w:r>
              <w:rPr>
                <w:rFonts w:ascii="Times New Roman" w:eastAsia="Times New Roman" w:hAnsi="Times New Roman" w:cs="Times New Roman"/>
                <w:b/>
                <w:sz w:val="24"/>
              </w:rPr>
              <w:t xml:space="preserve">  Ь</w:t>
            </w:r>
            <w:proofErr w:type="gramEnd"/>
            <w:r>
              <w:rPr>
                <w:rFonts w:ascii="Times New Roman" w:eastAsia="Times New Roman" w:hAnsi="Times New Roman" w:cs="Times New Roman"/>
                <w:b/>
                <w:sz w:val="24"/>
              </w:rPr>
              <w:t xml:space="preserve"> </w:t>
            </w:r>
            <w:r w:rsidRPr="00074187">
              <w:rPr>
                <w:rFonts w:ascii="Times New Roman" w:eastAsia="Times New Roman" w:hAnsi="Times New Roman" w:cs="Times New Roman"/>
                <w:sz w:val="24"/>
              </w:rPr>
              <w:t>из разрезной азбуки. Копирование печатными и письменными буквами в тетрадь.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76</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074187"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Диагностика </w:t>
            </w:r>
            <w:proofErr w:type="spellStart"/>
            <w:r>
              <w:rPr>
                <w:rFonts w:ascii="Times New Roman" w:eastAsia="Times New Roman" w:hAnsi="Times New Roman" w:cs="Times New Roman"/>
                <w:sz w:val="24"/>
              </w:rPr>
              <w:t>сформированности</w:t>
            </w:r>
            <w:proofErr w:type="spellEnd"/>
            <w:r>
              <w:rPr>
                <w:rFonts w:ascii="Times New Roman" w:eastAsia="Times New Roman" w:hAnsi="Times New Roman" w:cs="Times New Roman"/>
                <w:sz w:val="24"/>
              </w:rPr>
              <w:t xml:space="preserve"> представлений по пройденному материалу. </w:t>
            </w:r>
            <w:r w:rsidRPr="00D77B03">
              <w:rPr>
                <w:rFonts w:ascii="Times New Roman" w:eastAsia="Times New Roman" w:hAnsi="Times New Roman" w:cs="Times New Roman"/>
                <w:b/>
                <w:sz w:val="24"/>
              </w:rPr>
              <w:t>Контрольная работа за 3 четверть.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70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77</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карточкой-словом.</w:t>
            </w:r>
          </w:p>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и игры на развитие восприятия речи (выполнение двух и трёхступенчатых инструкций).</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78</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Pr="008925A7" w:rsidRDefault="00B73B65" w:rsidP="00B73B65">
            <w:pPr>
              <w:spacing w:after="0" w:line="240" w:lineRule="auto"/>
            </w:pPr>
            <w:r w:rsidRPr="008925A7">
              <w:rPr>
                <w:rFonts w:ascii="Times New Roman" w:eastAsia="Times New Roman" w:hAnsi="Times New Roman" w:cs="Times New Roman"/>
                <w:sz w:val="24"/>
              </w:rPr>
              <w:t xml:space="preserve">Понимание и называние слов, обозначающих предмет (искусственные объекты природы: </w:t>
            </w:r>
            <w:r w:rsidRPr="008925A7">
              <w:rPr>
                <w:rFonts w:ascii="Times New Roman" w:hAnsi="Times New Roman" w:cs="Times New Roman"/>
                <w:sz w:val="24"/>
                <w:szCs w:val="24"/>
              </w:rPr>
              <w:t>пожарный водоём</w:t>
            </w:r>
            <w:r w:rsidRPr="008925A7">
              <w:rPr>
                <w:rFonts w:ascii="Times New Roman" w:eastAsia="Times New Roman" w:hAnsi="Times New Roman" w:cs="Times New Roman"/>
                <w:sz w:val="24"/>
              </w:rPr>
              <w:t>) и слов-признаков предмета (глубокий, мелкий, оборудованный). Работа с картинками, карточками-словами.</w:t>
            </w:r>
          </w:p>
          <w:p w:rsidR="00B73B65" w:rsidRDefault="00B73B65" w:rsidP="00B73B65">
            <w:pPr>
              <w:spacing w:after="0" w:line="240" w:lineRule="auto"/>
              <w:rPr>
                <w:rFonts w:ascii="Times New Roman" w:eastAsia="Times New Roman" w:hAnsi="Times New Roman" w:cs="Times New Roman"/>
                <w:sz w:val="24"/>
              </w:rPr>
            </w:pPr>
            <w:r w:rsidRPr="008925A7">
              <w:rPr>
                <w:rFonts w:ascii="Times New Roman" w:eastAsia="Times New Roman" w:hAnsi="Times New Roman" w:cs="Times New Roman"/>
                <w:sz w:val="24"/>
              </w:rPr>
              <w:t>Упражнения на подражание действиям учителя и соотнесение их с соответствующей картинкой.</w:t>
            </w:r>
            <w:r>
              <w:rPr>
                <w:rFonts w:ascii="Times New Roman" w:eastAsia="Times New Roman" w:hAnsi="Times New Roman" w:cs="Times New Roman"/>
                <w:sz w:val="24"/>
              </w:rPr>
              <w:t xml:space="preserve">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339"/>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D77B03" w:rsidRDefault="00B73B65" w:rsidP="00B73B65">
            <w:pPr>
              <w:spacing w:after="0" w:line="240" w:lineRule="auto"/>
              <w:jc w:val="center"/>
              <w:rPr>
                <w:rFonts w:ascii="Times New Roman" w:eastAsia="Times New Roman" w:hAnsi="Times New Roman" w:cs="Times New Roman"/>
                <w:b/>
                <w:sz w:val="24"/>
              </w:rPr>
            </w:pPr>
            <w:r w:rsidRPr="00D77B03">
              <w:rPr>
                <w:rFonts w:ascii="Times New Roman" w:eastAsia="Times New Roman" w:hAnsi="Times New Roman" w:cs="Times New Roman"/>
                <w:b/>
                <w:sz w:val="24"/>
              </w:rPr>
              <w:t>Повторение</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D77B03" w:rsidRDefault="00B73B65" w:rsidP="00B73B6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24</w:t>
            </w:r>
            <w:r w:rsidRPr="00D77B03">
              <w:rPr>
                <w:rFonts w:ascii="Times New Roman" w:eastAsia="Times New Roman" w:hAnsi="Times New Roman" w:cs="Times New Roman"/>
                <w:b/>
                <w:sz w:val="24"/>
              </w:rPr>
              <w:t xml:space="preserve"> ч.</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79</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Упражнение в написании </w:t>
            </w:r>
            <w:proofErr w:type="gramStart"/>
            <w:r>
              <w:rPr>
                <w:rFonts w:ascii="Times New Roman" w:eastAsia="Times New Roman" w:hAnsi="Times New Roman" w:cs="Times New Roman"/>
                <w:sz w:val="24"/>
              </w:rPr>
              <w:t>изученных  слогов</w:t>
            </w:r>
            <w:proofErr w:type="gramEnd"/>
            <w:r>
              <w:rPr>
                <w:rFonts w:ascii="Times New Roman" w:eastAsia="Times New Roman" w:hAnsi="Times New Roman" w:cs="Times New Roman"/>
                <w:sz w:val="24"/>
              </w:rPr>
              <w:t>, слов и простых предложений (2-3 слова), коротких текстов (2-3 предложения) по контурным линиям (точкам) и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80</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93778A" w:rsidRDefault="00B73B65" w:rsidP="00B73B65">
            <w:pPr>
              <w:spacing w:after="0" w:line="240" w:lineRule="auto"/>
              <w:rPr>
                <w:rFonts w:ascii="Times New Roman" w:eastAsia="Times New Roman" w:hAnsi="Times New Roman" w:cs="Times New Roman"/>
                <w:sz w:val="24"/>
              </w:rPr>
            </w:pPr>
            <w:r w:rsidRPr="0093778A">
              <w:rPr>
                <w:rFonts w:ascii="Times New Roman" w:eastAsia="Times New Roman" w:hAnsi="Times New Roman" w:cs="Times New Roman"/>
                <w:sz w:val="24"/>
              </w:rPr>
              <w:t xml:space="preserve">Понимание и называние слов, обозначающих явления природы </w:t>
            </w:r>
            <w:r w:rsidRPr="0093778A">
              <w:rPr>
                <w:rFonts w:ascii="Times New Roman" w:eastAsia="Times New Roman" w:hAnsi="Times New Roman" w:cs="Times New Roman"/>
                <w:sz w:val="24"/>
                <w:szCs w:val="24"/>
              </w:rPr>
              <w:t>(</w:t>
            </w:r>
            <w:r w:rsidRPr="0093778A">
              <w:rPr>
                <w:rFonts w:ascii="Times New Roman" w:hAnsi="Times New Roman" w:cs="Times New Roman"/>
                <w:sz w:val="24"/>
                <w:szCs w:val="24"/>
              </w:rPr>
              <w:t xml:space="preserve">туман, гром). Просмотр мультфильма «Почемучка: что такое гроза?» </w:t>
            </w:r>
            <w:r w:rsidRPr="0093778A">
              <w:rPr>
                <w:rFonts w:ascii="Times New Roman" w:eastAsia="Times New Roman" w:hAnsi="Times New Roman" w:cs="Times New Roman"/>
                <w:sz w:val="24"/>
              </w:rPr>
              <w:t xml:space="preserve"> Составление коротких предложений по картинкам.</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29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Составление слов из букв разрезной азбуки.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74"/>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Копирование печатными и письменными буквами в тетрадь. Упражнения на соотнесение знакомых слов с предметами и картинками.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805"/>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83</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Упражнение в записи своего имени (фамилии) по контурным линиям и образцу. Визуальные и аудиальные упражнения с игрушками и картинками "Слушай и показывай на картинке".</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84</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Упражнения в написании (обводке) слогов, слов с изученными буквами. Игры-импровизации на выполнение действий по текстам коротких четверостиший.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85</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в написании (обводке) простых предложений (2-3 слова) с изученными буквами. Игры-импровизации на выполнение действий по текстам коротких четверостиший.</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86</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в написании (обводке) коротких текстов (2-3 предложения) с изученными буквами. Игры-импровизации на выполнение действий по текстам коротких четверостиший.</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4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Упражнения на узнавание изученных букв в словах. </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420"/>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Копирование изученных букв, слогов, слов печатными буквами в тетрадь.</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89</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Визуальные и аудиальные упражнения с реальными предметами и картинками. Упражнения в написании (обводке и по образцу) слов и предложений с изученными буквами.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90</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Составление слов из букв разрезной азбуки и копирование (по обводке или образцу) письменными буквами в тетрадь.</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Упражнения и игры на развитие восприятия речи (выполнение двухступенчатых инструкций).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92</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изученных букв, слов по контурным ориентирам и соотнесение их с соответствующей картинкой-словом.</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88"/>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93</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со словами, которые напечатаны на карточках и соотнесение их с реальными предметами и картинками.</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413"/>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94</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Письмо слов по контурным ориентирам и выбор заданной буквы в слове.</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615"/>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95</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Сопряженное </w:t>
            </w:r>
            <w:proofErr w:type="spellStart"/>
            <w:r>
              <w:rPr>
                <w:rFonts w:ascii="Times New Roman" w:eastAsia="Times New Roman" w:hAnsi="Times New Roman" w:cs="Times New Roman"/>
                <w:sz w:val="24"/>
              </w:rPr>
              <w:t>договаривание</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текста  коротких</w:t>
            </w:r>
            <w:proofErr w:type="gramEnd"/>
            <w:r>
              <w:rPr>
                <w:rFonts w:ascii="Times New Roman" w:eastAsia="Times New Roman" w:hAnsi="Times New Roman" w:cs="Times New Roman"/>
                <w:sz w:val="24"/>
              </w:rPr>
              <w:t xml:space="preserve"> стишков в ходе прослушивания.</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837"/>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96</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в написании (в обводке и по образцу) изученных букв, слов и коротких предложений (печатный и письменный варианты).</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97</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Упражнения в написании своего имени (фамилии) по контурным ориентирам (образцу).</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F91E2A" w:rsidRDefault="00B73B65" w:rsidP="00B73B65">
            <w:pPr>
              <w:spacing w:after="0" w:line="240" w:lineRule="auto"/>
              <w:rPr>
                <w:rFonts w:ascii="Times New Roman" w:eastAsia="Times New Roman" w:hAnsi="Times New Roman" w:cs="Times New Roman"/>
                <w:sz w:val="24"/>
              </w:rPr>
            </w:pPr>
            <w:r w:rsidRPr="00F91E2A">
              <w:rPr>
                <w:rFonts w:ascii="Times New Roman" w:eastAsia="Times New Roman" w:hAnsi="Times New Roman" w:cs="Times New Roman"/>
                <w:sz w:val="24"/>
              </w:rPr>
              <w:t>1</w:t>
            </w:r>
          </w:p>
        </w:tc>
      </w:tr>
      <w:tr w:rsidR="00B73B65" w:rsidTr="00B73B65">
        <w:trPr>
          <w:trHeight w:val="58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98</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Диагностика </w:t>
            </w:r>
            <w:proofErr w:type="spellStart"/>
            <w:r>
              <w:rPr>
                <w:rFonts w:ascii="Times New Roman" w:eastAsia="Times New Roman" w:hAnsi="Times New Roman" w:cs="Times New Roman"/>
                <w:sz w:val="24"/>
              </w:rPr>
              <w:t>сформированности</w:t>
            </w:r>
            <w:proofErr w:type="spellEnd"/>
            <w:r>
              <w:rPr>
                <w:rFonts w:ascii="Times New Roman" w:eastAsia="Times New Roman" w:hAnsi="Times New Roman" w:cs="Times New Roman"/>
                <w:sz w:val="24"/>
              </w:rPr>
              <w:t xml:space="preserve"> представлений по пройденному материалу. </w:t>
            </w:r>
            <w:r w:rsidRPr="001E6BB8">
              <w:rPr>
                <w:rFonts w:ascii="Times New Roman" w:eastAsia="Times New Roman" w:hAnsi="Times New Roman" w:cs="Times New Roman"/>
                <w:b/>
                <w:sz w:val="24"/>
              </w:rPr>
              <w:t>Контрольная работа за год.</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Pr="00F91E2A" w:rsidRDefault="00B73B65" w:rsidP="00B73B65">
            <w:pPr>
              <w:spacing w:after="0" w:line="240" w:lineRule="auto"/>
              <w:rPr>
                <w:rFonts w:ascii="Times New Roman" w:eastAsia="Times New Roman" w:hAnsi="Times New Roman" w:cs="Times New Roman"/>
                <w:b/>
                <w:sz w:val="24"/>
              </w:rPr>
            </w:pPr>
            <w:r w:rsidRPr="00F91E2A">
              <w:rPr>
                <w:rFonts w:ascii="Times New Roman" w:eastAsia="Times New Roman" w:hAnsi="Times New Roman" w:cs="Times New Roman"/>
                <w:b/>
                <w:sz w:val="24"/>
              </w:rPr>
              <w:t>1</w:t>
            </w:r>
          </w:p>
        </w:tc>
      </w:tr>
      <w:tr w:rsidR="00B73B65" w:rsidTr="00B73B65">
        <w:trPr>
          <w:trHeight w:val="58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99</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Составление коротких предложений (2-3 слова) со своим именем, фамилией.</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5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100</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Игры и упражнения с картинками на понимание и называние обобщающих понятий (животные, посуда, мебель, одежда и др.).</w:t>
            </w:r>
          </w:p>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Визуальные и аудиальные упражнения с игрушками и картинками "Слушай и показывай на картинке". </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r w:rsidR="00B73B65" w:rsidTr="00B73B65">
        <w:trPr>
          <w:trHeight w:val="557"/>
        </w:trPr>
        <w:tc>
          <w:tcPr>
            <w:tcW w:w="675"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101</w:t>
            </w:r>
          </w:p>
        </w:tc>
        <w:tc>
          <w:tcPr>
            <w:tcW w:w="7982"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Составление коротких текстов (2-3 предложения) с описанием сюжетных картинок (времена года, в лесу, в доме и др.)</w:t>
            </w:r>
          </w:p>
        </w:tc>
        <w:tc>
          <w:tcPr>
            <w:tcW w:w="816" w:type="dxa"/>
            <w:tcBorders>
              <w:top w:val="single" w:sz="4" w:space="0" w:color="000000"/>
              <w:left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p>
        </w:tc>
      </w:tr>
      <w:tr w:rsidR="00B73B65" w:rsidTr="00B73B65">
        <w:trPr>
          <w:trHeight w:val="556"/>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102</w:t>
            </w:r>
          </w:p>
        </w:tc>
        <w:tc>
          <w:tcPr>
            <w:tcW w:w="7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Повторение изученного материала. Узнавание, называние, обводка изученных букв в слогах, словах и предложениях.</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73B65" w:rsidRDefault="00B73B65" w:rsidP="00B73B6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p>
        </w:tc>
      </w:tr>
    </w:tbl>
    <w:p w:rsidR="00B73B65" w:rsidRDefault="00B73B65" w:rsidP="00B73B65">
      <w:pPr>
        <w:spacing w:after="0" w:line="240" w:lineRule="auto"/>
        <w:rPr>
          <w:rFonts w:ascii="Times New Roman" w:eastAsia="Times New Roman" w:hAnsi="Times New Roman" w:cs="Times New Roman"/>
          <w:sz w:val="24"/>
        </w:rPr>
      </w:pPr>
    </w:p>
    <w:p w:rsidR="00153F06" w:rsidRDefault="00153F06"/>
    <w:p w:rsidR="00B73B65" w:rsidRDefault="00B73B65" w:rsidP="00B73B65">
      <w:pPr>
        <w:pStyle w:val="1"/>
        <w:jc w:val="center"/>
        <w:rPr>
          <w:rFonts w:ascii="Times New Roman" w:hAnsi="Times New Roman" w:cs="Times New Roman"/>
          <w:color w:val="auto"/>
          <w:sz w:val="24"/>
          <w:szCs w:val="24"/>
        </w:rPr>
      </w:pPr>
      <w:r w:rsidRPr="00C2149F">
        <w:rPr>
          <w:rFonts w:ascii="Times New Roman" w:hAnsi="Times New Roman" w:cs="Times New Roman"/>
          <w:color w:val="auto"/>
          <w:sz w:val="24"/>
          <w:szCs w:val="24"/>
        </w:rPr>
        <w:t xml:space="preserve">Планируемые результаты освоения учебного предмета «Математические представления» </w:t>
      </w:r>
    </w:p>
    <w:p w:rsidR="00B73B65" w:rsidRPr="00C2149F" w:rsidRDefault="00B73B65" w:rsidP="00B73B65">
      <w:pPr>
        <w:pStyle w:val="1"/>
        <w:rPr>
          <w:rFonts w:ascii="Times New Roman" w:hAnsi="Times New Roman" w:cs="Times New Roman"/>
          <w:color w:val="auto"/>
          <w:sz w:val="24"/>
          <w:szCs w:val="24"/>
        </w:rPr>
      </w:pPr>
      <w:r>
        <w:rPr>
          <w:rFonts w:ascii="Times New Roman" w:hAnsi="Times New Roman" w:cs="Times New Roman"/>
          <w:color w:val="auto"/>
          <w:sz w:val="24"/>
          <w:szCs w:val="24"/>
        </w:rPr>
        <w:t xml:space="preserve">                                                                           8 </w:t>
      </w:r>
      <w:r w:rsidRPr="00C2149F">
        <w:rPr>
          <w:rFonts w:ascii="Times New Roman" w:hAnsi="Times New Roman" w:cs="Times New Roman"/>
          <w:color w:val="auto"/>
          <w:sz w:val="24"/>
          <w:szCs w:val="24"/>
        </w:rPr>
        <w:t xml:space="preserve">класс           </w:t>
      </w:r>
    </w:p>
    <w:p w:rsidR="00B73B65" w:rsidRPr="00B233F0" w:rsidRDefault="00B73B65" w:rsidP="00B73B65">
      <w:pPr>
        <w:rPr>
          <w:rFonts w:ascii="Times New Roman" w:hAnsi="Times New Roman" w:cs="Times New Roman"/>
          <w:b/>
          <w:bCs/>
          <w:sz w:val="24"/>
          <w:szCs w:val="24"/>
        </w:rPr>
      </w:pPr>
      <w:r w:rsidRPr="00B233F0">
        <w:rPr>
          <w:rFonts w:ascii="Times New Roman" w:hAnsi="Times New Roman" w:cs="Times New Roman"/>
          <w:b/>
          <w:bCs/>
          <w:sz w:val="24"/>
          <w:szCs w:val="24"/>
        </w:rPr>
        <w:t>Личностные результаты</w:t>
      </w:r>
      <w:r>
        <w:rPr>
          <w:rFonts w:ascii="Times New Roman" w:hAnsi="Times New Roman" w:cs="Times New Roman"/>
          <w:b/>
          <w:bCs/>
          <w:sz w:val="24"/>
          <w:szCs w:val="24"/>
        </w:rPr>
        <w:t>:</w:t>
      </w:r>
    </w:p>
    <w:p w:rsidR="00B73B65" w:rsidRPr="00254B23" w:rsidRDefault="00B73B65" w:rsidP="00B73B65">
      <w:pPr>
        <w:numPr>
          <w:ilvl w:val="0"/>
          <w:numId w:val="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осознание своей принадлежности к определенному полу</w:t>
      </w:r>
      <w:r w:rsidRPr="00254B23">
        <w:rPr>
          <w:rFonts w:ascii="Times New Roman" w:hAnsi="Times New Roman" w:cs="Times New Roman"/>
          <w:bCs/>
          <w:sz w:val="24"/>
          <w:szCs w:val="24"/>
        </w:rPr>
        <w:t>;</w:t>
      </w:r>
    </w:p>
    <w:p w:rsidR="00B73B65" w:rsidRPr="00254B23" w:rsidRDefault="00B73B65" w:rsidP="00B73B65">
      <w:pPr>
        <w:numPr>
          <w:ilvl w:val="0"/>
          <w:numId w:val="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социально-эмоциональное участие в процессе общения и совместной деятельности;</w:t>
      </w:r>
    </w:p>
    <w:p w:rsidR="00B73B65" w:rsidRPr="00254B23" w:rsidRDefault="00B73B65" w:rsidP="00B73B65">
      <w:pPr>
        <w:numPr>
          <w:ilvl w:val="0"/>
          <w:numId w:val="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развитие эмоционально положительного отношения к окружающему миру;</w:t>
      </w:r>
    </w:p>
    <w:p w:rsidR="00B73B65" w:rsidRDefault="00B73B65" w:rsidP="00B73B65">
      <w:pPr>
        <w:numPr>
          <w:ilvl w:val="0"/>
          <w:numId w:val="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освоение доступных социальных ролей, развитие мотивов учебной деятельности;</w:t>
      </w:r>
    </w:p>
    <w:p w:rsidR="00B73B65" w:rsidRPr="00254B23" w:rsidRDefault="00B73B65" w:rsidP="00B73B65">
      <w:pPr>
        <w:numPr>
          <w:ilvl w:val="0"/>
          <w:numId w:val="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развитие навыков сотрудничества со взрослыми и сверстниками в разных социальных ситуациях.</w:t>
      </w:r>
    </w:p>
    <w:p w:rsidR="00B73B65" w:rsidRPr="00B233F0" w:rsidRDefault="00B73B65" w:rsidP="00B73B65">
      <w:pPr>
        <w:spacing w:line="240" w:lineRule="auto"/>
        <w:rPr>
          <w:rFonts w:ascii="Times New Roman" w:hAnsi="Times New Roman" w:cs="Times New Roman"/>
          <w:bCs/>
          <w:sz w:val="24"/>
          <w:szCs w:val="24"/>
        </w:rPr>
      </w:pPr>
      <w:r>
        <w:rPr>
          <w:rFonts w:ascii="Times New Roman" w:hAnsi="Times New Roman" w:cs="Times New Roman"/>
          <w:b/>
          <w:bCs/>
          <w:sz w:val="28"/>
          <w:szCs w:val="28"/>
        </w:rPr>
        <w:t xml:space="preserve">  </w:t>
      </w:r>
      <w:r w:rsidRPr="00B233F0">
        <w:rPr>
          <w:rFonts w:ascii="Times New Roman" w:hAnsi="Times New Roman" w:cs="Times New Roman"/>
          <w:b/>
          <w:bCs/>
          <w:sz w:val="24"/>
          <w:szCs w:val="24"/>
        </w:rPr>
        <w:t>Предметные результаты</w:t>
      </w:r>
      <w:r>
        <w:rPr>
          <w:rFonts w:ascii="Times New Roman" w:hAnsi="Times New Roman" w:cs="Times New Roman"/>
          <w:b/>
          <w:bCs/>
          <w:sz w:val="24"/>
          <w:szCs w:val="24"/>
        </w:rPr>
        <w:t>:</w:t>
      </w:r>
      <w:r w:rsidRPr="00B233F0">
        <w:rPr>
          <w:rFonts w:ascii="Times New Roman" w:hAnsi="Times New Roman" w:cs="Times New Roman"/>
          <w:b/>
          <w:bCs/>
          <w:sz w:val="24"/>
          <w:szCs w:val="24"/>
        </w:rPr>
        <w:t xml:space="preserve"> </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различать</w:t>
      </w:r>
      <w:proofErr w:type="gramEnd"/>
      <w:r>
        <w:rPr>
          <w:rFonts w:ascii="Times New Roman" w:hAnsi="Times New Roman" w:cs="Times New Roman"/>
          <w:bCs/>
          <w:sz w:val="24"/>
          <w:szCs w:val="24"/>
        </w:rPr>
        <w:t xml:space="preserve"> и сравнивать предметы по форме, величине, удаленности</w:t>
      </w:r>
      <w:r w:rsidRPr="00B233F0">
        <w:rPr>
          <w:rFonts w:ascii="Times New Roman" w:hAnsi="Times New Roman" w:cs="Times New Roman"/>
          <w:bCs/>
          <w:sz w:val="24"/>
          <w:szCs w:val="24"/>
        </w:rPr>
        <w:t>;</w:t>
      </w:r>
    </w:p>
    <w:p w:rsidR="00B73B65"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 xml:space="preserve">умение  </w:t>
      </w:r>
      <w:r w:rsidRPr="00B233F0">
        <w:rPr>
          <w:rFonts w:ascii="Times New Roman" w:hAnsi="Times New Roman" w:cs="Times New Roman"/>
          <w:bCs/>
          <w:sz w:val="24"/>
          <w:szCs w:val="24"/>
        </w:rPr>
        <w:t>ориентироваться</w:t>
      </w:r>
      <w:proofErr w:type="gramEnd"/>
      <w:r w:rsidRPr="00B233F0">
        <w:rPr>
          <w:rFonts w:ascii="Times New Roman" w:hAnsi="Times New Roman" w:cs="Times New Roman"/>
          <w:bCs/>
          <w:sz w:val="24"/>
          <w:szCs w:val="24"/>
        </w:rPr>
        <w:t xml:space="preserve"> в схеме тела, в пространстве, на плоскости;</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различать</w:t>
      </w:r>
      <w:proofErr w:type="gramEnd"/>
      <w:r>
        <w:rPr>
          <w:rFonts w:ascii="Times New Roman" w:hAnsi="Times New Roman" w:cs="Times New Roman"/>
          <w:bCs/>
          <w:sz w:val="24"/>
          <w:szCs w:val="24"/>
        </w:rPr>
        <w:t>, сравнивать и преобразовывать множества (один, много, мало, пусто);</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r>
        <w:rPr>
          <w:rFonts w:ascii="Times New Roman" w:hAnsi="Times New Roman" w:cs="Times New Roman"/>
          <w:bCs/>
          <w:sz w:val="24"/>
          <w:szCs w:val="24"/>
        </w:rPr>
        <w:t>умение соотносить число с соответствующим количеством предметов, обозначать его цифрой (0 – 10)</w:t>
      </w:r>
      <w:r w:rsidRPr="00B233F0">
        <w:rPr>
          <w:rFonts w:ascii="Times New Roman" w:hAnsi="Times New Roman" w:cs="Times New Roman"/>
          <w:bCs/>
          <w:sz w:val="24"/>
          <w:szCs w:val="24"/>
        </w:rPr>
        <w:t>;</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пересчитывать</w:t>
      </w:r>
      <w:proofErr w:type="gramEnd"/>
      <w:r>
        <w:rPr>
          <w:rFonts w:ascii="Times New Roman" w:hAnsi="Times New Roman" w:cs="Times New Roman"/>
          <w:bCs/>
          <w:sz w:val="24"/>
          <w:szCs w:val="24"/>
        </w:rPr>
        <w:t xml:space="preserve"> предметы в пределах 10;</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писать</w:t>
      </w:r>
      <w:proofErr w:type="gramEnd"/>
      <w:r>
        <w:rPr>
          <w:rFonts w:ascii="Times New Roman" w:hAnsi="Times New Roman" w:cs="Times New Roman"/>
          <w:bCs/>
          <w:sz w:val="24"/>
          <w:szCs w:val="24"/>
        </w:rPr>
        <w:t xml:space="preserve"> </w:t>
      </w:r>
      <w:r w:rsidRPr="00B233F0">
        <w:rPr>
          <w:rFonts w:ascii="Times New Roman" w:hAnsi="Times New Roman" w:cs="Times New Roman"/>
          <w:bCs/>
          <w:sz w:val="24"/>
          <w:szCs w:val="24"/>
        </w:rPr>
        <w:t>числа первого десятка</w:t>
      </w:r>
      <w:r>
        <w:rPr>
          <w:rFonts w:ascii="Times New Roman" w:hAnsi="Times New Roman" w:cs="Times New Roman"/>
          <w:bCs/>
          <w:sz w:val="24"/>
          <w:szCs w:val="24"/>
        </w:rPr>
        <w:t xml:space="preserve"> (по обводке, по образцу)</w:t>
      </w:r>
      <w:r w:rsidRPr="00B233F0">
        <w:rPr>
          <w:rFonts w:ascii="Times New Roman" w:hAnsi="Times New Roman" w:cs="Times New Roman"/>
          <w:bCs/>
          <w:sz w:val="24"/>
          <w:szCs w:val="24"/>
        </w:rPr>
        <w:t>;</w:t>
      </w:r>
    </w:p>
    <w:p w:rsidR="00B73B65" w:rsidRPr="00B233F0"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считать</w:t>
      </w:r>
      <w:proofErr w:type="gramEnd"/>
      <w:r>
        <w:rPr>
          <w:rFonts w:ascii="Times New Roman" w:hAnsi="Times New Roman" w:cs="Times New Roman"/>
          <w:bCs/>
          <w:sz w:val="24"/>
          <w:szCs w:val="24"/>
        </w:rPr>
        <w:t xml:space="preserve"> в прямой последовательности в пределах 10</w:t>
      </w:r>
      <w:r w:rsidRPr="00B233F0">
        <w:rPr>
          <w:rFonts w:ascii="Times New Roman" w:hAnsi="Times New Roman" w:cs="Times New Roman"/>
          <w:bCs/>
          <w:sz w:val="24"/>
          <w:szCs w:val="24"/>
        </w:rPr>
        <w:t>;</w:t>
      </w:r>
    </w:p>
    <w:p w:rsidR="00B73B65" w:rsidRDefault="00B73B65" w:rsidP="00B73B65">
      <w:pPr>
        <w:numPr>
          <w:ilvl w:val="0"/>
          <w:numId w:val="2"/>
        </w:numPr>
        <w:spacing w:after="200" w:line="240" w:lineRule="auto"/>
        <w:rPr>
          <w:rFonts w:ascii="Times New Roman" w:hAnsi="Times New Roman" w:cs="Times New Roman"/>
          <w:bCs/>
          <w:sz w:val="24"/>
          <w:szCs w:val="24"/>
        </w:rPr>
      </w:pPr>
      <w:r>
        <w:rPr>
          <w:rFonts w:ascii="Times New Roman" w:hAnsi="Times New Roman" w:cs="Times New Roman"/>
          <w:bCs/>
          <w:sz w:val="24"/>
          <w:szCs w:val="24"/>
        </w:rPr>
        <w:t>умение</w:t>
      </w:r>
      <w:r w:rsidRPr="00A969BF">
        <w:rPr>
          <w:rFonts w:ascii="Times New Roman" w:hAnsi="Times New Roman" w:cs="Times New Roman"/>
          <w:bCs/>
          <w:sz w:val="24"/>
          <w:szCs w:val="24"/>
        </w:rPr>
        <w:t xml:space="preserve"> </w:t>
      </w:r>
      <w:r>
        <w:rPr>
          <w:rFonts w:ascii="Times New Roman" w:hAnsi="Times New Roman" w:cs="Times New Roman"/>
          <w:bCs/>
          <w:sz w:val="24"/>
          <w:szCs w:val="24"/>
        </w:rPr>
        <w:t>складывать (вычитать) предметные</w:t>
      </w:r>
      <w:r w:rsidRPr="00A969BF">
        <w:rPr>
          <w:rFonts w:ascii="Times New Roman" w:hAnsi="Times New Roman" w:cs="Times New Roman"/>
          <w:bCs/>
          <w:sz w:val="24"/>
          <w:szCs w:val="24"/>
        </w:rPr>
        <w:t xml:space="preserve"> множеств</w:t>
      </w:r>
      <w:r>
        <w:rPr>
          <w:rFonts w:ascii="Times New Roman" w:hAnsi="Times New Roman" w:cs="Times New Roman"/>
          <w:bCs/>
          <w:sz w:val="24"/>
          <w:szCs w:val="24"/>
        </w:rPr>
        <w:t>а в пределах 5 (10)</w:t>
      </w:r>
    </w:p>
    <w:p w:rsidR="00B73B65" w:rsidRDefault="00B73B65" w:rsidP="00B73B65">
      <w:pPr>
        <w:numPr>
          <w:ilvl w:val="0"/>
          <w:numId w:val="2"/>
        </w:numPr>
        <w:spacing w:after="200" w:line="240" w:lineRule="auto"/>
        <w:rPr>
          <w:rFonts w:ascii="Times New Roman" w:hAnsi="Times New Roman" w:cs="Times New Roman"/>
          <w:bCs/>
          <w:sz w:val="24"/>
          <w:szCs w:val="24"/>
        </w:rPr>
      </w:pPr>
      <w:proofErr w:type="gramStart"/>
      <w:r>
        <w:rPr>
          <w:rFonts w:ascii="Times New Roman" w:hAnsi="Times New Roman" w:cs="Times New Roman"/>
          <w:bCs/>
          <w:sz w:val="24"/>
          <w:szCs w:val="24"/>
        </w:rPr>
        <w:t>умение  записывать</w:t>
      </w:r>
      <w:proofErr w:type="gramEnd"/>
      <w:r>
        <w:rPr>
          <w:rFonts w:ascii="Times New Roman" w:hAnsi="Times New Roman" w:cs="Times New Roman"/>
          <w:bCs/>
          <w:sz w:val="24"/>
          <w:szCs w:val="24"/>
        </w:rPr>
        <w:t xml:space="preserve"> арифметические примеры</w:t>
      </w:r>
      <w:r w:rsidRPr="00A969BF">
        <w:rPr>
          <w:rFonts w:ascii="Times New Roman" w:hAnsi="Times New Roman" w:cs="Times New Roman"/>
          <w:bCs/>
          <w:sz w:val="24"/>
          <w:szCs w:val="24"/>
        </w:rPr>
        <w:t xml:space="preserve"> на </w:t>
      </w:r>
      <w:r>
        <w:rPr>
          <w:rFonts w:ascii="Times New Roman" w:hAnsi="Times New Roman" w:cs="Times New Roman"/>
          <w:bCs/>
          <w:sz w:val="24"/>
          <w:szCs w:val="24"/>
        </w:rPr>
        <w:t>увеличение (уменьшение) на одну</w:t>
      </w:r>
      <w:r w:rsidRPr="00A969BF">
        <w:rPr>
          <w:rFonts w:ascii="Times New Roman" w:hAnsi="Times New Roman" w:cs="Times New Roman"/>
          <w:bCs/>
          <w:sz w:val="24"/>
          <w:szCs w:val="24"/>
        </w:rPr>
        <w:t>(неск</w:t>
      </w:r>
      <w:r>
        <w:rPr>
          <w:rFonts w:ascii="Times New Roman" w:hAnsi="Times New Roman" w:cs="Times New Roman"/>
          <w:bCs/>
          <w:sz w:val="24"/>
          <w:szCs w:val="24"/>
        </w:rPr>
        <w:t>олько) единиц в пределах 5 (10);</w:t>
      </w:r>
      <w:r w:rsidRPr="00A969BF">
        <w:rPr>
          <w:rFonts w:ascii="Times New Roman" w:hAnsi="Times New Roman" w:cs="Times New Roman"/>
          <w:bCs/>
          <w:sz w:val="24"/>
          <w:szCs w:val="24"/>
        </w:rPr>
        <w:t xml:space="preserve"> </w:t>
      </w:r>
    </w:p>
    <w:p w:rsidR="00B73B65" w:rsidRDefault="00B73B65" w:rsidP="00B73B65">
      <w:pPr>
        <w:numPr>
          <w:ilvl w:val="0"/>
          <w:numId w:val="2"/>
        </w:numPr>
        <w:spacing w:after="200" w:line="240" w:lineRule="auto"/>
        <w:rPr>
          <w:rFonts w:ascii="Times New Roman" w:hAnsi="Times New Roman" w:cs="Times New Roman"/>
          <w:bCs/>
          <w:sz w:val="24"/>
          <w:szCs w:val="24"/>
        </w:rPr>
      </w:pPr>
      <w:r>
        <w:rPr>
          <w:rFonts w:ascii="Times New Roman" w:hAnsi="Times New Roman" w:cs="Times New Roman"/>
          <w:bCs/>
          <w:sz w:val="24"/>
          <w:szCs w:val="24"/>
        </w:rPr>
        <w:lastRenderedPageBreak/>
        <w:t>умение решать</w:t>
      </w:r>
      <w:r w:rsidRPr="00A969BF">
        <w:rPr>
          <w:rFonts w:ascii="Times New Roman" w:hAnsi="Times New Roman" w:cs="Times New Roman"/>
          <w:bCs/>
          <w:sz w:val="24"/>
          <w:szCs w:val="24"/>
        </w:rPr>
        <w:t xml:space="preserve"> задач</w:t>
      </w:r>
      <w:r>
        <w:rPr>
          <w:rFonts w:ascii="Times New Roman" w:hAnsi="Times New Roman" w:cs="Times New Roman"/>
          <w:bCs/>
          <w:sz w:val="24"/>
          <w:szCs w:val="24"/>
        </w:rPr>
        <w:t>и</w:t>
      </w:r>
      <w:r w:rsidRPr="00A969BF">
        <w:rPr>
          <w:rFonts w:ascii="Times New Roman" w:hAnsi="Times New Roman" w:cs="Times New Roman"/>
          <w:bCs/>
          <w:sz w:val="24"/>
          <w:szCs w:val="24"/>
        </w:rPr>
        <w:t xml:space="preserve"> на увеличение на одну (неско</w:t>
      </w:r>
      <w:r>
        <w:rPr>
          <w:rFonts w:ascii="Times New Roman" w:hAnsi="Times New Roman" w:cs="Times New Roman"/>
          <w:bCs/>
          <w:sz w:val="24"/>
          <w:szCs w:val="24"/>
        </w:rPr>
        <w:t>лько) единиц в пределах 5 (10);</w:t>
      </w:r>
    </w:p>
    <w:p w:rsidR="00B73B65" w:rsidRPr="00A969BF" w:rsidRDefault="00B73B65" w:rsidP="00B73B65">
      <w:pPr>
        <w:numPr>
          <w:ilvl w:val="0"/>
          <w:numId w:val="2"/>
        </w:numPr>
        <w:spacing w:after="200" w:line="240" w:lineRule="auto"/>
        <w:rPr>
          <w:rFonts w:ascii="Times New Roman" w:hAnsi="Times New Roman" w:cs="Times New Roman"/>
          <w:bCs/>
          <w:sz w:val="24"/>
          <w:szCs w:val="24"/>
        </w:rPr>
      </w:pPr>
      <w:r w:rsidRPr="00A969BF">
        <w:rPr>
          <w:rFonts w:ascii="Times New Roman" w:hAnsi="Times New Roman" w:cs="Times New Roman"/>
          <w:bCs/>
          <w:sz w:val="24"/>
          <w:szCs w:val="24"/>
        </w:rPr>
        <w:t xml:space="preserve"> </w:t>
      </w:r>
      <w:r>
        <w:rPr>
          <w:rFonts w:ascii="Times New Roman" w:hAnsi="Times New Roman" w:cs="Times New Roman"/>
          <w:bCs/>
          <w:sz w:val="24"/>
          <w:szCs w:val="24"/>
        </w:rPr>
        <w:t>умение различать денежные знаки (монеты) достоинством 1, 2, 5, 10 рублей;</w:t>
      </w:r>
    </w:p>
    <w:p w:rsidR="00B73B65" w:rsidRDefault="00B73B65" w:rsidP="00B73B65">
      <w:pPr>
        <w:numPr>
          <w:ilvl w:val="0"/>
          <w:numId w:val="2"/>
        </w:numPr>
        <w:spacing w:after="200" w:line="240" w:lineRule="auto"/>
        <w:rPr>
          <w:rFonts w:ascii="Times New Roman" w:hAnsi="Times New Roman" w:cs="Times New Roman"/>
          <w:bCs/>
          <w:sz w:val="24"/>
          <w:szCs w:val="24"/>
        </w:rPr>
      </w:pPr>
      <w:r>
        <w:rPr>
          <w:rFonts w:ascii="Times New Roman" w:hAnsi="Times New Roman" w:cs="Times New Roman"/>
          <w:bCs/>
          <w:sz w:val="24"/>
          <w:szCs w:val="24"/>
        </w:rPr>
        <w:t xml:space="preserve">умение </w:t>
      </w:r>
      <w:proofErr w:type="gramStart"/>
      <w:r>
        <w:rPr>
          <w:rFonts w:ascii="Times New Roman" w:hAnsi="Times New Roman" w:cs="Times New Roman"/>
          <w:bCs/>
          <w:sz w:val="24"/>
          <w:szCs w:val="24"/>
        </w:rPr>
        <w:t>различать  дни</w:t>
      </w:r>
      <w:proofErr w:type="gramEnd"/>
      <w:r>
        <w:rPr>
          <w:rFonts w:ascii="Times New Roman" w:hAnsi="Times New Roman" w:cs="Times New Roman"/>
          <w:bCs/>
          <w:sz w:val="24"/>
          <w:szCs w:val="24"/>
        </w:rPr>
        <w:t>, времена года, месяцы в году.</w:t>
      </w:r>
    </w:p>
    <w:p w:rsidR="00B73B65" w:rsidRPr="00B233F0" w:rsidRDefault="00B73B65" w:rsidP="00B73B65">
      <w:pPr>
        <w:spacing w:line="240" w:lineRule="auto"/>
        <w:ind w:left="927"/>
        <w:rPr>
          <w:rFonts w:ascii="Times New Roman" w:hAnsi="Times New Roman" w:cs="Times New Roman"/>
          <w:bCs/>
          <w:sz w:val="24"/>
          <w:szCs w:val="24"/>
        </w:rPr>
      </w:pPr>
    </w:p>
    <w:p w:rsidR="00B73B65" w:rsidRPr="00B233F0" w:rsidRDefault="00B73B65" w:rsidP="00B73B65">
      <w:pPr>
        <w:spacing w:line="240" w:lineRule="auto"/>
        <w:jc w:val="center"/>
        <w:rPr>
          <w:rFonts w:ascii="Times New Roman" w:hAnsi="Times New Roman" w:cs="Times New Roman"/>
          <w:bCs/>
          <w:sz w:val="24"/>
          <w:szCs w:val="24"/>
        </w:rPr>
      </w:pPr>
      <w:r w:rsidRPr="00B233F0">
        <w:rPr>
          <w:rFonts w:ascii="Times New Roman" w:hAnsi="Times New Roman" w:cs="Times New Roman"/>
          <w:b/>
          <w:bCs/>
          <w:sz w:val="24"/>
          <w:szCs w:val="24"/>
          <w:u w:val="single"/>
        </w:rPr>
        <w:t xml:space="preserve">Содержание учебного </w:t>
      </w:r>
      <w:proofErr w:type="gramStart"/>
      <w:r w:rsidRPr="00B233F0">
        <w:rPr>
          <w:rFonts w:ascii="Times New Roman" w:hAnsi="Times New Roman" w:cs="Times New Roman"/>
          <w:b/>
          <w:bCs/>
          <w:sz w:val="24"/>
          <w:szCs w:val="24"/>
          <w:u w:val="single"/>
        </w:rPr>
        <w:t xml:space="preserve">предмета  </w:t>
      </w:r>
      <w:r>
        <w:rPr>
          <w:rFonts w:ascii="Times New Roman" w:hAnsi="Times New Roman" w:cs="Times New Roman"/>
          <w:b/>
          <w:bCs/>
          <w:sz w:val="24"/>
          <w:szCs w:val="24"/>
          <w:u w:val="single"/>
        </w:rPr>
        <w:t>«</w:t>
      </w:r>
      <w:proofErr w:type="gramEnd"/>
      <w:r>
        <w:rPr>
          <w:rFonts w:ascii="Times New Roman" w:hAnsi="Times New Roman" w:cs="Times New Roman"/>
          <w:b/>
          <w:bCs/>
          <w:sz w:val="24"/>
          <w:szCs w:val="24"/>
          <w:u w:val="single"/>
        </w:rPr>
        <w:t>Математические представления» 8</w:t>
      </w:r>
      <w:r w:rsidRPr="00B233F0">
        <w:rPr>
          <w:rFonts w:ascii="Times New Roman" w:hAnsi="Times New Roman" w:cs="Times New Roman"/>
          <w:b/>
          <w:bCs/>
          <w:sz w:val="24"/>
          <w:szCs w:val="24"/>
          <w:u w:val="single"/>
        </w:rPr>
        <w:t xml:space="preserve"> класс</w:t>
      </w:r>
    </w:p>
    <w:p w:rsidR="00B73B65" w:rsidRPr="00B233F0" w:rsidRDefault="00B73B65" w:rsidP="00B73B65">
      <w:pPr>
        <w:rPr>
          <w:rFonts w:ascii="Times New Roman" w:hAnsi="Times New Roman" w:cs="Times New Roman"/>
          <w:b/>
          <w:bCs/>
          <w:sz w:val="24"/>
          <w:szCs w:val="24"/>
        </w:rPr>
      </w:pPr>
      <w:r>
        <w:rPr>
          <w:rFonts w:ascii="Times New Roman" w:hAnsi="Times New Roman" w:cs="Times New Roman"/>
          <w:b/>
          <w:bCs/>
          <w:sz w:val="24"/>
          <w:szCs w:val="24"/>
        </w:rPr>
        <w:t>Повторение материала 7</w:t>
      </w:r>
      <w:r w:rsidRPr="00B233F0">
        <w:rPr>
          <w:rFonts w:ascii="Times New Roman" w:hAnsi="Times New Roman" w:cs="Times New Roman"/>
          <w:b/>
          <w:bCs/>
          <w:sz w:val="24"/>
          <w:szCs w:val="24"/>
        </w:rPr>
        <w:t xml:space="preserve"> класса.</w:t>
      </w:r>
    </w:p>
    <w:p w:rsidR="00B73B65" w:rsidRPr="00B233F0" w:rsidRDefault="00B73B65" w:rsidP="00B73B65">
      <w:pPr>
        <w:rPr>
          <w:rFonts w:ascii="Times New Roman" w:hAnsi="Times New Roman" w:cs="Times New Roman"/>
          <w:bCs/>
          <w:sz w:val="24"/>
          <w:szCs w:val="24"/>
        </w:rPr>
      </w:pPr>
      <w:r w:rsidRPr="00B233F0">
        <w:rPr>
          <w:rFonts w:ascii="Times New Roman" w:hAnsi="Times New Roman" w:cs="Times New Roman"/>
          <w:b/>
          <w:bCs/>
          <w:sz w:val="24"/>
          <w:szCs w:val="24"/>
        </w:rPr>
        <w:t>Изучение нового материала</w:t>
      </w:r>
    </w:p>
    <w:p w:rsidR="00B73B65" w:rsidRPr="00B233F0" w:rsidRDefault="00B73B65" w:rsidP="00B73B65">
      <w:pPr>
        <w:rPr>
          <w:rFonts w:ascii="Times New Roman" w:hAnsi="Times New Roman" w:cs="Times New Roman"/>
          <w:i/>
          <w:iCs/>
          <w:sz w:val="24"/>
          <w:szCs w:val="24"/>
          <w:u w:val="single"/>
        </w:rPr>
      </w:pPr>
      <w:r w:rsidRPr="00B233F0">
        <w:rPr>
          <w:rFonts w:ascii="Times New Roman" w:hAnsi="Times New Roman" w:cs="Times New Roman"/>
          <w:i/>
          <w:iCs/>
          <w:sz w:val="24"/>
          <w:szCs w:val="24"/>
          <w:u w:val="single"/>
        </w:rPr>
        <w:t>Количественные представления.</w:t>
      </w:r>
    </w:p>
    <w:p w:rsidR="00B73B65" w:rsidRPr="00F71F56" w:rsidRDefault="00B73B65" w:rsidP="00B73B65">
      <w:pPr>
        <w:rPr>
          <w:rFonts w:ascii="Times New Roman" w:hAnsi="Times New Roman" w:cs="Times New Roman"/>
          <w:iCs/>
          <w:sz w:val="24"/>
          <w:szCs w:val="24"/>
        </w:rPr>
      </w:pPr>
      <w:r w:rsidRPr="000C1CC5">
        <w:rPr>
          <w:rFonts w:ascii="Times New Roman" w:hAnsi="Times New Roman" w:cs="Times New Roman"/>
          <w:iCs/>
          <w:sz w:val="24"/>
          <w:szCs w:val="24"/>
        </w:rPr>
        <w:t>Знание отрезка числового ряда от 1 до 10.</w:t>
      </w:r>
      <w:r w:rsidRPr="00F71F56">
        <w:rPr>
          <w:rFonts w:ascii="Times New Roman" w:hAnsi="Times New Roman" w:cs="Times New Roman"/>
          <w:iCs/>
          <w:sz w:val="24"/>
          <w:szCs w:val="24"/>
        </w:rPr>
        <w:t xml:space="preserve"> </w:t>
      </w:r>
      <w:r w:rsidRPr="000C1CC5">
        <w:rPr>
          <w:rFonts w:ascii="Times New Roman" w:hAnsi="Times New Roman" w:cs="Times New Roman"/>
          <w:iCs/>
          <w:sz w:val="24"/>
          <w:szCs w:val="24"/>
        </w:rPr>
        <w:t>Счет в прямой и обратной пос</w:t>
      </w:r>
      <w:r>
        <w:rPr>
          <w:rFonts w:ascii="Times New Roman" w:hAnsi="Times New Roman" w:cs="Times New Roman"/>
          <w:iCs/>
          <w:sz w:val="24"/>
          <w:szCs w:val="24"/>
        </w:rPr>
        <w:t xml:space="preserve">ледовательности </w:t>
      </w:r>
      <w:proofErr w:type="gramStart"/>
      <w:r>
        <w:rPr>
          <w:rFonts w:ascii="Times New Roman" w:hAnsi="Times New Roman" w:cs="Times New Roman"/>
          <w:iCs/>
          <w:sz w:val="24"/>
          <w:szCs w:val="24"/>
        </w:rPr>
        <w:t>от  1</w:t>
      </w:r>
      <w:proofErr w:type="gramEnd"/>
      <w:r>
        <w:rPr>
          <w:rFonts w:ascii="Times New Roman" w:hAnsi="Times New Roman" w:cs="Times New Roman"/>
          <w:iCs/>
          <w:sz w:val="24"/>
          <w:szCs w:val="24"/>
        </w:rPr>
        <w:t xml:space="preserve"> до 5 (10), от 0 до 5(10).</w:t>
      </w:r>
      <w:r w:rsidRPr="000C1CC5">
        <w:rPr>
          <w:rFonts w:ascii="Times New Roman" w:hAnsi="Times New Roman" w:cs="Times New Roman"/>
          <w:iCs/>
          <w:sz w:val="24"/>
          <w:szCs w:val="24"/>
        </w:rPr>
        <w:t xml:space="preserve"> Решение арифметических примеров на увеличение</w:t>
      </w:r>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уменьшение)</w:t>
      </w:r>
      <w:r w:rsidRPr="000C1CC5">
        <w:rPr>
          <w:rFonts w:ascii="Times New Roman" w:hAnsi="Times New Roman" w:cs="Times New Roman"/>
          <w:iCs/>
          <w:sz w:val="24"/>
          <w:szCs w:val="24"/>
        </w:rPr>
        <w:t xml:space="preserve">  на</w:t>
      </w:r>
      <w:proofErr w:type="gramEnd"/>
      <w:r w:rsidRPr="000C1CC5">
        <w:rPr>
          <w:rFonts w:ascii="Times New Roman" w:hAnsi="Times New Roman" w:cs="Times New Roman"/>
          <w:iCs/>
          <w:sz w:val="24"/>
          <w:szCs w:val="24"/>
        </w:rPr>
        <w:t xml:space="preserve"> 2</w:t>
      </w:r>
      <w:r>
        <w:rPr>
          <w:rFonts w:ascii="Times New Roman" w:hAnsi="Times New Roman" w:cs="Times New Roman"/>
          <w:iCs/>
          <w:sz w:val="24"/>
          <w:szCs w:val="24"/>
        </w:rPr>
        <w:t xml:space="preserve"> (3)</w:t>
      </w:r>
      <w:r w:rsidRPr="000C1CC5">
        <w:rPr>
          <w:rFonts w:ascii="Times New Roman" w:hAnsi="Times New Roman" w:cs="Times New Roman"/>
          <w:iCs/>
          <w:sz w:val="24"/>
          <w:szCs w:val="24"/>
        </w:rPr>
        <w:t xml:space="preserve"> единицы в пределах 5 (10) с опорой на наглядность. Упражнения в записи арифметического примера.</w:t>
      </w:r>
      <w:r>
        <w:rPr>
          <w:rFonts w:ascii="Times New Roman" w:hAnsi="Times New Roman" w:cs="Times New Roman"/>
          <w:iCs/>
          <w:sz w:val="24"/>
          <w:szCs w:val="24"/>
        </w:rPr>
        <w:t xml:space="preserve"> </w:t>
      </w:r>
      <w:r w:rsidRPr="000C1CC5">
        <w:rPr>
          <w:rFonts w:ascii="Times New Roman" w:hAnsi="Times New Roman" w:cs="Times New Roman"/>
          <w:iCs/>
          <w:sz w:val="24"/>
          <w:szCs w:val="24"/>
        </w:rPr>
        <w:t>Решение задач на увеличение</w:t>
      </w:r>
      <w:r>
        <w:rPr>
          <w:rFonts w:ascii="Times New Roman" w:hAnsi="Times New Roman" w:cs="Times New Roman"/>
          <w:iCs/>
          <w:sz w:val="24"/>
          <w:szCs w:val="24"/>
        </w:rPr>
        <w:t xml:space="preserve"> (уменьшение) на 2(3) </w:t>
      </w:r>
      <w:r w:rsidRPr="000C1CC5">
        <w:rPr>
          <w:rFonts w:ascii="Times New Roman" w:hAnsi="Times New Roman" w:cs="Times New Roman"/>
          <w:iCs/>
          <w:sz w:val="24"/>
          <w:szCs w:val="24"/>
        </w:rPr>
        <w:t>единицы в пределах 5 (10) с опорой на наглядность. Запись решения задачи в виде арифметического примера.</w:t>
      </w:r>
      <w:r w:rsidRPr="000C1CC5">
        <w:t xml:space="preserve"> </w:t>
      </w:r>
      <w:r w:rsidRPr="000C1CC5">
        <w:rPr>
          <w:rFonts w:ascii="Times New Roman" w:hAnsi="Times New Roman" w:cs="Times New Roman"/>
          <w:iCs/>
          <w:sz w:val="24"/>
          <w:szCs w:val="24"/>
        </w:rPr>
        <w:t xml:space="preserve">Набор цифр и знаков арифметических </w:t>
      </w:r>
      <w:proofErr w:type="gramStart"/>
      <w:r w:rsidRPr="000C1CC5">
        <w:rPr>
          <w:rFonts w:ascii="Times New Roman" w:hAnsi="Times New Roman" w:cs="Times New Roman"/>
          <w:iCs/>
          <w:sz w:val="24"/>
          <w:szCs w:val="24"/>
        </w:rPr>
        <w:t>действий  (</w:t>
      </w:r>
      <w:proofErr w:type="gramEnd"/>
      <w:r w:rsidRPr="000C1CC5">
        <w:rPr>
          <w:rFonts w:ascii="Times New Roman" w:hAnsi="Times New Roman" w:cs="Times New Roman"/>
          <w:iCs/>
          <w:sz w:val="24"/>
          <w:szCs w:val="24"/>
        </w:rPr>
        <w:t>+), (-), (=) на калькуляторе.</w:t>
      </w:r>
      <w:r w:rsidRPr="000C1CC5">
        <w:t xml:space="preserve"> </w:t>
      </w:r>
      <w:r w:rsidRPr="000C1CC5">
        <w:rPr>
          <w:rFonts w:ascii="Times New Roman" w:hAnsi="Times New Roman" w:cs="Times New Roman"/>
          <w:iCs/>
          <w:sz w:val="24"/>
          <w:szCs w:val="24"/>
        </w:rPr>
        <w:t>Выполнение арифметических</w:t>
      </w:r>
      <w:r>
        <w:rPr>
          <w:rFonts w:ascii="Times New Roman" w:hAnsi="Times New Roman" w:cs="Times New Roman"/>
          <w:iCs/>
          <w:sz w:val="24"/>
          <w:szCs w:val="24"/>
        </w:rPr>
        <w:t xml:space="preserve"> действий (сложение, вычитание)</w:t>
      </w:r>
      <w:r w:rsidRPr="000C1CC5">
        <w:rPr>
          <w:rFonts w:ascii="Times New Roman" w:hAnsi="Times New Roman" w:cs="Times New Roman"/>
          <w:iCs/>
          <w:sz w:val="24"/>
          <w:szCs w:val="24"/>
        </w:rPr>
        <w:t xml:space="preserve"> в пределах 5 (10) на калькуляторе.</w:t>
      </w:r>
    </w:p>
    <w:p w:rsidR="00B73B65" w:rsidRPr="00B233F0" w:rsidRDefault="00B73B65" w:rsidP="00B73B65">
      <w:pPr>
        <w:rPr>
          <w:rFonts w:ascii="Times New Roman" w:hAnsi="Times New Roman" w:cs="Times New Roman"/>
          <w:iCs/>
          <w:sz w:val="24"/>
          <w:szCs w:val="24"/>
        </w:rPr>
      </w:pPr>
      <w:r w:rsidRPr="004349FF">
        <w:rPr>
          <w:rFonts w:ascii="Times New Roman" w:hAnsi="Times New Roman" w:cs="Times New Roman"/>
          <w:iCs/>
          <w:sz w:val="24"/>
          <w:szCs w:val="24"/>
        </w:rPr>
        <w:t xml:space="preserve"> </w:t>
      </w:r>
      <w:r>
        <w:rPr>
          <w:rFonts w:ascii="Times New Roman" w:hAnsi="Times New Roman" w:cs="Times New Roman"/>
          <w:iCs/>
          <w:sz w:val="24"/>
          <w:szCs w:val="24"/>
        </w:rPr>
        <w:t xml:space="preserve"> </w:t>
      </w:r>
      <w:r w:rsidRPr="00B233F0">
        <w:rPr>
          <w:rFonts w:ascii="Times New Roman" w:hAnsi="Times New Roman" w:cs="Times New Roman"/>
          <w:i/>
          <w:iCs/>
          <w:sz w:val="24"/>
          <w:szCs w:val="24"/>
          <w:u w:val="single"/>
        </w:rPr>
        <w:t>Представления о величине.</w:t>
      </w:r>
    </w:p>
    <w:p w:rsidR="00B73B65" w:rsidRPr="00B233F0" w:rsidRDefault="00B73B65" w:rsidP="00B73B65">
      <w:pPr>
        <w:rPr>
          <w:rFonts w:ascii="Times New Roman" w:hAnsi="Times New Roman" w:cs="Times New Roman"/>
          <w:sz w:val="24"/>
          <w:szCs w:val="24"/>
        </w:rPr>
      </w:pPr>
      <w:r w:rsidRPr="00B233F0">
        <w:rPr>
          <w:rFonts w:ascii="Times New Roman" w:hAnsi="Times New Roman" w:cs="Times New Roman"/>
          <w:sz w:val="24"/>
          <w:szCs w:val="24"/>
        </w:rPr>
        <w:t xml:space="preserve">Составление упорядоченного ряда по убыванию (по возрастанию). </w:t>
      </w:r>
      <w:r w:rsidRPr="00F71F56">
        <w:rPr>
          <w:rFonts w:ascii="Times New Roman" w:hAnsi="Times New Roman" w:cs="Times New Roman"/>
          <w:iCs/>
          <w:sz w:val="24"/>
          <w:szCs w:val="24"/>
        </w:rPr>
        <w:t>Различение предметов по вес</w:t>
      </w:r>
      <w:r>
        <w:rPr>
          <w:rFonts w:ascii="Times New Roman" w:hAnsi="Times New Roman" w:cs="Times New Roman"/>
          <w:iCs/>
          <w:sz w:val="24"/>
          <w:szCs w:val="24"/>
        </w:rPr>
        <w:t>у. Сравнение предметов по весу (легче, тяжелее, такой же).</w:t>
      </w:r>
    </w:p>
    <w:p w:rsidR="00B73B65" w:rsidRPr="00B233F0" w:rsidRDefault="00B73B65" w:rsidP="00B73B65">
      <w:pPr>
        <w:rPr>
          <w:rFonts w:ascii="Times New Roman" w:hAnsi="Times New Roman" w:cs="Times New Roman"/>
          <w:iCs/>
          <w:sz w:val="24"/>
          <w:szCs w:val="24"/>
        </w:rPr>
      </w:pPr>
      <w:r w:rsidRPr="00B233F0">
        <w:rPr>
          <w:rFonts w:ascii="Times New Roman" w:hAnsi="Times New Roman" w:cs="Times New Roman"/>
          <w:i/>
          <w:iCs/>
          <w:sz w:val="24"/>
          <w:szCs w:val="24"/>
          <w:u w:val="single"/>
        </w:rPr>
        <w:t>Представление о форме.</w:t>
      </w:r>
    </w:p>
    <w:p w:rsidR="00B73B65" w:rsidRDefault="00B73B65" w:rsidP="00B73B65">
      <w:pPr>
        <w:rPr>
          <w:rFonts w:ascii="Times New Roman" w:hAnsi="Times New Roman" w:cs="Times New Roman"/>
          <w:iCs/>
          <w:sz w:val="24"/>
          <w:szCs w:val="24"/>
        </w:rPr>
      </w:pPr>
      <w:r w:rsidRPr="00B233F0">
        <w:rPr>
          <w:rFonts w:ascii="Times New Roman" w:hAnsi="Times New Roman" w:cs="Times New Roman"/>
          <w:iCs/>
          <w:sz w:val="24"/>
          <w:szCs w:val="24"/>
        </w:rPr>
        <w:t>Узнавание и рисовани</w:t>
      </w:r>
      <w:r>
        <w:rPr>
          <w:rFonts w:ascii="Times New Roman" w:hAnsi="Times New Roman" w:cs="Times New Roman"/>
          <w:iCs/>
          <w:sz w:val="24"/>
          <w:szCs w:val="24"/>
        </w:rPr>
        <w:t>е геометрической фигуры (квадрат, прямоугольник, треугольник).</w:t>
      </w:r>
      <w:r w:rsidRPr="00F71F56">
        <w:rPr>
          <w:rFonts w:ascii="Times New Roman" w:hAnsi="Times New Roman" w:cs="Times New Roman"/>
          <w:iCs/>
          <w:sz w:val="24"/>
          <w:szCs w:val="24"/>
        </w:rPr>
        <w:t xml:space="preserve"> </w:t>
      </w:r>
      <w:r w:rsidRPr="00237756">
        <w:rPr>
          <w:rFonts w:ascii="Times New Roman" w:hAnsi="Times New Roman" w:cs="Times New Roman"/>
          <w:iCs/>
          <w:sz w:val="24"/>
          <w:szCs w:val="24"/>
        </w:rPr>
        <w:t xml:space="preserve">Соотнесение формы предметов с геометрической фигурой (квадрат, прямоугольник, треугольник). </w:t>
      </w:r>
      <w:r w:rsidRPr="00F71F56">
        <w:rPr>
          <w:rFonts w:ascii="Times New Roman" w:hAnsi="Times New Roman" w:cs="Times New Roman"/>
          <w:iCs/>
          <w:sz w:val="24"/>
          <w:szCs w:val="24"/>
        </w:rPr>
        <w:t xml:space="preserve">Узнавание (различение) геометрических </w:t>
      </w:r>
      <w:r>
        <w:rPr>
          <w:rFonts w:ascii="Times New Roman" w:hAnsi="Times New Roman" w:cs="Times New Roman"/>
          <w:iCs/>
          <w:sz w:val="24"/>
          <w:szCs w:val="24"/>
        </w:rPr>
        <w:t>тел (призма).</w:t>
      </w:r>
      <w:r w:rsidRPr="00237756">
        <w:t xml:space="preserve"> </w:t>
      </w:r>
      <w:r w:rsidRPr="00237756">
        <w:rPr>
          <w:rFonts w:ascii="Times New Roman" w:hAnsi="Times New Roman" w:cs="Times New Roman"/>
          <w:iCs/>
          <w:sz w:val="24"/>
          <w:szCs w:val="24"/>
        </w:rPr>
        <w:t>Соотнесение формы предметов с геометрическим телом (призма</w:t>
      </w:r>
      <w:r>
        <w:rPr>
          <w:rFonts w:ascii="Times New Roman" w:hAnsi="Times New Roman" w:cs="Times New Roman"/>
          <w:iCs/>
          <w:sz w:val="24"/>
          <w:szCs w:val="24"/>
        </w:rPr>
        <w:t>).</w:t>
      </w:r>
    </w:p>
    <w:p w:rsidR="00B73B65" w:rsidRPr="00B233F0" w:rsidRDefault="00B73B65" w:rsidP="00B73B65">
      <w:pPr>
        <w:rPr>
          <w:rFonts w:ascii="Times New Roman" w:hAnsi="Times New Roman" w:cs="Times New Roman"/>
          <w:i/>
          <w:iCs/>
          <w:sz w:val="24"/>
          <w:szCs w:val="24"/>
          <w:u w:val="single"/>
        </w:rPr>
      </w:pPr>
      <w:r w:rsidRPr="00B233F0">
        <w:rPr>
          <w:rFonts w:ascii="Times New Roman" w:hAnsi="Times New Roman" w:cs="Times New Roman"/>
          <w:i/>
          <w:iCs/>
          <w:sz w:val="24"/>
          <w:szCs w:val="24"/>
          <w:u w:val="single"/>
        </w:rPr>
        <w:t>Пространственные представления.</w:t>
      </w:r>
    </w:p>
    <w:p w:rsidR="00B73B65" w:rsidRDefault="00B73B65" w:rsidP="00B73B65">
      <w:pPr>
        <w:rPr>
          <w:rFonts w:ascii="Times New Roman" w:hAnsi="Times New Roman" w:cs="Times New Roman"/>
          <w:b/>
          <w:iCs/>
          <w:sz w:val="24"/>
          <w:szCs w:val="24"/>
        </w:rPr>
      </w:pPr>
      <w:r w:rsidRPr="00237756">
        <w:rPr>
          <w:rFonts w:ascii="Times New Roman" w:hAnsi="Times New Roman" w:cs="Times New Roman"/>
          <w:sz w:val="24"/>
          <w:szCs w:val="24"/>
        </w:rPr>
        <w:t>Ориентация в пространственном расположении частей тела на себе (другом человеке, изображении): верх (вверху, на), низ (внизу, под), перед (спереди), зад (сзади), правая (левая) рука (нога, сторона тела). Перемещение в пространстве в заданном направлении: вверх, вниз, вперёд, назад, вправо, влево. Практические действия по образцу и словесной инструкции учителя.</w:t>
      </w:r>
      <w:r>
        <w:rPr>
          <w:rFonts w:ascii="Times New Roman" w:hAnsi="Times New Roman" w:cs="Times New Roman"/>
          <w:sz w:val="24"/>
          <w:szCs w:val="24"/>
        </w:rPr>
        <w:t xml:space="preserve"> </w:t>
      </w:r>
      <w:r w:rsidRPr="00237756">
        <w:rPr>
          <w:rFonts w:ascii="Times New Roman" w:hAnsi="Times New Roman" w:cs="Times New Roman"/>
          <w:sz w:val="24"/>
          <w:szCs w:val="24"/>
        </w:rPr>
        <w:t>Составление предмета (изображения) из нескольких частей.</w:t>
      </w:r>
      <w:r w:rsidRPr="00237756">
        <w:t xml:space="preserve"> </w:t>
      </w:r>
      <w:r w:rsidRPr="00237756">
        <w:rPr>
          <w:rFonts w:ascii="Times New Roman" w:hAnsi="Times New Roman" w:cs="Times New Roman"/>
          <w:sz w:val="24"/>
          <w:szCs w:val="24"/>
        </w:rPr>
        <w:t>Составление ряда из предметов (изображений): слева направо.</w:t>
      </w:r>
      <w:r w:rsidRPr="00237756">
        <w:t xml:space="preserve"> </w:t>
      </w:r>
      <w:r w:rsidRPr="00237756">
        <w:rPr>
          <w:rFonts w:ascii="Times New Roman" w:hAnsi="Times New Roman" w:cs="Times New Roman"/>
          <w:sz w:val="24"/>
          <w:szCs w:val="24"/>
        </w:rPr>
        <w:t xml:space="preserve">Определение </w:t>
      </w:r>
      <w:proofErr w:type="gramStart"/>
      <w:r w:rsidRPr="00237756">
        <w:rPr>
          <w:rFonts w:ascii="Times New Roman" w:hAnsi="Times New Roman" w:cs="Times New Roman"/>
          <w:sz w:val="24"/>
          <w:szCs w:val="24"/>
        </w:rPr>
        <w:t>отношения  порядка</w:t>
      </w:r>
      <w:proofErr w:type="gramEnd"/>
      <w:r w:rsidRPr="00237756">
        <w:rPr>
          <w:rFonts w:ascii="Times New Roman" w:hAnsi="Times New Roman" w:cs="Times New Roman"/>
          <w:sz w:val="24"/>
          <w:szCs w:val="24"/>
        </w:rPr>
        <w:t xml:space="preserve"> следования</w:t>
      </w:r>
      <w:r>
        <w:rPr>
          <w:rFonts w:ascii="Times New Roman" w:hAnsi="Times New Roman" w:cs="Times New Roman"/>
          <w:sz w:val="24"/>
          <w:szCs w:val="24"/>
        </w:rPr>
        <w:t>: первый, последний, крайний.</w:t>
      </w:r>
      <w:r w:rsidRPr="00237756">
        <w:t xml:space="preserve"> </w:t>
      </w:r>
      <w:r w:rsidRPr="00237756">
        <w:rPr>
          <w:rFonts w:ascii="Times New Roman" w:hAnsi="Times New Roman" w:cs="Times New Roman"/>
          <w:sz w:val="24"/>
          <w:szCs w:val="24"/>
        </w:rPr>
        <w:t xml:space="preserve">Упражнения, связанные с определением </w:t>
      </w:r>
      <w:proofErr w:type="gramStart"/>
      <w:r w:rsidRPr="00237756">
        <w:rPr>
          <w:rFonts w:ascii="Times New Roman" w:hAnsi="Times New Roman" w:cs="Times New Roman"/>
          <w:sz w:val="24"/>
          <w:szCs w:val="24"/>
        </w:rPr>
        <w:t>отношения  порядка</w:t>
      </w:r>
      <w:proofErr w:type="gramEnd"/>
      <w:r w:rsidRPr="00237756">
        <w:rPr>
          <w:rFonts w:ascii="Times New Roman" w:hAnsi="Times New Roman" w:cs="Times New Roman"/>
          <w:sz w:val="24"/>
          <w:szCs w:val="24"/>
        </w:rPr>
        <w:t xml:space="preserve"> следования: первый, последний, крайний по образцу и словесной инструкции учителя.</w:t>
      </w:r>
      <w:r>
        <w:rPr>
          <w:rFonts w:ascii="Times New Roman" w:hAnsi="Times New Roman" w:cs="Times New Roman"/>
          <w:sz w:val="24"/>
          <w:szCs w:val="24"/>
        </w:rPr>
        <w:t xml:space="preserve"> </w:t>
      </w:r>
    </w:p>
    <w:p w:rsidR="00B73B65" w:rsidRDefault="00B73B65" w:rsidP="00B73B65">
      <w:pPr>
        <w:rPr>
          <w:rFonts w:ascii="Times New Roman" w:hAnsi="Times New Roman" w:cs="Times New Roman"/>
          <w:i/>
          <w:iCs/>
          <w:sz w:val="24"/>
          <w:szCs w:val="24"/>
          <w:u w:val="single"/>
        </w:rPr>
      </w:pPr>
      <w:r w:rsidRPr="00B233F0">
        <w:rPr>
          <w:rFonts w:ascii="Times New Roman" w:hAnsi="Times New Roman" w:cs="Times New Roman"/>
          <w:i/>
          <w:iCs/>
          <w:sz w:val="24"/>
          <w:szCs w:val="24"/>
          <w:u w:val="single"/>
        </w:rPr>
        <w:t>Временные представления.</w:t>
      </w:r>
    </w:p>
    <w:p w:rsidR="00B73B65" w:rsidRPr="000A2E69" w:rsidRDefault="00B73B65" w:rsidP="00B73B65">
      <w:pPr>
        <w:rPr>
          <w:rFonts w:ascii="Times New Roman" w:hAnsi="Times New Roman" w:cs="Times New Roman"/>
          <w:iCs/>
          <w:sz w:val="24"/>
          <w:szCs w:val="24"/>
        </w:rPr>
      </w:pPr>
      <w:r w:rsidRPr="00237756">
        <w:rPr>
          <w:rFonts w:ascii="Times New Roman" w:hAnsi="Times New Roman" w:cs="Times New Roman"/>
          <w:iCs/>
          <w:sz w:val="24"/>
          <w:szCs w:val="24"/>
        </w:rPr>
        <w:t xml:space="preserve">Знание последовательности дней недели. Знание смены дней: на следующий день, </w:t>
      </w:r>
      <w:proofErr w:type="gramStart"/>
      <w:r w:rsidRPr="00237756">
        <w:rPr>
          <w:rFonts w:ascii="Times New Roman" w:hAnsi="Times New Roman" w:cs="Times New Roman"/>
          <w:iCs/>
          <w:sz w:val="24"/>
          <w:szCs w:val="24"/>
        </w:rPr>
        <w:t>позавчера,  послезавтра</w:t>
      </w:r>
      <w:proofErr w:type="gramEnd"/>
      <w:r w:rsidRPr="00237756">
        <w:rPr>
          <w:rFonts w:ascii="Times New Roman" w:hAnsi="Times New Roman" w:cs="Times New Roman"/>
          <w:iCs/>
          <w:sz w:val="24"/>
          <w:szCs w:val="24"/>
        </w:rPr>
        <w:t xml:space="preserve">. </w:t>
      </w:r>
      <w:r w:rsidRPr="000A2E69">
        <w:rPr>
          <w:rFonts w:ascii="Times New Roman" w:hAnsi="Times New Roman" w:cs="Times New Roman"/>
          <w:iCs/>
          <w:sz w:val="24"/>
          <w:szCs w:val="24"/>
        </w:rPr>
        <w:t xml:space="preserve">Соотнесение деятельности с временным промежутком: </w:t>
      </w:r>
      <w:r w:rsidRPr="00237756">
        <w:rPr>
          <w:rFonts w:ascii="Times New Roman" w:hAnsi="Times New Roman" w:cs="Times New Roman"/>
          <w:iCs/>
          <w:sz w:val="24"/>
          <w:szCs w:val="24"/>
        </w:rPr>
        <w:t xml:space="preserve">на следующий день, </w:t>
      </w:r>
      <w:proofErr w:type="gramStart"/>
      <w:r w:rsidRPr="00237756">
        <w:rPr>
          <w:rFonts w:ascii="Times New Roman" w:hAnsi="Times New Roman" w:cs="Times New Roman"/>
          <w:iCs/>
          <w:sz w:val="24"/>
          <w:szCs w:val="24"/>
        </w:rPr>
        <w:t>позавчера,  послезавтра</w:t>
      </w:r>
      <w:proofErr w:type="gramEnd"/>
      <w:r w:rsidRPr="00237756">
        <w:rPr>
          <w:rFonts w:ascii="Times New Roman" w:hAnsi="Times New Roman" w:cs="Times New Roman"/>
          <w:iCs/>
          <w:sz w:val="24"/>
          <w:szCs w:val="24"/>
        </w:rPr>
        <w:t>.</w:t>
      </w:r>
      <w:r w:rsidRPr="000A2E69">
        <w:rPr>
          <w:rFonts w:ascii="Times New Roman" w:hAnsi="Times New Roman" w:cs="Times New Roman"/>
          <w:iCs/>
          <w:sz w:val="24"/>
          <w:szCs w:val="24"/>
        </w:rPr>
        <w:t xml:space="preserve"> Узнавание (различение) месяцев. Знание последовательности месяцев в году</w:t>
      </w:r>
      <w:r>
        <w:rPr>
          <w:rFonts w:ascii="Times New Roman" w:hAnsi="Times New Roman" w:cs="Times New Roman"/>
          <w:iCs/>
          <w:sz w:val="24"/>
          <w:szCs w:val="24"/>
        </w:rPr>
        <w:t>.</w:t>
      </w:r>
      <w:r w:rsidRPr="00237756">
        <w:t xml:space="preserve"> </w:t>
      </w:r>
      <w:r w:rsidRPr="00237756">
        <w:rPr>
          <w:rFonts w:ascii="Times New Roman" w:hAnsi="Times New Roman" w:cs="Times New Roman"/>
          <w:iCs/>
          <w:sz w:val="24"/>
          <w:szCs w:val="24"/>
        </w:rPr>
        <w:t>Сравнение людей по возрасту (старше, младше)</w:t>
      </w:r>
      <w:r>
        <w:rPr>
          <w:rFonts w:ascii="Times New Roman" w:hAnsi="Times New Roman" w:cs="Times New Roman"/>
          <w:iCs/>
          <w:sz w:val="24"/>
          <w:szCs w:val="24"/>
        </w:rPr>
        <w:t>.</w:t>
      </w:r>
    </w:p>
    <w:p w:rsidR="00B73B65" w:rsidRPr="00A11073" w:rsidRDefault="00B73B65" w:rsidP="00B73B65">
      <w:pPr>
        <w:rPr>
          <w:rFonts w:ascii="Times New Roman" w:hAnsi="Times New Roman" w:cs="Times New Roman"/>
          <w:sz w:val="24"/>
          <w:szCs w:val="24"/>
        </w:rPr>
      </w:pPr>
    </w:p>
    <w:p w:rsidR="00B73B65" w:rsidRDefault="00B73B65" w:rsidP="00B73B65">
      <w:pPr>
        <w:rPr>
          <w:rFonts w:ascii="Times New Roman" w:hAnsi="Times New Roman" w:cs="Times New Roman"/>
          <w:b/>
          <w:sz w:val="28"/>
          <w:szCs w:val="28"/>
        </w:rPr>
      </w:pPr>
      <w:r w:rsidRPr="00B233F0">
        <w:rPr>
          <w:rFonts w:ascii="Times New Roman" w:hAnsi="Times New Roman" w:cs="Times New Roman"/>
          <w:b/>
          <w:sz w:val="28"/>
          <w:szCs w:val="28"/>
        </w:rPr>
        <w:t xml:space="preserve">   </w:t>
      </w:r>
    </w:p>
    <w:p w:rsidR="003B280C" w:rsidRDefault="003B280C" w:rsidP="00B73B65">
      <w:pPr>
        <w:ind w:right="113"/>
        <w:rPr>
          <w:rFonts w:ascii="Times New Roman" w:hAnsi="Times New Roman" w:cs="Times New Roman"/>
          <w:b/>
          <w:sz w:val="24"/>
          <w:szCs w:val="24"/>
          <w:u w:val="single"/>
        </w:rPr>
      </w:pPr>
    </w:p>
    <w:p w:rsidR="003B280C" w:rsidRDefault="003B280C" w:rsidP="00B73B65">
      <w:pPr>
        <w:ind w:right="113"/>
        <w:rPr>
          <w:rFonts w:ascii="Times New Roman" w:hAnsi="Times New Roman" w:cs="Times New Roman"/>
          <w:b/>
          <w:sz w:val="24"/>
          <w:szCs w:val="24"/>
          <w:u w:val="single"/>
        </w:rPr>
      </w:pPr>
    </w:p>
    <w:p w:rsidR="00B73B65" w:rsidRPr="00B233F0" w:rsidRDefault="00B73B65" w:rsidP="00B73B65">
      <w:pPr>
        <w:ind w:right="113"/>
        <w:rPr>
          <w:rFonts w:ascii="Times New Roman" w:hAnsi="Times New Roman" w:cs="Times New Roman"/>
          <w:b/>
          <w:sz w:val="24"/>
          <w:szCs w:val="24"/>
          <w:u w:val="single"/>
        </w:rPr>
      </w:pPr>
      <w:r w:rsidRPr="00B233F0">
        <w:rPr>
          <w:rFonts w:ascii="Times New Roman" w:hAnsi="Times New Roman" w:cs="Times New Roman"/>
          <w:b/>
          <w:sz w:val="24"/>
          <w:szCs w:val="24"/>
          <w:u w:val="single"/>
        </w:rPr>
        <w:lastRenderedPageBreak/>
        <w:t xml:space="preserve">Тематическое планирование учебного предмета «Математические представления» </w:t>
      </w:r>
      <w:r>
        <w:rPr>
          <w:rFonts w:ascii="Times New Roman" w:hAnsi="Times New Roman" w:cs="Times New Roman"/>
          <w:b/>
          <w:sz w:val="24"/>
          <w:szCs w:val="24"/>
          <w:u w:val="single"/>
        </w:rPr>
        <w:t>8 класс</w:t>
      </w:r>
    </w:p>
    <w:tbl>
      <w:tblPr>
        <w:tblStyle w:val="a5"/>
        <w:tblW w:w="10765" w:type="dxa"/>
        <w:tblLook w:val="04A0" w:firstRow="1" w:lastRow="0" w:firstColumn="1" w:lastColumn="0" w:noHBand="0" w:noVBand="1"/>
      </w:tblPr>
      <w:tblGrid>
        <w:gridCol w:w="899"/>
        <w:gridCol w:w="6184"/>
        <w:gridCol w:w="3682"/>
      </w:tblGrid>
      <w:tr w:rsidR="00B73B65" w:rsidRPr="009D00C3" w:rsidTr="00B73B65">
        <w:tc>
          <w:tcPr>
            <w:tcW w:w="899" w:type="dxa"/>
            <w:vAlign w:val="center"/>
          </w:tcPr>
          <w:p w:rsidR="00B73B65" w:rsidRPr="009D00C3" w:rsidRDefault="00B73B65" w:rsidP="00B73B65">
            <w:pPr>
              <w:jc w:val="center"/>
              <w:rPr>
                <w:rFonts w:ascii="Times New Roman" w:hAnsi="Times New Roman"/>
                <w:sz w:val="24"/>
                <w:szCs w:val="24"/>
              </w:rPr>
            </w:pPr>
            <w:r w:rsidRPr="009D00C3">
              <w:rPr>
                <w:rFonts w:ascii="Times New Roman" w:hAnsi="Times New Roman"/>
                <w:sz w:val="24"/>
                <w:szCs w:val="24"/>
              </w:rPr>
              <w:t>№ п/п</w:t>
            </w:r>
          </w:p>
        </w:tc>
        <w:tc>
          <w:tcPr>
            <w:tcW w:w="6184" w:type="dxa"/>
            <w:vAlign w:val="center"/>
          </w:tcPr>
          <w:p w:rsidR="00B73B65" w:rsidRPr="009D00C3" w:rsidRDefault="00B73B65" w:rsidP="00B73B65">
            <w:pPr>
              <w:jc w:val="center"/>
              <w:rPr>
                <w:rFonts w:ascii="Times New Roman" w:hAnsi="Times New Roman"/>
                <w:sz w:val="24"/>
                <w:szCs w:val="24"/>
              </w:rPr>
            </w:pPr>
            <w:r w:rsidRPr="009D00C3">
              <w:rPr>
                <w:rFonts w:ascii="Times New Roman" w:hAnsi="Times New Roman"/>
                <w:sz w:val="24"/>
                <w:szCs w:val="24"/>
              </w:rPr>
              <w:t>Содержание</w:t>
            </w:r>
          </w:p>
        </w:tc>
        <w:tc>
          <w:tcPr>
            <w:tcW w:w="3682" w:type="dxa"/>
            <w:vAlign w:val="center"/>
          </w:tcPr>
          <w:p w:rsidR="00B73B65" w:rsidRPr="009D00C3" w:rsidRDefault="00B73B65" w:rsidP="00B73B65">
            <w:pPr>
              <w:jc w:val="center"/>
              <w:rPr>
                <w:rFonts w:ascii="Times New Roman" w:hAnsi="Times New Roman"/>
                <w:sz w:val="24"/>
                <w:szCs w:val="24"/>
              </w:rPr>
            </w:pPr>
            <w:r w:rsidRPr="009D00C3">
              <w:rPr>
                <w:rFonts w:ascii="Times New Roman" w:hAnsi="Times New Roman"/>
                <w:sz w:val="24"/>
                <w:szCs w:val="24"/>
              </w:rPr>
              <w:t>Количество часов, отводимых на освоение каждой темы</w:t>
            </w:r>
          </w:p>
        </w:tc>
      </w:tr>
      <w:tr w:rsidR="00B73B65" w:rsidRPr="0002255F" w:rsidTr="00B73B65">
        <w:tc>
          <w:tcPr>
            <w:tcW w:w="899" w:type="dxa"/>
          </w:tcPr>
          <w:p w:rsidR="00B73B65" w:rsidRDefault="00B73B65" w:rsidP="00B73B65">
            <w:pPr>
              <w:ind w:left="-170"/>
              <w:jc w:val="center"/>
              <w:rPr>
                <w:rFonts w:ascii="Times New Roman" w:hAnsi="Times New Roman" w:cs="Times New Roman"/>
                <w:sz w:val="24"/>
                <w:szCs w:val="24"/>
              </w:rPr>
            </w:pPr>
          </w:p>
        </w:tc>
        <w:tc>
          <w:tcPr>
            <w:tcW w:w="6184" w:type="dxa"/>
          </w:tcPr>
          <w:p w:rsidR="00B73B65" w:rsidRPr="0002255F" w:rsidRDefault="00B73B65" w:rsidP="00B73B65">
            <w:pPr>
              <w:jc w:val="center"/>
              <w:rPr>
                <w:rFonts w:ascii="Times New Roman" w:hAnsi="Times New Roman" w:cs="Times New Roman"/>
                <w:b/>
                <w:sz w:val="24"/>
                <w:szCs w:val="24"/>
              </w:rPr>
            </w:pPr>
            <w:r>
              <w:rPr>
                <w:rFonts w:ascii="Times New Roman" w:hAnsi="Times New Roman" w:cs="Times New Roman"/>
                <w:b/>
                <w:sz w:val="24"/>
                <w:szCs w:val="24"/>
              </w:rPr>
              <w:t xml:space="preserve">Повторение </w:t>
            </w:r>
          </w:p>
        </w:tc>
        <w:tc>
          <w:tcPr>
            <w:tcW w:w="3682" w:type="dxa"/>
          </w:tcPr>
          <w:p w:rsidR="00B73B65" w:rsidRPr="0002255F" w:rsidRDefault="00B73B65" w:rsidP="00B73B65">
            <w:pPr>
              <w:ind w:right="340"/>
              <w:jc w:val="center"/>
              <w:rPr>
                <w:rFonts w:ascii="Times New Roman" w:hAnsi="Times New Roman" w:cs="Times New Roman"/>
                <w:b/>
                <w:sz w:val="24"/>
                <w:szCs w:val="24"/>
              </w:rPr>
            </w:pPr>
            <w:r>
              <w:rPr>
                <w:rFonts w:ascii="Times New Roman" w:hAnsi="Times New Roman" w:cs="Times New Roman"/>
                <w:b/>
                <w:sz w:val="24"/>
                <w:szCs w:val="24"/>
              </w:rPr>
              <w:t xml:space="preserve">18 </w:t>
            </w:r>
          </w:p>
        </w:tc>
      </w:tr>
      <w:tr w:rsidR="00B73B65" w:rsidRPr="0084035E" w:rsidTr="00B73B65">
        <w:tc>
          <w:tcPr>
            <w:tcW w:w="899" w:type="dxa"/>
          </w:tcPr>
          <w:p w:rsidR="00B73B65" w:rsidRPr="00296337"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c>
          <w:tcPr>
            <w:tcW w:w="6184" w:type="dxa"/>
          </w:tcPr>
          <w:p w:rsidR="00B73B65" w:rsidRPr="0084035E"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Количественные представления. Различение и сравнение множеств («один», «много», «мало», «пусто»).</w:t>
            </w:r>
          </w:p>
        </w:tc>
        <w:tc>
          <w:tcPr>
            <w:tcW w:w="3682" w:type="dxa"/>
          </w:tcPr>
          <w:p w:rsidR="00B73B65" w:rsidRPr="0084035E" w:rsidRDefault="00B73B65" w:rsidP="003B280C">
            <w:pPr>
              <w:ind w:right="-57"/>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2</w:t>
            </w:r>
          </w:p>
        </w:tc>
        <w:tc>
          <w:tcPr>
            <w:tcW w:w="6184" w:type="dxa"/>
          </w:tcPr>
          <w:p w:rsidR="00B73B65" w:rsidRPr="0084035E"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Называние числового ряда в прямом порядке от 0 до 10 на наглядном материале.</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3</w:t>
            </w:r>
          </w:p>
        </w:tc>
        <w:tc>
          <w:tcPr>
            <w:tcW w:w="6184" w:type="dxa"/>
          </w:tcPr>
          <w:p w:rsidR="00B73B65" w:rsidRPr="009A32DF"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Упражнения на узнавание и выделение цифры 0, в написании цифры 0 по трафаретам, по опорным точкам, по пунктирным линиям.</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4</w:t>
            </w:r>
          </w:p>
        </w:tc>
        <w:tc>
          <w:tcPr>
            <w:tcW w:w="6184" w:type="dxa"/>
          </w:tcPr>
          <w:p w:rsidR="00B73B65" w:rsidRPr="0084035E"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Сложение (вычитание) предметных множеств в пределах 10.</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5</w:t>
            </w:r>
          </w:p>
        </w:tc>
        <w:tc>
          <w:tcPr>
            <w:tcW w:w="6184" w:type="dxa"/>
          </w:tcPr>
          <w:p w:rsidR="00B73B65" w:rsidRPr="0084035E"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Решение арифметических примеров на увеличение (уменьшение) на одну единицу в пределах 10.</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6</w:t>
            </w:r>
          </w:p>
        </w:tc>
        <w:tc>
          <w:tcPr>
            <w:tcW w:w="6184" w:type="dxa"/>
          </w:tcPr>
          <w:p w:rsidR="00B73B65"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Решение задач на увеличение (уменьшение) на одну единицу в пределах 10.</w:t>
            </w:r>
          </w:p>
        </w:tc>
        <w:tc>
          <w:tcPr>
            <w:tcW w:w="3682" w:type="dxa"/>
          </w:tcPr>
          <w:p w:rsidR="00B73B65" w:rsidRDefault="00B73B65" w:rsidP="00B73B65">
            <w:pPr>
              <w:jc w:val="center"/>
              <w:rPr>
                <w:rFonts w:ascii="Times New Roman" w:hAnsi="Times New Roman" w:cs="Times New Roman"/>
                <w:sz w:val="24"/>
                <w:szCs w:val="24"/>
              </w:rPr>
            </w:pP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7</w:t>
            </w:r>
          </w:p>
        </w:tc>
        <w:tc>
          <w:tcPr>
            <w:tcW w:w="6184" w:type="dxa"/>
          </w:tcPr>
          <w:p w:rsidR="00B73B65" w:rsidRPr="004C7880"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Запись решения задачи в виде арифметического примера.</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B73B65" w:rsidRPr="0084035E" w:rsidTr="00B73B65">
        <w:tc>
          <w:tcPr>
            <w:tcW w:w="899"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8</w:t>
            </w:r>
          </w:p>
        </w:tc>
        <w:tc>
          <w:tcPr>
            <w:tcW w:w="6184" w:type="dxa"/>
          </w:tcPr>
          <w:p w:rsidR="00B73B65" w:rsidRPr="0084035E" w:rsidRDefault="00B73B65" w:rsidP="00B73B65">
            <w:pPr>
              <w:rPr>
                <w:rFonts w:ascii="Times New Roman" w:hAnsi="Times New Roman" w:cs="Times New Roman"/>
                <w:sz w:val="24"/>
                <w:szCs w:val="24"/>
              </w:rPr>
            </w:pPr>
            <w:r w:rsidRPr="005540F2">
              <w:rPr>
                <w:rFonts w:ascii="Times New Roman" w:hAnsi="Times New Roman" w:cs="Times New Roman"/>
                <w:sz w:val="24"/>
                <w:szCs w:val="24"/>
              </w:rPr>
              <w:t>Упражнения на узнавание (различение) монет достоинством 1, 2, 5, 10 рублей.</w:t>
            </w:r>
          </w:p>
        </w:tc>
        <w:tc>
          <w:tcPr>
            <w:tcW w:w="3682" w:type="dxa"/>
          </w:tcPr>
          <w:p w:rsidR="00B73B65" w:rsidRDefault="00B73B65" w:rsidP="00B73B65">
            <w:pPr>
              <w:jc w:val="center"/>
              <w:rPr>
                <w:rFonts w:ascii="Times New Roman" w:hAnsi="Times New Roman" w:cs="Times New Roman"/>
                <w:sz w:val="24"/>
                <w:szCs w:val="24"/>
              </w:rPr>
            </w:pPr>
            <w:r>
              <w:rPr>
                <w:rFonts w:ascii="Times New Roman" w:hAnsi="Times New Roman" w:cs="Times New Roman"/>
                <w:sz w:val="24"/>
                <w:szCs w:val="24"/>
              </w:rPr>
              <w:t>1</w:t>
            </w:r>
          </w:p>
        </w:tc>
      </w:tr>
      <w:tr w:rsidR="002348A9" w:rsidRPr="002348A9" w:rsidTr="00B73B65">
        <w:trPr>
          <w:trHeight w:val="740"/>
        </w:trPr>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Представления о величине. Различение предметов по весу. Сравнение предметов по весу</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весов, частей весов; их назначение. Измерение веса предметов, материалов с помощью весов.</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Представления о форме. Узнавание и рисование геометрической фигуры (круг).  Соотнесение формы предметов с геометрической фигурой (круг). Узнавание циркуля, его назначение.</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Представления о форме. Узнавание геометрических тел (шар). Соотнесение формы предметов с геометрическим телом (шар).</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Пространственные представления. Упражнения на перемещение и ориентировку в пространстве.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Упражнения в ориентировке на плоскости (доски, листа бумаги).</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15</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Временные представления. Знание смены дней: вчера, сегодня, завтра. Соотнесение деятельности с временным промежутком: сейчас, потом, вчера, сегодня, </w:t>
            </w:r>
            <w:proofErr w:type="gramStart"/>
            <w:r w:rsidRPr="002348A9">
              <w:rPr>
                <w:rFonts w:ascii="Times New Roman" w:hAnsi="Times New Roman" w:cs="Times New Roman"/>
                <w:sz w:val="24"/>
                <w:szCs w:val="24"/>
              </w:rPr>
              <w:t xml:space="preserve">завтра.  </w:t>
            </w:r>
            <w:proofErr w:type="gramEnd"/>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16</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Диагностика </w:t>
            </w:r>
            <w:proofErr w:type="spellStart"/>
            <w:r w:rsidRPr="002348A9">
              <w:rPr>
                <w:rFonts w:ascii="Times New Roman" w:hAnsi="Times New Roman" w:cs="Times New Roman"/>
                <w:sz w:val="24"/>
                <w:szCs w:val="24"/>
              </w:rPr>
              <w:t>сформированности</w:t>
            </w:r>
            <w:proofErr w:type="spellEnd"/>
            <w:r w:rsidRPr="002348A9">
              <w:rPr>
                <w:rFonts w:ascii="Times New Roman" w:hAnsi="Times New Roman" w:cs="Times New Roman"/>
                <w:sz w:val="24"/>
                <w:szCs w:val="24"/>
              </w:rPr>
              <w:t xml:space="preserve"> представлений по пройденному материалу.</w:t>
            </w:r>
            <w:r w:rsidRPr="002348A9">
              <w:rPr>
                <w:rFonts w:ascii="Times New Roman" w:hAnsi="Times New Roman" w:cs="Times New Roman"/>
                <w:b/>
                <w:sz w:val="24"/>
                <w:szCs w:val="24"/>
              </w:rPr>
              <w:t xml:space="preserve"> Контрольная работа за 1 четверть.</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17</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Временные представления. Знание смены дней: вчера, сегодня, завтра. Соотнесение деятельности с временным промежутком: сейчас, потом, вчера, сегодня, </w:t>
            </w:r>
            <w:proofErr w:type="gramStart"/>
            <w:r w:rsidRPr="002348A9">
              <w:rPr>
                <w:rFonts w:ascii="Times New Roman" w:hAnsi="Times New Roman" w:cs="Times New Roman"/>
                <w:sz w:val="24"/>
                <w:szCs w:val="24"/>
              </w:rPr>
              <w:t xml:space="preserve">завтра.  </w:t>
            </w:r>
            <w:proofErr w:type="gramEnd"/>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18</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месяцев. Знание последовательности месяцев в году.</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b/>
                <w:sz w:val="24"/>
                <w:szCs w:val="24"/>
              </w:rPr>
              <w:t xml:space="preserve">Изучение нового материала. Количественные представления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9</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Знание отрезка числового ряда от 1 до 10.</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Счет в прямой и обратной последовательности </w:t>
            </w:r>
            <w:proofErr w:type="gramStart"/>
            <w:r w:rsidRPr="002348A9">
              <w:rPr>
                <w:rFonts w:ascii="Times New Roman" w:hAnsi="Times New Roman" w:cs="Times New Roman"/>
                <w:sz w:val="24"/>
                <w:szCs w:val="24"/>
              </w:rPr>
              <w:t>от  1</w:t>
            </w:r>
            <w:proofErr w:type="gramEnd"/>
            <w:r w:rsidRPr="002348A9">
              <w:rPr>
                <w:rFonts w:ascii="Times New Roman" w:hAnsi="Times New Roman" w:cs="Times New Roman"/>
                <w:sz w:val="24"/>
                <w:szCs w:val="24"/>
              </w:rPr>
              <w:t xml:space="preserve"> до 5 (10).</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21</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Решение арифметических примеров на </w:t>
            </w:r>
            <w:proofErr w:type="gramStart"/>
            <w:r w:rsidRPr="002348A9">
              <w:rPr>
                <w:rFonts w:ascii="Times New Roman" w:hAnsi="Times New Roman" w:cs="Times New Roman"/>
                <w:sz w:val="24"/>
                <w:szCs w:val="24"/>
              </w:rPr>
              <w:t>увеличение  на</w:t>
            </w:r>
            <w:proofErr w:type="gramEnd"/>
            <w:r w:rsidRPr="002348A9">
              <w:rPr>
                <w:rFonts w:ascii="Times New Roman" w:hAnsi="Times New Roman" w:cs="Times New Roman"/>
                <w:sz w:val="24"/>
                <w:szCs w:val="24"/>
              </w:rPr>
              <w:t xml:space="preserve"> 2 единицы в пределах 5 (10) с опорой на наглядность. Упражнения в записи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22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Решение задач на увеличение на 2 единицы в пределах 5 (10)</w:t>
            </w:r>
            <w:r w:rsidRPr="002348A9">
              <w:t xml:space="preserve"> </w:t>
            </w:r>
            <w:r w:rsidRPr="002348A9">
              <w:rPr>
                <w:rFonts w:ascii="Times New Roman" w:hAnsi="Times New Roman" w:cs="Times New Roman"/>
                <w:sz w:val="24"/>
                <w:szCs w:val="24"/>
              </w:rPr>
              <w:t>с опорой на наглядность.</w:t>
            </w:r>
            <w:r w:rsidRPr="002348A9">
              <w:t xml:space="preserve"> </w:t>
            </w:r>
            <w:r w:rsidRPr="002348A9">
              <w:rPr>
                <w:rFonts w:ascii="Times New Roman" w:hAnsi="Times New Roman" w:cs="Times New Roman"/>
                <w:sz w:val="24"/>
                <w:szCs w:val="24"/>
              </w:rPr>
              <w:t>Запись решения задачи в виде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23</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арифметических примеров на уменьшение на 2 единицы в пределах 5 (10). Упражнения в записи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задач на уменьшение на 2 единицы в пределах 5 (10) с опорой на наглядность. Запись решения задачи в виде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25</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Набор цифр и знаков</w:t>
            </w:r>
            <w:r w:rsidRPr="002348A9">
              <w:t xml:space="preserve"> </w:t>
            </w:r>
            <w:r w:rsidRPr="002348A9">
              <w:rPr>
                <w:rFonts w:ascii="Times New Roman" w:hAnsi="Times New Roman" w:cs="Times New Roman"/>
                <w:sz w:val="24"/>
                <w:szCs w:val="24"/>
              </w:rPr>
              <w:t xml:space="preserve">арифметических </w:t>
            </w:r>
            <w:proofErr w:type="gramStart"/>
            <w:r w:rsidRPr="002348A9">
              <w:rPr>
                <w:rFonts w:ascii="Times New Roman" w:hAnsi="Times New Roman" w:cs="Times New Roman"/>
                <w:sz w:val="24"/>
                <w:szCs w:val="24"/>
              </w:rPr>
              <w:t>действий  (</w:t>
            </w:r>
            <w:proofErr w:type="gramEnd"/>
            <w:r w:rsidRPr="002348A9">
              <w:rPr>
                <w:rFonts w:ascii="Times New Roman" w:hAnsi="Times New Roman" w:cs="Times New Roman"/>
                <w:sz w:val="24"/>
                <w:szCs w:val="24"/>
              </w:rPr>
              <w:t>+), (-), (=) на калькуляторе.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26</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Выполнение арифметических действий (сложение) в пределах 5 (10) на калькуляторе.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27</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 xml:space="preserve">Выполнение арифметических действий </w:t>
            </w:r>
            <w:proofErr w:type="gramStart"/>
            <w:r w:rsidRPr="002348A9">
              <w:rPr>
                <w:rFonts w:ascii="Times New Roman" w:hAnsi="Times New Roman" w:cs="Times New Roman"/>
                <w:iCs/>
                <w:sz w:val="24"/>
                <w:szCs w:val="24"/>
              </w:rPr>
              <w:t>( вычитание</w:t>
            </w:r>
            <w:proofErr w:type="gramEnd"/>
            <w:r w:rsidRPr="002348A9">
              <w:rPr>
                <w:rFonts w:ascii="Times New Roman" w:hAnsi="Times New Roman" w:cs="Times New Roman"/>
                <w:iCs/>
                <w:sz w:val="24"/>
                <w:szCs w:val="24"/>
              </w:rPr>
              <w:t>) в пределах 5 (10) на калькуляторе.</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Представления о величине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b/>
                <w:sz w:val="24"/>
                <w:szCs w:val="24"/>
              </w:rPr>
              <w:t>2</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28</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Различение предметов по весу.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Сравнение предметов по весу (тяжелей, легче, такой же).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 xml:space="preserve">Представления о форме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3</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Представления о форме. Узнавание (различение) геометрических фигур (квадрат, прямоугольник, </w:t>
            </w:r>
            <w:proofErr w:type="gramStart"/>
            <w:r w:rsidRPr="002348A9">
              <w:rPr>
                <w:rFonts w:ascii="Times New Roman" w:hAnsi="Times New Roman" w:cs="Times New Roman"/>
                <w:sz w:val="24"/>
                <w:szCs w:val="24"/>
              </w:rPr>
              <w:t>треугольник )</w:t>
            </w:r>
            <w:proofErr w:type="gramEnd"/>
            <w:r w:rsidRPr="002348A9">
              <w:rPr>
                <w:rFonts w:ascii="Times New Roman" w:hAnsi="Times New Roman" w:cs="Times New Roman"/>
                <w:sz w:val="24"/>
                <w:szCs w:val="24"/>
              </w:rPr>
              <w:t>.  Соотнесение формы предметов с геометрической фигурой (квадрат, прямоугольник, треугольник). Повторение.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31</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Представления о форме. Узнавание (различение) геометрических тел (призма). Соотнесение формы предметов с геометрическим телом (призма).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Диагностика </w:t>
            </w:r>
            <w:proofErr w:type="spellStart"/>
            <w:r w:rsidRPr="002348A9">
              <w:rPr>
                <w:rFonts w:ascii="Times New Roman" w:hAnsi="Times New Roman" w:cs="Times New Roman"/>
                <w:sz w:val="24"/>
                <w:szCs w:val="24"/>
              </w:rPr>
              <w:t>сформированности</w:t>
            </w:r>
            <w:proofErr w:type="spellEnd"/>
            <w:r w:rsidRPr="002348A9">
              <w:rPr>
                <w:rFonts w:ascii="Times New Roman" w:hAnsi="Times New Roman" w:cs="Times New Roman"/>
                <w:sz w:val="24"/>
                <w:szCs w:val="24"/>
              </w:rPr>
              <w:t xml:space="preserve"> представлений по пройденному материалу. </w:t>
            </w:r>
            <w:r w:rsidRPr="002348A9">
              <w:rPr>
                <w:rFonts w:ascii="Times New Roman" w:hAnsi="Times New Roman" w:cs="Times New Roman"/>
                <w:b/>
                <w:sz w:val="24"/>
                <w:szCs w:val="24"/>
              </w:rPr>
              <w:t>Контрольная работа за 2 четверть.</w:t>
            </w:r>
            <w:r w:rsidRPr="002348A9">
              <w:rPr>
                <w:rFonts w:ascii="Times New Roman" w:hAnsi="Times New Roman" w:cs="Times New Roman"/>
                <w:sz w:val="24"/>
                <w:szCs w:val="24"/>
              </w:rPr>
              <w:t xml:space="preserve">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 xml:space="preserve">Количественные представления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9</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33</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Знание отрезка числового ряда от 0 до 10.</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Счет в прямой и обратной последовательности </w:t>
            </w:r>
            <w:proofErr w:type="gramStart"/>
            <w:r w:rsidRPr="002348A9">
              <w:rPr>
                <w:rFonts w:ascii="Times New Roman" w:hAnsi="Times New Roman" w:cs="Times New Roman"/>
                <w:sz w:val="24"/>
                <w:szCs w:val="24"/>
              </w:rPr>
              <w:t>от  0</w:t>
            </w:r>
            <w:proofErr w:type="gramEnd"/>
            <w:r w:rsidRPr="002348A9">
              <w:rPr>
                <w:rFonts w:ascii="Times New Roman" w:hAnsi="Times New Roman" w:cs="Times New Roman"/>
                <w:sz w:val="24"/>
                <w:szCs w:val="24"/>
              </w:rPr>
              <w:t xml:space="preserve"> до 5 (10).</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35</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Решение арифметического примера на </w:t>
            </w:r>
            <w:proofErr w:type="gramStart"/>
            <w:r w:rsidRPr="002348A9">
              <w:rPr>
                <w:rFonts w:ascii="Times New Roman" w:hAnsi="Times New Roman" w:cs="Times New Roman"/>
                <w:sz w:val="24"/>
                <w:szCs w:val="24"/>
              </w:rPr>
              <w:t>увеличение  на</w:t>
            </w:r>
            <w:proofErr w:type="gramEnd"/>
            <w:r w:rsidRPr="002348A9">
              <w:rPr>
                <w:rFonts w:ascii="Times New Roman" w:hAnsi="Times New Roman" w:cs="Times New Roman"/>
                <w:sz w:val="24"/>
                <w:szCs w:val="24"/>
              </w:rPr>
              <w:t xml:space="preserve"> 2 единицы в пределах 5 (10) с опорой на наглядность. Упражнения в записи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36</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Называние числового ряда в прямом порядке от 0 до 10 на наглядном материале. Упражнения на определение места числа 0 в числовом ряду.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37</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Решение арифметических примеров на </w:t>
            </w:r>
            <w:proofErr w:type="gramStart"/>
            <w:r w:rsidRPr="002348A9">
              <w:rPr>
                <w:rFonts w:ascii="Times New Roman" w:hAnsi="Times New Roman" w:cs="Times New Roman"/>
                <w:sz w:val="24"/>
                <w:szCs w:val="24"/>
              </w:rPr>
              <w:t>увеличение  на</w:t>
            </w:r>
            <w:proofErr w:type="gramEnd"/>
            <w:r w:rsidRPr="002348A9">
              <w:rPr>
                <w:rFonts w:ascii="Times New Roman" w:hAnsi="Times New Roman" w:cs="Times New Roman"/>
                <w:sz w:val="24"/>
                <w:szCs w:val="24"/>
              </w:rPr>
              <w:t xml:space="preserve"> 3 единицы в пределах 5 (10) с опорой на наглядность . Упражнения в записи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38</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задач на увеличение на 3 единицы в пределах 5 (10) с опорой на наглядность.</w:t>
            </w:r>
            <w:r w:rsidRPr="002348A9">
              <w:t xml:space="preserve"> </w:t>
            </w:r>
            <w:r w:rsidRPr="002348A9">
              <w:rPr>
                <w:rFonts w:ascii="Times New Roman" w:hAnsi="Times New Roman" w:cs="Times New Roman"/>
                <w:sz w:val="24"/>
                <w:szCs w:val="24"/>
              </w:rPr>
              <w:t>Запись решения задачи в виде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арифметических примеров на уменьшение на 3единицы в пределах 5 (10)</w:t>
            </w:r>
            <w:r w:rsidRPr="002348A9">
              <w:t xml:space="preserve"> </w:t>
            </w:r>
            <w:r w:rsidRPr="002348A9">
              <w:rPr>
                <w:rFonts w:ascii="Times New Roman" w:hAnsi="Times New Roman" w:cs="Times New Roman"/>
                <w:sz w:val="24"/>
                <w:szCs w:val="24"/>
              </w:rPr>
              <w:t>с опорой на наглядность. Упражнения в записи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задач на уменьшение на одну единицу в пределах 5 (10)</w:t>
            </w:r>
            <w:r w:rsidRPr="002348A9">
              <w:t xml:space="preserve"> </w:t>
            </w:r>
            <w:r w:rsidRPr="002348A9">
              <w:rPr>
                <w:rFonts w:ascii="Times New Roman" w:hAnsi="Times New Roman" w:cs="Times New Roman"/>
                <w:sz w:val="24"/>
                <w:szCs w:val="24"/>
              </w:rPr>
              <w:t>с опорой на наглядность. Запись решения задачи в виде арифметического примера.</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41</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iCs/>
                <w:sz w:val="24"/>
                <w:szCs w:val="24"/>
              </w:rPr>
              <w:t xml:space="preserve">Упражнения на узнавание (различение) монет достоинством 1, 2, 5, </w:t>
            </w:r>
            <w:proofErr w:type="gramStart"/>
            <w:r w:rsidRPr="002348A9">
              <w:rPr>
                <w:rFonts w:ascii="Times New Roman" w:hAnsi="Times New Roman" w:cs="Times New Roman"/>
                <w:iCs/>
                <w:sz w:val="24"/>
                <w:szCs w:val="24"/>
              </w:rPr>
              <w:t>10  рублей</w:t>
            </w:r>
            <w:proofErr w:type="gramEnd"/>
            <w:r w:rsidRPr="002348A9">
              <w:rPr>
                <w:rFonts w:ascii="Times New Roman" w:hAnsi="Times New Roman" w:cs="Times New Roman"/>
                <w:iCs/>
                <w:sz w:val="24"/>
                <w:szCs w:val="24"/>
              </w:rPr>
              <w:t>.</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 xml:space="preserve">Пространственные представления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6</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42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Ориентация в пространственном расположении частей тела на себе (другом человеке, изображении): верх (вверху, на), низ (внизу, под), перед (спереди), зад (сзади), правая (левая) рука (нога, сторона тела). Повторение.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43</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Перемещение в пространстве в заданном направлении: вверх, вниз, вперёд, назад, вправо, влево. Повторение. Практические действия по образцу и словесной инструкции учителя.</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Составление предмета (изображения) из нескольких частей.</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45</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Составление ряда из предметов (изображений): слева направо.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46</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Определение </w:t>
            </w:r>
            <w:proofErr w:type="gramStart"/>
            <w:r w:rsidRPr="002348A9">
              <w:rPr>
                <w:rFonts w:ascii="Times New Roman" w:hAnsi="Times New Roman" w:cs="Times New Roman"/>
                <w:sz w:val="24"/>
                <w:szCs w:val="24"/>
              </w:rPr>
              <w:t>отношения  порядка</w:t>
            </w:r>
            <w:proofErr w:type="gramEnd"/>
            <w:r w:rsidRPr="002348A9">
              <w:rPr>
                <w:rFonts w:ascii="Times New Roman" w:hAnsi="Times New Roman" w:cs="Times New Roman"/>
                <w:sz w:val="24"/>
                <w:szCs w:val="24"/>
              </w:rPr>
              <w:t xml:space="preserve"> следования: первый, последний, крайний.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47</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Упражнения, связанные с определением </w:t>
            </w:r>
            <w:proofErr w:type="gramStart"/>
            <w:r w:rsidRPr="002348A9">
              <w:rPr>
                <w:rFonts w:ascii="Times New Roman" w:hAnsi="Times New Roman" w:cs="Times New Roman"/>
                <w:sz w:val="24"/>
                <w:szCs w:val="24"/>
              </w:rPr>
              <w:t>отношения  порядка</w:t>
            </w:r>
            <w:proofErr w:type="gramEnd"/>
            <w:r w:rsidRPr="002348A9">
              <w:rPr>
                <w:rFonts w:ascii="Times New Roman" w:hAnsi="Times New Roman" w:cs="Times New Roman"/>
                <w:sz w:val="24"/>
                <w:szCs w:val="24"/>
              </w:rPr>
              <w:t xml:space="preserve"> следования: первый, последний, крайний по образцу и словесной инструкции учителя.</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Временные представления</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5</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48</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 xml:space="preserve">Знание последовательности дней недели. Знание смены дней: на следующий день, </w:t>
            </w:r>
            <w:proofErr w:type="gramStart"/>
            <w:r w:rsidRPr="002348A9">
              <w:rPr>
                <w:rFonts w:ascii="Times New Roman" w:hAnsi="Times New Roman" w:cs="Times New Roman"/>
                <w:iCs/>
                <w:sz w:val="24"/>
                <w:szCs w:val="24"/>
              </w:rPr>
              <w:t>позавчера,  послезавтра</w:t>
            </w:r>
            <w:proofErr w:type="gramEnd"/>
            <w:r w:rsidRPr="002348A9">
              <w:rPr>
                <w:rFonts w:ascii="Times New Roman" w:hAnsi="Times New Roman" w:cs="Times New Roman"/>
                <w:iCs/>
                <w:sz w:val="24"/>
                <w:szCs w:val="24"/>
              </w:rPr>
              <w:t xml:space="preserve">.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iCs/>
                <w:sz w:val="24"/>
                <w:szCs w:val="24"/>
              </w:rPr>
              <w:t xml:space="preserve">Соотнесение деятельности с временным промежутком: на следующий день, </w:t>
            </w:r>
            <w:proofErr w:type="gramStart"/>
            <w:r w:rsidRPr="002348A9">
              <w:rPr>
                <w:rFonts w:ascii="Times New Roman" w:hAnsi="Times New Roman" w:cs="Times New Roman"/>
                <w:iCs/>
                <w:sz w:val="24"/>
                <w:szCs w:val="24"/>
              </w:rPr>
              <w:t>позавчера,  послезавтра</w:t>
            </w:r>
            <w:proofErr w:type="gramEnd"/>
            <w:r w:rsidRPr="002348A9">
              <w:rPr>
                <w:rFonts w:ascii="Times New Roman" w:hAnsi="Times New Roman" w:cs="Times New Roman"/>
                <w:iCs/>
                <w:sz w:val="24"/>
                <w:szCs w:val="24"/>
              </w:rPr>
              <w:t xml:space="preserve">.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iCs/>
                <w:sz w:val="24"/>
                <w:szCs w:val="24"/>
              </w:rPr>
              <w:t>Узнавание (различение) месяцев года.</w:t>
            </w:r>
            <w:r w:rsidRPr="002348A9">
              <w:t xml:space="preserve"> </w:t>
            </w:r>
            <w:r w:rsidRPr="002348A9">
              <w:rPr>
                <w:rFonts w:ascii="Times New Roman" w:hAnsi="Times New Roman" w:cs="Times New Roman"/>
              </w:rPr>
              <w:t>Повторение</w:t>
            </w:r>
            <w:r w:rsidRPr="002348A9">
              <w:t xml:space="preserve">. </w:t>
            </w:r>
            <w:r w:rsidRPr="002348A9">
              <w:rPr>
                <w:rFonts w:ascii="Times New Roman" w:hAnsi="Times New Roman" w:cs="Times New Roman"/>
                <w:iCs/>
                <w:sz w:val="24"/>
                <w:szCs w:val="24"/>
              </w:rPr>
              <w:t xml:space="preserve">Упражнения на </w:t>
            </w:r>
            <w:proofErr w:type="gramStart"/>
            <w:r w:rsidRPr="002348A9">
              <w:rPr>
                <w:rFonts w:ascii="Times New Roman" w:hAnsi="Times New Roman" w:cs="Times New Roman"/>
                <w:iCs/>
                <w:sz w:val="24"/>
                <w:szCs w:val="24"/>
              </w:rPr>
              <w:t>знание  последовательности</w:t>
            </w:r>
            <w:proofErr w:type="gramEnd"/>
            <w:r w:rsidRPr="002348A9">
              <w:rPr>
                <w:rFonts w:ascii="Times New Roman" w:hAnsi="Times New Roman" w:cs="Times New Roman"/>
                <w:iCs/>
                <w:sz w:val="24"/>
                <w:szCs w:val="24"/>
              </w:rPr>
              <w:t xml:space="preserve"> месяцев в году.</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51</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Сравнение людей по возрасту (старше, младше)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Диагностика </w:t>
            </w:r>
            <w:proofErr w:type="spellStart"/>
            <w:r w:rsidRPr="002348A9">
              <w:rPr>
                <w:rFonts w:ascii="Times New Roman" w:hAnsi="Times New Roman" w:cs="Times New Roman"/>
                <w:sz w:val="24"/>
                <w:szCs w:val="24"/>
              </w:rPr>
              <w:t>сформированности</w:t>
            </w:r>
            <w:proofErr w:type="spellEnd"/>
            <w:r w:rsidRPr="002348A9">
              <w:rPr>
                <w:rFonts w:ascii="Times New Roman" w:hAnsi="Times New Roman" w:cs="Times New Roman"/>
                <w:sz w:val="24"/>
                <w:szCs w:val="24"/>
              </w:rPr>
              <w:t xml:space="preserve"> представлений по пройденному материалу. </w:t>
            </w:r>
            <w:r w:rsidRPr="002348A9">
              <w:rPr>
                <w:rFonts w:ascii="Times New Roman" w:hAnsi="Times New Roman" w:cs="Times New Roman"/>
                <w:b/>
                <w:sz w:val="24"/>
                <w:szCs w:val="24"/>
              </w:rPr>
              <w:t>Контрольная работа за 3 четверть.</w:t>
            </w:r>
          </w:p>
        </w:tc>
        <w:tc>
          <w:tcPr>
            <w:tcW w:w="3682" w:type="dxa"/>
          </w:tcPr>
          <w:p w:rsidR="00B73B65" w:rsidRPr="002348A9" w:rsidRDefault="00B73B65" w:rsidP="00B73B65">
            <w:pPr>
              <w:jc w:val="center"/>
              <w:rPr>
                <w:rFonts w:ascii="Times New Roman" w:hAnsi="Times New Roman" w:cs="Times New Roman"/>
                <w:sz w:val="24"/>
                <w:szCs w:val="24"/>
              </w:rPr>
            </w:pP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p>
        </w:tc>
        <w:tc>
          <w:tcPr>
            <w:tcW w:w="6184"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 xml:space="preserve">Повторение </w:t>
            </w:r>
          </w:p>
        </w:tc>
        <w:tc>
          <w:tcPr>
            <w:tcW w:w="3682" w:type="dxa"/>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16</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53</w:t>
            </w:r>
          </w:p>
        </w:tc>
        <w:tc>
          <w:tcPr>
            <w:tcW w:w="6184"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sz w:val="24"/>
                <w:szCs w:val="24"/>
              </w:rPr>
              <w:t>Знание отрезка числового ряда от 0 (1) до 10.</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Называние числового ряда в </w:t>
            </w:r>
            <w:proofErr w:type="gramStart"/>
            <w:r w:rsidRPr="002348A9">
              <w:rPr>
                <w:rFonts w:ascii="Times New Roman" w:hAnsi="Times New Roman" w:cs="Times New Roman"/>
                <w:sz w:val="24"/>
                <w:szCs w:val="24"/>
              </w:rPr>
              <w:t>прямом  и</w:t>
            </w:r>
            <w:proofErr w:type="gramEnd"/>
            <w:r w:rsidRPr="002348A9">
              <w:rPr>
                <w:rFonts w:ascii="Times New Roman" w:hAnsi="Times New Roman" w:cs="Times New Roman"/>
                <w:sz w:val="24"/>
                <w:szCs w:val="24"/>
              </w:rPr>
              <w:t xml:space="preserve"> обратном порядке от 0(1до 10 на наглядном материале.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55</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арифметических примеров на увеличение (уменьшение) на 2 единицы в пределах 5 (10) с опорой на наглядность.</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56</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Решение задач на увеличение (уменьшение) на </w:t>
            </w:r>
            <w:proofErr w:type="gramStart"/>
            <w:r w:rsidRPr="002348A9">
              <w:rPr>
                <w:rFonts w:ascii="Times New Roman" w:hAnsi="Times New Roman" w:cs="Times New Roman"/>
                <w:sz w:val="24"/>
                <w:szCs w:val="24"/>
              </w:rPr>
              <w:t>2,  единицы</w:t>
            </w:r>
            <w:proofErr w:type="gramEnd"/>
            <w:r w:rsidRPr="002348A9">
              <w:rPr>
                <w:rFonts w:ascii="Times New Roman" w:hAnsi="Times New Roman" w:cs="Times New Roman"/>
                <w:sz w:val="24"/>
                <w:szCs w:val="24"/>
              </w:rPr>
              <w:t xml:space="preserve"> в пределах 5 (10) с опорой на наглядность.</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57</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арифметических примеров на увеличение (</w:t>
            </w:r>
            <w:proofErr w:type="gramStart"/>
            <w:r w:rsidRPr="002348A9">
              <w:rPr>
                <w:rFonts w:ascii="Times New Roman" w:hAnsi="Times New Roman" w:cs="Times New Roman"/>
                <w:sz w:val="24"/>
                <w:szCs w:val="24"/>
              </w:rPr>
              <w:t>уменьшение)  на</w:t>
            </w:r>
            <w:proofErr w:type="gramEnd"/>
            <w:r w:rsidRPr="002348A9">
              <w:rPr>
                <w:rFonts w:ascii="Times New Roman" w:hAnsi="Times New Roman" w:cs="Times New Roman"/>
                <w:sz w:val="24"/>
                <w:szCs w:val="24"/>
              </w:rPr>
              <w:t xml:space="preserve"> 3 единицы в пределах 5 (10) с опорой на наглядность.</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58</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Решение задач на увеличение (уменьшение) на 3 единицы в пределах 5 (10) с опорой на наглядность.</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59</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Набор цифр и знаков арифметических </w:t>
            </w:r>
            <w:proofErr w:type="gramStart"/>
            <w:r w:rsidRPr="002348A9">
              <w:rPr>
                <w:rFonts w:ascii="Times New Roman" w:hAnsi="Times New Roman" w:cs="Times New Roman"/>
                <w:sz w:val="24"/>
                <w:szCs w:val="24"/>
              </w:rPr>
              <w:t>действий  (</w:t>
            </w:r>
            <w:proofErr w:type="gramEnd"/>
            <w:r w:rsidRPr="002348A9">
              <w:rPr>
                <w:rFonts w:ascii="Times New Roman" w:hAnsi="Times New Roman" w:cs="Times New Roman"/>
                <w:sz w:val="24"/>
                <w:szCs w:val="24"/>
              </w:rPr>
              <w:t>+), (-), (=) на калькуляторе.</w:t>
            </w:r>
            <w:r w:rsidRPr="002348A9">
              <w:t xml:space="preserve"> </w:t>
            </w:r>
            <w:r w:rsidRPr="002348A9">
              <w:rPr>
                <w:rFonts w:ascii="Times New Roman" w:hAnsi="Times New Roman" w:cs="Times New Roman"/>
                <w:sz w:val="24"/>
                <w:szCs w:val="24"/>
              </w:rPr>
              <w:t>Выполнение арифметических действий (сложение, вычитание) в пределах 5 (10) на калькуляторе.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60</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Представления о величине.</w:t>
            </w:r>
            <w:r w:rsidRPr="002348A9">
              <w:t xml:space="preserve"> </w:t>
            </w:r>
            <w:r w:rsidRPr="002348A9">
              <w:rPr>
                <w:rFonts w:ascii="Times New Roman" w:hAnsi="Times New Roman" w:cs="Times New Roman"/>
                <w:sz w:val="24"/>
                <w:szCs w:val="24"/>
              </w:rPr>
              <w:t>Различение предметов по весу. Сравнение предметов по весу (тяжелей, легче, такой же).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61</w:t>
            </w:r>
          </w:p>
        </w:tc>
        <w:tc>
          <w:tcPr>
            <w:tcW w:w="6184"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Упражнения  в</w:t>
            </w:r>
            <w:proofErr w:type="gramEnd"/>
            <w:r w:rsidRPr="002348A9">
              <w:rPr>
                <w:rFonts w:ascii="Times New Roman" w:hAnsi="Times New Roman" w:cs="Times New Roman"/>
                <w:sz w:val="24"/>
                <w:szCs w:val="24"/>
              </w:rPr>
              <w:t xml:space="preserve"> сравнении предметов по весу (тяжелей, легче, такой же).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62</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Представления о форме. Узнавание (различение) геометрических фигур (квадрат, прямоугольник, </w:t>
            </w:r>
            <w:proofErr w:type="gramStart"/>
            <w:r w:rsidRPr="002348A9">
              <w:rPr>
                <w:rFonts w:ascii="Times New Roman" w:hAnsi="Times New Roman" w:cs="Times New Roman"/>
                <w:sz w:val="24"/>
                <w:szCs w:val="24"/>
              </w:rPr>
              <w:t>треугольник )</w:t>
            </w:r>
            <w:proofErr w:type="gramEnd"/>
            <w:r w:rsidRPr="002348A9">
              <w:rPr>
                <w:rFonts w:ascii="Times New Roman" w:hAnsi="Times New Roman" w:cs="Times New Roman"/>
                <w:sz w:val="24"/>
                <w:szCs w:val="24"/>
              </w:rPr>
              <w:t xml:space="preserve">.  Соотнесение формы предметов с </w:t>
            </w:r>
            <w:r w:rsidRPr="002348A9">
              <w:rPr>
                <w:rFonts w:ascii="Times New Roman" w:hAnsi="Times New Roman" w:cs="Times New Roman"/>
                <w:sz w:val="24"/>
                <w:szCs w:val="24"/>
              </w:rPr>
              <w:lastRenderedPageBreak/>
              <w:t>геометрической фигурой (квадрат</w:t>
            </w:r>
            <w:proofErr w:type="gramStart"/>
            <w:r w:rsidRPr="002348A9">
              <w:rPr>
                <w:rFonts w:ascii="Times New Roman" w:hAnsi="Times New Roman" w:cs="Times New Roman"/>
                <w:sz w:val="24"/>
                <w:szCs w:val="24"/>
              </w:rPr>
              <w:t>, ,</w:t>
            </w:r>
            <w:proofErr w:type="gramEnd"/>
            <w:r w:rsidRPr="002348A9">
              <w:rPr>
                <w:rFonts w:ascii="Times New Roman" w:hAnsi="Times New Roman" w:cs="Times New Roman"/>
                <w:sz w:val="24"/>
                <w:szCs w:val="24"/>
              </w:rPr>
              <w:t xml:space="preserve"> прямоугольник, треугольник). Повторение.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63</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Представления о форме.</w:t>
            </w:r>
            <w:r w:rsidRPr="002348A9">
              <w:rPr>
                <w:rFonts w:ascii="Times New Roman" w:hAnsi="Times New Roman" w:cs="Times New Roman"/>
                <w:iCs/>
                <w:sz w:val="24"/>
                <w:szCs w:val="24"/>
              </w:rPr>
              <w:t xml:space="preserve"> Узнавание геометрических тел (призма). Соотнесение формы предметов с геометрическим телом (призма).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64</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Пространственные представления. Упражнения на перемещение и ориентировку в пространстве, на </w:t>
            </w:r>
            <w:proofErr w:type="gramStart"/>
            <w:r w:rsidRPr="002348A9">
              <w:rPr>
                <w:rFonts w:ascii="Times New Roman" w:hAnsi="Times New Roman" w:cs="Times New Roman"/>
                <w:sz w:val="24"/>
                <w:szCs w:val="24"/>
              </w:rPr>
              <w:t>плоскости  (</w:t>
            </w:r>
            <w:proofErr w:type="gramEnd"/>
            <w:r w:rsidRPr="002348A9">
              <w:rPr>
                <w:rFonts w:ascii="Times New Roman" w:hAnsi="Times New Roman" w:cs="Times New Roman"/>
                <w:sz w:val="24"/>
                <w:szCs w:val="24"/>
              </w:rPr>
              <w:t>доски, листа бумаги).</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65</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sz w:val="24"/>
                <w:szCs w:val="24"/>
              </w:rPr>
              <w:t xml:space="preserve">Временные представления. Знание последовательности дней недели. Знание смены дней: на следующий день, </w:t>
            </w:r>
            <w:proofErr w:type="gramStart"/>
            <w:r w:rsidRPr="002348A9">
              <w:rPr>
                <w:rFonts w:ascii="Times New Roman" w:hAnsi="Times New Roman" w:cs="Times New Roman"/>
                <w:sz w:val="24"/>
                <w:szCs w:val="24"/>
              </w:rPr>
              <w:t>позавчера,  послезавтра</w:t>
            </w:r>
            <w:proofErr w:type="gramEnd"/>
            <w:r w:rsidRPr="002348A9">
              <w:rPr>
                <w:rFonts w:ascii="Times New Roman" w:hAnsi="Times New Roman" w:cs="Times New Roman"/>
                <w:sz w:val="24"/>
                <w:szCs w:val="24"/>
              </w:rPr>
              <w:t xml:space="preserve">.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66</w:t>
            </w:r>
          </w:p>
        </w:tc>
        <w:tc>
          <w:tcPr>
            <w:tcW w:w="6184"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iCs/>
                <w:sz w:val="24"/>
                <w:szCs w:val="24"/>
              </w:rPr>
              <w:t xml:space="preserve">Соотнесение деятельности с временным промежутком: на следующий день, </w:t>
            </w:r>
            <w:proofErr w:type="gramStart"/>
            <w:r w:rsidRPr="002348A9">
              <w:rPr>
                <w:rFonts w:ascii="Times New Roman" w:hAnsi="Times New Roman" w:cs="Times New Roman"/>
                <w:iCs/>
                <w:sz w:val="24"/>
                <w:szCs w:val="24"/>
              </w:rPr>
              <w:t>позавчера,  послезавтра</w:t>
            </w:r>
            <w:proofErr w:type="gramEnd"/>
            <w:r w:rsidRPr="002348A9">
              <w:rPr>
                <w:rFonts w:ascii="Times New Roman" w:hAnsi="Times New Roman" w:cs="Times New Roman"/>
                <w:iCs/>
                <w:sz w:val="24"/>
                <w:szCs w:val="24"/>
              </w:rPr>
              <w:t xml:space="preserve">. </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67</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Сравнение людей по возрасту (старше, младше).</w:t>
            </w:r>
          </w:p>
        </w:tc>
        <w:tc>
          <w:tcPr>
            <w:tcW w:w="3682"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899"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68</w:t>
            </w:r>
          </w:p>
        </w:tc>
        <w:tc>
          <w:tcPr>
            <w:tcW w:w="6184" w:type="dxa"/>
          </w:tcPr>
          <w:p w:rsidR="00B73B65" w:rsidRPr="002348A9" w:rsidRDefault="00B73B65" w:rsidP="00B73B65">
            <w:pPr>
              <w:rPr>
                <w:rFonts w:ascii="Times New Roman" w:hAnsi="Times New Roman" w:cs="Times New Roman"/>
                <w:iCs/>
                <w:sz w:val="24"/>
                <w:szCs w:val="24"/>
              </w:rPr>
            </w:pPr>
            <w:r w:rsidRPr="002348A9">
              <w:rPr>
                <w:rFonts w:ascii="Times New Roman" w:hAnsi="Times New Roman" w:cs="Times New Roman"/>
                <w:iCs/>
                <w:sz w:val="24"/>
                <w:szCs w:val="24"/>
              </w:rPr>
              <w:t xml:space="preserve">Диагностика </w:t>
            </w:r>
            <w:proofErr w:type="spellStart"/>
            <w:r w:rsidRPr="002348A9">
              <w:rPr>
                <w:rFonts w:ascii="Times New Roman" w:hAnsi="Times New Roman" w:cs="Times New Roman"/>
                <w:iCs/>
                <w:sz w:val="24"/>
                <w:szCs w:val="24"/>
              </w:rPr>
              <w:t>сформированности</w:t>
            </w:r>
            <w:proofErr w:type="spellEnd"/>
            <w:r w:rsidRPr="002348A9">
              <w:rPr>
                <w:rFonts w:ascii="Times New Roman" w:hAnsi="Times New Roman" w:cs="Times New Roman"/>
                <w:iCs/>
                <w:sz w:val="24"/>
                <w:szCs w:val="24"/>
              </w:rPr>
              <w:t xml:space="preserve"> представлений по пройденному материалу. </w:t>
            </w:r>
            <w:r w:rsidRPr="002348A9">
              <w:rPr>
                <w:rFonts w:ascii="Times New Roman" w:hAnsi="Times New Roman" w:cs="Times New Roman"/>
                <w:b/>
                <w:iCs/>
                <w:sz w:val="24"/>
                <w:szCs w:val="24"/>
              </w:rPr>
              <w:t>Итоговая контрольная работа.</w:t>
            </w:r>
          </w:p>
        </w:tc>
        <w:tc>
          <w:tcPr>
            <w:tcW w:w="3682" w:type="dxa"/>
          </w:tcPr>
          <w:p w:rsidR="00B73B65" w:rsidRPr="002348A9" w:rsidRDefault="00B73B65" w:rsidP="00B73B65">
            <w:pPr>
              <w:jc w:val="center"/>
              <w:rPr>
                <w:rFonts w:ascii="Times New Roman" w:hAnsi="Times New Roman" w:cs="Times New Roman"/>
                <w:sz w:val="24"/>
                <w:szCs w:val="24"/>
              </w:rPr>
            </w:pPr>
          </w:p>
        </w:tc>
      </w:tr>
    </w:tbl>
    <w:p w:rsidR="00B73B65" w:rsidRPr="002348A9" w:rsidRDefault="00B73B65" w:rsidP="00B73B65">
      <w:pPr>
        <w:ind w:firstLine="567"/>
      </w:pPr>
    </w:p>
    <w:p w:rsidR="005C798B" w:rsidRPr="00642DDF" w:rsidRDefault="005C798B" w:rsidP="005C798B">
      <w:pPr>
        <w:shd w:val="clear" w:color="auto" w:fill="FFFFFF"/>
        <w:spacing w:after="0" w:line="240" w:lineRule="auto"/>
        <w:jc w:val="center"/>
        <w:rPr>
          <w:rFonts w:ascii="Times New Roman" w:hAnsi="Times New Roman" w:cs="Times New Roman"/>
          <w:b/>
          <w:sz w:val="28"/>
          <w:szCs w:val="28"/>
        </w:rPr>
      </w:pPr>
      <w:r w:rsidRPr="00642DDF">
        <w:rPr>
          <w:rFonts w:ascii="Times New Roman" w:hAnsi="Times New Roman" w:cs="Times New Roman"/>
          <w:b/>
          <w:sz w:val="28"/>
          <w:szCs w:val="28"/>
        </w:rPr>
        <w:t xml:space="preserve">«Окружающий природный мир» </w:t>
      </w:r>
    </w:p>
    <w:p w:rsidR="00B73B65" w:rsidRDefault="00B73B65" w:rsidP="00B73B65">
      <w:pPr>
        <w:ind w:firstLine="567"/>
      </w:pPr>
    </w:p>
    <w:p w:rsidR="005C798B" w:rsidRPr="00BE4580" w:rsidRDefault="005C798B" w:rsidP="005C798B">
      <w:pPr>
        <w:spacing w:after="0" w:line="240" w:lineRule="auto"/>
        <w:jc w:val="center"/>
        <w:rPr>
          <w:rFonts w:ascii="Times New Roman" w:hAnsi="Times New Roman" w:cs="Times New Roman"/>
          <w:b/>
          <w:sz w:val="24"/>
          <w:szCs w:val="24"/>
          <w:u w:val="single"/>
        </w:rPr>
      </w:pPr>
      <w:r w:rsidRPr="00BE4580">
        <w:rPr>
          <w:rFonts w:ascii="Times New Roman" w:hAnsi="Times New Roman" w:cs="Times New Roman"/>
          <w:b/>
          <w:sz w:val="24"/>
          <w:szCs w:val="24"/>
          <w:u w:val="single"/>
        </w:rPr>
        <w:t>Планируемые результаты освоения учебного предмета</w:t>
      </w:r>
    </w:p>
    <w:p w:rsidR="005C798B" w:rsidRPr="00BE4580" w:rsidRDefault="005C798B" w:rsidP="005C798B">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«Окружающий природный мир»  </w:t>
      </w:r>
    </w:p>
    <w:p w:rsidR="005C798B" w:rsidRPr="00BE4580" w:rsidRDefault="005C798B" w:rsidP="005C798B">
      <w:pPr>
        <w:spacing w:after="0" w:line="240" w:lineRule="auto"/>
        <w:jc w:val="center"/>
        <w:rPr>
          <w:rFonts w:ascii="Times New Roman" w:hAnsi="Times New Roman" w:cs="Times New Roman"/>
          <w:b/>
          <w:sz w:val="24"/>
          <w:szCs w:val="24"/>
          <w:u w:val="single"/>
        </w:rPr>
      </w:pPr>
    </w:p>
    <w:p w:rsidR="005C798B" w:rsidRPr="00BE4580" w:rsidRDefault="005C798B" w:rsidP="005C798B">
      <w:pPr>
        <w:spacing w:after="0" w:line="240" w:lineRule="auto"/>
        <w:jc w:val="center"/>
        <w:rPr>
          <w:rFonts w:ascii="Times New Roman" w:hAnsi="Times New Roman" w:cs="Times New Roman"/>
          <w:b/>
          <w:sz w:val="24"/>
          <w:szCs w:val="24"/>
          <w:u w:val="single"/>
        </w:rPr>
      </w:pPr>
      <w:r w:rsidRPr="00BE4580">
        <w:rPr>
          <w:rFonts w:ascii="Times New Roman" w:hAnsi="Times New Roman" w:cs="Times New Roman"/>
          <w:b/>
          <w:sz w:val="24"/>
          <w:szCs w:val="24"/>
          <w:u w:val="single"/>
        </w:rPr>
        <w:t>Личностные результаты</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1) осознание своей принадлежности к определенному полу;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2) социально-эмоциональное участие в процессе общения и совместной деятельности;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3) формирование уважительного отношения к окружающим;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4) освоение доступных социальных ролей (обучающегося, сына (дочери), пассажира, покупателя и т.д.);</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5) развитие доброжелательности, понимания и сопереживания чувствам других людей;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6) развитие навыков сотрудничества с взрослыми и сверстниками в разных социальных ситуациях;</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7) формирование установки на безопасный, здоровый образ жизни.</w:t>
      </w:r>
    </w:p>
    <w:p w:rsidR="005C798B" w:rsidRPr="00BE4580" w:rsidRDefault="005C798B" w:rsidP="005C798B">
      <w:pPr>
        <w:spacing w:after="0" w:line="240" w:lineRule="auto"/>
        <w:jc w:val="both"/>
        <w:rPr>
          <w:rFonts w:ascii="Times New Roman" w:hAnsi="Times New Roman" w:cs="Times New Roman"/>
          <w:sz w:val="24"/>
          <w:szCs w:val="24"/>
        </w:rPr>
      </w:pPr>
    </w:p>
    <w:p w:rsidR="005C798B" w:rsidRPr="00BE4580" w:rsidRDefault="005C798B" w:rsidP="005C798B">
      <w:pPr>
        <w:spacing w:after="0" w:line="240" w:lineRule="auto"/>
        <w:jc w:val="center"/>
        <w:rPr>
          <w:rFonts w:ascii="Times New Roman" w:hAnsi="Times New Roman" w:cs="Times New Roman"/>
          <w:b/>
          <w:sz w:val="24"/>
          <w:szCs w:val="24"/>
          <w:u w:val="single"/>
        </w:rPr>
      </w:pPr>
      <w:r w:rsidRPr="00BE4580">
        <w:rPr>
          <w:rFonts w:ascii="Times New Roman" w:hAnsi="Times New Roman" w:cs="Times New Roman"/>
          <w:b/>
          <w:sz w:val="24"/>
          <w:szCs w:val="24"/>
          <w:u w:val="single"/>
        </w:rPr>
        <w:t>Предметные результаты</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 узнавать изученные объекты и </w:t>
      </w:r>
      <w:proofErr w:type="gramStart"/>
      <w:r w:rsidRPr="00BE4580">
        <w:rPr>
          <w:rFonts w:ascii="Times New Roman" w:hAnsi="Times New Roman" w:cs="Times New Roman"/>
          <w:sz w:val="24"/>
          <w:szCs w:val="24"/>
        </w:rPr>
        <w:t>явления  неживой</w:t>
      </w:r>
      <w:proofErr w:type="gramEnd"/>
      <w:r w:rsidRPr="00BE4580">
        <w:rPr>
          <w:rFonts w:ascii="Times New Roman" w:hAnsi="Times New Roman" w:cs="Times New Roman"/>
          <w:sz w:val="24"/>
          <w:szCs w:val="24"/>
        </w:rPr>
        <w:t xml:space="preserve"> и живой природы;</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 понимать </w:t>
      </w:r>
      <w:proofErr w:type="gramStart"/>
      <w:r w:rsidRPr="00BE4580">
        <w:rPr>
          <w:rFonts w:ascii="Times New Roman" w:hAnsi="Times New Roman" w:cs="Times New Roman"/>
          <w:sz w:val="24"/>
          <w:szCs w:val="24"/>
        </w:rPr>
        <w:t>необходимость  соблюдения</w:t>
      </w:r>
      <w:proofErr w:type="gramEnd"/>
      <w:r w:rsidRPr="00BE4580">
        <w:rPr>
          <w:rFonts w:ascii="Times New Roman" w:hAnsi="Times New Roman" w:cs="Times New Roman"/>
          <w:sz w:val="24"/>
          <w:szCs w:val="24"/>
        </w:rPr>
        <w:t xml:space="preserve"> правил безопасного поведения   на улице, в лесу;</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осознавать свою неразрывную связь с природой;</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 проявлять уважение и готовность выполнять правила общения </w:t>
      </w:r>
      <w:proofErr w:type="spellStart"/>
      <w:r w:rsidRPr="00BE4580">
        <w:rPr>
          <w:rFonts w:ascii="Times New Roman" w:hAnsi="Times New Roman" w:cs="Times New Roman"/>
          <w:sz w:val="24"/>
          <w:szCs w:val="24"/>
        </w:rPr>
        <w:t>совзрослыми</w:t>
      </w:r>
      <w:proofErr w:type="spellEnd"/>
      <w:r w:rsidRPr="00BE4580">
        <w:rPr>
          <w:rFonts w:ascii="Times New Roman" w:hAnsi="Times New Roman" w:cs="Times New Roman"/>
          <w:sz w:val="24"/>
          <w:szCs w:val="24"/>
        </w:rPr>
        <w:t xml:space="preserve"> и сверстниками, участвовать в коллективной коммуникативной деятельности.</w:t>
      </w:r>
    </w:p>
    <w:p w:rsidR="005C798B" w:rsidRPr="00BE4580" w:rsidRDefault="005C798B" w:rsidP="005C798B">
      <w:pPr>
        <w:spacing w:after="0" w:line="240" w:lineRule="auto"/>
        <w:jc w:val="both"/>
        <w:rPr>
          <w:rFonts w:ascii="Times New Roman" w:hAnsi="Times New Roman" w:cs="Times New Roman"/>
          <w:sz w:val="24"/>
          <w:szCs w:val="24"/>
        </w:rPr>
      </w:pPr>
    </w:p>
    <w:p w:rsidR="005C798B" w:rsidRPr="00BE4580" w:rsidRDefault="005C798B" w:rsidP="005C798B">
      <w:pPr>
        <w:spacing w:after="0" w:line="240" w:lineRule="auto"/>
        <w:jc w:val="center"/>
        <w:rPr>
          <w:rFonts w:ascii="Times New Roman" w:hAnsi="Times New Roman" w:cs="Times New Roman"/>
          <w:b/>
          <w:sz w:val="24"/>
          <w:szCs w:val="24"/>
          <w:u w:val="single"/>
        </w:rPr>
      </w:pPr>
      <w:r w:rsidRPr="00BE4580">
        <w:rPr>
          <w:rFonts w:ascii="Times New Roman" w:hAnsi="Times New Roman" w:cs="Times New Roman"/>
          <w:b/>
          <w:sz w:val="24"/>
          <w:szCs w:val="24"/>
          <w:u w:val="single"/>
        </w:rPr>
        <w:t>Базовые учебные действия</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1.Формирование учебного поведения: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направленность взгляда (на говорящего взрослого, на задание);</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использование по назначению учебных материалов;</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умение выполнять совместные действия, действия по подражанию.</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2.Формирование умения выполнять задание: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в течение определенного периода времени,</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от начала до конца.</w:t>
      </w:r>
    </w:p>
    <w:p w:rsidR="005C798B" w:rsidRPr="00BE4580" w:rsidRDefault="005C798B" w:rsidP="005C798B">
      <w:pPr>
        <w:spacing w:after="0" w:line="240" w:lineRule="auto"/>
        <w:jc w:val="both"/>
        <w:rPr>
          <w:rFonts w:ascii="Times New Roman" w:hAnsi="Times New Roman" w:cs="Times New Roman"/>
          <w:sz w:val="24"/>
          <w:szCs w:val="24"/>
        </w:rPr>
      </w:pPr>
    </w:p>
    <w:p w:rsidR="005C798B" w:rsidRDefault="005C798B" w:rsidP="005C798B">
      <w:pPr>
        <w:spacing w:after="0" w:line="240" w:lineRule="auto"/>
        <w:jc w:val="center"/>
        <w:rPr>
          <w:rFonts w:ascii="Times New Roman" w:hAnsi="Times New Roman" w:cs="Times New Roman"/>
          <w:b/>
          <w:sz w:val="24"/>
          <w:szCs w:val="24"/>
          <w:u w:val="single"/>
        </w:rPr>
      </w:pPr>
    </w:p>
    <w:p w:rsidR="005C798B" w:rsidRDefault="005C798B" w:rsidP="005C798B">
      <w:pPr>
        <w:spacing w:after="0" w:line="240" w:lineRule="auto"/>
        <w:jc w:val="center"/>
        <w:rPr>
          <w:rFonts w:ascii="Times New Roman" w:hAnsi="Times New Roman" w:cs="Times New Roman"/>
          <w:b/>
          <w:sz w:val="24"/>
          <w:szCs w:val="24"/>
          <w:u w:val="single"/>
        </w:rPr>
      </w:pPr>
    </w:p>
    <w:p w:rsidR="005C798B" w:rsidRDefault="005C798B" w:rsidP="005C798B">
      <w:pPr>
        <w:spacing w:after="0" w:line="240" w:lineRule="auto"/>
        <w:jc w:val="center"/>
        <w:rPr>
          <w:rFonts w:ascii="Times New Roman" w:hAnsi="Times New Roman" w:cs="Times New Roman"/>
          <w:b/>
          <w:sz w:val="24"/>
          <w:szCs w:val="24"/>
          <w:u w:val="single"/>
        </w:rPr>
      </w:pPr>
    </w:p>
    <w:p w:rsidR="005C798B" w:rsidRDefault="005C798B" w:rsidP="005C798B">
      <w:pPr>
        <w:spacing w:after="0" w:line="240" w:lineRule="auto"/>
        <w:jc w:val="center"/>
        <w:rPr>
          <w:rFonts w:ascii="Times New Roman" w:hAnsi="Times New Roman" w:cs="Times New Roman"/>
          <w:b/>
          <w:sz w:val="24"/>
          <w:szCs w:val="24"/>
          <w:u w:val="single"/>
        </w:rPr>
      </w:pPr>
    </w:p>
    <w:p w:rsidR="005C798B" w:rsidRPr="00BE4580" w:rsidRDefault="005C798B" w:rsidP="005C798B">
      <w:pPr>
        <w:spacing w:after="0" w:line="240" w:lineRule="auto"/>
        <w:jc w:val="center"/>
        <w:rPr>
          <w:rFonts w:ascii="Times New Roman" w:hAnsi="Times New Roman" w:cs="Times New Roman"/>
          <w:b/>
          <w:sz w:val="24"/>
          <w:szCs w:val="24"/>
          <w:u w:val="single"/>
        </w:rPr>
      </w:pPr>
      <w:r w:rsidRPr="00BE4580">
        <w:rPr>
          <w:rFonts w:ascii="Times New Roman" w:hAnsi="Times New Roman" w:cs="Times New Roman"/>
          <w:b/>
          <w:sz w:val="24"/>
          <w:szCs w:val="24"/>
          <w:u w:val="single"/>
        </w:rPr>
        <w:lastRenderedPageBreak/>
        <w:t>Содержание учебного предм</w:t>
      </w:r>
      <w:r>
        <w:rPr>
          <w:rFonts w:ascii="Times New Roman" w:hAnsi="Times New Roman" w:cs="Times New Roman"/>
          <w:b/>
          <w:sz w:val="24"/>
          <w:szCs w:val="24"/>
          <w:u w:val="single"/>
        </w:rPr>
        <w:t>ета «Окружающий природный мир» 7</w:t>
      </w:r>
      <w:r w:rsidRPr="00BE4580">
        <w:rPr>
          <w:rFonts w:ascii="Times New Roman" w:hAnsi="Times New Roman" w:cs="Times New Roman"/>
          <w:b/>
          <w:sz w:val="24"/>
          <w:szCs w:val="24"/>
          <w:u w:val="single"/>
        </w:rPr>
        <w:t xml:space="preserve"> класс</w:t>
      </w:r>
    </w:p>
    <w:p w:rsidR="005C798B" w:rsidRPr="00BE4580" w:rsidRDefault="005C798B" w:rsidP="005C798B">
      <w:pPr>
        <w:pStyle w:val="a4"/>
        <w:numPr>
          <w:ilvl w:val="0"/>
          <w:numId w:val="44"/>
        </w:numPr>
        <w:spacing w:after="0" w:line="240" w:lineRule="auto"/>
        <w:rPr>
          <w:rFonts w:ascii="Times New Roman" w:hAnsi="Times New Roman" w:cs="Times New Roman"/>
          <w:b/>
          <w:sz w:val="24"/>
          <w:szCs w:val="24"/>
        </w:rPr>
      </w:pPr>
      <w:r w:rsidRPr="00BE4580">
        <w:rPr>
          <w:rFonts w:ascii="Times New Roman" w:hAnsi="Times New Roman" w:cs="Times New Roman"/>
          <w:b/>
          <w:sz w:val="24"/>
          <w:szCs w:val="24"/>
        </w:rPr>
        <w:t>Повторение м</w:t>
      </w:r>
      <w:r>
        <w:rPr>
          <w:rFonts w:ascii="Times New Roman" w:hAnsi="Times New Roman" w:cs="Times New Roman"/>
          <w:b/>
          <w:sz w:val="24"/>
          <w:szCs w:val="24"/>
        </w:rPr>
        <w:t xml:space="preserve">атериала 7 </w:t>
      </w:r>
      <w:r w:rsidRPr="00BE4580">
        <w:rPr>
          <w:rFonts w:ascii="Times New Roman" w:hAnsi="Times New Roman" w:cs="Times New Roman"/>
          <w:b/>
          <w:sz w:val="24"/>
          <w:szCs w:val="24"/>
        </w:rPr>
        <w:t>класса.</w:t>
      </w:r>
    </w:p>
    <w:p w:rsidR="005C798B" w:rsidRPr="00BE4580" w:rsidRDefault="005C798B" w:rsidP="005C798B">
      <w:pPr>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Растительный мир</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фруктов (персик, абрикос) по внешнему виду (вкусу, запаху). Различение съедобных и несъедобных частей фрукта. Знание способов переработки фруктов. </w:t>
      </w:r>
    </w:p>
    <w:p w:rsidR="005C798B"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w:t>
      </w:r>
      <w:r>
        <w:rPr>
          <w:rFonts w:ascii="Times New Roman" w:hAnsi="Times New Roman" w:cs="Times New Roman"/>
          <w:sz w:val="24"/>
          <w:szCs w:val="24"/>
        </w:rPr>
        <w:t>зличение) декоративных цветов по внешнему виду (пион, колокольчик)</w:t>
      </w:r>
      <w:r w:rsidRPr="00BE4580">
        <w:rPr>
          <w:rFonts w:ascii="Times New Roman" w:hAnsi="Times New Roman" w:cs="Times New Roman"/>
          <w:sz w:val="24"/>
          <w:szCs w:val="24"/>
        </w:rPr>
        <w:t xml:space="preserve">. </w:t>
      </w:r>
      <w:r>
        <w:rPr>
          <w:rFonts w:ascii="Times New Roman" w:hAnsi="Times New Roman" w:cs="Times New Roman"/>
          <w:sz w:val="24"/>
          <w:szCs w:val="24"/>
        </w:rPr>
        <w:t>Узнавание (</w:t>
      </w:r>
      <w:proofErr w:type="gramStart"/>
      <w:r>
        <w:rPr>
          <w:rFonts w:ascii="Times New Roman" w:hAnsi="Times New Roman" w:cs="Times New Roman"/>
          <w:sz w:val="24"/>
          <w:szCs w:val="24"/>
        </w:rPr>
        <w:t>различение)  ягод</w:t>
      </w:r>
      <w:proofErr w:type="gramEnd"/>
      <w:r>
        <w:rPr>
          <w:rFonts w:ascii="Times New Roman" w:hAnsi="Times New Roman" w:cs="Times New Roman"/>
          <w:sz w:val="24"/>
          <w:szCs w:val="24"/>
        </w:rPr>
        <w:t xml:space="preserve"> (ежевика, малина</w:t>
      </w:r>
      <w:r w:rsidRPr="00BE4580">
        <w:rPr>
          <w:rFonts w:ascii="Times New Roman" w:hAnsi="Times New Roman" w:cs="Times New Roman"/>
          <w:sz w:val="24"/>
          <w:szCs w:val="24"/>
        </w:rPr>
        <w:t xml:space="preserve">) по внешнему виду (вкусу, запаху). Знание способов переработки ягод. </w:t>
      </w:r>
      <w:r>
        <w:rPr>
          <w:rFonts w:ascii="Times New Roman" w:hAnsi="Times New Roman" w:cs="Times New Roman"/>
          <w:sz w:val="24"/>
          <w:szCs w:val="24"/>
        </w:rPr>
        <w:t>Узнавание(различение) комнатных растений (</w:t>
      </w:r>
      <w:proofErr w:type="spellStart"/>
      <w:r>
        <w:rPr>
          <w:rFonts w:ascii="Times New Roman" w:hAnsi="Times New Roman" w:cs="Times New Roman"/>
          <w:sz w:val="24"/>
          <w:szCs w:val="24"/>
        </w:rPr>
        <w:t>хлорофитум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каланхоэ</w:t>
      </w:r>
      <w:proofErr w:type="spellEnd"/>
      <w:r>
        <w:rPr>
          <w:rFonts w:ascii="Times New Roman" w:hAnsi="Times New Roman" w:cs="Times New Roman"/>
          <w:sz w:val="24"/>
          <w:szCs w:val="24"/>
        </w:rPr>
        <w:t>)</w:t>
      </w:r>
    </w:p>
    <w:p w:rsidR="005C798B" w:rsidRDefault="005C798B" w:rsidP="005C79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культурных растений (</w:t>
      </w:r>
      <w:proofErr w:type="spellStart"/>
      <w:proofErr w:type="gramStart"/>
      <w:r>
        <w:rPr>
          <w:rFonts w:ascii="Times New Roman" w:hAnsi="Times New Roman" w:cs="Times New Roman"/>
          <w:sz w:val="24"/>
          <w:szCs w:val="24"/>
        </w:rPr>
        <w:t>рожь,пшеница</w:t>
      </w:r>
      <w:proofErr w:type="spellEnd"/>
      <w:proofErr w:type="gramEnd"/>
      <w:r>
        <w:rPr>
          <w:rFonts w:ascii="Times New Roman" w:hAnsi="Times New Roman" w:cs="Times New Roman"/>
          <w:sz w:val="24"/>
          <w:szCs w:val="24"/>
        </w:rPr>
        <w:t>).</w:t>
      </w:r>
    </w:p>
    <w:p w:rsidR="005C798B" w:rsidRPr="00BE4580" w:rsidRDefault="005C798B" w:rsidP="005C79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дикорастущих травянистых растений (</w:t>
      </w:r>
      <w:proofErr w:type="spellStart"/>
      <w:proofErr w:type="gramStart"/>
      <w:r>
        <w:rPr>
          <w:rFonts w:ascii="Times New Roman" w:hAnsi="Times New Roman" w:cs="Times New Roman"/>
          <w:sz w:val="24"/>
          <w:szCs w:val="24"/>
        </w:rPr>
        <w:t>крапива,подорожник</w:t>
      </w:r>
      <w:proofErr w:type="spellEnd"/>
      <w:proofErr w:type="gramEnd"/>
      <w:r>
        <w:rPr>
          <w:rFonts w:ascii="Times New Roman" w:hAnsi="Times New Roman" w:cs="Times New Roman"/>
          <w:sz w:val="24"/>
          <w:szCs w:val="24"/>
        </w:rPr>
        <w:t>).</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съедобных и несъедобных грибов. Знание строения гриба (ножка, шляпка). Знание способов переработки грибов. </w:t>
      </w:r>
      <w:r>
        <w:rPr>
          <w:rFonts w:ascii="Times New Roman" w:hAnsi="Times New Roman" w:cs="Times New Roman"/>
          <w:sz w:val="24"/>
          <w:szCs w:val="24"/>
        </w:rPr>
        <w:t>Шампиньон.</w:t>
      </w:r>
    </w:p>
    <w:p w:rsidR="005C798B" w:rsidRPr="00BE4580" w:rsidRDefault="005C798B" w:rsidP="005C798B">
      <w:pPr>
        <w:spacing w:after="0" w:line="240" w:lineRule="auto"/>
        <w:jc w:val="center"/>
        <w:rPr>
          <w:rFonts w:ascii="Times New Roman" w:hAnsi="Times New Roman" w:cs="Times New Roman"/>
          <w:b/>
          <w:sz w:val="24"/>
          <w:szCs w:val="24"/>
        </w:rPr>
      </w:pPr>
    </w:p>
    <w:p w:rsidR="005C798B" w:rsidRPr="00BE4580" w:rsidRDefault="005C798B" w:rsidP="005C798B">
      <w:pPr>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Животный мир</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животных, обитающих в пр</w:t>
      </w:r>
      <w:r>
        <w:rPr>
          <w:rFonts w:ascii="Times New Roman" w:hAnsi="Times New Roman" w:cs="Times New Roman"/>
          <w:sz w:val="24"/>
          <w:szCs w:val="24"/>
        </w:rPr>
        <w:t>иродных зонах жаркого пояса (</w:t>
      </w:r>
      <w:proofErr w:type="spellStart"/>
      <w:proofErr w:type="gramStart"/>
      <w:r>
        <w:rPr>
          <w:rFonts w:ascii="Times New Roman" w:hAnsi="Times New Roman" w:cs="Times New Roman"/>
          <w:sz w:val="24"/>
          <w:szCs w:val="24"/>
        </w:rPr>
        <w:t>зебра,носорог</w:t>
      </w:r>
      <w:proofErr w:type="spellEnd"/>
      <w:proofErr w:type="gramEnd"/>
      <w:r w:rsidRPr="00BE4580">
        <w:rPr>
          <w:rFonts w:ascii="Times New Roman" w:hAnsi="Times New Roman" w:cs="Times New Roman"/>
          <w:sz w:val="24"/>
          <w:szCs w:val="24"/>
        </w:rPr>
        <w:t xml:space="preserve">). Установление связи строения животного с его местом обитания. Знание питания животных. Знание способов передвижения животных.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w:t>
      </w:r>
      <w:r>
        <w:rPr>
          <w:rFonts w:ascii="Times New Roman" w:hAnsi="Times New Roman" w:cs="Times New Roman"/>
          <w:sz w:val="24"/>
          <w:szCs w:val="24"/>
        </w:rPr>
        <w:t>вание (различение) домашних животных (</w:t>
      </w:r>
      <w:proofErr w:type="spellStart"/>
      <w:proofErr w:type="gramStart"/>
      <w:r>
        <w:rPr>
          <w:rFonts w:ascii="Times New Roman" w:hAnsi="Times New Roman" w:cs="Times New Roman"/>
          <w:sz w:val="24"/>
          <w:szCs w:val="24"/>
        </w:rPr>
        <w:t>свинья,кролик</w:t>
      </w:r>
      <w:proofErr w:type="spellEnd"/>
      <w:proofErr w:type="gramEnd"/>
      <w:r w:rsidRPr="00BE4580">
        <w:rPr>
          <w:rFonts w:ascii="Times New Roman" w:hAnsi="Times New Roman" w:cs="Times New Roman"/>
          <w:sz w:val="24"/>
          <w:szCs w:val="24"/>
        </w:rPr>
        <w:t>). Узнавание (различение) дет</w:t>
      </w:r>
      <w:r>
        <w:rPr>
          <w:rFonts w:ascii="Times New Roman" w:hAnsi="Times New Roman" w:cs="Times New Roman"/>
          <w:sz w:val="24"/>
          <w:szCs w:val="24"/>
        </w:rPr>
        <w:t>енышей домашних животных. Знание строения животного. Знание питания животного</w:t>
      </w:r>
      <w:r w:rsidRPr="00BE4580">
        <w:rPr>
          <w:rFonts w:ascii="Times New Roman" w:hAnsi="Times New Roman" w:cs="Times New Roman"/>
          <w:sz w:val="24"/>
          <w:szCs w:val="24"/>
        </w:rPr>
        <w:t>. Устано</w:t>
      </w:r>
      <w:r>
        <w:rPr>
          <w:rFonts w:ascii="Times New Roman" w:hAnsi="Times New Roman" w:cs="Times New Roman"/>
          <w:sz w:val="24"/>
          <w:szCs w:val="24"/>
        </w:rPr>
        <w:t xml:space="preserve">вление связи строения тела </w:t>
      </w:r>
      <w:proofErr w:type="spellStart"/>
      <w:r>
        <w:rPr>
          <w:rFonts w:ascii="Times New Roman" w:hAnsi="Times New Roman" w:cs="Times New Roman"/>
          <w:sz w:val="24"/>
          <w:szCs w:val="24"/>
        </w:rPr>
        <w:t>жвотного</w:t>
      </w:r>
      <w:proofErr w:type="spellEnd"/>
      <w:r w:rsidRPr="00BE4580">
        <w:rPr>
          <w:rFonts w:ascii="Times New Roman" w:hAnsi="Times New Roman" w:cs="Times New Roman"/>
          <w:sz w:val="24"/>
          <w:szCs w:val="24"/>
        </w:rPr>
        <w:t xml:space="preserve"> с ее образом жизни. </w:t>
      </w:r>
      <w:r>
        <w:rPr>
          <w:rFonts w:ascii="Times New Roman" w:hAnsi="Times New Roman" w:cs="Times New Roman"/>
          <w:sz w:val="24"/>
          <w:szCs w:val="24"/>
        </w:rPr>
        <w:t xml:space="preserve"> Дикие животные – </w:t>
      </w:r>
      <w:proofErr w:type="spellStart"/>
      <w:proofErr w:type="gramStart"/>
      <w:r>
        <w:rPr>
          <w:rFonts w:ascii="Times New Roman" w:hAnsi="Times New Roman" w:cs="Times New Roman"/>
          <w:sz w:val="24"/>
          <w:szCs w:val="24"/>
        </w:rPr>
        <w:t>кабан,заяц</w:t>
      </w:r>
      <w:proofErr w:type="spellEnd"/>
      <w:proofErr w:type="gramEnd"/>
      <w:r>
        <w:rPr>
          <w:rFonts w:ascii="Times New Roman" w:hAnsi="Times New Roman" w:cs="Times New Roman"/>
          <w:sz w:val="24"/>
          <w:szCs w:val="24"/>
        </w:rPr>
        <w:t>.</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w:t>
      </w:r>
      <w:r>
        <w:rPr>
          <w:rFonts w:ascii="Times New Roman" w:hAnsi="Times New Roman" w:cs="Times New Roman"/>
          <w:sz w:val="24"/>
          <w:szCs w:val="24"/>
        </w:rPr>
        <w:t>ние (различение) речных рыб (</w:t>
      </w:r>
      <w:proofErr w:type="spellStart"/>
      <w:proofErr w:type="gramStart"/>
      <w:r>
        <w:rPr>
          <w:rFonts w:ascii="Times New Roman" w:hAnsi="Times New Roman" w:cs="Times New Roman"/>
          <w:sz w:val="24"/>
          <w:szCs w:val="24"/>
        </w:rPr>
        <w:t>ерш,лещ</w:t>
      </w:r>
      <w:proofErr w:type="spellEnd"/>
      <w:proofErr w:type="gramEnd"/>
      <w:r w:rsidRPr="00BE4580">
        <w:rPr>
          <w:rFonts w:ascii="Times New Roman" w:hAnsi="Times New Roman" w:cs="Times New Roman"/>
          <w:sz w:val="24"/>
          <w:szCs w:val="24"/>
        </w:rPr>
        <w:t>). Знание строения рыбы (голова, туловище, хвост, плавники, жабры). Знание питания рыбы. Установление связи строения тела рыбы с ее образом жизни.</w:t>
      </w:r>
      <w:r>
        <w:rPr>
          <w:rFonts w:ascii="Times New Roman" w:hAnsi="Times New Roman" w:cs="Times New Roman"/>
          <w:sz w:val="24"/>
          <w:szCs w:val="24"/>
        </w:rPr>
        <w:t xml:space="preserve"> Знание значения речных рыб (</w:t>
      </w:r>
      <w:proofErr w:type="spellStart"/>
      <w:proofErr w:type="gramStart"/>
      <w:r>
        <w:rPr>
          <w:rFonts w:ascii="Times New Roman" w:hAnsi="Times New Roman" w:cs="Times New Roman"/>
          <w:sz w:val="24"/>
          <w:szCs w:val="24"/>
        </w:rPr>
        <w:t>ерш,лещ</w:t>
      </w:r>
      <w:proofErr w:type="spellEnd"/>
      <w:proofErr w:type="gramEnd"/>
      <w:r w:rsidRPr="00BE4580">
        <w:rPr>
          <w:rFonts w:ascii="Times New Roman" w:hAnsi="Times New Roman" w:cs="Times New Roman"/>
          <w:sz w:val="24"/>
          <w:szCs w:val="24"/>
        </w:rPr>
        <w:t xml:space="preserve">) в жизни человека, в природе. </w:t>
      </w:r>
    </w:p>
    <w:p w:rsidR="005C798B" w:rsidRPr="00BE4580" w:rsidRDefault="005C798B" w:rsidP="005C798B">
      <w:pPr>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w:t>
      </w:r>
      <w:r>
        <w:rPr>
          <w:rFonts w:ascii="Times New Roman" w:hAnsi="Times New Roman" w:cs="Times New Roman"/>
          <w:sz w:val="24"/>
          <w:szCs w:val="24"/>
        </w:rPr>
        <w:t>ичение) водных птиц (</w:t>
      </w:r>
      <w:proofErr w:type="spellStart"/>
      <w:proofErr w:type="gramStart"/>
      <w:r>
        <w:rPr>
          <w:rFonts w:ascii="Times New Roman" w:hAnsi="Times New Roman" w:cs="Times New Roman"/>
          <w:sz w:val="24"/>
          <w:szCs w:val="24"/>
        </w:rPr>
        <w:t>лебедь,пеликан</w:t>
      </w:r>
      <w:proofErr w:type="spellEnd"/>
      <w:proofErr w:type="gramEnd"/>
      <w:r>
        <w:rPr>
          <w:rFonts w:ascii="Times New Roman" w:hAnsi="Times New Roman" w:cs="Times New Roman"/>
          <w:sz w:val="24"/>
          <w:szCs w:val="24"/>
        </w:rPr>
        <w:t xml:space="preserve">). Знание </w:t>
      </w:r>
      <w:proofErr w:type="gramStart"/>
      <w:r>
        <w:rPr>
          <w:rFonts w:ascii="Times New Roman" w:hAnsi="Times New Roman" w:cs="Times New Roman"/>
          <w:sz w:val="24"/>
          <w:szCs w:val="24"/>
        </w:rPr>
        <w:t>строения .</w:t>
      </w:r>
      <w:proofErr w:type="gramEnd"/>
      <w:r>
        <w:rPr>
          <w:rFonts w:ascii="Times New Roman" w:hAnsi="Times New Roman" w:cs="Times New Roman"/>
          <w:sz w:val="24"/>
          <w:szCs w:val="24"/>
        </w:rPr>
        <w:t xml:space="preserve"> Знание питания птиц</w:t>
      </w:r>
      <w:r w:rsidRPr="00BE4580">
        <w:rPr>
          <w:rFonts w:ascii="Times New Roman" w:hAnsi="Times New Roman" w:cs="Times New Roman"/>
          <w:sz w:val="24"/>
          <w:szCs w:val="24"/>
        </w:rPr>
        <w:t>. Установлени</w:t>
      </w:r>
      <w:r>
        <w:rPr>
          <w:rFonts w:ascii="Times New Roman" w:hAnsi="Times New Roman" w:cs="Times New Roman"/>
          <w:sz w:val="24"/>
          <w:szCs w:val="24"/>
        </w:rPr>
        <w:t>е связи строения тела птицы</w:t>
      </w:r>
      <w:r w:rsidRPr="00BE4580">
        <w:rPr>
          <w:rFonts w:ascii="Times New Roman" w:hAnsi="Times New Roman" w:cs="Times New Roman"/>
          <w:sz w:val="24"/>
          <w:szCs w:val="24"/>
        </w:rPr>
        <w:t xml:space="preserve"> с его образом ж</w:t>
      </w:r>
      <w:r>
        <w:rPr>
          <w:rFonts w:ascii="Times New Roman" w:hAnsi="Times New Roman" w:cs="Times New Roman"/>
          <w:sz w:val="24"/>
          <w:szCs w:val="24"/>
        </w:rPr>
        <w:t>изни. Знание значения птиц</w:t>
      </w:r>
      <w:r w:rsidRPr="00BE4580">
        <w:rPr>
          <w:rFonts w:ascii="Times New Roman" w:hAnsi="Times New Roman" w:cs="Times New Roman"/>
          <w:sz w:val="24"/>
          <w:szCs w:val="24"/>
        </w:rPr>
        <w:t xml:space="preserve"> в жизни человека, в природе.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sz w:val="24"/>
          <w:szCs w:val="24"/>
        </w:rPr>
        <w:t>Узнавание (различ</w:t>
      </w:r>
      <w:r>
        <w:rPr>
          <w:rFonts w:ascii="Times New Roman" w:hAnsi="Times New Roman" w:cs="Times New Roman"/>
          <w:sz w:val="24"/>
          <w:szCs w:val="24"/>
        </w:rPr>
        <w:t>ение) морских обитателей (осьминог</w:t>
      </w:r>
      <w:r w:rsidRPr="00BE4580">
        <w:rPr>
          <w:rFonts w:ascii="Times New Roman" w:hAnsi="Times New Roman" w:cs="Times New Roman"/>
          <w:sz w:val="24"/>
          <w:szCs w:val="24"/>
        </w:rPr>
        <w:t xml:space="preserve">). Знание строения морского обитателя. Знание питания морского обитателя. Установление </w:t>
      </w:r>
      <w:r w:rsidRPr="00BE4580">
        <w:rPr>
          <w:rFonts w:ascii="Times New Roman" w:hAnsi="Times New Roman" w:cs="Times New Roman"/>
          <w:color w:val="000000" w:themeColor="text1"/>
          <w:sz w:val="24"/>
          <w:szCs w:val="24"/>
        </w:rPr>
        <w:t xml:space="preserve">связи строения тела морского обитателя с его образом жизни. Знание значения морского обитателя в жизни человека, в природе.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Узнавание (различение) жив</w:t>
      </w:r>
      <w:r>
        <w:rPr>
          <w:rFonts w:ascii="Times New Roman" w:hAnsi="Times New Roman" w:cs="Times New Roman"/>
          <w:color w:val="000000" w:themeColor="text1"/>
          <w:sz w:val="24"/>
          <w:szCs w:val="24"/>
        </w:rPr>
        <w:t>отных, живущих в квартире (улитка</w:t>
      </w:r>
      <w:r w:rsidRPr="00BE4580">
        <w:rPr>
          <w:rFonts w:ascii="Times New Roman" w:hAnsi="Times New Roman" w:cs="Times New Roman"/>
          <w:color w:val="000000" w:themeColor="text1"/>
          <w:sz w:val="24"/>
          <w:szCs w:val="24"/>
        </w:rPr>
        <w:t>). Знание особенностей ухода (питание, содержание).</w:t>
      </w:r>
    </w:p>
    <w:p w:rsidR="005C798B" w:rsidRPr="00BE4580" w:rsidRDefault="005C798B" w:rsidP="005C798B">
      <w:pPr>
        <w:spacing w:after="0" w:line="240" w:lineRule="auto"/>
        <w:jc w:val="center"/>
        <w:rPr>
          <w:rFonts w:ascii="Times New Roman" w:hAnsi="Times New Roman" w:cs="Times New Roman"/>
          <w:b/>
          <w:color w:val="000000" w:themeColor="text1"/>
          <w:sz w:val="24"/>
          <w:szCs w:val="24"/>
        </w:rPr>
      </w:pPr>
      <w:r w:rsidRPr="00BE4580">
        <w:rPr>
          <w:rFonts w:ascii="Times New Roman" w:hAnsi="Times New Roman" w:cs="Times New Roman"/>
          <w:b/>
          <w:color w:val="000000" w:themeColor="text1"/>
          <w:sz w:val="24"/>
          <w:szCs w:val="24"/>
        </w:rPr>
        <w:t>Объекты природы</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 xml:space="preserve">Узнавание (различение) небесных тел (планета).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 xml:space="preserve">Узнавание (различение) форм земной поверхности (овраг, равнина).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Узнавание озера и </w:t>
      </w:r>
      <w:proofErr w:type="spellStart"/>
      <w:proofErr w:type="gramStart"/>
      <w:r>
        <w:rPr>
          <w:rFonts w:ascii="Times New Roman" w:hAnsi="Times New Roman" w:cs="Times New Roman"/>
          <w:color w:val="000000" w:themeColor="text1"/>
          <w:sz w:val="24"/>
          <w:szCs w:val="24"/>
        </w:rPr>
        <w:t>пруда.</w:t>
      </w:r>
      <w:r w:rsidRPr="00BE4580">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Значение</w:t>
      </w:r>
      <w:proofErr w:type="spellEnd"/>
      <w:r>
        <w:rPr>
          <w:rFonts w:ascii="Times New Roman" w:hAnsi="Times New Roman" w:cs="Times New Roman"/>
          <w:color w:val="000000" w:themeColor="text1"/>
          <w:sz w:val="24"/>
          <w:szCs w:val="24"/>
        </w:rPr>
        <w:t>.</w:t>
      </w:r>
      <w:r w:rsidRPr="00BE4580">
        <w:rPr>
          <w:rFonts w:ascii="Times New Roman" w:hAnsi="Times New Roman" w:cs="Times New Roman"/>
          <w:color w:val="000000" w:themeColor="text1"/>
          <w:sz w:val="24"/>
          <w:szCs w:val="24"/>
        </w:rPr>
        <w:t xml:space="preserve"> </w:t>
      </w:r>
    </w:p>
    <w:p w:rsidR="005C798B" w:rsidRPr="00BE4580" w:rsidRDefault="005C798B" w:rsidP="005C798B">
      <w:pPr>
        <w:spacing w:after="0" w:line="240" w:lineRule="auto"/>
        <w:jc w:val="center"/>
        <w:rPr>
          <w:rFonts w:ascii="Times New Roman" w:hAnsi="Times New Roman" w:cs="Times New Roman"/>
          <w:b/>
          <w:color w:val="000000" w:themeColor="text1"/>
          <w:sz w:val="24"/>
          <w:szCs w:val="24"/>
        </w:rPr>
      </w:pPr>
      <w:r w:rsidRPr="00BE4580">
        <w:rPr>
          <w:rFonts w:ascii="Times New Roman" w:hAnsi="Times New Roman" w:cs="Times New Roman"/>
          <w:b/>
          <w:color w:val="000000" w:themeColor="text1"/>
          <w:sz w:val="24"/>
          <w:szCs w:val="24"/>
        </w:rPr>
        <w:t>Временные представления</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 xml:space="preserve">Узнавание (различение) частей суток (утро, день, вечер, ночь). Соотнесение частей суток с видами деятельности.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 xml:space="preserve">Узнавание (различение) дней недели.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r w:rsidRPr="00BE4580">
        <w:rPr>
          <w:rFonts w:ascii="Times New Roman" w:hAnsi="Times New Roman" w:cs="Times New Roman"/>
          <w:color w:val="000000" w:themeColor="text1"/>
          <w:sz w:val="24"/>
          <w:szCs w:val="24"/>
        </w:rPr>
        <w:t xml:space="preserve">Называние месяцев года. </w:t>
      </w:r>
    </w:p>
    <w:p w:rsidR="005C798B" w:rsidRPr="00BE4580" w:rsidRDefault="005C798B" w:rsidP="005C798B">
      <w:pPr>
        <w:spacing w:after="0" w:line="240" w:lineRule="auto"/>
        <w:jc w:val="both"/>
        <w:rPr>
          <w:rFonts w:ascii="Times New Roman" w:hAnsi="Times New Roman" w:cs="Times New Roman"/>
          <w:color w:val="000000" w:themeColor="text1"/>
          <w:sz w:val="24"/>
          <w:szCs w:val="24"/>
        </w:rPr>
      </w:pPr>
    </w:p>
    <w:p w:rsidR="005C798B" w:rsidRPr="00BE4580" w:rsidRDefault="005C798B" w:rsidP="005C798B">
      <w:pPr>
        <w:pStyle w:val="a4"/>
        <w:numPr>
          <w:ilvl w:val="0"/>
          <w:numId w:val="44"/>
        </w:numPr>
        <w:tabs>
          <w:tab w:val="left" w:pos="3257"/>
        </w:tabs>
        <w:spacing w:after="0" w:line="240" w:lineRule="auto"/>
        <w:rPr>
          <w:rFonts w:ascii="Times New Roman" w:hAnsi="Times New Roman" w:cs="Times New Roman"/>
          <w:b/>
          <w:sz w:val="24"/>
          <w:szCs w:val="24"/>
        </w:rPr>
      </w:pPr>
      <w:r w:rsidRPr="00BE4580">
        <w:rPr>
          <w:rFonts w:ascii="Times New Roman" w:hAnsi="Times New Roman" w:cs="Times New Roman"/>
          <w:b/>
          <w:sz w:val="24"/>
          <w:szCs w:val="24"/>
        </w:rPr>
        <w:t>Изучение нового материала.</w:t>
      </w:r>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Растительный мир</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частей растений (корень, ствол/ стебель, ветка, лист, цветок).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Узнавание/различение садовых цветочно-декорат</w:t>
      </w:r>
      <w:r>
        <w:rPr>
          <w:rFonts w:ascii="Times New Roman" w:hAnsi="Times New Roman" w:cs="Times New Roman"/>
          <w:sz w:val="24"/>
          <w:szCs w:val="24"/>
        </w:rPr>
        <w:t>ивных растений (</w:t>
      </w:r>
      <w:proofErr w:type="spellStart"/>
      <w:proofErr w:type="gramStart"/>
      <w:r>
        <w:rPr>
          <w:rFonts w:ascii="Times New Roman" w:hAnsi="Times New Roman" w:cs="Times New Roman"/>
          <w:sz w:val="24"/>
          <w:szCs w:val="24"/>
        </w:rPr>
        <w:t>бархатцы,маргаритка</w:t>
      </w:r>
      <w:proofErr w:type="spellEnd"/>
      <w:proofErr w:type="gramEnd"/>
      <w:r>
        <w:rPr>
          <w:rFonts w:ascii="Times New Roman" w:hAnsi="Times New Roman" w:cs="Times New Roman"/>
          <w:sz w:val="24"/>
          <w:szCs w:val="24"/>
        </w:rPr>
        <w:t>, василек</w:t>
      </w:r>
      <w:r w:rsidRPr="00BE4580">
        <w:rPr>
          <w:rFonts w:ascii="Times New Roman" w:hAnsi="Times New Roman" w:cs="Times New Roman"/>
          <w:sz w:val="24"/>
          <w:szCs w:val="24"/>
        </w:rPr>
        <w:t xml:space="preserve">). Соотнесение цветения цветочно-декоративных растений с временем года. Знание значения цветочно-декоративных растений в природе и жизни человека.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w:t>
      </w:r>
      <w:r>
        <w:rPr>
          <w:rFonts w:ascii="Times New Roman" w:hAnsi="Times New Roman" w:cs="Times New Roman"/>
          <w:sz w:val="24"/>
          <w:szCs w:val="24"/>
        </w:rPr>
        <w:t>лекарственных растений (</w:t>
      </w:r>
      <w:proofErr w:type="spellStart"/>
      <w:proofErr w:type="gramStart"/>
      <w:r>
        <w:rPr>
          <w:rFonts w:ascii="Times New Roman" w:hAnsi="Times New Roman" w:cs="Times New Roman"/>
          <w:sz w:val="24"/>
          <w:szCs w:val="24"/>
        </w:rPr>
        <w:t>зверобой,</w:t>
      </w:r>
      <w:r w:rsidRPr="00BE4580">
        <w:rPr>
          <w:rFonts w:ascii="Times New Roman" w:hAnsi="Times New Roman" w:cs="Times New Roman"/>
          <w:sz w:val="24"/>
          <w:szCs w:val="24"/>
        </w:rPr>
        <w:t>календула</w:t>
      </w:r>
      <w:proofErr w:type="spellEnd"/>
      <w:proofErr w:type="gramEnd"/>
      <w:r w:rsidRPr="00BE4580">
        <w:rPr>
          <w:rFonts w:ascii="Times New Roman" w:hAnsi="Times New Roman" w:cs="Times New Roman"/>
          <w:sz w:val="24"/>
          <w:szCs w:val="24"/>
        </w:rPr>
        <w:t xml:space="preserve">). Знание значения лекарственных растений в жизни человека.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ди</w:t>
      </w:r>
      <w:r>
        <w:rPr>
          <w:rFonts w:ascii="Times New Roman" w:hAnsi="Times New Roman" w:cs="Times New Roman"/>
          <w:sz w:val="24"/>
          <w:szCs w:val="24"/>
        </w:rPr>
        <w:t>корастущих ягодных растений (черника, земляника</w:t>
      </w:r>
      <w:r w:rsidRPr="00BE4580">
        <w:rPr>
          <w:rFonts w:ascii="Times New Roman" w:hAnsi="Times New Roman" w:cs="Times New Roman"/>
          <w:sz w:val="24"/>
          <w:szCs w:val="24"/>
        </w:rPr>
        <w:t>). Знание строения цветов (корень, стебель, листья, цветок).</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w:t>
      </w:r>
      <w:r>
        <w:rPr>
          <w:rFonts w:ascii="Times New Roman" w:hAnsi="Times New Roman" w:cs="Times New Roman"/>
          <w:sz w:val="24"/>
          <w:szCs w:val="24"/>
        </w:rPr>
        <w:t>чение) комнатных растений (</w:t>
      </w:r>
      <w:proofErr w:type="spellStart"/>
      <w:r>
        <w:rPr>
          <w:rFonts w:ascii="Times New Roman" w:hAnsi="Times New Roman" w:cs="Times New Roman"/>
          <w:sz w:val="24"/>
          <w:szCs w:val="24"/>
        </w:rPr>
        <w:t>спатифиллюм</w:t>
      </w:r>
      <w:proofErr w:type="spellEnd"/>
      <w:r>
        <w:rPr>
          <w:rFonts w:ascii="Times New Roman" w:hAnsi="Times New Roman" w:cs="Times New Roman"/>
          <w:sz w:val="24"/>
          <w:szCs w:val="24"/>
        </w:rPr>
        <w:t>, роза</w:t>
      </w:r>
      <w:r w:rsidRPr="00BE4580">
        <w:rPr>
          <w:rFonts w:ascii="Times New Roman" w:hAnsi="Times New Roman" w:cs="Times New Roman"/>
          <w:sz w:val="24"/>
          <w:szCs w:val="24"/>
        </w:rPr>
        <w:t xml:space="preserve">). Знание строения растения. Знание особенностей ухода за комнатными растениями. </w:t>
      </w:r>
    </w:p>
    <w:p w:rsidR="005C798B"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растений (</w:t>
      </w:r>
      <w:proofErr w:type="spellStart"/>
      <w:proofErr w:type="gramStart"/>
      <w:r w:rsidRPr="00BE4580">
        <w:rPr>
          <w:rFonts w:ascii="Times New Roman" w:hAnsi="Times New Roman" w:cs="Times New Roman"/>
          <w:sz w:val="24"/>
          <w:szCs w:val="24"/>
        </w:rPr>
        <w:t>дерево</w:t>
      </w:r>
      <w:r>
        <w:rPr>
          <w:rFonts w:ascii="Times New Roman" w:hAnsi="Times New Roman" w:cs="Times New Roman"/>
          <w:sz w:val="24"/>
          <w:szCs w:val="24"/>
        </w:rPr>
        <w:t>,куст</w:t>
      </w:r>
      <w:proofErr w:type="gramEnd"/>
      <w:r>
        <w:rPr>
          <w:rFonts w:ascii="Times New Roman" w:hAnsi="Times New Roman" w:cs="Times New Roman"/>
          <w:sz w:val="24"/>
          <w:szCs w:val="24"/>
        </w:rPr>
        <w:t>,трава</w:t>
      </w:r>
      <w:proofErr w:type="spellEnd"/>
      <w:r w:rsidRPr="00BE4580">
        <w:rPr>
          <w:rFonts w:ascii="Times New Roman" w:hAnsi="Times New Roman" w:cs="Times New Roman"/>
          <w:sz w:val="24"/>
          <w:szCs w:val="24"/>
        </w:rPr>
        <w:t>). Знание строения дерева (ствол, корень, ветки, листья). Узнавание (различение) деревь</w:t>
      </w:r>
      <w:r>
        <w:rPr>
          <w:rFonts w:ascii="Times New Roman" w:hAnsi="Times New Roman" w:cs="Times New Roman"/>
          <w:sz w:val="24"/>
          <w:szCs w:val="24"/>
        </w:rPr>
        <w:t>ев (</w:t>
      </w:r>
      <w:proofErr w:type="spellStart"/>
      <w:proofErr w:type="gramStart"/>
      <w:r>
        <w:rPr>
          <w:rFonts w:ascii="Times New Roman" w:hAnsi="Times New Roman" w:cs="Times New Roman"/>
          <w:sz w:val="24"/>
          <w:szCs w:val="24"/>
        </w:rPr>
        <w:t>сосн</w:t>
      </w:r>
      <w:r w:rsidRPr="00BE4580">
        <w:rPr>
          <w:rFonts w:ascii="Times New Roman" w:hAnsi="Times New Roman" w:cs="Times New Roman"/>
          <w:sz w:val="24"/>
          <w:szCs w:val="24"/>
        </w:rPr>
        <w:t>а</w:t>
      </w:r>
      <w:r>
        <w:rPr>
          <w:rFonts w:ascii="Times New Roman" w:hAnsi="Times New Roman" w:cs="Times New Roman"/>
          <w:sz w:val="24"/>
          <w:szCs w:val="24"/>
        </w:rPr>
        <w:t>,каштан</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груша,слива</w:t>
      </w:r>
      <w:proofErr w:type="spellEnd"/>
      <w:r w:rsidRPr="00BE4580">
        <w:rPr>
          <w:rFonts w:ascii="Times New Roman" w:hAnsi="Times New Roman" w:cs="Times New Roman"/>
          <w:sz w:val="24"/>
          <w:szCs w:val="24"/>
        </w:rPr>
        <w:t>).</w:t>
      </w:r>
      <w:r>
        <w:rPr>
          <w:rFonts w:ascii="Times New Roman" w:hAnsi="Times New Roman" w:cs="Times New Roman"/>
          <w:sz w:val="24"/>
          <w:szCs w:val="24"/>
        </w:rPr>
        <w:t>Кустарники – бузина, боярышник.</w:t>
      </w:r>
      <w:r w:rsidRPr="00BE4580">
        <w:rPr>
          <w:rFonts w:ascii="Times New Roman" w:hAnsi="Times New Roman" w:cs="Times New Roman"/>
          <w:sz w:val="24"/>
          <w:szCs w:val="24"/>
        </w:rPr>
        <w:t xml:space="preserve"> Знание значения деревьев </w:t>
      </w:r>
      <w:r>
        <w:rPr>
          <w:rFonts w:ascii="Times New Roman" w:hAnsi="Times New Roman" w:cs="Times New Roman"/>
          <w:sz w:val="24"/>
          <w:szCs w:val="24"/>
        </w:rPr>
        <w:t xml:space="preserve">и кустарников </w:t>
      </w:r>
      <w:r w:rsidRPr="00BE4580">
        <w:rPr>
          <w:rFonts w:ascii="Times New Roman" w:hAnsi="Times New Roman" w:cs="Times New Roman"/>
          <w:sz w:val="24"/>
          <w:szCs w:val="24"/>
        </w:rPr>
        <w:t>в природе и жизни человека.</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Узнавание(различение) сельско-</w:t>
      </w:r>
      <w:proofErr w:type="spellStart"/>
      <w:r>
        <w:rPr>
          <w:rFonts w:ascii="Times New Roman" w:hAnsi="Times New Roman" w:cs="Times New Roman"/>
          <w:sz w:val="24"/>
          <w:szCs w:val="24"/>
        </w:rPr>
        <w:t>хоз</w:t>
      </w:r>
      <w:proofErr w:type="spellEnd"/>
      <w:r>
        <w:rPr>
          <w:rFonts w:ascii="Times New Roman" w:hAnsi="Times New Roman" w:cs="Times New Roman"/>
          <w:sz w:val="24"/>
          <w:szCs w:val="24"/>
        </w:rPr>
        <w:t xml:space="preserve"> растений (</w:t>
      </w:r>
      <w:proofErr w:type="spellStart"/>
      <w:proofErr w:type="gramStart"/>
      <w:r>
        <w:rPr>
          <w:rFonts w:ascii="Times New Roman" w:hAnsi="Times New Roman" w:cs="Times New Roman"/>
          <w:sz w:val="24"/>
          <w:szCs w:val="24"/>
        </w:rPr>
        <w:t>просо,ячмень</w:t>
      </w:r>
      <w:proofErr w:type="spellEnd"/>
      <w:proofErr w:type="gramEnd"/>
      <w:r>
        <w:rPr>
          <w:rFonts w:ascii="Times New Roman" w:hAnsi="Times New Roman" w:cs="Times New Roman"/>
          <w:sz w:val="24"/>
          <w:szCs w:val="24"/>
        </w:rPr>
        <w:t xml:space="preserve">). Строение, </w:t>
      </w:r>
      <w:proofErr w:type="gramStart"/>
      <w:r>
        <w:rPr>
          <w:rFonts w:ascii="Times New Roman" w:hAnsi="Times New Roman" w:cs="Times New Roman"/>
          <w:sz w:val="24"/>
          <w:szCs w:val="24"/>
        </w:rPr>
        <w:t>значение .</w:t>
      </w:r>
      <w:proofErr w:type="gramEnd"/>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Животный мир</w:t>
      </w:r>
    </w:p>
    <w:p w:rsidR="005C798B"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животных, обитающих в природных зо</w:t>
      </w:r>
      <w:r>
        <w:rPr>
          <w:rFonts w:ascii="Times New Roman" w:hAnsi="Times New Roman" w:cs="Times New Roman"/>
          <w:sz w:val="24"/>
          <w:szCs w:val="24"/>
        </w:rPr>
        <w:t>нах жаркого пояса (</w:t>
      </w:r>
      <w:proofErr w:type="spellStart"/>
      <w:proofErr w:type="gramStart"/>
      <w:r>
        <w:rPr>
          <w:rFonts w:ascii="Times New Roman" w:hAnsi="Times New Roman" w:cs="Times New Roman"/>
          <w:sz w:val="24"/>
          <w:szCs w:val="24"/>
        </w:rPr>
        <w:t>бегемот,обезьяна</w:t>
      </w:r>
      <w:proofErr w:type="spellEnd"/>
      <w:proofErr w:type="gramEnd"/>
      <w:r w:rsidRPr="00BE4580">
        <w:rPr>
          <w:rFonts w:ascii="Times New Roman" w:hAnsi="Times New Roman" w:cs="Times New Roman"/>
          <w:sz w:val="24"/>
          <w:szCs w:val="24"/>
        </w:rPr>
        <w:t>). Установление связи строения животного с его местом обитания. Знание питания животных. Знание способов передвижения животных.</w:t>
      </w:r>
    </w:p>
    <w:p w:rsidR="005C798B"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животных, обитающих в природных зо</w:t>
      </w:r>
      <w:r>
        <w:rPr>
          <w:rFonts w:ascii="Times New Roman" w:hAnsi="Times New Roman" w:cs="Times New Roman"/>
          <w:sz w:val="24"/>
          <w:szCs w:val="24"/>
        </w:rPr>
        <w:t>нах холодного пояса (</w:t>
      </w:r>
      <w:proofErr w:type="spellStart"/>
      <w:proofErr w:type="gramStart"/>
      <w:r>
        <w:rPr>
          <w:rFonts w:ascii="Times New Roman" w:hAnsi="Times New Roman" w:cs="Times New Roman"/>
          <w:sz w:val="24"/>
          <w:szCs w:val="24"/>
        </w:rPr>
        <w:t>тюлень,морж</w:t>
      </w:r>
      <w:proofErr w:type="spellEnd"/>
      <w:proofErr w:type="gramEnd"/>
      <w:r>
        <w:rPr>
          <w:rFonts w:ascii="Times New Roman" w:hAnsi="Times New Roman" w:cs="Times New Roman"/>
          <w:sz w:val="24"/>
          <w:szCs w:val="24"/>
        </w:rPr>
        <w:t>).</w:t>
      </w:r>
      <w:r w:rsidRPr="009543F0">
        <w:rPr>
          <w:rFonts w:ascii="Times New Roman" w:hAnsi="Times New Roman" w:cs="Times New Roman"/>
          <w:sz w:val="24"/>
          <w:szCs w:val="24"/>
        </w:rPr>
        <w:t xml:space="preserve"> </w:t>
      </w:r>
      <w:r w:rsidRPr="00BE4580">
        <w:rPr>
          <w:rFonts w:ascii="Times New Roman" w:hAnsi="Times New Roman" w:cs="Times New Roman"/>
          <w:sz w:val="24"/>
          <w:szCs w:val="24"/>
        </w:rPr>
        <w:t>Установление связи строения животного с его местом обитания. Знание питания животных. Знание способов передвижения животных.</w:t>
      </w:r>
    </w:p>
    <w:p w:rsidR="005C798B"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w:t>
      </w:r>
      <w:r>
        <w:rPr>
          <w:rFonts w:ascii="Times New Roman" w:hAnsi="Times New Roman" w:cs="Times New Roman"/>
          <w:sz w:val="24"/>
          <w:szCs w:val="24"/>
        </w:rPr>
        <w:t xml:space="preserve">домашних </w:t>
      </w:r>
      <w:r w:rsidRPr="00BE4580">
        <w:rPr>
          <w:rFonts w:ascii="Times New Roman" w:hAnsi="Times New Roman" w:cs="Times New Roman"/>
          <w:sz w:val="24"/>
          <w:szCs w:val="24"/>
        </w:rPr>
        <w:t>животных</w:t>
      </w:r>
      <w:r>
        <w:rPr>
          <w:rFonts w:ascii="Times New Roman" w:hAnsi="Times New Roman" w:cs="Times New Roman"/>
          <w:sz w:val="24"/>
          <w:szCs w:val="24"/>
        </w:rPr>
        <w:t xml:space="preserve"> – лошадь(жеребенок), диких животных – лось (лосенок).</w:t>
      </w:r>
      <w:r w:rsidRPr="009543F0">
        <w:rPr>
          <w:rFonts w:ascii="Times New Roman" w:hAnsi="Times New Roman" w:cs="Times New Roman"/>
          <w:sz w:val="24"/>
          <w:szCs w:val="24"/>
        </w:rPr>
        <w:t xml:space="preserve"> </w:t>
      </w:r>
      <w:r w:rsidRPr="00BE4580">
        <w:rPr>
          <w:rFonts w:ascii="Times New Roman" w:hAnsi="Times New Roman" w:cs="Times New Roman"/>
          <w:sz w:val="24"/>
          <w:szCs w:val="24"/>
        </w:rPr>
        <w:t>Установление связи строения животного с его местом обитания. Знание питания животных. Знание способов передвижения животных.</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Знание строения птицы. Установление связи строения тела птицы с ее образом жизни.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зимующих </w:t>
      </w:r>
      <w:proofErr w:type="gramStart"/>
      <w:r>
        <w:rPr>
          <w:rFonts w:ascii="Times New Roman" w:hAnsi="Times New Roman" w:cs="Times New Roman"/>
          <w:sz w:val="24"/>
          <w:szCs w:val="24"/>
        </w:rPr>
        <w:t>птиц  сова</w:t>
      </w:r>
      <w:proofErr w:type="gramEnd"/>
      <w:r w:rsidRPr="00BE4580">
        <w:rPr>
          <w:rFonts w:ascii="Times New Roman" w:hAnsi="Times New Roman" w:cs="Times New Roman"/>
          <w:sz w:val="24"/>
          <w:szCs w:val="24"/>
        </w:rPr>
        <w:t xml:space="preserve">). Знание особенностей внешнего вида птиц. Знание питания птиц. Объединение зимующих птиц в группу «зимующие птицы». Знание значения птиц в жизни человека, в природе.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w:t>
      </w:r>
      <w:r>
        <w:rPr>
          <w:rFonts w:ascii="Times New Roman" w:hAnsi="Times New Roman" w:cs="Times New Roman"/>
          <w:sz w:val="24"/>
          <w:szCs w:val="24"/>
        </w:rPr>
        <w:t>зличение) перелетных птиц (чайка, выпь</w:t>
      </w:r>
      <w:r w:rsidRPr="00BE4580">
        <w:rPr>
          <w:rFonts w:ascii="Times New Roman" w:hAnsi="Times New Roman" w:cs="Times New Roman"/>
          <w:sz w:val="24"/>
          <w:szCs w:val="24"/>
        </w:rPr>
        <w:t>). Знание питания птиц. Объединение перелетных птиц в группу «перелетные птицы». Знание значения птиц в жизни человека, в природе.</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w:t>
      </w:r>
      <w:r>
        <w:rPr>
          <w:rFonts w:ascii="Times New Roman" w:hAnsi="Times New Roman" w:cs="Times New Roman"/>
          <w:sz w:val="24"/>
          <w:szCs w:val="24"/>
        </w:rPr>
        <w:t>личение) речных насекомых (божья коровка, гусеница</w:t>
      </w:r>
      <w:r w:rsidRPr="00BE4580">
        <w:rPr>
          <w:rFonts w:ascii="Times New Roman" w:hAnsi="Times New Roman" w:cs="Times New Roman"/>
          <w:sz w:val="24"/>
          <w:szCs w:val="24"/>
        </w:rPr>
        <w:t xml:space="preserve">). Знание строения насекомого. Установление связи строения тела насекомого с его образом жизни. Знание питания насекомого. Знание способов передвижения насекомого. Знание значения насекомого в жизни человека, в природе.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м</w:t>
      </w:r>
      <w:r>
        <w:rPr>
          <w:rFonts w:ascii="Times New Roman" w:hAnsi="Times New Roman" w:cs="Times New Roman"/>
          <w:sz w:val="24"/>
          <w:szCs w:val="24"/>
        </w:rPr>
        <w:t>орских обитателей (креветка</w:t>
      </w:r>
      <w:r w:rsidRPr="00BE4580">
        <w:rPr>
          <w:rFonts w:ascii="Times New Roman" w:hAnsi="Times New Roman" w:cs="Times New Roman"/>
          <w:sz w:val="24"/>
          <w:szCs w:val="24"/>
        </w:rPr>
        <w:t xml:space="preserve">). Знание строения морского обитателя. Установление связи строения тела морского обитателя с его образом жизни. Знание питания морского обитателя.  </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Узнавание (различение) животн</w:t>
      </w:r>
      <w:r>
        <w:rPr>
          <w:rFonts w:ascii="Times New Roman" w:hAnsi="Times New Roman" w:cs="Times New Roman"/>
          <w:sz w:val="24"/>
          <w:szCs w:val="24"/>
        </w:rPr>
        <w:t>ых, живущих в квартире (декор крыса</w:t>
      </w:r>
      <w:r w:rsidRPr="00BE4580">
        <w:rPr>
          <w:rFonts w:ascii="Times New Roman" w:hAnsi="Times New Roman" w:cs="Times New Roman"/>
          <w:sz w:val="24"/>
          <w:szCs w:val="24"/>
        </w:rPr>
        <w:t>). Знание особенностей ухода (питание, содержание).</w:t>
      </w:r>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Объекты природы</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воды. Знание свойств воды. Знание значения воды в природе </w:t>
      </w:r>
      <w:r>
        <w:rPr>
          <w:rFonts w:ascii="Times New Roman" w:hAnsi="Times New Roman" w:cs="Times New Roman"/>
          <w:sz w:val="24"/>
          <w:szCs w:val="24"/>
        </w:rPr>
        <w:t xml:space="preserve">и жизни человека. Узнавание пожарного водоема. Знание значения </w:t>
      </w:r>
      <w:proofErr w:type="spellStart"/>
      <w:r>
        <w:rPr>
          <w:rFonts w:ascii="Times New Roman" w:hAnsi="Times New Roman" w:cs="Times New Roman"/>
          <w:sz w:val="24"/>
          <w:szCs w:val="24"/>
        </w:rPr>
        <w:t>пож</w:t>
      </w:r>
      <w:proofErr w:type="spellEnd"/>
      <w:r>
        <w:rPr>
          <w:rFonts w:ascii="Times New Roman" w:hAnsi="Times New Roman" w:cs="Times New Roman"/>
          <w:sz w:val="24"/>
          <w:szCs w:val="24"/>
        </w:rPr>
        <w:t xml:space="preserve"> водоема</w:t>
      </w:r>
      <w:r w:rsidRPr="00BE4580">
        <w:rPr>
          <w:rFonts w:ascii="Times New Roman" w:hAnsi="Times New Roman" w:cs="Times New Roman"/>
          <w:sz w:val="24"/>
          <w:szCs w:val="24"/>
        </w:rPr>
        <w:t xml:space="preserve"> в природе и жизни человека. Соб</w:t>
      </w:r>
      <w:r>
        <w:rPr>
          <w:rFonts w:ascii="Times New Roman" w:hAnsi="Times New Roman" w:cs="Times New Roman"/>
          <w:sz w:val="24"/>
          <w:szCs w:val="24"/>
        </w:rPr>
        <w:t>людение правил поведения у водоемов</w:t>
      </w:r>
      <w:r w:rsidRPr="00BE4580">
        <w:rPr>
          <w:rFonts w:ascii="Times New Roman" w:hAnsi="Times New Roman" w:cs="Times New Roman"/>
          <w:sz w:val="24"/>
          <w:szCs w:val="24"/>
        </w:rPr>
        <w:t xml:space="preserve">. </w:t>
      </w:r>
      <w:r>
        <w:rPr>
          <w:rFonts w:ascii="Times New Roman" w:hAnsi="Times New Roman" w:cs="Times New Roman"/>
          <w:sz w:val="24"/>
          <w:szCs w:val="24"/>
        </w:rPr>
        <w:t>Огонь. Значение. Опасность огня.</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p>
    <w:p w:rsidR="005C798B" w:rsidRPr="00BE4580" w:rsidRDefault="005C798B" w:rsidP="005C798B">
      <w:pPr>
        <w:tabs>
          <w:tab w:val="left" w:pos="2657"/>
        </w:tabs>
        <w:spacing w:after="0" w:line="240" w:lineRule="auto"/>
        <w:jc w:val="center"/>
        <w:rPr>
          <w:rFonts w:ascii="Times New Roman" w:hAnsi="Times New Roman" w:cs="Times New Roman"/>
          <w:b/>
          <w:sz w:val="24"/>
          <w:szCs w:val="24"/>
        </w:rPr>
      </w:pPr>
      <w:r w:rsidRPr="00BE4580">
        <w:rPr>
          <w:rFonts w:ascii="Times New Roman" w:hAnsi="Times New Roman" w:cs="Times New Roman"/>
          <w:b/>
          <w:sz w:val="24"/>
          <w:szCs w:val="24"/>
        </w:rPr>
        <w:t>Временные представления</w:t>
      </w:r>
    </w:p>
    <w:p w:rsidR="005C798B" w:rsidRPr="00BE4580" w:rsidRDefault="005C798B" w:rsidP="005C798B">
      <w:pPr>
        <w:tabs>
          <w:tab w:val="left" w:pos="2657"/>
        </w:tabs>
        <w:spacing w:after="0" w:line="240" w:lineRule="auto"/>
        <w:jc w:val="both"/>
        <w:rPr>
          <w:rFonts w:ascii="Times New Roman" w:hAnsi="Times New Roman" w:cs="Times New Roman"/>
          <w:sz w:val="24"/>
          <w:szCs w:val="24"/>
        </w:rPr>
      </w:pPr>
      <w:r w:rsidRPr="00BE4580">
        <w:rPr>
          <w:rFonts w:ascii="Times New Roman" w:hAnsi="Times New Roman" w:cs="Times New Roman"/>
          <w:sz w:val="24"/>
          <w:szCs w:val="24"/>
        </w:rPr>
        <w:t xml:space="preserve">Узнавание (различение) времен года по характерным признакам. Узнавание (различение) явлений природы. Соотнесение явлений природы с временем года. Рассказ о погоде текущего дня.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w:t>
      </w:r>
    </w:p>
    <w:p w:rsidR="005C798B" w:rsidRPr="00BE4580" w:rsidRDefault="005C798B" w:rsidP="005C798B">
      <w:pPr>
        <w:shd w:val="clear" w:color="auto" w:fill="FFFFFF"/>
        <w:spacing w:after="0" w:line="240" w:lineRule="auto"/>
        <w:jc w:val="center"/>
        <w:rPr>
          <w:rFonts w:ascii="Times New Roman" w:hAnsi="Times New Roman"/>
          <w:b/>
          <w:bCs/>
          <w:color w:val="000000"/>
          <w:sz w:val="24"/>
          <w:szCs w:val="24"/>
        </w:rPr>
      </w:pPr>
    </w:p>
    <w:p w:rsidR="00B73B65" w:rsidRPr="00642DDF" w:rsidRDefault="00B73B65" w:rsidP="005C798B">
      <w:pPr>
        <w:shd w:val="clear" w:color="auto" w:fill="FFFFFF"/>
        <w:spacing w:after="0" w:line="240" w:lineRule="auto"/>
        <w:jc w:val="center"/>
        <w:rPr>
          <w:rFonts w:ascii="Times New Roman" w:hAnsi="Times New Roman" w:cs="Times New Roman"/>
          <w:b/>
          <w:bCs/>
          <w:color w:val="000000"/>
          <w:sz w:val="28"/>
          <w:szCs w:val="28"/>
        </w:rPr>
      </w:pPr>
      <w:r w:rsidRPr="00BB03F4">
        <w:rPr>
          <w:rFonts w:ascii="Times New Roman" w:hAnsi="Times New Roman"/>
          <w:b/>
          <w:bCs/>
          <w:color w:val="000000"/>
          <w:sz w:val="32"/>
          <w:szCs w:val="32"/>
        </w:rPr>
        <w:t>Тематиче</w:t>
      </w:r>
      <w:r w:rsidRPr="00642DDF">
        <w:rPr>
          <w:rFonts w:ascii="Times New Roman" w:hAnsi="Times New Roman" w:cs="Times New Roman"/>
          <w:b/>
          <w:bCs/>
          <w:color w:val="000000"/>
          <w:sz w:val="28"/>
          <w:szCs w:val="28"/>
        </w:rPr>
        <w:t>ское планирование учебного предмета</w:t>
      </w:r>
    </w:p>
    <w:p w:rsidR="00B73B65" w:rsidRPr="00642DDF" w:rsidRDefault="00B73B65" w:rsidP="00B73B65">
      <w:pPr>
        <w:shd w:val="clear" w:color="auto" w:fill="FFFFFF"/>
        <w:spacing w:after="0" w:line="240" w:lineRule="auto"/>
        <w:jc w:val="center"/>
        <w:rPr>
          <w:rFonts w:ascii="Times New Roman" w:hAnsi="Times New Roman" w:cs="Times New Roman"/>
          <w:b/>
          <w:sz w:val="28"/>
          <w:szCs w:val="28"/>
        </w:rPr>
      </w:pPr>
      <w:r w:rsidRPr="00642DDF">
        <w:rPr>
          <w:rFonts w:ascii="Times New Roman" w:hAnsi="Times New Roman" w:cs="Times New Roman"/>
          <w:b/>
          <w:sz w:val="28"/>
          <w:szCs w:val="28"/>
        </w:rPr>
        <w:t xml:space="preserve">«Окружающий природный мир» </w:t>
      </w:r>
    </w:p>
    <w:p w:rsidR="00B73B65" w:rsidRDefault="00B73B65" w:rsidP="00B73B65">
      <w:pPr>
        <w:shd w:val="clear" w:color="auto" w:fill="FFFFFF"/>
        <w:spacing w:after="0" w:line="240" w:lineRule="auto"/>
        <w:jc w:val="center"/>
        <w:rPr>
          <w:rFonts w:ascii="Times New Roman" w:hAnsi="Times New Roman" w:cs="Times New Roman"/>
          <w:b/>
          <w:sz w:val="28"/>
          <w:szCs w:val="28"/>
        </w:rPr>
      </w:pPr>
      <w:r w:rsidRPr="00642DDF">
        <w:rPr>
          <w:rFonts w:ascii="Times New Roman" w:hAnsi="Times New Roman" w:cs="Times New Roman"/>
          <w:b/>
          <w:sz w:val="28"/>
          <w:szCs w:val="28"/>
        </w:rPr>
        <w:t xml:space="preserve"> </w:t>
      </w:r>
    </w:p>
    <w:p w:rsidR="00B73B65" w:rsidRPr="00642DDF" w:rsidRDefault="00B73B65" w:rsidP="00B73B65">
      <w:pPr>
        <w:shd w:val="clear" w:color="auto" w:fill="FFFFFF"/>
        <w:spacing w:after="0" w:line="240" w:lineRule="auto"/>
        <w:jc w:val="center"/>
        <w:rPr>
          <w:rFonts w:ascii="Times New Roman" w:hAnsi="Times New Roman" w:cs="Times New Roman"/>
          <w:b/>
          <w:sz w:val="28"/>
          <w:szCs w:val="28"/>
        </w:rPr>
      </w:pPr>
    </w:p>
    <w:tbl>
      <w:tblPr>
        <w:tblStyle w:val="a5"/>
        <w:tblW w:w="10740" w:type="dxa"/>
        <w:tblLayout w:type="fixed"/>
        <w:tblLook w:val="04A0" w:firstRow="1" w:lastRow="0" w:firstColumn="1" w:lastColumn="0" w:noHBand="0" w:noVBand="1"/>
      </w:tblPr>
      <w:tblGrid>
        <w:gridCol w:w="675"/>
        <w:gridCol w:w="7825"/>
        <w:gridCol w:w="2240"/>
      </w:tblGrid>
      <w:tr w:rsidR="00B73B65" w:rsidRPr="00642DDF" w:rsidTr="00B73B65">
        <w:tc>
          <w:tcPr>
            <w:tcW w:w="675" w:type="dxa"/>
            <w:vAlign w:val="center"/>
          </w:tcPr>
          <w:p w:rsidR="00B73B65" w:rsidRPr="00026CFD" w:rsidRDefault="00B73B65" w:rsidP="00B73B65">
            <w:pPr>
              <w:jc w:val="center"/>
              <w:rPr>
                <w:rFonts w:ascii="Times New Roman" w:hAnsi="Times New Roman" w:cs="Times New Roman"/>
                <w:sz w:val="28"/>
                <w:szCs w:val="28"/>
              </w:rPr>
            </w:pPr>
          </w:p>
          <w:p w:rsidR="00B73B65" w:rsidRPr="00026CFD" w:rsidRDefault="00B73B65" w:rsidP="00B73B65">
            <w:pPr>
              <w:jc w:val="center"/>
              <w:rPr>
                <w:rFonts w:ascii="Times New Roman" w:hAnsi="Times New Roman" w:cs="Times New Roman"/>
                <w:sz w:val="28"/>
                <w:szCs w:val="28"/>
              </w:rPr>
            </w:pPr>
            <w:r w:rsidRPr="00026CFD">
              <w:rPr>
                <w:rFonts w:ascii="Times New Roman" w:hAnsi="Times New Roman" w:cs="Times New Roman"/>
                <w:sz w:val="28"/>
                <w:szCs w:val="28"/>
              </w:rPr>
              <w:t>№ п/п</w:t>
            </w:r>
          </w:p>
        </w:tc>
        <w:tc>
          <w:tcPr>
            <w:tcW w:w="7825" w:type="dxa"/>
            <w:vAlign w:val="center"/>
          </w:tcPr>
          <w:p w:rsidR="00B73B65" w:rsidRPr="00642DDF" w:rsidRDefault="00B73B65" w:rsidP="00B73B65">
            <w:pPr>
              <w:jc w:val="center"/>
              <w:rPr>
                <w:rFonts w:ascii="Times New Roman" w:hAnsi="Times New Roman" w:cs="Times New Roman"/>
                <w:sz w:val="28"/>
                <w:szCs w:val="28"/>
              </w:rPr>
            </w:pPr>
            <w:r w:rsidRPr="00642DDF">
              <w:rPr>
                <w:rFonts w:ascii="Times New Roman" w:hAnsi="Times New Roman" w:cs="Times New Roman"/>
                <w:sz w:val="28"/>
                <w:szCs w:val="28"/>
              </w:rPr>
              <w:t>Содержание</w:t>
            </w:r>
          </w:p>
        </w:tc>
        <w:tc>
          <w:tcPr>
            <w:tcW w:w="2240" w:type="dxa"/>
            <w:vAlign w:val="center"/>
          </w:tcPr>
          <w:p w:rsidR="00B73B65" w:rsidRPr="00D83F11" w:rsidRDefault="00B73B65" w:rsidP="00B73B65">
            <w:pPr>
              <w:jc w:val="center"/>
              <w:rPr>
                <w:rFonts w:ascii="Times New Roman" w:hAnsi="Times New Roman" w:cs="Times New Roman"/>
                <w:sz w:val="28"/>
                <w:szCs w:val="28"/>
              </w:rPr>
            </w:pPr>
          </w:p>
        </w:tc>
      </w:tr>
      <w:tr w:rsidR="00B73B65" w:rsidRPr="00642DDF" w:rsidTr="00B73B65">
        <w:tc>
          <w:tcPr>
            <w:tcW w:w="675" w:type="dxa"/>
          </w:tcPr>
          <w:p w:rsidR="00B73B65" w:rsidRPr="00026CFD" w:rsidRDefault="00B73B65" w:rsidP="00B73B65">
            <w:pPr>
              <w:jc w:val="center"/>
              <w:rPr>
                <w:rFonts w:ascii="Times New Roman" w:hAnsi="Times New Roman" w:cs="Times New Roman"/>
                <w:sz w:val="28"/>
                <w:szCs w:val="28"/>
              </w:rPr>
            </w:pPr>
          </w:p>
        </w:tc>
        <w:tc>
          <w:tcPr>
            <w:tcW w:w="7825" w:type="dxa"/>
          </w:tcPr>
          <w:p w:rsidR="00B73B65" w:rsidRPr="00642DDF" w:rsidRDefault="00B73B65" w:rsidP="00B73B65">
            <w:pPr>
              <w:jc w:val="center"/>
              <w:rPr>
                <w:rFonts w:ascii="Times New Roman" w:hAnsi="Times New Roman" w:cs="Times New Roman"/>
                <w:b/>
                <w:sz w:val="28"/>
                <w:szCs w:val="28"/>
              </w:rPr>
            </w:pPr>
            <w:r w:rsidRPr="00642DDF">
              <w:rPr>
                <w:rFonts w:ascii="Times New Roman" w:hAnsi="Times New Roman" w:cs="Times New Roman"/>
                <w:b/>
                <w:sz w:val="28"/>
                <w:szCs w:val="28"/>
              </w:rPr>
              <w:t>ПОВТОРЕНИЕ</w:t>
            </w:r>
          </w:p>
        </w:tc>
        <w:tc>
          <w:tcPr>
            <w:tcW w:w="2240" w:type="dxa"/>
            <w:vAlign w:val="center"/>
          </w:tcPr>
          <w:p w:rsidR="00B73B65" w:rsidRPr="00D83F11" w:rsidRDefault="00B73B65" w:rsidP="00B73B65">
            <w:pPr>
              <w:jc w:val="center"/>
              <w:rPr>
                <w:rFonts w:ascii="Times New Roman" w:hAnsi="Times New Roman" w:cs="Times New Roman"/>
                <w:b/>
                <w:sz w:val="28"/>
                <w:szCs w:val="28"/>
              </w:rPr>
            </w:pPr>
            <w:r w:rsidRPr="00D83F11">
              <w:rPr>
                <w:rFonts w:ascii="Times New Roman" w:hAnsi="Times New Roman" w:cs="Times New Roman"/>
                <w:b/>
                <w:sz w:val="28"/>
                <w:szCs w:val="28"/>
              </w:rPr>
              <w:t>32</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Вводное занятие. Просмотр видеоролика «Здравствуй, осень!»</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Растительный мир. Узнавание (различение) садовых кустарников (крыжовник, смородина).  Строение. Значение в жизни человека.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Подготовка садовых кустарников к зиме. Практическая работа в саду.</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лесных</w:t>
            </w:r>
            <w:proofErr w:type="gramEnd"/>
            <w:r w:rsidRPr="002348A9">
              <w:rPr>
                <w:rFonts w:ascii="Times New Roman" w:hAnsi="Times New Roman" w:cs="Times New Roman"/>
                <w:sz w:val="24"/>
                <w:szCs w:val="24"/>
              </w:rPr>
              <w:t xml:space="preserve"> и садовых ягод (ежевика, малина).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Способы заготовки и хранения лесных и садовых ягод (ежевика, малина).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w:t>
            </w:r>
            <w:proofErr w:type="gramStart"/>
            <w:r w:rsidRPr="002348A9">
              <w:rPr>
                <w:rFonts w:ascii="Times New Roman" w:hAnsi="Times New Roman" w:cs="Times New Roman"/>
                <w:sz w:val="24"/>
                <w:szCs w:val="24"/>
              </w:rPr>
              <w:t>съедобных  грибов</w:t>
            </w:r>
            <w:proofErr w:type="gramEnd"/>
            <w:r w:rsidRPr="002348A9">
              <w:rPr>
                <w:rFonts w:ascii="Times New Roman" w:hAnsi="Times New Roman" w:cs="Times New Roman"/>
                <w:sz w:val="24"/>
                <w:szCs w:val="24"/>
              </w:rPr>
              <w:t xml:space="preserve"> (шампиньон). Строение. Значение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Способы заготовки и хранения съедобных грибов (шампиньон).</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w:t>
            </w:r>
            <w:proofErr w:type="gramStart"/>
            <w:r w:rsidRPr="002348A9">
              <w:rPr>
                <w:rFonts w:ascii="Times New Roman" w:hAnsi="Times New Roman" w:cs="Times New Roman"/>
                <w:sz w:val="24"/>
                <w:szCs w:val="24"/>
              </w:rPr>
              <w:t>садовых  и</w:t>
            </w:r>
            <w:proofErr w:type="gramEnd"/>
            <w:r w:rsidRPr="002348A9">
              <w:rPr>
                <w:rFonts w:ascii="Times New Roman" w:hAnsi="Times New Roman" w:cs="Times New Roman"/>
                <w:sz w:val="24"/>
                <w:szCs w:val="24"/>
              </w:rPr>
              <w:t xml:space="preserve"> дикорастущих цветочно-декоративных растений (пион, колокольчик).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культурных травянистых растений (петрушка, укроп). Строение.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дикорастущих травянистых растений (крапива, подорожник).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комнатных растений (</w:t>
            </w:r>
            <w:proofErr w:type="spellStart"/>
            <w:r w:rsidRPr="002348A9">
              <w:rPr>
                <w:rFonts w:ascii="Times New Roman" w:hAnsi="Times New Roman" w:cs="Times New Roman"/>
                <w:sz w:val="24"/>
                <w:szCs w:val="24"/>
              </w:rPr>
              <w:t>хлорофитум</w:t>
            </w:r>
            <w:proofErr w:type="spellEnd"/>
            <w:r w:rsidRPr="002348A9">
              <w:rPr>
                <w:rFonts w:ascii="Times New Roman" w:hAnsi="Times New Roman" w:cs="Times New Roman"/>
                <w:sz w:val="24"/>
                <w:szCs w:val="24"/>
              </w:rPr>
              <w:t xml:space="preserve">, </w:t>
            </w:r>
            <w:proofErr w:type="spellStart"/>
            <w:r w:rsidRPr="002348A9">
              <w:rPr>
                <w:rFonts w:ascii="Times New Roman" w:hAnsi="Times New Roman" w:cs="Times New Roman"/>
                <w:sz w:val="24"/>
                <w:szCs w:val="24"/>
              </w:rPr>
              <w:t>каланхоэ</w:t>
            </w:r>
            <w:proofErr w:type="spellEnd"/>
            <w:r w:rsidRPr="002348A9">
              <w:rPr>
                <w:rFonts w:ascii="Times New Roman" w:hAnsi="Times New Roman" w:cs="Times New Roman"/>
                <w:sz w:val="24"/>
                <w:szCs w:val="24"/>
              </w:rPr>
              <w:t xml:space="preserve">). Строение. Значение в жизни человека.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зерновых культурных растений (пшеница, рожь).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Польза зерновых культурных растений (пшеница, рожь) в жизни человека и животных.</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Разнообразие растительного мира. Дидактическая игра «Найди и соедини».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Животный мир.</w:t>
            </w:r>
            <w:r w:rsidRPr="002348A9">
              <w:rPr>
                <w:rFonts w:ascii="Times New Roman" w:hAnsi="Times New Roman" w:cs="Times New Roman"/>
                <w:sz w:val="24"/>
                <w:szCs w:val="24"/>
              </w:rPr>
              <w:t xml:space="preserve"> Узнавание (различение) домашних и диких животных (кролик, заяц). Строение и связь с местом обитания. Способы передвижения животных.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домашних и диких животных (свинья, кабан). Строение и связь с местом обитания. Способы передвижения животных.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Различение диких и домашних животных. Дидактическая игра «Четвертый лишний».</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Животные, </w:t>
            </w:r>
            <w:proofErr w:type="gramStart"/>
            <w:r w:rsidRPr="002348A9">
              <w:rPr>
                <w:rFonts w:ascii="Times New Roman" w:hAnsi="Times New Roman" w:cs="Times New Roman"/>
                <w:sz w:val="24"/>
                <w:szCs w:val="24"/>
              </w:rPr>
              <w:t>обитающие  в</w:t>
            </w:r>
            <w:proofErr w:type="gramEnd"/>
            <w:r w:rsidRPr="002348A9">
              <w:rPr>
                <w:rFonts w:ascii="Times New Roman" w:hAnsi="Times New Roman" w:cs="Times New Roman"/>
                <w:sz w:val="24"/>
                <w:szCs w:val="24"/>
              </w:rPr>
              <w:t xml:space="preserve"> природных зонах жаркого пояса (зебра, носорог). Строение и связь с местом обитания. Способы передвижения животных.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животных природных зон жаркого пояса (зебра, носорог). Дидактическая игра «Узнай и покажи».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водоплавающих птиц (лебедь, пеликан). Способы передвижения. Питания.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речных</w:t>
            </w:r>
            <w:proofErr w:type="gramEnd"/>
            <w:r w:rsidRPr="002348A9">
              <w:rPr>
                <w:rFonts w:ascii="Times New Roman" w:hAnsi="Times New Roman" w:cs="Times New Roman"/>
                <w:sz w:val="24"/>
                <w:szCs w:val="24"/>
              </w:rPr>
              <w:t xml:space="preserve"> рыб (ёрш, лещ). Строение рыбы и </w:t>
            </w:r>
            <w:proofErr w:type="gramStart"/>
            <w:r w:rsidRPr="002348A9">
              <w:rPr>
                <w:rFonts w:ascii="Times New Roman" w:hAnsi="Times New Roman" w:cs="Times New Roman"/>
                <w:sz w:val="24"/>
                <w:szCs w:val="24"/>
              </w:rPr>
              <w:t>связь  с</w:t>
            </w:r>
            <w:proofErr w:type="gramEnd"/>
            <w:r w:rsidRPr="002348A9">
              <w:rPr>
                <w:rFonts w:ascii="Times New Roman" w:hAnsi="Times New Roman" w:cs="Times New Roman"/>
                <w:sz w:val="24"/>
                <w:szCs w:val="24"/>
              </w:rPr>
              <w:t xml:space="preserve">  образом жизни. Способы передвижения. Питание. Значение в   природе и жизни человека.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морских обитателей (осьминог).  Строение морского обитателя и </w:t>
            </w:r>
            <w:proofErr w:type="gramStart"/>
            <w:r w:rsidRPr="002348A9">
              <w:rPr>
                <w:rFonts w:ascii="Times New Roman" w:hAnsi="Times New Roman" w:cs="Times New Roman"/>
                <w:sz w:val="24"/>
                <w:szCs w:val="24"/>
              </w:rPr>
              <w:t>связь  с</w:t>
            </w:r>
            <w:proofErr w:type="gramEnd"/>
            <w:r w:rsidRPr="002348A9">
              <w:rPr>
                <w:rFonts w:ascii="Times New Roman" w:hAnsi="Times New Roman" w:cs="Times New Roman"/>
                <w:sz w:val="24"/>
                <w:szCs w:val="24"/>
              </w:rPr>
              <w:t xml:space="preserve"> образом жизни. Питание. Способы передвижения.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животных, живущих в квартире (улитка). Работа с изображениями.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Особенности ухода за животными, живущими в квартире (улитка). Питание, содержание.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насекомых (таракан).  Строение насекомого и связь с образом жизни. Питание. Способы передвижения.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Разнообразие животного мира. Дидактическая игра «Угадай и покажи животное».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Объекты природы.</w:t>
            </w:r>
            <w:r w:rsidRPr="002348A9">
              <w:rPr>
                <w:rFonts w:ascii="Times New Roman" w:hAnsi="Times New Roman" w:cs="Times New Roman"/>
                <w:sz w:val="24"/>
                <w:szCs w:val="24"/>
              </w:rPr>
              <w:t xml:space="preserve"> Узнавание (различение) водоёмов (озеро, пруд). Значение водоемов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Соблюдение правил поведения на водоемах.</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29.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Экскурсия «Наблюдение за водоёмом в осенний период».</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 xml:space="preserve">Временные представления. </w:t>
            </w:r>
            <w:r w:rsidRPr="002348A9">
              <w:rPr>
                <w:rFonts w:ascii="Times New Roman" w:hAnsi="Times New Roman" w:cs="Times New Roman"/>
                <w:sz w:val="24"/>
                <w:szCs w:val="24"/>
              </w:rPr>
              <w:t xml:space="preserve">Узнавание (различение) явлений природы по характерным признакам.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Изменения, происходящие в природе и жизни человека осенью.</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32.</w:t>
            </w:r>
          </w:p>
        </w:tc>
        <w:tc>
          <w:tcPr>
            <w:tcW w:w="7825"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b/>
                <w:sz w:val="24"/>
                <w:szCs w:val="24"/>
              </w:rPr>
              <w:t xml:space="preserve">Диагностика </w:t>
            </w:r>
            <w:proofErr w:type="spellStart"/>
            <w:r w:rsidRPr="002348A9">
              <w:rPr>
                <w:rFonts w:ascii="Times New Roman" w:hAnsi="Times New Roman" w:cs="Times New Roman"/>
                <w:b/>
                <w:sz w:val="24"/>
                <w:szCs w:val="24"/>
              </w:rPr>
              <w:t>сформированности</w:t>
            </w:r>
            <w:proofErr w:type="spellEnd"/>
            <w:r w:rsidRPr="002348A9">
              <w:rPr>
                <w:rFonts w:ascii="Times New Roman" w:hAnsi="Times New Roman" w:cs="Times New Roman"/>
                <w:b/>
                <w:sz w:val="24"/>
                <w:szCs w:val="24"/>
              </w:rPr>
              <w:t xml:space="preserve"> представлений по пройденному материалу за I четверть.</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500" w:type="dxa"/>
            <w:gridSpan w:val="2"/>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b/>
                <w:sz w:val="24"/>
                <w:szCs w:val="24"/>
              </w:rPr>
              <w:lastRenderedPageBreak/>
              <w:t>ИЗУЧЕНИЕ НОВОГО МАТЕРИАЛА</w:t>
            </w:r>
          </w:p>
        </w:tc>
        <w:tc>
          <w:tcPr>
            <w:tcW w:w="2240" w:type="dxa"/>
            <w:vAlign w:val="center"/>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76</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b/>
                <w:sz w:val="24"/>
                <w:szCs w:val="24"/>
              </w:rPr>
              <w:t>Растительный мир.</w:t>
            </w:r>
            <w:r w:rsidRPr="002348A9">
              <w:rPr>
                <w:rFonts w:ascii="Times New Roman" w:hAnsi="Times New Roman" w:cs="Times New Roman"/>
                <w:iCs/>
                <w:sz w:val="24"/>
                <w:szCs w:val="24"/>
              </w:rPr>
              <w:t xml:space="preserve"> </w:t>
            </w:r>
            <w:r w:rsidRPr="002348A9">
              <w:rPr>
                <w:rFonts w:ascii="Times New Roman" w:hAnsi="Times New Roman" w:cs="Times New Roman"/>
                <w:sz w:val="24"/>
                <w:szCs w:val="24"/>
              </w:rPr>
              <w:t xml:space="preserve">Узнавание (различение) растений (дерево, куст, трава).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34.</w:t>
            </w:r>
          </w:p>
        </w:tc>
        <w:tc>
          <w:tcPr>
            <w:tcW w:w="7825" w:type="dxa"/>
          </w:tcPr>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sz w:val="24"/>
                <w:szCs w:val="24"/>
              </w:rPr>
              <w:t>Узнавание (различение) лиственных и хвойных деревьев.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35</w:t>
            </w:r>
          </w:p>
        </w:tc>
        <w:tc>
          <w:tcPr>
            <w:tcW w:w="7825" w:type="dxa"/>
          </w:tcPr>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sz w:val="24"/>
                <w:szCs w:val="24"/>
              </w:rPr>
              <w:t>Узнавание (различение) деревьев (сосна, каштан). Строение дерева (ствол, корень, ветки, листья).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плодовых деревьев (груша, слива</w:t>
            </w:r>
            <w:proofErr w:type="gramStart"/>
            <w:r w:rsidRPr="002348A9">
              <w:rPr>
                <w:rFonts w:ascii="Times New Roman" w:hAnsi="Times New Roman" w:cs="Times New Roman"/>
                <w:sz w:val="24"/>
                <w:szCs w:val="24"/>
              </w:rPr>
              <w:t>).Строение</w:t>
            </w:r>
            <w:proofErr w:type="gramEnd"/>
            <w:r w:rsidRPr="002348A9">
              <w:rPr>
                <w:rFonts w:ascii="Times New Roman" w:hAnsi="Times New Roman" w:cs="Times New Roman"/>
                <w:sz w:val="24"/>
                <w:szCs w:val="24"/>
              </w:rPr>
              <w:t xml:space="preserve"> дерева (ствол, корень, ветки, листья).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37.</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Значение лиственных, хвойных и плодовых деревьев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38.</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кустарников (бузина). Особенности внешнего строения кустарника.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39.</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кустарников (боярышник). Особенности внешнего строения кустарника.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40.</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Значение садовых </w:t>
            </w:r>
            <w:proofErr w:type="gramStart"/>
            <w:r w:rsidRPr="002348A9">
              <w:rPr>
                <w:rFonts w:ascii="Times New Roman" w:hAnsi="Times New Roman" w:cs="Times New Roman"/>
                <w:sz w:val="24"/>
                <w:szCs w:val="24"/>
              </w:rPr>
              <w:t>кустарников  (</w:t>
            </w:r>
            <w:proofErr w:type="gramEnd"/>
            <w:r w:rsidRPr="002348A9">
              <w:rPr>
                <w:rFonts w:ascii="Times New Roman" w:hAnsi="Times New Roman" w:cs="Times New Roman"/>
                <w:sz w:val="24"/>
                <w:szCs w:val="24"/>
              </w:rPr>
              <w:t>бузина, боярышник)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41.</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фруктов (груша, слива) по внешнему виду, вкусу, запаху.</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42.</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Различение съедобных и не съедобных частей фрукта. Дидактическая </w:t>
            </w:r>
            <w:proofErr w:type="gramStart"/>
            <w:r w:rsidRPr="002348A9">
              <w:rPr>
                <w:rFonts w:ascii="Times New Roman" w:hAnsi="Times New Roman" w:cs="Times New Roman"/>
                <w:sz w:val="24"/>
                <w:szCs w:val="24"/>
              </w:rPr>
              <w:t>игра  «</w:t>
            </w:r>
            <w:proofErr w:type="gramEnd"/>
            <w:r w:rsidRPr="002348A9">
              <w:rPr>
                <w:rFonts w:ascii="Times New Roman" w:hAnsi="Times New Roman" w:cs="Times New Roman"/>
                <w:sz w:val="24"/>
                <w:szCs w:val="24"/>
              </w:rPr>
              <w:t>Съедобное –несъедобное».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Значение фруктов в жизни человека. Способы переработки фруктов.</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44.</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ягод (черника, земляника) по внешнему виду (вкусу, запаху).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Различение лесных и садовых ягод (черника, земляника).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Значение ягод в жизни человека. Способы переработки ягод (варка, сушка, консервирование).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грибов (</w:t>
            </w:r>
            <w:proofErr w:type="spellStart"/>
            <w:r w:rsidRPr="002348A9">
              <w:rPr>
                <w:rFonts w:ascii="Times New Roman" w:hAnsi="Times New Roman" w:cs="Times New Roman"/>
                <w:sz w:val="24"/>
                <w:szCs w:val="24"/>
              </w:rPr>
              <w:t>вешенка</w:t>
            </w:r>
            <w:proofErr w:type="spellEnd"/>
            <w:r w:rsidRPr="002348A9">
              <w:rPr>
                <w:rFonts w:ascii="Times New Roman" w:hAnsi="Times New Roman" w:cs="Times New Roman"/>
                <w:sz w:val="24"/>
                <w:szCs w:val="24"/>
              </w:rPr>
              <w:t>) по внешнему виду. Строение гриба (ножка, шляпка). Работа с изображениями.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Различение съедобных и несъедобных грибов.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49.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Значение грибов в природе и жизни человека. Способы переработки грибов (варка, жарка, сушка, засол, заморозка, консервирование).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50.</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овощей (кабачок, баклажан) по внешнему виду. Различение съедобных и несъедобных частей овоща.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rPr>
          <w:trHeight w:val="625"/>
        </w:trPr>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51.</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Значение овощей в жизни человека. Способы переработки овощей (варка, жарка, консервирование).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52.</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садовых цветочно-декоративных растений (бархатцы). Строение (корень, стебель, листок, цветок).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садовых цветочно-декоративных растений (маргаритки). Строение (корень, стебель, листок, цветок).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54.</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Узнавание дикорастущих цветочно-декоративных </w:t>
            </w:r>
            <w:proofErr w:type="gramStart"/>
            <w:r w:rsidRPr="002348A9">
              <w:rPr>
                <w:rFonts w:ascii="Times New Roman" w:hAnsi="Times New Roman" w:cs="Times New Roman"/>
                <w:sz w:val="24"/>
                <w:szCs w:val="24"/>
              </w:rPr>
              <w:t>растений  (</w:t>
            </w:r>
            <w:proofErr w:type="gramEnd"/>
            <w:r w:rsidRPr="002348A9">
              <w:rPr>
                <w:rFonts w:ascii="Times New Roman" w:hAnsi="Times New Roman" w:cs="Times New Roman"/>
                <w:sz w:val="24"/>
                <w:szCs w:val="24"/>
              </w:rPr>
              <w:t>василёк). Строение (корень, стебель, листок, цветок).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Различение садовых и дикорастущих цветочно-декоративных растений (василёк, бархатцы). Значение в природе и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культурных и дикорастущих травянистых растений (салат латук, мята). Строение.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57.</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Знание и значение трав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58.</w:t>
            </w:r>
          </w:p>
        </w:tc>
        <w:tc>
          <w:tcPr>
            <w:tcW w:w="7825" w:type="dxa"/>
          </w:tcPr>
          <w:p w:rsidR="00B73B65" w:rsidRPr="002348A9" w:rsidRDefault="00B73B65" w:rsidP="00B73B65">
            <w:pPr>
              <w:jc w:val="both"/>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различение) лекарственных растений (зверобой, календула).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59.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комнатных растений (</w:t>
            </w:r>
            <w:proofErr w:type="spellStart"/>
            <w:r w:rsidRPr="002348A9">
              <w:rPr>
                <w:rFonts w:ascii="Times New Roman" w:hAnsi="Times New Roman" w:cs="Times New Roman"/>
                <w:sz w:val="24"/>
                <w:szCs w:val="24"/>
              </w:rPr>
              <w:t>спатифиллюм</w:t>
            </w:r>
            <w:proofErr w:type="spellEnd"/>
            <w:r w:rsidRPr="002348A9">
              <w:rPr>
                <w:rFonts w:ascii="Times New Roman" w:hAnsi="Times New Roman" w:cs="Times New Roman"/>
                <w:sz w:val="24"/>
                <w:szCs w:val="24"/>
              </w:rPr>
              <w:t>, роза). Работа с наглядным материалом.</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60.</w:t>
            </w:r>
          </w:p>
        </w:tc>
        <w:tc>
          <w:tcPr>
            <w:tcW w:w="7825"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sz w:val="24"/>
                <w:szCs w:val="24"/>
              </w:rPr>
              <w:t>Строение растений. Особенности уход (</w:t>
            </w:r>
            <w:proofErr w:type="spellStart"/>
            <w:r w:rsidRPr="002348A9">
              <w:rPr>
                <w:rFonts w:ascii="Times New Roman" w:hAnsi="Times New Roman" w:cs="Times New Roman"/>
                <w:sz w:val="24"/>
                <w:szCs w:val="24"/>
              </w:rPr>
              <w:t>спатифиллюм</w:t>
            </w:r>
            <w:proofErr w:type="spellEnd"/>
            <w:r w:rsidRPr="002348A9">
              <w:rPr>
                <w:rFonts w:ascii="Times New Roman" w:hAnsi="Times New Roman" w:cs="Times New Roman"/>
                <w:sz w:val="24"/>
                <w:szCs w:val="24"/>
              </w:rPr>
              <w:t xml:space="preserve">, роза). Значение комнатных растений в жизни </w:t>
            </w:r>
            <w:proofErr w:type="gramStart"/>
            <w:r w:rsidRPr="002348A9">
              <w:rPr>
                <w:rFonts w:ascii="Times New Roman" w:hAnsi="Times New Roman" w:cs="Times New Roman"/>
                <w:sz w:val="24"/>
                <w:szCs w:val="24"/>
              </w:rPr>
              <w:t xml:space="preserve">человека.  </w:t>
            </w:r>
            <w:proofErr w:type="gramEnd"/>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61.</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зерновых культур (просо, ячмень) по внешнему виду. Работа с гербарием.</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62.</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Строение зерновых культур (пшеница, рожь).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b/>
                <w:sz w:val="24"/>
                <w:szCs w:val="24"/>
              </w:rPr>
              <w:t xml:space="preserve">Диагностика </w:t>
            </w:r>
            <w:proofErr w:type="spellStart"/>
            <w:r w:rsidRPr="002348A9">
              <w:rPr>
                <w:rFonts w:ascii="Times New Roman" w:hAnsi="Times New Roman" w:cs="Times New Roman"/>
                <w:b/>
                <w:sz w:val="24"/>
                <w:szCs w:val="24"/>
              </w:rPr>
              <w:t>сформированности</w:t>
            </w:r>
            <w:proofErr w:type="spellEnd"/>
            <w:r w:rsidRPr="002348A9">
              <w:rPr>
                <w:rFonts w:ascii="Times New Roman" w:hAnsi="Times New Roman" w:cs="Times New Roman"/>
                <w:b/>
                <w:sz w:val="24"/>
                <w:szCs w:val="24"/>
              </w:rPr>
              <w:t xml:space="preserve"> представлений по пройденному материалу за I полугодие.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64.</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Обобщающий урок по теме «Растительный мир».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b/>
                <w:sz w:val="24"/>
                <w:szCs w:val="24"/>
              </w:rPr>
              <w:t>Животный мир.</w:t>
            </w:r>
            <w:r w:rsidRPr="002348A9">
              <w:rPr>
                <w:rFonts w:ascii="Times New Roman" w:hAnsi="Times New Roman" w:cs="Times New Roman"/>
                <w:sz w:val="24"/>
                <w:szCs w:val="24"/>
              </w:rPr>
              <w:t xml:space="preserve"> Узнавание домашних животных (лошадь) и их детёнышей (жеребёнок). Строение. Питание. Способы передвижения. Уход.</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p>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диких животных (лось) и их детенышей (лосёнок). Строение, питание, способы передвижения.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67.</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домашних и диких животных (лошадь, лось).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68.</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животных, обитающих в природных зонах холодного пояса (тюлень).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69.</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животных холодного пояса (тюлень). Связь строения тела животных с местом обитания.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70.</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животных, обитающих в природных зонах холодного пояса (морж).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71.</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животных холодного пояса (морж). Связь строения тела животных с местом обитания.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72.</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животных, обитающих в природных зонах жаркого пояса (обезьяна).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животных жаркого пояса (обезьяна). Связь строения тела животных с местом обитания.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74.</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животных, обитающих в природных зонах жаркого пояса (бегемот).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животных жаркого пояса (бегемот). Связь строения тела животных с местом обитания.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водоплавающих птиц (чайка). Работа с картинками. Значение птиц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Строение, питание, способы передвижения водоплавающих птиц (чайка). Связь строения тела птиц с образом жизни.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водоплавающих птиц (выпь). Работа с картинками. Значение птиц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79.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Строение, питание, способы передвижения водоплавающих птиц (выпь). Связь строения тела птиц с образом жизни.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зимующих лесных птиц (сова). Работа с картинками. Значение птиц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Строение, питание, способы передвижения зимующих лесных птиц (сова). Связь строения тела птиц с образом жизни.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речных рыб (карась). Работа с картинками.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питание рыб (карась).  Связь строения тела рыб с образом жизни.  Значение рыб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речных рыб (карп).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питание рыб (карп).  Связь строения тела рыб с образом жизни.  Значение рыб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86.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питание рыб (судак).  Связь строения тела рыб с образом жизни.  Значение рыб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насекомых (божья коровка). Работа с изображениями.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насекомого (божья). Связь строения тела насекомого с образом жизни.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89.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насекомых (гусеница). Работа с изображениями.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питание, способы передвижения насекомого (гусеница). Связь строения тела насекомого с образом жизни.</w:t>
            </w:r>
          </w:p>
        </w:tc>
        <w:tc>
          <w:tcPr>
            <w:tcW w:w="2240" w:type="dxa"/>
            <w:vAlign w:val="center"/>
          </w:tcPr>
          <w:p w:rsidR="00B73B65" w:rsidRPr="002348A9" w:rsidRDefault="00B73B65" w:rsidP="00B73B65">
            <w:pPr>
              <w:tabs>
                <w:tab w:val="left" w:pos="3225"/>
                <w:tab w:val="left" w:pos="3436"/>
              </w:tabs>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91.</w:t>
            </w:r>
          </w:p>
        </w:tc>
        <w:tc>
          <w:tcPr>
            <w:tcW w:w="7825" w:type="dxa"/>
          </w:tcPr>
          <w:p w:rsidR="00B73B65" w:rsidRPr="002348A9" w:rsidRDefault="00B73B65" w:rsidP="00B73B65">
            <w:pPr>
              <w:jc w:val="both"/>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морских</w:t>
            </w:r>
            <w:proofErr w:type="gramEnd"/>
            <w:r w:rsidRPr="002348A9">
              <w:rPr>
                <w:rFonts w:ascii="Times New Roman" w:hAnsi="Times New Roman" w:cs="Times New Roman"/>
                <w:sz w:val="24"/>
                <w:szCs w:val="24"/>
              </w:rPr>
              <w:t xml:space="preserve"> обитателей (креветка). Работа с изображениями.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Строение, питание, способы передвижения морских обитателей (креветка). Связь строения тела животного с образом жизни.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животных, живущих в квартире (декоративная крыса). Работа с картинками.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Строение, способы передвижения животных, живущих в квартире (декоративная крыса). Особенности ухода (питание, содержание).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Обобщающий урок по теме «Животный мир».</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b/>
                <w:sz w:val="24"/>
                <w:szCs w:val="24"/>
              </w:rPr>
              <w:t xml:space="preserve">Объекты природы. </w:t>
            </w:r>
            <w:r w:rsidRPr="002348A9">
              <w:rPr>
                <w:rFonts w:ascii="Times New Roman" w:hAnsi="Times New Roman" w:cs="Times New Roman"/>
                <w:sz w:val="24"/>
                <w:szCs w:val="24"/>
              </w:rPr>
              <w:t>Узнавание водоёмов (пожарный водоём).  Работа с изображениями.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97.</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Значение пожарного водоёма в жизни человека. Соблюдение правил безопасности в близи пожарного водоёма.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98.</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Узнавание огня. Работа с картинками. Видео презентация.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99.</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Знание свойств огня (полезные, отрицательные).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100</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Значение огня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101</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Соблюдение правил безопасного обращения с огнём.</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rPr>
          <w:trHeight w:val="627"/>
        </w:trPr>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102</w:t>
            </w:r>
          </w:p>
        </w:tc>
        <w:tc>
          <w:tcPr>
            <w:tcW w:w="7825" w:type="dxa"/>
          </w:tcPr>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b/>
                <w:sz w:val="24"/>
                <w:szCs w:val="24"/>
              </w:rPr>
              <w:t xml:space="preserve">Временные представления. </w:t>
            </w:r>
            <w:r w:rsidRPr="002348A9">
              <w:rPr>
                <w:rFonts w:ascii="Times New Roman" w:hAnsi="Times New Roman" w:cs="Times New Roman"/>
                <w:sz w:val="24"/>
                <w:szCs w:val="24"/>
              </w:rPr>
              <w:t>Узнавание (различение) календарей (настенный, настольный</w:t>
            </w:r>
            <w:proofErr w:type="gramStart"/>
            <w:r w:rsidRPr="002348A9">
              <w:rPr>
                <w:rFonts w:ascii="Times New Roman" w:hAnsi="Times New Roman" w:cs="Times New Roman"/>
                <w:sz w:val="24"/>
                <w:szCs w:val="24"/>
              </w:rPr>
              <w:t>).Ориентация</w:t>
            </w:r>
            <w:proofErr w:type="gramEnd"/>
            <w:r w:rsidRPr="002348A9">
              <w:rPr>
                <w:rFonts w:ascii="Times New Roman" w:hAnsi="Times New Roman" w:cs="Times New Roman"/>
                <w:sz w:val="24"/>
                <w:szCs w:val="24"/>
              </w:rPr>
              <w:t xml:space="preserve"> в календаре.</w:t>
            </w:r>
          </w:p>
        </w:tc>
        <w:tc>
          <w:tcPr>
            <w:tcW w:w="2240" w:type="dxa"/>
            <w:vAlign w:val="center"/>
          </w:tcPr>
          <w:p w:rsidR="00B73B65" w:rsidRPr="002348A9" w:rsidRDefault="00B73B65" w:rsidP="00B73B65">
            <w:pPr>
              <w:spacing w:before="240"/>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rPr>
          <w:trHeight w:val="337"/>
        </w:trPr>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103</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Соотнесение месяцев с временами года.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rPr>
          <w:trHeight w:val="331"/>
        </w:trPr>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104</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Соотнесение дней недели с определёнными видами деятельности.</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rPr>
          <w:trHeight w:val="627"/>
        </w:trPr>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105</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Узнавание (различение) явлений природы (туман, гром) по характерным признакам.</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106</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Соотнесение явлений природы с временем года.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107</w:t>
            </w:r>
          </w:p>
        </w:tc>
        <w:tc>
          <w:tcPr>
            <w:tcW w:w="782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Рассказ о погоде текущего дня.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108</w:t>
            </w:r>
          </w:p>
        </w:tc>
        <w:tc>
          <w:tcPr>
            <w:tcW w:w="7825" w:type="dxa"/>
          </w:tcPr>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b/>
                <w:sz w:val="24"/>
                <w:szCs w:val="24"/>
              </w:rPr>
              <w:t xml:space="preserve">Диагностика </w:t>
            </w:r>
            <w:proofErr w:type="spellStart"/>
            <w:r w:rsidRPr="002348A9">
              <w:rPr>
                <w:rFonts w:ascii="Times New Roman" w:hAnsi="Times New Roman" w:cs="Times New Roman"/>
                <w:b/>
                <w:sz w:val="24"/>
                <w:szCs w:val="24"/>
              </w:rPr>
              <w:t>сформированности</w:t>
            </w:r>
            <w:proofErr w:type="spellEnd"/>
            <w:r w:rsidRPr="002348A9">
              <w:rPr>
                <w:rFonts w:ascii="Times New Roman" w:hAnsi="Times New Roman" w:cs="Times New Roman"/>
                <w:b/>
                <w:sz w:val="24"/>
                <w:szCs w:val="24"/>
              </w:rPr>
              <w:t xml:space="preserve"> представлений по пройденному материалу за II</w:t>
            </w:r>
            <w:r w:rsidRPr="002348A9">
              <w:rPr>
                <w:rFonts w:ascii="Times New Roman" w:hAnsi="Times New Roman" w:cs="Times New Roman"/>
                <w:b/>
                <w:sz w:val="24"/>
                <w:szCs w:val="24"/>
                <w:lang w:val="en-US"/>
              </w:rPr>
              <w:t>I</w:t>
            </w:r>
            <w:r w:rsidRPr="002348A9">
              <w:rPr>
                <w:rFonts w:ascii="Times New Roman" w:hAnsi="Times New Roman" w:cs="Times New Roman"/>
                <w:b/>
                <w:sz w:val="24"/>
                <w:szCs w:val="24"/>
              </w:rPr>
              <w:t xml:space="preserve"> четверть.</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8500" w:type="dxa"/>
            <w:gridSpan w:val="2"/>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b/>
                <w:sz w:val="24"/>
                <w:szCs w:val="24"/>
              </w:rPr>
              <w:t>ПОВТОРЕНИЕ ИЗУЧЕННОГО МАТЕРИАЛА</w:t>
            </w:r>
          </w:p>
        </w:tc>
        <w:tc>
          <w:tcPr>
            <w:tcW w:w="2240" w:type="dxa"/>
            <w:vAlign w:val="center"/>
          </w:tcPr>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28</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109</w:t>
            </w:r>
          </w:p>
        </w:tc>
        <w:tc>
          <w:tcPr>
            <w:tcW w:w="7825"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b/>
                <w:sz w:val="24"/>
                <w:szCs w:val="24"/>
              </w:rPr>
              <w:t>Растительный мир.</w:t>
            </w:r>
            <w:r w:rsidRPr="002348A9">
              <w:rPr>
                <w:sz w:val="24"/>
                <w:szCs w:val="24"/>
              </w:rPr>
              <w:t xml:space="preserve"> </w:t>
            </w:r>
            <w:r w:rsidRPr="002348A9">
              <w:rPr>
                <w:rFonts w:ascii="Times New Roman" w:hAnsi="Times New Roman" w:cs="Times New Roman"/>
                <w:sz w:val="24"/>
                <w:szCs w:val="24"/>
              </w:rPr>
              <w:t>Узнавание (различение) лиственных и хвойных деревьев (сосна, каштан).  Строение. Значение в жизни человека.</w:t>
            </w:r>
            <w:r w:rsidRPr="002348A9">
              <w:rPr>
                <w:rFonts w:ascii="Times New Roman" w:hAnsi="Times New Roman" w:cs="Times New Roman"/>
                <w:b/>
                <w:sz w:val="24"/>
                <w:szCs w:val="24"/>
              </w:rPr>
              <w:t xml:space="preserve">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плодовых</w:t>
            </w:r>
            <w:proofErr w:type="gramEnd"/>
            <w:r w:rsidRPr="002348A9">
              <w:rPr>
                <w:rFonts w:ascii="Times New Roman" w:hAnsi="Times New Roman" w:cs="Times New Roman"/>
                <w:sz w:val="24"/>
                <w:szCs w:val="24"/>
              </w:rPr>
              <w:t xml:space="preserve"> деревьев (груша, слива).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садовых кустарников (бузина, боярышник).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фруктов (груша, слива) по внешнему виду, вкусу, запаху. Различение съедобных и не съедобных частей фрукта.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ягод (черника, земляника) по внешнему виду (вкусу, запаху).</w:t>
            </w:r>
            <w:r w:rsidRPr="002348A9">
              <w:rPr>
                <w:sz w:val="24"/>
                <w:szCs w:val="24"/>
              </w:rPr>
              <w:t xml:space="preserve"> </w:t>
            </w:r>
            <w:r w:rsidRPr="002348A9">
              <w:rPr>
                <w:rFonts w:ascii="Times New Roman" w:hAnsi="Times New Roman" w:cs="Times New Roman"/>
                <w:sz w:val="24"/>
                <w:szCs w:val="24"/>
              </w:rPr>
              <w:t>Значение ягод в жизни человека. Способы переработки ягод (варка, сушка, консервирование).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съедобных и грибов (шампиньон). Строение. Значение грибов в природе и жизни человека. Способы переработки грибов (варка, жарка, сушка, засол, заморозка, консервирование).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овощей (кабачок, баклажан) по внешнему виду. Различение съедобных и несъедобных частей овоща.</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Значение овощей в жизни человека. Способы переработки овощей.</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lastRenderedPageBreak/>
              <w:t>116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садовых и дикорастущих цветочно-декоративных растений (бархатцы, маргаритки, василёк). Строение (корень, стебель, листок, цветок). Значение в природе и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культурных и дикорастущих травянистых растений (салат латук, мята). Строение. Знание и значение трав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118</w:t>
            </w:r>
          </w:p>
        </w:tc>
        <w:tc>
          <w:tcPr>
            <w:tcW w:w="782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различение) лекарственных растений (зверобой, календула).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119</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комнатных растений (</w:t>
            </w:r>
            <w:proofErr w:type="spellStart"/>
            <w:r w:rsidRPr="002348A9">
              <w:rPr>
                <w:rFonts w:ascii="Times New Roman" w:hAnsi="Times New Roman" w:cs="Times New Roman"/>
                <w:sz w:val="24"/>
                <w:szCs w:val="24"/>
              </w:rPr>
              <w:t>спатифиллюм</w:t>
            </w:r>
            <w:proofErr w:type="spellEnd"/>
            <w:r w:rsidRPr="002348A9">
              <w:rPr>
                <w:rFonts w:ascii="Times New Roman" w:hAnsi="Times New Roman" w:cs="Times New Roman"/>
                <w:sz w:val="24"/>
                <w:szCs w:val="24"/>
              </w:rPr>
              <w:t>, роза). Строение. Значение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120</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комнатных растений (</w:t>
            </w:r>
            <w:proofErr w:type="spellStart"/>
            <w:r w:rsidRPr="002348A9">
              <w:rPr>
                <w:rFonts w:ascii="Times New Roman" w:hAnsi="Times New Roman" w:cs="Times New Roman"/>
                <w:sz w:val="24"/>
                <w:szCs w:val="24"/>
              </w:rPr>
              <w:t>хлорофитум</w:t>
            </w:r>
            <w:proofErr w:type="spellEnd"/>
            <w:r w:rsidRPr="002348A9">
              <w:rPr>
                <w:rFonts w:ascii="Times New Roman" w:hAnsi="Times New Roman" w:cs="Times New Roman"/>
                <w:sz w:val="24"/>
                <w:szCs w:val="24"/>
              </w:rPr>
              <w:t xml:space="preserve">, </w:t>
            </w:r>
            <w:proofErr w:type="spellStart"/>
            <w:r w:rsidRPr="002348A9">
              <w:rPr>
                <w:rFonts w:ascii="Times New Roman" w:hAnsi="Times New Roman" w:cs="Times New Roman"/>
                <w:sz w:val="24"/>
                <w:szCs w:val="24"/>
              </w:rPr>
              <w:t>каланхоэ</w:t>
            </w:r>
            <w:proofErr w:type="spellEnd"/>
            <w:r w:rsidRPr="002348A9">
              <w:rPr>
                <w:rFonts w:ascii="Times New Roman" w:hAnsi="Times New Roman" w:cs="Times New Roman"/>
                <w:sz w:val="24"/>
                <w:szCs w:val="24"/>
              </w:rPr>
              <w:t>). Строение. Значение в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зерновых культурных растений (пшеница, рожь). Строение.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Животный мир.</w:t>
            </w:r>
            <w:r w:rsidRPr="002348A9">
              <w:rPr>
                <w:rFonts w:ascii="Times New Roman" w:hAnsi="Times New Roman" w:cs="Times New Roman"/>
                <w:sz w:val="24"/>
                <w:szCs w:val="24"/>
              </w:rPr>
              <w:t xml:space="preserve"> Узнавание (различение) домашних и диких животных (лошадь, лось) и их детёнышей. Строение и связь с местом обитания. Способы передвижения животных.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животных холодного пояса (тюлень, морж). Строение. Способы передвижения животных. Питание.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Животные, обитающие в природных зонах жаркого пояса (обезьяна, бегемот).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125</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Животные, </w:t>
            </w:r>
            <w:proofErr w:type="gramStart"/>
            <w:r w:rsidRPr="002348A9">
              <w:rPr>
                <w:rFonts w:ascii="Times New Roman" w:hAnsi="Times New Roman" w:cs="Times New Roman"/>
                <w:sz w:val="24"/>
                <w:szCs w:val="24"/>
              </w:rPr>
              <w:t>обитающие  в</w:t>
            </w:r>
            <w:proofErr w:type="gramEnd"/>
            <w:r w:rsidRPr="002348A9">
              <w:rPr>
                <w:rFonts w:ascii="Times New Roman" w:hAnsi="Times New Roman" w:cs="Times New Roman"/>
                <w:sz w:val="24"/>
                <w:szCs w:val="24"/>
              </w:rPr>
              <w:t xml:space="preserve"> природных зонах жаркого пояса (зебра, носорог). Строение и связь с местом обитания. Способы передвижения животных.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(различение) водоплавающих птиц (чайка, выпь). Способы передвижения. Питание.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127</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зимующих лесных птиц (сова). Значение птиц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128</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речных</w:t>
            </w:r>
            <w:proofErr w:type="gramEnd"/>
            <w:r w:rsidRPr="002348A9">
              <w:rPr>
                <w:rFonts w:ascii="Times New Roman" w:hAnsi="Times New Roman" w:cs="Times New Roman"/>
                <w:sz w:val="24"/>
                <w:szCs w:val="24"/>
              </w:rPr>
              <w:t xml:space="preserve"> рыб (карась, карп, судак). Строение рыбы и </w:t>
            </w:r>
            <w:proofErr w:type="gramStart"/>
            <w:r w:rsidRPr="002348A9">
              <w:rPr>
                <w:rFonts w:ascii="Times New Roman" w:hAnsi="Times New Roman" w:cs="Times New Roman"/>
                <w:sz w:val="24"/>
                <w:szCs w:val="24"/>
              </w:rPr>
              <w:t>связь  с</w:t>
            </w:r>
            <w:proofErr w:type="gramEnd"/>
            <w:r w:rsidRPr="002348A9">
              <w:rPr>
                <w:rFonts w:ascii="Times New Roman" w:hAnsi="Times New Roman" w:cs="Times New Roman"/>
                <w:sz w:val="24"/>
                <w:szCs w:val="24"/>
              </w:rPr>
              <w:t xml:space="preserve">  образом жизни. Способы передвижения. Питание. Значение в природе и жизни человека.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 xml:space="preserve">129 </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насекомых (божья коровка, гусеница).  Строение насекомого, </w:t>
            </w:r>
            <w:proofErr w:type="gramStart"/>
            <w:r w:rsidRPr="002348A9">
              <w:rPr>
                <w:rFonts w:ascii="Times New Roman" w:hAnsi="Times New Roman" w:cs="Times New Roman"/>
                <w:sz w:val="24"/>
                <w:szCs w:val="24"/>
              </w:rPr>
              <w:t>связь  с</w:t>
            </w:r>
            <w:proofErr w:type="gramEnd"/>
            <w:r w:rsidRPr="002348A9">
              <w:rPr>
                <w:rFonts w:ascii="Times New Roman" w:hAnsi="Times New Roman" w:cs="Times New Roman"/>
                <w:sz w:val="24"/>
                <w:szCs w:val="24"/>
              </w:rPr>
              <w:t xml:space="preserve">  образом жизни. Питание. Способы передвижения.</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130</w:t>
            </w:r>
          </w:p>
        </w:tc>
        <w:tc>
          <w:tcPr>
            <w:tcW w:w="782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морских</w:t>
            </w:r>
            <w:proofErr w:type="gramEnd"/>
            <w:r w:rsidRPr="002348A9">
              <w:rPr>
                <w:rFonts w:ascii="Times New Roman" w:hAnsi="Times New Roman" w:cs="Times New Roman"/>
                <w:sz w:val="24"/>
                <w:szCs w:val="24"/>
              </w:rPr>
              <w:t xml:space="preserve"> обитателей (креветка). Строение, питание, способы передвижения. Связь строения тела животного с образом жизни.  </w:t>
            </w:r>
            <w:proofErr w:type="gramStart"/>
            <w:r w:rsidRPr="002348A9">
              <w:rPr>
                <w:rFonts w:ascii="Times New Roman" w:hAnsi="Times New Roman" w:cs="Times New Roman"/>
                <w:sz w:val="24"/>
                <w:szCs w:val="24"/>
              </w:rPr>
              <w:t>Значение  в</w:t>
            </w:r>
            <w:proofErr w:type="gramEnd"/>
            <w:r w:rsidRPr="002348A9">
              <w:rPr>
                <w:rFonts w:ascii="Times New Roman" w:hAnsi="Times New Roman" w:cs="Times New Roman"/>
                <w:sz w:val="24"/>
                <w:szCs w:val="24"/>
              </w:rPr>
              <w:t xml:space="preserve"> природе и жизни человека.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131</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животных, живущих в квартире (декоративная крыса). Особенности ухода, питание, содержание.</w:t>
            </w:r>
            <w:r w:rsidRPr="002348A9">
              <w:rPr>
                <w:sz w:val="24"/>
                <w:szCs w:val="24"/>
              </w:rPr>
              <w:t xml:space="preserve"> </w:t>
            </w:r>
            <w:r w:rsidRPr="002348A9">
              <w:rPr>
                <w:rFonts w:ascii="Times New Roman" w:hAnsi="Times New Roman" w:cs="Times New Roman"/>
                <w:sz w:val="24"/>
                <w:szCs w:val="24"/>
              </w:rPr>
              <w:t>Разнообразие животного мира. Обобщающий урок по теме «Животный мир».</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132</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Объекты природы.</w:t>
            </w:r>
            <w:r w:rsidRPr="002348A9">
              <w:rPr>
                <w:rFonts w:ascii="Times New Roman" w:hAnsi="Times New Roman" w:cs="Times New Roman"/>
                <w:sz w:val="24"/>
                <w:szCs w:val="24"/>
              </w:rPr>
              <w:t xml:space="preserve"> </w:t>
            </w:r>
            <w:proofErr w:type="gramStart"/>
            <w:r w:rsidRPr="002348A9">
              <w:rPr>
                <w:rFonts w:ascii="Times New Roman" w:hAnsi="Times New Roman" w:cs="Times New Roman"/>
                <w:sz w:val="24"/>
                <w:szCs w:val="24"/>
              </w:rPr>
              <w:t>Узнавание  водоёмов</w:t>
            </w:r>
            <w:proofErr w:type="gramEnd"/>
            <w:r w:rsidRPr="002348A9">
              <w:rPr>
                <w:rFonts w:ascii="Times New Roman" w:hAnsi="Times New Roman" w:cs="Times New Roman"/>
                <w:sz w:val="24"/>
                <w:szCs w:val="24"/>
              </w:rPr>
              <w:t xml:space="preserve"> (пожарный водоём). Значение пожарного водоёма в жизни человека. Соблюдение правил безопасности в близи пожарного водоёма.</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133</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огня. Свойства огня. Значение огня в природе и жизни человека.</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Соблюдение правил безопасного обращения с огнём.</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134</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 xml:space="preserve">Временные представления. </w:t>
            </w:r>
            <w:r w:rsidRPr="002348A9">
              <w:rPr>
                <w:rFonts w:ascii="Times New Roman" w:hAnsi="Times New Roman" w:cs="Times New Roman"/>
                <w:sz w:val="24"/>
                <w:szCs w:val="24"/>
              </w:rPr>
              <w:t>Узнавание (различение) календарей (настенный, настольный). Ориентация в календаре.</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135</w:t>
            </w:r>
          </w:p>
        </w:tc>
        <w:tc>
          <w:tcPr>
            <w:tcW w:w="7825" w:type="dxa"/>
          </w:tcPr>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sz w:val="24"/>
                <w:szCs w:val="24"/>
              </w:rPr>
              <w:t>Узнавание (различение) явлений природы (туман, гром) по характерным признакам. Соотнесение явлений природы с временем года.</w:t>
            </w:r>
            <w:r w:rsidRPr="002348A9">
              <w:rPr>
                <w:rFonts w:ascii="Times New Roman" w:hAnsi="Times New Roman" w:cs="Times New Roman"/>
                <w:b/>
                <w:sz w:val="24"/>
                <w:szCs w:val="24"/>
              </w:rPr>
              <w:t xml:space="preserve"> </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136</w:t>
            </w:r>
          </w:p>
        </w:tc>
        <w:tc>
          <w:tcPr>
            <w:tcW w:w="782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sz w:val="24"/>
                <w:szCs w:val="24"/>
              </w:rPr>
              <w:t>Обобщающее повторение за год.</w:t>
            </w:r>
          </w:p>
        </w:tc>
        <w:tc>
          <w:tcPr>
            <w:tcW w:w="2240" w:type="dxa"/>
            <w:vAlign w:val="center"/>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1</w:t>
            </w:r>
          </w:p>
        </w:tc>
      </w:tr>
    </w:tbl>
    <w:p w:rsidR="00B73B65" w:rsidRPr="002348A9" w:rsidRDefault="00B73B65" w:rsidP="00B73B65">
      <w:pPr>
        <w:spacing w:after="0" w:line="240" w:lineRule="auto"/>
        <w:rPr>
          <w:rFonts w:ascii="Times New Roman" w:hAnsi="Times New Roman" w:cs="Times New Roman"/>
          <w:sz w:val="24"/>
          <w:szCs w:val="24"/>
        </w:rPr>
      </w:pPr>
    </w:p>
    <w:p w:rsidR="00B73B65" w:rsidRPr="00241FCE" w:rsidRDefault="00B73B65" w:rsidP="00B73B65">
      <w:pPr>
        <w:tabs>
          <w:tab w:val="left" w:pos="2657"/>
        </w:tabs>
        <w:spacing w:after="0" w:line="240" w:lineRule="auto"/>
        <w:rPr>
          <w:rFonts w:ascii="Times New Roman" w:hAnsi="Times New Roman" w:cs="Times New Roman"/>
          <w:color w:val="FF0000"/>
          <w:sz w:val="28"/>
          <w:szCs w:val="28"/>
        </w:rPr>
      </w:pPr>
    </w:p>
    <w:p w:rsidR="00B73B65" w:rsidRPr="00241FCE" w:rsidRDefault="00B73B65" w:rsidP="00B73B65">
      <w:pPr>
        <w:spacing w:after="0" w:line="240" w:lineRule="auto"/>
        <w:rPr>
          <w:rFonts w:ascii="Times New Roman" w:hAnsi="Times New Roman" w:cs="Times New Roman"/>
          <w:color w:val="FF0000"/>
          <w:sz w:val="28"/>
          <w:szCs w:val="28"/>
        </w:rPr>
      </w:pPr>
    </w:p>
    <w:p w:rsidR="005C798B" w:rsidRDefault="005C798B" w:rsidP="00B73B65">
      <w:pPr>
        <w:jc w:val="center"/>
        <w:rPr>
          <w:rFonts w:ascii="Times New Roman" w:eastAsiaTheme="minorEastAsia" w:hAnsi="Times New Roman" w:cs="Times New Roman"/>
          <w:b/>
          <w:sz w:val="24"/>
          <w:szCs w:val="24"/>
          <w:lang w:eastAsia="ru-RU"/>
        </w:rPr>
      </w:pPr>
    </w:p>
    <w:p w:rsidR="00B73B65" w:rsidRDefault="00B73B65" w:rsidP="00B73B65">
      <w:pPr>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lastRenderedPageBreak/>
        <w:t>Домоводство</w:t>
      </w:r>
    </w:p>
    <w:p w:rsidR="00B73B65" w:rsidRPr="00F5068D" w:rsidRDefault="00B73B65" w:rsidP="00B73B65">
      <w:pP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1</w:t>
      </w:r>
      <w:r w:rsidRPr="00F5068D">
        <w:rPr>
          <w:rFonts w:ascii="Times New Roman" w:eastAsiaTheme="minorEastAsia" w:hAnsi="Times New Roman" w:cs="Times New Roman"/>
          <w:b/>
          <w:sz w:val="24"/>
          <w:szCs w:val="24"/>
          <w:lang w:eastAsia="ru-RU"/>
        </w:rPr>
        <w:t>. Планируемые результаты освоения учебного предмета</w:t>
      </w:r>
    </w:p>
    <w:p w:rsidR="00B73B65" w:rsidRPr="00F5068D"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Личностные  и</w:t>
      </w:r>
      <w:proofErr w:type="gramEnd"/>
      <w:r w:rsidRPr="00F5068D">
        <w:rPr>
          <w:rFonts w:ascii="Times New Roman" w:eastAsiaTheme="minorEastAsia" w:hAnsi="Times New Roman" w:cs="Times New Roman"/>
          <w:sz w:val="24"/>
          <w:szCs w:val="24"/>
          <w:lang w:eastAsia="ru-RU"/>
        </w:rPr>
        <w:t xml:space="preserve">  предметные  планируемые  результаты  освоения  программы </w:t>
      </w:r>
    </w:p>
    <w:p w:rsidR="00B73B65" w:rsidRPr="00F5068D" w:rsidRDefault="00B73B65" w:rsidP="00B73B65">
      <w:pPr>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обучающимися  рассматриваются</w:t>
      </w:r>
      <w:proofErr w:type="gramEnd"/>
      <w:r w:rsidRPr="00F5068D">
        <w:rPr>
          <w:rFonts w:ascii="Times New Roman" w:eastAsiaTheme="minorEastAsia" w:hAnsi="Times New Roman" w:cs="Times New Roman"/>
          <w:sz w:val="24"/>
          <w:szCs w:val="24"/>
          <w:lang w:eastAsia="ru-RU"/>
        </w:rPr>
        <w:t xml:space="preserve">  в  качестве  возможных </w:t>
      </w:r>
      <w:r>
        <w:rPr>
          <w:rFonts w:ascii="Times New Roman" w:eastAsiaTheme="minorEastAsia" w:hAnsi="Times New Roman" w:cs="Times New Roman"/>
          <w:sz w:val="24"/>
          <w:szCs w:val="24"/>
          <w:lang w:eastAsia="ru-RU"/>
        </w:rPr>
        <w:t xml:space="preserve"> (примерных),  соответствующих </w:t>
      </w:r>
      <w:r w:rsidRPr="00F5068D">
        <w:rPr>
          <w:rFonts w:ascii="Times New Roman" w:eastAsiaTheme="minorEastAsia" w:hAnsi="Times New Roman" w:cs="Times New Roman"/>
          <w:sz w:val="24"/>
          <w:szCs w:val="24"/>
          <w:lang w:eastAsia="ru-RU"/>
        </w:rPr>
        <w:t>индивидуальным  возможностям  и  специфическим  образовательным  потр</w:t>
      </w:r>
      <w:r>
        <w:rPr>
          <w:rFonts w:ascii="Times New Roman" w:eastAsiaTheme="minorEastAsia" w:hAnsi="Times New Roman" w:cs="Times New Roman"/>
          <w:sz w:val="24"/>
          <w:szCs w:val="24"/>
          <w:lang w:eastAsia="ru-RU"/>
        </w:rPr>
        <w:t xml:space="preserve">ебностям </w:t>
      </w:r>
      <w:r w:rsidRPr="00F5068D">
        <w:rPr>
          <w:rFonts w:ascii="Times New Roman" w:eastAsiaTheme="minorEastAsia" w:hAnsi="Times New Roman" w:cs="Times New Roman"/>
          <w:sz w:val="24"/>
          <w:szCs w:val="24"/>
          <w:lang w:eastAsia="ru-RU"/>
        </w:rPr>
        <w:t>обучающихся.</w:t>
      </w:r>
    </w:p>
    <w:p w:rsidR="00B73B65" w:rsidRPr="00F5068D" w:rsidRDefault="00B73B65" w:rsidP="00B73B65">
      <w:pPr>
        <w:rPr>
          <w:rFonts w:ascii="Times New Roman" w:eastAsiaTheme="minorEastAsia" w:hAnsi="Times New Roman" w:cs="Times New Roman"/>
          <w:b/>
          <w:sz w:val="24"/>
          <w:szCs w:val="24"/>
          <w:lang w:eastAsia="ru-RU"/>
        </w:rPr>
      </w:pPr>
      <w:r w:rsidRPr="00F5068D">
        <w:rPr>
          <w:rFonts w:ascii="Times New Roman" w:eastAsiaTheme="minorEastAsia" w:hAnsi="Times New Roman" w:cs="Times New Roman"/>
          <w:b/>
          <w:sz w:val="24"/>
          <w:szCs w:val="24"/>
          <w:lang w:eastAsia="ru-RU"/>
        </w:rPr>
        <w:t>2.1 Личностные результаты</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основы  персональной</w:t>
      </w:r>
      <w:proofErr w:type="gramEnd"/>
      <w:r w:rsidRPr="00F5068D">
        <w:rPr>
          <w:rFonts w:ascii="Times New Roman" w:eastAsiaTheme="minorEastAsia" w:hAnsi="Times New Roman" w:cs="Times New Roman"/>
          <w:sz w:val="24"/>
          <w:szCs w:val="24"/>
          <w:lang w:eastAsia="ru-RU"/>
        </w:rPr>
        <w:t xml:space="preserve">  идентичности,  осознание  своей  принадлежности  к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определенному полу, осознание себя как "Я";</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социально-эмоциональное участие в процессе общ</w:t>
      </w:r>
      <w:r>
        <w:rPr>
          <w:rFonts w:ascii="Times New Roman" w:eastAsiaTheme="minorEastAsia" w:hAnsi="Times New Roman" w:cs="Times New Roman"/>
          <w:sz w:val="24"/>
          <w:szCs w:val="24"/>
          <w:lang w:eastAsia="ru-RU"/>
        </w:rPr>
        <w:t>ения и совместной деятельности;</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формирование уважительного отношения к окружающим;</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овладение  начальными</w:t>
      </w:r>
      <w:proofErr w:type="gramEnd"/>
      <w:r w:rsidRPr="00F5068D">
        <w:rPr>
          <w:rFonts w:ascii="Times New Roman" w:eastAsiaTheme="minorEastAsia" w:hAnsi="Times New Roman" w:cs="Times New Roman"/>
          <w:sz w:val="24"/>
          <w:szCs w:val="24"/>
          <w:lang w:eastAsia="ru-RU"/>
        </w:rPr>
        <w:t xml:space="preserve">  навыками  адаптации  в  динамично  изменяющемся  и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развивающемся мире;</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освоение доступных социальных ролей (обучающегося, сына (дочери), пассажира, </w:t>
      </w:r>
    </w:p>
    <w:p w:rsidR="00B73B65" w:rsidRPr="00F5068D"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покупателя  и</w:t>
      </w:r>
      <w:proofErr w:type="gramEnd"/>
      <w:r w:rsidRPr="00F5068D">
        <w:rPr>
          <w:rFonts w:ascii="Times New Roman" w:eastAsiaTheme="minorEastAsia" w:hAnsi="Times New Roman" w:cs="Times New Roman"/>
          <w:sz w:val="24"/>
          <w:szCs w:val="24"/>
          <w:lang w:eastAsia="ru-RU"/>
        </w:rPr>
        <w:t xml:space="preserve">  т.д.),  развитие  мотивов  учебной  деятельности  и  формирование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личностного смысла учения;</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формирование эстетических потребностей, ценностей и чувств;</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развитие  этических</w:t>
      </w:r>
      <w:proofErr w:type="gramEnd"/>
      <w:r w:rsidRPr="00F5068D">
        <w:rPr>
          <w:rFonts w:ascii="Times New Roman" w:eastAsiaTheme="minorEastAsia" w:hAnsi="Times New Roman" w:cs="Times New Roman"/>
          <w:sz w:val="24"/>
          <w:szCs w:val="24"/>
          <w:lang w:eastAsia="ru-RU"/>
        </w:rPr>
        <w:t xml:space="preserve">  чувств,  доброжелательности  и  эмоционально-нравственной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отзывчивости, понимания и сопереживания чувствам других людей;</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развитие  навыков</w:t>
      </w:r>
      <w:proofErr w:type="gramEnd"/>
      <w:r w:rsidRPr="00F5068D">
        <w:rPr>
          <w:rFonts w:ascii="Times New Roman" w:eastAsiaTheme="minorEastAsia" w:hAnsi="Times New Roman" w:cs="Times New Roman"/>
          <w:sz w:val="24"/>
          <w:szCs w:val="24"/>
          <w:lang w:eastAsia="ru-RU"/>
        </w:rPr>
        <w:t xml:space="preserve">  сотрудничества  с  взрослыми  и  сверстниками  в  разных </w:t>
      </w:r>
    </w:p>
    <w:p w:rsidR="00B73B65" w:rsidRPr="00F5068D"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социальных  ситуациях</w:t>
      </w:r>
      <w:proofErr w:type="gramEnd"/>
      <w:r w:rsidRPr="00F5068D">
        <w:rPr>
          <w:rFonts w:ascii="Times New Roman" w:eastAsiaTheme="minorEastAsia" w:hAnsi="Times New Roman" w:cs="Times New Roman"/>
          <w:sz w:val="24"/>
          <w:szCs w:val="24"/>
          <w:lang w:eastAsia="ru-RU"/>
        </w:rPr>
        <w:t xml:space="preserve">,  умения  не  создавать  конфликтов  и  находить  выходы  из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спорных ситуаций;</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формирование  установки</w:t>
      </w:r>
      <w:proofErr w:type="gramEnd"/>
      <w:r w:rsidRPr="00F5068D">
        <w:rPr>
          <w:rFonts w:ascii="Times New Roman" w:eastAsiaTheme="minorEastAsia" w:hAnsi="Times New Roman" w:cs="Times New Roman"/>
          <w:sz w:val="24"/>
          <w:szCs w:val="24"/>
          <w:lang w:eastAsia="ru-RU"/>
        </w:rPr>
        <w:t xml:space="preserve">  на  безопасный,  здоровый  образ  жизни,  наличие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мотивации к труду, работе на результат, бережному отношению </w:t>
      </w:r>
      <w:proofErr w:type="gramStart"/>
      <w:r w:rsidRPr="00F5068D">
        <w:rPr>
          <w:rFonts w:ascii="Times New Roman" w:eastAsiaTheme="minorEastAsia" w:hAnsi="Times New Roman" w:cs="Times New Roman"/>
          <w:sz w:val="24"/>
          <w:szCs w:val="24"/>
          <w:lang w:eastAsia="ru-RU"/>
        </w:rPr>
        <w:t>к  материальным</w:t>
      </w:r>
      <w:proofErr w:type="gramEnd"/>
      <w:r w:rsidRPr="00F5068D">
        <w:rPr>
          <w:rFonts w:ascii="Times New Roman" w:eastAsiaTheme="minorEastAsia" w:hAnsi="Times New Roman" w:cs="Times New Roman"/>
          <w:sz w:val="24"/>
          <w:szCs w:val="24"/>
          <w:lang w:eastAsia="ru-RU"/>
        </w:rPr>
        <w:t xml:space="preserve"> и </w:t>
      </w:r>
    </w:p>
    <w:p w:rsidR="00B73B65" w:rsidRPr="00F5068D" w:rsidRDefault="00B73B65" w:rsidP="00B73B65">
      <w:pPr>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духовным ценностям.</w:t>
      </w:r>
    </w:p>
    <w:p w:rsidR="00B73B65" w:rsidRPr="00F5068D" w:rsidRDefault="00B73B65" w:rsidP="00B73B65">
      <w:pPr>
        <w:spacing w:after="120"/>
        <w:rPr>
          <w:rFonts w:ascii="Times New Roman" w:eastAsiaTheme="minorEastAsia" w:hAnsi="Times New Roman" w:cs="Times New Roman"/>
          <w:b/>
          <w:sz w:val="24"/>
          <w:szCs w:val="24"/>
          <w:lang w:eastAsia="ru-RU"/>
        </w:rPr>
      </w:pPr>
      <w:r w:rsidRPr="00F5068D">
        <w:rPr>
          <w:rFonts w:ascii="Times New Roman" w:eastAsiaTheme="minorEastAsia" w:hAnsi="Times New Roman" w:cs="Times New Roman"/>
          <w:sz w:val="24"/>
          <w:szCs w:val="24"/>
          <w:lang w:eastAsia="ru-RU"/>
        </w:rPr>
        <w:t>2.</w:t>
      </w:r>
      <w:r w:rsidRPr="00F5068D">
        <w:rPr>
          <w:rFonts w:ascii="Times New Roman" w:eastAsiaTheme="minorEastAsia" w:hAnsi="Times New Roman" w:cs="Times New Roman"/>
          <w:b/>
          <w:sz w:val="24"/>
          <w:szCs w:val="24"/>
          <w:lang w:eastAsia="ru-RU"/>
        </w:rPr>
        <w:t xml:space="preserve">2 Предметные результаты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убирать на пришкольной территории;</w:t>
      </w:r>
    </w:p>
    <w:p w:rsidR="00B73B65"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убирать траву и листья с помощью грабель;</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убирать </w:t>
      </w:r>
      <w:r>
        <w:rPr>
          <w:rFonts w:ascii="Times New Roman" w:eastAsiaTheme="minorEastAsia" w:hAnsi="Times New Roman" w:cs="Times New Roman"/>
          <w:sz w:val="24"/>
          <w:szCs w:val="24"/>
          <w:lang w:eastAsia="ru-RU"/>
        </w:rPr>
        <w:t>снег с помощью лопаты, скребка, метлы;</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аккуратно убирать в столовой;</w:t>
      </w:r>
    </w:p>
    <w:p w:rsidR="00B73B65"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вытирать поверхность мебели;</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различать стиральные машины и их части;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устанавливать программу, температурный режим;</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соблюдать последовательность действий при машинной стирке;</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закладывать и вынимать белье из машинки</w:t>
      </w:r>
      <w:r>
        <w:rPr>
          <w:rFonts w:ascii="Times New Roman" w:eastAsiaTheme="minorEastAsia" w:hAnsi="Times New Roman" w:cs="Times New Roman"/>
          <w:sz w:val="24"/>
          <w:szCs w:val="24"/>
          <w:lang w:eastAsia="ru-RU"/>
        </w:rPr>
        <w:t xml:space="preserve"> </w:t>
      </w:r>
      <w:r w:rsidRPr="00F5068D">
        <w:rPr>
          <w:rFonts w:ascii="Times New Roman" w:eastAsiaTheme="minorEastAsia" w:hAnsi="Times New Roman" w:cs="Times New Roman"/>
          <w:sz w:val="24"/>
          <w:szCs w:val="24"/>
          <w:lang w:eastAsia="ru-RU"/>
        </w:rPr>
        <w:t>- автомат</w:t>
      </w:r>
      <w:r>
        <w:rPr>
          <w:rFonts w:ascii="Times New Roman" w:eastAsiaTheme="minorEastAsia" w:hAnsi="Times New Roman" w:cs="Times New Roman"/>
          <w:sz w:val="24"/>
          <w:szCs w:val="24"/>
          <w:lang w:eastAsia="ru-RU"/>
        </w:rPr>
        <w:t>а</w:t>
      </w:r>
      <w:r w:rsidRPr="00F5068D">
        <w:rPr>
          <w:rFonts w:ascii="Times New Roman" w:eastAsiaTheme="minorEastAsia" w:hAnsi="Times New Roman" w:cs="Times New Roman"/>
          <w:sz w:val="24"/>
          <w:szCs w:val="24"/>
          <w:lang w:eastAsia="ru-RU"/>
        </w:rPr>
        <w:t>;</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вывешивать  белье</w:t>
      </w:r>
      <w:proofErr w:type="gramEnd"/>
      <w:r w:rsidRPr="00F5068D">
        <w:rPr>
          <w:rFonts w:ascii="Times New Roman" w:eastAsiaTheme="minorEastAsia" w:hAnsi="Times New Roman" w:cs="Times New Roman"/>
          <w:sz w:val="24"/>
          <w:szCs w:val="24"/>
          <w:lang w:eastAsia="ru-RU"/>
        </w:rPr>
        <w:t xml:space="preserve"> на веревку;</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мыть и сушить машину;</w:t>
      </w:r>
    </w:p>
    <w:p w:rsidR="00B73B65"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гладить и складывать полотенца;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различать кухонные принадлежности;</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пользоваться кухонным инвентарем;</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знать   </w:t>
      </w:r>
      <w:proofErr w:type="gramStart"/>
      <w:r w:rsidRPr="00F5068D">
        <w:rPr>
          <w:rFonts w:ascii="Times New Roman" w:eastAsiaTheme="minorEastAsia" w:hAnsi="Times New Roman" w:cs="Times New Roman"/>
          <w:sz w:val="24"/>
          <w:szCs w:val="24"/>
          <w:lang w:eastAsia="ru-RU"/>
        </w:rPr>
        <w:t>правила  по</w:t>
      </w:r>
      <w:proofErr w:type="gramEnd"/>
      <w:r w:rsidRPr="00F5068D">
        <w:rPr>
          <w:rFonts w:ascii="Times New Roman" w:eastAsiaTheme="minorEastAsia" w:hAnsi="Times New Roman" w:cs="Times New Roman"/>
          <w:sz w:val="24"/>
          <w:szCs w:val="24"/>
          <w:lang w:eastAsia="ru-RU"/>
        </w:rPr>
        <w:t xml:space="preserve"> технике  безопасности  при  пользовании  кухонными </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принадлежностями;</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правильно мыть и сушить посуду;</w:t>
      </w:r>
    </w:p>
    <w:p w:rsidR="00B73B65" w:rsidRPr="00F5068D" w:rsidRDefault="00B73B65" w:rsidP="00B73B65">
      <w:pPr>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чистить посуду;</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 xml:space="preserve">пользоваться  </w:t>
      </w:r>
      <w:r>
        <w:rPr>
          <w:rFonts w:ascii="Times New Roman" w:eastAsiaTheme="minorEastAsia" w:hAnsi="Times New Roman" w:cs="Times New Roman"/>
          <w:sz w:val="24"/>
          <w:szCs w:val="24"/>
          <w:lang w:eastAsia="ru-RU"/>
        </w:rPr>
        <w:t>тостером</w:t>
      </w:r>
      <w:proofErr w:type="gramEnd"/>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знать правила безопасности п</w:t>
      </w:r>
      <w:r>
        <w:rPr>
          <w:rFonts w:ascii="Times New Roman" w:eastAsiaTheme="minorEastAsia" w:hAnsi="Times New Roman" w:cs="Times New Roman"/>
          <w:sz w:val="24"/>
          <w:szCs w:val="24"/>
          <w:lang w:eastAsia="ru-RU"/>
        </w:rPr>
        <w:t>ри использовании тостера</w:t>
      </w:r>
      <w:r w:rsidRPr="00F5068D">
        <w:rPr>
          <w:rFonts w:ascii="Times New Roman" w:eastAsiaTheme="minorEastAsia" w:hAnsi="Times New Roman" w:cs="Times New Roman"/>
          <w:sz w:val="24"/>
          <w:szCs w:val="24"/>
          <w:lang w:eastAsia="ru-RU"/>
        </w:rPr>
        <w:t>;</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правильно использовать места хранения посуды и бытовой техники;</w:t>
      </w:r>
    </w:p>
    <w:p w:rsidR="00B73B65" w:rsidRPr="00F5068D"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выбирать необходимые товары;</w:t>
      </w:r>
    </w:p>
    <w:p w:rsidR="00B73B65" w:rsidRDefault="00B73B65" w:rsidP="00B73B65">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делать нужные покупки.</w:t>
      </w:r>
    </w:p>
    <w:p w:rsidR="00B73B65" w:rsidRPr="00F5068D" w:rsidRDefault="00B73B65" w:rsidP="00B73B65">
      <w:pP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lastRenderedPageBreak/>
        <w:t>2.</w:t>
      </w:r>
      <w:r w:rsidRPr="00F5068D">
        <w:rPr>
          <w:rFonts w:ascii="Times New Roman" w:eastAsiaTheme="minorEastAsia" w:hAnsi="Times New Roman" w:cs="Times New Roman"/>
          <w:b/>
          <w:sz w:val="24"/>
          <w:szCs w:val="24"/>
          <w:lang w:eastAsia="ru-RU"/>
        </w:rPr>
        <w:t>Содержание учебного предмета</w:t>
      </w:r>
    </w:p>
    <w:p w:rsidR="00B73B65" w:rsidRPr="00611C2F" w:rsidRDefault="00B73B65" w:rsidP="00B73B65">
      <w:pPr>
        <w:spacing w:after="0"/>
        <w:rPr>
          <w:rFonts w:ascii="Times New Roman" w:eastAsiaTheme="minorEastAsia" w:hAnsi="Times New Roman" w:cs="Times New Roman"/>
          <w:b/>
          <w:sz w:val="24"/>
          <w:szCs w:val="24"/>
          <w:lang w:eastAsia="ru-RU"/>
        </w:rPr>
      </w:pPr>
      <w:r w:rsidRPr="00611C2F">
        <w:rPr>
          <w:rFonts w:ascii="Times New Roman" w:eastAsiaTheme="minorEastAsia" w:hAnsi="Times New Roman" w:cs="Times New Roman"/>
          <w:b/>
          <w:sz w:val="24"/>
          <w:szCs w:val="24"/>
          <w:lang w:eastAsia="ru-RU"/>
        </w:rPr>
        <w:t>Покупки.</w:t>
      </w:r>
    </w:p>
    <w:p w:rsidR="00B73B65" w:rsidRPr="00F5068D"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Планирование  покупок</w:t>
      </w:r>
      <w:proofErr w:type="gramEnd"/>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Выбор  места</w:t>
      </w:r>
      <w:proofErr w:type="gramEnd"/>
      <w:r w:rsidRPr="00F5068D">
        <w:rPr>
          <w:rFonts w:ascii="Times New Roman" w:eastAsiaTheme="minorEastAsia" w:hAnsi="Times New Roman" w:cs="Times New Roman"/>
          <w:sz w:val="24"/>
          <w:szCs w:val="24"/>
          <w:lang w:eastAsia="ru-RU"/>
        </w:rPr>
        <w:t xml:space="preserve">  совершения  покупок. </w:t>
      </w:r>
    </w:p>
    <w:p w:rsidR="00B73B65"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Ориентация </w:t>
      </w:r>
      <w:r>
        <w:rPr>
          <w:rFonts w:ascii="Times New Roman" w:eastAsiaTheme="minorEastAsia" w:hAnsi="Times New Roman" w:cs="Times New Roman"/>
          <w:sz w:val="24"/>
          <w:szCs w:val="24"/>
          <w:lang w:eastAsia="ru-RU"/>
        </w:rPr>
        <w:t>в расположении отделов магазина (молочные продукты),</w:t>
      </w:r>
      <w:r w:rsidRPr="00F5068D">
        <w:rPr>
          <w:rFonts w:ascii="Times New Roman" w:eastAsiaTheme="minorEastAsia" w:hAnsi="Times New Roman" w:cs="Times New Roman"/>
          <w:sz w:val="24"/>
          <w:szCs w:val="24"/>
          <w:lang w:eastAsia="ru-RU"/>
        </w:rPr>
        <w:t xml:space="preserve"> кассы и др. Нахождение нужного товара</w:t>
      </w:r>
      <w:r>
        <w:rPr>
          <w:rFonts w:ascii="Times New Roman" w:eastAsiaTheme="minorEastAsia" w:hAnsi="Times New Roman" w:cs="Times New Roman"/>
          <w:sz w:val="24"/>
          <w:szCs w:val="24"/>
          <w:lang w:eastAsia="ru-RU"/>
        </w:rPr>
        <w:t xml:space="preserve"> (молоко, кефир, йогурт, сметана, творог, творожные сырки)</w:t>
      </w:r>
      <w:r w:rsidRPr="00F5068D">
        <w:rPr>
          <w:rFonts w:ascii="Times New Roman" w:eastAsiaTheme="minorEastAsia" w:hAnsi="Times New Roman" w:cs="Times New Roman"/>
          <w:sz w:val="24"/>
          <w:szCs w:val="24"/>
          <w:lang w:eastAsia="ru-RU"/>
        </w:rPr>
        <w:t xml:space="preserve"> в магазине.</w:t>
      </w:r>
      <w:r>
        <w:rPr>
          <w:rFonts w:ascii="Times New Roman" w:eastAsiaTheme="minorEastAsia" w:hAnsi="Times New Roman" w:cs="Times New Roman"/>
          <w:sz w:val="24"/>
          <w:szCs w:val="24"/>
          <w:lang w:eastAsia="ru-RU"/>
        </w:rPr>
        <w:t xml:space="preserve"> Определение срока годности молочных продуктов. Оплата покупок. Места хранения покупок.</w:t>
      </w:r>
    </w:p>
    <w:p w:rsidR="00B73B65" w:rsidRPr="00F5068D" w:rsidRDefault="00B73B65" w:rsidP="00B73B65">
      <w:pPr>
        <w:spacing w:after="0"/>
        <w:rPr>
          <w:rFonts w:ascii="Times New Roman" w:eastAsiaTheme="minorEastAsia" w:hAnsi="Times New Roman" w:cs="Times New Roman"/>
          <w:sz w:val="24"/>
          <w:szCs w:val="24"/>
          <w:lang w:eastAsia="ru-RU"/>
        </w:rPr>
      </w:pPr>
    </w:p>
    <w:p w:rsidR="00B73B65" w:rsidRPr="00611C2F" w:rsidRDefault="00B73B65" w:rsidP="00B73B65">
      <w:pPr>
        <w:spacing w:after="0"/>
        <w:rPr>
          <w:rFonts w:ascii="Times New Roman" w:eastAsiaTheme="minorEastAsia" w:hAnsi="Times New Roman" w:cs="Times New Roman"/>
          <w:b/>
          <w:sz w:val="24"/>
          <w:szCs w:val="24"/>
          <w:lang w:eastAsia="ru-RU"/>
        </w:rPr>
      </w:pPr>
      <w:r w:rsidRPr="00611C2F">
        <w:rPr>
          <w:rFonts w:ascii="Times New Roman" w:eastAsiaTheme="minorEastAsia" w:hAnsi="Times New Roman" w:cs="Times New Roman"/>
          <w:b/>
          <w:sz w:val="24"/>
          <w:szCs w:val="24"/>
          <w:lang w:eastAsia="ru-RU"/>
        </w:rPr>
        <w:t xml:space="preserve">Обращение с кухонным инвентарем. </w:t>
      </w:r>
    </w:p>
    <w:p w:rsidR="00B73B65" w:rsidRPr="00F5068D"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Обращение  с</w:t>
      </w:r>
      <w:proofErr w:type="gramEnd"/>
      <w:r w:rsidRPr="00F5068D">
        <w:rPr>
          <w:rFonts w:ascii="Times New Roman" w:eastAsiaTheme="minorEastAsia" w:hAnsi="Times New Roman" w:cs="Times New Roman"/>
          <w:sz w:val="24"/>
          <w:szCs w:val="24"/>
          <w:lang w:eastAsia="ru-RU"/>
        </w:rPr>
        <w:t xml:space="preserve">  посудой.  </w:t>
      </w:r>
      <w:proofErr w:type="gramStart"/>
      <w:r w:rsidRPr="00F5068D">
        <w:rPr>
          <w:rFonts w:ascii="Times New Roman" w:eastAsiaTheme="minorEastAsia" w:hAnsi="Times New Roman" w:cs="Times New Roman"/>
          <w:sz w:val="24"/>
          <w:szCs w:val="24"/>
          <w:lang w:eastAsia="ru-RU"/>
        </w:rPr>
        <w:t>Различение  предметов</w:t>
      </w:r>
      <w:proofErr w:type="gramEnd"/>
      <w:r w:rsidRPr="00F5068D">
        <w:rPr>
          <w:rFonts w:ascii="Times New Roman" w:eastAsiaTheme="minorEastAsia" w:hAnsi="Times New Roman" w:cs="Times New Roman"/>
          <w:sz w:val="24"/>
          <w:szCs w:val="24"/>
          <w:lang w:eastAsia="ru-RU"/>
        </w:rPr>
        <w:t xml:space="preserve">  посуды  для  сервировки  стола</w:t>
      </w:r>
      <w:r>
        <w:rPr>
          <w:rFonts w:ascii="Times New Roman" w:eastAsiaTheme="minorEastAsia" w:hAnsi="Times New Roman" w:cs="Times New Roman"/>
          <w:sz w:val="24"/>
          <w:szCs w:val="24"/>
          <w:lang w:eastAsia="ru-RU"/>
        </w:rPr>
        <w:t>,</w:t>
      </w:r>
      <w:r w:rsidRPr="00F5068D">
        <w:rPr>
          <w:rFonts w:ascii="Times New Roman" w:eastAsiaTheme="minorEastAsia" w:hAnsi="Times New Roman" w:cs="Times New Roman"/>
          <w:sz w:val="24"/>
          <w:szCs w:val="24"/>
          <w:lang w:eastAsia="ru-RU"/>
        </w:rPr>
        <w:t xml:space="preserve">  для  приготовления  пищи</w:t>
      </w:r>
      <w:r>
        <w:rPr>
          <w:rFonts w:ascii="Times New Roman" w:eastAsiaTheme="minorEastAsia" w:hAnsi="Times New Roman" w:cs="Times New Roman"/>
          <w:sz w:val="24"/>
          <w:szCs w:val="24"/>
          <w:lang w:eastAsia="ru-RU"/>
        </w:rPr>
        <w:t>.</w:t>
      </w: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Узнавание  (</w:t>
      </w:r>
      <w:proofErr w:type="gramEnd"/>
      <w:r w:rsidRPr="00F5068D">
        <w:rPr>
          <w:rFonts w:ascii="Times New Roman" w:eastAsiaTheme="minorEastAsia" w:hAnsi="Times New Roman" w:cs="Times New Roman"/>
          <w:sz w:val="24"/>
          <w:szCs w:val="24"/>
          <w:lang w:eastAsia="ru-RU"/>
        </w:rPr>
        <w:t>различение)  кухонных  принадл</w:t>
      </w:r>
      <w:r>
        <w:rPr>
          <w:rFonts w:ascii="Times New Roman" w:eastAsiaTheme="minorEastAsia" w:hAnsi="Times New Roman" w:cs="Times New Roman"/>
          <w:sz w:val="24"/>
          <w:szCs w:val="24"/>
          <w:lang w:eastAsia="ru-RU"/>
        </w:rPr>
        <w:t>ежностей.</w:t>
      </w:r>
    </w:p>
    <w:p w:rsidR="00B73B65" w:rsidRDefault="00B73B65" w:rsidP="00B73B65">
      <w:pPr>
        <w:spacing w:after="0"/>
        <w:rPr>
          <w:rFonts w:ascii="Times New Roman" w:eastAsiaTheme="minorEastAsia" w:hAnsi="Times New Roman" w:cs="Times New Roman"/>
          <w:sz w:val="24"/>
          <w:szCs w:val="24"/>
          <w:lang w:eastAsia="ru-RU"/>
        </w:rPr>
      </w:pPr>
      <w:proofErr w:type="gramStart"/>
      <w:r w:rsidRPr="00F5068D">
        <w:rPr>
          <w:rFonts w:ascii="Times New Roman" w:eastAsiaTheme="minorEastAsia" w:hAnsi="Times New Roman" w:cs="Times New Roman"/>
          <w:sz w:val="24"/>
          <w:szCs w:val="24"/>
          <w:lang w:eastAsia="ru-RU"/>
        </w:rPr>
        <w:t>Накрывание  на</w:t>
      </w:r>
      <w:proofErr w:type="gramEnd"/>
      <w:r w:rsidRPr="00F5068D">
        <w:rPr>
          <w:rFonts w:ascii="Times New Roman" w:eastAsiaTheme="minorEastAsia" w:hAnsi="Times New Roman" w:cs="Times New Roman"/>
          <w:sz w:val="24"/>
          <w:szCs w:val="24"/>
          <w:lang w:eastAsia="ru-RU"/>
        </w:rPr>
        <w:t xml:space="preserve">  стол.  </w:t>
      </w:r>
      <w:proofErr w:type="gramStart"/>
      <w:r w:rsidRPr="00F5068D">
        <w:rPr>
          <w:rFonts w:ascii="Times New Roman" w:eastAsiaTheme="minorEastAsia" w:hAnsi="Times New Roman" w:cs="Times New Roman"/>
          <w:sz w:val="24"/>
          <w:szCs w:val="24"/>
          <w:lang w:eastAsia="ru-RU"/>
        </w:rPr>
        <w:t>Выбор  посуды</w:t>
      </w:r>
      <w:proofErr w:type="gramEnd"/>
      <w:r w:rsidRPr="00F5068D">
        <w:rPr>
          <w:rFonts w:ascii="Times New Roman" w:eastAsiaTheme="minorEastAsia" w:hAnsi="Times New Roman" w:cs="Times New Roman"/>
          <w:sz w:val="24"/>
          <w:szCs w:val="24"/>
          <w:lang w:eastAsia="ru-RU"/>
        </w:rPr>
        <w:t xml:space="preserve">  и  столовых  при</w:t>
      </w:r>
      <w:r>
        <w:rPr>
          <w:rFonts w:ascii="Times New Roman" w:eastAsiaTheme="minorEastAsia" w:hAnsi="Times New Roman" w:cs="Times New Roman"/>
          <w:sz w:val="24"/>
          <w:szCs w:val="24"/>
          <w:lang w:eastAsia="ru-RU"/>
        </w:rPr>
        <w:t xml:space="preserve">боров. </w:t>
      </w:r>
      <w:r w:rsidRPr="00F5068D">
        <w:rPr>
          <w:rFonts w:ascii="Times New Roman" w:eastAsiaTheme="minorEastAsia" w:hAnsi="Times New Roman" w:cs="Times New Roman"/>
          <w:sz w:val="24"/>
          <w:szCs w:val="24"/>
          <w:lang w:eastAsia="ru-RU"/>
        </w:rPr>
        <w:t xml:space="preserve">Соблюдение последовательности действий при </w:t>
      </w:r>
      <w:proofErr w:type="gramStart"/>
      <w:r w:rsidRPr="00F5068D">
        <w:rPr>
          <w:rFonts w:ascii="Times New Roman" w:eastAsiaTheme="minorEastAsia" w:hAnsi="Times New Roman" w:cs="Times New Roman"/>
          <w:sz w:val="24"/>
          <w:szCs w:val="24"/>
          <w:lang w:eastAsia="ru-RU"/>
        </w:rPr>
        <w:t>сервировке  стола</w:t>
      </w:r>
      <w:proofErr w:type="gramEnd"/>
      <w:r>
        <w:rPr>
          <w:rFonts w:ascii="Times New Roman" w:eastAsiaTheme="minorEastAsia" w:hAnsi="Times New Roman" w:cs="Times New Roman"/>
          <w:sz w:val="24"/>
          <w:szCs w:val="24"/>
          <w:lang w:eastAsia="ru-RU"/>
        </w:rPr>
        <w:t xml:space="preserve"> к завтраку</w:t>
      </w:r>
      <w:r w:rsidRPr="00F5068D">
        <w:rPr>
          <w:rFonts w:ascii="Times New Roman" w:eastAsiaTheme="minorEastAsia" w:hAnsi="Times New Roman" w:cs="Times New Roman"/>
          <w:sz w:val="24"/>
          <w:szCs w:val="24"/>
          <w:lang w:eastAsia="ru-RU"/>
        </w:rPr>
        <w:t>:  накрывание  стола  скатертью,  расставление  посуды</w:t>
      </w:r>
      <w:r>
        <w:rPr>
          <w:rFonts w:ascii="Times New Roman" w:eastAsiaTheme="minorEastAsia" w:hAnsi="Times New Roman" w:cs="Times New Roman"/>
          <w:sz w:val="24"/>
          <w:szCs w:val="24"/>
          <w:lang w:eastAsia="ru-RU"/>
        </w:rPr>
        <w:t xml:space="preserve"> (молочник, маслёнка, сахарница, ваза для фруктов)</w:t>
      </w:r>
      <w:r w:rsidRPr="00F5068D">
        <w:rPr>
          <w:rFonts w:ascii="Times New Roman" w:eastAsiaTheme="minorEastAsia" w:hAnsi="Times New Roman" w:cs="Times New Roman"/>
          <w:sz w:val="24"/>
          <w:szCs w:val="24"/>
          <w:lang w:eastAsia="ru-RU"/>
        </w:rPr>
        <w:t>,  раскладывание столовых  приборов,  расклады</w:t>
      </w:r>
      <w:r>
        <w:rPr>
          <w:rFonts w:ascii="Times New Roman" w:eastAsiaTheme="minorEastAsia" w:hAnsi="Times New Roman" w:cs="Times New Roman"/>
          <w:sz w:val="24"/>
          <w:szCs w:val="24"/>
          <w:lang w:eastAsia="ru-RU"/>
        </w:rPr>
        <w:t xml:space="preserve">вание  салфеток,  расставление </w:t>
      </w:r>
      <w:r w:rsidRPr="00F5068D">
        <w:rPr>
          <w:rFonts w:ascii="Times New Roman" w:eastAsiaTheme="minorEastAsia" w:hAnsi="Times New Roman" w:cs="Times New Roman"/>
          <w:sz w:val="24"/>
          <w:szCs w:val="24"/>
          <w:lang w:eastAsia="ru-RU"/>
        </w:rPr>
        <w:t>блюд.</w:t>
      </w:r>
    </w:p>
    <w:p w:rsidR="00B73B65" w:rsidRPr="00F5068D" w:rsidRDefault="00B73B65" w:rsidP="00B73B65">
      <w:pPr>
        <w:spacing w:after="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Знакомство с бытовыми приборами: тостер. Знание правил ТБ при пользовании тостером. Правила ухода за тостером.</w:t>
      </w:r>
    </w:p>
    <w:p w:rsidR="00B73B65" w:rsidRDefault="00B73B65" w:rsidP="00B73B65">
      <w:pPr>
        <w:spacing w:after="0"/>
        <w:rPr>
          <w:rFonts w:ascii="Times New Roman" w:eastAsiaTheme="minorEastAsia" w:hAnsi="Times New Roman" w:cs="Times New Roman"/>
          <w:sz w:val="24"/>
          <w:szCs w:val="24"/>
          <w:lang w:eastAsia="ru-RU"/>
        </w:rPr>
      </w:pPr>
      <w:r w:rsidRPr="00385D10">
        <w:rPr>
          <w:rFonts w:ascii="Times New Roman" w:eastAsiaTheme="minorEastAsia" w:hAnsi="Times New Roman" w:cs="Times New Roman"/>
          <w:b/>
          <w:sz w:val="24"/>
          <w:szCs w:val="24"/>
          <w:lang w:eastAsia="ru-RU"/>
        </w:rPr>
        <w:t>Приготовление пищи.</w:t>
      </w:r>
      <w:r w:rsidRPr="00F5068D">
        <w:rPr>
          <w:rFonts w:ascii="Times New Roman" w:eastAsiaTheme="minorEastAsia" w:hAnsi="Times New Roman" w:cs="Times New Roman"/>
          <w:sz w:val="24"/>
          <w:szCs w:val="24"/>
          <w:lang w:eastAsia="ru-RU"/>
        </w:rPr>
        <w:t xml:space="preserve"> </w:t>
      </w:r>
    </w:p>
    <w:p w:rsidR="00B73B65" w:rsidRDefault="00B73B65" w:rsidP="00B73B65">
      <w:pPr>
        <w:spacing w:after="0"/>
        <w:rPr>
          <w:rFonts w:ascii="Times New Roman" w:eastAsiaTheme="minorEastAsia" w:hAnsi="Times New Roman" w:cs="Times New Roman"/>
          <w:b/>
          <w:sz w:val="24"/>
          <w:szCs w:val="24"/>
          <w:lang w:eastAsia="ru-RU"/>
        </w:rPr>
      </w:pPr>
    </w:p>
    <w:p w:rsidR="00B73B65" w:rsidRDefault="00B73B65" w:rsidP="00B73B65">
      <w:pPr>
        <w:spacing w:after="0"/>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roofErr w:type="gramStart"/>
      <w:r w:rsidRPr="00F5068D">
        <w:rPr>
          <w:rFonts w:ascii="Times New Roman" w:eastAsiaTheme="minorEastAsia" w:hAnsi="Times New Roman" w:cs="Times New Roman"/>
          <w:sz w:val="24"/>
          <w:szCs w:val="24"/>
          <w:lang w:eastAsia="ru-RU"/>
        </w:rPr>
        <w:t>Знание  (</w:t>
      </w:r>
      <w:proofErr w:type="gramEnd"/>
      <w:r w:rsidRPr="00F5068D">
        <w:rPr>
          <w:rFonts w:ascii="Times New Roman" w:eastAsiaTheme="minorEastAsia" w:hAnsi="Times New Roman" w:cs="Times New Roman"/>
          <w:sz w:val="24"/>
          <w:szCs w:val="24"/>
          <w:lang w:eastAsia="ru-RU"/>
        </w:rPr>
        <w:t xml:space="preserve">соблюдение)  правил  гигиены  при приготовлении пищи. </w:t>
      </w:r>
      <w:proofErr w:type="gramStart"/>
      <w:r w:rsidRPr="00F5068D">
        <w:rPr>
          <w:rFonts w:ascii="Times New Roman" w:eastAsiaTheme="minorEastAsia" w:hAnsi="Times New Roman" w:cs="Times New Roman"/>
          <w:sz w:val="24"/>
          <w:szCs w:val="24"/>
          <w:lang w:eastAsia="ru-RU"/>
        </w:rPr>
        <w:t>Подго</w:t>
      </w:r>
      <w:r>
        <w:rPr>
          <w:rFonts w:ascii="Times New Roman" w:eastAsiaTheme="minorEastAsia" w:hAnsi="Times New Roman" w:cs="Times New Roman"/>
          <w:sz w:val="24"/>
          <w:szCs w:val="24"/>
          <w:lang w:eastAsia="ru-RU"/>
        </w:rPr>
        <w:t>товка  к</w:t>
      </w:r>
      <w:proofErr w:type="gramEnd"/>
      <w:r>
        <w:rPr>
          <w:rFonts w:ascii="Times New Roman" w:eastAsiaTheme="minorEastAsia" w:hAnsi="Times New Roman" w:cs="Times New Roman"/>
          <w:sz w:val="24"/>
          <w:szCs w:val="24"/>
          <w:lang w:eastAsia="ru-RU"/>
        </w:rPr>
        <w:t xml:space="preserve">  приготовлению  блюда (тост).</w:t>
      </w:r>
      <w:r w:rsidRPr="00F5068D">
        <w:rPr>
          <w:rFonts w:ascii="Times New Roman" w:eastAsiaTheme="minorEastAsia" w:hAnsi="Times New Roman" w:cs="Times New Roman"/>
          <w:sz w:val="24"/>
          <w:szCs w:val="24"/>
          <w:lang w:eastAsia="ru-RU"/>
        </w:rPr>
        <w:t xml:space="preserve"> Выбор продуктов, необ</w:t>
      </w:r>
      <w:r>
        <w:rPr>
          <w:rFonts w:ascii="Times New Roman" w:eastAsiaTheme="minorEastAsia" w:hAnsi="Times New Roman" w:cs="Times New Roman"/>
          <w:sz w:val="24"/>
          <w:szCs w:val="24"/>
          <w:lang w:eastAsia="ru-RU"/>
        </w:rPr>
        <w:t xml:space="preserve">ходимых для приготовления блюда: хлеб, джем. </w:t>
      </w:r>
      <w:r w:rsidRPr="00F5068D">
        <w:rPr>
          <w:rFonts w:ascii="Times New Roman" w:eastAsiaTheme="minorEastAsia" w:hAnsi="Times New Roman" w:cs="Times New Roman"/>
          <w:sz w:val="24"/>
          <w:szCs w:val="24"/>
          <w:lang w:eastAsia="ru-RU"/>
        </w:rPr>
        <w:t xml:space="preserve"> Выбор </w:t>
      </w:r>
      <w:proofErr w:type="gramStart"/>
      <w:r w:rsidRPr="00F5068D">
        <w:rPr>
          <w:rFonts w:ascii="Times New Roman" w:eastAsiaTheme="minorEastAsia" w:hAnsi="Times New Roman" w:cs="Times New Roman"/>
          <w:sz w:val="24"/>
          <w:szCs w:val="24"/>
          <w:lang w:eastAsia="ru-RU"/>
        </w:rPr>
        <w:t>инвентаря,  необходимого</w:t>
      </w:r>
      <w:proofErr w:type="gramEnd"/>
      <w:r w:rsidRPr="00F5068D">
        <w:rPr>
          <w:rFonts w:ascii="Times New Roman" w:eastAsiaTheme="minorEastAsia" w:hAnsi="Times New Roman" w:cs="Times New Roman"/>
          <w:sz w:val="24"/>
          <w:szCs w:val="24"/>
          <w:lang w:eastAsia="ru-RU"/>
        </w:rPr>
        <w:t xml:space="preserve">  дл</w:t>
      </w:r>
      <w:r>
        <w:rPr>
          <w:rFonts w:ascii="Times New Roman" w:eastAsiaTheme="minorEastAsia" w:hAnsi="Times New Roman" w:cs="Times New Roman"/>
          <w:sz w:val="24"/>
          <w:szCs w:val="24"/>
          <w:lang w:eastAsia="ru-RU"/>
        </w:rPr>
        <w:t>я  приготовления тоста.</w:t>
      </w:r>
      <w:r w:rsidRPr="00F5068D">
        <w:rPr>
          <w:rFonts w:ascii="Times New Roman" w:eastAsiaTheme="minorEastAsia" w:hAnsi="Times New Roman" w:cs="Times New Roman"/>
          <w:sz w:val="24"/>
          <w:szCs w:val="24"/>
          <w:lang w:eastAsia="ru-RU"/>
        </w:rPr>
        <w:t xml:space="preserve">  Соблюдение </w:t>
      </w:r>
      <w:proofErr w:type="gramStart"/>
      <w:r w:rsidRPr="00F5068D">
        <w:rPr>
          <w:rFonts w:ascii="Times New Roman" w:eastAsiaTheme="minorEastAsia" w:hAnsi="Times New Roman" w:cs="Times New Roman"/>
          <w:sz w:val="24"/>
          <w:szCs w:val="24"/>
          <w:lang w:eastAsia="ru-RU"/>
        </w:rPr>
        <w:t>последовательности  действий</w:t>
      </w:r>
      <w:proofErr w:type="gramEnd"/>
      <w:r w:rsidRPr="00F5068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при  приготовлении тоста.</w:t>
      </w:r>
      <w:r w:rsidRPr="00F5068D">
        <w:rPr>
          <w:rFonts w:ascii="Times New Roman" w:eastAsiaTheme="minorEastAsia" w:hAnsi="Times New Roman" w:cs="Times New Roman"/>
          <w:sz w:val="24"/>
          <w:szCs w:val="24"/>
          <w:lang w:eastAsia="ru-RU"/>
        </w:rPr>
        <w:t xml:space="preserve"> </w:t>
      </w:r>
    </w:p>
    <w:p w:rsidR="00B73B65" w:rsidRPr="008354D9" w:rsidRDefault="00B73B65" w:rsidP="00B73B65">
      <w:pPr>
        <w:spacing w:after="0"/>
        <w:rPr>
          <w:rFonts w:ascii="Times New Roman" w:eastAsiaTheme="minorEastAsia" w:hAnsi="Times New Roman" w:cs="Times New Roman"/>
          <w:sz w:val="24"/>
          <w:szCs w:val="24"/>
          <w:lang w:eastAsia="ru-RU"/>
        </w:rPr>
      </w:pPr>
    </w:p>
    <w:p w:rsidR="00B73B65" w:rsidRPr="00F77531" w:rsidRDefault="00B73B65" w:rsidP="00B73B65">
      <w:pPr>
        <w:spacing w:after="0"/>
        <w:rPr>
          <w:rFonts w:ascii="Times New Roman" w:eastAsiaTheme="minorEastAsia" w:hAnsi="Times New Roman" w:cs="Times New Roman"/>
          <w:b/>
          <w:sz w:val="24"/>
          <w:szCs w:val="24"/>
          <w:lang w:eastAsia="ru-RU"/>
        </w:rPr>
      </w:pPr>
      <w:r w:rsidRPr="00385D10">
        <w:rPr>
          <w:rFonts w:ascii="Times New Roman" w:eastAsiaTheme="minorEastAsia" w:hAnsi="Times New Roman" w:cs="Times New Roman"/>
          <w:b/>
          <w:sz w:val="24"/>
          <w:szCs w:val="24"/>
          <w:lang w:eastAsia="ru-RU"/>
        </w:rPr>
        <w:t>Уход за вещами.</w:t>
      </w:r>
    </w:p>
    <w:p w:rsidR="00B73B65" w:rsidRDefault="00B73B65" w:rsidP="00B73B65">
      <w:pPr>
        <w:spacing w:after="0"/>
        <w:rPr>
          <w:rFonts w:ascii="Times New Roman" w:eastAsiaTheme="minorEastAsia" w:hAnsi="Times New Roman" w:cs="Times New Roman"/>
          <w:sz w:val="24"/>
          <w:szCs w:val="24"/>
          <w:lang w:eastAsia="ru-RU"/>
        </w:rPr>
      </w:pPr>
      <w:r w:rsidRPr="00F77531">
        <w:rPr>
          <w:rFonts w:ascii="Times New Roman" w:eastAsiaTheme="minorEastAsia" w:hAnsi="Times New Roman" w:cs="Times New Roman"/>
          <w:i/>
          <w:sz w:val="24"/>
          <w:szCs w:val="24"/>
          <w:lang w:eastAsia="ru-RU"/>
        </w:rPr>
        <w:t>Машинная стирка.</w:t>
      </w:r>
      <w:r w:rsidRPr="00F5068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Различение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Мытьё и сушка машины. Соблюдение последовательности действий при машинной стирке. </w:t>
      </w:r>
    </w:p>
    <w:p w:rsidR="00B73B65" w:rsidRPr="00F5068D" w:rsidRDefault="00B73B65" w:rsidP="00B73B65">
      <w:pPr>
        <w:spacing w:after="0"/>
        <w:rPr>
          <w:rFonts w:ascii="Times New Roman" w:eastAsiaTheme="minorEastAsia" w:hAnsi="Times New Roman" w:cs="Times New Roman"/>
          <w:sz w:val="24"/>
          <w:szCs w:val="24"/>
          <w:lang w:eastAsia="ru-RU"/>
        </w:rPr>
      </w:pPr>
      <w:r w:rsidRPr="00F77531">
        <w:rPr>
          <w:rFonts w:ascii="Times New Roman" w:eastAsiaTheme="minorEastAsia" w:hAnsi="Times New Roman" w:cs="Times New Roman"/>
          <w:i/>
          <w:sz w:val="24"/>
          <w:szCs w:val="24"/>
          <w:lang w:eastAsia="ru-RU"/>
        </w:rPr>
        <w:t>Глажение утюгом</w:t>
      </w:r>
      <w:r>
        <w:rPr>
          <w:rFonts w:ascii="Times New Roman" w:eastAsiaTheme="minorEastAsia" w:hAnsi="Times New Roman" w:cs="Times New Roman"/>
          <w:sz w:val="24"/>
          <w:szCs w:val="24"/>
          <w:lang w:eastAsia="ru-RU"/>
        </w:rPr>
        <w:t xml:space="preserve"> кухонного полотенца. Соблюдение правил ТБ при пользовании утюгом.</w:t>
      </w:r>
    </w:p>
    <w:p w:rsidR="00B73B65" w:rsidRPr="00F5068D" w:rsidRDefault="00B73B65" w:rsidP="00B73B65">
      <w:pPr>
        <w:spacing w:after="0"/>
        <w:rPr>
          <w:rFonts w:ascii="Times New Roman" w:eastAsiaTheme="minorEastAsia" w:hAnsi="Times New Roman" w:cs="Times New Roman"/>
          <w:sz w:val="24"/>
          <w:szCs w:val="24"/>
          <w:lang w:eastAsia="ru-RU"/>
        </w:rPr>
      </w:pPr>
      <w:r w:rsidRPr="00F77531">
        <w:rPr>
          <w:rFonts w:ascii="Times New Roman" w:eastAsiaTheme="minorEastAsia" w:hAnsi="Times New Roman" w:cs="Times New Roman"/>
          <w:i/>
          <w:sz w:val="24"/>
          <w:szCs w:val="24"/>
          <w:lang w:eastAsia="ru-RU"/>
        </w:rPr>
        <w:t>Чистка одежды</w:t>
      </w:r>
      <w:r>
        <w:rPr>
          <w:rFonts w:ascii="Times New Roman" w:eastAsiaTheme="minorEastAsia" w:hAnsi="Times New Roman" w:cs="Times New Roman"/>
          <w:sz w:val="24"/>
          <w:szCs w:val="24"/>
          <w:lang w:eastAsia="ru-RU"/>
        </w:rPr>
        <w:t xml:space="preserve"> с помощью щётки.</w:t>
      </w:r>
    </w:p>
    <w:p w:rsidR="00B73B65" w:rsidRDefault="00B73B65" w:rsidP="00B73B65">
      <w:pPr>
        <w:spacing w:after="0"/>
        <w:rPr>
          <w:rFonts w:ascii="Times New Roman" w:eastAsiaTheme="minorEastAsia" w:hAnsi="Times New Roman" w:cs="Times New Roman"/>
          <w:sz w:val="24"/>
          <w:szCs w:val="24"/>
          <w:lang w:eastAsia="ru-RU"/>
        </w:rPr>
      </w:pPr>
      <w:proofErr w:type="gramStart"/>
      <w:r w:rsidRPr="00F77531">
        <w:rPr>
          <w:rFonts w:ascii="Times New Roman" w:eastAsiaTheme="minorEastAsia" w:hAnsi="Times New Roman" w:cs="Times New Roman"/>
          <w:i/>
          <w:sz w:val="24"/>
          <w:szCs w:val="24"/>
          <w:lang w:eastAsia="ru-RU"/>
        </w:rPr>
        <w:t xml:space="preserve">Уход  </w:t>
      </w:r>
      <w:r w:rsidRPr="00F5068D">
        <w:rPr>
          <w:rFonts w:ascii="Times New Roman" w:eastAsiaTheme="minorEastAsia" w:hAnsi="Times New Roman" w:cs="Times New Roman"/>
          <w:sz w:val="24"/>
          <w:szCs w:val="24"/>
          <w:lang w:eastAsia="ru-RU"/>
        </w:rPr>
        <w:t>за</w:t>
      </w:r>
      <w:proofErr w:type="gramEnd"/>
      <w:r w:rsidRPr="00F5068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кожаной </w:t>
      </w:r>
      <w:r w:rsidRPr="00F5068D">
        <w:rPr>
          <w:rFonts w:ascii="Times New Roman" w:eastAsiaTheme="minorEastAsia" w:hAnsi="Times New Roman" w:cs="Times New Roman"/>
          <w:sz w:val="24"/>
          <w:szCs w:val="24"/>
          <w:lang w:eastAsia="ru-RU"/>
        </w:rPr>
        <w:t xml:space="preserve">обувью.  </w:t>
      </w:r>
    </w:p>
    <w:p w:rsidR="00B73B65" w:rsidRPr="008354D9" w:rsidRDefault="00B73B65" w:rsidP="00B73B65">
      <w:pPr>
        <w:spacing w:after="0"/>
        <w:rPr>
          <w:rFonts w:ascii="Times New Roman" w:eastAsiaTheme="minorEastAsia" w:hAnsi="Times New Roman" w:cs="Times New Roman"/>
          <w:sz w:val="24"/>
          <w:szCs w:val="24"/>
          <w:lang w:eastAsia="ru-RU"/>
        </w:rPr>
      </w:pPr>
      <w:r w:rsidRPr="00F77531">
        <w:rPr>
          <w:rFonts w:ascii="Times New Roman" w:eastAsiaTheme="minorEastAsia" w:hAnsi="Times New Roman" w:cs="Times New Roman"/>
          <w:b/>
          <w:sz w:val="24"/>
          <w:szCs w:val="24"/>
          <w:lang w:eastAsia="ru-RU"/>
        </w:rPr>
        <w:t>Уборка помещения.</w:t>
      </w:r>
    </w:p>
    <w:p w:rsidR="00B73B65" w:rsidRPr="00F5068D" w:rsidRDefault="00B73B65" w:rsidP="00B73B65">
      <w:pPr>
        <w:spacing w:after="0"/>
        <w:rPr>
          <w:rFonts w:ascii="Times New Roman" w:eastAsiaTheme="minorEastAsia" w:hAnsi="Times New Roman" w:cs="Times New Roman"/>
          <w:sz w:val="24"/>
          <w:szCs w:val="24"/>
          <w:lang w:eastAsia="ru-RU"/>
        </w:rPr>
      </w:pPr>
      <w:r w:rsidRPr="00F77531">
        <w:rPr>
          <w:rFonts w:ascii="Times New Roman" w:eastAsiaTheme="minorEastAsia" w:hAnsi="Times New Roman" w:cs="Times New Roman"/>
          <w:i/>
          <w:sz w:val="24"/>
          <w:szCs w:val="24"/>
          <w:lang w:eastAsia="ru-RU"/>
        </w:rPr>
        <w:t>Мытьё зеркала.</w:t>
      </w:r>
      <w:r>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sz w:val="24"/>
          <w:szCs w:val="24"/>
          <w:lang w:eastAsia="ru-RU"/>
        </w:rPr>
        <w:t>Соблюдение последовательности действий при мытье зеркала. Соблюдение правил ТБ при мытье зеркала.</w:t>
      </w:r>
    </w:p>
    <w:p w:rsidR="00B73B65" w:rsidRDefault="00B73B65" w:rsidP="00B73B65">
      <w:pPr>
        <w:spacing w:after="0"/>
        <w:rPr>
          <w:rFonts w:ascii="Times New Roman" w:eastAsiaTheme="minorEastAsia" w:hAnsi="Times New Roman" w:cs="Times New Roman"/>
          <w:b/>
          <w:sz w:val="24"/>
          <w:szCs w:val="24"/>
          <w:lang w:eastAsia="ru-RU"/>
        </w:rPr>
      </w:pPr>
      <w:r w:rsidRPr="008354D9">
        <w:rPr>
          <w:rFonts w:ascii="Times New Roman" w:eastAsiaTheme="minorEastAsia" w:hAnsi="Times New Roman" w:cs="Times New Roman"/>
          <w:b/>
          <w:sz w:val="24"/>
          <w:szCs w:val="24"/>
          <w:lang w:eastAsia="ru-RU"/>
        </w:rPr>
        <w:t>Уборка территории.</w:t>
      </w:r>
    </w:p>
    <w:p w:rsidR="00B73B65" w:rsidRPr="00CC6CDC" w:rsidRDefault="00B73B65" w:rsidP="00B73B65">
      <w:pPr>
        <w:spacing w:after="0"/>
        <w:rPr>
          <w:rFonts w:ascii="Times New Roman" w:eastAsiaTheme="minorEastAsia" w:hAnsi="Times New Roman" w:cs="Times New Roman"/>
          <w:sz w:val="24"/>
          <w:szCs w:val="24"/>
          <w:lang w:eastAsia="ru-RU"/>
        </w:rPr>
      </w:pPr>
      <w:r w:rsidRPr="008354D9">
        <w:rPr>
          <w:rFonts w:ascii="Times New Roman" w:eastAsiaTheme="minorEastAsia" w:hAnsi="Times New Roman" w:cs="Times New Roman"/>
          <w:sz w:val="24"/>
          <w:szCs w:val="24"/>
          <w:lang w:eastAsia="ru-RU"/>
        </w:rPr>
        <w:t>Подметание территории.</w:t>
      </w:r>
      <w:r>
        <w:rPr>
          <w:rFonts w:ascii="Times New Roman" w:eastAsiaTheme="minorEastAsia" w:hAnsi="Times New Roman" w:cs="Times New Roman"/>
          <w:sz w:val="24"/>
          <w:szCs w:val="24"/>
          <w:lang w:eastAsia="ru-RU"/>
        </w:rPr>
        <w:t xml:space="preserve"> Сгребание травы и листьев. Сгребание, перебрасывание снега. Уход за уборочным инвентарём (грабли, лопата, скребок, метла).</w:t>
      </w:r>
    </w:p>
    <w:p w:rsidR="00B73B65" w:rsidRPr="00563CB6" w:rsidRDefault="00B73B65" w:rsidP="00B73B65">
      <w:pPr>
        <w:spacing w:after="0" w:line="240" w:lineRule="auto"/>
        <w:rPr>
          <w:rFonts w:ascii="Times New Roman" w:eastAsia="Calibri" w:hAnsi="Times New Roman" w:cs="Times New Roman"/>
          <w:b/>
          <w:sz w:val="24"/>
          <w:szCs w:val="24"/>
        </w:rPr>
      </w:pPr>
      <w:r w:rsidRPr="00563CB6">
        <w:rPr>
          <w:rFonts w:ascii="Times New Roman" w:eastAsia="Calibri" w:hAnsi="Times New Roman" w:cs="Times New Roman"/>
          <w:b/>
          <w:sz w:val="24"/>
          <w:szCs w:val="24"/>
        </w:rPr>
        <w:t xml:space="preserve">3.Тематическое планирование учебного предмета «Домоводство»  </w:t>
      </w:r>
    </w:p>
    <w:p w:rsidR="00B73B65" w:rsidRPr="00F5068D" w:rsidRDefault="00B73B65" w:rsidP="00B73B65">
      <w:pPr>
        <w:rPr>
          <w:rFonts w:ascii="Times New Roman" w:eastAsiaTheme="minorEastAsia" w:hAnsi="Times New Roman" w:cs="Times New Roman"/>
          <w:sz w:val="24"/>
          <w:szCs w:val="24"/>
          <w:lang w:eastAsia="ru-RU"/>
        </w:rPr>
      </w:pPr>
      <w:r w:rsidRPr="00F5068D">
        <w:rPr>
          <w:rFonts w:ascii="Times New Roman" w:eastAsiaTheme="minorEastAsia" w:hAnsi="Times New Roman" w:cs="Times New Roman"/>
          <w:sz w:val="24"/>
          <w:szCs w:val="24"/>
          <w:lang w:eastAsia="ru-RU"/>
        </w:rPr>
        <w:t xml:space="preserve">       </w:t>
      </w:r>
    </w:p>
    <w:tbl>
      <w:tblPr>
        <w:tblW w:w="0" w:type="auto"/>
        <w:tblLook w:val="04A0" w:firstRow="1" w:lastRow="0" w:firstColumn="1" w:lastColumn="0" w:noHBand="0" w:noVBand="1"/>
      </w:tblPr>
      <w:tblGrid>
        <w:gridCol w:w="817"/>
        <w:gridCol w:w="7655"/>
        <w:gridCol w:w="1099"/>
      </w:tblGrid>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w:t>
            </w: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п/п</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Содержание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Кол-во</w:t>
            </w: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часов</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b/>
                <w:i/>
                <w:sz w:val="24"/>
                <w:szCs w:val="24"/>
              </w:rPr>
              <w:t xml:space="preserve">                                                  </w:t>
            </w:r>
            <w:r w:rsidRPr="002348A9">
              <w:rPr>
                <w:rFonts w:ascii="Times New Roman" w:eastAsia="Calibri" w:hAnsi="Times New Roman" w:cs="Times New Roman"/>
                <w:b/>
                <w:sz w:val="24"/>
                <w:szCs w:val="24"/>
              </w:rPr>
              <w:t xml:space="preserve">Повторение – 42 часа  </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sz w:val="24"/>
                <w:szCs w:val="24"/>
              </w:rPr>
              <w:t xml:space="preserve">Покупки. </w:t>
            </w:r>
            <w:r w:rsidRPr="002348A9">
              <w:rPr>
                <w:rFonts w:ascii="Times New Roman" w:eastAsia="Calibri" w:hAnsi="Times New Roman" w:cs="Times New Roman"/>
                <w:sz w:val="24"/>
                <w:szCs w:val="24"/>
              </w:rPr>
              <w:t>Ориентация в расположении отделов продовольственного магазина (овощной отдел).</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w:t>
            </w:r>
          </w:p>
        </w:tc>
        <w:tc>
          <w:tcPr>
            <w:tcW w:w="7655" w:type="dxa"/>
          </w:tcPr>
          <w:p w:rsidR="00B73B65" w:rsidRPr="002348A9" w:rsidRDefault="00B73B65" w:rsidP="00B73B65">
            <w:pPr>
              <w:spacing w:line="303" w:lineRule="exact"/>
              <w:rPr>
                <w:rFonts w:ascii="Times New Roman" w:hAnsi="Times New Roman" w:cs="Times New Roman"/>
                <w:sz w:val="24"/>
                <w:szCs w:val="24"/>
              </w:rPr>
            </w:pPr>
            <w:r w:rsidRPr="002348A9">
              <w:rPr>
                <w:rFonts w:ascii="Times New Roman" w:eastAsia="Calibri" w:hAnsi="Times New Roman" w:cs="Times New Roman"/>
                <w:sz w:val="24"/>
                <w:szCs w:val="24"/>
              </w:rPr>
              <w:t>Нахождение нужного товара в продовольственном магазине (овощи).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rPr>
          <w:trHeight w:val="423"/>
        </w:trPr>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w:t>
            </w:r>
          </w:p>
        </w:tc>
        <w:tc>
          <w:tcPr>
            <w:tcW w:w="7655"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eastAsia="Calibri" w:hAnsi="Times New Roman" w:cs="Times New Roman"/>
                <w:bCs/>
                <w:sz w:val="24"/>
                <w:szCs w:val="24"/>
              </w:rPr>
              <w:t>Деньги как необходимый атрибут процесса покупки товара.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4.</w:t>
            </w:r>
          </w:p>
        </w:tc>
        <w:tc>
          <w:tcPr>
            <w:tcW w:w="7655" w:type="dxa"/>
          </w:tcPr>
          <w:p w:rsidR="00B73B65" w:rsidRPr="002348A9" w:rsidRDefault="00B73B65" w:rsidP="00B73B65">
            <w:pPr>
              <w:tabs>
                <w:tab w:val="left" w:pos="8222"/>
                <w:tab w:val="left" w:pos="9072"/>
              </w:tabs>
              <w:rPr>
                <w:rFonts w:ascii="Times New Roman" w:hAnsi="Times New Roman" w:cs="Times New Roman"/>
                <w:bCs/>
                <w:sz w:val="24"/>
                <w:szCs w:val="24"/>
              </w:rPr>
            </w:pPr>
            <w:r w:rsidRPr="002348A9">
              <w:rPr>
                <w:rFonts w:ascii="Times New Roman" w:eastAsia="Calibri" w:hAnsi="Times New Roman" w:cs="Times New Roman"/>
                <w:bCs/>
                <w:sz w:val="24"/>
                <w:szCs w:val="24"/>
              </w:rPr>
              <w:t>Соблюдение последовательности действий при расчёте на кассе: выкладывание товара на ленту,</w:t>
            </w:r>
            <w:r w:rsidRPr="002348A9">
              <w:rPr>
                <w:rFonts w:ascii="Times New Roman" w:eastAsia="Calibri" w:hAnsi="Times New Roman" w:cs="Times New Roman"/>
                <w:b/>
                <w:bCs/>
                <w:sz w:val="24"/>
                <w:szCs w:val="24"/>
              </w:rPr>
              <w:t xml:space="preserve"> </w:t>
            </w:r>
            <w:r w:rsidRPr="002348A9">
              <w:rPr>
                <w:rFonts w:ascii="Times New Roman" w:eastAsia="Calibri" w:hAnsi="Times New Roman" w:cs="Times New Roman"/>
                <w:bCs/>
                <w:sz w:val="24"/>
                <w:szCs w:val="24"/>
              </w:rPr>
              <w:t>оплата товара, получение чека и сдачи, складывание покупок в сумку.</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w:t>
            </w:r>
          </w:p>
        </w:tc>
        <w:tc>
          <w:tcPr>
            <w:tcW w:w="7655"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
                <w:bCs/>
                <w:sz w:val="24"/>
                <w:szCs w:val="24"/>
              </w:rPr>
              <w:t xml:space="preserve">Обращение с кухонным инвентарем. </w:t>
            </w:r>
            <w:r w:rsidRPr="002348A9">
              <w:rPr>
                <w:rFonts w:ascii="Times New Roman" w:hAnsi="Times New Roman" w:cs="Times New Roman"/>
                <w:bCs/>
                <w:sz w:val="24"/>
                <w:szCs w:val="24"/>
              </w:rPr>
              <w:t>Виды посуды.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Предметы столовой посуды. Солонка. Назначение.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Предметы столовой посуды. Ваза для фруктов. Назначение.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Расставление солонок, вазы для фруктов.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Предметы столовой посуды. Поднос. Назначение.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Предметы сервировки стола. Скатерть. Назначение. Виды (повседневная, праздничная). Салфетка. Виды салфеток. Сервировка стола с использованием скатерти и салфеток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Предметы сервировки стола.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Использование салфеток при сервировке стола.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сервировке стола.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Узнавание кухонных принадлежностей (пресс для чеснока). Назначение. Правила обращения.</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Различение кухонного инвентаря по его назначению (тёрка, овощечистка, пресс для чеснока).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Отработка практических действий.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Сервировка стола к обеду. Отработка практических действий.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18.</w:t>
            </w:r>
          </w:p>
        </w:tc>
        <w:tc>
          <w:tcPr>
            <w:tcW w:w="7655"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eastAsia="Calibri" w:hAnsi="Times New Roman" w:cs="Times New Roman"/>
                <w:bCs/>
                <w:sz w:val="24"/>
                <w:szCs w:val="24"/>
              </w:rPr>
              <w:t>Сервировка стола к ужину.</w:t>
            </w:r>
            <w:r w:rsidRPr="002348A9">
              <w:rPr>
                <w:rFonts w:ascii="Times New Roman" w:eastAsia="Calibri" w:hAnsi="Times New Roman" w:cs="Times New Roman"/>
                <w:sz w:val="24"/>
                <w:szCs w:val="24"/>
              </w:rPr>
              <w:t xml:space="preserve"> </w:t>
            </w:r>
            <w:r w:rsidRPr="002348A9">
              <w:rPr>
                <w:rFonts w:ascii="Times New Roman" w:eastAsia="Calibri" w:hAnsi="Times New Roman" w:cs="Times New Roman"/>
                <w:bCs/>
                <w:sz w:val="24"/>
                <w:szCs w:val="24"/>
              </w:rPr>
              <w:t xml:space="preserve">Отработка практических действий.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sz w:val="24"/>
                <w:szCs w:val="24"/>
              </w:rPr>
              <w:t xml:space="preserve">Приготовление пищи. </w:t>
            </w:r>
            <w:r w:rsidRPr="002348A9">
              <w:rPr>
                <w:rFonts w:ascii="Times New Roman" w:eastAsia="Calibri" w:hAnsi="Times New Roman" w:cs="Times New Roman"/>
                <w:sz w:val="24"/>
                <w:szCs w:val="24"/>
              </w:rPr>
              <w:t>Подготовка к приготовлению блюда. Повторение правил гигиены при приготовлении пищи.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Правила ТБ при работе с режущими инструментами.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из свежей капусты, свежих огурцов, консервированной кукурузы и чеснока.</w:t>
            </w: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 Выбор </w:t>
            </w:r>
            <w:proofErr w:type="gramStart"/>
            <w:r w:rsidRPr="002348A9">
              <w:rPr>
                <w:rFonts w:ascii="Times New Roman" w:eastAsia="Calibri" w:hAnsi="Times New Roman" w:cs="Times New Roman"/>
                <w:sz w:val="24"/>
                <w:szCs w:val="24"/>
              </w:rPr>
              <w:t>необходимых  продуктов</w:t>
            </w:r>
            <w:proofErr w:type="gramEnd"/>
            <w:r w:rsidRPr="002348A9">
              <w:rPr>
                <w:rFonts w:ascii="Times New Roman" w:eastAsia="Calibri" w:hAnsi="Times New Roman" w:cs="Times New Roman"/>
                <w:sz w:val="24"/>
                <w:szCs w:val="24"/>
              </w:rPr>
              <w:t>.</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из свежей капусты, свежих огурцов, консервированной кукурузы и чеснока.</w:t>
            </w: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 Выбор </w:t>
            </w:r>
            <w:proofErr w:type="gramStart"/>
            <w:r w:rsidRPr="002348A9">
              <w:rPr>
                <w:rFonts w:ascii="Times New Roman" w:eastAsia="Calibri" w:hAnsi="Times New Roman" w:cs="Times New Roman"/>
                <w:sz w:val="24"/>
                <w:szCs w:val="24"/>
              </w:rPr>
              <w:t>необходимых  продуктов</w:t>
            </w:r>
            <w:proofErr w:type="gramEnd"/>
            <w:r w:rsidRPr="002348A9">
              <w:rPr>
                <w:rFonts w:ascii="Times New Roman" w:eastAsia="Calibri" w:hAnsi="Times New Roman" w:cs="Times New Roman"/>
                <w:sz w:val="24"/>
                <w:szCs w:val="24"/>
              </w:rPr>
              <w:t>.</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дополнительных продуктов для приготовления салата: чеснок, масло растительное, соль, зелень.</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кухонного инвентаря для приготовления салата: салатница, тарелка, ложка, нож.</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кухонного инвентаря для приготовления салата: доска разделочная, открывалка, пресс для чеснока.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Приготовление салата: очистка капусты.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27.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Приготовление салата: мытьё огурца.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открывание банки с консервированной кукурузой.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29.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выдавливание чеснока через пресс.</w:t>
            </w:r>
            <w:r w:rsidRPr="002348A9">
              <w:rPr>
                <w:rFonts w:ascii="Times New Roman" w:eastAsia="Calibri" w:hAnsi="Times New Roman" w:cs="Times New Roman"/>
                <w:b/>
                <w:i/>
                <w:sz w:val="24"/>
                <w:szCs w:val="24"/>
              </w:rPr>
              <w:t xml:space="preserve">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Подготовка кухонного инвентаря для приготовления салата.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нарезание капусты кусочками.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нарезание огурца полукольцами.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33.</w:t>
            </w:r>
          </w:p>
        </w:tc>
        <w:tc>
          <w:tcPr>
            <w:tcW w:w="7655" w:type="dxa"/>
          </w:tcPr>
          <w:p w:rsidR="00B73B65" w:rsidRPr="002348A9" w:rsidRDefault="00B73B65" w:rsidP="00B73B65">
            <w:pPr>
              <w:spacing w:line="303" w:lineRule="exact"/>
              <w:rPr>
                <w:rFonts w:ascii="Times New Roman" w:hAnsi="Times New Roman" w:cs="Times New Roman"/>
                <w:sz w:val="24"/>
                <w:szCs w:val="24"/>
              </w:rPr>
            </w:pPr>
            <w:r w:rsidRPr="002348A9">
              <w:rPr>
                <w:rFonts w:ascii="Times New Roman" w:eastAsia="Calibri" w:hAnsi="Times New Roman" w:cs="Times New Roman"/>
                <w:sz w:val="24"/>
                <w:szCs w:val="24"/>
              </w:rPr>
              <w:t>Приготовление салата: слив воды из банки с кукурузой, выкладывание кукурузы в салатник.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салата. Выполнение алгоритма действий.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Поддержание чистоты рабочего места в процессе приготовления салата.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36.</w:t>
            </w:r>
          </w:p>
        </w:tc>
        <w:tc>
          <w:tcPr>
            <w:tcW w:w="7655" w:type="dxa"/>
          </w:tcPr>
          <w:p w:rsidR="00B73B65" w:rsidRPr="002348A9" w:rsidRDefault="00B73B65" w:rsidP="00B73B65">
            <w:pPr>
              <w:tabs>
                <w:tab w:val="left" w:pos="8222"/>
                <w:tab w:val="left" w:pos="9072"/>
              </w:tabs>
              <w:spacing w:line="360" w:lineRule="auto"/>
              <w:rPr>
                <w:rFonts w:ascii="Times New Roman" w:hAnsi="Times New Roman" w:cs="Times New Roman"/>
                <w:b/>
                <w:bCs/>
                <w:sz w:val="24"/>
                <w:szCs w:val="24"/>
              </w:rPr>
            </w:pPr>
            <w:r w:rsidRPr="002348A9">
              <w:rPr>
                <w:rFonts w:ascii="Times New Roman" w:eastAsia="Calibri" w:hAnsi="Times New Roman" w:cs="Times New Roman"/>
                <w:b/>
                <w:sz w:val="24"/>
                <w:szCs w:val="24"/>
              </w:rPr>
              <w:t>Ручная стирка.</w:t>
            </w:r>
            <w:r w:rsidRPr="002348A9">
              <w:rPr>
                <w:rFonts w:ascii="Times New Roman" w:eastAsia="Calibri" w:hAnsi="Times New Roman" w:cs="Times New Roman"/>
                <w:sz w:val="24"/>
                <w:szCs w:val="24"/>
              </w:rPr>
              <w:t xml:space="preserve"> Правила личной гигиены и техники безопасности.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37.</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eastAsia="Calibri" w:hAnsi="Times New Roman" w:cs="Times New Roman"/>
                <w:sz w:val="24"/>
                <w:szCs w:val="24"/>
              </w:rPr>
              <w:t>Ручная стирка полотенца (тряпки для ухода за мебелью). Повторение этапов стирки.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38.</w:t>
            </w:r>
          </w:p>
        </w:tc>
        <w:tc>
          <w:tcPr>
            <w:tcW w:w="7655" w:type="dxa"/>
          </w:tcPr>
          <w:p w:rsidR="00B73B65" w:rsidRPr="002348A9" w:rsidRDefault="00B73B65" w:rsidP="00B73B65">
            <w:pPr>
              <w:tabs>
                <w:tab w:val="left" w:pos="8222"/>
                <w:tab w:val="left" w:pos="9072"/>
              </w:tabs>
              <w:rPr>
                <w:rFonts w:ascii="Times New Roman" w:hAnsi="Times New Roman" w:cs="Times New Roman"/>
                <w:bCs/>
                <w:sz w:val="24"/>
                <w:szCs w:val="24"/>
              </w:rPr>
            </w:pPr>
            <w:r w:rsidRPr="002348A9">
              <w:rPr>
                <w:rFonts w:ascii="Times New Roman" w:hAnsi="Times New Roman" w:cs="Times New Roman"/>
                <w:bCs/>
                <w:sz w:val="24"/>
                <w:szCs w:val="24"/>
              </w:rPr>
              <w:t xml:space="preserve">Ручная стирка </w:t>
            </w:r>
            <w:proofErr w:type="gramStart"/>
            <w:r w:rsidRPr="002348A9">
              <w:rPr>
                <w:rFonts w:ascii="Times New Roman" w:hAnsi="Times New Roman" w:cs="Times New Roman"/>
                <w:bCs/>
                <w:sz w:val="24"/>
                <w:szCs w:val="24"/>
              </w:rPr>
              <w:t>полотенца  (</w:t>
            </w:r>
            <w:proofErr w:type="gramEnd"/>
            <w:r w:rsidRPr="002348A9">
              <w:rPr>
                <w:rFonts w:ascii="Times New Roman" w:hAnsi="Times New Roman" w:cs="Times New Roman"/>
                <w:bCs/>
                <w:sz w:val="24"/>
                <w:szCs w:val="24"/>
              </w:rPr>
              <w:t xml:space="preserve">тряпки для ухода за мебелью) с соблюдением последовательности действий.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39.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sz w:val="24"/>
                <w:szCs w:val="24"/>
              </w:rPr>
              <w:t>Уборка</w:t>
            </w:r>
            <w:r w:rsidRPr="002348A9">
              <w:rPr>
                <w:rFonts w:ascii="Times New Roman" w:hAnsi="Times New Roman" w:cs="Times New Roman"/>
                <w:b/>
                <w:sz w:val="24"/>
                <w:szCs w:val="24"/>
              </w:rPr>
              <w:t xml:space="preserve"> территории.</w:t>
            </w:r>
            <w:r w:rsidRPr="002348A9">
              <w:rPr>
                <w:rFonts w:ascii="Times New Roman" w:hAnsi="Times New Roman" w:cs="Times New Roman"/>
                <w:sz w:val="24"/>
                <w:szCs w:val="24"/>
              </w:rPr>
              <w:t xml:space="preserve"> Техника безопасности при уборке территории.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Подготовка уборочного инвентаря к уборке территории.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hAnsi="Times New Roman" w:cs="Times New Roman"/>
                <w:sz w:val="24"/>
                <w:szCs w:val="24"/>
              </w:rPr>
              <w:t>Уход и хранение уборочного инвентаря.</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Уборка территории. Практическая работа.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 xml:space="preserve">                       Изучение нового материала.     Покупки – 17 часов</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места совершения покупок. Ориентация в расположении отделов продовольственного магазина (молочные продукты), кассы.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места совершения покупок. Ориентация в расположении отделов продовольственного магазина (молочные продукты), кассы. Работа с картинками.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45.</w:t>
            </w:r>
          </w:p>
        </w:tc>
        <w:tc>
          <w:tcPr>
            <w:tcW w:w="7655" w:type="dxa"/>
          </w:tcPr>
          <w:p w:rsidR="00B73B65" w:rsidRPr="002348A9" w:rsidRDefault="00B73B65" w:rsidP="00B73B65">
            <w:pPr>
              <w:spacing w:line="303" w:lineRule="exact"/>
              <w:rPr>
                <w:rFonts w:ascii="Times New Roman" w:hAnsi="Times New Roman" w:cs="Times New Roman"/>
                <w:sz w:val="24"/>
                <w:szCs w:val="24"/>
              </w:rPr>
            </w:pPr>
            <w:r w:rsidRPr="002348A9">
              <w:rPr>
                <w:rFonts w:ascii="Times New Roman" w:eastAsia="Calibri" w:hAnsi="Times New Roman" w:cs="Times New Roman"/>
                <w:sz w:val="24"/>
                <w:szCs w:val="24"/>
              </w:rPr>
              <w:t>Нахождение нужного товара в продовольственном магазине (молоко, кефир, йогурт).</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46.</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Нахождение нужного товара в продовольственном магазине (сметана).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47.</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Нахождение нужного товара в продовольственном магазине (творог, творожный сырок).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48.</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продуктов. Определение срока годности молока, кефира.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49.</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продуктов. Определение срока годности йогурта.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50.</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продуктов. Определение срока годности сметаны.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51.</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продуктов. Определение срока годности творога.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52.</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продуктов. Определение срока годности творожных сырков.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53.</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Знакомство со списком запланированных для покупки продуктов.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54.</w:t>
            </w:r>
          </w:p>
        </w:tc>
        <w:tc>
          <w:tcPr>
            <w:tcW w:w="7655" w:type="dxa"/>
          </w:tcPr>
          <w:p w:rsidR="00B73B65" w:rsidRPr="002348A9" w:rsidRDefault="00B73B65" w:rsidP="00B73B65">
            <w:pPr>
              <w:spacing w:line="303" w:lineRule="exact"/>
              <w:rPr>
                <w:rFonts w:ascii="Times New Roman" w:eastAsia="Calibri" w:hAnsi="Times New Roman" w:cs="Times New Roman"/>
                <w:sz w:val="24"/>
                <w:szCs w:val="24"/>
              </w:rPr>
            </w:pPr>
            <w:r w:rsidRPr="002348A9">
              <w:rPr>
                <w:rFonts w:ascii="Times New Roman" w:eastAsia="Calibri" w:hAnsi="Times New Roman" w:cs="Times New Roman"/>
                <w:sz w:val="24"/>
                <w:szCs w:val="24"/>
              </w:rPr>
              <w:t>Составление списка запланированных для покупки продуктов.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Деньги как необходимый атрибут процесса покупки товара.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Оплата покупок. Работа с картинками.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Оплата покупок.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расчёте на кассе.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59.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Места хранения покупок.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Обращение с кухонным инвентарём – 24 часа</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60.</w:t>
            </w:r>
          </w:p>
        </w:tc>
        <w:tc>
          <w:tcPr>
            <w:tcW w:w="7655" w:type="dxa"/>
          </w:tcPr>
          <w:p w:rsidR="00B73B65" w:rsidRPr="002348A9" w:rsidRDefault="00B73B65" w:rsidP="00B73B65">
            <w:pPr>
              <w:rPr>
                <w:rFonts w:ascii="Times New Roman" w:eastAsia="Calibri" w:hAnsi="Times New Roman" w:cs="Times New Roman"/>
                <w:sz w:val="24"/>
                <w:szCs w:val="24"/>
              </w:rPr>
            </w:pP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Кухня. Правила уборки на кухне.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Кухонные приборы. Правила мытья кухонных приборов.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Виды посуды. Работа с картинками.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Виды посуды. Практическая работа.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Накрывание на стол. Выбор посуды.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65.</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eastAsia="Calibri" w:hAnsi="Times New Roman" w:cs="Times New Roman"/>
                <w:sz w:val="24"/>
                <w:szCs w:val="24"/>
              </w:rPr>
              <w:t>Накрывание  на</w:t>
            </w:r>
            <w:proofErr w:type="gramEnd"/>
            <w:r w:rsidRPr="002348A9">
              <w:rPr>
                <w:rFonts w:ascii="Times New Roman" w:eastAsia="Calibri" w:hAnsi="Times New Roman" w:cs="Times New Roman"/>
                <w:sz w:val="24"/>
                <w:szCs w:val="24"/>
              </w:rPr>
              <w:t xml:space="preserve">  стол. Выбор столовых приборов. Дидактическая игра.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Выбор </w:t>
            </w:r>
            <w:proofErr w:type="gramStart"/>
            <w:r w:rsidRPr="002348A9">
              <w:rPr>
                <w:rFonts w:ascii="Times New Roman" w:eastAsia="Calibri" w:hAnsi="Times New Roman" w:cs="Times New Roman"/>
                <w:sz w:val="24"/>
                <w:szCs w:val="24"/>
              </w:rPr>
              <w:t>посуды  и</w:t>
            </w:r>
            <w:proofErr w:type="gramEnd"/>
            <w:r w:rsidRPr="002348A9">
              <w:rPr>
                <w:rFonts w:ascii="Times New Roman" w:eastAsia="Calibri" w:hAnsi="Times New Roman" w:cs="Times New Roman"/>
                <w:sz w:val="24"/>
                <w:szCs w:val="24"/>
              </w:rPr>
              <w:t xml:space="preserve">  столовых  приборов  для  завтрака.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Раскладывание </w:t>
            </w:r>
            <w:proofErr w:type="gramStart"/>
            <w:r w:rsidRPr="002348A9">
              <w:rPr>
                <w:rFonts w:ascii="Times New Roman" w:eastAsia="Calibri" w:hAnsi="Times New Roman" w:cs="Times New Roman"/>
                <w:sz w:val="24"/>
                <w:szCs w:val="24"/>
              </w:rPr>
              <w:t>столовых  приборов</w:t>
            </w:r>
            <w:proofErr w:type="gramEnd"/>
            <w:r w:rsidRPr="002348A9">
              <w:rPr>
                <w:rFonts w:ascii="Times New Roman" w:eastAsia="Calibri" w:hAnsi="Times New Roman" w:cs="Times New Roman"/>
                <w:sz w:val="24"/>
                <w:szCs w:val="24"/>
              </w:rPr>
              <w:t xml:space="preserve">  и  посуды </w:t>
            </w:r>
          </w:p>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eastAsia="Calibri" w:hAnsi="Times New Roman" w:cs="Times New Roman"/>
                <w:sz w:val="24"/>
                <w:szCs w:val="24"/>
              </w:rPr>
              <w:t>при  сервировке</w:t>
            </w:r>
            <w:proofErr w:type="gramEnd"/>
            <w:r w:rsidRPr="002348A9">
              <w:rPr>
                <w:rFonts w:ascii="Times New Roman" w:eastAsia="Calibri" w:hAnsi="Times New Roman" w:cs="Times New Roman"/>
                <w:sz w:val="24"/>
                <w:szCs w:val="24"/>
              </w:rPr>
              <w:t xml:space="preserve">  стола  к завтраку.</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Раскладывание салфеток.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69.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Молочник, сахарница.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Маслёнка.</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Ваза с фруктами.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Отработка практических действий.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73.</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Знакомство с бытовыми приборами. Тостер. Назначение.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74.</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Узнавание бытовых приборов: тостер.</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75.</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Знание правил техники </w:t>
            </w:r>
            <w:proofErr w:type="gramStart"/>
            <w:r w:rsidRPr="002348A9">
              <w:rPr>
                <w:rFonts w:ascii="Times New Roman" w:hAnsi="Times New Roman" w:cs="Times New Roman"/>
                <w:sz w:val="24"/>
                <w:szCs w:val="24"/>
              </w:rPr>
              <w:t>безопасности  при</w:t>
            </w:r>
            <w:proofErr w:type="gramEnd"/>
            <w:r w:rsidRPr="002348A9">
              <w:rPr>
                <w:rFonts w:ascii="Times New Roman" w:hAnsi="Times New Roman" w:cs="Times New Roman"/>
                <w:sz w:val="24"/>
                <w:szCs w:val="24"/>
              </w:rPr>
              <w:t xml:space="preserve">  пользовании тостером.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Подготовка тостера к работе: проверка составных частей.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Подготовка </w:t>
            </w:r>
            <w:r w:rsidRPr="002348A9">
              <w:rPr>
                <w:rFonts w:ascii="Times New Roman" w:hAnsi="Times New Roman" w:cs="Times New Roman"/>
                <w:sz w:val="24"/>
                <w:szCs w:val="24"/>
              </w:rPr>
              <w:t>тостера к работе: проверка исправности, включение.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hAnsi="Times New Roman" w:cs="Times New Roman"/>
                <w:sz w:val="24"/>
                <w:szCs w:val="24"/>
              </w:rPr>
              <w:t>Правила ухода за тостером.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79.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Уборка тостера после работы.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Опасности при работе с тостером.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 Различение бытовых приборов по назначению (электрический чайник, тостер).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82.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Узнавание тостера среди бытовых приборов. Дидактическая игра «Выбери и покажи».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Моделирование простых сюжетов типа «Бытовые приборы – наши помощники».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sz w:val="24"/>
                <w:szCs w:val="24"/>
              </w:rPr>
              <w:t>Уборка территории – 5 часов</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Уборка территории от снега. Правила ТБ при выполнении работ.</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Уборочный инвентарь для уборки территории от снега. Лопата. Перебрасывание снега.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Уборочный инвентарь для уборки территории от снега. Скребок. Назначение.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Уход и хранение уборочного инвентаря.</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Уборка снега. Практическая работа «Сгребание, перебрасывание снега».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 xml:space="preserve">Приготовление пищи </w:t>
            </w:r>
            <w:proofErr w:type="gramStart"/>
            <w:r w:rsidRPr="002348A9">
              <w:rPr>
                <w:rFonts w:ascii="Times New Roman" w:eastAsia="Calibri" w:hAnsi="Times New Roman" w:cs="Times New Roman"/>
                <w:b/>
                <w:sz w:val="24"/>
                <w:szCs w:val="24"/>
              </w:rPr>
              <w:t>–  15</w:t>
            </w:r>
            <w:proofErr w:type="gramEnd"/>
            <w:r w:rsidRPr="002348A9">
              <w:rPr>
                <w:rFonts w:ascii="Times New Roman" w:eastAsia="Calibri" w:hAnsi="Times New Roman" w:cs="Times New Roman"/>
                <w:b/>
                <w:sz w:val="24"/>
                <w:szCs w:val="24"/>
              </w:rPr>
              <w:t xml:space="preserve"> часов</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89.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Кухня. Оборудование кухни.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90.</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Правила гигиены и санитарии при приготовлении пищи.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для завтрака. Выбор продуктов: хлеб, джем.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Выбор кухонного инвентаря для приготовления тоста: тостер, нож. Правила ТБ при работе с режущими инструментами.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Подготовка кухонного инвентаря для приготовления тоста.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нарезание хлеба.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95.</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eastAsia="Calibri" w:hAnsi="Times New Roman" w:cs="Times New Roman"/>
                <w:sz w:val="24"/>
                <w:szCs w:val="24"/>
              </w:rPr>
              <w:t>Приготовление тоста: опускание хлеба в тостер.</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включение тостера.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доставание готового хлеба.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98.</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eastAsia="Calibri" w:hAnsi="Times New Roman" w:cs="Times New Roman"/>
                <w:sz w:val="24"/>
                <w:szCs w:val="24"/>
              </w:rPr>
              <w:t>Приготовление тоста: раскладывание готового хлеба на тарелку.</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99.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намазывание тоста джемом.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Раскладывание приготовленного тоста на тарелки.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Выключение тостера.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Поддержание чистоты рабочего места в процессе приготовления тоста.</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Моделирование простых сюжетов типа «Готовим тост к завтраку».</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b/>
                <w:sz w:val="24"/>
                <w:szCs w:val="24"/>
              </w:rPr>
            </w:pPr>
            <w:proofErr w:type="gramStart"/>
            <w:r w:rsidRPr="002348A9">
              <w:rPr>
                <w:rFonts w:ascii="Times New Roman" w:eastAsia="Calibri" w:hAnsi="Times New Roman" w:cs="Times New Roman"/>
                <w:b/>
                <w:sz w:val="24"/>
                <w:szCs w:val="24"/>
              </w:rPr>
              <w:t>Уход  за</w:t>
            </w:r>
            <w:proofErr w:type="gramEnd"/>
            <w:r w:rsidRPr="002348A9">
              <w:rPr>
                <w:rFonts w:ascii="Times New Roman" w:eastAsia="Calibri" w:hAnsi="Times New Roman" w:cs="Times New Roman"/>
                <w:b/>
                <w:sz w:val="24"/>
                <w:szCs w:val="24"/>
              </w:rPr>
              <w:t xml:space="preserve"> вещами – 19 часов</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104.</w:t>
            </w:r>
          </w:p>
        </w:tc>
        <w:tc>
          <w:tcPr>
            <w:tcW w:w="7655" w:type="dxa"/>
          </w:tcPr>
          <w:p w:rsidR="00B73B65" w:rsidRPr="002348A9" w:rsidRDefault="00B73B65" w:rsidP="00B73B65">
            <w:pPr>
              <w:rPr>
                <w:rFonts w:ascii="Times New Roman" w:eastAsia="Calibri" w:hAnsi="Times New Roman" w:cs="Times New Roman"/>
                <w:b/>
                <w:i/>
                <w:sz w:val="24"/>
                <w:szCs w:val="24"/>
              </w:rPr>
            </w:pPr>
            <w:r w:rsidRPr="002348A9">
              <w:rPr>
                <w:rFonts w:ascii="Times New Roman" w:eastAsia="Calibri" w:hAnsi="Times New Roman" w:cs="Times New Roman"/>
                <w:b/>
                <w:i/>
                <w:sz w:val="24"/>
                <w:szCs w:val="24"/>
              </w:rPr>
              <w:t>Машинная стирка.</w:t>
            </w:r>
          </w:p>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 Различение составных частей стиральной машины: отделение для загрузки белья.</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105.</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Различение составных частей стиральной машины: контейнер для засыпания порошка.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106.</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Различение составных частей стиральной машины: панель с кнопкой запуска машины и регулятором температуры и продолжительности стирки.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правил ТБ при машинной стирке.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сортировка белья перед стиркой.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109.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закладывание белья в машину.</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110.</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закрывание дверцы машины.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засыпка порошка.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установление программы и температурного режима.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запуск машины.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отключение машины, вынимание белья.</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115.</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Протирание стиральной машины сухим полотенцем.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i/>
                <w:sz w:val="24"/>
                <w:szCs w:val="24"/>
              </w:rPr>
              <w:t>Глажение утюгом.</w:t>
            </w:r>
            <w:r w:rsidRPr="002348A9">
              <w:rPr>
                <w:rFonts w:ascii="Times New Roman" w:eastAsia="Calibri" w:hAnsi="Times New Roman" w:cs="Times New Roman"/>
                <w:sz w:val="24"/>
                <w:szCs w:val="24"/>
              </w:rPr>
              <w:t xml:space="preserve"> Глажение кухонного полотенца. Соблюдение правил ТБ при работе с утюгом.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Глажение кухонного полотенца. Практическая работа.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i/>
                <w:sz w:val="24"/>
                <w:szCs w:val="24"/>
              </w:rPr>
              <w:t>Уход за одеждой.</w:t>
            </w:r>
            <w:r w:rsidRPr="002348A9">
              <w:rPr>
                <w:rFonts w:ascii="Times New Roman" w:eastAsia="Calibri" w:hAnsi="Times New Roman" w:cs="Times New Roman"/>
                <w:sz w:val="24"/>
                <w:szCs w:val="24"/>
              </w:rPr>
              <w:t xml:space="preserve"> Чистка одежды с помощью щётки.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119.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Правила чистки одежды с помощью щётки.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i/>
                <w:sz w:val="24"/>
                <w:szCs w:val="24"/>
              </w:rPr>
              <w:t>Уход за обувью</w:t>
            </w:r>
            <w:r w:rsidRPr="002348A9">
              <w:rPr>
                <w:rFonts w:ascii="Times New Roman" w:eastAsia="Calibri" w:hAnsi="Times New Roman" w:cs="Times New Roman"/>
                <w:sz w:val="24"/>
                <w:szCs w:val="24"/>
              </w:rPr>
              <w:t>. Правила ухода за кожаной обувью.</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Удаление пыли и налипшей грязи с кожаной обуви.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Мытьё обуви. Практическая работа.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9571" w:type="dxa"/>
            <w:gridSpan w:val="3"/>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b/>
                <w:sz w:val="24"/>
                <w:szCs w:val="24"/>
              </w:rPr>
              <w:t xml:space="preserve">Уборка помещения – 12 часов </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123.</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b/>
                <w:i/>
                <w:sz w:val="24"/>
                <w:szCs w:val="24"/>
              </w:rPr>
              <w:t>Мытьё зеркала</w:t>
            </w:r>
            <w:r w:rsidRPr="002348A9">
              <w:rPr>
                <w:rFonts w:ascii="Times New Roman" w:hAnsi="Times New Roman" w:cs="Times New Roman"/>
                <w:sz w:val="24"/>
                <w:szCs w:val="24"/>
              </w:rPr>
              <w:t xml:space="preserve">. </w:t>
            </w: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наполнение емкости для мытья водой.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124.</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добавление моющего средства  в  воду. Имитация действий.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125.</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мытьё  рамы.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126.</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вытирание  рамы.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127.</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мытьё  зеркальной поверхности.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lastRenderedPageBreak/>
              <w:t>128.</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вытирание зеркальной поверхности сухой мягкой тряпочкой.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129.</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вытирание стекла газетой.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130.</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выливание использованной воды.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Проверка чистоты стекла.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правил техники безопасности при мытье зеркала.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133.</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134.</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Моделирование сюжета «Моем зеркало».</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472" w:type="dxa"/>
            <w:gridSpan w:val="2"/>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 xml:space="preserve">Повторение – 36 часов </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135.</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 xml:space="preserve">Выбор места совершения покупок. Ориентация в расположении отделов продовольственного магазина (молочные продукты), кассы.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136.</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Нахождение нужного товара в продовольственном магазине (молоко, кефир, йогурт, сметана, творог, творожные сырки).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137.</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Выбор продуктов. Определение срока годности молока, кефира, йогурта, сметаны, творога, творожных сырков.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138.</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Оплата покупок. Соблюдение последовательности действий при расчёте на кассе.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139.</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Места хранения покупок.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140.</w:t>
            </w:r>
          </w:p>
        </w:tc>
        <w:tc>
          <w:tcPr>
            <w:tcW w:w="7655" w:type="dxa"/>
          </w:tcPr>
          <w:p w:rsidR="00B73B65" w:rsidRPr="002348A9" w:rsidRDefault="00B73B65" w:rsidP="00B73B65">
            <w:pPr>
              <w:rPr>
                <w:rFonts w:ascii="Times New Roman" w:eastAsia="Calibri" w:hAnsi="Times New Roman" w:cs="Times New Roman"/>
                <w:b/>
                <w:sz w:val="24"/>
                <w:szCs w:val="24"/>
              </w:rPr>
            </w:pPr>
            <w:proofErr w:type="gramStart"/>
            <w:r w:rsidRPr="002348A9">
              <w:rPr>
                <w:rFonts w:ascii="Times New Roman" w:eastAsia="Calibri" w:hAnsi="Times New Roman" w:cs="Times New Roman"/>
                <w:sz w:val="24"/>
                <w:szCs w:val="24"/>
              </w:rPr>
              <w:t>Накрывание  на</w:t>
            </w:r>
            <w:proofErr w:type="gramEnd"/>
            <w:r w:rsidRPr="002348A9">
              <w:rPr>
                <w:rFonts w:ascii="Times New Roman" w:eastAsia="Calibri" w:hAnsi="Times New Roman" w:cs="Times New Roman"/>
                <w:sz w:val="24"/>
                <w:szCs w:val="24"/>
              </w:rPr>
              <w:t xml:space="preserve">  стол.  Выбор посуды и столовых приборов для завтрака.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141.</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 xml:space="preserve">Раскладывание </w:t>
            </w:r>
            <w:proofErr w:type="gramStart"/>
            <w:r w:rsidRPr="002348A9">
              <w:rPr>
                <w:rFonts w:ascii="Times New Roman" w:eastAsia="Calibri" w:hAnsi="Times New Roman" w:cs="Times New Roman"/>
                <w:sz w:val="24"/>
                <w:szCs w:val="24"/>
              </w:rPr>
              <w:t>столовых  приборов</w:t>
            </w:r>
            <w:proofErr w:type="gramEnd"/>
            <w:r w:rsidRPr="002348A9">
              <w:rPr>
                <w:rFonts w:ascii="Times New Roman" w:eastAsia="Calibri" w:hAnsi="Times New Roman" w:cs="Times New Roman"/>
                <w:sz w:val="24"/>
                <w:szCs w:val="24"/>
              </w:rPr>
              <w:t xml:space="preserve">  и  посуды при  сервировке  стола  к завтраку. Раскладывание салфеток.</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142.</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Молочник, сахарница, маслёнка.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Ваза с фруктами.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144.</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Сервировка стола к завтраку. Отработка практических действий.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145.</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Различение  бытовых</w:t>
            </w:r>
            <w:proofErr w:type="gramEnd"/>
            <w:r w:rsidRPr="002348A9">
              <w:rPr>
                <w:rFonts w:ascii="Times New Roman" w:hAnsi="Times New Roman" w:cs="Times New Roman"/>
                <w:sz w:val="24"/>
                <w:szCs w:val="24"/>
              </w:rPr>
              <w:t xml:space="preserve">  приборов  по  назначению  (тостер). </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146.</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Знание правил техники </w:t>
            </w:r>
            <w:proofErr w:type="gramStart"/>
            <w:r w:rsidRPr="002348A9">
              <w:rPr>
                <w:rFonts w:ascii="Times New Roman" w:hAnsi="Times New Roman" w:cs="Times New Roman"/>
                <w:sz w:val="24"/>
                <w:szCs w:val="24"/>
              </w:rPr>
              <w:t>безопасности  при</w:t>
            </w:r>
            <w:proofErr w:type="gramEnd"/>
            <w:r w:rsidRPr="002348A9">
              <w:rPr>
                <w:rFonts w:ascii="Times New Roman" w:hAnsi="Times New Roman" w:cs="Times New Roman"/>
                <w:sz w:val="24"/>
                <w:szCs w:val="24"/>
              </w:rPr>
              <w:t xml:space="preserve">  пользовании  электробытовым  прибором.  </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147.</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Соблюдение последовательности действий при пользовании электробытовым прибором. </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Подготовка </w:t>
            </w:r>
            <w:r w:rsidRPr="002348A9">
              <w:rPr>
                <w:rFonts w:ascii="Times New Roman" w:hAnsi="Times New Roman" w:cs="Times New Roman"/>
                <w:sz w:val="24"/>
                <w:szCs w:val="24"/>
              </w:rPr>
              <w:t>тостера к работе: проверка исправности, включение.</w:t>
            </w:r>
          </w:p>
        </w:tc>
        <w:tc>
          <w:tcPr>
            <w:tcW w:w="1099" w:type="dxa"/>
          </w:tcPr>
          <w:p w:rsidR="00B73B65" w:rsidRPr="002348A9" w:rsidRDefault="00B73B65" w:rsidP="00B73B65">
            <w:pPr>
              <w:rPr>
                <w:rFonts w:ascii="Times New Roman" w:eastAsia="Calibri" w:hAnsi="Times New Roman" w:cs="Times New Roman"/>
                <w:sz w:val="24"/>
                <w:szCs w:val="24"/>
              </w:rPr>
            </w:pPr>
          </w:p>
        </w:tc>
      </w:tr>
      <w:tr w:rsidR="002348A9" w:rsidRPr="002348A9" w:rsidTr="00B73B65">
        <w:tc>
          <w:tcPr>
            <w:tcW w:w="817"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149.</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eastAsia="Calibri" w:hAnsi="Times New Roman" w:cs="Times New Roman"/>
                <w:sz w:val="24"/>
                <w:szCs w:val="24"/>
              </w:rPr>
              <w:t>Приготовление тоста: опускание хлеба в тостер.</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Приготовление тоста: доставание готового хлеба, намазывание тоста джемом.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151.</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hAnsi="Times New Roman" w:cs="Times New Roman"/>
                <w:sz w:val="24"/>
                <w:szCs w:val="24"/>
              </w:rPr>
              <w:t>Мытье бытовых приборов.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lastRenderedPageBreak/>
              <w:t>152.</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Хранение посуды и бытовых </w:t>
            </w:r>
            <w:proofErr w:type="gramStart"/>
            <w:r w:rsidRPr="002348A9">
              <w:rPr>
                <w:rFonts w:ascii="Times New Roman" w:hAnsi="Times New Roman" w:cs="Times New Roman"/>
                <w:sz w:val="24"/>
                <w:szCs w:val="24"/>
              </w:rPr>
              <w:t xml:space="preserve">приборов.  </w:t>
            </w:r>
            <w:proofErr w:type="gramEnd"/>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153.</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Машинная стирка. Различение составных частей стиральной машины: отделение для загрузки белья.</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154.</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Различение составных частей стиральной машины: контейнер для засыпания порошка.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155.</w:t>
            </w:r>
          </w:p>
        </w:tc>
        <w:tc>
          <w:tcPr>
            <w:tcW w:w="7655" w:type="dxa"/>
          </w:tcPr>
          <w:p w:rsidR="00B73B65" w:rsidRPr="002348A9" w:rsidRDefault="00B73B65" w:rsidP="00B73B65">
            <w:pPr>
              <w:rPr>
                <w:rFonts w:ascii="Times New Roman" w:eastAsia="Calibri" w:hAnsi="Times New Roman" w:cs="Times New Roman"/>
                <w:b/>
                <w:sz w:val="24"/>
                <w:szCs w:val="24"/>
              </w:rPr>
            </w:pPr>
            <w:r w:rsidRPr="002348A9">
              <w:rPr>
                <w:rFonts w:ascii="Times New Roman" w:eastAsia="Calibri" w:hAnsi="Times New Roman" w:cs="Times New Roman"/>
                <w:sz w:val="24"/>
                <w:szCs w:val="24"/>
              </w:rPr>
              <w:t>Различение составных частей стиральной машины: панель с кнопкой запуска машины и регулятором температуры и продолжительности стирки.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156.</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правил ТБ при машинной стирке.</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157.</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сортировка белья перед стиркой.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158.</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закладывание белья в машину, закрывание дверцы машины, засыпка порошка.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159.</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установление программы и температурного режима, запуск машины.</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160.</w:t>
            </w:r>
          </w:p>
        </w:tc>
        <w:tc>
          <w:tcPr>
            <w:tcW w:w="7655"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машинной стирке: отключение машины, вынимание белья, Протирание стиральной машины сухим полотенцем.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161.</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добавление моющего средства  в  воду, мытьё рамы, вытирание рамы.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162.</w:t>
            </w:r>
          </w:p>
        </w:tc>
        <w:tc>
          <w:tcPr>
            <w:tcW w:w="7655" w:type="dxa"/>
          </w:tcPr>
          <w:p w:rsidR="00B73B65" w:rsidRPr="002348A9" w:rsidRDefault="00B73B65" w:rsidP="00B73B65">
            <w:pPr>
              <w:rPr>
                <w:rFonts w:ascii="Times New Roman" w:hAnsi="Times New Roman" w:cs="Times New Roman"/>
                <w:sz w:val="24"/>
                <w:szCs w:val="24"/>
              </w:rPr>
            </w:pPr>
            <w:proofErr w:type="gramStart"/>
            <w:r w:rsidRPr="002348A9">
              <w:rPr>
                <w:rFonts w:ascii="Times New Roman" w:hAnsi="Times New Roman" w:cs="Times New Roman"/>
                <w:sz w:val="24"/>
                <w:szCs w:val="24"/>
              </w:rPr>
              <w:t>Соблюдение  последовательности</w:t>
            </w:r>
            <w:proofErr w:type="gramEnd"/>
            <w:r w:rsidRPr="002348A9">
              <w:rPr>
                <w:rFonts w:ascii="Times New Roman" w:hAnsi="Times New Roman" w:cs="Times New Roman"/>
                <w:sz w:val="24"/>
                <w:szCs w:val="24"/>
              </w:rPr>
              <w:t xml:space="preserve">  действий при мытье зеркала: мытьё  зеркальной поверхности, вытирание сухой мягкой тряпочкой.</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163.</w:t>
            </w:r>
          </w:p>
        </w:tc>
        <w:tc>
          <w:tcPr>
            <w:tcW w:w="7655" w:type="dxa"/>
          </w:tcPr>
          <w:p w:rsidR="00B73B65" w:rsidRPr="002348A9" w:rsidRDefault="00B73B65" w:rsidP="00B73B65">
            <w:pPr>
              <w:rPr>
                <w:rFonts w:ascii="Times New Roman" w:eastAsia="Calibri" w:hAnsi="Times New Roman" w:cs="Times New Roman"/>
                <w:sz w:val="24"/>
                <w:szCs w:val="24"/>
              </w:rPr>
            </w:pPr>
            <w:proofErr w:type="gramStart"/>
            <w:r w:rsidRPr="002348A9">
              <w:rPr>
                <w:rFonts w:ascii="Times New Roman" w:hAnsi="Times New Roman" w:cs="Times New Roman"/>
                <w:sz w:val="24"/>
                <w:szCs w:val="24"/>
              </w:rPr>
              <w:t>Соблюдение  правил</w:t>
            </w:r>
            <w:proofErr w:type="gramEnd"/>
            <w:r w:rsidRPr="002348A9">
              <w:rPr>
                <w:rFonts w:ascii="Times New Roman" w:hAnsi="Times New Roman" w:cs="Times New Roman"/>
                <w:sz w:val="24"/>
                <w:szCs w:val="24"/>
              </w:rPr>
              <w:t xml:space="preserve"> ТБ при мытье зеркала.</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164.</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Уборка территории. Соблюдение правил ТБ при уборке территории.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165.</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Уборочный инвентарь. Санитарно-гигиенические требования к уборочному инвентарю.</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166.</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Уборка бытового мусора.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167.</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Подметание территории.</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168.</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Сгребание прошлогодней травы и листьев.</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169.</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Сбор мусора в мусорный пакет. </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r w:rsidR="002348A9" w:rsidRPr="002348A9" w:rsidTr="00B73B65">
        <w:tc>
          <w:tcPr>
            <w:tcW w:w="817" w:type="dxa"/>
          </w:tcPr>
          <w:p w:rsidR="00B73B65" w:rsidRPr="002348A9" w:rsidRDefault="00B73B65" w:rsidP="00B73B65">
            <w:pPr>
              <w:tabs>
                <w:tab w:val="left" w:pos="8222"/>
                <w:tab w:val="left" w:pos="9072"/>
              </w:tabs>
              <w:spacing w:line="360" w:lineRule="auto"/>
              <w:rPr>
                <w:rFonts w:ascii="Times New Roman" w:hAnsi="Times New Roman" w:cs="Times New Roman"/>
                <w:bCs/>
                <w:sz w:val="24"/>
                <w:szCs w:val="24"/>
              </w:rPr>
            </w:pPr>
            <w:r w:rsidRPr="002348A9">
              <w:rPr>
                <w:rFonts w:ascii="Times New Roman" w:hAnsi="Times New Roman" w:cs="Times New Roman"/>
                <w:bCs/>
                <w:sz w:val="24"/>
                <w:szCs w:val="24"/>
              </w:rPr>
              <w:t>170.</w:t>
            </w:r>
          </w:p>
        </w:tc>
        <w:tc>
          <w:tcPr>
            <w:tcW w:w="765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Уход за уборочным инвентарём.</w:t>
            </w:r>
          </w:p>
        </w:tc>
        <w:tc>
          <w:tcPr>
            <w:tcW w:w="1099" w:type="dxa"/>
          </w:tcPr>
          <w:p w:rsidR="00B73B65" w:rsidRPr="002348A9" w:rsidRDefault="00B73B65" w:rsidP="00B73B65">
            <w:pPr>
              <w:rPr>
                <w:rFonts w:ascii="Times New Roman" w:eastAsia="Calibri" w:hAnsi="Times New Roman" w:cs="Times New Roman"/>
                <w:sz w:val="24"/>
                <w:szCs w:val="24"/>
              </w:rPr>
            </w:pPr>
            <w:r w:rsidRPr="002348A9">
              <w:rPr>
                <w:rFonts w:ascii="Times New Roman" w:eastAsia="Calibri" w:hAnsi="Times New Roman" w:cs="Times New Roman"/>
                <w:sz w:val="24"/>
                <w:szCs w:val="24"/>
              </w:rPr>
              <w:t>1</w:t>
            </w:r>
          </w:p>
        </w:tc>
      </w:tr>
    </w:tbl>
    <w:p w:rsidR="00B73B65" w:rsidRPr="002348A9" w:rsidRDefault="00B73B65" w:rsidP="00B73B65">
      <w:pPr>
        <w:rPr>
          <w:rFonts w:ascii="Times New Roman" w:eastAsiaTheme="minorEastAsia" w:hAnsi="Times New Roman" w:cs="Times New Roman"/>
          <w:sz w:val="24"/>
          <w:szCs w:val="24"/>
          <w:lang w:eastAsia="ru-RU"/>
        </w:rPr>
      </w:pPr>
      <w:r w:rsidRPr="002348A9">
        <w:rPr>
          <w:rFonts w:ascii="Times New Roman" w:eastAsiaTheme="minorEastAsia" w:hAnsi="Times New Roman" w:cs="Times New Roman"/>
          <w:sz w:val="24"/>
          <w:szCs w:val="24"/>
          <w:lang w:eastAsia="ru-RU"/>
        </w:rPr>
        <w:t xml:space="preserve">  </w:t>
      </w:r>
    </w:p>
    <w:p w:rsidR="00B73B65" w:rsidRPr="00E77D80" w:rsidRDefault="00B73B65" w:rsidP="00B73B65">
      <w:pPr>
        <w:tabs>
          <w:tab w:val="left" w:pos="8222"/>
          <w:tab w:val="left" w:pos="9072"/>
        </w:tabs>
        <w:autoSpaceDE w:val="0"/>
        <w:autoSpaceDN w:val="0"/>
        <w:adjustRightInd w:val="0"/>
        <w:spacing w:after="0" w:line="360" w:lineRule="auto"/>
        <w:rPr>
          <w:rFonts w:ascii="Times New Roman" w:eastAsia="Times New Roman" w:hAnsi="Times New Roman" w:cs="Times New Roman"/>
          <w:b/>
          <w:bCs/>
          <w:sz w:val="24"/>
          <w:szCs w:val="24"/>
          <w:lang w:eastAsia="ru-RU"/>
        </w:rPr>
      </w:pPr>
    </w:p>
    <w:p w:rsidR="005C798B" w:rsidRDefault="00B73B65" w:rsidP="00B73B65">
      <w:pPr>
        <w:pStyle w:val="a6"/>
        <w:kinsoku w:val="0"/>
        <w:overflowPunct w:val="0"/>
        <w:ind w:left="0" w:right="112" w:firstLine="0"/>
        <w:jc w:val="center"/>
        <w:rPr>
          <w:rFonts w:eastAsiaTheme="minorEastAsia"/>
          <w:sz w:val="24"/>
          <w:szCs w:val="24"/>
        </w:rPr>
      </w:pPr>
      <w:r w:rsidRPr="00F5068D">
        <w:rPr>
          <w:rFonts w:eastAsiaTheme="minorEastAsia"/>
          <w:sz w:val="24"/>
          <w:szCs w:val="24"/>
        </w:rPr>
        <w:t xml:space="preserve">    </w:t>
      </w:r>
    </w:p>
    <w:p w:rsidR="005C798B" w:rsidRDefault="005C798B" w:rsidP="00B73B65">
      <w:pPr>
        <w:pStyle w:val="a6"/>
        <w:kinsoku w:val="0"/>
        <w:overflowPunct w:val="0"/>
        <w:ind w:left="0" w:right="112" w:firstLine="0"/>
        <w:jc w:val="center"/>
        <w:rPr>
          <w:rFonts w:eastAsiaTheme="minorEastAsia"/>
          <w:sz w:val="24"/>
          <w:szCs w:val="24"/>
        </w:rPr>
      </w:pPr>
    </w:p>
    <w:p w:rsidR="005C798B" w:rsidRDefault="005C798B" w:rsidP="00B73B65">
      <w:pPr>
        <w:pStyle w:val="a6"/>
        <w:kinsoku w:val="0"/>
        <w:overflowPunct w:val="0"/>
        <w:ind w:left="0" w:right="112" w:firstLine="0"/>
        <w:jc w:val="center"/>
        <w:rPr>
          <w:rFonts w:eastAsiaTheme="minorEastAsia"/>
          <w:sz w:val="24"/>
          <w:szCs w:val="24"/>
        </w:rPr>
      </w:pPr>
    </w:p>
    <w:p w:rsidR="005C798B" w:rsidRDefault="005C798B" w:rsidP="00B73B65">
      <w:pPr>
        <w:pStyle w:val="a6"/>
        <w:kinsoku w:val="0"/>
        <w:overflowPunct w:val="0"/>
        <w:ind w:left="0" w:right="112" w:firstLine="0"/>
        <w:jc w:val="center"/>
        <w:rPr>
          <w:rFonts w:eastAsiaTheme="minorEastAsia"/>
          <w:sz w:val="24"/>
          <w:szCs w:val="24"/>
        </w:rPr>
      </w:pPr>
    </w:p>
    <w:p w:rsidR="005C798B" w:rsidRDefault="005C798B" w:rsidP="00B73B65">
      <w:pPr>
        <w:pStyle w:val="a6"/>
        <w:kinsoku w:val="0"/>
        <w:overflowPunct w:val="0"/>
        <w:ind w:left="0" w:right="112" w:firstLine="0"/>
        <w:jc w:val="center"/>
        <w:rPr>
          <w:b/>
          <w:sz w:val="24"/>
          <w:szCs w:val="24"/>
        </w:rPr>
      </w:pPr>
      <w:r>
        <w:rPr>
          <w:b/>
          <w:sz w:val="24"/>
          <w:szCs w:val="24"/>
        </w:rPr>
        <w:lastRenderedPageBreak/>
        <w:t>Музыка и движение.</w:t>
      </w:r>
    </w:p>
    <w:p w:rsidR="00B73B65" w:rsidRPr="002348A9" w:rsidRDefault="00B73B65" w:rsidP="00B73B65">
      <w:pPr>
        <w:pStyle w:val="a6"/>
        <w:kinsoku w:val="0"/>
        <w:overflowPunct w:val="0"/>
        <w:ind w:left="0" w:right="112" w:firstLine="0"/>
        <w:jc w:val="center"/>
        <w:rPr>
          <w:b/>
          <w:sz w:val="24"/>
          <w:szCs w:val="24"/>
        </w:rPr>
      </w:pPr>
      <w:r w:rsidRPr="002348A9">
        <w:rPr>
          <w:b/>
          <w:sz w:val="24"/>
          <w:szCs w:val="24"/>
        </w:rPr>
        <w:t xml:space="preserve">Планируемые результаты освоения учебного предмета </w:t>
      </w:r>
    </w:p>
    <w:p w:rsidR="00B73B65" w:rsidRPr="002348A9" w:rsidRDefault="005C798B" w:rsidP="00B73B65">
      <w:pPr>
        <w:pStyle w:val="a6"/>
        <w:kinsoku w:val="0"/>
        <w:overflowPunct w:val="0"/>
        <w:ind w:left="0" w:right="112" w:firstLine="0"/>
        <w:jc w:val="center"/>
        <w:rPr>
          <w:b/>
          <w:sz w:val="24"/>
          <w:szCs w:val="24"/>
        </w:rPr>
      </w:pPr>
      <w:r>
        <w:rPr>
          <w:b/>
          <w:sz w:val="24"/>
          <w:szCs w:val="24"/>
        </w:rPr>
        <w:t xml:space="preserve">"Музыка и движение" </w:t>
      </w:r>
    </w:p>
    <w:p w:rsidR="00B73B65" w:rsidRPr="002348A9" w:rsidRDefault="00B73B65" w:rsidP="00B73B65">
      <w:pPr>
        <w:pStyle w:val="NoSpacing1"/>
        <w:ind w:right="-285"/>
        <w:jc w:val="both"/>
        <w:rPr>
          <w:rFonts w:ascii="Times New Roman" w:hAnsi="Times New Roman"/>
          <w:i/>
          <w:sz w:val="24"/>
          <w:szCs w:val="24"/>
        </w:rPr>
      </w:pPr>
      <w:r w:rsidRPr="002348A9">
        <w:rPr>
          <w:rFonts w:ascii="Times New Roman" w:hAnsi="Times New Roman"/>
          <w:i/>
          <w:sz w:val="24"/>
          <w:szCs w:val="24"/>
        </w:rPr>
        <w:t xml:space="preserve">    </w:t>
      </w:r>
    </w:p>
    <w:p w:rsidR="00B73B65" w:rsidRPr="002348A9" w:rsidRDefault="00B73B65" w:rsidP="00B73B65">
      <w:pPr>
        <w:pStyle w:val="NoSpacing1"/>
        <w:suppressAutoHyphens w:val="0"/>
        <w:ind w:right="-285"/>
        <w:jc w:val="both"/>
        <w:rPr>
          <w:rFonts w:ascii="Times New Roman" w:hAnsi="Times New Roman"/>
          <w:b/>
          <w:sz w:val="24"/>
          <w:szCs w:val="24"/>
        </w:rPr>
      </w:pPr>
      <w:r w:rsidRPr="002348A9">
        <w:rPr>
          <w:rFonts w:ascii="Times New Roman" w:hAnsi="Times New Roman"/>
          <w:b/>
          <w:sz w:val="24"/>
          <w:szCs w:val="24"/>
        </w:rPr>
        <w:t>Личностные результаты</w:t>
      </w:r>
    </w:p>
    <w:p w:rsidR="00B73B65" w:rsidRPr="002348A9" w:rsidRDefault="00B73B65" w:rsidP="00B73B65">
      <w:pPr>
        <w:pStyle w:val="NoSpacing1"/>
        <w:suppressAutoHyphens w:val="0"/>
        <w:ind w:left="360" w:right="-285"/>
        <w:jc w:val="both"/>
        <w:rPr>
          <w:rFonts w:ascii="Times New Roman" w:hAnsi="Times New Roman"/>
          <w:b/>
          <w:sz w:val="24"/>
          <w:szCs w:val="24"/>
        </w:rPr>
      </w:pP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1.Умение проявлять адекватные эмоциональные реакции от совместной и    самостоятельной музыкальной деятельности.</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2.Стремление к совместной и самостоятельной музыкальной деятельности.</w:t>
      </w:r>
    </w:p>
    <w:p w:rsidR="00B73B65" w:rsidRPr="002348A9" w:rsidRDefault="00B73B65" w:rsidP="00B73B65">
      <w:pPr>
        <w:pStyle w:val="Heading11"/>
        <w:kinsoku w:val="0"/>
        <w:overflowPunct w:val="0"/>
        <w:ind w:left="0" w:right="106"/>
        <w:jc w:val="both"/>
        <w:outlineLvl w:val="9"/>
        <w:rPr>
          <w:b w:val="0"/>
          <w:sz w:val="24"/>
          <w:szCs w:val="24"/>
        </w:rPr>
      </w:pPr>
      <w:r w:rsidRPr="002348A9">
        <w:rPr>
          <w:b w:val="0"/>
          <w:sz w:val="24"/>
          <w:szCs w:val="24"/>
        </w:rPr>
        <w:t xml:space="preserve">   3.Эмоциональное и практическое обогащение опыта в процессе музыкальных занятий, игр.</w:t>
      </w:r>
    </w:p>
    <w:p w:rsidR="00B73B65" w:rsidRPr="002348A9" w:rsidRDefault="00B73B65" w:rsidP="00B73B65">
      <w:pPr>
        <w:pStyle w:val="NoSpacing1"/>
        <w:ind w:right="-285"/>
        <w:jc w:val="both"/>
        <w:rPr>
          <w:rFonts w:ascii="Times New Roman" w:hAnsi="Times New Roman"/>
          <w:i/>
          <w:sz w:val="24"/>
          <w:szCs w:val="24"/>
        </w:rPr>
      </w:pPr>
      <w:r w:rsidRPr="002348A9">
        <w:rPr>
          <w:rFonts w:ascii="Times New Roman" w:hAnsi="Times New Roman"/>
          <w:i/>
          <w:sz w:val="24"/>
          <w:szCs w:val="24"/>
        </w:rPr>
        <w:t xml:space="preserve"> </w:t>
      </w:r>
    </w:p>
    <w:p w:rsidR="00B73B65" w:rsidRPr="002348A9" w:rsidRDefault="00B73B65" w:rsidP="00B73B65">
      <w:pPr>
        <w:pStyle w:val="NoSpacing1"/>
        <w:ind w:right="-285"/>
        <w:jc w:val="both"/>
        <w:rPr>
          <w:rFonts w:ascii="Times New Roman" w:hAnsi="Times New Roman"/>
          <w:b/>
          <w:sz w:val="24"/>
          <w:szCs w:val="24"/>
        </w:rPr>
      </w:pPr>
      <w:r w:rsidRPr="002348A9">
        <w:rPr>
          <w:rFonts w:ascii="Times New Roman" w:hAnsi="Times New Roman"/>
          <w:b/>
          <w:sz w:val="24"/>
          <w:szCs w:val="24"/>
        </w:rPr>
        <w:t xml:space="preserve">Предметные результаты </w:t>
      </w:r>
    </w:p>
    <w:p w:rsidR="00B73B65" w:rsidRPr="002348A9" w:rsidRDefault="00B73B65" w:rsidP="00B73B65">
      <w:pPr>
        <w:pStyle w:val="a6"/>
        <w:kinsoku w:val="0"/>
        <w:overflowPunct w:val="0"/>
        <w:ind w:left="0" w:right="112" w:firstLine="0"/>
        <w:jc w:val="center"/>
        <w:rPr>
          <w:i/>
          <w:sz w:val="24"/>
          <w:szCs w:val="24"/>
        </w:rPr>
      </w:pPr>
    </w:p>
    <w:p w:rsidR="00B73B65" w:rsidRPr="002348A9" w:rsidRDefault="00B73B65" w:rsidP="00B73B65">
      <w:pPr>
        <w:pStyle w:val="a6"/>
        <w:kinsoku w:val="0"/>
        <w:overflowPunct w:val="0"/>
        <w:ind w:left="0" w:right="112" w:firstLine="0"/>
        <w:jc w:val="both"/>
        <w:rPr>
          <w:sz w:val="24"/>
          <w:szCs w:val="24"/>
        </w:rPr>
      </w:pPr>
      <w:r w:rsidRPr="002348A9">
        <w:rPr>
          <w:i/>
          <w:sz w:val="24"/>
          <w:szCs w:val="24"/>
        </w:rPr>
        <w:t xml:space="preserve">   </w:t>
      </w:r>
      <w:r w:rsidRPr="002348A9">
        <w:rPr>
          <w:sz w:val="24"/>
          <w:szCs w:val="24"/>
        </w:rPr>
        <w:t>1.Развитие слуховых и двигательных восприятий.</w:t>
      </w:r>
    </w:p>
    <w:p w:rsidR="00B73B65" w:rsidRPr="002348A9" w:rsidRDefault="00B73B65" w:rsidP="00B73B65">
      <w:pPr>
        <w:pStyle w:val="a6"/>
        <w:kinsoku w:val="0"/>
        <w:overflowPunct w:val="0"/>
        <w:ind w:left="0" w:right="112" w:firstLine="0"/>
        <w:jc w:val="both"/>
        <w:rPr>
          <w:sz w:val="24"/>
          <w:szCs w:val="24"/>
        </w:rPr>
      </w:pPr>
      <w:r w:rsidRPr="002348A9">
        <w:rPr>
          <w:sz w:val="24"/>
          <w:szCs w:val="24"/>
        </w:rPr>
        <w:t xml:space="preserve">   2.Развитие танцевальных, певческих, хоровых умений. </w:t>
      </w:r>
    </w:p>
    <w:p w:rsidR="00B73B65" w:rsidRPr="002348A9" w:rsidRDefault="00B73B65" w:rsidP="00B73B65">
      <w:pPr>
        <w:pStyle w:val="a6"/>
        <w:kinsoku w:val="0"/>
        <w:overflowPunct w:val="0"/>
        <w:ind w:left="0" w:right="112" w:firstLine="0"/>
        <w:jc w:val="both"/>
        <w:rPr>
          <w:sz w:val="24"/>
          <w:szCs w:val="24"/>
        </w:rPr>
      </w:pPr>
      <w:r w:rsidRPr="002348A9">
        <w:rPr>
          <w:sz w:val="24"/>
          <w:szCs w:val="24"/>
        </w:rPr>
        <w:t xml:space="preserve">   3.Освоение игры на доступных музыкальных инструментах.</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4.Развитие музыкально-танцевальных, вокальных и инструментальных выступлений.</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5.Проявление интереса к различным видам музыкальной деятельности (слушание, пение, движение под музыку, игра на музыкальных инструментах). </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6.Умение слушать музыку и выполнять простейшие танцевальные движения.</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7.Умение узнавать знакомые песни, подпевать их.</w:t>
      </w:r>
    </w:p>
    <w:p w:rsidR="00B73B65" w:rsidRPr="002348A9" w:rsidRDefault="00B73B65" w:rsidP="00B73B65">
      <w:pPr>
        <w:pStyle w:val="NoSpacing1"/>
        <w:suppressAutoHyphens w:val="0"/>
        <w:ind w:right="-285"/>
        <w:jc w:val="both"/>
        <w:rPr>
          <w:rFonts w:ascii="Times New Roman" w:hAnsi="Times New Roman"/>
          <w:sz w:val="24"/>
          <w:szCs w:val="24"/>
        </w:rPr>
      </w:pPr>
      <w:r w:rsidRPr="002348A9">
        <w:rPr>
          <w:rFonts w:ascii="Times New Roman" w:hAnsi="Times New Roman"/>
          <w:sz w:val="24"/>
          <w:szCs w:val="24"/>
        </w:rPr>
        <w:t xml:space="preserve">   8.Освоение приемов игры на музыкальных инструментах, сопровождение мелодий игрой на музыкальных инструментах.</w:t>
      </w:r>
    </w:p>
    <w:p w:rsidR="00B73B65" w:rsidRPr="002348A9" w:rsidRDefault="00B73B65" w:rsidP="00B73B65">
      <w:pPr>
        <w:pStyle w:val="NoSpacing1"/>
        <w:suppressAutoHyphens w:val="0"/>
        <w:ind w:left="720" w:right="-285"/>
        <w:jc w:val="both"/>
        <w:rPr>
          <w:rFonts w:ascii="Times New Roman" w:hAnsi="Times New Roman"/>
          <w:sz w:val="24"/>
          <w:szCs w:val="24"/>
        </w:rPr>
      </w:pPr>
    </w:p>
    <w:p w:rsidR="00B73B65" w:rsidRPr="002348A9" w:rsidRDefault="00B73B65" w:rsidP="00B73B65">
      <w:pPr>
        <w:pStyle w:val="NoSpacing1"/>
        <w:ind w:left="360" w:right="-285"/>
        <w:jc w:val="both"/>
        <w:rPr>
          <w:rFonts w:ascii="Times New Roman" w:hAnsi="Times New Roman"/>
          <w:sz w:val="24"/>
          <w:szCs w:val="24"/>
        </w:rPr>
      </w:pPr>
    </w:p>
    <w:p w:rsidR="00B73B65" w:rsidRPr="002348A9" w:rsidRDefault="00B73B65" w:rsidP="00B73B65">
      <w:pPr>
        <w:pStyle w:val="Heading11"/>
        <w:kinsoku w:val="0"/>
        <w:overflowPunct w:val="0"/>
        <w:ind w:left="0" w:right="106"/>
        <w:jc w:val="both"/>
        <w:outlineLvl w:val="9"/>
        <w:rPr>
          <w:b w:val="0"/>
          <w:bCs w:val="0"/>
          <w:spacing w:val="-6"/>
          <w:sz w:val="24"/>
          <w:szCs w:val="24"/>
        </w:rPr>
      </w:pPr>
      <w:r w:rsidRPr="002348A9">
        <w:rPr>
          <w:b w:val="0"/>
          <w:sz w:val="24"/>
          <w:szCs w:val="24"/>
        </w:rPr>
        <w:t xml:space="preserve">   </w:t>
      </w:r>
      <w:r w:rsidRPr="002348A9">
        <w:rPr>
          <w:b w:val="0"/>
          <w:bCs w:val="0"/>
          <w:spacing w:val="-6"/>
          <w:sz w:val="24"/>
          <w:szCs w:val="24"/>
        </w:rPr>
        <w:t xml:space="preserve">                                </w:t>
      </w:r>
      <w:r w:rsidRPr="002348A9">
        <w:rPr>
          <w:bCs w:val="0"/>
          <w:spacing w:val="-6"/>
          <w:sz w:val="24"/>
          <w:szCs w:val="24"/>
        </w:rPr>
        <w:t>Со</w:t>
      </w:r>
      <w:r w:rsidRPr="002348A9">
        <w:rPr>
          <w:bCs w:val="0"/>
          <w:sz w:val="24"/>
          <w:szCs w:val="24"/>
        </w:rPr>
        <w:t>д</w:t>
      </w:r>
      <w:r w:rsidRPr="002348A9">
        <w:rPr>
          <w:bCs w:val="0"/>
          <w:spacing w:val="6"/>
          <w:sz w:val="24"/>
          <w:szCs w:val="24"/>
        </w:rPr>
        <w:t>е</w:t>
      </w:r>
      <w:r w:rsidRPr="002348A9">
        <w:rPr>
          <w:bCs w:val="0"/>
          <w:sz w:val="24"/>
          <w:szCs w:val="24"/>
        </w:rPr>
        <w:t>рж</w:t>
      </w:r>
      <w:r w:rsidRPr="002348A9">
        <w:rPr>
          <w:bCs w:val="0"/>
          <w:spacing w:val="3"/>
          <w:sz w:val="24"/>
          <w:szCs w:val="24"/>
        </w:rPr>
        <w:t>а</w:t>
      </w:r>
      <w:r w:rsidRPr="002348A9">
        <w:rPr>
          <w:bCs w:val="0"/>
          <w:sz w:val="24"/>
          <w:szCs w:val="24"/>
        </w:rPr>
        <w:t>ние</w:t>
      </w:r>
      <w:r w:rsidRPr="002348A9">
        <w:rPr>
          <w:bCs w:val="0"/>
          <w:spacing w:val="-16"/>
          <w:sz w:val="24"/>
          <w:szCs w:val="24"/>
        </w:rPr>
        <w:t xml:space="preserve"> учебного предмета</w:t>
      </w:r>
    </w:p>
    <w:p w:rsidR="00B73B65" w:rsidRPr="002348A9" w:rsidRDefault="00B73B65" w:rsidP="00B73B65">
      <w:pPr>
        <w:pStyle w:val="Heading11"/>
        <w:kinsoku w:val="0"/>
        <w:overflowPunct w:val="0"/>
        <w:ind w:left="0" w:right="106"/>
        <w:jc w:val="center"/>
        <w:outlineLvl w:val="9"/>
        <w:rPr>
          <w:bCs w:val="0"/>
          <w:spacing w:val="-16"/>
          <w:sz w:val="24"/>
          <w:szCs w:val="24"/>
        </w:rPr>
      </w:pPr>
    </w:p>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sz w:val="24"/>
          <w:szCs w:val="24"/>
        </w:rPr>
        <w:t xml:space="preserve">                                                      </w:t>
      </w:r>
      <w:r w:rsidRPr="002348A9">
        <w:rPr>
          <w:rFonts w:ascii="Times New Roman" w:hAnsi="Times New Roman" w:cs="Times New Roman"/>
          <w:b/>
          <w:sz w:val="24"/>
          <w:szCs w:val="24"/>
        </w:rPr>
        <w:t xml:space="preserve"> Слушание</w:t>
      </w:r>
    </w:p>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     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w:t>
      </w:r>
      <w:proofErr w:type="gramStart"/>
      <w:r w:rsidRPr="002348A9">
        <w:rPr>
          <w:rFonts w:ascii="Times New Roman" w:hAnsi="Times New Roman" w:cs="Times New Roman"/>
          <w:sz w:val="24"/>
          <w:szCs w:val="24"/>
        </w:rPr>
        <w:t>Узнавание  знакомой</w:t>
      </w:r>
      <w:proofErr w:type="gramEnd"/>
      <w:r w:rsidRPr="002348A9">
        <w:rPr>
          <w:rFonts w:ascii="Times New Roman" w:hAnsi="Times New Roman" w:cs="Times New Roman"/>
          <w:sz w:val="24"/>
          <w:szCs w:val="24"/>
        </w:rPr>
        <w:t xml:space="preserve"> песни, мелодии, исполненной на разных музыкальных инструментах. Определение характера музыки. Различение высоких и низких звуков. Слушание (различение) сольного и хорового исполнения произведения. Определение музыкального стиля произведения. Соотнесение музыкального образа с персонажем художественного произведения.</w:t>
      </w:r>
    </w:p>
    <w:p w:rsidR="00B73B65" w:rsidRPr="002348A9" w:rsidRDefault="00B73B65" w:rsidP="00B73B65">
      <w:pPr>
        <w:rPr>
          <w:rFonts w:ascii="Times New Roman" w:hAnsi="Times New Roman" w:cs="Times New Roman"/>
          <w:b/>
          <w:sz w:val="24"/>
          <w:szCs w:val="24"/>
        </w:rPr>
      </w:pPr>
      <w:r w:rsidRPr="002348A9">
        <w:rPr>
          <w:rFonts w:ascii="Times New Roman" w:hAnsi="Times New Roman" w:cs="Times New Roman"/>
          <w:b/>
          <w:sz w:val="24"/>
          <w:szCs w:val="24"/>
        </w:rPr>
        <w:t xml:space="preserve">                                                         </w:t>
      </w:r>
    </w:p>
    <w:p w:rsidR="00B73B65" w:rsidRPr="002348A9" w:rsidRDefault="00B73B65" w:rsidP="00B73B65">
      <w:pPr>
        <w:jc w:val="center"/>
        <w:rPr>
          <w:rFonts w:ascii="Times New Roman" w:hAnsi="Times New Roman" w:cs="Times New Roman"/>
          <w:b/>
          <w:sz w:val="24"/>
          <w:szCs w:val="24"/>
        </w:rPr>
      </w:pPr>
      <w:r w:rsidRPr="002348A9">
        <w:rPr>
          <w:rFonts w:ascii="Times New Roman" w:hAnsi="Times New Roman" w:cs="Times New Roman"/>
          <w:b/>
          <w:sz w:val="24"/>
          <w:szCs w:val="24"/>
        </w:rPr>
        <w:t>Пение</w:t>
      </w:r>
    </w:p>
    <w:p w:rsidR="00B73B65" w:rsidRPr="002348A9" w:rsidRDefault="00B73B65" w:rsidP="00B73B65">
      <w:pPr>
        <w:jc w:val="both"/>
        <w:rPr>
          <w:rFonts w:ascii="Times New Roman" w:hAnsi="Times New Roman" w:cs="Times New Roman"/>
          <w:sz w:val="24"/>
          <w:szCs w:val="24"/>
          <w:u w:val="single"/>
        </w:rPr>
      </w:pPr>
      <w:r w:rsidRPr="002348A9">
        <w:rPr>
          <w:rFonts w:ascii="Times New Roman" w:hAnsi="Times New Roman" w:cs="Times New Roman"/>
          <w:sz w:val="24"/>
          <w:szCs w:val="24"/>
        </w:rPr>
        <w:t xml:space="preserve">      Подражание характерным звукам животных во время звучания знакомой песни. Подпевание отдельных или повторяющихся звуков, слогов и слов. </w:t>
      </w:r>
      <w:proofErr w:type="gramStart"/>
      <w:r w:rsidRPr="002348A9">
        <w:rPr>
          <w:rFonts w:ascii="Times New Roman" w:hAnsi="Times New Roman" w:cs="Times New Roman"/>
          <w:sz w:val="24"/>
          <w:szCs w:val="24"/>
        </w:rPr>
        <w:t>Подпевание  повторяющихся</w:t>
      </w:r>
      <w:proofErr w:type="gramEnd"/>
      <w:r w:rsidRPr="002348A9">
        <w:rPr>
          <w:rFonts w:ascii="Times New Roman" w:hAnsi="Times New Roman" w:cs="Times New Roman"/>
          <w:sz w:val="24"/>
          <w:szCs w:val="24"/>
        </w:rPr>
        <w:t xml:space="preserve"> интонаций припева песни. Пение слов песни (отдельных фраз, всей песни). Выразительное пение с соблюдением динамических оттенков. Различение запева, припева и вступления к песне. </w:t>
      </w:r>
    </w:p>
    <w:p w:rsidR="00B73B65" w:rsidRPr="002348A9" w:rsidRDefault="00B73B65" w:rsidP="00B73B65">
      <w:pPr>
        <w:jc w:val="both"/>
        <w:rPr>
          <w:rFonts w:ascii="Times New Roman" w:hAnsi="Times New Roman" w:cs="Times New Roman"/>
          <w:sz w:val="24"/>
          <w:szCs w:val="24"/>
          <w:u w:val="single"/>
        </w:rPr>
      </w:pPr>
      <w:r w:rsidRPr="002348A9">
        <w:rPr>
          <w:rFonts w:ascii="Times New Roman" w:hAnsi="Times New Roman" w:cs="Times New Roman"/>
          <w:sz w:val="24"/>
          <w:szCs w:val="24"/>
        </w:rPr>
        <w:t xml:space="preserve">                                          </w:t>
      </w:r>
      <w:r w:rsidRPr="002348A9">
        <w:rPr>
          <w:rFonts w:ascii="Times New Roman" w:hAnsi="Times New Roman" w:cs="Times New Roman"/>
          <w:b/>
          <w:sz w:val="24"/>
          <w:szCs w:val="24"/>
        </w:rPr>
        <w:t>Движение под музыку</w:t>
      </w:r>
    </w:p>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sz w:val="24"/>
          <w:szCs w:val="24"/>
        </w:rPr>
        <w:t xml:space="preserve">     Выполнение движений разными частями тела под музыку: топанье, хлопки в ладоши, покачивание с одной ноги на другую, «фонарики», «пружинка», наклоны головы. Начало движения вместе с началом звучания музыки и окончание движения по её окончании. Движения (по мере выполнения): ходьба, бег, прыжки, кружение, приседание под музыку разного характера. Выполнение под музыку действий с предметами: наклоны предмета в разные стороны, опускание, поднимание, подбрасывание, ловля предмета, взмахивание предметом. Соблюдение последовательности простейших танцевальных движений. Имитация движений животных.</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 xml:space="preserve">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под музыку в </w:t>
      </w:r>
      <w:r w:rsidRPr="002348A9">
        <w:rPr>
          <w:rFonts w:ascii="Times New Roman" w:hAnsi="Times New Roman" w:cs="Times New Roman"/>
          <w:sz w:val="24"/>
          <w:szCs w:val="24"/>
        </w:rPr>
        <w:lastRenderedPageBreak/>
        <w:t>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Имитация (исполнение) игры на музыкальных инструментах.</w:t>
      </w:r>
    </w:p>
    <w:p w:rsidR="00B73B65" w:rsidRPr="002348A9" w:rsidRDefault="00B73B65" w:rsidP="00B73B65">
      <w:pPr>
        <w:ind w:left="360"/>
        <w:jc w:val="center"/>
        <w:rPr>
          <w:rFonts w:ascii="Times New Roman" w:hAnsi="Times New Roman" w:cs="Times New Roman"/>
          <w:i/>
          <w:sz w:val="24"/>
          <w:szCs w:val="24"/>
        </w:rPr>
      </w:pPr>
    </w:p>
    <w:p w:rsidR="00B73B65" w:rsidRPr="002348A9" w:rsidRDefault="00B73B65" w:rsidP="00B73B65">
      <w:pPr>
        <w:ind w:left="360"/>
        <w:jc w:val="center"/>
        <w:rPr>
          <w:rFonts w:ascii="Times New Roman" w:hAnsi="Times New Roman" w:cs="Times New Roman"/>
          <w:b/>
          <w:sz w:val="24"/>
          <w:szCs w:val="24"/>
        </w:rPr>
      </w:pPr>
      <w:r w:rsidRPr="002348A9">
        <w:rPr>
          <w:rFonts w:ascii="Times New Roman" w:hAnsi="Times New Roman" w:cs="Times New Roman"/>
          <w:b/>
          <w:sz w:val="24"/>
          <w:szCs w:val="24"/>
        </w:rPr>
        <w:t>Игра на музыкальных инструментах</w:t>
      </w:r>
    </w:p>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w:t>
      </w:r>
      <w:r w:rsidRPr="002348A9">
        <w:rPr>
          <w:rFonts w:ascii="Times New Roman" w:hAnsi="Times New Roman" w:cs="Times New Roman"/>
          <w:spacing w:val="5"/>
          <w:sz w:val="24"/>
          <w:szCs w:val="24"/>
        </w:rPr>
        <w:t>н</w:t>
      </w:r>
      <w:r w:rsidRPr="002348A9">
        <w:rPr>
          <w:rFonts w:ascii="Times New Roman" w:hAnsi="Times New Roman" w:cs="Times New Roman"/>
          <w:sz w:val="24"/>
          <w:szCs w:val="24"/>
        </w:rPr>
        <w:t>ие</w:t>
      </w:r>
      <w:r w:rsidRPr="002348A9">
        <w:rPr>
          <w:rFonts w:ascii="Times New Roman" w:hAnsi="Times New Roman" w:cs="Times New Roman"/>
          <w:spacing w:val="27"/>
          <w:sz w:val="24"/>
          <w:szCs w:val="24"/>
        </w:rPr>
        <w:t xml:space="preserve"> </w:t>
      </w:r>
      <w:r w:rsidRPr="002348A9">
        <w:rPr>
          <w:rFonts w:ascii="Times New Roman" w:hAnsi="Times New Roman" w:cs="Times New Roman"/>
          <w:sz w:val="24"/>
          <w:szCs w:val="24"/>
        </w:rPr>
        <w:t>прие</w:t>
      </w:r>
      <w:r w:rsidRPr="002348A9">
        <w:rPr>
          <w:rFonts w:ascii="Times New Roman" w:hAnsi="Times New Roman" w:cs="Times New Roman"/>
          <w:spacing w:val="2"/>
          <w:sz w:val="24"/>
          <w:szCs w:val="24"/>
        </w:rPr>
        <w:t>м</w:t>
      </w:r>
      <w:r w:rsidRPr="002348A9">
        <w:rPr>
          <w:rFonts w:ascii="Times New Roman" w:hAnsi="Times New Roman" w:cs="Times New Roman"/>
          <w:sz w:val="24"/>
          <w:szCs w:val="24"/>
        </w:rPr>
        <w:t>ов</w:t>
      </w:r>
      <w:r w:rsidRPr="002348A9">
        <w:rPr>
          <w:rFonts w:ascii="Times New Roman" w:hAnsi="Times New Roman" w:cs="Times New Roman"/>
          <w:spacing w:val="25"/>
          <w:sz w:val="24"/>
          <w:szCs w:val="24"/>
        </w:rPr>
        <w:t xml:space="preserve"> </w:t>
      </w:r>
      <w:r w:rsidRPr="002348A9">
        <w:rPr>
          <w:rFonts w:ascii="Times New Roman" w:hAnsi="Times New Roman" w:cs="Times New Roman"/>
          <w:sz w:val="24"/>
          <w:szCs w:val="24"/>
        </w:rPr>
        <w:t>игры</w:t>
      </w:r>
      <w:r w:rsidRPr="002348A9">
        <w:rPr>
          <w:rFonts w:ascii="Times New Roman" w:hAnsi="Times New Roman" w:cs="Times New Roman"/>
          <w:spacing w:val="27"/>
          <w:sz w:val="24"/>
          <w:szCs w:val="24"/>
        </w:rPr>
        <w:t xml:space="preserve"> </w:t>
      </w:r>
      <w:r w:rsidRPr="002348A9">
        <w:rPr>
          <w:rFonts w:ascii="Times New Roman" w:hAnsi="Times New Roman" w:cs="Times New Roman"/>
          <w:sz w:val="24"/>
          <w:szCs w:val="24"/>
        </w:rPr>
        <w:t>на</w:t>
      </w:r>
      <w:r w:rsidRPr="002348A9">
        <w:rPr>
          <w:rFonts w:ascii="Times New Roman" w:hAnsi="Times New Roman" w:cs="Times New Roman"/>
          <w:spacing w:val="27"/>
          <w:sz w:val="24"/>
          <w:szCs w:val="24"/>
        </w:rPr>
        <w:t xml:space="preserve"> </w:t>
      </w:r>
      <w:r w:rsidRPr="002348A9">
        <w:rPr>
          <w:rFonts w:ascii="Times New Roman" w:hAnsi="Times New Roman" w:cs="Times New Roman"/>
          <w:sz w:val="24"/>
          <w:szCs w:val="24"/>
        </w:rPr>
        <w:t>м</w:t>
      </w:r>
      <w:r w:rsidRPr="002348A9">
        <w:rPr>
          <w:rFonts w:ascii="Times New Roman" w:hAnsi="Times New Roman" w:cs="Times New Roman"/>
          <w:spacing w:val="-5"/>
          <w:sz w:val="24"/>
          <w:szCs w:val="24"/>
        </w:rPr>
        <w:t>у</w:t>
      </w:r>
      <w:r w:rsidRPr="002348A9">
        <w:rPr>
          <w:rFonts w:ascii="Times New Roman" w:hAnsi="Times New Roman" w:cs="Times New Roman"/>
          <w:sz w:val="24"/>
          <w:szCs w:val="24"/>
        </w:rPr>
        <w:t>зыка</w:t>
      </w:r>
      <w:r w:rsidRPr="002348A9">
        <w:rPr>
          <w:rFonts w:ascii="Times New Roman" w:hAnsi="Times New Roman" w:cs="Times New Roman"/>
          <w:spacing w:val="6"/>
          <w:sz w:val="24"/>
          <w:szCs w:val="24"/>
        </w:rPr>
        <w:t>л</w:t>
      </w:r>
      <w:r w:rsidRPr="002348A9">
        <w:rPr>
          <w:rFonts w:ascii="Times New Roman" w:hAnsi="Times New Roman" w:cs="Times New Roman"/>
          <w:spacing w:val="-3"/>
          <w:sz w:val="24"/>
          <w:szCs w:val="24"/>
        </w:rPr>
        <w:t>ь</w:t>
      </w:r>
      <w:r w:rsidRPr="002348A9">
        <w:rPr>
          <w:rFonts w:ascii="Times New Roman" w:hAnsi="Times New Roman" w:cs="Times New Roman"/>
          <w:sz w:val="24"/>
          <w:szCs w:val="24"/>
        </w:rPr>
        <w:t>н</w:t>
      </w:r>
      <w:r w:rsidRPr="002348A9">
        <w:rPr>
          <w:rFonts w:ascii="Times New Roman" w:hAnsi="Times New Roman" w:cs="Times New Roman"/>
          <w:spacing w:val="9"/>
          <w:sz w:val="24"/>
          <w:szCs w:val="24"/>
        </w:rPr>
        <w:t>ы</w:t>
      </w:r>
      <w:r w:rsidRPr="002348A9">
        <w:rPr>
          <w:rFonts w:ascii="Times New Roman" w:hAnsi="Times New Roman" w:cs="Times New Roman"/>
          <w:sz w:val="24"/>
          <w:szCs w:val="24"/>
        </w:rPr>
        <w:t>х</w:t>
      </w:r>
      <w:r w:rsidRPr="002348A9">
        <w:rPr>
          <w:rFonts w:ascii="Times New Roman" w:hAnsi="Times New Roman" w:cs="Times New Roman"/>
          <w:w w:val="99"/>
          <w:sz w:val="24"/>
          <w:szCs w:val="24"/>
        </w:rPr>
        <w:t xml:space="preserve"> </w:t>
      </w:r>
      <w:r w:rsidRPr="002348A9">
        <w:rPr>
          <w:rFonts w:ascii="Times New Roman" w:hAnsi="Times New Roman" w:cs="Times New Roman"/>
          <w:sz w:val="24"/>
          <w:szCs w:val="24"/>
        </w:rPr>
        <w:t>инс</w:t>
      </w:r>
      <w:r w:rsidRPr="002348A9">
        <w:rPr>
          <w:rFonts w:ascii="Times New Roman" w:hAnsi="Times New Roman" w:cs="Times New Roman"/>
          <w:spacing w:val="-1"/>
          <w:sz w:val="24"/>
          <w:szCs w:val="24"/>
        </w:rPr>
        <w:t>т</w:t>
      </w:r>
      <w:r w:rsidRPr="002348A9">
        <w:rPr>
          <w:rFonts w:ascii="Times New Roman" w:hAnsi="Times New Roman" w:cs="Times New Roman"/>
          <w:spacing w:val="4"/>
          <w:sz w:val="24"/>
          <w:szCs w:val="24"/>
        </w:rPr>
        <w:t>р</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ме</w:t>
      </w:r>
      <w:r w:rsidRPr="002348A9">
        <w:rPr>
          <w:rFonts w:ascii="Times New Roman" w:hAnsi="Times New Roman" w:cs="Times New Roman"/>
          <w:spacing w:val="7"/>
          <w:sz w:val="24"/>
          <w:szCs w:val="24"/>
        </w:rPr>
        <w:t>н</w:t>
      </w:r>
      <w:r w:rsidRPr="002348A9">
        <w:rPr>
          <w:rFonts w:ascii="Times New Roman" w:hAnsi="Times New Roman" w:cs="Times New Roman"/>
          <w:spacing w:val="-2"/>
          <w:sz w:val="24"/>
          <w:szCs w:val="24"/>
        </w:rPr>
        <w:t>т</w:t>
      </w:r>
      <w:r w:rsidRPr="002348A9">
        <w:rPr>
          <w:rFonts w:ascii="Times New Roman" w:hAnsi="Times New Roman" w:cs="Times New Roman"/>
          <w:spacing w:val="6"/>
          <w:sz w:val="24"/>
          <w:szCs w:val="24"/>
        </w:rPr>
        <w:t>а</w:t>
      </w:r>
      <w:r w:rsidRPr="002348A9">
        <w:rPr>
          <w:rFonts w:ascii="Times New Roman" w:hAnsi="Times New Roman" w:cs="Times New Roman"/>
          <w:spacing w:val="-6"/>
          <w:sz w:val="24"/>
          <w:szCs w:val="24"/>
        </w:rPr>
        <w:t>х</w:t>
      </w:r>
      <w:r w:rsidRPr="002348A9">
        <w:rPr>
          <w:rFonts w:ascii="Times New Roman" w:hAnsi="Times New Roman" w:cs="Times New Roman"/>
          <w:sz w:val="24"/>
          <w:szCs w:val="24"/>
        </w:rPr>
        <w:t>,</w:t>
      </w:r>
      <w:r w:rsidRPr="002348A9">
        <w:rPr>
          <w:rFonts w:ascii="Times New Roman" w:hAnsi="Times New Roman" w:cs="Times New Roman"/>
          <w:spacing w:val="57"/>
          <w:sz w:val="24"/>
          <w:szCs w:val="24"/>
        </w:rPr>
        <w:t xml:space="preserve"> </w:t>
      </w:r>
      <w:r w:rsidRPr="002348A9">
        <w:rPr>
          <w:rFonts w:ascii="Times New Roman" w:hAnsi="Times New Roman" w:cs="Times New Roman"/>
          <w:sz w:val="24"/>
          <w:szCs w:val="24"/>
        </w:rPr>
        <w:t>имеющ</w:t>
      </w:r>
      <w:r w:rsidRPr="002348A9">
        <w:rPr>
          <w:rFonts w:ascii="Times New Roman" w:hAnsi="Times New Roman" w:cs="Times New Roman"/>
          <w:spacing w:val="7"/>
          <w:sz w:val="24"/>
          <w:szCs w:val="24"/>
        </w:rPr>
        <w:t>и</w:t>
      </w:r>
      <w:r w:rsidRPr="002348A9">
        <w:rPr>
          <w:rFonts w:ascii="Times New Roman" w:hAnsi="Times New Roman" w:cs="Times New Roman"/>
          <w:sz w:val="24"/>
          <w:szCs w:val="24"/>
        </w:rPr>
        <w:t>х</w:t>
      </w:r>
      <w:r w:rsidRPr="002348A9">
        <w:rPr>
          <w:rFonts w:ascii="Times New Roman" w:hAnsi="Times New Roman" w:cs="Times New Roman"/>
          <w:spacing w:val="51"/>
          <w:sz w:val="24"/>
          <w:szCs w:val="24"/>
        </w:rPr>
        <w:t xml:space="preserve"> </w:t>
      </w:r>
      <w:r w:rsidRPr="002348A9">
        <w:rPr>
          <w:rFonts w:ascii="Times New Roman" w:hAnsi="Times New Roman" w:cs="Times New Roman"/>
          <w:spacing w:val="5"/>
          <w:sz w:val="24"/>
          <w:szCs w:val="24"/>
        </w:rPr>
        <w:t>з</w:t>
      </w:r>
      <w:r w:rsidRPr="002348A9">
        <w:rPr>
          <w:rFonts w:ascii="Times New Roman" w:hAnsi="Times New Roman" w:cs="Times New Roman"/>
          <w:spacing w:val="3"/>
          <w:sz w:val="24"/>
          <w:szCs w:val="24"/>
        </w:rPr>
        <w:t>в</w:t>
      </w:r>
      <w:r w:rsidRPr="002348A9">
        <w:rPr>
          <w:rFonts w:ascii="Times New Roman" w:hAnsi="Times New Roman" w:cs="Times New Roman"/>
          <w:spacing w:val="-7"/>
          <w:sz w:val="24"/>
          <w:szCs w:val="24"/>
        </w:rPr>
        <w:t>у</w:t>
      </w:r>
      <w:r w:rsidRPr="002348A9">
        <w:rPr>
          <w:rFonts w:ascii="Times New Roman" w:hAnsi="Times New Roman" w:cs="Times New Roman"/>
          <w:spacing w:val="3"/>
          <w:sz w:val="24"/>
          <w:szCs w:val="24"/>
        </w:rPr>
        <w:t>к</w:t>
      </w:r>
      <w:r w:rsidRPr="002348A9">
        <w:rPr>
          <w:rFonts w:ascii="Times New Roman" w:hAnsi="Times New Roman" w:cs="Times New Roman"/>
          <w:sz w:val="24"/>
          <w:szCs w:val="24"/>
        </w:rPr>
        <w:t>ор</w:t>
      </w:r>
      <w:r w:rsidRPr="002348A9">
        <w:rPr>
          <w:rFonts w:ascii="Times New Roman" w:hAnsi="Times New Roman" w:cs="Times New Roman"/>
          <w:spacing w:val="1"/>
          <w:sz w:val="24"/>
          <w:szCs w:val="24"/>
        </w:rPr>
        <w:t>я</w:t>
      </w:r>
      <w:r w:rsidRPr="002348A9">
        <w:rPr>
          <w:rFonts w:ascii="Times New Roman" w:hAnsi="Times New Roman" w:cs="Times New Roman"/>
          <w:spacing w:val="2"/>
          <w:sz w:val="24"/>
          <w:szCs w:val="24"/>
        </w:rPr>
        <w:t>д</w:t>
      </w:r>
      <w:r w:rsidRPr="002348A9">
        <w:rPr>
          <w:rFonts w:ascii="Times New Roman" w:hAnsi="Times New Roman" w:cs="Times New Roman"/>
          <w:sz w:val="24"/>
          <w:szCs w:val="24"/>
        </w:rPr>
        <w:t>. Сопровождение мелодии ритмичной игрой на музыкальном инструменте.</w:t>
      </w:r>
    </w:p>
    <w:p w:rsidR="00B73B65" w:rsidRPr="002348A9" w:rsidRDefault="00B73B65" w:rsidP="002348A9">
      <w:pPr>
        <w:tabs>
          <w:tab w:val="left" w:pos="709"/>
        </w:tabs>
        <w:jc w:val="center"/>
        <w:rPr>
          <w:rFonts w:ascii="Times New Roman" w:hAnsi="Times New Roman" w:cs="Times New Roman"/>
          <w:b/>
          <w:sz w:val="24"/>
          <w:szCs w:val="24"/>
        </w:rPr>
      </w:pPr>
      <w:r w:rsidRPr="002348A9">
        <w:rPr>
          <w:rFonts w:ascii="Times New Roman" w:hAnsi="Times New Roman" w:cs="Times New Roman"/>
          <w:b/>
          <w:sz w:val="24"/>
          <w:szCs w:val="24"/>
        </w:rPr>
        <w:t>Тематическое планирование учебного предмета</w:t>
      </w:r>
    </w:p>
    <w:p w:rsidR="00B73B65" w:rsidRPr="002348A9" w:rsidRDefault="00B73B65" w:rsidP="00B73B65">
      <w:pPr>
        <w:tabs>
          <w:tab w:val="left" w:pos="709"/>
        </w:tabs>
        <w:jc w:val="center"/>
        <w:rPr>
          <w:rFonts w:ascii="Times New Roman" w:hAnsi="Times New Roman" w:cs="Times New Roman"/>
          <w:b/>
          <w:sz w:val="24"/>
          <w:szCs w:val="24"/>
        </w:rPr>
      </w:pPr>
      <w:r w:rsidRPr="002348A9">
        <w:rPr>
          <w:rFonts w:ascii="Times New Roman" w:hAnsi="Times New Roman" w:cs="Times New Roman"/>
          <w:b/>
          <w:sz w:val="24"/>
          <w:szCs w:val="24"/>
        </w:rPr>
        <w:t>«Музыка и движение» 8 класс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230"/>
        <w:gridCol w:w="1701"/>
      </w:tblGrid>
      <w:tr w:rsidR="00B73B65" w:rsidRPr="002348A9" w:rsidTr="00B73B65">
        <w:trPr>
          <w:trHeight w:val="896"/>
        </w:trPr>
        <w:tc>
          <w:tcPr>
            <w:tcW w:w="7905" w:type="dxa"/>
            <w:gridSpan w:val="2"/>
          </w:tcPr>
          <w:p w:rsidR="00B73B65" w:rsidRPr="002348A9" w:rsidRDefault="00B73B65" w:rsidP="00B73B65">
            <w:pPr>
              <w:jc w:val="center"/>
              <w:rPr>
                <w:rFonts w:ascii="Times New Roman" w:hAnsi="Times New Roman" w:cs="Times New Roman"/>
                <w:sz w:val="24"/>
                <w:szCs w:val="24"/>
              </w:rPr>
            </w:pPr>
            <w:r w:rsidRPr="002348A9">
              <w:rPr>
                <w:rFonts w:ascii="Times New Roman" w:hAnsi="Times New Roman" w:cs="Times New Roman"/>
                <w:sz w:val="24"/>
                <w:szCs w:val="24"/>
              </w:rPr>
              <w:t>Тема</w:t>
            </w:r>
          </w:p>
          <w:p w:rsidR="00B73B65" w:rsidRPr="002348A9" w:rsidRDefault="00B73B65" w:rsidP="00B73B65">
            <w:pPr>
              <w:jc w:val="center"/>
              <w:rPr>
                <w:rFonts w:ascii="Times New Roman" w:hAnsi="Times New Roman" w:cs="Times New Roman"/>
                <w:sz w:val="24"/>
                <w:szCs w:val="24"/>
              </w:rPr>
            </w:pP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Кол-во часов</w:t>
            </w:r>
          </w:p>
        </w:tc>
      </w:tr>
      <w:tr w:rsidR="00B73B65"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"Гимн РФ" музыка А. Александрова, сл. С. Михалкова. Слушание. Подпевание припева гимна Р.Ф.</w:t>
            </w:r>
          </w:p>
        </w:tc>
        <w:tc>
          <w:tcPr>
            <w:tcW w:w="1701" w:type="dxa"/>
          </w:tcPr>
          <w:p w:rsidR="00B73B65" w:rsidRPr="002348A9" w:rsidRDefault="00B73B65" w:rsidP="00B73B65">
            <w:pPr>
              <w:jc w:val="both"/>
              <w:rPr>
                <w:rFonts w:ascii="Times New Roman" w:hAnsi="Times New Roman" w:cs="Times New Roman"/>
                <w:sz w:val="24"/>
                <w:szCs w:val="24"/>
              </w:rPr>
            </w:pPr>
          </w:p>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"Во поле берёза стояла" муз. </w:t>
            </w:r>
            <w:proofErr w:type="spellStart"/>
            <w:r w:rsidRPr="002348A9">
              <w:rPr>
                <w:rFonts w:ascii="Times New Roman" w:hAnsi="Times New Roman" w:cs="Times New Roman"/>
                <w:sz w:val="24"/>
                <w:szCs w:val="24"/>
              </w:rPr>
              <w:t>Кабалевского</w:t>
            </w:r>
            <w:proofErr w:type="spellEnd"/>
            <w:r w:rsidRPr="002348A9">
              <w:rPr>
                <w:rFonts w:ascii="Times New Roman" w:hAnsi="Times New Roman" w:cs="Times New Roman"/>
                <w:sz w:val="24"/>
                <w:szCs w:val="24"/>
              </w:rPr>
              <w:t xml:space="preserve">,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сл. Пришельца.  Ритмические упражнения под русскую народную музыку. Игра на муз. </w:t>
            </w:r>
            <w:proofErr w:type="gramStart"/>
            <w:r w:rsidRPr="002348A9">
              <w:rPr>
                <w:rFonts w:ascii="Times New Roman" w:hAnsi="Times New Roman" w:cs="Times New Roman"/>
                <w:sz w:val="24"/>
                <w:szCs w:val="24"/>
              </w:rPr>
              <w:t>инструменте  металлофоне</w:t>
            </w:r>
            <w:proofErr w:type="gramEnd"/>
            <w:r w:rsidRPr="002348A9">
              <w:rPr>
                <w:rFonts w:ascii="Times New Roman" w:hAnsi="Times New Roman" w:cs="Times New Roman"/>
                <w:sz w:val="24"/>
                <w:szCs w:val="24"/>
              </w:rPr>
              <w:t>.</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3</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"Родина" русская народная песня. Слушание музыкального произведения. Подпевание припева песни.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4</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color w:val="000000"/>
                <w:sz w:val="24"/>
                <w:szCs w:val="24"/>
              </w:rPr>
              <w:t xml:space="preserve">"Упражнение с флажками" муз. Козырева.  </w:t>
            </w:r>
            <w:r w:rsidRPr="002348A9">
              <w:rPr>
                <w:rFonts w:ascii="Times New Roman" w:hAnsi="Times New Roman" w:cs="Times New Roman"/>
                <w:sz w:val="24"/>
                <w:szCs w:val="24"/>
              </w:rPr>
              <w:t>Выполнение под музыку действий с флажками.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5</w:t>
            </w:r>
          </w:p>
        </w:tc>
        <w:tc>
          <w:tcPr>
            <w:tcW w:w="7230" w:type="dxa"/>
          </w:tcPr>
          <w:p w:rsidR="00B73B65" w:rsidRPr="002348A9" w:rsidRDefault="00B73B65" w:rsidP="00B73B65">
            <w:pPr>
              <w:rPr>
                <w:rFonts w:ascii="Times New Roman" w:hAnsi="Times New Roman" w:cs="Times New Roman"/>
                <w:color w:val="000000"/>
                <w:sz w:val="24"/>
                <w:szCs w:val="24"/>
              </w:rPr>
            </w:pPr>
            <w:r w:rsidRPr="002348A9">
              <w:rPr>
                <w:rFonts w:ascii="Times New Roman" w:hAnsi="Times New Roman" w:cs="Times New Roman"/>
                <w:sz w:val="24"/>
                <w:szCs w:val="24"/>
              </w:rPr>
              <w:t xml:space="preserve">"Родина" русская народная песня. Сопровождение мелодии игрой на муз. </w:t>
            </w:r>
            <w:proofErr w:type="gramStart"/>
            <w:r w:rsidRPr="002348A9">
              <w:rPr>
                <w:rFonts w:ascii="Times New Roman" w:hAnsi="Times New Roman" w:cs="Times New Roman"/>
                <w:sz w:val="24"/>
                <w:szCs w:val="24"/>
              </w:rPr>
              <w:t>инструменте  треугольнике</w:t>
            </w:r>
            <w:proofErr w:type="gramEnd"/>
            <w:r w:rsidRPr="002348A9">
              <w:rPr>
                <w:rFonts w:ascii="Times New Roman" w:hAnsi="Times New Roman" w:cs="Times New Roman"/>
                <w:sz w:val="24"/>
                <w:szCs w:val="24"/>
              </w:rPr>
              <w:t>.</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"Наш край" муз. Д. </w:t>
            </w:r>
            <w:proofErr w:type="spellStart"/>
            <w:r w:rsidRPr="002348A9">
              <w:rPr>
                <w:rFonts w:ascii="Times New Roman" w:hAnsi="Times New Roman" w:cs="Times New Roman"/>
                <w:sz w:val="24"/>
                <w:szCs w:val="24"/>
              </w:rPr>
              <w:t>Кабалевского</w:t>
            </w:r>
            <w:proofErr w:type="spellEnd"/>
            <w:r w:rsidRPr="002348A9">
              <w:rPr>
                <w:rFonts w:ascii="Times New Roman" w:hAnsi="Times New Roman" w:cs="Times New Roman"/>
                <w:sz w:val="24"/>
                <w:szCs w:val="24"/>
              </w:rPr>
              <w:t>, сл. А. Пришельца</w:t>
            </w:r>
          </w:p>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Слушание, определение характера музыки. Подпевание отдельных или </w:t>
            </w:r>
            <w:proofErr w:type="gramStart"/>
            <w:r w:rsidRPr="002348A9">
              <w:rPr>
                <w:rFonts w:ascii="Times New Roman" w:hAnsi="Times New Roman" w:cs="Times New Roman"/>
                <w:sz w:val="24"/>
                <w:szCs w:val="24"/>
              </w:rPr>
              <w:t>повторяющихся  звуков</w:t>
            </w:r>
            <w:proofErr w:type="gramEnd"/>
            <w:r w:rsidRPr="002348A9">
              <w:rPr>
                <w:rFonts w:ascii="Times New Roman" w:hAnsi="Times New Roman" w:cs="Times New Roman"/>
                <w:sz w:val="24"/>
                <w:szCs w:val="24"/>
              </w:rPr>
              <w:t>, слогов, слов песни.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7</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"Вальс" муз. Жилина. Выполнение движений руками под музыку.</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8</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"Узнай инструмент" игра. Сопровождение мелодии на разных музыкальных инструментах (угадать инструмент).</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9</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"Марш солдатиков" муз. </w:t>
            </w:r>
            <w:proofErr w:type="spellStart"/>
            <w:r w:rsidRPr="002348A9">
              <w:rPr>
                <w:rFonts w:ascii="Times New Roman" w:hAnsi="Times New Roman" w:cs="Times New Roman"/>
                <w:sz w:val="24"/>
                <w:szCs w:val="24"/>
              </w:rPr>
              <w:t>Юцкевич</w:t>
            </w:r>
            <w:proofErr w:type="spellEnd"/>
            <w:r w:rsidRPr="002348A9">
              <w:rPr>
                <w:rFonts w:ascii="Times New Roman" w:hAnsi="Times New Roman" w:cs="Times New Roman"/>
                <w:sz w:val="24"/>
                <w:szCs w:val="24"/>
              </w:rPr>
              <w:t>. Ритмичная ходьба под музыку. "Колыбельная" муз. Моцарта.  Различение марша и колыбельной песни.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"Вот как мы умеем" муз. Р. </w:t>
            </w:r>
            <w:proofErr w:type="spellStart"/>
            <w:r w:rsidRPr="002348A9">
              <w:rPr>
                <w:rFonts w:ascii="Times New Roman" w:hAnsi="Times New Roman" w:cs="Times New Roman"/>
                <w:sz w:val="24"/>
                <w:szCs w:val="24"/>
              </w:rPr>
              <w:t>Рустамова</w:t>
            </w:r>
            <w:proofErr w:type="spellEnd"/>
            <w:r w:rsidRPr="002348A9">
              <w:rPr>
                <w:rFonts w:ascii="Times New Roman" w:hAnsi="Times New Roman" w:cs="Times New Roman"/>
                <w:sz w:val="24"/>
                <w:szCs w:val="24"/>
              </w:rPr>
              <w:t xml:space="preserve">, </w:t>
            </w:r>
          </w:p>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сл. Ю. Островского.  Пение слов песни (отдельных фраз, всей песни).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lastRenderedPageBreak/>
              <w:t>11</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"Бег" муз. Ломовой, "Юмореска" муз. А. Дворжака, "Сарабанда" И. </w:t>
            </w:r>
            <w:proofErr w:type="spellStart"/>
            <w:r w:rsidRPr="002348A9">
              <w:rPr>
                <w:rFonts w:ascii="Times New Roman" w:hAnsi="Times New Roman" w:cs="Times New Roman"/>
                <w:sz w:val="24"/>
                <w:szCs w:val="24"/>
              </w:rPr>
              <w:t>Пахельбель</w:t>
            </w:r>
            <w:proofErr w:type="spellEnd"/>
            <w:r w:rsidRPr="002348A9">
              <w:rPr>
                <w:rFonts w:ascii="Times New Roman" w:hAnsi="Times New Roman" w:cs="Times New Roman"/>
                <w:sz w:val="24"/>
                <w:szCs w:val="24"/>
              </w:rPr>
              <w:t>. Слушание (различение) быстрой, умеренной, медленной музыки.</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"Хлоп-хлоп" муз. Штрауса. Выполнение движений. "Звуки животных для детей".  Подражание разными частями тела.</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"Спой и сыграй своё имя". Сопровождение мелодии игрой на погремушке.</w:t>
            </w:r>
          </w:p>
        </w:tc>
        <w:tc>
          <w:tcPr>
            <w:tcW w:w="1701"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"Смелый наездник" муз. Р. Шумана</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"Колыбельная" сл. </w:t>
            </w:r>
            <w:proofErr w:type="spellStart"/>
            <w:r w:rsidRPr="002348A9">
              <w:rPr>
                <w:rFonts w:ascii="Times New Roman" w:hAnsi="Times New Roman" w:cs="Times New Roman"/>
                <w:sz w:val="24"/>
                <w:szCs w:val="24"/>
              </w:rPr>
              <w:t>Найдёновой</w:t>
            </w:r>
            <w:proofErr w:type="spellEnd"/>
            <w:r w:rsidRPr="002348A9">
              <w:rPr>
                <w:rFonts w:ascii="Times New Roman" w:hAnsi="Times New Roman" w:cs="Times New Roman"/>
                <w:sz w:val="24"/>
                <w:szCs w:val="24"/>
              </w:rPr>
              <w:t>, муз. Е. Тиличеевой.  Слушание (различение) веселой и грустной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"Весёлая дудочка" сл. М. </w:t>
            </w:r>
            <w:proofErr w:type="spellStart"/>
            <w:r w:rsidRPr="002348A9">
              <w:rPr>
                <w:rFonts w:ascii="Times New Roman" w:hAnsi="Times New Roman" w:cs="Times New Roman"/>
                <w:sz w:val="24"/>
                <w:szCs w:val="24"/>
              </w:rPr>
              <w:t>Красева</w:t>
            </w:r>
            <w:proofErr w:type="spellEnd"/>
            <w:r w:rsidRPr="002348A9">
              <w:rPr>
                <w:rFonts w:ascii="Times New Roman" w:hAnsi="Times New Roman" w:cs="Times New Roman"/>
                <w:sz w:val="24"/>
                <w:szCs w:val="24"/>
              </w:rPr>
              <w:t>.  Подпевание отдельных или повторяющихся звуков, слогов, слов песни. Выполнение движений, соответствующих словам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"Весёлая дудочка" сл. М. </w:t>
            </w:r>
            <w:proofErr w:type="spellStart"/>
            <w:r w:rsidRPr="002348A9">
              <w:rPr>
                <w:rFonts w:ascii="Times New Roman" w:hAnsi="Times New Roman" w:cs="Times New Roman"/>
                <w:sz w:val="24"/>
                <w:szCs w:val="24"/>
              </w:rPr>
              <w:t>Красева</w:t>
            </w:r>
            <w:proofErr w:type="spellEnd"/>
            <w:r w:rsidRPr="002348A9">
              <w:rPr>
                <w:rFonts w:ascii="Times New Roman" w:hAnsi="Times New Roman" w:cs="Times New Roman"/>
                <w:sz w:val="24"/>
                <w:szCs w:val="24"/>
              </w:rPr>
              <w:t xml:space="preserve">. Имитация </w:t>
            </w:r>
          </w:p>
          <w:p w:rsidR="00B73B65" w:rsidRPr="002348A9" w:rsidRDefault="00B73B65" w:rsidP="00B73B65">
            <w:pPr>
              <w:suppressAutoHyphens/>
              <w:rPr>
                <w:rFonts w:ascii="Times New Roman" w:hAnsi="Times New Roman" w:cs="Times New Roman"/>
                <w:sz w:val="24"/>
                <w:szCs w:val="24"/>
              </w:rPr>
            </w:pPr>
            <w:r w:rsidRPr="002348A9">
              <w:rPr>
                <w:rFonts w:ascii="Times New Roman" w:hAnsi="Times New Roman" w:cs="Times New Roman"/>
                <w:sz w:val="24"/>
                <w:szCs w:val="24"/>
              </w:rPr>
              <w:t>(исполнение) игры на дудочке.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"Котёнок", "Щенок" муз. Е. Железновой.  Соотнесение музыкального образа с персонажем художественного произведения.</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"Полька" (из "Детского альбома") муз. П. Чайковского</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Старинная французская песенка (из "Детского альбома") муз. П. Чайковского.   Движения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"Солнышко" (А. Ермолов-В. Борисов).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Игра с погремушкой. Подпевание.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"Времена года" альбом. Музыка П. Чайковского.  Слушание.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"Два весёлых гуся".  Выразительное пение с соблюдением динамических оттенков.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"Два весёлых гуся". Сопровождение мелодии игрой на музыкальном инструменте (по выбору).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"Итальянская полька" муз. С. Рахманинов,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Колыбельная медведицы "Умка" муз. Е. </w:t>
            </w:r>
            <w:proofErr w:type="spellStart"/>
            <w:r w:rsidRPr="002348A9">
              <w:rPr>
                <w:rFonts w:ascii="Times New Roman" w:hAnsi="Times New Roman" w:cs="Times New Roman"/>
                <w:sz w:val="24"/>
                <w:szCs w:val="24"/>
              </w:rPr>
              <w:t>Крылатова</w:t>
            </w:r>
            <w:proofErr w:type="spellEnd"/>
            <w:r w:rsidRPr="002348A9">
              <w:rPr>
                <w:rFonts w:ascii="Times New Roman" w:hAnsi="Times New Roman" w:cs="Times New Roman"/>
                <w:sz w:val="24"/>
                <w:szCs w:val="24"/>
              </w:rPr>
              <w:t xml:space="preserve">,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сл. Ю. Яковлева. Определение характера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Колыбельная медведицы "Умка" муз. Е. </w:t>
            </w:r>
            <w:proofErr w:type="spellStart"/>
            <w:r w:rsidRPr="002348A9">
              <w:rPr>
                <w:rFonts w:ascii="Times New Roman" w:hAnsi="Times New Roman" w:cs="Times New Roman"/>
                <w:sz w:val="24"/>
                <w:szCs w:val="24"/>
              </w:rPr>
              <w:t>Крылатова</w:t>
            </w:r>
            <w:proofErr w:type="spellEnd"/>
            <w:r w:rsidRPr="002348A9">
              <w:rPr>
                <w:rFonts w:ascii="Times New Roman" w:hAnsi="Times New Roman" w:cs="Times New Roman"/>
                <w:sz w:val="24"/>
                <w:szCs w:val="24"/>
              </w:rPr>
              <w:t xml:space="preserve">,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сл. Ю. Яковлева. Подпевание отдельных или повторяющихся звуков, слогов, слов песни. Выполнение движений, соответствующих словам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Колыбельная медведицы "Умка" муз. Е. </w:t>
            </w:r>
            <w:proofErr w:type="spellStart"/>
            <w:r w:rsidRPr="002348A9">
              <w:rPr>
                <w:rFonts w:ascii="Times New Roman" w:hAnsi="Times New Roman" w:cs="Times New Roman"/>
                <w:sz w:val="24"/>
                <w:szCs w:val="24"/>
              </w:rPr>
              <w:t>Крылатова</w:t>
            </w:r>
            <w:proofErr w:type="spellEnd"/>
            <w:r w:rsidRPr="002348A9">
              <w:rPr>
                <w:rFonts w:ascii="Times New Roman" w:hAnsi="Times New Roman" w:cs="Times New Roman"/>
                <w:sz w:val="24"/>
                <w:szCs w:val="24"/>
              </w:rPr>
              <w:t xml:space="preserve">,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сл. Ю. Яковлева. Тихая игра на музыкальном инструменте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lastRenderedPageBreak/>
              <w:t>26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"Голубой вагон"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xml:space="preserve">. Слушание песни. </w:t>
            </w:r>
            <w:proofErr w:type="gramStart"/>
            <w:r w:rsidRPr="002348A9">
              <w:rPr>
                <w:rFonts w:ascii="Times New Roman" w:hAnsi="Times New Roman" w:cs="Times New Roman"/>
                <w:sz w:val="24"/>
                <w:szCs w:val="24"/>
              </w:rPr>
              <w:t>Подпевание  повторяющихся</w:t>
            </w:r>
            <w:proofErr w:type="gramEnd"/>
            <w:r w:rsidRPr="002348A9">
              <w:rPr>
                <w:rFonts w:ascii="Times New Roman" w:hAnsi="Times New Roman" w:cs="Times New Roman"/>
                <w:sz w:val="24"/>
                <w:szCs w:val="24"/>
              </w:rPr>
              <w:t xml:space="preserve"> интонаций припева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"Голубой вагон"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Сопровождение мелодии игрой на маракасах.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"Как на тоненький ледок" </w:t>
            </w:r>
            <w:proofErr w:type="spellStart"/>
            <w:r w:rsidRPr="002348A9">
              <w:rPr>
                <w:rFonts w:ascii="Times New Roman" w:hAnsi="Times New Roman" w:cs="Times New Roman"/>
                <w:sz w:val="24"/>
                <w:szCs w:val="24"/>
              </w:rPr>
              <w:t>р.н.п</w:t>
            </w:r>
            <w:proofErr w:type="spellEnd"/>
            <w:r w:rsidRPr="002348A9">
              <w:rPr>
                <w:rFonts w:ascii="Times New Roman" w:hAnsi="Times New Roman" w:cs="Times New Roman"/>
                <w:sz w:val="24"/>
                <w:szCs w:val="24"/>
              </w:rPr>
              <w:t xml:space="preserve">. Слушание и подпевание слов </w:t>
            </w:r>
            <w:proofErr w:type="gramStart"/>
            <w:r w:rsidRPr="002348A9">
              <w:rPr>
                <w:rFonts w:ascii="Times New Roman" w:hAnsi="Times New Roman" w:cs="Times New Roman"/>
                <w:sz w:val="24"/>
                <w:szCs w:val="24"/>
              </w:rPr>
              <w:t>песни..</w:t>
            </w:r>
            <w:proofErr w:type="gramEnd"/>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29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"Как на тоненький ледок" </w:t>
            </w:r>
            <w:proofErr w:type="spellStart"/>
            <w:r w:rsidRPr="002348A9">
              <w:rPr>
                <w:rFonts w:ascii="Times New Roman" w:hAnsi="Times New Roman" w:cs="Times New Roman"/>
                <w:sz w:val="24"/>
                <w:szCs w:val="24"/>
              </w:rPr>
              <w:t>р.н.п</w:t>
            </w:r>
            <w:proofErr w:type="spellEnd"/>
            <w:r w:rsidRPr="002348A9">
              <w:rPr>
                <w:rFonts w:ascii="Times New Roman" w:hAnsi="Times New Roman" w:cs="Times New Roman"/>
                <w:sz w:val="24"/>
                <w:szCs w:val="24"/>
              </w:rPr>
              <w:t>. Соблюдение последовательности движений в соответствии с исполняемой ролью при инсценировке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"Новогодняя" муз. А. Филипенко, слова Г. Бойко Слушание. Определение характера музыки. Подпевание повторяющейся интонации припева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"Новогодняя" муз. А. Филипенко, слова Г. Бойко Выполнение движений, соответствующих словам песни. Своевременное вступление и окончание игры на музыкальном инструменте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"Дед Мороз" муз. А. Филиппенко. Слушание (различение) быстрой, умеренной, медленной музыки. Подпевание отдельных или повторяющихся звуков, слогов и слов.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"Дед Мороз" муз. А. Филиппенко.</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Выполнение движений разными частями тела под музыку. Сопровождение мелодии игрой на музыкальном инструменте бубне.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"Ёлка" муз. Т. </w:t>
            </w:r>
            <w:proofErr w:type="spellStart"/>
            <w:r w:rsidRPr="002348A9">
              <w:rPr>
                <w:rFonts w:ascii="Times New Roman" w:hAnsi="Times New Roman" w:cs="Times New Roman"/>
                <w:sz w:val="24"/>
                <w:szCs w:val="24"/>
              </w:rPr>
              <w:t>Попатенко</w:t>
            </w:r>
            <w:proofErr w:type="spellEnd"/>
            <w:r w:rsidRPr="002348A9">
              <w:rPr>
                <w:rFonts w:ascii="Times New Roman" w:hAnsi="Times New Roman" w:cs="Times New Roman"/>
                <w:sz w:val="24"/>
                <w:szCs w:val="24"/>
              </w:rPr>
              <w:t xml:space="preserve">.  Слушание. Определение характера музыки.    Пение (подпевание) слогов, слов </w:t>
            </w:r>
            <w:proofErr w:type="gramStart"/>
            <w:r w:rsidRPr="002348A9">
              <w:rPr>
                <w:rFonts w:ascii="Times New Roman" w:hAnsi="Times New Roman" w:cs="Times New Roman"/>
                <w:sz w:val="24"/>
                <w:szCs w:val="24"/>
              </w:rPr>
              <w:t xml:space="preserve">песни.   </w:t>
            </w:r>
            <w:proofErr w:type="gramEnd"/>
            <w:r w:rsidRPr="002348A9">
              <w:rPr>
                <w:rFonts w:ascii="Times New Roman" w:hAnsi="Times New Roman" w:cs="Times New Roman"/>
                <w:sz w:val="24"/>
                <w:szCs w:val="24"/>
              </w:rPr>
              <w:t xml:space="preserve">                                                                             </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"Ёлка" муз. Т. </w:t>
            </w:r>
            <w:proofErr w:type="spellStart"/>
            <w:r w:rsidRPr="002348A9">
              <w:rPr>
                <w:rFonts w:ascii="Times New Roman" w:hAnsi="Times New Roman" w:cs="Times New Roman"/>
                <w:sz w:val="24"/>
                <w:szCs w:val="24"/>
              </w:rPr>
              <w:t>Попатенко</w:t>
            </w:r>
            <w:proofErr w:type="spellEnd"/>
            <w:r w:rsidRPr="002348A9">
              <w:rPr>
                <w:rFonts w:ascii="Times New Roman" w:hAnsi="Times New Roman" w:cs="Times New Roman"/>
                <w:sz w:val="24"/>
                <w:szCs w:val="24"/>
              </w:rPr>
              <w:t>.</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Соблюдение последовательности простейших танцевальных движений. Сопровождение мелодии ритмичной игрой на ложках.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"Вальс снежных хлопьев" муз. П. Чайковского. Определение характера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"Серебристые снежинки" муз. А. Варламова. Подпевание отдельных или повторяющихся звуков, слогов и слов. Выполнение под музыку действий со снежинками.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"Серебристые снежинки" муз. А. Варламова. Сопровождение мелодии игрой на музыкальном инструменте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39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"Наигрыши" русские народные мелодии. Слушание (различение) быстрой, умеренной, медленной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"Ой, блины, блины, блины" </w:t>
            </w:r>
            <w:proofErr w:type="spellStart"/>
            <w:r w:rsidRPr="002348A9">
              <w:rPr>
                <w:rFonts w:ascii="Times New Roman" w:hAnsi="Times New Roman" w:cs="Times New Roman"/>
                <w:sz w:val="24"/>
                <w:szCs w:val="24"/>
              </w:rPr>
              <w:t>р.н.п</w:t>
            </w:r>
            <w:proofErr w:type="spellEnd"/>
            <w:r w:rsidRPr="002348A9">
              <w:rPr>
                <w:rFonts w:ascii="Times New Roman" w:hAnsi="Times New Roman" w:cs="Times New Roman"/>
                <w:sz w:val="24"/>
                <w:szCs w:val="24"/>
              </w:rPr>
              <w:t>. Подпевание отдельных или повторяющихся звуков, слогов и слов.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"Ой, блины, блины, блины" </w:t>
            </w:r>
            <w:proofErr w:type="spellStart"/>
            <w:r w:rsidRPr="002348A9">
              <w:rPr>
                <w:rFonts w:ascii="Times New Roman" w:hAnsi="Times New Roman" w:cs="Times New Roman"/>
                <w:sz w:val="24"/>
                <w:szCs w:val="24"/>
              </w:rPr>
              <w:t>р.н.п</w:t>
            </w:r>
            <w:proofErr w:type="spellEnd"/>
            <w:r w:rsidRPr="002348A9">
              <w:rPr>
                <w:rFonts w:ascii="Times New Roman" w:hAnsi="Times New Roman" w:cs="Times New Roman"/>
                <w:sz w:val="24"/>
                <w:szCs w:val="24"/>
              </w:rPr>
              <w:t>. Сопровождение мелодии игрой на бубне.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lastRenderedPageBreak/>
              <w:t>42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"Военный марш" муз. </w:t>
            </w:r>
            <w:proofErr w:type="spellStart"/>
            <w:r w:rsidRPr="002348A9">
              <w:rPr>
                <w:rFonts w:ascii="Times New Roman" w:hAnsi="Times New Roman" w:cs="Times New Roman"/>
                <w:sz w:val="24"/>
                <w:szCs w:val="24"/>
              </w:rPr>
              <w:t>Г.Свиридова</w:t>
            </w:r>
            <w:proofErr w:type="spellEnd"/>
            <w:r w:rsidRPr="002348A9">
              <w:rPr>
                <w:rFonts w:ascii="Times New Roman" w:hAnsi="Times New Roman" w:cs="Times New Roman"/>
                <w:sz w:val="24"/>
                <w:szCs w:val="24"/>
              </w:rPr>
              <w:t>, "Баю-бай, спи звоночек, засыпай!" Слушание (различение) колыбельной песни и марша.</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"Облака – белогривые лошадки"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Подпевание повторяющихся слов припева песни. Выполнение танцевальных движений в паре с другим танцором.</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"Облака – белогривые лошадки"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Своевременное вступление и окончание игры на маракасах.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"Если добрый ты" муз. Б. Савельева. Слушание. Определение (сольное или хоровое) исполнение произведения.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"Если добрый ты" муз. Б. Савельева. Подпевание отдельных или повторяющихся звуков, слогов и слов. Сопровождение мелодии игрой на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"Солнечная песенка" слова и музыка Е. Матвиенко.   Определение характера музыки. </w:t>
            </w:r>
            <w:proofErr w:type="gramStart"/>
            <w:r w:rsidRPr="002348A9">
              <w:rPr>
                <w:rFonts w:ascii="Times New Roman" w:hAnsi="Times New Roman" w:cs="Times New Roman"/>
                <w:sz w:val="24"/>
                <w:szCs w:val="24"/>
              </w:rPr>
              <w:t>Подпевание  повторяющейся</w:t>
            </w:r>
            <w:proofErr w:type="gramEnd"/>
            <w:r w:rsidRPr="002348A9">
              <w:rPr>
                <w:rFonts w:ascii="Times New Roman" w:hAnsi="Times New Roman" w:cs="Times New Roman"/>
                <w:sz w:val="24"/>
                <w:szCs w:val="24"/>
              </w:rPr>
              <w:t xml:space="preserve"> интонации припева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"Солнечная песенка".</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Выполнение движений разными частями тела под музыку. Сопровождение мелодии игрой на музыкальном инструменте (на выбор ребёнка).</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49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"Белка" Н. Римский-Корсаков. Соотнесение музыкального образа с персонажем художественного произведения. Подпевание отдельных или повторяющихся звуков, слогов и слов.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"Белочка" Слова Елены </w:t>
            </w:r>
            <w:proofErr w:type="spellStart"/>
            <w:r w:rsidRPr="002348A9">
              <w:rPr>
                <w:rFonts w:ascii="Times New Roman" w:hAnsi="Times New Roman" w:cs="Times New Roman"/>
                <w:sz w:val="24"/>
                <w:szCs w:val="24"/>
              </w:rPr>
              <w:t>Никкель</w:t>
            </w:r>
            <w:proofErr w:type="spellEnd"/>
            <w:r w:rsidRPr="002348A9">
              <w:rPr>
                <w:rFonts w:ascii="Times New Roman" w:hAnsi="Times New Roman" w:cs="Times New Roman"/>
                <w:sz w:val="24"/>
                <w:szCs w:val="24"/>
              </w:rPr>
              <w:t>. Соблюдение последовательности движений в соответствии с исполняемой ролью при инсценировке песни. Отстукивание ритма с различной силой удара палочкой по треугольнику.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"Времена года" П. Чайковского. Слушание (различение) быстрой, умеренной, медленной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"Песенка крокодила Гены "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Подпевание отдельных или повторяющихся звуков, слогов и слов.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53</w:t>
            </w:r>
          </w:p>
        </w:tc>
        <w:tc>
          <w:tcPr>
            <w:tcW w:w="7230" w:type="dxa"/>
          </w:tcPr>
          <w:p w:rsidR="00B73B65" w:rsidRPr="002348A9" w:rsidRDefault="00B73B65" w:rsidP="00B73B65">
            <w:pPr>
              <w:jc w:val="both"/>
              <w:rPr>
                <w:rFonts w:ascii="Times New Roman" w:hAnsi="Times New Roman" w:cs="Times New Roman"/>
                <w:b/>
                <w:sz w:val="24"/>
                <w:szCs w:val="24"/>
              </w:rPr>
            </w:pPr>
            <w:r w:rsidRPr="002348A9">
              <w:rPr>
                <w:rFonts w:ascii="Times New Roman" w:hAnsi="Times New Roman" w:cs="Times New Roman"/>
                <w:sz w:val="24"/>
                <w:szCs w:val="24"/>
              </w:rPr>
              <w:t xml:space="preserve">"Песенка крокодила Гены "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Имитация (исполнение) игры на музыкальных инструментах (по выбору ребёнка).</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"Вот какая бабушка "муз. Е. Тиличеевой. Слушание. Определение характера музыки.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55</w:t>
            </w:r>
          </w:p>
        </w:tc>
        <w:tc>
          <w:tcPr>
            <w:tcW w:w="7230" w:type="dxa"/>
          </w:tcPr>
          <w:p w:rsidR="00B73B65" w:rsidRPr="002348A9" w:rsidRDefault="00B73B65" w:rsidP="00B73B65">
            <w:pPr>
              <w:jc w:val="both"/>
              <w:rPr>
                <w:rFonts w:ascii="Times New Roman" w:hAnsi="Times New Roman" w:cs="Times New Roman"/>
                <w:sz w:val="24"/>
                <w:szCs w:val="24"/>
                <w:u w:val="single"/>
              </w:rPr>
            </w:pPr>
            <w:r w:rsidRPr="002348A9">
              <w:rPr>
                <w:rFonts w:ascii="Times New Roman" w:hAnsi="Times New Roman" w:cs="Times New Roman"/>
                <w:sz w:val="24"/>
                <w:szCs w:val="24"/>
              </w:rPr>
              <w:t xml:space="preserve">"Вот какая бабушка "муз. Е. Тиличеевой. Различение запева, припева и вступления к песне. </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"Вот какая бабушка "муз. Е. Тиличеевой. Своевременное вступление и окончание игры на музыкальном инструменте бубне.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57</w:t>
            </w:r>
          </w:p>
        </w:tc>
        <w:tc>
          <w:tcPr>
            <w:tcW w:w="7230" w:type="dxa"/>
          </w:tcPr>
          <w:p w:rsidR="00B73B65" w:rsidRPr="002348A9" w:rsidRDefault="00B73B65" w:rsidP="00B73B65">
            <w:pPr>
              <w:pStyle w:val="c13"/>
              <w:shd w:val="clear" w:color="auto" w:fill="FFFFFF"/>
              <w:spacing w:before="0" w:beforeAutospacing="0" w:after="0" w:afterAutospacing="0"/>
            </w:pPr>
            <w:r w:rsidRPr="002348A9">
              <w:t xml:space="preserve">"Весёлые путешественники" муз. </w:t>
            </w:r>
            <w:r w:rsidRPr="002348A9">
              <w:rPr>
                <w:rStyle w:val="c0"/>
              </w:rPr>
              <w:t xml:space="preserve">М. </w:t>
            </w:r>
            <w:proofErr w:type="spellStart"/>
            <w:r w:rsidRPr="002348A9">
              <w:rPr>
                <w:rStyle w:val="c0"/>
              </w:rPr>
              <w:t>Старокадомского</w:t>
            </w:r>
            <w:proofErr w:type="spellEnd"/>
            <w:r w:rsidRPr="002348A9">
              <w:rPr>
                <w:rStyle w:val="c0"/>
              </w:rPr>
              <w:t xml:space="preserve">. </w:t>
            </w:r>
            <w:r w:rsidRPr="002348A9">
              <w:t>Определение начала и конца звучания музыки. Пение слов песни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lastRenderedPageBreak/>
              <w:t>58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"Весёлые путешественники" муз. </w:t>
            </w:r>
            <w:r w:rsidRPr="002348A9">
              <w:rPr>
                <w:rStyle w:val="c0"/>
                <w:rFonts w:ascii="Times New Roman" w:hAnsi="Times New Roman" w:cs="Times New Roman"/>
                <w:sz w:val="24"/>
                <w:szCs w:val="24"/>
              </w:rPr>
              <w:t xml:space="preserve">М. </w:t>
            </w:r>
            <w:proofErr w:type="spellStart"/>
            <w:r w:rsidRPr="002348A9">
              <w:rPr>
                <w:rStyle w:val="c0"/>
                <w:rFonts w:ascii="Times New Roman" w:hAnsi="Times New Roman" w:cs="Times New Roman"/>
                <w:sz w:val="24"/>
                <w:szCs w:val="24"/>
              </w:rPr>
              <w:t>Старокадомского</w:t>
            </w:r>
            <w:proofErr w:type="spellEnd"/>
            <w:r w:rsidRPr="002348A9">
              <w:rPr>
                <w:rStyle w:val="c0"/>
                <w:rFonts w:ascii="Times New Roman" w:hAnsi="Times New Roman" w:cs="Times New Roman"/>
                <w:sz w:val="24"/>
                <w:szCs w:val="24"/>
              </w:rPr>
              <w:t>.</w:t>
            </w:r>
            <w:r w:rsidRPr="002348A9">
              <w:rPr>
                <w:rFonts w:ascii="Times New Roman" w:hAnsi="Times New Roman" w:cs="Times New Roman"/>
                <w:sz w:val="24"/>
                <w:szCs w:val="24"/>
              </w:rPr>
              <w:t xml:space="preserve"> Соблюдение последовательности движений в соответствии с исполняемой ролью при инсценировке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59</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 xml:space="preserve">"Весёлые путешественники" муз. </w:t>
            </w:r>
            <w:r w:rsidRPr="002348A9">
              <w:rPr>
                <w:rStyle w:val="c0"/>
                <w:rFonts w:ascii="Times New Roman" w:hAnsi="Times New Roman" w:cs="Times New Roman"/>
                <w:sz w:val="24"/>
                <w:szCs w:val="24"/>
              </w:rPr>
              <w:t xml:space="preserve">М. </w:t>
            </w:r>
            <w:proofErr w:type="spellStart"/>
            <w:r w:rsidRPr="002348A9">
              <w:rPr>
                <w:rStyle w:val="c0"/>
                <w:rFonts w:ascii="Times New Roman" w:hAnsi="Times New Roman" w:cs="Times New Roman"/>
                <w:sz w:val="24"/>
                <w:szCs w:val="24"/>
              </w:rPr>
              <w:t>Старокадомского</w:t>
            </w:r>
            <w:proofErr w:type="spellEnd"/>
            <w:r w:rsidRPr="002348A9">
              <w:rPr>
                <w:rStyle w:val="c0"/>
                <w:rFonts w:ascii="Times New Roman" w:hAnsi="Times New Roman" w:cs="Times New Roman"/>
                <w:sz w:val="24"/>
                <w:szCs w:val="24"/>
              </w:rPr>
              <w:t>.</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Сопровождение мелодии ритмичной игрой на маракасах.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"Песня жаворонка</w:t>
            </w:r>
            <w:proofErr w:type="gramStart"/>
            <w:r w:rsidRPr="002348A9">
              <w:rPr>
                <w:rFonts w:ascii="Times New Roman" w:hAnsi="Times New Roman" w:cs="Times New Roman"/>
                <w:sz w:val="24"/>
                <w:szCs w:val="24"/>
              </w:rPr>
              <w:t>",  "</w:t>
            </w:r>
            <w:proofErr w:type="gramEnd"/>
            <w:r w:rsidRPr="002348A9">
              <w:rPr>
                <w:rFonts w:ascii="Times New Roman" w:hAnsi="Times New Roman" w:cs="Times New Roman"/>
                <w:sz w:val="24"/>
                <w:szCs w:val="24"/>
              </w:rPr>
              <w:t>Вальс" муз. П. Чайковского. Слушание (различение) быстрой, умеренной, медленной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"Во кузнице" русская народная песня. Определение музыкального стиля произведения.  Выполнение под музыку действий с предметами.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"Во кузнице" русская народная песня. Тихая и громкая игра на музыкальном инструменте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"Прелюдия" муз. П. </w:t>
            </w:r>
            <w:proofErr w:type="spellStart"/>
            <w:proofErr w:type="gramStart"/>
            <w:r w:rsidRPr="002348A9">
              <w:rPr>
                <w:rFonts w:ascii="Times New Roman" w:hAnsi="Times New Roman" w:cs="Times New Roman"/>
                <w:sz w:val="24"/>
                <w:szCs w:val="24"/>
              </w:rPr>
              <w:t>Подковырова</w:t>
            </w:r>
            <w:proofErr w:type="spellEnd"/>
            <w:r w:rsidRPr="002348A9">
              <w:rPr>
                <w:rFonts w:ascii="Times New Roman" w:hAnsi="Times New Roman" w:cs="Times New Roman"/>
                <w:sz w:val="24"/>
                <w:szCs w:val="24"/>
              </w:rPr>
              <w:t xml:space="preserve">  (</w:t>
            </w:r>
            <w:proofErr w:type="gramEnd"/>
            <w:r w:rsidRPr="002348A9">
              <w:rPr>
                <w:rFonts w:ascii="Times New Roman" w:hAnsi="Times New Roman" w:cs="Times New Roman"/>
                <w:sz w:val="24"/>
                <w:szCs w:val="24"/>
              </w:rPr>
              <w:t xml:space="preserve">сольное исполнение), </w:t>
            </w:r>
          </w:p>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"Жадный гусь" муз. </w:t>
            </w:r>
            <w:proofErr w:type="spellStart"/>
            <w:proofErr w:type="gramStart"/>
            <w:r w:rsidRPr="002348A9">
              <w:rPr>
                <w:rFonts w:ascii="Times New Roman" w:hAnsi="Times New Roman" w:cs="Times New Roman"/>
                <w:sz w:val="24"/>
                <w:szCs w:val="24"/>
              </w:rPr>
              <w:t>Плешак</w:t>
            </w:r>
            <w:proofErr w:type="spellEnd"/>
            <w:r w:rsidRPr="002348A9">
              <w:rPr>
                <w:rFonts w:ascii="Times New Roman" w:hAnsi="Times New Roman" w:cs="Times New Roman"/>
                <w:sz w:val="24"/>
                <w:szCs w:val="24"/>
              </w:rPr>
              <w:t xml:space="preserve">  (</w:t>
            </w:r>
            <w:proofErr w:type="gramEnd"/>
            <w:r w:rsidRPr="002348A9">
              <w:rPr>
                <w:rFonts w:ascii="Times New Roman" w:hAnsi="Times New Roman" w:cs="Times New Roman"/>
                <w:sz w:val="24"/>
                <w:szCs w:val="24"/>
              </w:rPr>
              <w:t>хоровое исполнение). Слушание (различение) сольного и хорового исполнения произведений.</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"Неприятность эту мы переживём" </w:t>
            </w:r>
            <w:proofErr w:type="spellStart"/>
            <w:r w:rsidRPr="002348A9">
              <w:rPr>
                <w:rFonts w:ascii="Times New Roman" w:hAnsi="Times New Roman" w:cs="Times New Roman"/>
                <w:sz w:val="24"/>
                <w:szCs w:val="24"/>
              </w:rPr>
              <w:t>муз.Б</w:t>
            </w:r>
            <w:proofErr w:type="spellEnd"/>
            <w:r w:rsidRPr="002348A9">
              <w:rPr>
                <w:rFonts w:ascii="Times New Roman" w:hAnsi="Times New Roman" w:cs="Times New Roman"/>
                <w:sz w:val="24"/>
                <w:szCs w:val="24"/>
              </w:rPr>
              <w:t>. Савельева. Пение слов песни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"Неприятность эту мы переживём" </w:t>
            </w:r>
            <w:proofErr w:type="spellStart"/>
            <w:r w:rsidRPr="002348A9">
              <w:rPr>
                <w:rFonts w:ascii="Times New Roman" w:hAnsi="Times New Roman" w:cs="Times New Roman"/>
                <w:sz w:val="24"/>
                <w:szCs w:val="24"/>
              </w:rPr>
              <w:t>муз.Б</w:t>
            </w:r>
            <w:proofErr w:type="spellEnd"/>
            <w:r w:rsidRPr="002348A9">
              <w:rPr>
                <w:rFonts w:ascii="Times New Roman" w:hAnsi="Times New Roman" w:cs="Times New Roman"/>
                <w:sz w:val="24"/>
                <w:szCs w:val="24"/>
              </w:rPr>
              <w:t>. Савельева.</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Выполнение танцевальных движений в паре с другим танцором.</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66</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"Неприятность эту мы переживём" муз. Б. Савельева.</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Сопровождение мелодии ритмичной игрой на ложках.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"Идёт солдат по городу"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Определение характера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"Идёт солдат по городу"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Пение слов песни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69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"Идёт солдат по городу"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Изменение скорости движения под музыку (ускорять, замедлять).</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"Идёт солдат по городу"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Отбивание ритма припева песни на барабане (тихо, громко).</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"Родина моя" муз. Д. </w:t>
            </w:r>
            <w:proofErr w:type="spellStart"/>
            <w:r w:rsidRPr="002348A9">
              <w:rPr>
                <w:rFonts w:ascii="Times New Roman" w:hAnsi="Times New Roman" w:cs="Times New Roman"/>
                <w:sz w:val="24"/>
                <w:szCs w:val="24"/>
              </w:rPr>
              <w:t>Тухманова</w:t>
            </w:r>
            <w:proofErr w:type="spellEnd"/>
            <w:r w:rsidRPr="002348A9">
              <w:rPr>
                <w:rFonts w:ascii="Times New Roman" w:hAnsi="Times New Roman" w:cs="Times New Roman"/>
                <w:sz w:val="24"/>
                <w:szCs w:val="24"/>
              </w:rPr>
              <w:t>.  Слушание хорового исполнения произведения.</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"Родина моя" муз. Д. </w:t>
            </w:r>
            <w:proofErr w:type="spellStart"/>
            <w:r w:rsidRPr="002348A9">
              <w:rPr>
                <w:rFonts w:ascii="Times New Roman" w:hAnsi="Times New Roman" w:cs="Times New Roman"/>
                <w:sz w:val="24"/>
                <w:szCs w:val="24"/>
              </w:rPr>
              <w:t>Тухманова</w:t>
            </w:r>
            <w:proofErr w:type="spellEnd"/>
            <w:r w:rsidRPr="002348A9">
              <w:rPr>
                <w:rFonts w:ascii="Times New Roman" w:hAnsi="Times New Roman" w:cs="Times New Roman"/>
                <w:sz w:val="24"/>
                <w:szCs w:val="24"/>
              </w:rPr>
              <w:t>.  Подпевание отдельных или повторяющихся звуков, слогов и слов.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"Родина моя" муз. Д. </w:t>
            </w:r>
            <w:proofErr w:type="spellStart"/>
            <w:r w:rsidRPr="002348A9">
              <w:rPr>
                <w:rFonts w:ascii="Times New Roman" w:hAnsi="Times New Roman" w:cs="Times New Roman"/>
                <w:sz w:val="24"/>
                <w:szCs w:val="24"/>
              </w:rPr>
              <w:t>Тухманова</w:t>
            </w:r>
            <w:proofErr w:type="spellEnd"/>
            <w:r w:rsidRPr="002348A9">
              <w:rPr>
                <w:rFonts w:ascii="Times New Roman" w:hAnsi="Times New Roman" w:cs="Times New Roman"/>
                <w:sz w:val="24"/>
                <w:szCs w:val="24"/>
              </w:rPr>
              <w:t>.  Выполнение под музыку действий с флажками: наклоны предмета в разные стороны, опускание, поднимание, взмахивание предметом.</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"Родина моя" муз. Д. </w:t>
            </w:r>
            <w:proofErr w:type="spellStart"/>
            <w:r w:rsidRPr="002348A9">
              <w:rPr>
                <w:rFonts w:ascii="Times New Roman" w:hAnsi="Times New Roman" w:cs="Times New Roman"/>
                <w:sz w:val="24"/>
                <w:szCs w:val="24"/>
              </w:rPr>
              <w:t>Тухманова</w:t>
            </w:r>
            <w:proofErr w:type="spellEnd"/>
            <w:r w:rsidRPr="002348A9">
              <w:rPr>
                <w:rFonts w:ascii="Times New Roman" w:hAnsi="Times New Roman" w:cs="Times New Roman"/>
                <w:sz w:val="24"/>
                <w:szCs w:val="24"/>
              </w:rPr>
              <w:t>.  Сопровождение мелодии ритмичной игрой на маракасах.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"Мишка косолапый" муз. М. </w:t>
            </w:r>
            <w:proofErr w:type="spellStart"/>
            <w:r w:rsidRPr="002348A9">
              <w:rPr>
                <w:rFonts w:ascii="Times New Roman" w:hAnsi="Times New Roman" w:cs="Times New Roman"/>
                <w:sz w:val="24"/>
                <w:szCs w:val="24"/>
              </w:rPr>
              <w:t>Картушиной</w:t>
            </w:r>
            <w:proofErr w:type="spellEnd"/>
            <w:r w:rsidRPr="002348A9">
              <w:rPr>
                <w:rFonts w:ascii="Times New Roman" w:hAnsi="Times New Roman" w:cs="Times New Roman"/>
                <w:sz w:val="24"/>
                <w:szCs w:val="24"/>
              </w:rPr>
              <w:t xml:space="preserve">. Слушание песни на </w:t>
            </w:r>
            <w:proofErr w:type="spellStart"/>
            <w:r w:rsidRPr="002348A9">
              <w:rPr>
                <w:rFonts w:ascii="Times New Roman" w:hAnsi="Times New Roman" w:cs="Times New Roman"/>
                <w:sz w:val="24"/>
                <w:szCs w:val="24"/>
              </w:rPr>
              <w:t>металофоне</w:t>
            </w:r>
            <w:proofErr w:type="spellEnd"/>
            <w:r w:rsidRPr="002348A9">
              <w:rPr>
                <w:rFonts w:ascii="Times New Roman" w:hAnsi="Times New Roman" w:cs="Times New Roman"/>
                <w:sz w:val="24"/>
                <w:szCs w:val="24"/>
              </w:rPr>
              <w:t>.</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lastRenderedPageBreak/>
              <w:t>76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"Мишка косолапый " муз. М. </w:t>
            </w:r>
            <w:proofErr w:type="spellStart"/>
            <w:r w:rsidRPr="002348A9">
              <w:rPr>
                <w:rFonts w:ascii="Times New Roman" w:hAnsi="Times New Roman" w:cs="Times New Roman"/>
                <w:sz w:val="24"/>
                <w:szCs w:val="24"/>
              </w:rPr>
              <w:t>Картушиной</w:t>
            </w:r>
            <w:proofErr w:type="spellEnd"/>
            <w:r w:rsidRPr="002348A9">
              <w:rPr>
                <w:rFonts w:ascii="Times New Roman" w:hAnsi="Times New Roman" w:cs="Times New Roman"/>
                <w:sz w:val="24"/>
                <w:szCs w:val="24"/>
              </w:rPr>
              <w:t>. Выразительное пение с соблюдением динамических оттенков.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"Мишка косолапый " муз. М. </w:t>
            </w:r>
            <w:proofErr w:type="spellStart"/>
            <w:r w:rsidRPr="002348A9">
              <w:rPr>
                <w:rFonts w:ascii="Times New Roman" w:hAnsi="Times New Roman" w:cs="Times New Roman"/>
                <w:sz w:val="24"/>
                <w:szCs w:val="24"/>
              </w:rPr>
              <w:t>Картушиной</w:t>
            </w:r>
            <w:proofErr w:type="spellEnd"/>
            <w:r w:rsidRPr="002348A9">
              <w:rPr>
                <w:rFonts w:ascii="Times New Roman" w:hAnsi="Times New Roman" w:cs="Times New Roman"/>
                <w:sz w:val="24"/>
                <w:szCs w:val="24"/>
              </w:rPr>
              <w:t>. Имитация движений.</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"Мишка косолапый" муз. М. </w:t>
            </w:r>
            <w:proofErr w:type="spellStart"/>
            <w:r w:rsidRPr="002348A9">
              <w:rPr>
                <w:rFonts w:ascii="Times New Roman" w:hAnsi="Times New Roman" w:cs="Times New Roman"/>
                <w:sz w:val="24"/>
                <w:szCs w:val="24"/>
              </w:rPr>
              <w:t>Картушиной</w:t>
            </w:r>
            <w:proofErr w:type="spellEnd"/>
            <w:r w:rsidRPr="002348A9">
              <w:rPr>
                <w:rFonts w:ascii="Times New Roman" w:hAnsi="Times New Roman" w:cs="Times New Roman"/>
                <w:sz w:val="24"/>
                <w:szCs w:val="24"/>
              </w:rPr>
              <w:t xml:space="preserve">.  Обучение игре на </w:t>
            </w:r>
            <w:proofErr w:type="spellStart"/>
            <w:r w:rsidRPr="002348A9">
              <w:rPr>
                <w:rFonts w:ascii="Times New Roman" w:hAnsi="Times New Roman" w:cs="Times New Roman"/>
                <w:sz w:val="24"/>
                <w:szCs w:val="24"/>
              </w:rPr>
              <w:t>металофоне</w:t>
            </w:r>
            <w:proofErr w:type="spellEnd"/>
            <w:r w:rsidRPr="002348A9">
              <w:rPr>
                <w:rFonts w:ascii="Times New Roman" w:hAnsi="Times New Roman" w:cs="Times New Roman"/>
                <w:sz w:val="24"/>
                <w:szCs w:val="24"/>
              </w:rPr>
              <w:t>.</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79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"Романс" на стихи С. Есенина "Белая берёза". Определение музыкального стиля произведения.</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"Пойте вместе с нами" муз. П. Головко. Определение характера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"Пойте вместе с нами" муз. П. Головко.  </w:t>
            </w:r>
            <w:proofErr w:type="gramStart"/>
            <w:r w:rsidRPr="002348A9">
              <w:rPr>
                <w:rFonts w:ascii="Times New Roman" w:hAnsi="Times New Roman" w:cs="Times New Roman"/>
                <w:sz w:val="24"/>
                <w:szCs w:val="24"/>
              </w:rPr>
              <w:t>Подпевание  повторяющихся</w:t>
            </w:r>
            <w:proofErr w:type="gramEnd"/>
            <w:r w:rsidRPr="002348A9">
              <w:rPr>
                <w:rFonts w:ascii="Times New Roman" w:hAnsi="Times New Roman" w:cs="Times New Roman"/>
                <w:sz w:val="24"/>
                <w:szCs w:val="24"/>
              </w:rPr>
              <w:t xml:space="preserve"> интонаций припева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"Пойте вместе с нами" муз. П. Головко. Выполнение движений разными частями тела под музыку: топанье, хлопки в ладоши.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83</w:t>
            </w:r>
          </w:p>
        </w:tc>
        <w:tc>
          <w:tcPr>
            <w:tcW w:w="7230" w:type="dxa"/>
          </w:tcPr>
          <w:p w:rsidR="00B73B65" w:rsidRPr="002348A9" w:rsidRDefault="00B73B65" w:rsidP="00B73B65">
            <w:pPr>
              <w:jc w:val="both"/>
              <w:rPr>
                <w:rFonts w:ascii="Times New Roman" w:hAnsi="Times New Roman" w:cs="Times New Roman"/>
                <w:sz w:val="24"/>
                <w:szCs w:val="24"/>
              </w:rPr>
            </w:pPr>
            <w:r w:rsidRPr="002348A9">
              <w:rPr>
                <w:rFonts w:ascii="Times New Roman" w:hAnsi="Times New Roman" w:cs="Times New Roman"/>
                <w:sz w:val="24"/>
                <w:szCs w:val="24"/>
              </w:rPr>
              <w:t>"Пойте вместе с нами" муз. П. Головко.</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Сопровождение мелодии ритмичной игрой на бубне.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"Вальс цветов" муз. </w:t>
            </w:r>
            <w:proofErr w:type="spellStart"/>
            <w:r w:rsidRPr="002348A9">
              <w:rPr>
                <w:rFonts w:ascii="Times New Roman" w:hAnsi="Times New Roman" w:cs="Times New Roman"/>
                <w:sz w:val="24"/>
                <w:szCs w:val="24"/>
              </w:rPr>
              <w:t>П.Чайковского</w:t>
            </w:r>
            <w:proofErr w:type="spellEnd"/>
            <w:r w:rsidRPr="002348A9">
              <w:rPr>
                <w:rFonts w:ascii="Times New Roman" w:hAnsi="Times New Roman" w:cs="Times New Roman"/>
                <w:sz w:val="24"/>
                <w:szCs w:val="24"/>
              </w:rPr>
              <w:t>. Различение высоких и низких звуков.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"Вальс цветов" муз. </w:t>
            </w:r>
            <w:proofErr w:type="spellStart"/>
            <w:r w:rsidRPr="002348A9">
              <w:rPr>
                <w:rFonts w:ascii="Times New Roman" w:hAnsi="Times New Roman" w:cs="Times New Roman"/>
                <w:sz w:val="24"/>
                <w:szCs w:val="24"/>
              </w:rPr>
              <w:t>П.Чайковского</w:t>
            </w:r>
            <w:proofErr w:type="spellEnd"/>
            <w:r w:rsidRPr="002348A9">
              <w:rPr>
                <w:rFonts w:ascii="Times New Roman" w:hAnsi="Times New Roman" w:cs="Times New Roman"/>
                <w:sz w:val="24"/>
                <w:szCs w:val="24"/>
              </w:rPr>
              <w:t>. Подпевание мотива песни на слог (ла).</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"Вальс цветов" муз. П. Чайковского. Изменение движений при изменении силы звучания.</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"Вальс цветов" муз. </w:t>
            </w:r>
            <w:proofErr w:type="spellStart"/>
            <w:r w:rsidRPr="002348A9">
              <w:rPr>
                <w:rFonts w:ascii="Times New Roman" w:hAnsi="Times New Roman" w:cs="Times New Roman"/>
                <w:sz w:val="24"/>
                <w:szCs w:val="24"/>
              </w:rPr>
              <w:t>П.Чайковского</w:t>
            </w:r>
            <w:proofErr w:type="spellEnd"/>
            <w:r w:rsidRPr="002348A9">
              <w:rPr>
                <w:rFonts w:ascii="Times New Roman" w:hAnsi="Times New Roman" w:cs="Times New Roman"/>
                <w:sz w:val="24"/>
                <w:szCs w:val="24"/>
              </w:rPr>
              <w:t>. Сопровождение мелодии игрой на треугольнике, маракасах.</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"Утро" муз. Э. Грига. Слушание. Различение высоких и низких звуков.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89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"Пусть всегда будет солнце" муз. А. Островского. Пение слов песни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"Пусть всегда будет солнце" муз. А. Островского. Выполнение движений разными частями тела под музыку.</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"Пусть всегда будет солнце" муз. А. Островского. Своевременное вступление и окончание игры на бубне (припев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"Мир похож на цветной луг"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Определение характера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93</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"Мир похож на цветной луг"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Подпевание отдельных или повторяющихся звуков, слогов и слов.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94</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"Мир похож на цветной луг"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Выполнение под музыку действий с предметами (цветами).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95</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"Мир похож на цветной луг" муз. В. </w:t>
            </w:r>
            <w:proofErr w:type="spellStart"/>
            <w:r w:rsidRPr="002348A9">
              <w:rPr>
                <w:rFonts w:ascii="Times New Roman" w:hAnsi="Times New Roman" w:cs="Times New Roman"/>
                <w:sz w:val="24"/>
                <w:szCs w:val="24"/>
              </w:rPr>
              <w:t>Шаинского</w:t>
            </w:r>
            <w:proofErr w:type="spellEnd"/>
            <w:r w:rsidRPr="002348A9">
              <w:rPr>
                <w:rFonts w:ascii="Times New Roman" w:hAnsi="Times New Roman" w:cs="Times New Roman"/>
                <w:sz w:val="24"/>
                <w:szCs w:val="24"/>
              </w:rPr>
              <w:t>. Сопровождение мелодии игрой на музыкальном инструменте треугольнике.</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lastRenderedPageBreak/>
              <w:t>96</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"Песенка </w:t>
            </w:r>
            <w:proofErr w:type="spellStart"/>
            <w:r w:rsidRPr="002348A9">
              <w:rPr>
                <w:rFonts w:ascii="Times New Roman" w:hAnsi="Times New Roman" w:cs="Times New Roman"/>
                <w:sz w:val="24"/>
                <w:szCs w:val="24"/>
              </w:rPr>
              <w:t>чудесенка</w:t>
            </w:r>
            <w:proofErr w:type="spellEnd"/>
            <w:r w:rsidRPr="002348A9">
              <w:rPr>
                <w:rFonts w:ascii="Times New Roman" w:hAnsi="Times New Roman" w:cs="Times New Roman"/>
                <w:sz w:val="24"/>
                <w:szCs w:val="24"/>
              </w:rPr>
              <w:t>" муз. М. Протасова. Слушание. Определение начала и конца звучания музыки.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97</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"Песенка </w:t>
            </w:r>
            <w:proofErr w:type="spellStart"/>
            <w:r w:rsidRPr="002348A9">
              <w:rPr>
                <w:rFonts w:ascii="Times New Roman" w:hAnsi="Times New Roman" w:cs="Times New Roman"/>
                <w:sz w:val="24"/>
                <w:szCs w:val="24"/>
              </w:rPr>
              <w:t>чудесенка</w:t>
            </w:r>
            <w:proofErr w:type="spellEnd"/>
            <w:r w:rsidRPr="002348A9">
              <w:rPr>
                <w:rFonts w:ascii="Times New Roman" w:hAnsi="Times New Roman" w:cs="Times New Roman"/>
                <w:sz w:val="24"/>
                <w:szCs w:val="24"/>
              </w:rPr>
              <w:t>" муз. М. Протасова. Пение слов песни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98</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"Песенка </w:t>
            </w:r>
            <w:proofErr w:type="spellStart"/>
            <w:r w:rsidRPr="002348A9">
              <w:rPr>
                <w:rFonts w:ascii="Times New Roman" w:hAnsi="Times New Roman" w:cs="Times New Roman"/>
                <w:sz w:val="24"/>
                <w:szCs w:val="24"/>
              </w:rPr>
              <w:t>чудесенка</w:t>
            </w:r>
            <w:proofErr w:type="spellEnd"/>
            <w:r w:rsidRPr="002348A9">
              <w:rPr>
                <w:rFonts w:ascii="Times New Roman" w:hAnsi="Times New Roman" w:cs="Times New Roman"/>
                <w:sz w:val="24"/>
                <w:szCs w:val="24"/>
              </w:rPr>
              <w:t>" муз. М. Протасова. Выполнение танцевальных движений в паре с другим танцором.</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99</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"Песенка </w:t>
            </w:r>
            <w:proofErr w:type="spellStart"/>
            <w:r w:rsidRPr="002348A9">
              <w:rPr>
                <w:rFonts w:ascii="Times New Roman" w:hAnsi="Times New Roman" w:cs="Times New Roman"/>
                <w:sz w:val="24"/>
                <w:szCs w:val="24"/>
              </w:rPr>
              <w:t>чудесенка</w:t>
            </w:r>
            <w:proofErr w:type="spellEnd"/>
            <w:r w:rsidRPr="002348A9">
              <w:rPr>
                <w:rFonts w:ascii="Times New Roman" w:hAnsi="Times New Roman" w:cs="Times New Roman"/>
                <w:sz w:val="24"/>
                <w:szCs w:val="24"/>
              </w:rPr>
              <w:t>" муз. М. Протасова.</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Сопровождение</w:t>
            </w:r>
            <w:r w:rsidRPr="002348A9">
              <w:rPr>
                <w:rFonts w:ascii="Times New Roman" w:hAnsi="Times New Roman" w:cs="Times New Roman"/>
                <w:b/>
                <w:sz w:val="24"/>
                <w:szCs w:val="24"/>
              </w:rPr>
              <w:t xml:space="preserve"> </w:t>
            </w:r>
            <w:r w:rsidRPr="002348A9">
              <w:rPr>
                <w:rFonts w:ascii="Times New Roman" w:hAnsi="Times New Roman" w:cs="Times New Roman"/>
                <w:sz w:val="24"/>
                <w:szCs w:val="24"/>
              </w:rPr>
              <w:t>мелодии ритмичной игрой на ложках (припев).</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100</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Слушание и пение </w:t>
            </w:r>
            <w:proofErr w:type="gramStart"/>
            <w:r w:rsidRPr="002348A9">
              <w:rPr>
                <w:rFonts w:ascii="Times New Roman" w:hAnsi="Times New Roman" w:cs="Times New Roman"/>
                <w:sz w:val="24"/>
                <w:szCs w:val="24"/>
              </w:rPr>
              <w:t>знакомой  песни</w:t>
            </w:r>
            <w:proofErr w:type="gramEnd"/>
            <w:r w:rsidRPr="002348A9">
              <w:rPr>
                <w:rFonts w:ascii="Times New Roman" w:hAnsi="Times New Roman" w:cs="Times New Roman"/>
                <w:sz w:val="24"/>
                <w:szCs w:val="24"/>
              </w:rPr>
              <w:t xml:space="preserve"> (отдельных фраз, всей песни).</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101</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Соблюдение последовательности простейших танцевальных движений на знакомую песню.</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r w:rsidR="00B73B65" w:rsidRPr="002348A9" w:rsidTr="00B73B65">
        <w:tc>
          <w:tcPr>
            <w:tcW w:w="675"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102</w:t>
            </w:r>
          </w:p>
        </w:tc>
        <w:tc>
          <w:tcPr>
            <w:tcW w:w="7230"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 xml:space="preserve"> Игра на музыкальном инструменте знакомой песни (на выбор).</w:t>
            </w:r>
          </w:p>
        </w:tc>
        <w:tc>
          <w:tcPr>
            <w:tcW w:w="1701" w:type="dxa"/>
          </w:tcPr>
          <w:p w:rsidR="00B73B65" w:rsidRPr="002348A9" w:rsidRDefault="00B73B65" w:rsidP="00B73B65">
            <w:pPr>
              <w:rPr>
                <w:rFonts w:ascii="Times New Roman" w:hAnsi="Times New Roman" w:cs="Times New Roman"/>
                <w:sz w:val="24"/>
                <w:szCs w:val="24"/>
              </w:rPr>
            </w:pPr>
            <w:r w:rsidRPr="002348A9">
              <w:rPr>
                <w:rFonts w:ascii="Times New Roman" w:hAnsi="Times New Roman" w:cs="Times New Roman"/>
                <w:sz w:val="24"/>
                <w:szCs w:val="24"/>
              </w:rPr>
              <w:t>1</w:t>
            </w:r>
          </w:p>
        </w:tc>
      </w:tr>
    </w:tbl>
    <w:p w:rsidR="00B73B65" w:rsidRPr="002348A9" w:rsidRDefault="00B73B65" w:rsidP="00B73B65">
      <w:pPr>
        <w:rPr>
          <w:rFonts w:ascii="Times New Roman" w:hAnsi="Times New Roman" w:cs="Times New Roman"/>
          <w:sz w:val="24"/>
          <w:szCs w:val="24"/>
        </w:rPr>
      </w:pPr>
    </w:p>
    <w:p w:rsidR="00B73B65" w:rsidRPr="00B73B65" w:rsidRDefault="00B73B65" w:rsidP="00B73B65">
      <w:pPr>
        <w:rPr>
          <w:rFonts w:ascii="Times New Roman" w:hAnsi="Times New Roman" w:cs="Times New Roman"/>
        </w:rPr>
      </w:pPr>
      <w:r w:rsidRPr="00B73B65">
        <w:rPr>
          <w:rFonts w:ascii="Times New Roman" w:eastAsiaTheme="minorEastAsia" w:hAnsi="Times New Roman" w:cs="Times New Roman"/>
          <w:sz w:val="24"/>
          <w:szCs w:val="24"/>
          <w:lang w:eastAsia="ru-RU"/>
        </w:rPr>
        <w:t xml:space="preserve">                    </w:t>
      </w:r>
    </w:p>
    <w:p w:rsidR="005C798B" w:rsidRPr="001A10BB" w:rsidRDefault="005C798B" w:rsidP="005C798B">
      <w:pPr>
        <w:widowControl w:val="0"/>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 xml:space="preserve">«Окружающий социальный мир» </w:t>
      </w:r>
    </w:p>
    <w:p w:rsidR="00B73B65" w:rsidRPr="00B73B65" w:rsidRDefault="00B73B65" w:rsidP="00B73B65">
      <w:pPr>
        <w:spacing w:after="0" w:line="240" w:lineRule="auto"/>
        <w:rPr>
          <w:rFonts w:ascii="Times New Roman" w:hAnsi="Times New Roman" w:cs="Times New Roman"/>
          <w:color w:val="FF0000"/>
          <w:sz w:val="28"/>
        </w:rPr>
      </w:pPr>
    </w:p>
    <w:p w:rsidR="005C798B" w:rsidRDefault="005C798B" w:rsidP="002348A9">
      <w:pPr>
        <w:widowControl w:val="0"/>
        <w:autoSpaceDE w:val="0"/>
        <w:autoSpaceDN w:val="0"/>
        <w:adjustRightInd w:val="0"/>
        <w:spacing w:after="0" w:line="240" w:lineRule="auto"/>
        <w:jc w:val="center"/>
        <w:rPr>
          <w:rFonts w:ascii="Times New Roman" w:hAnsi="Times New Roman" w:cs="Times New Roman"/>
          <w:b/>
          <w:bCs/>
        </w:rPr>
      </w:pPr>
    </w:p>
    <w:p w:rsidR="003B280C" w:rsidRPr="001A10BB" w:rsidRDefault="003B280C" w:rsidP="002348A9">
      <w:pPr>
        <w:widowControl w:val="0"/>
        <w:autoSpaceDE w:val="0"/>
        <w:autoSpaceDN w:val="0"/>
        <w:adjustRightInd w:val="0"/>
        <w:spacing w:after="0" w:line="240" w:lineRule="auto"/>
        <w:jc w:val="center"/>
        <w:rPr>
          <w:rFonts w:ascii="Times New Roman" w:hAnsi="Times New Roman" w:cs="Times New Roman"/>
          <w:b/>
          <w:bCs/>
        </w:rPr>
      </w:pPr>
      <w:r w:rsidRPr="001A10BB">
        <w:rPr>
          <w:rFonts w:ascii="Times New Roman" w:hAnsi="Times New Roman" w:cs="Times New Roman"/>
          <w:b/>
          <w:bCs/>
        </w:rPr>
        <w:t>Планируемые результаты освоения учебного предмета</w:t>
      </w:r>
    </w:p>
    <w:p w:rsidR="003B280C" w:rsidRPr="001A10BB" w:rsidRDefault="005C798B" w:rsidP="002348A9">
      <w:pPr>
        <w:widowControl w:val="0"/>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 xml:space="preserve">«Окружающий социальный мир» </w:t>
      </w:r>
    </w:p>
    <w:p w:rsidR="003B280C" w:rsidRPr="001A10BB" w:rsidRDefault="003B280C" w:rsidP="003B280C">
      <w:pPr>
        <w:widowControl w:val="0"/>
        <w:autoSpaceDE w:val="0"/>
        <w:autoSpaceDN w:val="0"/>
        <w:adjustRightInd w:val="0"/>
        <w:spacing w:after="0" w:line="240" w:lineRule="auto"/>
        <w:rPr>
          <w:rFonts w:ascii="Times New Roman" w:hAnsi="Times New Roman" w:cs="Times New Roman"/>
          <w:b/>
          <w:bCs/>
        </w:rPr>
      </w:pPr>
    </w:p>
    <w:p w:rsidR="003B280C" w:rsidRPr="001A10BB" w:rsidRDefault="003B280C" w:rsidP="003B280C">
      <w:pPr>
        <w:widowControl w:val="0"/>
        <w:tabs>
          <w:tab w:val="left" w:pos="426"/>
        </w:tabs>
        <w:kinsoku w:val="0"/>
        <w:overflowPunct w:val="0"/>
        <w:autoSpaceDE w:val="0"/>
        <w:autoSpaceDN w:val="0"/>
        <w:adjustRightInd w:val="0"/>
        <w:spacing w:after="0" w:line="240" w:lineRule="auto"/>
        <w:ind w:firstLine="567"/>
        <w:rPr>
          <w:rFonts w:ascii="Times New Roman" w:hAnsi="Times New Roman" w:cs="Times New Roman"/>
        </w:rPr>
      </w:pPr>
      <w:proofErr w:type="gramStart"/>
      <w:r w:rsidRPr="001A10BB">
        <w:rPr>
          <w:rFonts w:ascii="Times New Roman" w:hAnsi="Times New Roman" w:cs="Times New Roman"/>
        </w:rPr>
        <w:t>1)</w:t>
      </w:r>
      <w:r w:rsidRPr="001A10BB">
        <w:rPr>
          <w:rFonts w:ascii="Times New Roman" w:hAnsi="Times New Roman" w:cs="Times New Roman"/>
          <w:i/>
          <w:iCs/>
        </w:rPr>
        <w:t>Предста</w:t>
      </w:r>
      <w:r w:rsidRPr="001A10BB">
        <w:rPr>
          <w:rFonts w:ascii="Times New Roman" w:hAnsi="Times New Roman" w:cs="Times New Roman"/>
          <w:i/>
          <w:iCs/>
          <w:spacing w:val="5"/>
        </w:rPr>
        <w:t>в</w:t>
      </w:r>
      <w:r w:rsidRPr="001A10BB">
        <w:rPr>
          <w:rFonts w:ascii="Times New Roman" w:hAnsi="Times New Roman" w:cs="Times New Roman"/>
          <w:i/>
          <w:iCs/>
          <w:spacing w:val="-2"/>
        </w:rPr>
        <w:t>л</w:t>
      </w:r>
      <w:r w:rsidRPr="001A10BB">
        <w:rPr>
          <w:rFonts w:ascii="Times New Roman" w:hAnsi="Times New Roman" w:cs="Times New Roman"/>
          <w:i/>
          <w:iCs/>
        </w:rPr>
        <w:t>ения</w:t>
      </w:r>
      <w:proofErr w:type="gramEnd"/>
      <w:r w:rsidRPr="001A10BB">
        <w:rPr>
          <w:rFonts w:ascii="Times New Roman" w:hAnsi="Times New Roman" w:cs="Times New Roman"/>
          <w:i/>
          <w:iCs/>
        </w:rPr>
        <w:t xml:space="preserve"> о мир</w:t>
      </w:r>
      <w:r w:rsidRPr="001A10BB">
        <w:rPr>
          <w:rFonts w:ascii="Times New Roman" w:hAnsi="Times New Roman" w:cs="Times New Roman"/>
          <w:i/>
          <w:iCs/>
          <w:spacing w:val="1"/>
        </w:rPr>
        <w:t>е</w:t>
      </w:r>
      <w:r w:rsidRPr="001A10BB">
        <w:rPr>
          <w:rFonts w:ascii="Times New Roman" w:hAnsi="Times New Roman" w:cs="Times New Roman"/>
          <w:i/>
          <w:iCs/>
        </w:rPr>
        <w:t xml:space="preserve">, созданном руками </w:t>
      </w:r>
      <w:r w:rsidRPr="001A10BB">
        <w:rPr>
          <w:rFonts w:ascii="Times New Roman" w:hAnsi="Times New Roman" w:cs="Times New Roman"/>
          <w:i/>
          <w:iCs/>
          <w:spacing w:val="1"/>
        </w:rPr>
        <w:t>ч</w:t>
      </w:r>
      <w:r w:rsidRPr="001A10BB">
        <w:rPr>
          <w:rFonts w:ascii="Times New Roman" w:hAnsi="Times New Roman" w:cs="Times New Roman"/>
          <w:i/>
          <w:iCs/>
        </w:rPr>
        <w:t>е</w:t>
      </w:r>
      <w:r w:rsidRPr="001A10BB">
        <w:rPr>
          <w:rFonts w:ascii="Times New Roman" w:hAnsi="Times New Roman" w:cs="Times New Roman"/>
          <w:i/>
          <w:iCs/>
          <w:spacing w:val="-1"/>
        </w:rPr>
        <w:t>л</w:t>
      </w:r>
      <w:r w:rsidRPr="001A10BB">
        <w:rPr>
          <w:rFonts w:ascii="Times New Roman" w:hAnsi="Times New Roman" w:cs="Times New Roman"/>
          <w:i/>
          <w:iCs/>
        </w:rPr>
        <w:t>овека</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И</w:t>
      </w:r>
      <w:r w:rsidRPr="001A10BB">
        <w:rPr>
          <w:rFonts w:ascii="Times New Roman" w:hAnsi="Times New Roman" w:cs="Times New Roman"/>
          <w:spacing w:val="4"/>
        </w:rPr>
        <w:t>н</w:t>
      </w:r>
      <w:r w:rsidRPr="001A10BB">
        <w:rPr>
          <w:rFonts w:ascii="Times New Roman" w:hAnsi="Times New Roman" w:cs="Times New Roman"/>
          <w:spacing w:val="-2"/>
        </w:rPr>
        <w:t>т</w:t>
      </w:r>
      <w:r w:rsidRPr="001A10BB">
        <w:rPr>
          <w:rFonts w:ascii="Times New Roman" w:hAnsi="Times New Roman" w:cs="Times New Roman"/>
        </w:rPr>
        <w:t>ерес к о</w:t>
      </w:r>
      <w:r w:rsidRPr="001A10BB">
        <w:rPr>
          <w:rFonts w:ascii="Times New Roman" w:hAnsi="Times New Roman" w:cs="Times New Roman"/>
          <w:spacing w:val="2"/>
        </w:rPr>
        <w:t>б</w:t>
      </w:r>
      <w:r w:rsidRPr="001A10BB">
        <w:rPr>
          <w:rFonts w:ascii="Times New Roman" w:hAnsi="Times New Roman" w:cs="Times New Roman"/>
        </w:rPr>
        <w:t>ъек</w:t>
      </w:r>
      <w:r w:rsidRPr="001A10BB">
        <w:rPr>
          <w:rFonts w:ascii="Times New Roman" w:hAnsi="Times New Roman" w:cs="Times New Roman"/>
          <w:spacing w:val="-2"/>
        </w:rPr>
        <w:t>т</w:t>
      </w:r>
      <w:r w:rsidRPr="001A10BB">
        <w:rPr>
          <w:rFonts w:ascii="Times New Roman" w:hAnsi="Times New Roman" w:cs="Times New Roman"/>
        </w:rPr>
        <w:t>а</w:t>
      </w:r>
      <w:r w:rsidRPr="001A10BB">
        <w:rPr>
          <w:rFonts w:ascii="Times New Roman" w:hAnsi="Times New Roman" w:cs="Times New Roman"/>
          <w:spacing w:val="2"/>
        </w:rPr>
        <w:t>м</w:t>
      </w:r>
      <w:r w:rsidRPr="001A10BB">
        <w:rPr>
          <w:rFonts w:ascii="Times New Roman" w:hAnsi="Times New Roman" w:cs="Times New Roman"/>
        </w:rPr>
        <w:t>, соз</w:t>
      </w:r>
      <w:r w:rsidRPr="001A10BB">
        <w:rPr>
          <w:rFonts w:ascii="Times New Roman" w:hAnsi="Times New Roman" w:cs="Times New Roman"/>
          <w:spacing w:val="4"/>
        </w:rPr>
        <w:t>д</w:t>
      </w:r>
      <w:r w:rsidRPr="001A10BB">
        <w:rPr>
          <w:rFonts w:ascii="Times New Roman" w:hAnsi="Times New Roman" w:cs="Times New Roman"/>
        </w:rPr>
        <w:t>анным чело</w:t>
      </w:r>
      <w:r w:rsidRPr="001A10BB">
        <w:rPr>
          <w:rFonts w:ascii="Times New Roman" w:hAnsi="Times New Roman" w:cs="Times New Roman"/>
          <w:spacing w:val="-2"/>
        </w:rPr>
        <w:t>в</w:t>
      </w:r>
      <w:r w:rsidRPr="001A10BB">
        <w:rPr>
          <w:rFonts w:ascii="Times New Roman" w:hAnsi="Times New Roman" w:cs="Times New Roman"/>
        </w:rPr>
        <w:t>е</w:t>
      </w:r>
      <w:r w:rsidRPr="001A10BB">
        <w:rPr>
          <w:rFonts w:ascii="Times New Roman" w:hAnsi="Times New Roman" w:cs="Times New Roman"/>
          <w:spacing w:val="5"/>
        </w:rPr>
        <w:t>к</w:t>
      </w:r>
      <w:r w:rsidRPr="001A10BB">
        <w:rPr>
          <w:rFonts w:ascii="Times New Roman" w:hAnsi="Times New Roman" w:cs="Times New Roman"/>
        </w:rPr>
        <w:t>о</w:t>
      </w:r>
      <w:r w:rsidRPr="001A10BB">
        <w:rPr>
          <w:rFonts w:ascii="Times New Roman" w:hAnsi="Times New Roman" w:cs="Times New Roman"/>
          <w:spacing w:val="1"/>
        </w:rPr>
        <w:t>м</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 xml:space="preserve">ления о </w:t>
      </w:r>
      <w:r w:rsidRPr="001A10BB">
        <w:rPr>
          <w:rFonts w:ascii="Times New Roman" w:hAnsi="Times New Roman" w:cs="Times New Roman"/>
          <w:spacing w:val="2"/>
        </w:rPr>
        <w:t>д</w:t>
      </w:r>
      <w:r w:rsidRPr="001A10BB">
        <w:rPr>
          <w:rFonts w:ascii="Times New Roman" w:hAnsi="Times New Roman" w:cs="Times New Roman"/>
        </w:rPr>
        <w:t>ом</w:t>
      </w:r>
      <w:r w:rsidRPr="001A10BB">
        <w:rPr>
          <w:rFonts w:ascii="Times New Roman" w:hAnsi="Times New Roman" w:cs="Times New Roman"/>
          <w:spacing w:val="2"/>
        </w:rPr>
        <w:t>е</w:t>
      </w:r>
      <w:r w:rsidRPr="001A10BB">
        <w:rPr>
          <w:rFonts w:ascii="Times New Roman" w:hAnsi="Times New Roman" w:cs="Times New Roman"/>
        </w:rPr>
        <w:t>, школ</w:t>
      </w:r>
      <w:r w:rsidRPr="001A10BB">
        <w:rPr>
          <w:rFonts w:ascii="Times New Roman" w:hAnsi="Times New Roman" w:cs="Times New Roman"/>
          <w:spacing w:val="2"/>
        </w:rPr>
        <w:t>е</w:t>
      </w:r>
      <w:r w:rsidRPr="001A10BB">
        <w:rPr>
          <w:rFonts w:ascii="Times New Roman" w:hAnsi="Times New Roman" w:cs="Times New Roman"/>
        </w:rPr>
        <w:t>, о расположенн</w:t>
      </w:r>
      <w:r w:rsidRPr="001A10BB">
        <w:rPr>
          <w:rFonts w:ascii="Times New Roman" w:hAnsi="Times New Roman" w:cs="Times New Roman"/>
          <w:spacing w:val="8"/>
        </w:rPr>
        <w:t>ы</w:t>
      </w:r>
      <w:r w:rsidRPr="001A10BB">
        <w:rPr>
          <w:rFonts w:ascii="Times New Roman" w:hAnsi="Times New Roman" w:cs="Times New Roman"/>
        </w:rPr>
        <w:t xml:space="preserve">х в </w:t>
      </w:r>
      <w:r w:rsidRPr="001A10BB">
        <w:rPr>
          <w:rFonts w:ascii="Times New Roman" w:hAnsi="Times New Roman" w:cs="Times New Roman"/>
          <w:spacing w:val="4"/>
        </w:rPr>
        <w:t>ни</w:t>
      </w:r>
      <w:r w:rsidRPr="001A10BB">
        <w:rPr>
          <w:rFonts w:ascii="Times New Roman" w:hAnsi="Times New Roman" w:cs="Times New Roman"/>
        </w:rPr>
        <w:t>х и р</w:t>
      </w:r>
      <w:r w:rsidRPr="001A10BB">
        <w:rPr>
          <w:rFonts w:ascii="Times New Roman" w:hAnsi="Times New Roman" w:cs="Times New Roman"/>
          <w:spacing w:val="1"/>
        </w:rPr>
        <w:t>я</w:t>
      </w:r>
      <w:r w:rsidRPr="001A10BB">
        <w:rPr>
          <w:rFonts w:ascii="Times New Roman" w:hAnsi="Times New Roman" w:cs="Times New Roman"/>
          <w:spacing w:val="2"/>
        </w:rPr>
        <w:t>д</w:t>
      </w:r>
      <w:r w:rsidRPr="001A10BB">
        <w:rPr>
          <w:rFonts w:ascii="Times New Roman" w:hAnsi="Times New Roman" w:cs="Times New Roman"/>
        </w:rPr>
        <w:t>ом о</w:t>
      </w:r>
      <w:r w:rsidRPr="001A10BB">
        <w:rPr>
          <w:rFonts w:ascii="Times New Roman" w:hAnsi="Times New Roman" w:cs="Times New Roman"/>
          <w:spacing w:val="2"/>
        </w:rPr>
        <w:t>б</w:t>
      </w:r>
      <w:r w:rsidRPr="001A10BB">
        <w:rPr>
          <w:rFonts w:ascii="Times New Roman" w:hAnsi="Times New Roman" w:cs="Times New Roman"/>
        </w:rPr>
        <w:t>ъек</w:t>
      </w:r>
      <w:r w:rsidRPr="001A10BB">
        <w:rPr>
          <w:rFonts w:ascii="Times New Roman" w:hAnsi="Times New Roman" w:cs="Times New Roman"/>
          <w:spacing w:val="-2"/>
        </w:rPr>
        <w:t>т</w:t>
      </w:r>
      <w:r w:rsidRPr="001A10BB">
        <w:rPr>
          <w:rFonts w:ascii="Times New Roman" w:hAnsi="Times New Roman" w:cs="Times New Roman"/>
          <w:spacing w:val="6"/>
        </w:rPr>
        <w:t>а</w:t>
      </w:r>
      <w:r w:rsidRPr="001A10BB">
        <w:rPr>
          <w:rFonts w:ascii="Times New Roman" w:hAnsi="Times New Roman" w:cs="Times New Roman"/>
        </w:rPr>
        <w:t xml:space="preserve">х </w:t>
      </w:r>
      <w:r w:rsidRPr="001A10BB">
        <w:rPr>
          <w:rFonts w:ascii="Times New Roman" w:hAnsi="Times New Roman" w:cs="Times New Roman"/>
          <w:spacing w:val="-2"/>
        </w:rPr>
        <w:t>(</w:t>
      </w:r>
      <w:r w:rsidRPr="001A10BB">
        <w:rPr>
          <w:rFonts w:ascii="Times New Roman" w:hAnsi="Times New Roman" w:cs="Times New Roman"/>
        </w:rPr>
        <w:t>ме</w:t>
      </w:r>
      <w:r w:rsidRPr="001A10BB">
        <w:rPr>
          <w:rFonts w:ascii="Times New Roman" w:hAnsi="Times New Roman" w:cs="Times New Roman"/>
          <w:spacing w:val="4"/>
        </w:rPr>
        <w:t>б</w:t>
      </w:r>
      <w:r w:rsidRPr="001A10BB">
        <w:rPr>
          <w:rFonts w:ascii="Times New Roman" w:hAnsi="Times New Roman" w:cs="Times New Roman"/>
        </w:rPr>
        <w:t>ел</w:t>
      </w:r>
      <w:r w:rsidRPr="001A10BB">
        <w:rPr>
          <w:rFonts w:ascii="Times New Roman" w:hAnsi="Times New Roman" w:cs="Times New Roman"/>
          <w:spacing w:val="-1"/>
        </w:rPr>
        <w:t>ь</w:t>
      </w:r>
      <w:r w:rsidRPr="001A10BB">
        <w:rPr>
          <w:rFonts w:ascii="Times New Roman" w:hAnsi="Times New Roman" w:cs="Times New Roman"/>
        </w:rPr>
        <w:t>, о</w:t>
      </w:r>
      <w:r w:rsidRPr="001A10BB">
        <w:rPr>
          <w:rFonts w:ascii="Times New Roman" w:hAnsi="Times New Roman" w:cs="Times New Roman"/>
          <w:spacing w:val="2"/>
        </w:rPr>
        <w:t>б</w:t>
      </w:r>
      <w:r w:rsidRPr="001A10BB">
        <w:rPr>
          <w:rFonts w:ascii="Times New Roman" w:hAnsi="Times New Roman" w:cs="Times New Roman"/>
        </w:rPr>
        <w:t>о</w:t>
      </w:r>
      <w:r w:rsidRPr="001A10BB">
        <w:rPr>
          <w:rFonts w:ascii="Times New Roman" w:hAnsi="Times New Roman" w:cs="Times New Roman"/>
          <w:spacing w:val="4"/>
        </w:rPr>
        <w:t>р</w:t>
      </w:r>
      <w:r w:rsidRPr="001A10BB">
        <w:rPr>
          <w:rFonts w:ascii="Times New Roman" w:hAnsi="Times New Roman" w:cs="Times New Roman"/>
          <w:spacing w:val="-7"/>
        </w:rPr>
        <w:t>у</w:t>
      </w:r>
      <w:r w:rsidRPr="001A10BB">
        <w:rPr>
          <w:rFonts w:ascii="Times New Roman" w:hAnsi="Times New Roman" w:cs="Times New Roman"/>
          <w:spacing w:val="2"/>
        </w:rPr>
        <w:t>д</w:t>
      </w:r>
      <w:r w:rsidRPr="001A10BB">
        <w:rPr>
          <w:rFonts w:ascii="Times New Roman" w:hAnsi="Times New Roman" w:cs="Times New Roman"/>
          <w:spacing w:val="4"/>
        </w:rPr>
        <w:t>о</w:t>
      </w:r>
      <w:r w:rsidRPr="001A10BB">
        <w:rPr>
          <w:rFonts w:ascii="Times New Roman" w:hAnsi="Times New Roman" w:cs="Times New Roman"/>
          <w:spacing w:val="-2"/>
        </w:rPr>
        <w:t>в</w:t>
      </w:r>
      <w:r w:rsidRPr="001A10BB">
        <w:rPr>
          <w:rFonts w:ascii="Times New Roman" w:hAnsi="Times New Roman" w:cs="Times New Roman"/>
        </w:rPr>
        <w:t>ани</w:t>
      </w:r>
      <w:r w:rsidRPr="001A10BB">
        <w:rPr>
          <w:rFonts w:ascii="Times New Roman" w:hAnsi="Times New Roman" w:cs="Times New Roman"/>
          <w:spacing w:val="2"/>
        </w:rPr>
        <w:t>е</w:t>
      </w:r>
      <w:r w:rsidRPr="001A10BB">
        <w:rPr>
          <w:rFonts w:ascii="Times New Roman" w:hAnsi="Times New Roman" w:cs="Times New Roman"/>
        </w:rPr>
        <w:t>, о</w:t>
      </w:r>
      <w:r w:rsidRPr="001A10BB">
        <w:rPr>
          <w:rFonts w:ascii="Times New Roman" w:hAnsi="Times New Roman" w:cs="Times New Roman"/>
          <w:spacing w:val="2"/>
        </w:rPr>
        <w:t>д</w:t>
      </w:r>
      <w:r w:rsidRPr="001A10BB">
        <w:rPr>
          <w:rFonts w:ascii="Times New Roman" w:hAnsi="Times New Roman" w:cs="Times New Roman"/>
        </w:rPr>
        <w:t>еж</w:t>
      </w:r>
      <w:r w:rsidRPr="001A10BB">
        <w:rPr>
          <w:rFonts w:ascii="Times New Roman" w:hAnsi="Times New Roman" w:cs="Times New Roman"/>
          <w:spacing w:val="3"/>
        </w:rPr>
        <w:t>д</w:t>
      </w:r>
      <w:r w:rsidRPr="001A10BB">
        <w:rPr>
          <w:rFonts w:ascii="Times New Roman" w:hAnsi="Times New Roman" w:cs="Times New Roman"/>
          <w:spacing w:val="1"/>
        </w:rPr>
        <w:t>а</w:t>
      </w:r>
      <w:r w:rsidRPr="001A10BB">
        <w:rPr>
          <w:rFonts w:ascii="Times New Roman" w:hAnsi="Times New Roman" w:cs="Times New Roman"/>
        </w:rPr>
        <w:t>, пос</w:t>
      </w:r>
      <w:r w:rsidRPr="001A10BB">
        <w:rPr>
          <w:rFonts w:ascii="Times New Roman" w:hAnsi="Times New Roman" w:cs="Times New Roman"/>
          <w:spacing w:val="-5"/>
        </w:rPr>
        <w:t>у</w:t>
      </w:r>
      <w:r w:rsidRPr="001A10BB">
        <w:rPr>
          <w:rFonts w:ascii="Times New Roman" w:hAnsi="Times New Roman" w:cs="Times New Roman"/>
          <w:spacing w:val="2"/>
        </w:rPr>
        <w:t>д</w:t>
      </w:r>
      <w:r w:rsidRPr="001A10BB">
        <w:rPr>
          <w:rFonts w:ascii="Times New Roman" w:hAnsi="Times New Roman" w:cs="Times New Roman"/>
          <w:spacing w:val="1"/>
        </w:rPr>
        <w:t>а</w:t>
      </w:r>
      <w:r w:rsidRPr="001A10BB">
        <w:rPr>
          <w:rFonts w:ascii="Times New Roman" w:hAnsi="Times New Roman" w:cs="Times New Roman"/>
        </w:rPr>
        <w:t>, игро</w:t>
      </w:r>
      <w:r w:rsidRPr="001A10BB">
        <w:rPr>
          <w:rFonts w:ascii="Times New Roman" w:hAnsi="Times New Roman" w:cs="Times New Roman"/>
          <w:spacing w:val="-1"/>
        </w:rPr>
        <w:t>в</w:t>
      </w:r>
      <w:r w:rsidRPr="001A10BB">
        <w:rPr>
          <w:rFonts w:ascii="Times New Roman" w:hAnsi="Times New Roman" w:cs="Times New Roman"/>
        </w:rPr>
        <w:t>ая п</w:t>
      </w:r>
      <w:r w:rsidRPr="001A10BB">
        <w:rPr>
          <w:rFonts w:ascii="Times New Roman" w:hAnsi="Times New Roman" w:cs="Times New Roman"/>
          <w:spacing w:val="5"/>
        </w:rPr>
        <w:t>л</w:t>
      </w:r>
      <w:r w:rsidRPr="001A10BB">
        <w:rPr>
          <w:rFonts w:ascii="Times New Roman" w:hAnsi="Times New Roman" w:cs="Times New Roman"/>
        </w:rPr>
        <w:t>оща</w:t>
      </w:r>
      <w:r w:rsidRPr="001A10BB">
        <w:rPr>
          <w:rFonts w:ascii="Times New Roman" w:hAnsi="Times New Roman" w:cs="Times New Roman"/>
          <w:spacing w:val="5"/>
        </w:rPr>
        <w:t>д</w:t>
      </w:r>
      <w:r w:rsidRPr="001A10BB">
        <w:rPr>
          <w:rFonts w:ascii="Times New Roman" w:hAnsi="Times New Roman" w:cs="Times New Roman"/>
        </w:rPr>
        <w:t xml:space="preserve">ка, и </w:t>
      </w:r>
      <w:r w:rsidRPr="001A10BB">
        <w:rPr>
          <w:rFonts w:ascii="Times New Roman" w:hAnsi="Times New Roman" w:cs="Times New Roman"/>
          <w:spacing w:val="2"/>
        </w:rPr>
        <w:t>д</w:t>
      </w:r>
      <w:r w:rsidRPr="001A10BB">
        <w:rPr>
          <w:rFonts w:ascii="Times New Roman" w:hAnsi="Times New Roman" w:cs="Times New Roman"/>
        </w:rPr>
        <w:t>р</w:t>
      </w:r>
      <w:r w:rsidRPr="001A10BB">
        <w:rPr>
          <w:rFonts w:ascii="Times New Roman" w:hAnsi="Times New Roman" w:cs="Times New Roman"/>
          <w:spacing w:val="2"/>
        </w:rPr>
        <w:t>.</w:t>
      </w:r>
      <w:r w:rsidRPr="001A10BB">
        <w:rPr>
          <w:rFonts w:ascii="Times New Roman" w:hAnsi="Times New Roman" w:cs="Times New Roman"/>
          <w:spacing w:val="-2"/>
        </w:rPr>
        <w:t>)</w:t>
      </w:r>
      <w:r w:rsidRPr="001A10BB">
        <w:rPr>
          <w:rFonts w:ascii="Times New Roman" w:hAnsi="Times New Roman" w:cs="Times New Roman"/>
        </w:rPr>
        <w:t xml:space="preserve">, о </w:t>
      </w:r>
      <w:r w:rsidRPr="001A10BB">
        <w:rPr>
          <w:rFonts w:ascii="Times New Roman" w:hAnsi="Times New Roman" w:cs="Times New Roman"/>
          <w:spacing w:val="-2"/>
        </w:rPr>
        <w:t>т</w:t>
      </w:r>
      <w:r w:rsidRPr="001A10BB">
        <w:rPr>
          <w:rFonts w:ascii="Times New Roman" w:hAnsi="Times New Roman" w:cs="Times New Roman"/>
        </w:rPr>
        <w:t xml:space="preserve">ранспорте и </w:t>
      </w:r>
      <w:proofErr w:type="gramStart"/>
      <w:r w:rsidRPr="001A10BB">
        <w:rPr>
          <w:rFonts w:ascii="Times New Roman" w:hAnsi="Times New Roman" w:cs="Times New Roman"/>
          <w:spacing w:val="-2"/>
        </w:rPr>
        <w:t>т</w:t>
      </w:r>
      <w:r w:rsidRPr="001A10BB">
        <w:rPr>
          <w:rFonts w:ascii="Times New Roman" w:hAnsi="Times New Roman" w:cs="Times New Roman"/>
          <w:spacing w:val="2"/>
        </w:rPr>
        <w:t>.д</w:t>
      </w:r>
      <w:r w:rsidRPr="001A10BB">
        <w:rPr>
          <w:rFonts w:ascii="Times New Roman" w:hAnsi="Times New Roman" w:cs="Times New Roman"/>
        </w:rPr>
        <w:t>..</w:t>
      </w:r>
      <w:proofErr w:type="gramEnd"/>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rPr>
        <w:t>Умение со</w:t>
      </w:r>
      <w:r w:rsidRPr="001A10BB">
        <w:rPr>
          <w:rFonts w:ascii="Times New Roman" w:hAnsi="Times New Roman" w:cs="Times New Roman"/>
          <w:spacing w:val="3"/>
        </w:rPr>
        <w:t>б</w:t>
      </w:r>
      <w:r w:rsidRPr="001A10BB">
        <w:rPr>
          <w:rFonts w:ascii="Times New Roman" w:hAnsi="Times New Roman" w:cs="Times New Roman"/>
        </w:rPr>
        <w:t>лю</w:t>
      </w:r>
      <w:r w:rsidRPr="001A10BB">
        <w:rPr>
          <w:rFonts w:ascii="Times New Roman" w:hAnsi="Times New Roman" w:cs="Times New Roman"/>
          <w:spacing w:val="1"/>
        </w:rPr>
        <w:t>д</w:t>
      </w:r>
      <w:r w:rsidRPr="001A10BB">
        <w:rPr>
          <w:rFonts w:ascii="Times New Roman" w:hAnsi="Times New Roman" w:cs="Times New Roman"/>
        </w:rPr>
        <w:t>а</w:t>
      </w:r>
      <w:r w:rsidRPr="001A10BB">
        <w:rPr>
          <w:rFonts w:ascii="Times New Roman" w:hAnsi="Times New Roman" w:cs="Times New Roman"/>
          <w:spacing w:val="-1"/>
        </w:rPr>
        <w:t>т</w:t>
      </w:r>
      <w:r w:rsidRPr="001A10BB">
        <w:rPr>
          <w:rFonts w:ascii="Times New Roman" w:hAnsi="Times New Roman" w:cs="Times New Roman"/>
        </w:rPr>
        <w:t>ь элеме</w:t>
      </w:r>
      <w:r w:rsidRPr="001A10BB">
        <w:rPr>
          <w:rFonts w:ascii="Times New Roman" w:hAnsi="Times New Roman" w:cs="Times New Roman"/>
          <w:spacing w:val="9"/>
        </w:rPr>
        <w:t>н</w:t>
      </w:r>
      <w:r w:rsidRPr="001A10BB">
        <w:rPr>
          <w:rFonts w:ascii="Times New Roman" w:hAnsi="Times New Roman" w:cs="Times New Roman"/>
          <w:spacing w:val="-2"/>
        </w:rPr>
        <w:t>т</w:t>
      </w:r>
      <w:r w:rsidRPr="001A10BB">
        <w:rPr>
          <w:rFonts w:ascii="Times New Roman" w:hAnsi="Times New Roman" w:cs="Times New Roman"/>
        </w:rPr>
        <w:t>арные пр</w:t>
      </w:r>
      <w:r w:rsidRPr="001A10BB">
        <w:rPr>
          <w:rFonts w:ascii="Times New Roman" w:hAnsi="Times New Roman" w:cs="Times New Roman"/>
          <w:spacing w:val="5"/>
        </w:rPr>
        <w:t>а</w:t>
      </w:r>
      <w:r w:rsidRPr="001A10BB">
        <w:rPr>
          <w:rFonts w:ascii="Times New Roman" w:hAnsi="Times New Roman" w:cs="Times New Roman"/>
          <w:spacing w:val="3"/>
        </w:rPr>
        <w:t>в</w:t>
      </w:r>
      <w:r w:rsidRPr="001A10BB">
        <w:rPr>
          <w:rFonts w:ascii="Times New Roman" w:hAnsi="Times New Roman" w:cs="Times New Roman"/>
        </w:rPr>
        <w:t xml:space="preserve">ила </w:t>
      </w:r>
      <w:r w:rsidRPr="001A10BB">
        <w:rPr>
          <w:rFonts w:ascii="Times New Roman" w:hAnsi="Times New Roman" w:cs="Times New Roman"/>
          <w:spacing w:val="2"/>
        </w:rPr>
        <w:t>б</w:t>
      </w:r>
      <w:r w:rsidRPr="001A10BB">
        <w:rPr>
          <w:rFonts w:ascii="Times New Roman" w:hAnsi="Times New Roman" w:cs="Times New Roman"/>
        </w:rPr>
        <w:t>езопаснос</w:t>
      </w:r>
      <w:r w:rsidRPr="001A10BB">
        <w:rPr>
          <w:rFonts w:ascii="Times New Roman" w:hAnsi="Times New Roman" w:cs="Times New Roman"/>
          <w:spacing w:val="3"/>
        </w:rPr>
        <w:t>т</w:t>
      </w:r>
      <w:r w:rsidRPr="001A10BB">
        <w:rPr>
          <w:rFonts w:ascii="Times New Roman" w:hAnsi="Times New Roman" w:cs="Times New Roman"/>
        </w:rPr>
        <w:t>и по</w:t>
      </w:r>
      <w:r w:rsidRPr="001A10BB">
        <w:rPr>
          <w:rFonts w:ascii="Times New Roman" w:hAnsi="Times New Roman" w:cs="Times New Roman"/>
          <w:spacing w:val="-2"/>
        </w:rPr>
        <w:t>в</w:t>
      </w:r>
      <w:r w:rsidRPr="001A10BB">
        <w:rPr>
          <w:rFonts w:ascii="Times New Roman" w:hAnsi="Times New Roman" w:cs="Times New Roman"/>
        </w:rPr>
        <w:t>е</w:t>
      </w:r>
      <w:r w:rsidRPr="001A10BB">
        <w:rPr>
          <w:rFonts w:ascii="Times New Roman" w:hAnsi="Times New Roman" w:cs="Times New Roman"/>
          <w:spacing w:val="3"/>
        </w:rPr>
        <w:t>д</w:t>
      </w:r>
      <w:r w:rsidRPr="001A10BB">
        <w:rPr>
          <w:rFonts w:ascii="Times New Roman" w:hAnsi="Times New Roman" w:cs="Times New Roman"/>
        </w:rPr>
        <w:t xml:space="preserve">ения в </w:t>
      </w:r>
      <w:r w:rsidRPr="001A10BB">
        <w:rPr>
          <w:rFonts w:ascii="Times New Roman" w:hAnsi="Times New Roman" w:cs="Times New Roman"/>
          <w:spacing w:val="2"/>
        </w:rPr>
        <w:t>д</w:t>
      </w:r>
      <w:r w:rsidRPr="001A10BB">
        <w:rPr>
          <w:rFonts w:ascii="Times New Roman" w:hAnsi="Times New Roman" w:cs="Times New Roman"/>
        </w:rPr>
        <w:t>ом</w:t>
      </w:r>
      <w:r w:rsidRPr="001A10BB">
        <w:rPr>
          <w:rFonts w:ascii="Times New Roman" w:hAnsi="Times New Roman" w:cs="Times New Roman"/>
          <w:spacing w:val="2"/>
        </w:rPr>
        <w:t>е</w:t>
      </w:r>
      <w:r w:rsidRPr="001A10BB">
        <w:rPr>
          <w:rFonts w:ascii="Times New Roman" w:hAnsi="Times New Roman" w:cs="Times New Roman"/>
        </w:rPr>
        <w:t xml:space="preserve">, на </w:t>
      </w:r>
      <w:r w:rsidRPr="001A10BB">
        <w:rPr>
          <w:rFonts w:ascii="Times New Roman" w:hAnsi="Times New Roman" w:cs="Times New Roman"/>
          <w:spacing w:val="-7"/>
        </w:rPr>
        <w:t>у</w:t>
      </w:r>
      <w:r w:rsidRPr="001A10BB">
        <w:rPr>
          <w:rFonts w:ascii="Times New Roman" w:hAnsi="Times New Roman" w:cs="Times New Roman"/>
        </w:rPr>
        <w:t>лиц</w:t>
      </w:r>
      <w:r w:rsidRPr="001A10BB">
        <w:rPr>
          <w:rFonts w:ascii="Times New Roman" w:hAnsi="Times New Roman" w:cs="Times New Roman"/>
          <w:spacing w:val="1"/>
        </w:rPr>
        <w:t>е</w:t>
      </w:r>
      <w:r w:rsidRPr="001A10BB">
        <w:rPr>
          <w:rFonts w:ascii="Times New Roman" w:hAnsi="Times New Roman" w:cs="Times New Roman"/>
        </w:rPr>
        <w:t xml:space="preserve">, в </w:t>
      </w:r>
      <w:r w:rsidRPr="001A10BB">
        <w:rPr>
          <w:rFonts w:ascii="Times New Roman" w:hAnsi="Times New Roman" w:cs="Times New Roman"/>
          <w:spacing w:val="-2"/>
        </w:rPr>
        <w:t>т</w:t>
      </w:r>
      <w:r w:rsidRPr="001A10BB">
        <w:rPr>
          <w:rFonts w:ascii="Times New Roman" w:hAnsi="Times New Roman" w:cs="Times New Roman"/>
        </w:rPr>
        <w:t>ранспо</w:t>
      </w:r>
      <w:r w:rsidRPr="001A10BB">
        <w:rPr>
          <w:rFonts w:ascii="Times New Roman" w:hAnsi="Times New Roman" w:cs="Times New Roman"/>
          <w:spacing w:val="7"/>
        </w:rPr>
        <w:t>р</w:t>
      </w:r>
      <w:r w:rsidRPr="001A10BB">
        <w:rPr>
          <w:rFonts w:ascii="Times New Roman" w:hAnsi="Times New Roman" w:cs="Times New Roman"/>
          <w:spacing w:val="-2"/>
        </w:rPr>
        <w:t>т</w:t>
      </w:r>
      <w:r w:rsidRPr="001A10BB">
        <w:rPr>
          <w:rFonts w:ascii="Times New Roman" w:hAnsi="Times New Roman" w:cs="Times New Roman"/>
          <w:spacing w:val="1"/>
        </w:rPr>
        <w:t>е</w:t>
      </w:r>
      <w:r w:rsidRPr="001A10BB">
        <w:rPr>
          <w:rFonts w:ascii="Times New Roman" w:hAnsi="Times New Roman" w:cs="Times New Roman"/>
        </w:rPr>
        <w:t>, в о</w:t>
      </w:r>
      <w:r w:rsidRPr="001A10BB">
        <w:rPr>
          <w:rFonts w:ascii="Times New Roman" w:hAnsi="Times New Roman" w:cs="Times New Roman"/>
          <w:spacing w:val="2"/>
        </w:rPr>
        <w:t>б</w:t>
      </w:r>
      <w:r w:rsidRPr="001A10BB">
        <w:rPr>
          <w:rFonts w:ascii="Times New Roman" w:hAnsi="Times New Roman" w:cs="Times New Roman"/>
        </w:rPr>
        <w:t>щес</w:t>
      </w:r>
      <w:r w:rsidRPr="001A10BB">
        <w:rPr>
          <w:rFonts w:ascii="Times New Roman" w:hAnsi="Times New Roman" w:cs="Times New Roman"/>
          <w:spacing w:val="2"/>
        </w:rPr>
        <w:t>т</w:t>
      </w:r>
      <w:r w:rsidRPr="001A10BB">
        <w:rPr>
          <w:rFonts w:ascii="Times New Roman" w:hAnsi="Times New Roman" w:cs="Times New Roman"/>
          <w:spacing w:val="-2"/>
        </w:rPr>
        <w:t>в</w:t>
      </w:r>
      <w:r w:rsidRPr="001A10BB">
        <w:rPr>
          <w:rFonts w:ascii="Times New Roman" w:hAnsi="Times New Roman" w:cs="Times New Roman"/>
        </w:rPr>
        <w:t>енн</w:t>
      </w:r>
      <w:r w:rsidRPr="001A10BB">
        <w:rPr>
          <w:rFonts w:ascii="Times New Roman" w:hAnsi="Times New Roman" w:cs="Times New Roman"/>
          <w:spacing w:val="5"/>
        </w:rPr>
        <w:t>ы</w:t>
      </w:r>
      <w:r w:rsidRPr="001A10BB">
        <w:rPr>
          <w:rFonts w:ascii="Times New Roman" w:hAnsi="Times New Roman" w:cs="Times New Roman"/>
        </w:rPr>
        <w:t>х мес</w:t>
      </w:r>
      <w:r w:rsidRPr="001A10BB">
        <w:rPr>
          <w:rFonts w:ascii="Times New Roman" w:hAnsi="Times New Roman" w:cs="Times New Roman"/>
          <w:spacing w:val="2"/>
        </w:rPr>
        <w:t>т</w:t>
      </w:r>
      <w:r w:rsidRPr="001A10BB">
        <w:rPr>
          <w:rFonts w:ascii="Times New Roman" w:hAnsi="Times New Roman" w:cs="Times New Roman"/>
        </w:rPr>
        <w:t>а</w:t>
      </w:r>
      <w:r w:rsidRPr="001A10BB">
        <w:rPr>
          <w:rFonts w:ascii="Times New Roman" w:hAnsi="Times New Roman" w:cs="Times New Roman"/>
          <w:spacing w:val="-5"/>
        </w:rPr>
        <w:t>х</w:t>
      </w:r>
      <w:r w:rsidRPr="001A10BB">
        <w:rPr>
          <w:rFonts w:ascii="Times New Roman" w:hAnsi="Times New Roman" w:cs="Times New Roman"/>
        </w:rPr>
        <w:t>.</w:t>
      </w:r>
    </w:p>
    <w:p w:rsidR="003B280C" w:rsidRPr="001A10BB" w:rsidRDefault="003B280C" w:rsidP="003B280C">
      <w:pPr>
        <w:widowControl w:val="0"/>
        <w:numPr>
          <w:ilvl w:val="0"/>
          <w:numId w:val="26"/>
        </w:numPr>
        <w:tabs>
          <w:tab w:val="left" w:pos="426"/>
          <w:tab w:val="left" w:pos="1146"/>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i/>
          <w:iCs/>
        </w:rPr>
        <w:t>Пр</w:t>
      </w:r>
      <w:r w:rsidRPr="001A10BB">
        <w:rPr>
          <w:rFonts w:ascii="Times New Roman" w:hAnsi="Times New Roman" w:cs="Times New Roman"/>
          <w:i/>
          <w:iCs/>
          <w:spacing w:val="6"/>
        </w:rPr>
        <w:t>е</w:t>
      </w:r>
      <w:r w:rsidRPr="001A10BB">
        <w:rPr>
          <w:rFonts w:ascii="Times New Roman" w:hAnsi="Times New Roman" w:cs="Times New Roman"/>
          <w:i/>
          <w:iCs/>
          <w:spacing w:val="-2"/>
        </w:rPr>
        <w:t>д</w:t>
      </w:r>
      <w:r w:rsidRPr="001A10BB">
        <w:rPr>
          <w:rFonts w:ascii="Times New Roman" w:hAnsi="Times New Roman" w:cs="Times New Roman"/>
          <w:i/>
          <w:iCs/>
        </w:rPr>
        <w:t>став</w:t>
      </w:r>
      <w:r w:rsidRPr="001A10BB">
        <w:rPr>
          <w:rFonts w:ascii="Times New Roman" w:hAnsi="Times New Roman" w:cs="Times New Roman"/>
          <w:i/>
          <w:iCs/>
          <w:spacing w:val="-1"/>
        </w:rPr>
        <w:t>л</w:t>
      </w:r>
      <w:r w:rsidRPr="001A10BB">
        <w:rPr>
          <w:rFonts w:ascii="Times New Roman" w:hAnsi="Times New Roman" w:cs="Times New Roman"/>
          <w:i/>
          <w:iCs/>
        </w:rPr>
        <w:t>ен</w:t>
      </w:r>
      <w:r w:rsidRPr="001A10BB">
        <w:rPr>
          <w:rFonts w:ascii="Times New Roman" w:hAnsi="Times New Roman" w:cs="Times New Roman"/>
          <w:i/>
          <w:iCs/>
          <w:spacing w:val="7"/>
        </w:rPr>
        <w:t>и</w:t>
      </w:r>
      <w:r w:rsidRPr="001A10BB">
        <w:rPr>
          <w:rFonts w:ascii="Times New Roman" w:hAnsi="Times New Roman" w:cs="Times New Roman"/>
          <w:i/>
          <w:iCs/>
        </w:rPr>
        <w:t>я об окру</w:t>
      </w:r>
      <w:r w:rsidRPr="001A10BB">
        <w:rPr>
          <w:rFonts w:ascii="Times New Roman" w:hAnsi="Times New Roman" w:cs="Times New Roman"/>
          <w:i/>
          <w:iCs/>
          <w:spacing w:val="5"/>
        </w:rPr>
        <w:t>ж</w:t>
      </w:r>
      <w:r w:rsidRPr="001A10BB">
        <w:rPr>
          <w:rFonts w:ascii="Times New Roman" w:hAnsi="Times New Roman" w:cs="Times New Roman"/>
          <w:i/>
          <w:iCs/>
        </w:rPr>
        <w:t xml:space="preserve">ающих </w:t>
      </w:r>
      <w:r w:rsidRPr="001A10BB">
        <w:rPr>
          <w:rFonts w:ascii="Times New Roman" w:hAnsi="Times New Roman" w:cs="Times New Roman"/>
          <w:i/>
          <w:iCs/>
          <w:spacing w:val="-2"/>
        </w:rPr>
        <w:t>л</w:t>
      </w:r>
      <w:r w:rsidRPr="001A10BB">
        <w:rPr>
          <w:rFonts w:ascii="Times New Roman" w:hAnsi="Times New Roman" w:cs="Times New Roman"/>
          <w:i/>
          <w:iCs/>
        </w:rPr>
        <w:t>ю</w:t>
      </w:r>
      <w:r w:rsidRPr="001A10BB">
        <w:rPr>
          <w:rFonts w:ascii="Times New Roman" w:hAnsi="Times New Roman" w:cs="Times New Roman"/>
          <w:i/>
          <w:iCs/>
          <w:spacing w:val="3"/>
        </w:rPr>
        <w:t>д</w:t>
      </w:r>
      <w:r w:rsidRPr="001A10BB">
        <w:rPr>
          <w:rFonts w:ascii="Times New Roman" w:hAnsi="Times New Roman" w:cs="Times New Roman"/>
          <w:i/>
          <w:iCs/>
        </w:rPr>
        <w:t>я</w:t>
      </w:r>
      <w:r w:rsidRPr="001A10BB">
        <w:rPr>
          <w:rFonts w:ascii="Times New Roman" w:hAnsi="Times New Roman" w:cs="Times New Roman"/>
          <w:i/>
          <w:iCs/>
          <w:spacing w:val="1"/>
        </w:rPr>
        <w:t>х</w:t>
      </w:r>
      <w:r w:rsidRPr="001A10BB">
        <w:rPr>
          <w:rFonts w:ascii="Times New Roman" w:hAnsi="Times New Roman" w:cs="Times New Roman"/>
          <w:i/>
          <w:iCs/>
        </w:rPr>
        <w:t>: о</w:t>
      </w:r>
      <w:r w:rsidRPr="001A10BB">
        <w:rPr>
          <w:rFonts w:ascii="Times New Roman" w:hAnsi="Times New Roman" w:cs="Times New Roman"/>
          <w:i/>
          <w:iCs/>
          <w:spacing w:val="4"/>
        </w:rPr>
        <w:t>в</w:t>
      </w:r>
      <w:r w:rsidRPr="001A10BB">
        <w:rPr>
          <w:rFonts w:ascii="Times New Roman" w:hAnsi="Times New Roman" w:cs="Times New Roman"/>
          <w:i/>
          <w:iCs/>
          <w:spacing w:val="-2"/>
        </w:rPr>
        <w:t>л</w:t>
      </w:r>
      <w:r w:rsidRPr="001A10BB">
        <w:rPr>
          <w:rFonts w:ascii="Times New Roman" w:hAnsi="Times New Roman" w:cs="Times New Roman"/>
          <w:i/>
          <w:iCs/>
        </w:rPr>
        <w:t>а</w:t>
      </w:r>
      <w:r w:rsidRPr="001A10BB">
        <w:rPr>
          <w:rFonts w:ascii="Times New Roman" w:hAnsi="Times New Roman" w:cs="Times New Roman"/>
          <w:i/>
          <w:iCs/>
          <w:spacing w:val="-2"/>
        </w:rPr>
        <w:t>д</w:t>
      </w:r>
      <w:r w:rsidRPr="001A10BB">
        <w:rPr>
          <w:rFonts w:ascii="Times New Roman" w:hAnsi="Times New Roman" w:cs="Times New Roman"/>
          <w:i/>
          <w:iCs/>
        </w:rPr>
        <w:t>ение первона</w:t>
      </w:r>
      <w:r w:rsidRPr="001A10BB">
        <w:rPr>
          <w:rFonts w:ascii="Times New Roman" w:hAnsi="Times New Roman" w:cs="Times New Roman"/>
          <w:i/>
          <w:iCs/>
          <w:spacing w:val="3"/>
        </w:rPr>
        <w:t>ч</w:t>
      </w:r>
      <w:r w:rsidRPr="001A10BB">
        <w:rPr>
          <w:rFonts w:ascii="Times New Roman" w:hAnsi="Times New Roman" w:cs="Times New Roman"/>
          <w:i/>
          <w:iCs/>
          <w:spacing w:val="4"/>
        </w:rPr>
        <w:t>а</w:t>
      </w:r>
      <w:r w:rsidRPr="001A10BB">
        <w:rPr>
          <w:rFonts w:ascii="Times New Roman" w:hAnsi="Times New Roman" w:cs="Times New Roman"/>
          <w:i/>
          <w:iCs/>
          <w:spacing w:val="-2"/>
        </w:rPr>
        <w:t>ль</w:t>
      </w:r>
      <w:r w:rsidRPr="001A10BB">
        <w:rPr>
          <w:rFonts w:ascii="Times New Roman" w:hAnsi="Times New Roman" w:cs="Times New Roman"/>
          <w:i/>
          <w:iCs/>
          <w:spacing w:val="5"/>
        </w:rPr>
        <w:t>н</w:t>
      </w:r>
      <w:r w:rsidRPr="001A10BB">
        <w:rPr>
          <w:rFonts w:ascii="Times New Roman" w:hAnsi="Times New Roman" w:cs="Times New Roman"/>
          <w:i/>
          <w:iCs/>
        </w:rPr>
        <w:t>ы</w:t>
      </w:r>
      <w:r w:rsidRPr="001A10BB">
        <w:rPr>
          <w:rFonts w:ascii="Times New Roman" w:hAnsi="Times New Roman" w:cs="Times New Roman"/>
          <w:i/>
          <w:iCs/>
          <w:spacing w:val="3"/>
        </w:rPr>
        <w:t>м</w:t>
      </w:r>
      <w:r w:rsidRPr="001A10BB">
        <w:rPr>
          <w:rFonts w:ascii="Times New Roman" w:hAnsi="Times New Roman" w:cs="Times New Roman"/>
          <w:i/>
          <w:iCs/>
        </w:rPr>
        <w:t>и пре</w:t>
      </w:r>
      <w:r w:rsidRPr="001A10BB">
        <w:rPr>
          <w:rFonts w:ascii="Times New Roman" w:hAnsi="Times New Roman" w:cs="Times New Roman"/>
          <w:i/>
          <w:iCs/>
          <w:spacing w:val="-1"/>
        </w:rPr>
        <w:t>д</w:t>
      </w:r>
      <w:r w:rsidRPr="001A10BB">
        <w:rPr>
          <w:rFonts w:ascii="Times New Roman" w:hAnsi="Times New Roman" w:cs="Times New Roman"/>
          <w:i/>
          <w:iCs/>
        </w:rPr>
        <w:t>ста</w:t>
      </w:r>
      <w:r w:rsidRPr="001A10BB">
        <w:rPr>
          <w:rFonts w:ascii="Times New Roman" w:hAnsi="Times New Roman" w:cs="Times New Roman"/>
          <w:i/>
          <w:iCs/>
          <w:spacing w:val="5"/>
        </w:rPr>
        <w:t>в</w:t>
      </w:r>
      <w:r w:rsidRPr="001A10BB">
        <w:rPr>
          <w:rFonts w:ascii="Times New Roman" w:hAnsi="Times New Roman" w:cs="Times New Roman"/>
          <w:i/>
          <w:iCs/>
          <w:spacing w:val="-2"/>
        </w:rPr>
        <w:t>л</w:t>
      </w:r>
      <w:r w:rsidRPr="001A10BB">
        <w:rPr>
          <w:rFonts w:ascii="Times New Roman" w:hAnsi="Times New Roman" w:cs="Times New Roman"/>
          <w:i/>
          <w:iCs/>
        </w:rPr>
        <w:t>ениями о с</w:t>
      </w:r>
      <w:r w:rsidRPr="001A10BB">
        <w:rPr>
          <w:rFonts w:ascii="Times New Roman" w:hAnsi="Times New Roman" w:cs="Times New Roman"/>
          <w:i/>
          <w:iCs/>
          <w:spacing w:val="6"/>
        </w:rPr>
        <w:t>о</w:t>
      </w:r>
      <w:r w:rsidRPr="001A10BB">
        <w:rPr>
          <w:rFonts w:ascii="Times New Roman" w:hAnsi="Times New Roman" w:cs="Times New Roman"/>
          <w:i/>
          <w:iCs/>
        </w:rPr>
        <w:t>циа</w:t>
      </w:r>
      <w:r w:rsidRPr="001A10BB">
        <w:rPr>
          <w:rFonts w:ascii="Times New Roman" w:hAnsi="Times New Roman" w:cs="Times New Roman"/>
          <w:i/>
          <w:iCs/>
          <w:spacing w:val="3"/>
        </w:rPr>
        <w:t>л</w:t>
      </w:r>
      <w:r w:rsidRPr="001A10BB">
        <w:rPr>
          <w:rFonts w:ascii="Times New Roman" w:hAnsi="Times New Roman" w:cs="Times New Roman"/>
          <w:i/>
          <w:iCs/>
          <w:spacing w:val="-2"/>
        </w:rPr>
        <w:t>ь</w:t>
      </w:r>
      <w:r w:rsidRPr="001A10BB">
        <w:rPr>
          <w:rFonts w:ascii="Times New Roman" w:hAnsi="Times New Roman" w:cs="Times New Roman"/>
          <w:i/>
          <w:iCs/>
        </w:rPr>
        <w:t xml:space="preserve">ной </w:t>
      </w:r>
      <w:r w:rsidRPr="001A10BB">
        <w:rPr>
          <w:rFonts w:ascii="Times New Roman" w:hAnsi="Times New Roman" w:cs="Times New Roman"/>
          <w:i/>
          <w:iCs/>
          <w:spacing w:val="5"/>
        </w:rPr>
        <w:t>ж</w:t>
      </w:r>
      <w:r w:rsidRPr="001A10BB">
        <w:rPr>
          <w:rFonts w:ascii="Times New Roman" w:hAnsi="Times New Roman" w:cs="Times New Roman"/>
          <w:i/>
          <w:iCs/>
        </w:rPr>
        <w:t>и</w:t>
      </w:r>
      <w:r w:rsidRPr="001A10BB">
        <w:rPr>
          <w:rFonts w:ascii="Times New Roman" w:hAnsi="Times New Roman" w:cs="Times New Roman"/>
          <w:i/>
          <w:iCs/>
          <w:spacing w:val="1"/>
        </w:rPr>
        <w:t>з</w:t>
      </w:r>
      <w:r w:rsidRPr="001A10BB">
        <w:rPr>
          <w:rFonts w:ascii="Times New Roman" w:hAnsi="Times New Roman" w:cs="Times New Roman"/>
          <w:i/>
          <w:iCs/>
        </w:rPr>
        <w:t>н</w:t>
      </w:r>
      <w:r w:rsidRPr="001A10BB">
        <w:rPr>
          <w:rFonts w:ascii="Times New Roman" w:hAnsi="Times New Roman" w:cs="Times New Roman"/>
          <w:i/>
          <w:iCs/>
          <w:spacing w:val="1"/>
        </w:rPr>
        <w:t>и</w:t>
      </w:r>
      <w:r w:rsidRPr="001A10BB">
        <w:rPr>
          <w:rFonts w:ascii="Times New Roman" w:hAnsi="Times New Roman" w:cs="Times New Roman"/>
          <w:i/>
          <w:iCs/>
        </w:rPr>
        <w:t>, о профессион</w:t>
      </w:r>
      <w:r w:rsidRPr="001A10BB">
        <w:rPr>
          <w:rFonts w:ascii="Times New Roman" w:hAnsi="Times New Roman" w:cs="Times New Roman"/>
          <w:i/>
          <w:iCs/>
          <w:spacing w:val="8"/>
        </w:rPr>
        <w:t>а</w:t>
      </w:r>
      <w:r w:rsidRPr="001A10BB">
        <w:rPr>
          <w:rFonts w:ascii="Times New Roman" w:hAnsi="Times New Roman" w:cs="Times New Roman"/>
          <w:i/>
          <w:iCs/>
          <w:spacing w:val="-2"/>
        </w:rPr>
        <w:t>ль</w:t>
      </w:r>
      <w:r w:rsidRPr="001A10BB">
        <w:rPr>
          <w:rFonts w:ascii="Times New Roman" w:hAnsi="Times New Roman" w:cs="Times New Roman"/>
          <w:i/>
          <w:iCs/>
          <w:spacing w:val="5"/>
        </w:rPr>
        <w:t>н</w:t>
      </w:r>
      <w:r w:rsidRPr="001A10BB">
        <w:rPr>
          <w:rFonts w:ascii="Times New Roman" w:hAnsi="Times New Roman" w:cs="Times New Roman"/>
          <w:i/>
          <w:iCs/>
        </w:rPr>
        <w:t>ых и соци</w:t>
      </w:r>
      <w:r w:rsidRPr="001A10BB">
        <w:rPr>
          <w:rFonts w:ascii="Times New Roman" w:hAnsi="Times New Roman" w:cs="Times New Roman"/>
          <w:i/>
          <w:iCs/>
          <w:spacing w:val="6"/>
        </w:rPr>
        <w:t>а</w:t>
      </w:r>
      <w:r w:rsidRPr="001A10BB">
        <w:rPr>
          <w:rFonts w:ascii="Times New Roman" w:hAnsi="Times New Roman" w:cs="Times New Roman"/>
          <w:i/>
          <w:iCs/>
          <w:spacing w:val="-2"/>
        </w:rPr>
        <w:t>ль</w:t>
      </w:r>
      <w:r w:rsidRPr="001A10BB">
        <w:rPr>
          <w:rFonts w:ascii="Times New Roman" w:hAnsi="Times New Roman" w:cs="Times New Roman"/>
          <w:i/>
          <w:iCs/>
          <w:spacing w:val="5"/>
        </w:rPr>
        <w:t>н</w:t>
      </w:r>
      <w:r w:rsidRPr="001A10BB">
        <w:rPr>
          <w:rFonts w:ascii="Times New Roman" w:hAnsi="Times New Roman" w:cs="Times New Roman"/>
          <w:i/>
          <w:iCs/>
        </w:rPr>
        <w:t>ых ро</w:t>
      </w:r>
      <w:r w:rsidRPr="001A10BB">
        <w:rPr>
          <w:rFonts w:ascii="Times New Roman" w:hAnsi="Times New Roman" w:cs="Times New Roman"/>
          <w:i/>
          <w:iCs/>
          <w:spacing w:val="-2"/>
        </w:rPr>
        <w:t>л</w:t>
      </w:r>
      <w:r w:rsidRPr="001A10BB">
        <w:rPr>
          <w:rFonts w:ascii="Times New Roman" w:hAnsi="Times New Roman" w:cs="Times New Roman"/>
          <w:i/>
          <w:iCs/>
        </w:rPr>
        <w:t xml:space="preserve">ях </w:t>
      </w:r>
      <w:r w:rsidRPr="001A10BB">
        <w:rPr>
          <w:rFonts w:ascii="Times New Roman" w:hAnsi="Times New Roman" w:cs="Times New Roman"/>
          <w:i/>
          <w:iCs/>
          <w:spacing w:val="-2"/>
        </w:rPr>
        <w:t>л</w:t>
      </w:r>
      <w:r w:rsidRPr="001A10BB">
        <w:rPr>
          <w:rFonts w:ascii="Times New Roman" w:hAnsi="Times New Roman" w:cs="Times New Roman"/>
          <w:i/>
          <w:iCs/>
        </w:rPr>
        <w:t>ю</w:t>
      </w:r>
      <w:r w:rsidRPr="001A10BB">
        <w:rPr>
          <w:rFonts w:ascii="Times New Roman" w:hAnsi="Times New Roman" w:cs="Times New Roman"/>
          <w:i/>
          <w:iCs/>
          <w:spacing w:val="-2"/>
        </w:rPr>
        <w:t>д</w:t>
      </w:r>
      <w:r w:rsidRPr="001A10BB">
        <w:rPr>
          <w:rFonts w:ascii="Times New Roman" w:hAnsi="Times New Roman" w:cs="Times New Roman"/>
          <w:i/>
          <w:iCs/>
        </w:rPr>
        <w:t>е</w:t>
      </w:r>
      <w:r w:rsidRPr="001A10BB">
        <w:rPr>
          <w:rFonts w:ascii="Times New Roman" w:hAnsi="Times New Roman" w:cs="Times New Roman"/>
          <w:i/>
          <w:iCs/>
          <w:spacing w:val="1"/>
        </w:rPr>
        <w:t>й</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 xml:space="preserve">ления о </w:t>
      </w:r>
      <w:r w:rsidRPr="001A10BB">
        <w:rPr>
          <w:rFonts w:ascii="Times New Roman" w:hAnsi="Times New Roman" w:cs="Times New Roman"/>
          <w:spacing w:val="2"/>
        </w:rPr>
        <w:t>д</w:t>
      </w:r>
      <w:r w:rsidRPr="001A10BB">
        <w:rPr>
          <w:rFonts w:ascii="Times New Roman" w:hAnsi="Times New Roman" w:cs="Times New Roman"/>
        </w:rPr>
        <w:t>е</w:t>
      </w:r>
      <w:r w:rsidRPr="001A10BB">
        <w:rPr>
          <w:rFonts w:ascii="Times New Roman" w:hAnsi="Times New Roman" w:cs="Times New Roman"/>
          <w:spacing w:val="2"/>
        </w:rPr>
        <w:t>я</w:t>
      </w:r>
      <w:r w:rsidRPr="001A10BB">
        <w:rPr>
          <w:rFonts w:ascii="Times New Roman" w:hAnsi="Times New Roman" w:cs="Times New Roman"/>
          <w:spacing w:val="-2"/>
        </w:rPr>
        <w:t>т</w:t>
      </w:r>
      <w:r w:rsidRPr="001A10BB">
        <w:rPr>
          <w:rFonts w:ascii="Times New Roman" w:hAnsi="Times New Roman" w:cs="Times New Roman"/>
        </w:rPr>
        <w:t>е</w:t>
      </w:r>
      <w:r w:rsidRPr="001A10BB">
        <w:rPr>
          <w:rFonts w:ascii="Times New Roman" w:hAnsi="Times New Roman" w:cs="Times New Roman"/>
          <w:spacing w:val="6"/>
        </w:rPr>
        <w:t>л</w:t>
      </w:r>
      <w:r w:rsidRPr="001A10BB">
        <w:rPr>
          <w:rFonts w:ascii="Times New Roman" w:hAnsi="Times New Roman" w:cs="Times New Roman"/>
          <w:spacing w:val="-3"/>
        </w:rPr>
        <w:t>ь</w:t>
      </w:r>
      <w:r w:rsidRPr="001A10BB">
        <w:rPr>
          <w:rFonts w:ascii="Times New Roman" w:hAnsi="Times New Roman" w:cs="Times New Roman"/>
        </w:rPr>
        <w:t>но</w:t>
      </w:r>
      <w:r w:rsidRPr="001A10BB">
        <w:rPr>
          <w:rFonts w:ascii="Times New Roman" w:hAnsi="Times New Roman" w:cs="Times New Roman"/>
          <w:spacing w:val="5"/>
        </w:rPr>
        <w:t>с</w:t>
      </w:r>
      <w:r w:rsidRPr="001A10BB">
        <w:rPr>
          <w:rFonts w:ascii="Times New Roman" w:hAnsi="Times New Roman" w:cs="Times New Roman"/>
          <w:spacing w:val="-2"/>
        </w:rPr>
        <w:t>т</w:t>
      </w:r>
      <w:r w:rsidRPr="001A10BB">
        <w:rPr>
          <w:rFonts w:ascii="Times New Roman" w:hAnsi="Times New Roman" w:cs="Times New Roman"/>
        </w:rPr>
        <w:t>и и пр</w:t>
      </w:r>
      <w:r w:rsidRPr="001A10BB">
        <w:rPr>
          <w:rFonts w:ascii="Times New Roman" w:hAnsi="Times New Roman" w:cs="Times New Roman"/>
          <w:spacing w:val="4"/>
        </w:rPr>
        <w:t>о</w:t>
      </w:r>
      <w:r w:rsidRPr="001A10BB">
        <w:rPr>
          <w:rFonts w:ascii="Times New Roman" w:hAnsi="Times New Roman" w:cs="Times New Roman"/>
          <w:spacing w:val="2"/>
        </w:rPr>
        <w:t>ф</w:t>
      </w:r>
      <w:r w:rsidRPr="001A10BB">
        <w:rPr>
          <w:rFonts w:ascii="Times New Roman" w:hAnsi="Times New Roman" w:cs="Times New Roman"/>
        </w:rPr>
        <w:t>есси</w:t>
      </w:r>
      <w:r w:rsidRPr="001A10BB">
        <w:rPr>
          <w:rFonts w:ascii="Times New Roman" w:hAnsi="Times New Roman" w:cs="Times New Roman"/>
          <w:spacing w:val="5"/>
        </w:rPr>
        <w:t>я</w:t>
      </w:r>
      <w:r w:rsidRPr="001A10BB">
        <w:rPr>
          <w:rFonts w:ascii="Times New Roman" w:hAnsi="Times New Roman" w:cs="Times New Roman"/>
        </w:rPr>
        <w:t xml:space="preserve">х </w:t>
      </w:r>
      <w:r w:rsidRPr="001A10BB">
        <w:rPr>
          <w:rFonts w:ascii="Times New Roman" w:hAnsi="Times New Roman" w:cs="Times New Roman"/>
          <w:spacing w:val="5"/>
        </w:rPr>
        <w:t>л</w:t>
      </w:r>
      <w:r w:rsidRPr="001A10BB">
        <w:rPr>
          <w:rFonts w:ascii="Times New Roman" w:hAnsi="Times New Roman" w:cs="Times New Roman"/>
        </w:rPr>
        <w:t>юде</w:t>
      </w:r>
      <w:r w:rsidRPr="001A10BB">
        <w:rPr>
          <w:rFonts w:ascii="Times New Roman" w:hAnsi="Times New Roman" w:cs="Times New Roman"/>
          <w:spacing w:val="1"/>
        </w:rPr>
        <w:t>й</w:t>
      </w:r>
      <w:r w:rsidRPr="001A10BB">
        <w:rPr>
          <w:rFonts w:ascii="Times New Roman" w:hAnsi="Times New Roman" w:cs="Times New Roman"/>
        </w:rPr>
        <w:t>, ок</w:t>
      </w:r>
      <w:r w:rsidRPr="001A10BB">
        <w:rPr>
          <w:rFonts w:ascii="Times New Roman" w:hAnsi="Times New Roman" w:cs="Times New Roman"/>
          <w:spacing w:val="3"/>
        </w:rPr>
        <w:t>р</w:t>
      </w:r>
      <w:r w:rsidRPr="001A10BB">
        <w:rPr>
          <w:rFonts w:ascii="Times New Roman" w:hAnsi="Times New Roman" w:cs="Times New Roman"/>
          <w:spacing w:val="-7"/>
        </w:rPr>
        <w:t>у</w:t>
      </w:r>
      <w:r w:rsidRPr="001A10BB">
        <w:rPr>
          <w:rFonts w:ascii="Times New Roman" w:hAnsi="Times New Roman" w:cs="Times New Roman"/>
        </w:rPr>
        <w:t>ж</w:t>
      </w:r>
      <w:r w:rsidRPr="001A10BB">
        <w:rPr>
          <w:rFonts w:ascii="Times New Roman" w:hAnsi="Times New Roman" w:cs="Times New Roman"/>
          <w:spacing w:val="5"/>
        </w:rPr>
        <w:t>а</w:t>
      </w:r>
      <w:r w:rsidRPr="001A10BB">
        <w:rPr>
          <w:rFonts w:ascii="Times New Roman" w:hAnsi="Times New Roman" w:cs="Times New Roman"/>
        </w:rPr>
        <w:t>ющ</w:t>
      </w:r>
      <w:r w:rsidRPr="001A10BB">
        <w:rPr>
          <w:rFonts w:ascii="Times New Roman" w:hAnsi="Times New Roman" w:cs="Times New Roman"/>
          <w:spacing w:val="4"/>
        </w:rPr>
        <w:t>и</w:t>
      </w:r>
      <w:r w:rsidRPr="001A10BB">
        <w:rPr>
          <w:rFonts w:ascii="Times New Roman" w:hAnsi="Times New Roman" w:cs="Times New Roman"/>
        </w:rPr>
        <w:t>х ре</w:t>
      </w:r>
      <w:r w:rsidRPr="001A10BB">
        <w:rPr>
          <w:rFonts w:ascii="Times New Roman" w:hAnsi="Times New Roman" w:cs="Times New Roman"/>
          <w:spacing w:val="3"/>
        </w:rPr>
        <w:t>б</w:t>
      </w:r>
      <w:r w:rsidRPr="001A10BB">
        <w:rPr>
          <w:rFonts w:ascii="Times New Roman" w:hAnsi="Times New Roman" w:cs="Times New Roman"/>
        </w:rPr>
        <w:t xml:space="preserve">енка </w:t>
      </w:r>
      <w:r w:rsidRPr="001A10BB">
        <w:rPr>
          <w:rFonts w:ascii="Times New Roman" w:hAnsi="Times New Roman" w:cs="Times New Roman"/>
          <w:spacing w:val="-2"/>
        </w:rPr>
        <w:t>(</w:t>
      </w:r>
      <w:r w:rsidRPr="001A10BB">
        <w:rPr>
          <w:rFonts w:ascii="Times New Roman" w:hAnsi="Times New Roman" w:cs="Times New Roman"/>
        </w:rPr>
        <w:t>учи</w:t>
      </w:r>
      <w:r w:rsidRPr="001A10BB">
        <w:rPr>
          <w:rFonts w:ascii="Times New Roman" w:hAnsi="Times New Roman" w:cs="Times New Roman"/>
          <w:spacing w:val="-3"/>
        </w:rPr>
        <w:t>т</w:t>
      </w:r>
      <w:r w:rsidRPr="001A10BB">
        <w:rPr>
          <w:rFonts w:ascii="Times New Roman" w:hAnsi="Times New Roman" w:cs="Times New Roman"/>
        </w:rPr>
        <w:t>е</w:t>
      </w:r>
      <w:r w:rsidRPr="001A10BB">
        <w:rPr>
          <w:rFonts w:ascii="Times New Roman" w:hAnsi="Times New Roman" w:cs="Times New Roman"/>
          <w:spacing w:val="6"/>
        </w:rPr>
        <w:t>л</w:t>
      </w:r>
      <w:r w:rsidRPr="001A10BB">
        <w:rPr>
          <w:rFonts w:ascii="Times New Roman" w:hAnsi="Times New Roman" w:cs="Times New Roman"/>
          <w:spacing w:val="-3"/>
        </w:rPr>
        <w:t>ь</w:t>
      </w:r>
      <w:r w:rsidRPr="001A10BB">
        <w:rPr>
          <w:rFonts w:ascii="Times New Roman" w:hAnsi="Times New Roman" w:cs="Times New Roman"/>
        </w:rPr>
        <w:t>, по</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1"/>
        </w:rPr>
        <w:t>р</w:t>
      </w:r>
      <w:r w:rsidRPr="001A10BB">
        <w:rPr>
          <w:rFonts w:ascii="Times New Roman" w:hAnsi="Times New Roman" w:cs="Times New Roman"/>
        </w:rPr>
        <w:t xml:space="preserve">, </w:t>
      </w:r>
      <w:r w:rsidRPr="001A10BB">
        <w:rPr>
          <w:rFonts w:ascii="Times New Roman" w:hAnsi="Times New Roman" w:cs="Times New Roman"/>
          <w:spacing w:val="-2"/>
        </w:rPr>
        <w:t>в</w:t>
      </w:r>
      <w:r w:rsidRPr="001A10BB">
        <w:rPr>
          <w:rFonts w:ascii="Times New Roman" w:hAnsi="Times New Roman" w:cs="Times New Roman"/>
        </w:rPr>
        <w:t xml:space="preserve">рач, </w:t>
      </w:r>
      <w:r w:rsidRPr="001A10BB">
        <w:rPr>
          <w:rFonts w:ascii="Times New Roman" w:hAnsi="Times New Roman" w:cs="Times New Roman"/>
          <w:spacing w:val="-2"/>
        </w:rPr>
        <w:t>в</w:t>
      </w:r>
      <w:r w:rsidRPr="001A10BB">
        <w:rPr>
          <w:rFonts w:ascii="Times New Roman" w:hAnsi="Times New Roman" w:cs="Times New Roman"/>
        </w:rPr>
        <w:t>о</w:t>
      </w:r>
      <w:r w:rsidRPr="001A10BB">
        <w:rPr>
          <w:rFonts w:ascii="Times New Roman" w:hAnsi="Times New Roman" w:cs="Times New Roman"/>
          <w:spacing w:val="2"/>
        </w:rPr>
        <w:t>д</w:t>
      </w:r>
      <w:r w:rsidRPr="001A10BB">
        <w:rPr>
          <w:rFonts w:ascii="Times New Roman" w:hAnsi="Times New Roman" w:cs="Times New Roman"/>
        </w:rPr>
        <w:t>и</w:t>
      </w:r>
      <w:r w:rsidRPr="001A10BB">
        <w:rPr>
          <w:rFonts w:ascii="Times New Roman" w:hAnsi="Times New Roman" w:cs="Times New Roman"/>
          <w:spacing w:val="-2"/>
        </w:rPr>
        <w:t>т</w:t>
      </w:r>
      <w:r w:rsidRPr="001A10BB">
        <w:rPr>
          <w:rFonts w:ascii="Times New Roman" w:hAnsi="Times New Roman" w:cs="Times New Roman"/>
        </w:rPr>
        <w:t>е</w:t>
      </w:r>
      <w:r w:rsidRPr="001A10BB">
        <w:rPr>
          <w:rFonts w:ascii="Times New Roman" w:hAnsi="Times New Roman" w:cs="Times New Roman"/>
          <w:spacing w:val="6"/>
        </w:rPr>
        <w:t>л</w:t>
      </w:r>
      <w:r w:rsidRPr="001A10BB">
        <w:rPr>
          <w:rFonts w:ascii="Times New Roman" w:hAnsi="Times New Roman" w:cs="Times New Roman"/>
        </w:rPr>
        <w:t xml:space="preserve">ь и </w:t>
      </w:r>
      <w:r w:rsidRPr="001A10BB">
        <w:rPr>
          <w:rFonts w:ascii="Times New Roman" w:hAnsi="Times New Roman" w:cs="Times New Roman"/>
          <w:spacing w:val="-2"/>
        </w:rPr>
        <w:t>т</w:t>
      </w:r>
      <w:r w:rsidRPr="001A10BB">
        <w:rPr>
          <w:rFonts w:ascii="Times New Roman" w:hAnsi="Times New Roman" w:cs="Times New Roman"/>
          <w:spacing w:val="2"/>
        </w:rPr>
        <w:t>.д.</w:t>
      </w:r>
      <w:r w:rsidRPr="001A10BB">
        <w:rPr>
          <w:rFonts w:ascii="Times New Roman" w:hAnsi="Times New Roman" w:cs="Times New Roman"/>
          <w:spacing w:val="-2"/>
        </w:rPr>
        <w:t>)</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ления о со</w:t>
      </w:r>
      <w:r w:rsidRPr="001A10BB">
        <w:rPr>
          <w:rFonts w:ascii="Times New Roman" w:hAnsi="Times New Roman" w:cs="Times New Roman"/>
          <w:spacing w:val="5"/>
        </w:rPr>
        <w:t>ц</w:t>
      </w:r>
      <w:r w:rsidRPr="001A10BB">
        <w:rPr>
          <w:rFonts w:ascii="Times New Roman" w:hAnsi="Times New Roman" w:cs="Times New Roman"/>
        </w:rPr>
        <w:t>иал</w:t>
      </w:r>
      <w:r w:rsidRPr="001A10BB">
        <w:rPr>
          <w:rFonts w:ascii="Times New Roman" w:hAnsi="Times New Roman" w:cs="Times New Roman"/>
          <w:spacing w:val="-1"/>
        </w:rPr>
        <w:t>ь</w:t>
      </w:r>
      <w:r w:rsidRPr="001A10BB">
        <w:rPr>
          <w:rFonts w:ascii="Times New Roman" w:hAnsi="Times New Roman" w:cs="Times New Roman"/>
          <w:spacing w:val="4"/>
        </w:rPr>
        <w:t>ны</w:t>
      </w:r>
      <w:r w:rsidRPr="001A10BB">
        <w:rPr>
          <w:rFonts w:ascii="Times New Roman" w:hAnsi="Times New Roman" w:cs="Times New Roman"/>
        </w:rPr>
        <w:t>х рол</w:t>
      </w:r>
      <w:r w:rsidRPr="001A10BB">
        <w:rPr>
          <w:rFonts w:ascii="Times New Roman" w:hAnsi="Times New Roman" w:cs="Times New Roman"/>
          <w:spacing w:val="6"/>
        </w:rPr>
        <w:t>я</w:t>
      </w:r>
      <w:r w:rsidRPr="001A10BB">
        <w:rPr>
          <w:rFonts w:ascii="Times New Roman" w:hAnsi="Times New Roman" w:cs="Times New Roman"/>
        </w:rPr>
        <w:t>х лю</w:t>
      </w:r>
      <w:r w:rsidRPr="001A10BB">
        <w:rPr>
          <w:rFonts w:ascii="Times New Roman" w:hAnsi="Times New Roman" w:cs="Times New Roman"/>
          <w:spacing w:val="1"/>
        </w:rPr>
        <w:t>д</w:t>
      </w:r>
      <w:r w:rsidRPr="001A10BB">
        <w:rPr>
          <w:rFonts w:ascii="Times New Roman" w:hAnsi="Times New Roman" w:cs="Times New Roman"/>
        </w:rPr>
        <w:t xml:space="preserve">ей </w:t>
      </w:r>
      <w:r w:rsidRPr="001A10BB">
        <w:rPr>
          <w:rFonts w:ascii="Times New Roman" w:hAnsi="Times New Roman" w:cs="Times New Roman"/>
          <w:spacing w:val="-2"/>
        </w:rPr>
        <w:t>(</w:t>
      </w:r>
      <w:r w:rsidRPr="001A10BB">
        <w:rPr>
          <w:rFonts w:ascii="Times New Roman" w:hAnsi="Times New Roman" w:cs="Times New Roman"/>
        </w:rPr>
        <w:t>пассажи</w:t>
      </w:r>
      <w:r w:rsidRPr="001A10BB">
        <w:rPr>
          <w:rFonts w:ascii="Times New Roman" w:hAnsi="Times New Roman" w:cs="Times New Roman"/>
          <w:spacing w:val="4"/>
        </w:rPr>
        <w:t>р</w:t>
      </w:r>
      <w:r w:rsidRPr="001A10BB">
        <w:rPr>
          <w:rFonts w:ascii="Times New Roman" w:hAnsi="Times New Roman" w:cs="Times New Roman"/>
        </w:rPr>
        <w:t>, пеш</w:t>
      </w:r>
      <w:r w:rsidRPr="001A10BB">
        <w:rPr>
          <w:rFonts w:ascii="Times New Roman" w:hAnsi="Times New Roman" w:cs="Times New Roman"/>
          <w:spacing w:val="8"/>
        </w:rPr>
        <w:t>е</w:t>
      </w:r>
      <w:r w:rsidRPr="001A10BB">
        <w:rPr>
          <w:rFonts w:ascii="Times New Roman" w:hAnsi="Times New Roman" w:cs="Times New Roman"/>
          <w:spacing w:val="-6"/>
        </w:rPr>
        <w:t>х</w:t>
      </w:r>
      <w:r w:rsidRPr="001A10BB">
        <w:rPr>
          <w:rFonts w:ascii="Times New Roman" w:hAnsi="Times New Roman" w:cs="Times New Roman"/>
        </w:rPr>
        <w:t>о</w:t>
      </w:r>
      <w:r w:rsidRPr="001A10BB">
        <w:rPr>
          <w:rFonts w:ascii="Times New Roman" w:hAnsi="Times New Roman" w:cs="Times New Roman"/>
          <w:spacing w:val="2"/>
        </w:rPr>
        <w:t>д</w:t>
      </w:r>
      <w:r w:rsidRPr="001A10BB">
        <w:rPr>
          <w:rFonts w:ascii="Times New Roman" w:hAnsi="Times New Roman" w:cs="Times New Roman"/>
        </w:rPr>
        <w:t>, по</w:t>
      </w:r>
      <w:r w:rsidRPr="001A10BB">
        <w:rPr>
          <w:rFonts w:ascii="Times New Roman" w:hAnsi="Times New Roman" w:cs="Times New Roman"/>
          <w:spacing w:val="3"/>
        </w:rPr>
        <w:t>к</w:t>
      </w:r>
      <w:r w:rsidRPr="001A10BB">
        <w:rPr>
          <w:rFonts w:ascii="Times New Roman" w:hAnsi="Times New Roman" w:cs="Times New Roman"/>
          <w:spacing w:val="-7"/>
        </w:rPr>
        <w:t>у</w:t>
      </w:r>
      <w:r w:rsidRPr="001A10BB">
        <w:rPr>
          <w:rFonts w:ascii="Times New Roman" w:hAnsi="Times New Roman" w:cs="Times New Roman"/>
        </w:rPr>
        <w:t>па</w:t>
      </w:r>
      <w:r w:rsidRPr="001A10BB">
        <w:rPr>
          <w:rFonts w:ascii="Times New Roman" w:hAnsi="Times New Roman" w:cs="Times New Roman"/>
          <w:spacing w:val="-1"/>
        </w:rPr>
        <w:t>т</w:t>
      </w:r>
      <w:r w:rsidRPr="001A10BB">
        <w:rPr>
          <w:rFonts w:ascii="Times New Roman" w:hAnsi="Times New Roman" w:cs="Times New Roman"/>
        </w:rPr>
        <w:t>е</w:t>
      </w:r>
      <w:r w:rsidRPr="001A10BB">
        <w:rPr>
          <w:rFonts w:ascii="Times New Roman" w:hAnsi="Times New Roman" w:cs="Times New Roman"/>
          <w:spacing w:val="6"/>
        </w:rPr>
        <w:t>л</w:t>
      </w:r>
      <w:r w:rsidRPr="001A10BB">
        <w:rPr>
          <w:rFonts w:ascii="Times New Roman" w:hAnsi="Times New Roman" w:cs="Times New Roman"/>
        </w:rPr>
        <w:t xml:space="preserve">ь и </w:t>
      </w:r>
      <w:r w:rsidRPr="001A10BB">
        <w:rPr>
          <w:rFonts w:ascii="Times New Roman" w:hAnsi="Times New Roman" w:cs="Times New Roman"/>
          <w:spacing w:val="-2"/>
        </w:rPr>
        <w:t>т</w:t>
      </w:r>
      <w:r w:rsidRPr="001A10BB">
        <w:rPr>
          <w:rFonts w:ascii="Times New Roman" w:hAnsi="Times New Roman" w:cs="Times New Roman"/>
          <w:spacing w:val="2"/>
        </w:rPr>
        <w:t>.д.</w:t>
      </w:r>
      <w:r w:rsidRPr="001A10BB">
        <w:rPr>
          <w:rFonts w:ascii="Times New Roman" w:hAnsi="Times New Roman" w:cs="Times New Roman"/>
          <w:spacing w:val="-2"/>
        </w:rPr>
        <w:t>)</w:t>
      </w:r>
      <w:r w:rsidRPr="001A10BB">
        <w:rPr>
          <w:rFonts w:ascii="Times New Roman" w:hAnsi="Times New Roman" w:cs="Times New Roman"/>
        </w:rPr>
        <w:t>, пра</w:t>
      </w:r>
      <w:r w:rsidRPr="001A10BB">
        <w:rPr>
          <w:rFonts w:ascii="Times New Roman" w:hAnsi="Times New Roman" w:cs="Times New Roman"/>
          <w:spacing w:val="-1"/>
        </w:rPr>
        <w:t>в</w:t>
      </w:r>
      <w:r w:rsidRPr="001A10BB">
        <w:rPr>
          <w:rFonts w:ascii="Times New Roman" w:hAnsi="Times New Roman" w:cs="Times New Roman"/>
        </w:rPr>
        <w:t>ил</w:t>
      </w:r>
      <w:r w:rsidRPr="001A10BB">
        <w:rPr>
          <w:rFonts w:ascii="Times New Roman" w:hAnsi="Times New Roman" w:cs="Times New Roman"/>
          <w:spacing w:val="6"/>
        </w:rPr>
        <w:t>а</w:t>
      </w:r>
      <w:r w:rsidRPr="001A10BB">
        <w:rPr>
          <w:rFonts w:ascii="Times New Roman" w:hAnsi="Times New Roman" w:cs="Times New Roman"/>
        </w:rPr>
        <w:t>х п</w:t>
      </w:r>
      <w:r w:rsidRPr="001A10BB">
        <w:rPr>
          <w:rFonts w:ascii="Times New Roman" w:hAnsi="Times New Roman" w:cs="Times New Roman"/>
          <w:spacing w:val="4"/>
        </w:rPr>
        <w:t>о</w:t>
      </w:r>
      <w:r w:rsidRPr="001A10BB">
        <w:rPr>
          <w:rFonts w:ascii="Times New Roman" w:hAnsi="Times New Roman" w:cs="Times New Roman"/>
          <w:spacing w:val="-2"/>
        </w:rPr>
        <w:t>в</w:t>
      </w:r>
      <w:r w:rsidRPr="001A10BB">
        <w:rPr>
          <w:rFonts w:ascii="Times New Roman" w:hAnsi="Times New Roman" w:cs="Times New Roman"/>
        </w:rPr>
        <w:t>е</w:t>
      </w:r>
      <w:r w:rsidRPr="001A10BB">
        <w:rPr>
          <w:rFonts w:ascii="Times New Roman" w:hAnsi="Times New Roman" w:cs="Times New Roman"/>
          <w:spacing w:val="3"/>
        </w:rPr>
        <w:t>д</w:t>
      </w:r>
      <w:r w:rsidRPr="001A10BB">
        <w:rPr>
          <w:rFonts w:ascii="Times New Roman" w:hAnsi="Times New Roman" w:cs="Times New Roman"/>
        </w:rPr>
        <w:t>ения согласно социальным рол</w:t>
      </w:r>
      <w:r w:rsidRPr="001A10BB">
        <w:rPr>
          <w:rFonts w:ascii="Times New Roman" w:hAnsi="Times New Roman" w:cs="Times New Roman"/>
          <w:spacing w:val="1"/>
        </w:rPr>
        <w:t>я</w:t>
      </w:r>
      <w:r w:rsidRPr="001A10BB">
        <w:rPr>
          <w:rFonts w:ascii="Times New Roman" w:hAnsi="Times New Roman" w:cs="Times New Roman"/>
        </w:rPr>
        <w:t>м в различн</w:t>
      </w:r>
      <w:r w:rsidRPr="001A10BB">
        <w:rPr>
          <w:rFonts w:ascii="Times New Roman" w:hAnsi="Times New Roman" w:cs="Times New Roman"/>
          <w:spacing w:val="5"/>
        </w:rPr>
        <w:t>ы</w:t>
      </w:r>
      <w:r w:rsidRPr="001A10BB">
        <w:rPr>
          <w:rFonts w:ascii="Times New Roman" w:hAnsi="Times New Roman" w:cs="Times New Roman"/>
        </w:rPr>
        <w:t>х си</w:t>
      </w:r>
      <w:r w:rsidRPr="001A10BB">
        <w:rPr>
          <w:rFonts w:ascii="Times New Roman" w:hAnsi="Times New Roman" w:cs="Times New Roman"/>
          <w:spacing w:val="4"/>
        </w:rPr>
        <w:t>т</w:t>
      </w:r>
      <w:r w:rsidRPr="001A10BB">
        <w:rPr>
          <w:rFonts w:ascii="Times New Roman" w:hAnsi="Times New Roman" w:cs="Times New Roman"/>
        </w:rPr>
        <w:t>уаци</w:t>
      </w:r>
      <w:r w:rsidRPr="001A10BB">
        <w:rPr>
          <w:rFonts w:ascii="Times New Roman" w:hAnsi="Times New Roman" w:cs="Times New Roman"/>
          <w:spacing w:val="7"/>
        </w:rPr>
        <w:t>я</w:t>
      </w:r>
      <w:r w:rsidRPr="001A10BB">
        <w:rPr>
          <w:rFonts w:ascii="Times New Roman" w:hAnsi="Times New Roman" w:cs="Times New Roman"/>
          <w:spacing w:val="-6"/>
        </w:rPr>
        <w:t>х</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rPr>
        <w:t>Опыт кон</w:t>
      </w:r>
      <w:r w:rsidRPr="001A10BB">
        <w:rPr>
          <w:rFonts w:ascii="Times New Roman" w:hAnsi="Times New Roman" w:cs="Times New Roman"/>
          <w:spacing w:val="5"/>
        </w:rPr>
        <w:t>с</w:t>
      </w:r>
      <w:r w:rsidRPr="001A10BB">
        <w:rPr>
          <w:rFonts w:ascii="Times New Roman" w:hAnsi="Times New Roman" w:cs="Times New Roman"/>
          <w:spacing w:val="-2"/>
        </w:rPr>
        <w:t>т</w:t>
      </w:r>
      <w:r w:rsidRPr="001A10BB">
        <w:rPr>
          <w:rFonts w:ascii="Times New Roman" w:hAnsi="Times New Roman" w:cs="Times New Roman"/>
          <w:spacing w:val="4"/>
        </w:rPr>
        <w:t>р</w:t>
      </w:r>
      <w:r w:rsidRPr="001A10BB">
        <w:rPr>
          <w:rFonts w:ascii="Times New Roman" w:hAnsi="Times New Roman" w:cs="Times New Roman"/>
          <w:spacing w:val="-7"/>
        </w:rPr>
        <w:t>у</w:t>
      </w:r>
      <w:r w:rsidRPr="001A10BB">
        <w:rPr>
          <w:rFonts w:ascii="Times New Roman" w:hAnsi="Times New Roman" w:cs="Times New Roman"/>
          <w:spacing w:val="3"/>
        </w:rPr>
        <w:t>к</w:t>
      </w:r>
      <w:r w:rsidRPr="001A10BB">
        <w:rPr>
          <w:rFonts w:ascii="Times New Roman" w:hAnsi="Times New Roman" w:cs="Times New Roman"/>
          <w:spacing w:val="-2"/>
        </w:rPr>
        <w:t>т</w:t>
      </w:r>
      <w:r w:rsidRPr="001A10BB">
        <w:rPr>
          <w:rFonts w:ascii="Times New Roman" w:hAnsi="Times New Roman" w:cs="Times New Roman"/>
          <w:spacing w:val="4"/>
        </w:rPr>
        <w:t>и</w:t>
      </w:r>
      <w:r w:rsidRPr="001A10BB">
        <w:rPr>
          <w:rFonts w:ascii="Times New Roman" w:hAnsi="Times New Roman" w:cs="Times New Roman"/>
          <w:spacing w:val="-2"/>
        </w:rPr>
        <w:t>в</w:t>
      </w:r>
      <w:r w:rsidRPr="001A10BB">
        <w:rPr>
          <w:rFonts w:ascii="Times New Roman" w:hAnsi="Times New Roman" w:cs="Times New Roman"/>
        </w:rPr>
        <w:t xml:space="preserve">ного </w:t>
      </w:r>
      <w:r w:rsidRPr="001A10BB">
        <w:rPr>
          <w:rFonts w:ascii="Times New Roman" w:hAnsi="Times New Roman" w:cs="Times New Roman"/>
          <w:spacing w:val="-2"/>
        </w:rPr>
        <w:t>в</w:t>
      </w:r>
      <w:r w:rsidRPr="001A10BB">
        <w:rPr>
          <w:rFonts w:ascii="Times New Roman" w:hAnsi="Times New Roman" w:cs="Times New Roman"/>
        </w:rPr>
        <w:t>заимо</w:t>
      </w:r>
      <w:r w:rsidRPr="001A10BB">
        <w:rPr>
          <w:rFonts w:ascii="Times New Roman" w:hAnsi="Times New Roman" w:cs="Times New Roman"/>
          <w:spacing w:val="5"/>
        </w:rPr>
        <w:t>д</w:t>
      </w:r>
      <w:r w:rsidRPr="001A10BB">
        <w:rPr>
          <w:rFonts w:ascii="Times New Roman" w:hAnsi="Times New Roman" w:cs="Times New Roman"/>
        </w:rPr>
        <w:t>ей</w:t>
      </w:r>
      <w:r w:rsidRPr="001A10BB">
        <w:rPr>
          <w:rFonts w:ascii="Times New Roman" w:hAnsi="Times New Roman" w:cs="Times New Roman"/>
          <w:spacing w:val="7"/>
        </w:rPr>
        <w:t>с</w:t>
      </w:r>
      <w:r w:rsidRPr="001A10BB">
        <w:rPr>
          <w:rFonts w:ascii="Times New Roman" w:hAnsi="Times New Roman" w:cs="Times New Roman"/>
          <w:spacing w:val="-2"/>
        </w:rPr>
        <w:t>тв</w:t>
      </w:r>
      <w:r w:rsidRPr="001A10BB">
        <w:rPr>
          <w:rFonts w:ascii="Times New Roman" w:hAnsi="Times New Roman" w:cs="Times New Roman"/>
        </w:rPr>
        <w:t xml:space="preserve">ия со </w:t>
      </w:r>
      <w:r w:rsidRPr="001A10BB">
        <w:rPr>
          <w:rFonts w:ascii="Times New Roman" w:hAnsi="Times New Roman" w:cs="Times New Roman"/>
          <w:spacing w:val="-2"/>
        </w:rPr>
        <w:t>в</w:t>
      </w:r>
      <w:r w:rsidRPr="001A10BB">
        <w:rPr>
          <w:rFonts w:ascii="Times New Roman" w:hAnsi="Times New Roman" w:cs="Times New Roman"/>
        </w:rPr>
        <w:t>зрослыми и с</w:t>
      </w:r>
      <w:r w:rsidRPr="001A10BB">
        <w:rPr>
          <w:rFonts w:ascii="Times New Roman" w:hAnsi="Times New Roman" w:cs="Times New Roman"/>
          <w:spacing w:val="-1"/>
        </w:rPr>
        <w:t>в</w:t>
      </w:r>
      <w:r w:rsidRPr="001A10BB">
        <w:rPr>
          <w:rFonts w:ascii="Times New Roman" w:hAnsi="Times New Roman" w:cs="Times New Roman"/>
        </w:rPr>
        <w:t>ерстн</w:t>
      </w:r>
      <w:r w:rsidRPr="001A10BB">
        <w:rPr>
          <w:rFonts w:ascii="Times New Roman" w:hAnsi="Times New Roman" w:cs="Times New Roman"/>
          <w:spacing w:val="4"/>
        </w:rPr>
        <w:t>и</w:t>
      </w:r>
      <w:r w:rsidRPr="001A10BB">
        <w:rPr>
          <w:rFonts w:ascii="Times New Roman" w:hAnsi="Times New Roman" w:cs="Times New Roman"/>
        </w:rPr>
        <w:t>кам</w:t>
      </w:r>
      <w:r w:rsidRPr="001A10BB">
        <w:rPr>
          <w:rFonts w:ascii="Times New Roman" w:hAnsi="Times New Roman" w:cs="Times New Roman"/>
          <w:spacing w:val="1"/>
        </w:rPr>
        <w:t>и</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rPr>
        <w:t>Умение со</w:t>
      </w:r>
      <w:r w:rsidRPr="001A10BB">
        <w:rPr>
          <w:rFonts w:ascii="Times New Roman" w:hAnsi="Times New Roman" w:cs="Times New Roman"/>
          <w:spacing w:val="3"/>
        </w:rPr>
        <w:t>б</w:t>
      </w:r>
      <w:r w:rsidRPr="001A10BB">
        <w:rPr>
          <w:rFonts w:ascii="Times New Roman" w:hAnsi="Times New Roman" w:cs="Times New Roman"/>
        </w:rPr>
        <w:t>лю</w:t>
      </w:r>
      <w:r w:rsidRPr="001A10BB">
        <w:rPr>
          <w:rFonts w:ascii="Times New Roman" w:hAnsi="Times New Roman" w:cs="Times New Roman"/>
          <w:spacing w:val="1"/>
        </w:rPr>
        <w:t>д</w:t>
      </w:r>
      <w:r w:rsidRPr="001A10BB">
        <w:rPr>
          <w:rFonts w:ascii="Times New Roman" w:hAnsi="Times New Roman" w:cs="Times New Roman"/>
        </w:rPr>
        <w:t>а</w:t>
      </w:r>
      <w:r w:rsidRPr="001A10BB">
        <w:rPr>
          <w:rFonts w:ascii="Times New Roman" w:hAnsi="Times New Roman" w:cs="Times New Roman"/>
          <w:spacing w:val="4"/>
        </w:rPr>
        <w:t>т</w:t>
      </w:r>
      <w:r w:rsidRPr="001A10BB">
        <w:rPr>
          <w:rFonts w:ascii="Times New Roman" w:hAnsi="Times New Roman" w:cs="Times New Roman"/>
        </w:rPr>
        <w:t>ь пра</w:t>
      </w:r>
      <w:r w:rsidRPr="001A10BB">
        <w:rPr>
          <w:rFonts w:ascii="Times New Roman" w:hAnsi="Times New Roman" w:cs="Times New Roman"/>
          <w:spacing w:val="-1"/>
        </w:rPr>
        <w:t>в</w:t>
      </w:r>
      <w:r w:rsidRPr="001A10BB">
        <w:rPr>
          <w:rFonts w:ascii="Times New Roman" w:hAnsi="Times New Roman" w:cs="Times New Roman"/>
          <w:spacing w:val="4"/>
        </w:rPr>
        <w:t>и</w:t>
      </w:r>
      <w:r w:rsidRPr="001A10BB">
        <w:rPr>
          <w:rFonts w:ascii="Times New Roman" w:hAnsi="Times New Roman" w:cs="Times New Roman"/>
        </w:rPr>
        <w:t>ла п</w:t>
      </w:r>
      <w:r w:rsidRPr="001A10BB">
        <w:rPr>
          <w:rFonts w:ascii="Times New Roman" w:hAnsi="Times New Roman" w:cs="Times New Roman"/>
          <w:spacing w:val="4"/>
        </w:rPr>
        <w:t>о</w:t>
      </w:r>
      <w:r w:rsidRPr="001A10BB">
        <w:rPr>
          <w:rFonts w:ascii="Times New Roman" w:hAnsi="Times New Roman" w:cs="Times New Roman"/>
          <w:spacing w:val="-2"/>
        </w:rPr>
        <w:t>в</w:t>
      </w:r>
      <w:r w:rsidRPr="001A10BB">
        <w:rPr>
          <w:rFonts w:ascii="Times New Roman" w:hAnsi="Times New Roman" w:cs="Times New Roman"/>
        </w:rPr>
        <w:t>е</w:t>
      </w:r>
      <w:r w:rsidRPr="001A10BB">
        <w:rPr>
          <w:rFonts w:ascii="Times New Roman" w:hAnsi="Times New Roman" w:cs="Times New Roman"/>
          <w:spacing w:val="3"/>
        </w:rPr>
        <w:t>д</w:t>
      </w:r>
      <w:r w:rsidRPr="001A10BB">
        <w:rPr>
          <w:rFonts w:ascii="Times New Roman" w:hAnsi="Times New Roman" w:cs="Times New Roman"/>
        </w:rPr>
        <w:t xml:space="preserve">ения на </w:t>
      </w:r>
      <w:r w:rsidRPr="001A10BB">
        <w:rPr>
          <w:rFonts w:ascii="Times New Roman" w:hAnsi="Times New Roman" w:cs="Times New Roman"/>
          <w:spacing w:val="-7"/>
        </w:rPr>
        <w:t>у</w:t>
      </w:r>
      <w:r w:rsidRPr="001A10BB">
        <w:rPr>
          <w:rFonts w:ascii="Times New Roman" w:hAnsi="Times New Roman" w:cs="Times New Roman"/>
          <w:spacing w:val="4"/>
        </w:rPr>
        <w:t>р</w:t>
      </w:r>
      <w:r w:rsidRPr="001A10BB">
        <w:rPr>
          <w:rFonts w:ascii="Times New Roman" w:hAnsi="Times New Roman" w:cs="Times New Roman"/>
        </w:rPr>
        <w:t>ок</w:t>
      </w:r>
      <w:r w:rsidRPr="001A10BB">
        <w:rPr>
          <w:rFonts w:ascii="Times New Roman" w:hAnsi="Times New Roman" w:cs="Times New Roman"/>
          <w:spacing w:val="5"/>
        </w:rPr>
        <w:t>а</w:t>
      </w:r>
      <w:r w:rsidRPr="001A10BB">
        <w:rPr>
          <w:rFonts w:ascii="Times New Roman" w:hAnsi="Times New Roman" w:cs="Times New Roman"/>
        </w:rPr>
        <w:t xml:space="preserve">х и </w:t>
      </w:r>
      <w:r w:rsidRPr="001A10BB">
        <w:rPr>
          <w:rFonts w:ascii="Times New Roman" w:hAnsi="Times New Roman" w:cs="Times New Roman"/>
          <w:spacing w:val="-2"/>
        </w:rPr>
        <w:t>в</w:t>
      </w:r>
      <w:r w:rsidRPr="001A10BB">
        <w:rPr>
          <w:rFonts w:ascii="Times New Roman" w:hAnsi="Times New Roman" w:cs="Times New Roman"/>
        </w:rPr>
        <w:t xml:space="preserve">о </w:t>
      </w:r>
      <w:r w:rsidRPr="001A10BB">
        <w:rPr>
          <w:rFonts w:ascii="Times New Roman" w:hAnsi="Times New Roman" w:cs="Times New Roman"/>
          <w:spacing w:val="-2"/>
        </w:rPr>
        <w:t>в</w:t>
      </w:r>
      <w:r w:rsidRPr="001A10BB">
        <w:rPr>
          <w:rFonts w:ascii="Times New Roman" w:hAnsi="Times New Roman" w:cs="Times New Roman"/>
        </w:rPr>
        <w:t>н</w:t>
      </w:r>
      <w:r w:rsidRPr="001A10BB">
        <w:rPr>
          <w:rFonts w:ascii="Times New Roman" w:hAnsi="Times New Roman" w:cs="Times New Roman"/>
          <w:spacing w:val="5"/>
        </w:rPr>
        <w:t>е</w:t>
      </w:r>
      <w:r w:rsidRPr="001A10BB">
        <w:rPr>
          <w:rFonts w:ascii="Times New Roman" w:hAnsi="Times New Roman" w:cs="Times New Roman"/>
          <w:spacing w:val="-7"/>
        </w:rPr>
        <w:t>у</w:t>
      </w:r>
      <w:r w:rsidRPr="001A10BB">
        <w:rPr>
          <w:rFonts w:ascii="Times New Roman" w:hAnsi="Times New Roman" w:cs="Times New Roman"/>
        </w:rPr>
        <w:t>р</w:t>
      </w:r>
      <w:r w:rsidRPr="001A10BB">
        <w:rPr>
          <w:rFonts w:ascii="Times New Roman" w:hAnsi="Times New Roman" w:cs="Times New Roman"/>
          <w:spacing w:val="4"/>
        </w:rPr>
        <w:t>о</w:t>
      </w:r>
      <w:r w:rsidRPr="001A10BB">
        <w:rPr>
          <w:rFonts w:ascii="Times New Roman" w:hAnsi="Times New Roman" w:cs="Times New Roman"/>
        </w:rPr>
        <w:t xml:space="preserve">чной </w:t>
      </w:r>
      <w:r w:rsidRPr="001A10BB">
        <w:rPr>
          <w:rFonts w:ascii="Times New Roman" w:hAnsi="Times New Roman" w:cs="Times New Roman"/>
          <w:spacing w:val="2"/>
        </w:rPr>
        <w:t>д</w:t>
      </w:r>
      <w:r w:rsidRPr="001A10BB">
        <w:rPr>
          <w:rFonts w:ascii="Times New Roman" w:hAnsi="Times New Roman" w:cs="Times New Roman"/>
        </w:rPr>
        <w:t>е</w:t>
      </w:r>
      <w:r w:rsidRPr="001A10BB">
        <w:rPr>
          <w:rFonts w:ascii="Times New Roman" w:hAnsi="Times New Roman" w:cs="Times New Roman"/>
          <w:spacing w:val="2"/>
        </w:rPr>
        <w:t>я</w:t>
      </w:r>
      <w:r w:rsidRPr="001A10BB">
        <w:rPr>
          <w:rFonts w:ascii="Times New Roman" w:hAnsi="Times New Roman" w:cs="Times New Roman"/>
          <w:spacing w:val="-2"/>
        </w:rPr>
        <w:t>т</w:t>
      </w:r>
      <w:r w:rsidRPr="001A10BB">
        <w:rPr>
          <w:rFonts w:ascii="Times New Roman" w:hAnsi="Times New Roman" w:cs="Times New Roman"/>
        </w:rPr>
        <w:t>ел</w:t>
      </w:r>
      <w:r w:rsidRPr="001A10BB">
        <w:rPr>
          <w:rFonts w:ascii="Times New Roman" w:hAnsi="Times New Roman" w:cs="Times New Roman"/>
          <w:spacing w:val="-1"/>
        </w:rPr>
        <w:t>ь</w:t>
      </w:r>
      <w:r w:rsidRPr="001A10BB">
        <w:rPr>
          <w:rFonts w:ascii="Times New Roman" w:hAnsi="Times New Roman" w:cs="Times New Roman"/>
        </w:rPr>
        <w:t>нос</w:t>
      </w:r>
      <w:r w:rsidRPr="001A10BB">
        <w:rPr>
          <w:rFonts w:ascii="Times New Roman" w:hAnsi="Times New Roman" w:cs="Times New Roman"/>
          <w:spacing w:val="-1"/>
        </w:rPr>
        <w:t>ти</w:t>
      </w:r>
      <w:r w:rsidRPr="001A10BB">
        <w:rPr>
          <w:rFonts w:ascii="Times New Roman" w:hAnsi="Times New Roman" w:cs="Times New Roman"/>
        </w:rPr>
        <w:t xml:space="preserve">, </w:t>
      </w:r>
      <w:r w:rsidRPr="001A10BB">
        <w:rPr>
          <w:rFonts w:ascii="Times New Roman" w:hAnsi="Times New Roman" w:cs="Times New Roman"/>
          <w:spacing w:val="-2"/>
        </w:rPr>
        <w:t>в</w:t>
      </w:r>
      <w:r w:rsidRPr="001A10BB">
        <w:rPr>
          <w:rFonts w:ascii="Times New Roman" w:hAnsi="Times New Roman" w:cs="Times New Roman"/>
        </w:rPr>
        <w:t>заимо</w:t>
      </w:r>
      <w:r w:rsidRPr="001A10BB">
        <w:rPr>
          <w:rFonts w:ascii="Times New Roman" w:hAnsi="Times New Roman" w:cs="Times New Roman"/>
          <w:spacing w:val="5"/>
        </w:rPr>
        <w:t>д</w:t>
      </w:r>
      <w:r w:rsidRPr="001A10BB">
        <w:rPr>
          <w:rFonts w:ascii="Times New Roman" w:hAnsi="Times New Roman" w:cs="Times New Roman"/>
        </w:rPr>
        <w:t>ейс</w:t>
      </w:r>
      <w:r w:rsidRPr="001A10BB">
        <w:rPr>
          <w:rFonts w:ascii="Times New Roman" w:hAnsi="Times New Roman" w:cs="Times New Roman"/>
          <w:spacing w:val="5"/>
        </w:rPr>
        <w:t>т</w:t>
      </w:r>
      <w:r w:rsidRPr="001A10BB">
        <w:rPr>
          <w:rFonts w:ascii="Times New Roman" w:hAnsi="Times New Roman" w:cs="Times New Roman"/>
          <w:spacing w:val="-2"/>
        </w:rPr>
        <w:t>в</w:t>
      </w:r>
      <w:r w:rsidRPr="001A10BB">
        <w:rPr>
          <w:rFonts w:ascii="Times New Roman" w:hAnsi="Times New Roman" w:cs="Times New Roman"/>
        </w:rPr>
        <w:t>о</w:t>
      </w:r>
      <w:r w:rsidRPr="001A10BB">
        <w:rPr>
          <w:rFonts w:ascii="Times New Roman" w:hAnsi="Times New Roman" w:cs="Times New Roman"/>
          <w:spacing w:val="-2"/>
        </w:rPr>
        <w:t>в</w:t>
      </w:r>
      <w:r w:rsidRPr="001A10BB">
        <w:rPr>
          <w:rFonts w:ascii="Times New Roman" w:hAnsi="Times New Roman" w:cs="Times New Roman"/>
          <w:spacing w:val="6"/>
        </w:rPr>
        <w:t>а</w:t>
      </w:r>
      <w:r w:rsidRPr="001A10BB">
        <w:rPr>
          <w:rFonts w:ascii="Times New Roman" w:hAnsi="Times New Roman" w:cs="Times New Roman"/>
          <w:spacing w:val="-2"/>
        </w:rPr>
        <w:t>т</w:t>
      </w:r>
      <w:r w:rsidRPr="001A10BB">
        <w:rPr>
          <w:rFonts w:ascii="Times New Roman" w:hAnsi="Times New Roman" w:cs="Times New Roman"/>
        </w:rPr>
        <w:t xml:space="preserve">ь </w:t>
      </w:r>
      <w:r w:rsidRPr="001A10BB">
        <w:rPr>
          <w:rFonts w:ascii="Times New Roman" w:hAnsi="Times New Roman" w:cs="Times New Roman"/>
          <w:spacing w:val="6"/>
        </w:rPr>
        <w:t>с</w:t>
      </w:r>
      <w:r w:rsidRPr="001A10BB">
        <w:rPr>
          <w:rFonts w:ascii="Times New Roman" w:hAnsi="Times New Roman" w:cs="Times New Roman"/>
        </w:rPr>
        <w:t xml:space="preserve"> </w:t>
      </w:r>
      <w:r w:rsidRPr="001A10BB">
        <w:rPr>
          <w:rFonts w:ascii="Times New Roman" w:hAnsi="Times New Roman" w:cs="Times New Roman"/>
          <w:spacing w:val="-2"/>
        </w:rPr>
        <w:t>в</w:t>
      </w:r>
      <w:r w:rsidRPr="001A10BB">
        <w:rPr>
          <w:rFonts w:ascii="Times New Roman" w:hAnsi="Times New Roman" w:cs="Times New Roman"/>
        </w:rPr>
        <w:t>зрослыми и с</w:t>
      </w:r>
      <w:r w:rsidRPr="001A10BB">
        <w:rPr>
          <w:rFonts w:ascii="Times New Roman" w:hAnsi="Times New Roman" w:cs="Times New Roman"/>
          <w:spacing w:val="-1"/>
        </w:rPr>
        <w:t>в</w:t>
      </w:r>
      <w:r w:rsidRPr="001A10BB">
        <w:rPr>
          <w:rFonts w:ascii="Times New Roman" w:hAnsi="Times New Roman" w:cs="Times New Roman"/>
        </w:rPr>
        <w:t>ер</w:t>
      </w:r>
      <w:r w:rsidRPr="001A10BB">
        <w:rPr>
          <w:rFonts w:ascii="Times New Roman" w:hAnsi="Times New Roman" w:cs="Times New Roman"/>
          <w:spacing w:val="7"/>
        </w:rPr>
        <w:t>с</w:t>
      </w:r>
      <w:r w:rsidRPr="001A10BB">
        <w:rPr>
          <w:rFonts w:ascii="Times New Roman" w:hAnsi="Times New Roman" w:cs="Times New Roman"/>
          <w:spacing w:val="-2"/>
        </w:rPr>
        <w:t>т</w:t>
      </w:r>
      <w:r w:rsidRPr="001A10BB">
        <w:rPr>
          <w:rFonts w:ascii="Times New Roman" w:hAnsi="Times New Roman" w:cs="Times New Roman"/>
        </w:rPr>
        <w:t>н</w:t>
      </w:r>
      <w:r w:rsidRPr="001A10BB">
        <w:rPr>
          <w:rFonts w:ascii="Times New Roman" w:hAnsi="Times New Roman" w:cs="Times New Roman"/>
          <w:spacing w:val="4"/>
        </w:rPr>
        <w:t>и</w:t>
      </w:r>
      <w:r w:rsidRPr="001A10BB">
        <w:rPr>
          <w:rFonts w:ascii="Times New Roman" w:hAnsi="Times New Roman" w:cs="Times New Roman"/>
        </w:rPr>
        <w:t>кам</w:t>
      </w:r>
      <w:r w:rsidRPr="001A10BB">
        <w:rPr>
          <w:rFonts w:ascii="Times New Roman" w:hAnsi="Times New Roman" w:cs="Times New Roman"/>
          <w:spacing w:val="1"/>
        </w:rPr>
        <w:t>и</w:t>
      </w:r>
      <w:r w:rsidRPr="001A10BB">
        <w:rPr>
          <w:rFonts w:ascii="Times New Roman" w:hAnsi="Times New Roman" w:cs="Times New Roman"/>
        </w:rPr>
        <w:t xml:space="preserve">, </w:t>
      </w:r>
      <w:r w:rsidRPr="001A10BB">
        <w:rPr>
          <w:rFonts w:ascii="Times New Roman" w:hAnsi="Times New Roman" w:cs="Times New Roman"/>
          <w:spacing w:val="-2"/>
        </w:rPr>
        <w:t>в</w:t>
      </w:r>
      <w:r w:rsidRPr="001A10BB">
        <w:rPr>
          <w:rFonts w:ascii="Times New Roman" w:hAnsi="Times New Roman" w:cs="Times New Roman"/>
        </w:rPr>
        <w:t>ы</w:t>
      </w:r>
      <w:r w:rsidRPr="001A10BB">
        <w:rPr>
          <w:rFonts w:ascii="Times New Roman" w:hAnsi="Times New Roman" w:cs="Times New Roman"/>
          <w:spacing w:val="2"/>
        </w:rPr>
        <w:t>б</w:t>
      </w:r>
      <w:r w:rsidRPr="001A10BB">
        <w:rPr>
          <w:rFonts w:ascii="Times New Roman" w:hAnsi="Times New Roman" w:cs="Times New Roman"/>
        </w:rPr>
        <w:t>ирая а</w:t>
      </w:r>
      <w:r w:rsidRPr="001A10BB">
        <w:rPr>
          <w:rFonts w:ascii="Times New Roman" w:hAnsi="Times New Roman" w:cs="Times New Roman"/>
          <w:spacing w:val="3"/>
        </w:rPr>
        <w:t>д</w:t>
      </w:r>
      <w:r w:rsidRPr="001A10BB">
        <w:rPr>
          <w:rFonts w:ascii="Times New Roman" w:hAnsi="Times New Roman" w:cs="Times New Roman"/>
        </w:rPr>
        <w:t>ек</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1"/>
        </w:rPr>
        <w:t>т</w:t>
      </w:r>
      <w:r w:rsidRPr="001A10BB">
        <w:rPr>
          <w:rFonts w:ascii="Times New Roman" w:hAnsi="Times New Roman" w:cs="Times New Roman"/>
          <w:spacing w:val="4"/>
        </w:rPr>
        <w:t>н</w:t>
      </w:r>
      <w:r w:rsidRPr="001A10BB">
        <w:rPr>
          <w:rFonts w:ascii="Times New Roman" w:hAnsi="Times New Roman" w:cs="Times New Roman"/>
        </w:rPr>
        <w:t xml:space="preserve">ую </w:t>
      </w:r>
      <w:r w:rsidRPr="001A10BB">
        <w:rPr>
          <w:rFonts w:ascii="Times New Roman" w:hAnsi="Times New Roman" w:cs="Times New Roman"/>
          <w:spacing w:val="2"/>
        </w:rPr>
        <w:t>д</w:t>
      </w:r>
      <w:r w:rsidRPr="001A10BB">
        <w:rPr>
          <w:rFonts w:ascii="Times New Roman" w:hAnsi="Times New Roman" w:cs="Times New Roman"/>
        </w:rPr>
        <w:t>ис</w:t>
      </w:r>
      <w:r w:rsidRPr="001A10BB">
        <w:rPr>
          <w:rFonts w:ascii="Times New Roman" w:hAnsi="Times New Roman" w:cs="Times New Roman"/>
          <w:spacing w:val="-1"/>
        </w:rPr>
        <w:t>т</w:t>
      </w:r>
      <w:r w:rsidRPr="001A10BB">
        <w:rPr>
          <w:rFonts w:ascii="Times New Roman" w:hAnsi="Times New Roman" w:cs="Times New Roman"/>
        </w:rPr>
        <w:t>анц</w:t>
      </w:r>
      <w:r w:rsidRPr="001A10BB">
        <w:rPr>
          <w:rFonts w:ascii="Times New Roman" w:hAnsi="Times New Roman" w:cs="Times New Roman"/>
          <w:spacing w:val="5"/>
        </w:rPr>
        <w:t>и</w:t>
      </w:r>
      <w:r w:rsidRPr="001A10BB">
        <w:rPr>
          <w:rFonts w:ascii="Times New Roman" w:hAnsi="Times New Roman" w:cs="Times New Roman"/>
        </w:rPr>
        <w:t xml:space="preserve">ю и </w:t>
      </w:r>
      <w:r w:rsidRPr="001A10BB">
        <w:rPr>
          <w:rFonts w:ascii="Times New Roman" w:hAnsi="Times New Roman" w:cs="Times New Roman"/>
          <w:spacing w:val="2"/>
        </w:rPr>
        <w:t>ф</w:t>
      </w:r>
      <w:r w:rsidRPr="001A10BB">
        <w:rPr>
          <w:rFonts w:ascii="Times New Roman" w:hAnsi="Times New Roman" w:cs="Times New Roman"/>
        </w:rPr>
        <w:t>ормы кон</w:t>
      </w:r>
      <w:r w:rsidRPr="001A10BB">
        <w:rPr>
          <w:rFonts w:ascii="Times New Roman" w:hAnsi="Times New Roman" w:cs="Times New Roman"/>
          <w:spacing w:val="-3"/>
        </w:rPr>
        <w:t>т</w:t>
      </w:r>
      <w:r w:rsidRPr="001A10BB">
        <w:rPr>
          <w:rFonts w:ascii="Times New Roman" w:hAnsi="Times New Roman" w:cs="Times New Roman"/>
        </w:rPr>
        <w:t>а</w:t>
      </w:r>
      <w:r w:rsidRPr="001A10BB">
        <w:rPr>
          <w:rFonts w:ascii="Times New Roman" w:hAnsi="Times New Roman" w:cs="Times New Roman"/>
          <w:spacing w:val="5"/>
        </w:rPr>
        <w:t>к</w:t>
      </w:r>
      <w:r w:rsidRPr="001A10BB">
        <w:rPr>
          <w:rFonts w:ascii="Times New Roman" w:hAnsi="Times New Roman" w:cs="Times New Roman"/>
          <w:spacing w:val="-2"/>
        </w:rPr>
        <w:t>т</w:t>
      </w:r>
      <w:r w:rsidRPr="001A10BB">
        <w:rPr>
          <w:rFonts w:ascii="Times New Roman" w:hAnsi="Times New Roman" w:cs="Times New Roman"/>
          <w:spacing w:val="1"/>
        </w:rPr>
        <w:t>а</w:t>
      </w:r>
      <w:r w:rsidRPr="001A10BB">
        <w:rPr>
          <w:rFonts w:ascii="Times New Roman" w:hAnsi="Times New Roman" w:cs="Times New Roman"/>
        </w:rPr>
        <w:t>, соо</w:t>
      </w:r>
      <w:r w:rsidRPr="001A10BB">
        <w:rPr>
          <w:rFonts w:ascii="Times New Roman" w:hAnsi="Times New Roman" w:cs="Times New Roman"/>
          <w:spacing w:val="-1"/>
        </w:rPr>
        <w:t>т</w:t>
      </w:r>
      <w:r w:rsidRPr="001A10BB">
        <w:rPr>
          <w:rFonts w:ascii="Times New Roman" w:hAnsi="Times New Roman" w:cs="Times New Roman"/>
          <w:spacing w:val="-2"/>
        </w:rPr>
        <w:t>в</w:t>
      </w:r>
      <w:r w:rsidRPr="001A10BB">
        <w:rPr>
          <w:rFonts w:ascii="Times New Roman" w:hAnsi="Times New Roman" w:cs="Times New Roman"/>
        </w:rPr>
        <w:t>е</w:t>
      </w:r>
      <w:r w:rsidRPr="001A10BB">
        <w:rPr>
          <w:rFonts w:ascii="Times New Roman" w:hAnsi="Times New Roman" w:cs="Times New Roman"/>
          <w:spacing w:val="-1"/>
        </w:rPr>
        <w:t>т</w:t>
      </w:r>
      <w:r w:rsidRPr="001A10BB">
        <w:rPr>
          <w:rFonts w:ascii="Times New Roman" w:hAnsi="Times New Roman" w:cs="Times New Roman"/>
        </w:rPr>
        <w:t>с</w:t>
      </w:r>
      <w:r w:rsidRPr="001A10BB">
        <w:rPr>
          <w:rFonts w:ascii="Times New Roman" w:hAnsi="Times New Roman" w:cs="Times New Roman"/>
          <w:spacing w:val="4"/>
        </w:rPr>
        <w:t>т</w:t>
      </w:r>
      <w:r w:rsidRPr="001A10BB">
        <w:rPr>
          <w:rFonts w:ascii="Times New Roman" w:hAnsi="Times New Roman" w:cs="Times New Roman"/>
          <w:spacing w:val="3"/>
        </w:rPr>
        <w:t>в</w:t>
      </w:r>
      <w:r w:rsidRPr="001A10BB">
        <w:rPr>
          <w:rFonts w:ascii="Times New Roman" w:hAnsi="Times New Roman" w:cs="Times New Roman"/>
        </w:rPr>
        <w:t xml:space="preserve">ующие </w:t>
      </w:r>
      <w:r w:rsidRPr="001A10BB">
        <w:rPr>
          <w:rFonts w:ascii="Times New Roman" w:hAnsi="Times New Roman" w:cs="Times New Roman"/>
          <w:spacing w:val="-2"/>
        </w:rPr>
        <w:t>в</w:t>
      </w:r>
      <w:r w:rsidRPr="001A10BB">
        <w:rPr>
          <w:rFonts w:ascii="Times New Roman" w:hAnsi="Times New Roman" w:cs="Times New Roman"/>
        </w:rPr>
        <w:t>озрас</w:t>
      </w:r>
      <w:r w:rsidRPr="001A10BB">
        <w:rPr>
          <w:rFonts w:ascii="Times New Roman" w:hAnsi="Times New Roman" w:cs="Times New Roman"/>
          <w:spacing w:val="6"/>
        </w:rPr>
        <w:t>т</w:t>
      </w:r>
      <w:r w:rsidRPr="001A10BB">
        <w:rPr>
          <w:rFonts w:ascii="Times New Roman" w:hAnsi="Times New Roman" w:cs="Times New Roman"/>
        </w:rPr>
        <w:t>у и по</w:t>
      </w:r>
      <w:r w:rsidRPr="001A10BB">
        <w:rPr>
          <w:rFonts w:ascii="Times New Roman" w:hAnsi="Times New Roman" w:cs="Times New Roman"/>
          <w:spacing w:val="5"/>
        </w:rPr>
        <w:t>л</w:t>
      </w:r>
      <w:r w:rsidRPr="001A10BB">
        <w:rPr>
          <w:rFonts w:ascii="Times New Roman" w:hAnsi="Times New Roman" w:cs="Times New Roman"/>
        </w:rPr>
        <w:t>у ре</w:t>
      </w:r>
      <w:r w:rsidRPr="001A10BB">
        <w:rPr>
          <w:rFonts w:ascii="Times New Roman" w:hAnsi="Times New Roman" w:cs="Times New Roman"/>
          <w:spacing w:val="3"/>
        </w:rPr>
        <w:t>б</w:t>
      </w:r>
      <w:r w:rsidRPr="001A10BB">
        <w:rPr>
          <w:rFonts w:ascii="Times New Roman" w:hAnsi="Times New Roman" w:cs="Times New Roman"/>
        </w:rPr>
        <w:t>енк</w:t>
      </w:r>
      <w:r w:rsidRPr="001A10BB">
        <w:rPr>
          <w:rFonts w:ascii="Times New Roman" w:hAnsi="Times New Roman" w:cs="Times New Roman"/>
          <w:spacing w:val="1"/>
        </w:rPr>
        <w:t>а</w:t>
      </w:r>
      <w:r w:rsidRPr="001A10BB">
        <w:rPr>
          <w:rFonts w:ascii="Times New Roman" w:hAnsi="Times New Roman" w:cs="Times New Roman"/>
        </w:rPr>
        <w:t>.</w:t>
      </w:r>
    </w:p>
    <w:p w:rsidR="003B280C" w:rsidRPr="001A10BB" w:rsidRDefault="003B280C" w:rsidP="003B280C">
      <w:pPr>
        <w:widowControl w:val="0"/>
        <w:tabs>
          <w:tab w:val="left" w:pos="426"/>
          <w:tab w:val="left" w:pos="829"/>
        </w:tabs>
        <w:kinsoku w:val="0"/>
        <w:overflowPunct w:val="0"/>
        <w:autoSpaceDE w:val="0"/>
        <w:autoSpaceDN w:val="0"/>
        <w:adjustRightInd w:val="0"/>
        <w:spacing w:after="0" w:line="240" w:lineRule="auto"/>
        <w:jc w:val="both"/>
        <w:rPr>
          <w:rFonts w:ascii="Times New Roman" w:hAnsi="Times New Roman" w:cs="Times New Roman"/>
        </w:rPr>
      </w:pPr>
    </w:p>
    <w:p w:rsidR="003B280C" w:rsidRPr="001A10BB" w:rsidRDefault="003B280C" w:rsidP="003B280C">
      <w:pPr>
        <w:widowControl w:val="0"/>
        <w:numPr>
          <w:ilvl w:val="0"/>
          <w:numId w:val="26"/>
        </w:numPr>
        <w:tabs>
          <w:tab w:val="left" w:pos="426"/>
          <w:tab w:val="left" w:pos="1132"/>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i/>
          <w:iCs/>
          <w:spacing w:val="-8"/>
        </w:rPr>
        <w:t>Р</w:t>
      </w:r>
      <w:r w:rsidRPr="001A10BB">
        <w:rPr>
          <w:rFonts w:ascii="Times New Roman" w:hAnsi="Times New Roman" w:cs="Times New Roman"/>
          <w:i/>
          <w:iCs/>
        </w:rPr>
        <w:t>а</w:t>
      </w:r>
      <w:r w:rsidRPr="001A10BB">
        <w:rPr>
          <w:rFonts w:ascii="Times New Roman" w:hAnsi="Times New Roman" w:cs="Times New Roman"/>
          <w:i/>
          <w:iCs/>
          <w:spacing w:val="1"/>
        </w:rPr>
        <w:t>з</w:t>
      </w:r>
      <w:r w:rsidRPr="001A10BB">
        <w:rPr>
          <w:rFonts w:ascii="Times New Roman" w:hAnsi="Times New Roman" w:cs="Times New Roman"/>
          <w:i/>
          <w:iCs/>
        </w:rPr>
        <w:t>витие ме</w:t>
      </w:r>
      <w:r w:rsidRPr="001A10BB">
        <w:rPr>
          <w:rFonts w:ascii="Times New Roman" w:hAnsi="Times New Roman" w:cs="Times New Roman"/>
          <w:i/>
          <w:iCs/>
          <w:spacing w:val="6"/>
        </w:rPr>
        <w:t>ж</w:t>
      </w:r>
      <w:r w:rsidRPr="001A10BB">
        <w:rPr>
          <w:rFonts w:ascii="Times New Roman" w:hAnsi="Times New Roman" w:cs="Times New Roman"/>
          <w:i/>
          <w:iCs/>
          <w:spacing w:val="-2"/>
        </w:rPr>
        <w:t>л</w:t>
      </w:r>
      <w:r w:rsidRPr="001A10BB">
        <w:rPr>
          <w:rFonts w:ascii="Times New Roman" w:hAnsi="Times New Roman" w:cs="Times New Roman"/>
          <w:i/>
          <w:iCs/>
        </w:rPr>
        <w:t>и</w:t>
      </w:r>
      <w:r w:rsidRPr="001A10BB">
        <w:rPr>
          <w:rFonts w:ascii="Times New Roman" w:hAnsi="Times New Roman" w:cs="Times New Roman"/>
          <w:i/>
          <w:iCs/>
          <w:spacing w:val="1"/>
        </w:rPr>
        <w:t>ч</w:t>
      </w:r>
      <w:r w:rsidRPr="001A10BB">
        <w:rPr>
          <w:rFonts w:ascii="Times New Roman" w:hAnsi="Times New Roman" w:cs="Times New Roman"/>
          <w:i/>
          <w:iCs/>
        </w:rPr>
        <w:t xml:space="preserve">ностных и </w:t>
      </w:r>
      <w:r w:rsidRPr="001A10BB">
        <w:rPr>
          <w:rFonts w:ascii="Times New Roman" w:hAnsi="Times New Roman" w:cs="Times New Roman"/>
          <w:i/>
          <w:iCs/>
          <w:spacing w:val="1"/>
        </w:rPr>
        <w:t>г</w:t>
      </w:r>
      <w:r w:rsidRPr="001A10BB">
        <w:rPr>
          <w:rFonts w:ascii="Times New Roman" w:hAnsi="Times New Roman" w:cs="Times New Roman"/>
          <w:i/>
          <w:iCs/>
        </w:rPr>
        <w:t>руппо</w:t>
      </w:r>
      <w:r w:rsidRPr="001A10BB">
        <w:rPr>
          <w:rFonts w:ascii="Times New Roman" w:hAnsi="Times New Roman" w:cs="Times New Roman"/>
          <w:i/>
          <w:iCs/>
          <w:spacing w:val="5"/>
        </w:rPr>
        <w:t>в</w:t>
      </w:r>
      <w:r w:rsidRPr="001A10BB">
        <w:rPr>
          <w:rFonts w:ascii="Times New Roman" w:hAnsi="Times New Roman" w:cs="Times New Roman"/>
          <w:i/>
          <w:iCs/>
        </w:rPr>
        <w:t>ых отношени</w:t>
      </w:r>
      <w:r w:rsidRPr="001A10BB">
        <w:rPr>
          <w:rFonts w:ascii="Times New Roman" w:hAnsi="Times New Roman" w:cs="Times New Roman"/>
          <w:i/>
          <w:iCs/>
          <w:spacing w:val="5"/>
        </w:rPr>
        <w:t>й</w:t>
      </w:r>
      <w:r w:rsidRPr="001A10BB">
        <w:rPr>
          <w:rFonts w:ascii="Times New Roman" w:hAnsi="Times New Roman" w:cs="Times New Roman"/>
          <w:i/>
          <w:iCs/>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w:t>
      </w:r>
      <w:r w:rsidRPr="001A10BB">
        <w:rPr>
          <w:rFonts w:ascii="Times New Roman" w:hAnsi="Times New Roman" w:cs="Times New Roman"/>
          <w:spacing w:val="1"/>
        </w:rPr>
        <w:t>и</w:t>
      </w:r>
      <w:r w:rsidRPr="001A10BB">
        <w:rPr>
          <w:rFonts w:ascii="Times New Roman" w:hAnsi="Times New Roman" w:cs="Times New Roman"/>
        </w:rPr>
        <w:t xml:space="preserve">я о </w:t>
      </w:r>
      <w:r w:rsidRPr="001A10BB">
        <w:rPr>
          <w:rFonts w:ascii="Times New Roman" w:hAnsi="Times New Roman" w:cs="Times New Roman"/>
          <w:spacing w:val="2"/>
        </w:rPr>
        <w:t>д</w:t>
      </w:r>
      <w:r w:rsidRPr="001A10BB">
        <w:rPr>
          <w:rFonts w:ascii="Times New Roman" w:hAnsi="Times New Roman" w:cs="Times New Roman"/>
        </w:rPr>
        <w:t>руж</w:t>
      </w:r>
      <w:r w:rsidRPr="001A10BB">
        <w:rPr>
          <w:rFonts w:ascii="Times New Roman" w:hAnsi="Times New Roman" w:cs="Times New Roman"/>
          <w:spacing w:val="1"/>
        </w:rPr>
        <w:t>бе</w:t>
      </w:r>
      <w:r w:rsidRPr="001A10BB">
        <w:rPr>
          <w:rFonts w:ascii="Times New Roman" w:hAnsi="Times New Roman" w:cs="Times New Roman"/>
        </w:rPr>
        <w:t xml:space="preserve">, </w:t>
      </w:r>
      <w:r w:rsidRPr="001A10BB">
        <w:rPr>
          <w:rFonts w:ascii="Times New Roman" w:hAnsi="Times New Roman" w:cs="Times New Roman"/>
          <w:spacing w:val="-2"/>
        </w:rPr>
        <w:t>т</w:t>
      </w:r>
      <w:r w:rsidRPr="001A10BB">
        <w:rPr>
          <w:rFonts w:ascii="Times New Roman" w:hAnsi="Times New Roman" w:cs="Times New Roman"/>
        </w:rPr>
        <w:t>о</w:t>
      </w:r>
      <w:r w:rsidRPr="001A10BB">
        <w:rPr>
          <w:rFonts w:ascii="Times New Roman" w:hAnsi="Times New Roman" w:cs="Times New Roman"/>
          <w:spacing w:val="-2"/>
        </w:rPr>
        <w:t>в</w:t>
      </w:r>
      <w:r w:rsidRPr="001A10BB">
        <w:rPr>
          <w:rFonts w:ascii="Times New Roman" w:hAnsi="Times New Roman" w:cs="Times New Roman"/>
        </w:rPr>
        <w:t>арищ</w:t>
      </w:r>
      <w:r w:rsidRPr="001A10BB">
        <w:rPr>
          <w:rFonts w:ascii="Times New Roman" w:hAnsi="Times New Roman" w:cs="Times New Roman"/>
          <w:spacing w:val="8"/>
        </w:rPr>
        <w:t>а</w:t>
      </w:r>
      <w:r w:rsidRPr="001A10BB">
        <w:rPr>
          <w:rFonts w:ascii="Times New Roman" w:hAnsi="Times New Roman" w:cs="Times New Roman"/>
          <w:spacing w:val="-6"/>
        </w:rPr>
        <w:t>х</w:t>
      </w:r>
      <w:r w:rsidRPr="001A10BB">
        <w:rPr>
          <w:rFonts w:ascii="Times New Roman" w:hAnsi="Times New Roman" w:cs="Times New Roman"/>
        </w:rPr>
        <w:t>, с</w:t>
      </w:r>
      <w:r w:rsidRPr="001A10BB">
        <w:rPr>
          <w:rFonts w:ascii="Times New Roman" w:hAnsi="Times New Roman" w:cs="Times New Roman"/>
          <w:spacing w:val="-1"/>
        </w:rPr>
        <w:t>в</w:t>
      </w:r>
      <w:r w:rsidRPr="001A10BB">
        <w:rPr>
          <w:rFonts w:ascii="Times New Roman" w:hAnsi="Times New Roman" w:cs="Times New Roman"/>
        </w:rPr>
        <w:t>ерстник</w:t>
      </w:r>
      <w:r w:rsidRPr="001A10BB">
        <w:rPr>
          <w:rFonts w:ascii="Times New Roman" w:hAnsi="Times New Roman" w:cs="Times New Roman"/>
          <w:spacing w:val="4"/>
        </w:rPr>
        <w:t>а</w:t>
      </w:r>
      <w:r w:rsidRPr="001A10BB">
        <w:rPr>
          <w:rFonts w:ascii="Times New Roman" w:hAnsi="Times New Roman" w:cs="Times New Roman"/>
          <w:spacing w:val="-6"/>
        </w:rPr>
        <w:t>х</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rPr>
        <w:t>Умение на</w:t>
      </w:r>
      <w:r w:rsidRPr="001A10BB">
        <w:rPr>
          <w:rFonts w:ascii="Times New Roman" w:hAnsi="Times New Roman" w:cs="Times New Roman"/>
          <w:spacing w:val="-5"/>
        </w:rPr>
        <w:t>х</w:t>
      </w:r>
      <w:r w:rsidRPr="001A10BB">
        <w:rPr>
          <w:rFonts w:ascii="Times New Roman" w:hAnsi="Times New Roman" w:cs="Times New Roman"/>
        </w:rPr>
        <w:t>о</w:t>
      </w:r>
      <w:r w:rsidRPr="001A10BB">
        <w:rPr>
          <w:rFonts w:ascii="Times New Roman" w:hAnsi="Times New Roman" w:cs="Times New Roman"/>
          <w:spacing w:val="2"/>
        </w:rPr>
        <w:t>д</w:t>
      </w:r>
      <w:r w:rsidRPr="001A10BB">
        <w:rPr>
          <w:rFonts w:ascii="Times New Roman" w:hAnsi="Times New Roman" w:cs="Times New Roman"/>
          <w:spacing w:val="4"/>
        </w:rPr>
        <w:t>и</w:t>
      </w:r>
      <w:r w:rsidRPr="001A10BB">
        <w:rPr>
          <w:rFonts w:ascii="Times New Roman" w:hAnsi="Times New Roman" w:cs="Times New Roman"/>
          <w:spacing w:val="-2"/>
        </w:rPr>
        <w:t>т</w:t>
      </w:r>
      <w:r w:rsidRPr="001A10BB">
        <w:rPr>
          <w:rFonts w:ascii="Times New Roman" w:hAnsi="Times New Roman" w:cs="Times New Roman"/>
        </w:rPr>
        <w:t xml:space="preserve">ь </w:t>
      </w:r>
      <w:r w:rsidRPr="001A10BB">
        <w:rPr>
          <w:rFonts w:ascii="Times New Roman" w:hAnsi="Times New Roman" w:cs="Times New Roman"/>
          <w:spacing w:val="2"/>
        </w:rPr>
        <w:t>д</w:t>
      </w:r>
      <w:r w:rsidRPr="001A10BB">
        <w:rPr>
          <w:rFonts w:ascii="Times New Roman" w:hAnsi="Times New Roman" w:cs="Times New Roman"/>
          <w:spacing w:val="4"/>
        </w:rPr>
        <w:t>р</w:t>
      </w:r>
      <w:r w:rsidRPr="001A10BB">
        <w:rPr>
          <w:rFonts w:ascii="Times New Roman" w:hAnsi="Times New Roman" w:cs="Times New Roman"/>
          <w:spacing w:val="-7"/>
        </w:rPr>
        <w:t>у</w:t>
      </w:r>
      <w:r w:rsidRPr="001A10BB">
        <w:rPr>
          <w:rFonts w:ascii="Times New Roman" w:hAnsi="Times New Roman" w:cs="Times New Roman"/>
        </w:rPr>
        <w:t>зей на осно</w:t>
      </w:r>
      <w:r w:rsidRPr="001A10BB">
        <w:rPr>
          <w:rFonts w:ascii="Times New Roman" w:hAnsi="Times New Roman" w:cs="Times New Roman"/>
          <w:spacing w:val="-1"/>
        </w:rPr>
        <w:t>в</w:t>
      </w:r>
      <w:r w:rsidRPr="001A10BB">
        <w:rPr>
          <w:rFonts w:ascii="Times New Roman" w:hAnsi="Times New Roman" w:cs="Times New Roman"/>
        </w:rPr>
        <w:t>е ли</w:t>
      </w:r>
      <w:r w:rsidRPr="001A10BB">
        <w:rPr>
          <w:rFonts w:ascii="Times New Roman" w:hAnsi="Times New Roman" w:cs="Times New Roman"/>
          <w:spacing w:val="4"/>
        </w:rPr>
        <w:t>чн</w:t>
      </w:r>
      <w:r w:rsidRPr="001A10BB">
        <w:rPr>
          <w:rFonts w:ascii="Times New Roman" w:hAnsi="Times New Roman" w:cs="Times New Roman"/>
        </w:rPr>
        <w:t>ых си</w:t>
      </w:r>
      <w:r w:rsidRPr="001A10BB">
        <w:rPr>
          <w:rFonts w:ascii="Times New Roman" w:hAnsi="Times New Roman" w:cs="Times New Roman"/>
          <w:spacing w:val="2"/>
        </w:rPr>
        <w:t>м</w:t>
      </w:r>
      <w:r w:rsidRPr="001A10BB">
        <w:rPr>
          <w:rFonts w:ascii="Times New Roman" w:hAnsi="Times New Roman" w:cs="Times New Roman"/>
        </w:rPr>
        <w:t>п</w:t>
      </w:r>
      <w:r w:rsidRPr="001A10BB">
        <w:rPr>
          <w:rFonts w:ascii="Times New Roman" w:hAnsi="Times New Roman" w:cs="Times New Roman"/>
          <w:spacing w:val="5"/>
        </w:rPr>
        <w:t>а</w:t>
      </w:r>
      <w:r w:rsidRPr="001A10BB">
        <w:rPr>
          <w:rFonts w:ascii="Times New Roman" w:hAnsi="Times New Roman" w:cs="Times New Roman"/>
          <w:spacing w:val="-2"/>
        </w:rPr>
        <w:t>т</w:t>
      </w:r>
      <w:r w:rsidRPr="001A10BB">
        <w:rPr>
          <w:rFonts w:ascii="Times New Roman" w:hAnsi="Times New Roman" w:cs="Times New Roman"/>
        </w:rPr>
        <w:t>и</w:t>
      </w:r>
      <w:r w:rsidRPr="001A10BB">
        <w:rPr>
          <w:rFonts w:ascii="Times New Roman" w:hAnsi="Times New Roman" w:cs="Times New Roman"/>
          <w:spacing w:val="-1"/>
        </w:rPr>
        <w:t>й</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rPr>
        <w:t>Умение с</w:t>
      </w:r>
      <w:r w:rsidRPr="001A10BB">
        <w:rPr>
          <w:rFonts w:ascii="Times New Roman" w:hAnsi="Times New Roman" w:cs="Times New Roman"/>
          <w:spacing w:val="-1"/>
        </w:rPr>
        <w:t>т</w:t>
      </w:r>
      <w:r w:rsidRPr="001A10BB">
        <w:rPr>
          <w:rFonts w:ascii="Times New Roman" w:hAnsi="Times New Roman" w:cs="Times New Roman"/>
        </w:rPr>
        <w:t>ро</w:t>
      </w:r>
      <w:r w:rsidRPr="001A10BB">
        <w:rPr>
          <w:rFonts w:ascii="Times New Roman" w:hAnsi="Times New Roman" w:cs="Times New Roman"/>
          <w:spacing w:val="4"/>
        </w:rPr>
        <w:t>и</w:t>
      </w:r>
      <w:r w:rsidRPr="001A10BB">
        <w:rPr>
          <w:rFonts w:ascii="Times New Roman" w:hAnsi="Times New Roman" w:cs="Times New Roman"/>
          <w:spacing w:val="3"/>
        </w:rPr>
        <w:t>т</w:t>
      </w:r>
      <w:r w:rsidRPr="001A10BB">
        <w:rPr>
          <w:rFonts w:ascii="Times New Roman" w:hAnsi="Times New Roman" w:cs="Times New Roman"/>
        </w:rPr>
        <w:t>ь о</w:t>
      </w:r>
      <w:r w:rsidRPr="001A10BB">
        <w:rPr>
          <w:rFonts w:ascii="Times New Roman" w:hAnsi="Times New Roman" w:cs="Times New Roman"/>
          <w:spacing w:val="-2"/>
        </w:rPr>
        <w:t>т</w:t>
      </w:r>
      <w:r w:rsidRPr="001A10BB">
        <w:rPr>
          <w:rFonts w:ascii="Times New Roman" w:hAnsi="Times New Roman" w:cs="Times New Roman"/>
          <w:spacing w:val="4"/>
        </w:rPr>
        <w:t>н</w:t>
      </w:r>
      <w:r w:rsidRPr="001A10BB">
        <w:rPr>
          <w:rFonts w:ascii="Times New Roman" w:hAnsi="Times New Roman" w:cs="Times New Roman"/>
        </w:rPr>
        <w:t>ошения на осн</w:t>
      </w:r>
      <w:r w:rsidRPr="001A10BB">
        <w:rPr>
          <w:rFonts w:ascii="Times New Roman" w:hAnsi="Times New Roman" w:cs="Times New Roman"/>
          <w:spacing w:val="5"/>
        </w:rPr>
        <w:t>о</w:t>
      </w:r>
      <w:r w:rsidRPr="001A10BB">
        <w:rPr>
          <w:rFonts w:ascii="Times New Roman" w:hAnsi="Times New Roman" w:cs="Times New Roman"/>
          <w:spacing w:val="-2"/>
        </w:rPr>
        <w:t>в</w:t>
      </w:r>
      <w:r w:rsidRPr="001A10BB">
        <w:rPr>
          <w:rFonts w:ascii="Times New Roman" w:hAnsi="Times New Roman" w:cs="Times New Roman"/>
        </w:rPr>
        <w:t>е по</w:t>
      </w:r>
      <w:r w:rsidRPr="001A10BB">
        <w:rPr>
          <w:rFonts w:ascii="Times New Roman" w:hAnsi="Times New Roman" w:cs="Times New Roman"/>
          <w:spacing w:val="2"/>
        </w:rPr>
        <w:t>дд</w:t>
      </w:r>
      <w:r w:rsidRPr="001A10BB">
        <w:rPr>
          <w:rFonts w:ascii="Times New Roman" w:hAnsi="Times New Roman" w:cs="Times New Roman"/>
        </w:rPr>
        <w:t xml:space="preserve">ержки и </w:t>
      </w:r>
      <w:r w:rsidRPr="001A10BB">
        <w:rPr>
          <w:rFonts w:ascii="Times New Roman" w:hAnsi="Times New Roman" w:cs="Times New Roman"/>
          <w:spacing w:val="-2"/>
        </w:rPr>
        <w:t>в</w:t>
      </w:r>
      <w:r w:rsidRPr="001A10BB">
        <w:rPr>
          <w:rFonts w:ascii="Times New Roman" w:hAnsi="Times New Roman" w:cs="Times New Roman"/>
        </w:rPr>
        <w:t>заимопомощ</w:t>
      </w:r>
      <w:r w:rsidRPr="001A10BB">
        <w:rPr>
          <w:rFonts w:ascii="Times New Roman" w:hAnsi="Times New Roman" w:cs="Times New Roman"/>
          <w:spacing w:val="5"/>
        </w:rPr>
        <w:t>и</w:t>
      </w:r>
      <w:r w:rsidRPr="001A10BB">
        <w:rPr>
          <w:rFonts w:ascii="Times New Roman" w:hAnsi="Times New Roman" w:cs="Times New Roman"/>
        </w:rPr>
        <w:t xml:space="preserve">, </w:t>
      </w:r>
      <w:r w:rsidRPr="001A10BB">
        <w:rPr>
          <w:rFonts w:ascii="Times New Roman" w:hAnsi="Times New Roman" w:cs="Times New Roman"/>
          <w:spacing w:val="-7"/>
        </w:rPr>
        <w:t>у</w:t>
      </w:r>
      <w:r w:rsidRPr="001A10BB">
        <w:rPr>
          <w:rFonts w:ascii="Times New Roman" w:hAnsi="Times New Roman" w:cs="Times New Roman"/>
        </w:rPr>
        <w:t>мение сопере</w:t>
      </w:r>
      <w:r w:rsidRPr="001A10BB">
        <w:rPr>
          <w:rFonts w:ascii="Times New Roman" w:hAnsi="Times New Roman" w:cs="Times New Roman"/>
          <w:spacing w:val="8"/>
        </w:rPr>
        <w:t>ж</w:t>
      </w:r>
      <w:r w:rsidRPr="001A10BB">
        <w:rPr>
          <w:rFonts w:ascii="Times New Roman" w:hAnsi="Times New Roman" w:cs="Times New Roman"/>
        </w:rPr>
        <w:t>и</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4"/>
        </w:rPr>
        <w:t>т</w:t>
      </w:r>
      <w:r w:rsidRPr="001A10BB">
        <w:rPr>
          <w:rFonts w:ascii="Times New Roman" w:hAnsi="Times New Roman" w:cs="Times New Roman"/>
          <w:spacing w:val="-3"/>
        </w:rPr>
        <w:t>ь</w:t>
      </w:r>
      <w:r w:rsidRPr="001A10BB">
        <w:rPr>
          <w:rFonts w:ascii="Times New Roman" w:hAnsi="Times New Roman" w:cs="Times New Roman"/>
        </w:rPr>
        <w:t>, со</w:t>
      </w:r>
      <w:r w:rsidRPr="001A10BB">
        <w:rPr>
          <w:rFonts w:ascii="Times New Roman" w:hAnsi="Times New Roman" w:cs="Times New Roman"/>
          <w:spacing w:val="5"/>
        </w:rPr>
        <w:t>ч</w:t>
      </w:r>
      <w:r w:rsidRPr="001A10BB">
        <w:rPr>
          <w:rFonts w:ascii="Times New Roman" w:hAnsi="Times New Roman" w:cs="Times New Roman"/>
          <w:spacing w:val="-7"/>
        </w:rPr>
        <w:t>у</w:t>
      </w:r>
      <w:r w:rsidRPr="001A10BB">
        <w:rPr>
          <w:rFonts w:ascii="Times New Roman" w:hAnsi="Times New Roman" w:cs="Times New Roman"/>
          <w:spacing w:val="-2"/>
        </w:rPr>
        <w:t>в</w:t>
      </w:r>
      <w:r w:rsidRPr="001A10BB">
        <w:rPr>
          <w:rFonts w:ascii="Times New Roman" w:hAnsi="Times New Roman" w:cs="Times New Roman"/>
          <w:spacing w:val="6"/>
        </w:rPr>
        <w:t>с</w:t>
      </w:r>
      <w:r w:rsidRPr="001A10BB">
        <w:rPr>
          <w:rFonts w:ascii="Times New Roman" w:hAnsi="Times New Roman" w:cs="Times New Roman"/>
          <w:spacing w:val="-2"/>
        </w:rPr>
        <w:t>тв</w:t>
      </w:r>
      <w:r w:rsidRPr="001A10BB">
        <w:rPr>
          <w:rFonts w:ascii="Times New Roman" w:hAnsi="Times New Roman" w:cs="Times New Roman"/>
          <w:spacing w:val="4"/>
        </w:rPr>
        <w:t>о</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4"/>
        </w:rPr>
        <w:t>т</w:t>
      </w:r>
      <w:r w:rsidRPr="001A10BB">
        <w:rPr>
          <w:rFonts w:ascii="Times New Roman" w:hAnsi="Times New Roman" w:cs="Times New Roman"/>
          <w:spacing w:val="-3"/>
        </w:rPr>
        <w:t>ь</w:t>
      </w:r>
      <w:r w:rsidRPr="001A10BB">
        <w:rPr>
          <w:rFonts w:ascii="Times New Roman" w:hAnsi="Times New Roman" w:cs="Times New Roman"/>
        </w:rPr>
        <w:t>, про</w:t>
      </w:r>
      <w:r w:rsidRPr="001A10BB">
        <w:rPr>
          <w:rFonts w:ascii="Times New Roman" w:hAnsi="Times New Roman" w:cs="Times New Roman"/>
          <w:spacing w:val="1"/>
        </w:rPr>
        <w:t>я</w:t>
      </w:r>
      <w:r w:rsidRPr="001A10BB">
        <w:rPr>
          <w:rFonts w:ascii="Times New Roman" w:hAnsi="Times New Roman" w:cs="Times New Roman"/>
          <w:spacing w:val="-2"/>
        </w:rPr>
        <w:t>в</w:t>
      </w:r>
      <w:r w:rsidRPr="001A10BB">
        <w:rPr>
          <w:rFonts w:ascii="Times New Roman" w:hAnsi="Times New Roman" w:cs="Times New Roman"/>
        </w:rPr>
        <w:t>л</w:t>
      </w:r>
      <w:r w:rsidRPr="001A10BB">
        <w:rPr>
          <w:rFonts w:ascii="Times New Roman" w:hAnsi="Times New Roman" w:cs="Times New Roman"/>
          <w:spacing w:val="1"/>
        </w:rPr>
        <w:t>я</w:t>
      </w:r>
      <w:r w:rsidRPr="001A10BB">
        <w:rPr>
          <w:rFonts w:ascii="Times New Roman" w:hAnsi="Times New Roman" w:cs="Times New Roman"/>
          <w:spacing w:val="3"/>
        </w:rPr>
        <w:t>т</w:t>
      </w:r>
      <w:r w:rsidRPr="001A10BB">
        <w:rPr>
          <w:rFonts w:ascii="Times New Roman" w:hAnsi="Times New Roman" w:cs="Times New Roman"/>
        </w:rPr>
        <w:t xml:space="preserve">ь </w:t>
      </w:r>
      <w:r w:rsidRPr="001A10BB">
        <w:rPr>
          <w:rFonts w:ascii="Times New Roman" w:hAnsi="Times New Roman" w:cs="Times New Roman"/>
          <w:spacing w:val="-2"/>
        </w:rPr>
        <w:t>в</w:t>
      </w:r>
      <w:r w:rsidRPr="001A10BB">
        <w:rPr>
          <w:rFonts w:ascii="Times New Roman" w:hAnsi="Times New Roman" w:cs="Times New Roman"/>
        </w:rPr>
        <w:t>нимани</w:t>
      </w:r>
      <w:r w:rsidRPr="001A10BB">
        <w:rPr>
          <w:rFonts w:ascii="Times New Roman" w:hAnsi="Times New Roman" w:cs="Times New Roman"/>
          <w:spacing w:val="3"/>
        </w:rPr>
        <w:t>е</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rPr>
        <w:t xml:space="preserve">Умение </w:t>
      </w:r>
      <w:r w:rsidRPr="001A10BB">
        <w:rPr>
          <w:rFonts w:ascii="Times New Roman" w:hAnsi="Times New Roman" w:cs="Times New Roman"/>
          <w:spacing w:val="-2"/>
        </w:rPr>
        <w:t>в</w:t>
      </w:r>
      <w:r w:rsidRPr="001A10BB">
        <w:rPr>
          <w:rFonts w:ascii="Times New Roman" w:hAnsi="Times New Roman" w:cs="Times New Roman"/>
        </w:rPr>
        <w:t>з</w:t>
      </w:r>
      <w:r w:rsidRPr="001A10BB">
        <w:rPr>
          <w:rFonts w:ascii="Times New Roman" w:hAnsi="Times New Roman" w:cs="Times New Roman"/>
          <w:spacing w:val="6"/>
        </w:rPr>
        <w:t>а</w:t>
      </w:r>
      <w:r w:rsidRPr="001A10BB">
        <w:rPr>
          <w:rFonts w:ascii="Times New Roman" w:hAnsi="Times New Roman" w:cs="Times New Roman"/>
        </w:rPr>
        <w:t>имо</w:t>
      </w:r>
      <w:r w:rsidRPr="001A10BB">
        <w:rPr>
          <w:rFonts w:ascii="Times New Roman" w:hAnsi="Times New Roman" w:cs="Times New Roman"/>
          <w:spacing w:val="3"/>
        </w:rPr>
        <w:t>д</w:t>
      </w:r>
      <w:r w:rsidRPr="001A10BB">
        <w:rPr>
          <w:rFonts w:ascii="Times New Roman" w:hAnsi="Times New Roman" w:cs="Times New Roman"/>
        </w:rPr>
        <w:t>ейст</w:t>
      </w:r>
      <w:r w:rsidRPr="001A10BB">
        <w:rPr>
          <w:rFonts w:ascii="Times New Roman" w:hAnsi="Times New Roman" w:cs="Times New Roman"/>
          <w:spacing w:val="-2"/>
        </w:rPr>
        <w:t>в</w:t>
      </w:r>
      <w:r w:rsidRPr="001A10BB">
        <w:rPr>
          <w:rFonts w:ascii="Times New Roman" w:hAnsi="Times New Roman" w:cs="Times New Roman"/>
          <w:spacing w:val="4"/>
        </w:rPr>
        <w:t>о</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4"/>
        </w:rPr>
        <w:t>т</w:t>
      </w:r>
      <w:r w:rsidRPr="001A10BB">
        <w:rPr>
          <w:rFonts w:ascii="Times New Roman" w:hAnsi="Times New Roman" w:cs="Times New Roman"/>
        </w:rPr>
        <w:t xml:space="preserve">ь в </w:t>
      </w:r>
      <w:r w:rsidRPr="001A10BB">
        <w:rPr>
          <w:rFonts w:ascii="Times New Roman" w:hAnsi="Times New Roman" w:cs="Times New Roman"/>
          <w:spacing w:val="5"/>
        </w:rPr>
        <w:t>г</w:t>
      </w:r>
      <w:r w:rsidRPr="001A10BB">
        <w:rPr>
          <w:rFonts w:ascii="Times New Roman" w:hAnsi="Times New Roman" w:cs="Times New Roman"/>
          <w:spacing w:val="4"/>
        </w:rPr>
        <w:t>р</w:t>
      </w:r>
      <w:r w:rsidRPr="001A10BB">
        <w:rPr>
          <w:rFonts w:ascii="Times New Roman" w:hAnsi="Times New Roman" w:cs="Times New Roman"/>
          <w:spacing w:val="-7"/>
        </w:rPr>
        <w:t>у</w:t>
      </w:r>
      <w:r w:rsidRPr="001A10BB">
        <w:rPr>
          <w:rFonts w:ascii="Times New Roman" w:hAnsi="Times New Roman" w:cs="Times New Roman"/>
        </w:rPr>
        <w:t>ппе в п</w:t>
      </w:r>
      <w:r w:rsidRPr="001A10BB">
        <w:rPr>
          <w:rFonts w:ascii="Times New Roman" w:hAnsi="Times New Roman" w:cs="Times New Roman"/>
          <w:spacing w:val="4"/>
        </w:rPr>
        <w:t>р</w:t>
      </w:r>
      <w:r w:rsidRPr="001A10BB">
        <w:rPr>
          <w:rFonts w:ascii="Times New Roman" w:hAnsi="Times New Roman" w:cs="Times New Roman"/>
        </w:rPr>
        <w:t xml:space="preserve">оцессе </w:t>
      </w:r>
      <w:r w:rsidRPr="001A10BB">
        <w:rPr>
          <w:rFonts w:ascii="Times New Roman" w:hAnsi="Times New Roman" w:cs="Times New Roman"/>
          <w:spacing w:val="-7"/>
        </w:rPr>
        <w:t>у</w:t>
      </w:r>
      <w:r w:rsidRPr="001A10BB">
        <w:rPr>
          <w:rFonts w:ascii="Times New Roman" w:hAnsi="Times New Roman" w:cs="Times New Roman"/>
        </w:rPr>
        <w:t>че</w:t>
      </w:r>
      <w:r w:rsidRPr="001A10BB">
        <w:rPr>
          <w:rFonts w:ascii="Times New Roman" w:hAnsi="Times New Roman" w:cs="Times New Roman"/>
          <w:spacing w:val="2"/>
        </w:rPr>
        <w:t>б</w:t>
      </w:r>
      <w:r w:rsidRPr="001A10BB">
        <w:rPr>
          <w:rFonts w:ascii="Times New Roman" w:hAnsi="Times New Roman" w:cs="Times New Roman"/>
        </w:rPr>
        <w:t>но</w:t>
      </w:r>
      <w:r w:rsidRPr="001A10BB">
        <w:rPr>
          <w:rFonts w:ascii="Times New Roman" w:hAnsi="Times New Roman" w:cs="Times New Roman"/>
          <w:spacing w:val="-1"/>
        </w:rPr>
        <w:t>й</w:t>
      </w:r>
      <w:r w:rsidRPr="001A10BB">
        <w:rPr>
          <w:rFonts w:ascii="Times New Roman" w:hAnsi="Times New Roman" w:cs="Times New Roman"/>
        </w:rPr>
        <w:t>, игро</w:t>
      </w:r>
      <w:r w:rsidRPr="001A10BB">
        <w:rPr>
          <w:rFonts w:ascii="Times New Roman" w:hAnsi="Times New Roman" w:cs="Times New Roman"/>
          <w:spacing w:val="4"/>
        </w:rPr>
        <w:t>в</w:t>
      </w:r>
      <w:r w:rsidRPr="001A10BB">
        <w:rPr>
          <w:rFonts w:ascii="Times New Roman" w:hAnsi="Times New Roman" w:cs="Times New Roman"/>
        </w:rPr>
        <w:t>о</w:t>
      </w:r>
      <w:r w:rsidRPr="001A10BB">
        <w:rPr>
          <w:rFonts w:ascii="Times New Roman" w:hAnsi="Times New Roman" w:cs="Times New Roman"/>
          <w:spacing w:val="-1"/>
        </w:rPr>
        <w:t>й</w:t>
      </w:r>
      <w:r w:rsidRPr="001A10BB">
        <w:rPr>
          <w:rFonts w:ascii="Times New Roman" w:hAnsi="Times New Roman" w:cs="Times New Roman"/>
        </w:rPr>
        <w:t xml:space="preserve">, </w:t>
      </w:r>
      <w:r w:rsidRPr="001A10BB">
        <w:rPr>
          <w:rFonts w:ascii="Times New Roman" w:hAnsi="Times New Roman" w:cs="Times New Roman"/>
          <w:spacing w:val="2"/>
        </w:rPr>
        <w:t>д</w:t>
      </w:r>
      <w:r w:rsidRPr="001A10BB">
        <w:rPr>
          <w:rFonts w:ascii="Times New Roman" w:hAnsi="Times New Roman" w:cs="Times New Roman"/>
        </w:rPr>
        <w:t>р</w:t>
      </w:r>
      <w:r w:rsidRPr="001A10BB">
        <w:rPr>
          <w:rFonts w:ascii="Times New Roman" w:hAnsi="Times New Roman" w:cs="Times New Roman"/>
          <w:spacing w:val="-7"/>
        </w:rPr>
        <w:t>у</w:t>
      </w:r>
      <w:r w:rsidRPr="001A10BB">
        <w:rPr>
          <w:rFonts w:ascii="Times New Roman" w:hAnsi="Times New Roman" w:cs="Times New Roman"/>
        </w:rPr>
        <w:t>г</w:t>
      </w:r>
      <w:r w:rsidRPr="001A10BB">
        <w:rPr>
          <w:rFonts w:ascii="Times New Roman" w:hAnsi="Times New Roman" w:cs="Times New Roman"/>
          <w:spacing w:val="5"/>
        </w:rPr>
        <w:t>и</w:t>
      </w:r>
      <w:r w:rsidRPr="001A10BB">
        <w:rPr>
          <w:rFonts w:ascii="Times New Roman" w:hAnsi="Times New Roman" w:cs="Times New Roman"/>
        </w:rPr>
        <w:t xml:space="preserve">х </w:t>
      </w:r>
      <w:r w:rsidRPr="001A10BB">
        <w:rPr>
          <w:rFonts w:ascii="Times New Roman" w:hAnsi="Times New Roman" w:cs="Times New Roman"/>
          <w:spacing w:val="3"/>
        </w:rPr>
        <w:t>в</w:t>
      </w:r>
      <w:r w:rsidRPr="001A10BB">
        <w:rPr>
          <w:rFonts w:ascii="Times New Roman" w:hAnsi="Times New Roman" w:cs="Times New Roman"/>
        </w:rPr>
        <w:t>и</w:t>
      </w:r>
      <w:r w:rsidRPr="001A10BB">
        <w:rPr>
          <w:rFonts w:ascii="Times New Roman" w:hAnsi="Times New Roman" w:cs="Times New Roman"/>
          <w:spacing w:val="2"/>
        </w:rPr>
        <w:t>д</w:t>
      </w:r>
      <w:r w:rsidRPr="001A10BB">
        <w:rPr>
          <w:rFonts w:ascii="Times New Roman" w:hAnsi="Times New Roman" w:cs="Times New Roman"/>
        </w:rPr>
        <w:t xml:space="preserve">ах </w:t>
      </w:r>
      <w:r w:rsidRPr="001A10BB">
        <w:rPr>
          <w:rFonts w:ascii="Times New Roman" w:hAnsi="Times New Roman" w:cs="Times New Roman"/>
          <w:spacing w:val="2"/>
        </w:rPr>
        <w:t>д</w:t>
      </w:r>
      <w:r w:rsidRPr="001A10BB">
        <w:rPr>
          <w:rFonts w:ascii="Times New Roman" w:hAnsi="Times New Roman" w:cs="Times New Roman"/>
        </w:rPr>
        <w:t>ос</w:t>
      </w:r>
      <w:r w:rsidRPr="001A10BB">
        <w:rPr>
          <w:rFonts w:ascii="Times New Roman" w:hAnsi="Times New Roman" w:cs="Times New Roman"/>
          <w:spacing w:val="4"/>
        </w:rPr>
        <w:t>т</w:t>
      </w:r>
      <w:r w:rsidRPr="001A10BB">
        <w:rPr>
          <w:rFonts w:ascii="Times New Roman" w:hAnsi="Times New Roman" w:cs="Times New Roman"/>
        </w:rPr>
        <w:t xml:space="preserve">упной </w:t>
      </w:r>
      <w:r w:rsidRPr="001A10BB">
        <w:rPr>
          <w:rFonts w:ascii="Times New Roman" w:hAnsi="Times New Roman" w:cs="Times New Roman"/>
          <w:spacing w:val="2"/>
        </w:rPr>
        <w:t>д</w:t>
      </w:r>
      <w:r w:rsidRPr="001A10BB">
        <w:rPr>
          <w:rFonts w:ascii="Times New Roman" w:hAnsi="Times New Roman" w:cs="Times New Roman"/>
        </w:rPr>
        <w:t>е</w:t>
      </w:r>
      <w:r w:rsidRPr="001A10BB">
        <w:rPr>
          <w:rFonts w:ascii="Times New Roman" w:hAnsi="Times New Roman" w:cs="Times New Roman"/>
          <w:spacing w:val="2"/>
        </w:rPr>
        <w:t>я</w:t>
      </w:r>
      <w:r w:rsidRPr="001A10BB">
        <w:rPr>
          <w:rFonts w:ascii="Times New Roman" w:hAnsi="Times New Roman" w:cs="Times New Roman"/>
          <w:spacing w:val="-2"/>
        </w:rPr>
        <w:t>т</w:t>
      </w:r>
      <w:r w:rsidRPr="001A10BB">
        <w:rPr>
          <w:rFonts w:ascii="Times New Roman" w:hAnsi="Times New Roman" w:cs="Times New Roman"/>
        </w:rPr>
        <w:t>ел</w:t>
      </w:r>
      <w:r w:rsidRPr="001A10BB">
        <w:rPr>
          <w:rFonts w:ascii="Times New Roman" w:hAnsi="Times New Roman" w:cs="Times New Roman"/>
          <w:spacing w:val="-1"/>
        </w:rPr>
        <w:t>ь</w:t>
      </w:r>
      <w:r w:rsidRPr="001A10BB">
        <w:rPr>
          <w:rFonts w:ascii="Times New Roman" w:hAnsi="Times New Roman" w:cs="Times New Roman"/>
          <w:spacing w:val="4"/>
        </w:rPr>
        <w:t>н</w:t>
      </w:r>
      <w:r w:rsidRPr="001A10BB">
        <w:rPr>
          <w:rFonts w:ascii="Times New Roman" w:hAnsi="Times New Roman" w:cs="Times New Roman"/>
        </w:rPr>
        <w:t>ос</w:t>
      </w:r>
      <w:r w:rsidRPr="001A10BB">
        <w:rPr>
          <w:rFonts w:ascii="Times New Roman" w:hAnsi="Times New Roman" w:cs="Times New Roman"/>
          <w:spacing w:val="-1"/>
        </w:rPr>
        <w:t>ти</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rPr>
        <w:t>Умение организ</w:t>
      </w:r>
      <w:r w:rsidRPr="001A10BB">
        <w:rPr>
          <w:rFonts w:ascii="Times New Roman" w:hAnsi="Times New Roman" w:cs="Times New Roman"/>
          <w:spacing w:val="7"/>
        </w:rPr>
        <w:t>о</w:t>
      </w:r>
      <w:r w:rsidRPr="001A10BB">
        <w:rPr>
          <w:rFonts w:ascii="Times New Roman" w:hAnsi="Times New Roman" w:cs="Times New Roman"/>
          <w:spacing w:val="-2"/>
        </w:rPr>
        <w:t>в</w:t>
      </w:r>
      <w:r w:rsidRPr="001A10BB">
        <w:rPr>
          <w:rFonts w:ascii="Times New Roman" w:hAnsi="Times New Roman" w:cs="Times New Roman"/>
          <w:spacing w:val="4"/>
        </w:rPr>
        <w:t>ы</w:t>
      </w:r>
      <w:r w:rsidRPr="001A10BB">
        <w:rPr>
          <w:rFonts w:ascii="Times New Roman" w:hAnsi="Times New Roman" w:cs="Times New Roman"/>
          <w:spacing w:val="-2"/>
        </w:rPr>
        <w:t>в</w:t>
      </w:r>
      <w:r w:rsidRPr="001A10BB">
        <w:rPr>
          <w:rFonts w:ascii="Times New Roman" w:hAnsi="Times New Roman" w:cs="Times New Roman"/>
        </w:rPr>
        <w:t>а</w:t>
      </w:r>
      <w:r w:rsidRPr="001A10BB">
        <w:rPr>
          <w:rFonts w:ascii="Times New Roman" w:hAnsi="Times New Roman" w:cs="Times New Roman"/>
          <w:spacing w:val="4"/>
        </w:rPr>
        <w:t>т</w:t>
      </w:r>
      <w:r w:rsidRPr="001A10BB">
        <w:rPr>
          <w:rFonts w:ascii="Times New Roman" w:hAnsi="Times New Roman" w:cs="Times New Roman"/>
        </w:rPr>
        <w:t>ь с</w:t>
      </w:r>
      <w:r w:rsidRPr="001A10BB">
        <w:rPr>
          <w:rFonts w:ascii="Times New Roman" w:hAnsi="Times New Roman" w:cs="Times New Roman"/>
          <w:spacing w:val="-1"/>
        </w:rPr>
        <w:t>в</w:t>
      </w:r>
      <w:r w:rsidRPr="001A10BB">
        <w:rPr>
          <w:rFonts w:ascii="Times New Roman" w:hAnsi="Times New Roman" w:cs="Times New Roman"/>
        </w:rPr>
        <w:t>о</w:t>
      </w:r>
      <w:r w:rsidRPr="001A10BB">
        <w:rPr>
          <w:rFonts w:ascii="Times New Roman" w:hAnsi="Times New Roman" w:cs="Times New Roman"/>
          <w:spacing w:val="2"/>
        </w:rPr>
        <w:t>б</w:t>
      </w:r>
      <w:r w:rsidRPr="001A10BB">
        <w:rPr>
          <w:rFonts w:ascii="Times New Roman" w:hAnsi="Times New Roman" w:cs="Times New Roman"/>
        </w:rPr>
        <w:t>о</w:t>
      </w:r>
      <w:r w:rsidRPr="001A10BB">
        <w:rPr>
          <w:rFonts w:ascii="Times New Roman" w:hAnsi="Times New Roman" w:cs="Times New Roman"/>
          <w:spacing w:val="2"/>
        </w:rPr>
        <w:t>д</w:t>
      </w:r>
      <w:r w:rsidRPr="001A10BB">
        <w:rPr>
          <w:rFonts w:ascii="Times New Roman" w:hAnsi="Times New Roman" w:cs="Times New Roman"/>
        </w:rPr>
        <w:t xml:space="preserve">ное </w:t>
      </w:r>
      <w:r w:rsidRPr="001A10BB">
        <w:rPr>
          <w:rFonts w:ascii="Times New Roman" w:hAnsi="Times New Roman" w:cs="Times New Roman"/>
          <w:spacing w:val="-2"/>
        </w:rPr>
        <w:t>в</w:t>
      </w:r>
      <w:r w:rsidRPr="001A10BB">
        <w:rPr>
          <w:rFonts w:ascii="Times New Roman" w:hAnsi="Times New Roman" w:cs="Times New Roman"/>
        </w:rPr>
        <w:t>ре</w:t>
      </w:r>
      <w:r w:rsidRPr="001A10BB">
        <w:rPr>
          <w:rFonts w:ascii="Times New Roman" w:hAnsi="Times New Roman" w:cs="Times New Roman"/>
          <w:spacing w:val="7"/>
        </w:rPr>
        <w:t>м</w:t>
      </w:r>
      <w:r w:rsidRPr="001A10BB">
        <w:rPr>
          <w:rFonts w:ascii="Times New Roman" w:hAnsi="Times New Roman" w:cs="Times New Roman"/>
        </w:rPr>
        <w:t>я с уче</w:t>
      </w:r>
      <w:r w:rsidRPr="001A10BB">
        <w:rPr>
          <w:rFonts w:ascii="Times New Roman" w:hAnsi="Times New Roman" w:cs="Times New Roman"/>
          <w:spacing w:val="-2"/>
        </w:rPr>
        <w:t>т</w:t>
      </w:r>
      <w:r w:rsidRPr="001A10BB">
        <w:rPr>
          <w:rFonts w:ascii="Times New Roman" w:hAnsi="Times New Roman" w:cs="Times New Roman"/>
        </w:rPr>
        <w:t xml:space="preserve">ом </w:t>
      </w:r>
      <w:r w:rsidRPr="001A10BB">
        <w:rPr>
          <w:rFonts w:ascii="Times New Roman" w:hAnsi="Times New Roman" w:cs="Times New Roman"/>
          <w:spacing w:val="6"/>
        </w:rPr>
        <w:t>с</w:t>
      </w:r>
      <w:r w:rsidRPr="001A10BB">
        <w:rPr>
          <w:rFonts w:ascii="Times New Roman" w:hAnsi="Times New Roman" w:cs="Times New Roman"/>
          <w:spacing w:val="-2"/>
        </w:rPr>
        <w:t>в</w:t>
      </w:r>
      <w:r w:rsidRPr="001A10BB">
        <w:rPr>
          <w:rFonts w:ascii="Times New Roman" w:hAnsi="Times New Roman" w:cs="Times New Roman"/>
        </w:rPr>
        <w:t>о</w:t>
      </w:r>
      <w:r w:rsidRPr="001A10BB">
        <w:rPr>
          <w:rFonts w:ascii="Times New Roman" w:hAnsi="Times New Roman" w:cs="Times New Roman"/>
          <w:spacing w:val="4"/>
        </w:rPr>
        <w:t>и</w:t>
      </w:r>
      <w:r w:rsidRPr="001A10BB">
        <w:rPr>
          <w:rFonts w:ascii="Times New Roman" w:hAnsi="Times New Roman" w:cs="Times New Roman"/>
        </w:rPr>
        <w:t>х и со</w:t>
      </w:r>
      <w:r w:rsidRPr="001A10BB">
        <w:rPr>
          <w:rFonts w:ascii="Times New Roman" w:hAnsi="Times New Roman" w:cs="Times New Roman"/>
          <w:spacing w:val="-1"/>
        </w:rPr>
        <w:t>в</w:t>
      </w:r>
      <w:r w:rsidRPr="001A10BB">
        <w:rPr>
          <w:rFonts w:ascii="Times New Roman" w:hAnsi="Times New Roman" w:cs="Times New Roman"/>
        </w:rPr>
        <w:t>ме</w:t>
      </w:r>
      <w:r w:rsidRPr="001A10BB">
        <w:rPr>
          <w:rFonts w:ascii="Times New Roman" w:hAnsi="Times New Roman" w:cs="Times New Roman"/>
          <w:spacing w:val="8"/>
        </w:rPr>
        <w:t>с</w:t>
      </w:r>
      <w:r w:rsidRPr="001A10BB">
        <w:rPr>
          <w:rFonts w:ascii="Times New Roman" w:hAnsi="Times New Roman" w:cs="Times New Roman"/>
          <w:spacing w:val="-2"/>
        </w:rPr>
        <w:t>т</w:t>
      </w:r>
      <w:r w:rsidRPr="001A10BB">
        <w:rPr>
          <w:rFonts w:ascii="Times New Roman" w:hAnsi="Times New Roman" w:cs="Times New Roman"/>
        </w:rPr>
        <w:t>н</w:t>
      </w:r>
      <w:r w:rsidRPr="001A10BB">
        <w:rPr>
          <w:rFonts w:ascii="Times New Roman" w:hAnsi="Times New Roman" w:cs="Times New Roman"/>
          <w:spacing w:val="4"/>
        </w:rPr>
        <w:t>ы</w:t>
      </w:r>
      <w:r w:rsidRPr="001A10BB">
        <w:rPr>
          <w:rFonts w:ascii="Times New Roman" w:hAnsi="Times New Roman" w:cs="Times New Roman"/>
        </w:rPr>
        <w:t>х ин</w:t>
      </w:r>
      <w:r w:rsidRPr="001A10BB">
        <w:rPr>
          <w:rFonts w:ascii="Times New Roman" w:hAnsi="Times New Roman" w:cs="Times New Roman"/>
          <w:spacing w:val="-2"/>
        </w:rPr>
        <w:t>т</w:t>
      </w:r>
      <w:r w:rsidRPr="001A10BB">
        <w:rPr>
          <w:rFonts w:ascii="Times New Roman" w:hAnsi="Times New Roman" w:cs="Times New Roman"/>
        </w:rPr>
        <w:t>ересо</w:t>
      </w:r>
      <w:r w:rsidRPr="001A10BB">
        <w:rPr>
          <w:rFonts w:ascii="Times New Roman" w:hAnsi="Times New Roman" w:cs="Times New Roman"/>
          <w:spacing w:val="1"/>
        </w:rPr>
        <w:t>в</w:t>
      </w:r>
      <w:r w:rsidRPr="001A10BB">
        <w:rPr>
          <w:rFonts w:ascii="Times New Roman" w:hAnsi="Times New Roman" w:cs="Times New Roman"/>
        </w:rPr>
        <w:t>.</w:t>
      </w:r>
    </w:p>
    <w:p w:rsidR="003B280C" w:rsidRPr="001A10BB" w:rsidRDefault="003B280C" w:rsidP="003B280C">
      <w:pPr>
        <w:widowControl w:val="0"/>
        <w:numPr>
          <w:ilvl w:val="0"/>
          <w:numId w:val="20"/>
        </w:numPr>
        <w:tabs>
          <w:tab w:val="left" w:pos="426"/>
          <w:tab w:val="left" w:pos="1184"/>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i/>
          <w:iCs/>
        </w:rPr>
        <w:t>Нако</w:t>
      </w:r>
      <w:r w:rsidRPr="001A10BB">
        <w:rPr>
          <w:rFonts w:ascii="Times New Roman" w:hAnsi="Times New Roman" w:cs="Times New Roman"/>
          <w:i/>
          <w:iCs/>
          <w:spacing w:val="4"/>
        </w:rPr>
        <w:t>п</w:t>
      </w:r>
      <w:r w:rsidRPr="001A10BB">
        <w:rPr>
          <w:rFonts w:ascii="Times New Roman" w:hAnsi="Times New Roman" w:cs="Times New Roman"/>
          <w:i/>
          <w:iCs/>
          <w:spacing w:val="-2"/>
        </w:rPr>
        <w:t>л</w:t>
      </w:r>
      <w:r w:rsidRPr="001A10BB">
        <w:rPr>
          <w:rFonts w:ascii="Times New Roman" w:hAnsi="Times New Roman" w:cs="Times New Roman"/>
          <w:i/>
          <w:iCs/>
        </w:rPr>
        <w:t>ение по</w:t>
      </w:r>
      <w:r w:rsidRPr="001A10BB">
        <w:rPr>
          <w:rFonts w:ascii="Times New Roman" w:hAnsi="Times New Roman" w:cs="Times New Roman"/>
          <w:i/>
          <w:iCs/>
          <w:spacing w:val="-2"/>
        </w:rPr>
        <w:t>л</w:t>
      </w:r>
      <w:r w:rsidRPr="001A10BB">
        <w:rPr>
          <w:rFonts w:ascii="Times New Roman" w:hAnsi="Times New Roman" w:cs="Times New Roman"/>
          <w:i/>
          <w:iCs/>
        </w:rPr>
        <w:t>о</w:t>
      </w:r>
      <w:r w:rsidRPr="001A10BB">
        <w:rPr>
          <w:rFonts w:ascii="Times New Roman" w:hAnsi="Times New Roman" w:cs="Times New Roman"/>
          <w:i/>
          <w:iCs/>
          <w:spacing w:val="5"/>
        </w:rPr>
        <w:t>ж</w:t>
      </w:r>
      <w:r w:rsidRPr="001A10BB">
        <w:rPr>
          <w:rFonts w:ascii="Times New Roman" w:hAnsi="Times New Roman" w:cs="Times New Roman"/>
          <w:i/>
          <w:iCs/>
        </w:rPr>
        <w:t>ите</w:t>
      </w:r>
      <w:r w:rsidRPr="001A10BB">
        <w:rPr>
          <w:rFonts w:ascii="Times New Roman" w:hAnsi="Times New Roman" w:cs="Times New Roman"/>
          <w:i/>
          <w:iCs/>
          <w:spacing w:val="5"/>
        </w:rPr>
        <w:t>л</w:t>
      </w:r>
      <w:r w:rsidRPr="001A10BB">
        <w:rPr>
          <w:rFonts w:ascii="Times New Roman" w:hAnsi="Times New Roman" w:cs="Times New Roman"/>
          <w:i/>
          <w:iCs/>
          <w:spacing w:val="-2"/>
        </w:rPr>
        <w:t>ь</w:t>
      </w:r>
      <w:r w:rsidRPr="001A10BB">
        <w:rPr>
          <w:rFonts w:ascii="Times New Roman" w:hAnsi="Times New Roman" w:cs="Times New Roman"/>
          <w:i/>
          <w:iCs/>
        </w:rPr>
        <w:t>но</w:t>
      </w:r>
      <w:r w:rsidRPr="001A10BB">
        <w:rPr>
          <w:rFonts w:ascii="Times New Roman" w:hAnsi="Times New Roman" w:cs="Times New Roman"/>
          <w:i/>
          <w:iCs/>
          <w:spacing w:val="3"/>
        </w:rPr>
        <w:t>г</w:t>
      </w:r>
      <w:r w:rsidRPr="001A10BB">
        <w:rPr>
          <w:rFonts w:ascii="Times New Roman" w:hAnsi="Times New Roman" w:cs="Times New Roman"/>
          <w:i/>
          <w:iCs/>
        </w:rPr>
        <w:t>о опыта сотру</w:t>
      </w:r>
      <w:r w:rsidRPr="001A10BB">
        <w:rPr>
          <w:rFonts w:ascii="Times New Roman" w:hAnsi="Times New Roman" w:cs="Times New Roman"/>
          <w:i/>
          <w:iCs/>
          <w:spacing w:val="1"/>
        </w:rPr>
        <w:t>д</w:t>
      </w:r>
      <w:r w:rsidRPr="001A10BB">
        <w:rPr>
          <w:rFonts w:ascii="Times New Roman" w:hAnsi="Times New Roman" w:cs="Times New Roman"/>
          <w:i/>
          <w:iCs/>
        </w:rPr>
        <w:t>ни</w:t>
      </w:r>
      <w:r w:rsidRPr="001A10BB">
        <w:rPr>
          <w:rFonts w:ascii="Times New Roman" w:hAnsi="Times New Roman" w:cs="Times New Roman"/>
          <w:i/>
          <w:iCs/>
          <w:spacing w:val="2"/>
        </w:rPr>
        <w:t>ч</w:t>
      </w:r>
      <w:r w:rsidRPr="001A10BB">
        <w:rPr>
          <w:rFonts w:ascii="Times New Roman" w:hAnsi="Times New Roman" w:cs="Times New Roman"/>
          <w:i/>
          <w:iCs/>
        </w:rPr>
        <w:t>ества и у</w:t>
      </w:r>
      <w:r w:rsidRPr="001A10BB">
        <w:rPr>
          <w:rFonts w:ascii="Times New Roman" w:hAnsi="Times New Roman" w:cs="Times New Roman"/>
          <w:i/>
          <w:iCs/>
          <w:spacing w:val="2"/>
        </w:rPr>
        <w:t>ч</w:t>
      </w:r>
      <w:r w:rsidRPr="001A10BB">
        <w:rPr>
          <w:rFonts w:ascii="Times New Roman" w:hAnsi="Times New Roman" w:cs="Times New Roman"/>
          <w:i/>
          <w:iCs/>
        </w:rPr>
        <w:t>астия в общественной жи</w:t>
      </w:r>
      <w:r w:rsidRPr="001A10BB">
        <w:rPr>
          <w:rFonts w:ascii="Times New Roman" w:hAnsi="Times New Roman" w:cs="Times New Roman"/>
          <w:i/>
          <w:iCs/>
          <w:spacing w:val="2"/>
        </w:rPr>
        <w:t>з</w:t>
      </w:r>
      <w:r w:rsidRPr="001A10BB">
        <w:rPr>
          <w:rFonts w:ascii="Times New Roman" w:hAnsi="Times New Roman" w:cs="Times New Roman"/>
          <w:i/>
          <w:iCs/>
        </w:rPr>
        <w:t>н</w:t>
      </w:r>
      <w:r w:rsidRPr="001A10BB">
        <w:rPr>
          <w:rFonts w:ascii="Times New Roman" w:hAnsi="Times New Roman" w:cs="Times New Roman"/>
          <w:i/>
          <w:iCs/>
          <w:spacing w:val="1"/>
        </w:rPr>
        <w:t>и</w:t>
      </w:r>
      <w:r w:rsidRPr="001A10BB">
        <w:rPr>
          <w:rFonts w:ascii="Times New Roman" w:hAnsi="Times New Roman" w:cs="Times New Roman"/>
          <w:i/>
          <w:iCs/>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ление о праз</w:t>
      </w:r>
      <w:r w:rsidRPr="001A10BB">
        <w:rPr>
          <w:rFonts w:ascii="Times New Roman" w:hAnsi="Times New Roman" w:cs="Times New Roman"/>
          <w:spacing w:val="3"/>
        </w:rPr>
        <w:t>д</w:t>
      </w:r>
      <w:r w:rsidRPr="001A10BB">
        <w:rPr>
          <w:rFonts w:ascii="Times New Roman" w:hAnsi="Times New Roman" w:cs="Times New Roman"/>
          <w:spacing w:val="4"/>
        </w:rPr>
        <w:t>н</w:t>
      </w:r>
      <w:r w:rsidRPr="001A10BB">
        <w:rPr>
          <w:rFonts w:ascii="Times New Roman" w:hAnsi="Times New Roman" w:cs="Times New Roman"/>
        </w:rPr>
        <w:t>ик</w:t>
      </w:r>
      <w:r w:rsidRPr="001A10BB">
        <w:rPr>
          <w:rFonts w:ascii="Times New Roman" w:hAnsi="Times New Roman" w:cs="Times New Roman"/>
          <w:spacing w:val="5"/>
        </w:rPr>
        <w:t>а</w:t>
      </w:r>
      <w:r w:rsidRPr="001A10BB">
        <w:rPr>
          <w:rFonts w:ascii="Times New Roman" w:hAnsi="Times New Roman" w:cs="Times New Roman"/>
          <w:spacing w:val="-6"/>
        </w:rPr>
        <w:t>х</w:t>
      </w:r>
      <w:r w:rsidRPr="001A10BB">
        <w:rPr>
          <w:rFonts w:ascii="Times New Roman" w:hAnsi="Times New Roman" w:cs="Times New Roman"/>
        </w:rPr>
        <w:t>, пра</w:t>
      </w:r>
      <w:r w:rsidRPr="001A10BB">
        <w:rPr>
          <w:rFonts w:ascii="Times New Roman" w:hAnsi="Times New Roman" w:cs="Times New Roman"/>
          <w:spacing w:val="6"/>
        </w:rPr>
        <w:t>з</w:t>
      </w:r>
      <w:r w:rsidRPr="001A10BB">
        <w:rPr>
          <w:rFonts w:ascii="Times New Roman" w:hAnsi="Times New Roman" w:cs="Times New Roman"/>
          <w:spacing w:val="2"/>
        </w:rPr>
        <w:t>д</w:t>
      </w:r>
      <w:r w:rsidRPr="001A10BB">
        <w:rPr>
          <w:rFonts w:ascii="Times New Roman" w:hAnsi="Times New Roman" w:cs="Times New Roman"/>
        </w:rPr>
        <w:t>ничн</w:t>
      </w:r>
      <w:r w:rsidRPr="001A10BB">
        <w:rPr>
          <w:rFonts w:ascii="Times New Roman" w:hAnsi="Times New Roman" w:cs="Times New Roman"/>
          <w:spacing w:val="3"/>
        </w:rPr>
        <w:t>ы</w:t>
      </w:r>
      <w:r w:rsidRPr="001A10BB">
        <w:rPr>
          <w:rFonts w:ascii="Times New Roman" w:hAnsi="Times New Roman" w:cs="Times New Roman"/>
        </w:rPr>
        <w:t>х мероп</w:t>
      </w:r>
      <w:r w:rsidRPr="001A10BB">
        <w:rPr>
          <w:rFonts w:ascii="Times New Roman" w:hAnsi="Times New Roman" w:cs="Times New Roman"/>
          <w:spacing w:val="7"/>
        </w:rPr>
        <w:t>р</w:t>
      </w:r>
      <w:r w:rsidRPr="001A10BB">
        <w:rPr>
          <w:rFonts w:ascii="Times New Roman" w:hAnsi="Times New Roman" w:cs="Times New Roman"/>
        </w:rPr>
        <w:t>и</w:t>
      </w:r>
      <w:r w:rsidRPr="001A10BB">
        <w:rPr>
          <w:rFonts w:ascii="Times New Roman" w:hAnsi="Times New Roman" w:cs="Times New Roman"/>
          <w:spacing w:val="1"/>
        </w:rPr>
        <w:t>я</w:t>
      </w:r>
      <w:r w:rsidRPr="001A10BB">
        <w:rPr>
          <w:rFonts w:ascii="Times New Roman" w:hAnsi="Times New Roman" w:cs="Times New Roman"/>
          <w:spacing w:val="-2"/>
        </w:rPr>
        <w:t>т</w:t>
      </w:r>
      <w:r w:rsidRPr="001A10BB">
        <w:rPr>
          <w:rFonts w:ascii="Times New Roman" w:hAnsi="Times New Roman" w:cs="Times New Roman"/>
        </w:rPr>
        <w:t>и</w:t>
      </w:r>
      <w:r w:rsidRPr="001A10BB">
        <w:rPr>
          <w:rFonts w:ascii="Times New Roman" w:hAnsi="Times New Roman" w:cs="Times New Roman"/>
          <w:spacing w:val="6"/>
        </w:rPr>
        <w:t>я</w:t>
      </w:r>
      <w:r w:rsidRPr="001A10BB">
        <w:rPr>
          <w:rFonts w:ascii="Times New Roman" w:hAnsi="Times New Roman" w:cs="Times New Roman"/>
          <w:spacing w:val="-6"/>
        </w:rPr>
        <w:t>х</w:t>
      </w:r>
      <w:r w:rsidRPr="001A10BB">
        <w:rPr>
          <w:rFonts w:ascii="Times New Roman" w:hAnsi="Times New Roman" w:cs="Times New Roman"/>
        </w:rPr>
        <w:t xml:space="preserve">, </w:t>
      </w:r>
      <w:r w:rsidRPr="001A10BB">
        <w:rPr>
          <w:rFonts w:ascii="Times New Roman" w:hAnsi="Times New Roman" w:cs="Times New Roman"/>
          <w:spacing w:val="4"/>
        </w:rPr>
        <w:t>и</w:t>
      </w:r>
      <w:r w:rsidRPr="001A10BB">
        <w:rPr>
          <w:rFonts w:ascii="Times New Roman" w:hAnsi="Times New Roman" w:cs="Times New Roman"/>
        </w:rPr>
        <w:t>х со</w:t>
      </w:r>
      <w:r w:rsidRPr="001A10BB">
        <w:rPr>
          <w:rFonts w:ascii="Times New Roman" w:hAnsi="Times New Roman" w:cs="Times New Roman"/>
          <w:spacing w:val="3"/>
        </w:rPr>
        <w:t>д</w:t>
      </w:r>
      <w:r w:rsidRPr="001A10BB">
        <w:rPr>
          <w:rFonts w:ascii="Times New Roman" w:hAnsi="Times New Roman" w:cs="Times New Roman"/>
        </w:rPr>
        <w:t>ержани</w:t>
      </w:r>
      <w:r w:rsidRPr="001A10BB">
        <w:rPr>
          <w:rFonts w:ascii="Times New Roman" w:hAnsi="Times New Roman" w:cs="Times New Roman"/>
          <w:spacing w:val="1"/>
        </w:rPr>
        <w:t>и</w:t>
      </w:r>
      <w:r w:rsidRPr="001A10BB">
        <w:rPr>
          <w:rFonts w:ascii="Times New Roman" w:hAnsi="Times New Roman" w:cs="Times New Roman"/>
        </w:rPr>
        <w:t xml:space="preserve">, </w:t>
      </w:r>
      <w:r w:rsidRPr="001A10BB">
        <w:rPr>
          <w:rFonts w:ascii="Times New Roman" w:hAnsi="Times New Roman" w:cs="Times New Roman"/>
          <w:spacing w:val="-7"/>
        </w:rPr>
        <w:t>у</w:t>
      </w:r>
      <w:r w:rsidRPr="001A10BB">
        <w:rPr>
          <w:rFonts w:ascii="Times New Roman" w:hAnsi="Times New Roman" w:cs="Times New Roman"/>
        </w:rPr>
        <w:t>ча</w:t>
      </w:r>
      <w:r w:rsidRPr="001A10BB">
        <w:rPr>
          <w:rFonts w:ascii="Times New Roman" w:hAnsi="Times New Roman" w:cs="Times New Roman"/>
          <w:spacing w:val="6"/>
        </w:rPr>
        <w:t>с</w:t>
      </w:r>
      <w:r w:rsidRPr="001A10BB">
        <w:rPr>
          <w:rFonts w:ascii="Times New Roman" w:hAnsi="Times New Roman" w:cs="Times New Roman"/>
          <w:spacing w:val="-2"/>
        </w:rPr>
        <w:t>т</w:t>
      </w:r>
      <w:r w:rsidRPr="001A10BB">
        <w:rPr>
          <w:rFonts w:ascii="Times New Roman" w:hAnsi="Times New Roman" w:cs="Times New Roman"/>
        </w:rPr>
        <w:t>ие в н</w:t>
      </w:r>
      <w:r w:rsidRPr="001A10BB">
        <w:rPr>
          <w:rFonts w:ascii="Times New Roman" w:hAnsi="Times New Roman" w:cs="Times New Roman"/>
          <w:spacing w:val="4"/>
        </w:rPr>
        <w:t>и</w:t>
      </w:r>
      <w:r w:rsidRPr="001A10BB">
        <w:rPr>
          <w:rFonts w:ascii="Times New Roman" w:hAnsi="Times New Roman" w:cs="Times New Roman"/>
          <w:spacing w:val="-6"/>
        </w:rPr>
        <w:t>х</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jc w:val="both"/>
        <w:rPr>
          <w:rFonts w:ascii="Times New Roman" w:hAnsi="Times New Roman" w:cs="Times New Roman"/>
        </w:rPr>
      </w:pPr>
      <w:r w:rsidRPr="001A10BB">
        <w:rPr>
          <w:rFonts w:ascii="Times New Roman" w:hAnsi="Times New Roman" w:cs="Times New Roman"/>
          <w:spacing w:val="-6"/>
        </w:rPr>
        <w:t>И</w:t>
      </w:r>
      <w:r w:rsidRPr="001A10BB">
        <w:rPr>
          <w:rFonts w:ascii="Times New Roman" w:hAnsi="Times New Roman" w:cs="Times New Roman"/>
        </w:rPr>
        <w:t>спо</w:t>
      </w:r>
      <w:r w:rsidRPr="001A10BB">
        <w:rPr>
          <w:rFonts w:ascii="Times New Roman" w:hAnsi="Times New Roman" w:cs="Times New Roman"/>
          <w:spacing w:val="6"/>
        </w:rPr>
        <w:t>л</w:t>
      </w:r>
      <w:r w:rsidRPr="001A10BB">
        <w:rPr>
          <w:rFonts w:ascii="Times New Roman" w:hAnsi="Times New Roman" w:cs="Times New Roman"/>
          <w:spacing w:val="-3"/>
        </w:rPr>
        <w:t>ь</w:t>
      </w:r>
      <w:r w:rsidRPr="001A10BB">
        <w:rPr>
          <w:rFonts w:ascii="Times New Roman" w:hAnsi="Times New Roman" w:cs="Times New Roman"/>
        </w:rPr>
        <w:t>з</w:t>
      </w:r>
      <w:r w:rsidRPr="001A10BB">
        <w:rPr>
          <w:rFonts w:ascii="Times New Roman" w:hAnsi="Times New Roman" w:cs="Times New Roman"/>
          <w:spacing w:val="5"/>
        </w:rPr>
        <w:t>о</w:t>
      </w:r>
      <w:r w:rsidRPr="001A10BB">
        <w:rPr>
          <w:rFonts w:ascii="Times New Roman" w:hAnsi="Times New Roman" w:cs="Times New Roman"/>
          <w:spacing w:val="-2"/>
        </w:rPr>
        <w:t>в</w:t>
      </w:r>
      <w:r w:rsidRPr="001A10BB">
        <w:rPr>
          <w:rFonts w:ascii="Times New Roman" w:hAnsi="Times New Roman" w:cs="Times New Roman"/>
        </w:rPr>
        <w:t>ание прос</w:t>
      </w:r>
      <w:r w:rsidRPr="001A10BB">
        <w:rPr>
          <w:rFonts w:ascii="Times New Roman" w:hAnsi="Times New Roman" w:cs="Times New Roman"/>
          <w:spacing w:val="-1"/>
        </w:rPr>
        <w:t>т</w:t>
      </w:r>
      <w:r w:rsidRPr="001A10BB">
        <w:rPr>
          <w:rFonts w:ascii="Times New Roman" w:hAnsi="Times New Roman" w:cs="Times New Roman"/>
        </w:rPr>
        <w:t>ей</w:t>
      </w:r>
      <w:r w:rsidRPr="001A10BB">
        <w:rPr>
          <w:rFonts w:ascii="Times New Roman" w:hAnsi="Times New Roman" w:cs="Times New Roman"/>
          <w:spacing w:val="7"/>
        </w:rPr>
        <w:t>ш</w:t>
      </w:r>
      <w:r w:rsidRPr="001A10BB">
        <w:rPr>
          <w:rFonts w:ascii="Times New Roman" w:hAnsi="Times New Roman" w:cs="Times New Roman"/>
          <w:spacing w:val="4"/>
        </w:rPr>
        <w:t>и</w:t>
      </w:r>
      <w:r w:rsidRPr="001A10BB">
        <w:rPr>
          <w:rFonts w:ascii="Times New Roman" w:hAnsi="Times New Roman" w:cs="Times New Roman"/>
        </w:rPr>
        <w:t>х э</w:t>
      </w:r>
      <w:r w:rsidRPr="001A10BB">
        <w:rPr>
          <w:rFonts w:ascii="Times New Roman" w:hAnsi="Times New Roman" w:cs="Times New Roman"/>
          <w:spacing w:val="6"/>
        </w:rPr>
        <w:t>с</w:t>
      </w:r>
      <w:r w:rsidRPr="001A10BB">
        <w:rPr>
          <w:rFonts w:ascii="Times New Roman" w:hAnsi="Times New Roman" w:cs="Times New Roman"/>
          <w:spacing w:val="-2"/>
        </w:rPr>
        <w:t>т</w:t>
      </w:r>
      <w:r w:rsidRPr="001A10BB">
        <w:rPr>
          <w:rFonts w:ascii="Times New Roman" w:hAnsi="Times New Roman" w:cs="Times New Roman"/>
        </w:rPr>
        <w:t>е</w:t>
      </w:r>
      <w:r w:rsidRPr="001A10BB">
        <w:rPr>
          <w:rFonts w:ascii="Times New Roman" w:hAnsi="Times New Roman" w:cs="Times New Roman"/>
          <w:spacing w:val="-1"/>
        </w:rPr>
        <w:t>т</w:t>
      </w:r>
      <w:r w:rsidRPr="001A10BB">
        <w:rPr>
          <w:rFonts w:ascii="Times New Roman" w:hAnsi="Times New Roman" w:cs="Times New Roman"/>
        </w:rPr>
        <w:t>ич</w:t>
      </w:r>
      <w:r w:rsidRPr="001A10BB">
        <w:rPr>
          <w:rFonts w:ascii="Times New Roman" w:hAnsi="Times New Roman" w:cs="Times New Roman"/>
          <w:spacing w:val="5"/>
        </w:rPr>
        <w:t>е</w:t>
      </w:r>
      <w:r w:rsidRPr="001A10BB">
        <w:rPr>
          <w:rFonts w:ascii="Times New Roman" w:hAnsi="Times New Roman" w:cs="Times New Roman"/>
        </w:rPr>
        <w:t>ск</w:t>
      </w:r>
      <w:r w:rsidRPr="001A10BB">
        <w:rPr>
          <w:rFonts w:ascii="Times New Roman" w:hAnsi="Times New Roman" w:cs="Times New Roman"/>
          <w:spacing w:val="5"/>
        </w:rPr>
        <w:t>и</w:t>
      </w:r>
      <w:r w:rsidRPr="001A10BB">
        <w:rPr>
          <w:rFonts w:ascii="Times New Roman" w:hAnsi="Times New Roman" w:cs="Times New Roman"/>
        </w:rPr>
        <w:t>х о</w:t>
      </w:r>
      <w:r w:rsidRPr="001A10BB">
        <w:rPr>
          <w:rFonts w:ascii="Times New Roman" w:hAnsi="Times New Roman" w:cs="Times New Roman"/>
          <w:spacing w:val="4"/>
        </w:rPr>
        <w:t>р</w:t>
      </w:r>
      <w:r w:rsidRPr="001A10BB">
        <w:rPr>
          <w:rFonts w:ascii="Times New Roman" w:hAnsi="Times New Roman" w:cs="Times New Roman"/>
        </w:rPr>
        <w:t>иен</w:t>
      </w:r>
      <w:r w:rsidRPr="001A10BB">
        <w:rPr>
          <w:rFonts w:ascii="Times New Roman" w:hAnsi="Times New Roman" w:cs="Times New Roman"/>
          <w:spacing w:val="-1"/>
        </w:rPr>
        <w:t>т</w:t>
      </w:r>
      <w:r w:rsidRPr="001A10BB">
        <w:rPr>
          <w:rFonts w:ascii="Times New Roman" w:hAnsi="Times New Roman" w:cs="Times New Roman"/>
          <w:spacing w:val="4"/>
        </w:rPr>
        <w:t>и</w:t>
      </w:r>
      <w:r w:rsidRPr="001A10BB">
        <w:rPr>
          <w:rFonts w:ascii="Times New Roman" w:hAnsi="Times New Roman" w:cs="Times New Roman"/>
        </w:rPr>
        <w:t>ро</w:t>
      </w:r>
      <w:r w:rsidRPr="001A10BB">
        <w:rPr>
          <w:rFonts w:ascii="Times New Roman" w:hAnsi="Times New Roman" w:cs="Times New Roman"/>
          <w:spacing w:val="-2"/>
        </w:rPr>
        <w:t>в</w:t>
      </w:r>
      <w:r w:rsidRPr="001A10BB">
        <w:rPr>
          <w:rFonts w:ascii="Times New Roman" w:hAnsi="Times New Roman" w:cs="Times New Roman"/>
          <w:spacing w:val="-1"/>
        </w:rPr>
        <w:t xml:space="preserve">/ </w:t>
      </w:r>
      <w:r w:rsidRPr="001A10BB">
        <w:rPr>
          <w:rFonts w:ascii="Times New Roman" w:hAnsi="Times New Roman" w:cs="Times New Roman"/>
          <w:spacing w:val="5"/>
        </w:rPr>
        <w:t>э</w:t>
      </w:r>
      <w:r w:rsidRPr="001A10BB">
        <w:rPr>
          <w:rFonts w:ascii="Times New Roman" w:hAnsi="Times New Roman" w:cs="Times New Roman"/>
          <w:spacing w:val="-2"/>
        </w:rPr>
        <w:t>т</w:t>
      </w:r>
      <w:r w:rsidRPr="001A10BB">
        <w:rPr>
          <w:rFonts w:ascii="Times New Roman" w:hAnsi="Times New Roman" w:cs="Times New Roman"/>
        </w:rPr>
        <w:t>алон</w:t>
      </w:r>
      <w:r w:rsidRPr="001A10BB">
        <w:rPr>
          <w:rFonts w:ascii="Times New Roman" w:hAnsi="Times New Roman" w:cs="Times New Roman"/>
          <w:spacing w:val="6"/>
        </w:rPr>
        <w:t>о</w:t>
      </w:r>
      <w:r w:rsidRPr="001A10BB">
        <w:rPr>
          <w:rFonts w:ascii="Times New Roman" w:hAnsi="Times New Roman" w:cs="Times New Roman"/>
        </w:rPr>
        <w:t xml:space="preserve">в о </w:t>
      </w:r>
      <w:r w:rsidRPr="001A10BB">
        <w:rPr>
          <w:rFonts w:ascii="Times New Roman" w:hAnsi="Times New Roman" w:cs="Times New Roman"/>
          <w:spacing w:val="-2"/>
        </w:rPr>
        <w:t>в</w:t>
      </w:r>
      <w:r w:rsidRPr="001A10BB">
        <w:rPr>
          <w:rFonts w:ascii="Times New Roman" w:hAnsi="Times New Roman" w:cs="Times New Roman"/>
        </w:rPr>
        <w:t xml:space="preserve">нешнем </w:t>
      </w:r>
      <w:r w:rsidRPr="001A10BB">
        <w:rPr>
          <w:rFonts w:ascii="Times New Roman" w:hAnsi="Times New Roman" w:cs="Times New Roman"/>
          <w:spacing w:val="-2"/>
        </w:rPr>
        <w:t>в</w:t>
      </w:r>
      <w:r w:rsidRPr="001A10BB">
        <w:rPr>
          <w:rFonts w:ascii="Times New Roman" w:hAnsi="Times New Roman" w:cs="Times New Roman"/>
        </w:rPr>
        <w:t>и</w:t>
      </w:r>
      <w:r w:rsidRPr="001A10BB">
        <w:rPr>
          <w:rFonts w:ascii="Times New Roman" w:hAnsi="Times New Roman" w:cs="Times New Roman"/>
          <w:spacing w:val="2"/>
        </w:rPr>
        <w:t>д</w:t>
      </w:r>
      <w:r w:rsidRPr="001A10BB">
        <w:rPr>
          <w:rFonts w:ascii="Times New Roman" w:hAnsi="Times New Roman" w:cs="Times New Roman"/>
          <w:spacing w:val="1"/>
        </w:rPr>
        <w:t>е</w:t>
      </w:r>
      <w:r w:rsidRPr="001A10BB">
        <w:rPr>
          <w:rFonts w:ascii="Times New Roman" w:hAnsi="Times New Roman" w:cs="Times New Roman"/>
        </w:rPr>
        <w:t>, на праз</w:t>
      </w:r>
      <w:r w:rsidRPr="001A10BB">
        <w:rPr>
          <w:rFonts w:ascii="Times New Roman" w:hAnsi="Times New Roman" w:cs="Times New Roman"/>
          <w:spacing w:val="3"/>
        </w:rPr>
        <w:t>д</w:t>
      </w:r>
      <w:r w:rsidRPr="001A10BB">
        <w:rPr>
          <w:rFonts w:ascii="Times New Roman" w:hAnsi="Times New Roman" w:cs="Times New Roman"/>
        </w:rPr>
        <w:t>ника</w:t>
      </w:r>
      <w:r w:rsidRPr="001A10BB">
        <w:rPr>
          <w:rFonts w:ascii="Times New Roman" w:hAnsi="Times New Roman" w:cs="Times New Roman"/>
          <w:spacing w:val="-6"/>
        </w:rPr>
        <w:t>х</w:t>
      </w:r>
      <w:r w:rsidRPr="001A10BB">
        <w:rPr>
          <w:rFonts w:ascii="Times New Roman" w:hAnsi="Times New Roman" w:cs="Times New Roman"/>
        </w:rPr>
        <w:t xml:space="preserve">, в </w:t>
      </w:r>
      <w:r w:rsidRPr="001A10BB">
        <w:rPr>
          <w:rFonts w:ascii="Times New Roman" w:hAnsi="Times New Roman" w:cs="Times New Roman"/>
          <w:spacing w:val="-6"/>
        </w:rPr>
        <w:lastRenderedPageBreak/>
        <w:t>х</w:t>
      </w:r>
      <w:r w:rsidRPr="001A10BB">
        <w:rPr>
          <w:rFonts w:ascii="Times New Roman" w:hAnsi="Times New Roman" w:cs="Times New Roman"/>
        </w:rPr>
        <w:t>оз</w:t>
      </w:r>
      <w:r w:rsidRPr="001A10BB">
        <w:rPr>
          <w:rFonts w:ascii="Times New Roman" w:hAnsi="Times New Roman" w:cs="Times New Roman"/>
          <w:spacing w:val="2"/>
        </w:rPr>
        <w:t>я</w:t>
      </w:r>
      <w:r w:rsidRPr="001A10BB">
        <w:rPr>
          <w:rFonts w:ascii="Times New Roman" w:hAnsi="Times New Roman" w:cs="Times New Roman"/>
        </w:rPr>
        <w:t>йс</w:t>
      </w:r>
      <w:r w:rsidRPr="001A10BB">
        <w:rPr>
          <w:rFonts w:ascii="Times New Roman" w:hAnsi="Times New Roman" w:cs="Times New Roman"/>
          <w:spacing w:val="4"/>
        </w:rPr>
        <w:t>т</w:t>
      </w:r>
      <w:r w:rsidRPr="001A10BB">
        <w:rPr>
          <w:rFonts w:ascii="Times New Roman" w:hAnsi="Times New Roman" w:cs="Times New Roman"/>
          <w:spacing w:val="-2"/>
        </w:rPr>
        <w:t>в</w:t>
      </w:r>
      <w:r w:rsidRPr="001A10BB">
        <w:rPr>
          <w:rFonts w:ascii="Times New Roman" w:hAnsi="Times New Roman" w:cs="Times New Roman"/>
        </w:rPr>
        <w:t>енн</w:t>
      </w:r>
      <w:r w:rsidRPr="001A10BB">
        <w:rPr>
          <w:rFonts w:ascii="Times New Roman" w:hAnsi="Times New Roman" w:cs="Times New Roman"/>
          <w:spacing w:val="1"/>
        </w:rPr>
        <w:t>о</w:t>
      </w:r>
      <w:r w:rsidRPr="001A10BB">
        <w:rPr>
          <w:rFonts w:ascii="Times New Roman" w:hAnsi="Times New Roman" w:cs="Times New Roman"/>
          <w:spacing w:val="-2"/>
        </w:rPr>
        <w:t>-</w:t>
      </w:r>
      <w:r w:rsidRPr="001A10BB">
        <w:rPr>
          <w:rFonts w:ascii="Times New Roman" w:hAnsi="Times New Roman" w:cs="Times New Roman"/>
          <w:spacing w:val="2"/>
        </w:rPr>
        <w:t>б</w:t>
      </w:r>
      <w:r w:rsidRPr="001A10BB">
        <w:rPr>
          <w:rFonts w:ascii="Times New Roman" w:hAnsi="Times New Roman" w:cs="Times New Roman"/>
          <w:spacing w:val="4"/>
        </w:rPr>
        <w:t>ы</w:t>
      </w:r>
      <w:r w:rsidRPr="001A10BB">
        <w:rPr>
          <w:rFonts w:ascii="Times New Roman" w:hAnsi="Times New Roman" w:cs="Times New Roman"/>
          <w:spacing w:val="-2"/>
        </w:rPr>
        <w:t>т</w:t>
      </w:r>
      <w:r w:rsidRPr="001A10BB">
        <w:rPr>
          <w:rFonts w:ascii="Times New Roman" w:hAnsi="Times New Roman" w:cs="Times New Roman"/>
        </w:rPr>
        <w:t>о</w:t>
      </w:r>
      <w:r w:rsidRPr="001A10BB">
        <w:rPr>
          <w:rFonts w:ascii="Times New Roman" w:hAnsi="Times New Roman" w:cs="Times New Roman"/>
          <w:spacing w:val="3"/>
        </w:rPr>
        <w:t>в</w:t>
      </w:r>
      <w:r w:rsidRPr="001A10BB">
        <w:rPr>
          <w:rFonts w:ascii="Times New Roman" w:hAnsi="Times New Roman" w:cs="Times New Roman"/>
        </w:rPr>
        <w:t xml:space="preserve">ой </w:t>
      </w:r>
      <w:r w:rsidRPr="001A10BB">
        <w:rPr>
          <w:rFonts w:ascii="Times New Roman" w:hAnsi="Times New Roman" w:cs="Times New Roman"/>
          <w:spacing w:val="2"/>
        </w:rPr>
        <w:t>д</w:t>
      </w:r>
      <w:r w:rsidRPr="001A10BB">
        <w:rPr>
          <w:rFonts w:ascii="Times New Roman" w:hAnsi="Times New Roman" w:cs="Times New Roman"/>
        </w:rPr>
        <w:t>е</w:t>
      </w:r>
      <w:r w:rsidRPr="001A10BB">
        <w:rPr>
          <w:rFonts w:ascii="Times New Roman" w:hAnsi="Times New Roman" w:cs="Times New Roman"/>
          <w:spacing w:val="2"/>
        </w:rPr>
        <w:t>я</w:t>
      </w:r>
      <w:r w:rsidRPr="001A10BB">
        <w:rPr>
          <w:rFonts w:ascii="Times New Roman" w:hAnsi="Times New Roman" w:cs="Times New Roman"/>
          <w:spacing w:val="-2"/>
        </w:rPr>
        <w:t>т</w:t>
      </w:r>
      <w:r w:rsidRPr="001A10BB">
        <w:rPr>
          <w:rFonts w:ascii="Times New Roman" w:hAnsi="Times New Roman" w:cs="Times New Roman"/>
        </w:rPr>
        <w:t>ел</w:t>
      </w:r>
      <w:r w:rsidRPr="001A10BB">
        <w:rPr>
          <w:rFonts w:ascii="Times New Roman" w:hAnsi="Times New Roman" w:cs="Times New Roman"/>
          <w:spacing w:val="-1"/>
        </w:rPr>
        <w:t>ь</w:t>
      </w:r>
      <w:r w:rsidRPr="001A10BB">
        <w:rPr>
          <w:rFonts w:ascii="Times New Roman" w:hAnsi="Times New Roman" w:cs="Times New Roman"/>
        </w:rPr>
        <w:t>но</w:t>
      </w:r>
      <w:r w:rsidRPr="001A10BB">
        <w:rPr>
          <w:rFonts w:ascii="Times New Roman" w:hAnsi="Times New Roman" w:cs="Times New Roman"/>
          <w:spacing w:val="5"/>
        </w:rPr>
        <w:t>с</w:t>
      </w:r>
      <w:r w:rsidRPr="001A10BB">
        <w:rPr>
          <w:rFonts w:ascii="Times New Roman" w:hAnsi="Times New Roman" w:cs="Times New Roman"/>
          <w:spacing w:val="-2"/>
        </w:rPr>
        <w:t>т</w:t>
      </w:r>
      <w:r w:rsidRPr="001A10BB">
        <w:rPr>
          <w:rFonts w:ascii="Times New Roman" w:hAnsi="Times New Roman" w:cs="Times New Roman"/>
          <w:spacing w:val="-1"/>
        </w:rPr>
        <w:t>и</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rPr>
        <w:t>Умение со</w:t>
      </w:r>
      <w:r w:rsidRPr="001A10BB">
        <w:rPr>
          <w:rFonts w:ascii="Times New Roman" w:hAnsi="Times New Roman" w:cs="Times New Roman"/>
          <w:spacing w:val="3"/>
        </w:rPr>
        <w:t>б</w:t>
      </w:r>
      <w:r w:rsidRPr="001A10BB">
        <w:rPr>
          <w:rFonts w:ascii="Times New Roman" w:hAnsi="Times New Roman" w:cs="Times New Roman"/>
        </w:rPr>
        <w:t>лю</w:t>
      </w:r>
      <w:r w:rsidRPr="001A10BB">
        <w:rPr>
          <w:rFonts w:ascii="Times New Roman" w:hAnsi="Times New Roman" w:cs="Times New Roman"/>
          <w:spacing w:val="1"/>
        </w:rPr>
        <w:t>д</w:t>
      </w:r>
      <w:r w:rsidRPr="001A10BB">
        <w:rPr>
          <w:rFonts w:ascii="Times New Roman" w:hAnsi="Times New Roman" w:cs="Times New Roman"/>
        </w:rPr>
        <w:t>а</w:t>
      </w:r>
      <w:r w:rsidRPr="001A10BB">
        <w:rPr>
          <w:rFonts w:ascii="Times New Roman" w:hAnsi="Times New Roman" w:cs="Times New Roman"/>
          <w:spacing w:val="-1"/>
        </w:rPr>
        <w:t>т</w:t>
      </w:r>
      <w:r w:rsidRPr="001A10BB">
        <w:rPr>
          <w:rFonts w:ascii="Times New Roman" w:hAnsi="Times New Roman" w:cs="Times New Roman"/>
        </w:rPr>
        <w:t xml:space="preserve">ь </w:t>
      </w:r>
      <w:r w:rsidRPr="001A10BB">
        <w:rPr>
          <w:rFonts w:ascii="Times New Roman" w:hAnsi="Times New Roman" w:cs="Times New Roman"/>
          <w:spacing w:val="-2"/>
        </w:rPr>
        <w:t>т</w:t>
      </w:r>
      <w:r w:rsidRPr="001A10BB">
        <w:rPr>
          <w:rFonts w:ascii="Times New Roman" w:hAnsi="Times New Roman" w:cs="Times New Roman"/>
        </w:rPr>
        <w:t>ра</w:t>
      </w:r>
      <w:r w:rsidRPr="001A10BB">
        <w:rPr>
          <w:rFonts w:ascii="Times New Roman" w:hAnsi="Times New Roman" w:cs="Times New Roman"/>
          <w:spacing w:val="3"/>
        </w:rPr>
        <w:t>д</w:t>
      </w:r>
      <w:r w:rsidRPr="001A10BB">
        <w:rPr>
          <w:rFonts w:ascii="Times New Roman" w:hAnsi="Times New Roman" w:cs="Times New Roman"/>
        </w:rPr>
        <w:t>иц</w:t>
      </w:r>
      <w:r w:rsidRPr="001A10BB">
        <w:rPr>
          <w:rFonts w:ascii="Times New Roman" w:hAnsi="Times New Roman" w:cs="Times New Roman"/>
          <w:spacing w:val="4"/>
        </w:rPr>
        <w:t>и</w:t>
      </w:r>
      <w:r w:rsidRPr="001A10BB">
        <w:rPr>
          <w:rFonts w:ascii="Times New Roman" w:hAnsi="Times New Roman" w:cs="Times New Roman"/>
        </w:rPr>
        <w:t>и семейных, школ</w:t>
      </w:r>
      <w:r w:rsidRPr="001A10BB">
        <w:rPr>
          <w:rFonts w:ascii="Times New Roman" w:hAnsi="Times New Roman" w:cs="Times New Roman"/>
          <w:spacing w:val="3"/>
        </w:rPr>
        <w:t>ь</w:t>
      </w:r>
      <w:r w:rsidRPr="001A10BB">
        <w:rPr>
          <w:rFonts w:ascii="Times New Roman" w:hAnsi="Times New Roman" w:cs="Times New Roman"/>
        </w:rPr>
        <w:t>н</w:t>
      </w:r>
      <w:r w:rsidRPr="001A10BB">
        <w:rPr>
          <w:rFonts w:ascii="Times New Roman" w:hAnsi="Times New Roman" w:cs="Times New Roman"/>
          <w:spacing w:val="4"/>
        </w:rPr>
        <w:t>ы</w:t>
      </w:r>
      <w:r w:rsidRPr="001A10BB">
        <w:rPr>
          <w:rFonts w:ascii="Times New Roman" w:hAnsi="Times New Roman" w:cs="Times New Roman"/>
          <w:spacing w:val="-6"/>
        </w:rPr>
        <w:t>х</w:t>
      </w:r>
      <w:r w:rsidRPr="001A10BB">
        <w:rPr>
          <w:rFonts w:ascii="Times New Roman" w:hAnsi="Times New Roman" w:cs="Times New Roman"/>
        </w:rPr>
        <w:t>, гос</w:t>
      </w:r>
      <w:r w:rsidRPr="001A10BB">
        <w:rPr>
          <w:rFonts w:ascii="Times New Roman" w:hAnsi="Times New Roman" w:cs="Times New Roman"/>
          <w:spacing w:val="-3"/>
        </w:rPr>
        <w:t>у</w:t>
      </w:r>
      <w:r w:rsidRPr="001A10BB">
        <w:rPr>
          <w:rFonts w:ascii="Times New Roman" w:hAnsi="Times New Roman" w:cs="Times New Roman"/>
          <w:spacing w:val="2"/>
        </w:rPr>
        <w:t>д</w:t>
      </w:r>
      <w:r w:rsidRPr="001A10BB">
        <w:rPr>
          <w:rFonts w:ascii="Times New Roman" w:hAnsi="Times New Roman" w:cs="Times New Roman"/>
        </w:rPr>
        <w:t>арс</w:t>
      </w:r>
      <w:r w:rsidRPr="001A10BB">
        <w:rPr>
          <w:rFonts w:ascii="Times New Roman" w:hAnsi="Times New Roman" w:cs="Times New Roman"/>
          <w:spacing w:val="5"/>
        </w:rPr>
        <w:t>т</w:t>
      </w:r>
      <w:r w:rsidRPr="001A10BB">
        <w:rPr>
          <w:rFonts w:ascii="Times New Roman" w:hAnsi="Times New Roman" w:cs="Times New Roman"/>
          <w:spacing w:val="-2"/>
        </w:rPr>
        <w:t>в</w:t>
      </w:r>
      <w:r w:rsidRPr="001A10BB">
        <w:rPr>
          <w:rFonts w:ascii="Times New Roman" w:hAnsi="Times New Roman" w:cs="Times New Roman"/>
        </w:rPr>
        <w:t>енн</w:t>
      </w:r>
      <w:r w:rsidRPr="001A10BB">
        <w:rPr>
          <w:rFonts w:ascii="Times New Roman" w:hAnsi="Times New Roman" w:cs="Times New Roman"/>
          <w:spacing w:val="10"/>
        </w:rPr>
        <w:t>ы</w:t>
      </w:r>
      <w:r w:rsidRPr="001A10BB">
        <w:rPr>
          <w:rFonts w:ascii="Times New Roman" w:hAnsi="Times New Roman" w:cs="Times New Roman"/>
        </w:rPr>
        <w:t>х праз</w:t>
      </w:r>
      <w:r w:rsidRPr="001A10BB">
        <w:rPr>
          <w:rFonts w:ascii="Times New Roman" w:hAnsi="Times New Roman" w:cs="Times New Roman"/>
          <w:spacing w:val="3"/>
        </w:rPr>
        <w:t>д</w:t>
      </w:r>
      <w:r w:rsidRPr="001A10BB">
        <w:rPr>
          <w:rFonts w:ascii="Times New Roman" w:hAnsi="Times New Roman" w:cs="Times New Roman"/>
        </w:rPr>
        <w:t>нико</w:t>
      </w:r>
      <w:r w:rsidRPr="001A10BB">
        <w:rPr>
          <w:rFonts w:ascii="Times New Roman" w:hAnsi="Times New Roman" w:cs="Times New Roman"/>
          <w:spacing w:val="-3"/>
        </w:rPr>
        <w:t>в</w:t>
      </w:r>
      <w:r w:rsidRPr="001A10BB">
        <w:rPr>
          <w:rFonts w:ascii="Times New Roman" w:hAnsi="Times New Roman" w:cs="Times New Roman"/>
        </w:rPr>
        <w:t>.</w:t>
      </w:r>
    </w:p>
    <w:p w:rsidR="003B280C" w:rsidRPr="001A10BB" w:rsidRDefault="003B280C" w:rsidP="003B280C">
      <w:pPr>
        <w:widowControl w:val="0"/>
        <w:numPr>
          <w:ilvl w:val="0"/>
          <w:numId w:val="20"/>
        </w:numPr>
        <w:tabs>
          <w:tab w:val="left" w:pos="426"/>
          <w:tab w:val="left" w:pos="1127"/>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i/>
          <w:iCs/>
        </w:rPr>
        <w:t>Предста</w:t>
      </w:r>
      <w:r w:rsidRPr="001A10BB">
        <w:rPr>
          <w:rFonts w:ascii="Times New Roman" w:hAnsi="Times New Roman" w:cs="Times New Roman"/>
          <w:i/>
          <w:iCs/>
          <w:spacing w:val="5"/>
        </w:rPr>
        <w:t>в</w:t>
      </w:r>
      <w:r w:rsidRPr="001A10BB">
        <w:rPr>
          <w:rFonts w:ascii="Times New Roman" w:hAnsi="Times New Roman" w:cs="Times New Roman"/>
          <w:i/>
          <w:iCs/>
          <w:spacing w:val="-2"/>
        </w:rPr>
        <w:t>л</w:t>
      </w:r>
      <w:r w:rsidRPr="001A10BB">
        <w:rPr>
          <w:rFonts w:ascii="Times New Roman" w:hAnsi="Times New Roman" w:cs="Times New Roman"/>
          <w:i/>
          <w:iCs/>
        </w:rPr>
        <w:t>ения об обя</w:t>
      </w:r>
      <w:r w:rsidRPr="001A10BB">
        <w:rPr>
          <w:rFonts w:ascii="Times New Roman" w:hAnsi="Times New Roman" w:cs="Times New Roman"/>
          <w:i/>
          <w:iCs/>
          <w:spacing w:val="1"/>
        </w:rPr>
        <w:t>з</w:t>
      </w:r>
      <w:r w:rsidRPr="001A10BB">
        <w:rPr>
          <w:rFonts w:ascii="Times New Roman" w:hAnsi="Times New Roman" w:cs="Times New Roman"/>
          <w:i/>
          <w:iCs/>
        </w:rPr>
        <w:t>анностях и п</w:t>
      </w:r>
      <w:r w:rsidRPr="001A10BB">
        <w:rPr>
          <w:rFonts w:ascii="Times New Roman" w:hAnsi="Times New Roman" w:cs="Times New Roman"/>
          <w:i/>
          <w:iCs/>
          <w:spacing w:val="4"/>
        </w:rPr>
        <w:t>р</w:t>
      </w:r>
      <w:r w:rsidRPr="001A10BB">
        <w:rPr>
          <w:rFonts w:ascii="Times New Roman" w:hAnsi="Times New Roman" w:cs="Times New Roman"/>
          <w:i/>
          <w:iCs/>
        </w:rPr>
        <w:t>авах ребенк</w:t>
      </w:r>
      <w:r w:rsidRPr="001A10BB">
        <w:rPr>
          <w:rFonts w:ascii="Times New Roman" w:hAnsi="Times New Roman" w:cs="Times New Roman"/>
          <w:i/>
          <w:iCs/>
          <w:spacing w:val="2"/>
        </w:rPr>
        <w:t>а</w:t>
      </w:r>
      <w:r w:rsidRPr="001A10BB">
        <w:rPr>
          <w:rFonts w:ascii="Times New Roman" w:hAnsi="Times New Roman" w:cs="Times New Roman"/>
          <w:i/>
          <w:iCs/>
        </w:rPr>
        <w:t>.</w:t>
      </w:r>
    </w:p>
    <w:p w:rsidR="003B280C" w:rsidRPr="001A10BB" w:rsidRDefault="003B280C" w:rsidP="003B280C">
      <w:pPr>
        <w:widowControl w:val="0"/>
        <w:numPr>
          <w:ilvl w:val="1"/>
          <w:numId w:val="19"/>
        </w:numPr>
        <w:tabs>
          <w:tab w:val="left" w:pos="426"/>
          <w:tab w:val="left" w:pos="829"/>
          <w:tab w:val="left" w:pos="2850"/>
          <w:tab w:val="left" w:pos="3210"/>
          <w:tab w:val="left" w:pos="4098"/>
          <w:tab w:val="left" w:pos="4592"/>
          <w:tab w:val="left" w:pos="5615"/>
          <w:tab w:val="left" w:pos="6109"/>
          <w:tab w:val="left" w:pos="7875"/>
          <w:tab w:val="left" w:pos="8370"/>
          <w:tab w:val="left" w:pos="9200"/>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w:t>
      </w:r>
      <w:r w:rsidRPr="001A10BB">
        <w:rPr>
          <w:rFonts w:ascii="Times New Roman" w:hAnsi="Times New Roman" w:cs="Times New Roman"/>
          <w:spacing w:val="1"/>
        </w:rPr>
        <w:t>е</w:t>
      </w:r>
      <w:r w:rsidRPr="001A10BB">
        <w:rPr>
          <w:rFonts w:ascii="Times New Roman" w:hAnsi="Times New Roman" w:cs="Times New Roman"/>
          <w:spacing w:val="2"/>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ления</w:t>
      </w:r>
      <w:r w:rsidRPr="001A10BB">
        <w:rPr>
          <w:rFonts w:ascii="Times New Roman" w:hAnsi="Times New Roman" w:cs="Times New Roman"/>
        </w:rPr>
        <w:tab/>
        <w:t>о</w:t>
      </w:r>
      <w:r w:rsidRPr="001A10BB">
        <w:rPr>
          <w:rFonts w:ascii="Times New Roman" w:hAnsi="Times New Roman" w:cs="Times New Roman"/>
        </w:rPr>
        <w:tab/>
        <w:t>пра</w:t>
      </w:r>
      <w:r w:rsidRPr="001A10BB">
        <w:rPr>
          <w:rFonts w:ascii="Times New Roman" w:hAnsi="Times New Roman" w:cs="Times New Roman"/>
          <w:spacing w:val="-1"/>
        </w:rPr>
        <w:t>в</w:t>
      </w:r>
      <w:r w:rsidRPr="001A10BB">
        <w:rPr>
          <w:rFonts w:ascii="Times New Roman" w:hAnsi="Times New Roman" w:cs="Times New Roman"/>
        </w:rPr>
        <w:t>е</w:t>
      </w:r>
      <w:r w:rsidRPr="001A10BB">
        <w:rPr>
          <w:rFonts w:ascii="Times New Roman" w:hAnsi="Times New Roman" w:cs="Times New Roman"/>
        </w:rPr>
        <w:tab/>
        <w:t>на</w:t>
      </w:r>
      <w:r w:rsidRPr="001A10BB">
        <w:rPr>
          <w:rFonts w:ascii="Times New Roman" w:hAnsi="Times New Roman" w:cs="Times New Roman"/>
        </w:rPr>
        <w:tab/>
      </w:r>
      <w:proofErr w:type="gramStart"/>
      <w:r w:rsidRPr="001A10BB">
        <w:rPr>
          <w:rFonts w:ascii="Times New Roman" w:hAnsi="Times New Roman" w:cs="Times New Roman"/>
        </w:rPr>
        <w:t>жиз</w:t>
      </w:r>
      <w:r w:rsidRPr="001A10BB">
        <w:rPr>
          <w:rFonts w:ascii="Times New Roman" w:hAnsi="Times New Roman" w:cs="Times New Roman"/>
          <w:spacing w:val="4"/>
        </w:rPr>
        <w:t>н</w:t>
      </w:r>
      <w:r w:rsidRPr="001A10BB">
        <w:rPr>
          <w:rFonts w:ascii="Times New Roman" w:hAnsi="Times New Roman" w:cs="Times New Roman"/>
          <w:spacing w:val="-3"/>
        </w:rPr>
        <w:t>ь</w:t>
      </w:r>
      <w:r w:rsidRPr="001A10BB">
        <w:rPr>
          <w:rFonts w:ascii="Times New Roman" w:hAnsi="Times New Roman" w:cs="Times New Roman"/>
        </w:rPr>
        <w:t>,</w:t>
      </w:r>
      <w:r w:rsidRPr="001A10BB">
        <w:rPr>
          <w:rFonts w:ascii="Times New Roman" w:hAnsi="Times New Roman" w:cs="Times New Roman"/>
        </w:rPr>
        <w:tab/>
      </w:r>
      <w:proofErr w:type="gramEnd"/>
      <w:r w:rsidRPr="001A10BB">
        <w:rPr>
          <w:rFonts w:ascii="Times New Roman" w:hAnsi="Times New Roman" w:cs="Times New Roman"/>
        </w:rPr>
        <w:t>на</w:t>
      </w:r>
      <w:r w:rsidRPr="001A10BB">
        <w:rPr>
          <w:rFonts w:ascii="Times New Roman" w:hAnsi="Times New Roman" w:cs="Times New Roman"/>
        </w:rPr>
        <w:tab/>
        <w:t>о</w:t>
      </w:r>
      <w:r w:rsidRPr="001A10BB">
        <w:rPr>
          <w:rFonts w:ascii="Times New Roman" w:hAnsi="Times New Roman" w:cs="Times New Roman"/>
          <w:spacing w:val="2"/>
        </w:rPr>
        <w:t>б</w:t>
      </w:r>
      <w:r w:rsidRPr="001A10BB">
        <w:rPr>
          <w:rFonts w:ascii="Times New Roman" w:hAnsi="Times New Roman" w:cs="Times New Roman"/>
        </w:rPr>
        <w:t>разо</w:t>
      </w:r>
      <w:r w:rsidRPr="001A10BB">
        <w:rPr>
          <w:rFonts w:ascii="Times New Roman" w:hAnsi="Times New Roman" w:cs="Times New Roman"/>
          <w:spacing w:val="-1"/>
        </w:rPr>
        <w:t>в</w:t>
      </w:r>
      <w:r w:rsidRPr="001A10BB">
        <w:rPr>
          <w:rFonts w:ascii="Times New Roman" w:hAnsi="Times New Roman" w:cs="Times New Roman"/>
        </w:rPr>
        <w:t>ани</w:t>
      </w:r>
      <w:r w:rsidRPr="001A10BB">
        <w:rPr>
          <w:rFonts w:ascii="Times New Roman" w:hAnsi="Times New Roman" w:cs="Times New Roman"/>
          <w:spacing w:val="2"/>
        </w:rPr>
        <w:t>е</w:t>
      </w:r>
      <w:r w:rsidRPr="001A10BB">
        <w:rPr>
          <w:rFonts w:ascii="Times New Roman" w:hAnsi="Times New Roman" w:cs="Times New Roman"/>
        </w:rPr>
        <w:t>,</w:t>
      </w:r>
      <w:r w:rsidRPr="001A10BB">
        <w:rPr>
          <w:rFonts w:ascii="Times New Roman" w:hAnsi="Times New Roman" w:cs="Times New Roman"/>
        </w:rPr>
        <w:tab/>
        <w:t>на</w:t>
      </w:r>
      <w:r w:rsidRPr="001A10BB">
        <w:rPr>
          <w:rFonts w:ascii="Times New Roman" w:hAnsi="Times New Roman" w:cs="Times New Roman"/>
        </w:rPr>
        <w:tab/>
      </w:r>
      <w:r w:rsidRPr="001A10BB">
        <w:rPr>
          <w:rFonts w:ascii="Times New Roman" w:hAnsi="Times New Roman" w:cs="Times New Roman"/>
          <w:spacing w:val="-2"/>
        </w:rPr>
        <w:t>т</w:t>
      </w:r>
      <w:r w:rsidRPr="001A10BB">
        <w:rPr>
          <w:rFonts w:ascii="Times New Roman" w:hAnsi="Times New Roman" w:cs="Times New Roman"/>
        </w:rPr>
        <w:t>р</w:t>
      </w:r>
      <w:r w:rsidRPr="001A10BB">
        <w:rPr>
          <w:rFonts w:ascii="Times New Roman" w:hAnsi="Times New Roman" w:cs="Times New Roman"/>
          <w:spacing w:val="-7"/>
        </w:rPr>
        <w:t>у</w:t>
      </w:r>
      <w:r w:rsidRPr="001A10BB">
        <w:rPr>
          <w:rFonts w:ascii="Times New Roman" w:hAnsi="Times New Roman" w:cs="Times New Roman"/>
          <w:spacing w:val="2"/>
        </w:rPr>
        <w:t>д</w:t>
      </w:r>
      <w:r w:rsidRPr="001A10BB">
        <w:rPr>
          <w:rFonts w:ascii="Times New Roman" w:hAnsi="Times New Roman" w:cs="Times New Roman"/>
        </w:rPr>
        <w:t>,</w:t>
      </w:r>
      <w:r w:rsidRPr="001A10BB">
        <w:rPr>
          <w:rFonts w:ascii="Times New Roman" w:hAnsi="Times New Roman" w:cs="Times New Roman"/>
        </w:rPr>
        <w:tab/>
        <w:t>на неприкосн</w:t>
      </w:r>
      <w:r w:rsidRPr="001A10BB">
        <w:rPr>
          <w:rFonts w:ascii="Times New Roman" w:hAnsi="Times New Roman" w:cs="Times New Roman"/>
          <w:spacing w:val="5"/>
        </w:rPr>
        <w:t>о</w:t>
      </w:r>
      <w:r w:rsidRPr="001A10BB">
        <w:rPr>
          <w:rFonts w:ascii="Times New Roman" w:hAnsi="Times New Roman" w:cs="Times New Roman"/>
          <w:spacing w:val="-2"/>
        </w:rPr>
        <w:t>в</w:t>
      </w:r>
      <w:r w:rsidRPr="001A10BB">
        <w:rPr>
          <w:rFonts w:ascii="Times New Roman" w:hAnsi="Times New Roman" w:cs="Times New Roman"/>
        </w:rPr>
        <w:t>енно</w:t>
      </w:r>
      <w:r w:rsidRPr="001A10BB">
        <w:rPr>
          <w:rFonts w:ascii="Times New Roman" w:hAnsi="Times New Roman" w:cs="Times New Roman"/>
          <w:spacing w:val="7"/>
        </w:rPr>
        <w:t>с</w:t>
      </w:r>
      <w:r w:rsidRPr="001A10BB">
        <w:rPr>
          <w:rFonts w:ascii="Times New Roman" w:hAnsi="Times New Roman" w:cs="Times New Roman"/>
          <w:spacing w:val="-2"/>
        </w:rPr>
        <w:t>т</w:t>
      </w:r>
      <w:r w:rsidRPr="001A10BB">
        <w:rPr>
          <w:rFonts w:ascii="Times New Roman" w:hAnsi="Times New Roman" w:cs="Times New Roman"/>
        </w:rPr>
        <w:t>ь л</w:t>
      </w:r>
      <w:r w:rsidRPr="001A10BB">
        <w:rPr>
          <w:rFonts w:ascii="Times New Roman" w:hAnsi="Times New Roman" w:cs="Times New Roman"/>
          <w:spacing w:val="5"/>
        </w:rPr>
        <w:t>и</w:t>
      </w:r>
      <w:r w:rsidRPr="001A10BB">
        <w:rPr>
          <w:rFonts w:ascii="Times New Roman" w:hAnsi="Times New Roman" w:cs="Times New Roman"/>
        </w:rPr>
        <w:t>чнос</w:t>
      </w:r>
      <w:r w:rsidRPr="001A10BB">
        <w:rPr>
          <w:rFonts w:ascii="Times New Roman" w:hAnsi="Times New Roman" w:cs="Times New Roman"/>
          <w:spacing w:val="3"/>
        </w:rPr>
        <w:t>т</w:t>
      </w:r>
      <w:r w:rsidRPr="001A10BB">
        <w:rPr>
          <w:rFonts w:ascii="Times New Roman" w:hAnsi="Times New Roman" w:cs="Times New Roman"/>
        </w:rPr>
        <w:t xml:space="preserve">и и </w:t>
      </w:r>
      <w:r w:rsidRPr="001A10BB">
        <w:rPr>
          <w:rFonts w:ascii="Times New Roman" w:hAnsi="Times New Roman" w:cs="Times New Roman"/>
          <w:spacing w:val="2"/>
        </w:rPr>
        <w:t>д</w:t>
      </w:r>
      <w:r w:rsidRPr="001A10BB">
        <w:rPr>
          <w:rFonts w:ascii="Times New Roman" w:hAnsi="Times New Roman" w:cs="Times New Roman"/>
        </w:rPr>
        <w:t>ос</w:t>
      </w:r>
      <w:r w:rsidRPr="001A10BB">
        <w:rPr>
          <w:rFonts w:ascii="Times New Roman" w:hAnsi="Times New Roman" w:cs="Times New Roman"/>
          <w:spacing w:val="-1"/>
        </w:rPr>
        <w:t>т</w:t>
      </w:r>
      <w:r w:rsidRPr="001A10BB">
        <w:rPr>
          <w:rFonts w:ascii="Times New Roman" w:hAnsi="Times New Roman" w:cs="Times New Roman"/>
        </w:rPr>
        <w:t>о</w:t>
      </w:r>
      <w:r w:rsidRPr="001A10BB">
        <w:rPr>
          <w:rFonts w:ascii="Times New Roman" w:hAnsi="Times New Roman" w:cs="Times New Roman"/>
          <w:spacing w:val="4"/>
        </w:rPr>
        <w:t>и</w:t>
      </w:r>
      <w:r w:rsidRPr="001A10BB">
        <w:rPr>
          <w:rFonts w:ascii="Times New Roman" w:hAnsi="Times New Roman" w:cs="Times New Roman"/>
        </w:rPr>
        <w:t>нс</w:t>
      </w:r>
      <w:r w:rsidRPr="001A10BB">
        <w:rPr>
          <w:rFonts w:ascii="Times New Roman" w:hAnsi="Times New Roman" w:cs="Times New Roman"/>
          <w:spacing w:val="-1"/>
        </w:rPr>
        <w:t>т</w:t>
      </w:r>
      <w:r w:rsidRPr="001A10BB">
        <w:rPr>
          <w:rFonts w:ascii="Times New Roman" w:hAnsi="Times New Roman" w:cs="Times New Roman"/>
          <w:spacing w:val="-2"/>
        </w:rPr>
        <w:t>в</w:t>
      </w:r>
      <w:r w:rsidRPr="001A10BB">
        <w:rPr>
          <w:rFonts w:ascii="Times New Roman" w:hAnsi="Times New Roman" w:cs="Times New Roman"/>
        </w:rPr>
        <w:t xml:space="preserve">а и </w:t>
      </w:r>
      <w:r w:rsidRPr="001A10BB">
        <w:rPr>
          <w:rFonts w:ascii="Times New Roman" w:hAnsi="Times New Roman" w:cs="Times New Roman"/>
          <w:spacing w:val="2"/>
        </w:rPr>
        <w:t>д</w:t>
      </w:r>
      <w:r w:rsidRPr="001A10BB">
        <w:rPr>
          <w:rFonts w:ascii="Times New Roman" w:hAnsi="Times New Roman" w:cs="Times New Roman"/>
        </w:rPr>
        <w:t>р.</w:t>
      </w:r>
    </w:p>
    <w:p w:rsidR="003B280C" w:rsidRPr="001A10BB" w:rsidRDefault="003B280C" w:rsidP="003B280C">
      <w:pPr>
        <w:widowControl w:val="0"/>
        <w:numPr>
          <w:ilvl w:val="1"/>
          <w:numId w:val="19"/>
        </w:numPr>
        <w:tabs>
          <w:tab w:val="left" w:pos="426"/>
          <w:tab w:val="left" w:pos="829"/>
          <w:tab w:val="left" w:pos="3023"/>
          <w:tab w:val="left" w:pos="3699"/>
          <w:tab w:val="left" w:pos="5696"/>
          <w:tab w:val="left" w:pos="7904"/>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ления</w:t>
      </w:r>
      <w:r w:rsidRPr="001A10BB">
        <w:rPr>
          <w:rFonts w:ascii="Times New Roman" w:hAnsi="Times New Roman" w:cs="Times New Roman"/>
        </w:rPr>
        <w:tab/>
        <w:t>об</w:t>
      </w:r>
      <w:r w:rsidRPr="001A10BB">
        <w:rPr>
          <w:rFonts w:ascii="Times New Roman" w:hAnsi="Times New Roman" w:cs="Times New Roman"/>
        </w:rPr>
        <w:tab/>
        <w:t>о</w:t>
      </w:r>
      <w:r w:rsidRPr="001A10BB">
        <w:rPr>
          <w:rFonts w:ascii="Times New Roman" w:hAnsi="Times New Roman" w:cs="Times New Roman"/>
          <w:spacing w:val="2"/>
        </w:rPr>
        <w:t>б</w:t>
      </w:r>
      <w:r w:rsidRPr="001A10BB">
        <w:rPr>
          <w:rFonts w:ascii="Times New Roman" w:hAnsi="Times New Roman" w:cs="Times New Roman"/>
          <w:spacing w:val="1"/>
        </w:rPr>
        <w:t>я</w:t>
      </w:r>
      <w:r w:rsidRPr="001A10BB">
        <w:rPr>
          <w:rFonts w:ascii="Times New Roman" w:hAnsi="Times New Roman" w:cs="Times New Roman"/>
        </w:rPr>
        <w:t>заннос</w:t>
      </w:r>
      <w:r w:rsidRPr="001A10BB">
        <w:rPr>
          <w:rFonts w:ascii="Times New Roman" w:hAnsi="Times New Roman" w:cs="Times New Roman"/>
          <w:spacing w:val="1"/>
        </w:rPr>
        <w:t>т</w:t>
      </w:r>
      <w:r w:rsidRPr="001A10BB">
        <w:rPr>
          <w:rFonts w:ascii="Times New Roman" w:hAnsi="Times New Roman" w:cs="Times New Roman"/>
          <w:spacing w:val="6"/>
        </w:rPr>
        <w:t>я</w:t>
      </w:r>
      <w:r w:rsidRPr="001A10BB">
        <w:rPr>
          <w:rFonts w:ascii="Times New Roman" w:hAnsi="Times New Roman" w:cs="Times New Roman"/>
        </w:rPr>
        <w:t>х</w:t>
      </w:r>
      <w:r w:rsidRPr="001A10BB">
        <w:rPr>
          <w:rFonts w:ascii="Times New Roman" w:hAnsi="Times New Roman" w:cs="Times New Roman"/>
        </w:rPr>
        <w:tab/>
      </w:r>
      <w:proofErr w:type="gramStart"/>
      <w:r w:rsidRPr="001A10BB">
        <w:rPr>
          <w:rFonts w:ascii="Times New Roman" w:hAnsi="Times New Roman" w:cs="Times New Roman"/>
        </w:rPr>
        <w:t>о</w:t>
      </w:r>
      <w:r w:rsidRPr="001A10BB">
        <w:rPr>
          <w:rFonts w:ascii="Times New Roman" w:hAnsi="Times New Roman" w:cs="Times New Roman"/>
          <w:spacing w:val="2"/>
        </w:rPr>
        <w:t>б</w:t>
      </w:r>
      <w:r w:rsidRPr="001A10BB">
        <w:rPr>
          <w:rFonts w:ascii="Times New Roman" w:hAnsi="Times New Roman" w:cs="Times New Roman"/>
          <w:spacing w:val="-7"/>
        </w:rPr>
        <w:t>у</w:t>
      </w:r>
      <w:r w:rsidRPr="001A10BB">
        <w:rPr>
          <w:rFonts w:ascii="Times New Roman" w:hAnsi="Times New Roman" w:cs="Times New Roman"/>
        </w:rPr>
        <w:t>ч</w:t>
      </w:r>
      <w:r w:rsidRPr="001A10BB">
        <w:rPr>
          <w:rFonts w:ascii="Times New Roman" w:hAnsi="Times New Roman" w:cs="Times New Roman"/>
          <w:spacing w:val="5"/>
        </w:rPr>
        <w:t>а</w:t>
      </w:r>
      <w:r w:rsidRPr="001A10BB">
        <w:rPr>
          <w:rFonts w:ascii="Times New Roman" w:hAnsi="Times New Roman" w:cs="Times New Roman"/>
        </w:rPr>
        <w:t>ющегос</w:t>
      </w:r>
      <w:r w:rsidRPr="001A10BB">
        <w:rPr>
          <w:rFonts w:ascii="Times New Roman" w:hAnsi="Times New Roman" w:cs="Times New Roman"/>
          <w:spacing w:val="5"/>
        </w:rPr>
        <w:t>я</w:t>
      </w:r>
      <w:r w:rsidRPr="001A10BB">
        <w:rPr>
          <w:rFonts w:ascii="Times New Roman" w:hAnsi="Times New Roman" w:cs="Times New Roman"/>
        </w:rPr>
        <w:t>,</w:t>
      </w:r>
      <w:r w:rsidRPr="001A10BB">
        <w:rPr>
          <w:rFonts w:ascii="Times New Roman" w:hAnsi="Times New Roman" w:cs="Times New Roman"/>
        </w:rPr>
        <w:tab/>
      </w:r>
      <w:proofErr w:type="gramEnd"/>
      <w:r w:rsidRPr="001A10BB">
        <w:rPr>
          <w:rFonts w:ascii="Times New Roman" w:hAnsi="Times New Roman" w:cs="Times New Roman"/>
        </w:rPr>
        <w:t>сын</w:t>
      </w:r>
      <w:r w:rsidRPr="001A10BB">
        <w:rPr>
          <w:rFonts w:ascii="Times New Roman" w:hAnsi="Times New Roman" w:cs="Times New Roman"/>
          <w:spacing w:val="2"/>
        </w:rPr>
        <w:t>а</w:t>
      </w:r>
      <w:r w:rsidRPr="001A10BB">
        <w:rPr>
          <w:rFonts w:ascii="Times New Roman" w:hAnsi="Times New Roman" w:cs="Times New Roman"/>
          <w:spacing w:val="-1"/>
        </w:rPr>
        <w:t>/</w:t>
      </w:r>
      <w:r w:rsidRPr="001A10BB">
        <w:rPr>
          <w:rFonts w:ascii="Times New Roman" w:hAnsi="Times New Roman" w:cs="Times New Roman"/>
          <w:spacing w:val="2"/>
        </w:rPr>
        <w:t>д</w:t>
      </w:r>
      <w:r w:rsidRPr="001A10BB">
        <w:rPr>
          <w:rFonts w:ascii="Times New Roman" w:hAnsi="Times New Roman" w:cs="Times New Roman"/>
        </w:rPr>
        <w:t xml:space="preserve">очери, </w:t>
      </w:r>
      <w:r w:rsidRPr="001A10BB">
        <w:rPr>
          <w:rFonts w:ascii="Times New Roman" w:hAnsi="Times New Roman" w:cs="Times New Roman"/>
          <w:spacing w:val="-2"/>
        </w:rPr>
        <w:t>в</w:t>
      </w:r>
      <w:r w:rsidRPr="001A10BB">
        <w:rPr>
          <w:rFonts w:ascii="Times New Roman" w:hAnsi="Times New Roman" w:cs="Times New Roman"/>
          <w:spacing w:val="4"/>
        </w:rPr>
        <w:t>н</w:t>
      </w:r>
      <w:r w:rsidRPr="001A10BB">
        <w:rPr>
          <w:rFonts w:ascii="Times New Roman" w:hAnsi="Times New Roman" w:cs="Times New Roman"/>
          <w:spacing w:val="-7"/>
        </w:rPr>
        <w:t>у</w:t>
      </w:r>
      <w:r w:rsidRPr="001A10BB">
        <w:rPr>
          <w:rFonts w:ascii="Times New Roman" w:hAnsi="Times New Roman" w:cs="Times New Roman"/>
        </w:rPr>
        <w:t>ка</w:t>
      </w:r>
      <w:r w:rsidRPr="001A10BB">
        <w:rPr>
          <w:rFonts w:ascii="Times New Roman" w:hAnsi="Times New Roman" w:cs="Times New Roman"/>
          <w:spacing w:val="4"/>
        </w:rPr>
        <w:t>/</w:t>
      </w:r>
      <w:r w:rsidRPr="001A10BB">
        <w:rPr>
          <w:rFonts w:ascii="Times New Roman" w:hAnsi="Times New Roman" w:cs="Times New Roman"/>
          <w:spacing w:val="-2"/>
        </w:rPr>
        <w:t>в</w:t>
      </w:r>
      <w:r w:rsidRPr="001A10BB">
        <w:rPr>
          <w:rFonts w:ascii="Times New Roman" w:hAnsi="Times New Roman" w:cs="Times New Roman"/>
          <w:spacing w:val="4"/>
        </w:rPr>
        <w:t>н</w:t>
      </w:r>
      <w:r w:rsidRPr="001A10BB">
        <w:rPr>
          <w:rFonts w:ascii="Times New Roman" w:hAnsi="Times New Roman" w:cs="Times New Roman"/>
        </w:rPr>
        <w:t>учк</w:t>
      </w:r>
      <w:r w:rsidRPr="001A10BB">
        <w:rPr>
          <w:rFonts w:ascii="Times New Roman" w:hAnsi="Times New Roman" w:cs="Times New Roman"/>
          <w:spacing w:val="-3"/>
        </w:rPr>
        <w:t>и</w:t>
      </w:r>
      <w:r w:rsidRPr="001A10BB">
        <w:rPr>
          <w:rFonts w:ascii="Times New Roman" w:hAnsi="Times New Roman" w:cs="Times New Roman"/>
        </w:rPr>
        <w:t>, граж</w:t>
      </w:r>
      <w:r w:rsidRPr="001A10BB">
        <w:rPr>
          <w:rFonts w:ascii="Times New Roman" w:hAnsi="Times New Roman" w:cs="Times New Roman"/>
          <w:spacing w:val="4"/>
        </w:rPr>
        <w:t>д</w:t>
      </w:r>
      <w:r w:rsidRPr="001A10BB">
        <w:rPr>
          <w:rFonts w:ascii="Times New Roman" w:hAnsi="Times New Roman" w:cs="Times New Roman"/>
        </w:rPr>
        <w:t xml:space="preserve">анина и </w:t>
      </w:r>
      <w:r w:rsidRPr="001A10BB">
        <w:rPr>
          <w:rFonts w:ascii="Times New Roman" w:hAnsi="Times New Roman" w:cs="Times New Roman"/>
          <w:spacing w:val="2"/>
        </w:rPr>
        <w:t>д</w:t>
      </w:r>
      <w:r w:rsidRPr="001A10BB">
        <w:rPr>
          <w:rFonts w:ascii="Times New Roman" w:hAnsi="Times New Roman" w:cs="Times New Roman"/>
        </w:rPr>
        <w:t>р.</w:t>
      </w:r>
    </w:p>
    <w:p w:rsidR="003B280C" w:rsidRPr="001A10BB" w:rsidRDefault="003B280C" w:rsidP="003B280C">
      <w:pPr>
        <w:widowControl w:val="0"/>
        <w:numPr>
          <w:ilvl w:val="0"/>
          <w:numId w:val="20"/>
        </w:numPr>
        <w:tabs>
          <w:tab w:val="left" w:pos="426"/>
          <w:tab w:val="left" w:pos="1127"/>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i/>
          <w:iCs/>
        </w:rPr>
        <w:t>Предста</w:t>
      </w:r>
      <w:r w:rsidRPr="001A10BB">
        <w:rPr>
          <w:rFonts w:ascii="Times New Roman" w:hAnsi="Times New Roman" w:cs="Times New Roman"/>
          <w:i/>
          <w:iCs/>
          <w:spacing w:val="5"/>
        </w:rPr>
        <w:t>в</w:t>
      </w:r>
      <w:r w:rsidRPr="001A10BB">
        <w:rPr>
          <w:rFonts w:ascii="Times New Roman" w:hAnsi="Times New Roman" w:cs="Times New Roman"/>
          <w:i/>
          <w:iCs/>
          <w:spacing w:val="-2"/>
        </w:rPr>
        <w:t>л</w:t>
      </w:r>
      <w:r w:rsidRPr="001A10BB">
        <w:rPr>
          <w:rFonts w:ascii="Times New Roman" w:hAnsi="Times New Roman" w:cs="Times New Roman"/>
          <w:i/>
          <w:iCs/>
        </w:rPr>
        <w:t xml:space="preserve">ение о стране проживания </w:t>
      </w:r>
      <w:r w:rsidRPr="001A10BB">
        <w:rPr>
          <w:rFonts w:ascii="Times New Roman" w:hAnsi="Times New Roman" w:cs="Times New Roman"/>
          <w:i/>
          <w:iCs/>
          <w:spacing w:val="-8"/>
        </w:rPr>
        <w:t>Р</w:t>
      </w:r>
      <w:r w:rsidRPr="001A10BB">
        <w:rPr>
          <w:rFonts w:ascii="Times New Roman" w:hAnsi="Times New Roman" w:cs="Times New Roman"/>
          <w:i/>
          <w:iCs/>
        </w:rPr>
        <w:t>осси</w:t>
      </w:r>
      <w:r w:rsidRPr="001A10BB">
        <w:rPr>
          <w:rFonts w:ascii="Times New Roman" w:hAnsi="Times New Roman" w:cs="Times New Roman"/>
          <w:i/>
          <w:iCs/>
          <w:spacing w:val="2"/>
        </w:rPr>
        <w:t>я</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ление о с</w:t>
      </w:r>
      <w:r w:rsidRPr="001A10BB">
        <w:rPr>
          <w:rFonts w:ascii="Times New Roman" w:hAnsi="Times New Roman" w:cs="Times New Roman"/>
          <w:spacing w:val="-1"/>
        </w:rPr>
        <w:t>т</w:t>
      </w:r>
      <w:r w:rsidRPr="001A10BB">
        <w:rPr>
          <w:rFonts w:ascii="Times New Roman" w:hAnsi="Times New Roman" w:cs="Times New Roman"/>
        </w:rPr>
        <w:t>р</w:t>
      </w:r>
      <w:r w:rsidRPr="001A10BB">
        <w:rPr>
          <w:rFonts w:ascii="Times New Roman" w:hAnsi="Times New Roman" w:cs="Times New Roman"/>
          <w:spacing w:val="6"/>
        </w:rPr>
        <w:t>а</w:t>
      </w:r>
      <w:r w:rsidRPr="001A10BB">
        <w:rPr>
          <w:rFonts w:ascii="Times New Roman" w:hAnsi="Times New Roman" w:cs="Times New Roman"/>
        </w:rPr>
        <w:t>н</w:t>
      </w:r>
      <w:r w:rsidRPr="001A10BB">
        <w:rPr>
          <w:rFonts w:ascii="Times New Roman" w:hAnsi="Times New Roman" w:cs="Times New Roman"/>
          <w:spacing w:val="1"/>
        </w:rPr>
        <w:t>е</w:t>
      </w:r>
      <w:r w:rsidRPr="001A10BB">
        <w:rPr>
          <w:rFonts w:ascii="Times New Roman" w:hAnsi="Times New Roman" w:cs="Times New Roman"/>
        </w:rPr>
        <w:t>, наро</w:t>
      </w:r>
      <w:r w:rsidRPr="001A10BB">
        <w:rPr>
          <w:rFonts w:ascii="Times New Roman" w:hAnsi="Times New Roman" w:cs="Times New Roman"/>
          <w:spacing w:val="3"/>
        </w:rPr>
        <w:t>д</w:t>
      </w:r>
      <w:r w:rsidRPr="001A10BB">
        <w:rPr>
          <w:rFonts w:ascii="Times New Roman" w:hAnsi="Times New Roman" w:cs="Times New Roman"/>
          <w:spacing w:val="1"/>
        </w:rPr>
        <w:t>е</w:t>
      </w:r>
      <w:r w:rsidRPr="001A10BB">
        <w:rPr>
          <w:rFonts w:ascii="Times New Roman" w:hAnsi="Times New Roman" w:cs="Times New Roman"/>
        </w:rPr>
        <w:t>, с</w:t>
      </w:r>
      <w:r w:rsidRPr="001A10BB">
        <w:rPr>
          <w:rFonts w:ascii="Times New Roman" w:hAnsi="Times New Roman" w:cs="Times New Roman"/>
          <w:spacing w:val="-1"/>
        </w:rPr>
        <w:t>т</w:t>
      </w:r>
      <w:r w:rsidRPr="001A10BB">
        <w:rPr>
          <w:rFonts w:ascii="Times New Roman" w:hAnsi="Times New Roman" w:cs="Times New Roman"/>
        </w:rPr>
        <w:t>олиц</w:t>
      </w:r>
      <w:r w:rsidRPr="001A10BB">
        <w:rPr>
          <w:rFonts w:ascii="Times New Roman" w:hAnsi="Times New Roman" w:cs="Times New Roman"/>
          <w:spacing w:val="1"/>
        </w:rPr>
        <w:t>е</w:t>
      </w:r>
      <w:r w:rsidRPr="001A10BB">
        <w:rPr>
          <w:rFonts w:ascii="Times New Roman" w:hAnsi="Times New Roman" w:cs="Times New Roman"/>
        </w:rPr>
        <w:t xml:space="preserve">, </w:t>
      </w:r>
      <w:r w:rsidRPr="001A10BB">
        <w:rPr>
          <w:rFonts w:ascii="Times New Roman" w:hAnsi="Times New Roman" w:cs="Times New Roman"/>
          <w:spacing w:val="2"/>
        </w:rPr>
        <w:t>б</w:t>
      </w:r>
      <w:r w:rsidRPr="001A10BB">
        <w:rPr>
          <w:rFonts w:ascii="Times New Roman" w:hAnsi="Times New Roman" w:cs="Times New Roman"/>
        </w:rPr>
        <w:t>ол</w:t>
      </w:r>
      <w:r w:rsidRPr="001A10BB">
        <w:rPr>
          <w:rFonts w:ascii="Times New Roman" w:hAnsi="Times New Roman" w:cs="Times New Roman"/>
          <w:spacing w:val="-2"/>
        </w:rPr>
        <w:t>ь</w:t>
      </w:r>
      <w:r w:rsidRPr="001A10BB">
        <w:rPr>
          <w:rFonts w:ascii="Times New Roman" w:hAnsi="Times New Roman" w:cs="Times New Roman"/>
        </w:rPr>
        <w:t>ш</w:t>
      </w:r>
      <w:r w:rsidRPr="001A10BB">
        <w:rPr>
          <w:rFonts w:ascii="Times New Roman" w:hAnsi="Times New Roman" w:cs="Times New Roman"/>
          <w:spacing w:val="6"/>
        </w:rPr>
        <w:t>и</w:t>
      </w:r>
      <w:r w:rsidRPr="001A10BB">
        <w:rPr>
          <w:rFonts w:ascii="Times New Roman" w:hAnsi="Times New Roman" w:cs="Times New Roman"/>
        </w:rPr>
        <w:t>х горо</w:t>
      </w:r>
      <w:r w:rsidRPr="001A10BB">
        <w:rPr>
          <w:rFonts w:ascii="Times New Roman" w:hAnsi="Times New Roman" w:cs="Times New Roman"/>
          <w:spacing w:val="3"/>
        </w:rPr>
        <w:t>д</w:t>
      </w:r>
      <w:r w:rsidRPr="001A10BB">
        <w:rPr>
          <w:rFonts w:ascii="Times New Roman" w:hAnsi="Times New Roman" w:cs="Times New Roman"/>
          <w:spacing w:val="6"/>
        </w:rPr>
        <w:t>а</w:t>
      </w:r>
      <w:r w:rsidRPr="001A10BB">
        <w:rPr>
          <w:rFonts w:ascii="Times New Roman" w:hAnsi="Times New Roman" w:cs="Times New Roman"/>
          <w:spacing w:val="-6"/>
        </w:rPr>
        <w:t>х</w:t>
      </w:r>
      <w:r w:rsidRPr="001A10BB">
        <w:rPr>
          <w:rFonts w:ascii="Times New Roman" w:hAnsi="Times New Roman" w:cs="Times New Roman"/>
        </w:rPr>
        <w:t>, гор</w:t>
      </w:r>
      <w:r w:rsidRPr="001A10BB">
        <w:rPr>
          <w:rFonts w:ascii="Times New Roman" w:hAnsi="Times New Roman" w:cs="Times New Roman"/>
          <w:spacing w:val="1"/>
        </w:rPr>
        <w:t>о</w:t>
      </w:r>
      <w:r w:rsidRPr="001A10BB">
        <w:rPr>
          <w:rFonts w:ascii="Times New Roman" w:hAnsi="Times New Roman" w:cs="Times New Roman"/>
          <w:spacing w:val="2"/>
        </w:rPr>
        <w:t>д</w:t>
      </w:r>
      <w:r w:rsidRPr="001A10BB">
        <w:rPr>
          <w:rFonts w:ascii="Times New Roman" w:hAnsi="Times New Roman" w:cs="Times New Roman"/>
        </w:rPr>
        <w:t xml:space="preserve">е </w:t>
      </w:r>
      <w:r w:rsidRPr="001A10BB">
        <w:rPr>
          <w:rFonts w:ascii="Times New Roman" w:hAnsi="Times New Roman" w:cs="Times New Roman"/>
          <w:spacing w:val="-2"/>
        </w:rPr>
        <w:t>(</w:t>
      </w:r>
      <w:r w:rsidRPr="001A10BB">
        <w:rPr>
          <w:rFonts w:ascii="Times New Roman" w:hAnsi="Times New Roman" w:cs="Times New Roman"/>
        </w:rPr>
        <w:t>сел</w:t>
      </w:r>
      <w:r w:rsidRPr="001A10BB">
        <w:rPr>
          <w:rFonts w:ascii="Times New Roman" w:hAnsi="Times New Roman" w:cs="Times New Roman"/>
          <w:spacing w:val="3"/>
        </w:rPr>
        <w:t>е</w:t>
      </w:r>
      <w:r w:rsidRPr="001A10BB">
        <w:rPr>
          <w:rFonts w:ascii="Times New Roman" w:hAnsi="Times New Roman" w:cs="Times New Roman"/>
          <w:spacing w:val="-2"/>
        </w:rPr>
        <w:t>)</w:t>
      </w:r>
      <w:r w:rsidRPr="001A10BB">
        <w:rPr>
          <w:rFonts w:ascii="Times New Roman" w:hAnsi="Times New Roman" w:cs="Times New Roman"/>
        </w:rPr>
        <w:t>, мес</w:t>
      </w:r>
      <w:r w:rsidRPr="001A10BB">
        <w:rPr>
          <w:rFonts w:ascii="Times New Roman" w:hAnsi="Times New Roman" w:cs="Times New Roman"/>
          <w:spacing w:val="2"/>
        </w:rPr>
        <w:t>т</w:t>
      </w:r>
      <w:r w:rsidRPr="001A10BB">
        <w:rPr>
          <w:rFonts w:ascii="Times New Roman" w:hAnsi="Times New Roman" w:cs="Times New Roman"/>
        </w:rPr>
        <w:t>е прожи</w:t>
      </w:r>
      <w:r w:rsidRPr="001A10BB">
        <w:rPr>
          <w:rFonts w:ascii="Times New Roman" w:hAnsi="Times New Roman" w:cs="Times New Roman"/>
          <w:spacing w:val="-3"/>
        </w:rPr>
        <w:t>в</w:t>
      </w:r>
      <w:r w:rsidRPr="001A10BB">
        <w:rPr>
          <w:rFonts w:ascii="Times New Roman" w:hAnsi="Times New Roman" w:cs="Times New Roman"/>
        </w:rPr>
        <w:t>ани</w:t>
      </w:r>
      <w:r w:rsidRPr="001A10BB">
        <w:rPr>
          <w:rFonts w:ascii="Times New Roman" w:hAnsi="Times New Roman" w:cs="Times New Roman"/>
          <w:spacing w:val="2"/>
        </w:rPr>
        <w:t>я</w:t>
      </w:r>
      <w:r w:rsidRPr="001A10BB">
        <w:rPr>
          <w:rFonts w:ascii="Times New Roman" w:hAnsi="Times New Roman" w:cs="Times New Roman"/>
        </w:rPr>
        <w:t>.</w:t>
      </w:r>
    </w:p>
    <w:p w:rsidR="003B280C" w:rsidRPr="001A10BB" w:rsidRDefault="003B280C" w:rsidP="003B280C">
      <w:pPr>
        <w:widowControl w:val="0"/>
        <w:numPr>
          <w:ilvl w:val="1"/>
          <w:numId w:val="19"/>
        </w:numPr>
        <w:tabs>
          <w:tab w:val="left" w:pos="426"/>
          <w:tab w:val="left" w:pos="829"/>
        </w:tabs>
        <w:kinsoku w:val="0"/>
        <w:overflowPunct w:val="0"/>
        <w:autoSpaceDE w:val="0"/>
        <w:autoSpaceDN w:val="0"/>
        <w:adjustRightInd w:val="0"/>
        <w:spacing w:after="0" w:line="240" w:lineRule="auto"/>
        <w:ind w:firstLine="567"/>
        <w:rPr>
          <w:rFonts w:ascii="Times New Roman" w:hAnsi="Times New Roman" w:cs="Times New Roman"/>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ление о гос</w:t>
      </w:r>
      <w:r w:rsidRPr="001A10BB">
        <w:rPr>
          <w:rFonts w:ascii="Times New Roman" w:hAnsi="Times New Roman" w:cs="Times New Roman"/>
          <w:spacing w:val="-3"/>
        </w:rPr>
        <w:t>у</w:t>
      </w:r>
      <w:r w:rsidRPr="001A10BB">
        <w:rPr>
          <w:rFonts w:ascii="Times New Roman" w:hAnsi="Times New Roman" w:cs="Times New Roman"/>
          <w:spacing w:val="2"/>
        </w:rPr>
        <w:t>д</w:t>
      </w:r>
      <w:r w:rsidRPr="001A10BB">
        <w:rPr>
          <w:rFonts w:ascii="Times New Roman" w:hAnsi="Times New Roman" w:cs="Times New Roman"/>
        </w:rPr>
        <w:t>ар</w:t>
      </w:r>
      <w:r w:rsidRPr="001A10BB">
        <w:rPr>
          <w:rFonts w:ascii="Times New Roman" w:hAnsi="Times New Roman" w:cs="Times New Roman"/>
          <w:spacing w:val="7"/>
        </w:rPr>
        <w:t>с</w:t>
      </w:r>
      <w:r w:rsidRPr="001A10BB">
        <w:rPr>
          <w:rFonts w:ascii="Times New Roman" w:hAnsi="Times New Roman" w:cs="Times New Roman"/>
          <w:spacing w:val="-2"/>
        </w:rPr>
        <w:t>тв</w:t>
      </w:r>
      <w:r w:rsidRPr="001A10BB">
        <w:rPr>
          <w:rFonts w:ascii="Times New Roman" w:hAnsi="Times New Roman" w:cs="Times New Roman"/>
        </w:rPr>
        <w:t>ен</w:t>
      </w:r>
      <w:r w:rsidRPr="001A10BB">
        <w:rPr>
          <w:rFonts w:ascii="Times New Roman" w:hAnsi="Times New Roman" w:cs="Times New Roman"/>
          <w:spacing w:val="5"/>
        </w:rPr>
        <w:t>н</w:t>
      </w:r>
      <w:r w:rsidRPr="001A10BB">
        <w:rPr>
          <w:rFonts w:ascii="Times New Roman" w:hAnsi="Times New Roman" w:cs="Times New Roman"/>
        </w:rPr>
        <w:t>о симво</w:t>
      </w:r>
      <w:r w:rsidRPr="001A10BB">
        <w:rPr>
          <w:rFonts w:ascii="Times New Roman" w:hAnsi="Times New Roman" w:cs="Times New Roman"/>
          <w:spacing w:val="5"/>
        </w:rPr>
        <w:t>л</w:t>
      </w:r>
      <w:r w:rsidRPr="001A10BB">
        <w:rPr>
          <w:rFonts w:ascii="Times New Roman" w:hAnsi="Times New Roman" w:cs="Times New Roman"/>
        </w:rPr>
        <w:t xml:space="preserve">ике </w:t>
      </w:r>
      <w:r w:rsidRPr="001A10BB">
        <w:rPr>
          <w:rFonts w:ascii="Times New Roman" w:hAnsi="Times New Roman" w:cs="Times New Roman"/>
          <w:spacing w:val="-2"/>
        </w:rPr>
        <w:t>(</w:t>
      </w:r>
      <w:r w:rsidRPr="001A10BB">
        <w:rPr>
          <w:rFonts w:ascii="Times New Roman" w:hAnsi="Times New Roman" w:cs="Times New Roman"/>
          <w:spacing w:val="2"/>
        </w:rPr>
        <w:t>ф</w:t>
      </w:r>
      <w:r w:rsidRPr="001A10BB">
        <w:rPr>
          <w:rFonts w:ascii="Times New Roman" w:hAnsi="Times New Roman" w:cs="Times New Roman"/>
        </w:rPr>
        <w:t>ла</w:t>
      </w:r>
      <w:r w:rsidRPr="001A10BB">
        <w:rPr>
          <w:rFonts w:ascii="Times New Roman" w:hAnsi="Times New Roman" w:cs="Times New Roman"/>
          <w:spacing w:val="2"/>
        </w:rPr>
        <w:t>г</w:t>
      </w:r>
      <w:r w:rsidRPr="001A10BB">
        <w:rPr>
          <w:rFonts w:ascii="Times New Roman" w:hAnsi="Times New Roman" w:cs="Times New Roman"/>
        </w:rPr>
        <w:t>, гер</w:t>
      </w:r>
      <w:r w:rsidRPr="001A10BB">
        <w:rPr>
          <w:rFonts w:ascii="Times New Roman" w:hAnsi="Times New Roman" w:cs="Times New Roman"/>
          <w:spacing w:val="4"/>
        </w:rPr>
        <w:t>б</w:t>
      </w:r>
      <w:r w:rsidRPr="001A10BB">
        <w:rPr>
          <w:rFonts w:ascii="Times New Roman" w:hAnsi="Times New Roman" w:cs="Times New Roman"/>
        </w:rPr>
        <w:t>, гим</w:t>
      </w:r>
      <w:r w:rsidRPr="001A10BB">
        <w:rPr>
          <w:rFonts w:ascii="Times New Roman" w:hAnsi="Times New Roman" w:cs="Times New Roman"/>
          <w:spacing w:val="2"/>
        </w:rPr>
        <w:t>н</w:t>
      </w:r>
      <w:r w:rsidRPr="001A10BB">
        <w:rPr>
          <w:rFonts w:ascii="Times New Roman" w:hAnsi="Times New Roman" w:cs="Times New Roman"/>
          <w:spacing w:val="-2"/>
        </w:rPr>
        <w:t>)</w:t>
      </w:r>
      <w:r w:rsidRPr="001A10BB">
        <w:rPr>
          <w:rFonts w:ascii="Times New Roman" w:hAnsi="Times New Roman" w:cs="Times New Roman"/>
        </w:rPr>
        <w:t>.</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spacing w:val="-6"/>
        </w:rPr>
      </w:pPr>
      <w:r w:rsidRPr="001A10BB">
        <w:rPr>
          <w:rFonts w:ascii="Times New Roman" w:hAnsi="Times New Roman" w:cs="Times New Roman"/>
          <w:spacing w:val="-6"/>
        </w:rPr>
        <w:t>П</w:t>
      </w:r>
      <w:r w:rsidRPr="001A10BB">
        <w:rPr>
          <w:rFonts w:ascii="Times New Roman" w:hAnsi="Times New Roman" w:cs="Times New Roman"/>
        </w:rPr>
        <w:t>ре</w:t>
      </w:r>
      <w:r w:rsidRPr="001A10BB">
        <w:rPr>
          <w:rFonts w:ascii="Times New Roman" w:hAnsi="Times New Roman" w:cs="Times New Roman"/>
          <w:spacing w:val="3"/>
        </w:rPr>
        <w:t>д</w:t>
      </w:r>
      <w:r w:rsidRPr="001A10BB">
        <w:rPr>
          <w:rFonts w:ascii="Times New Roman" w:hAnsi="Times New Roman" w:cs="Times New Roman"/>
        </w:rPr>
        <w:t>с</w:t>
      </w:r>
      <w:r w:rsidRPr="001A10BB">
        <w:rPr>
          <w:rFonts w:ascii="Times New Roman" w:hAnsi="Times New Roman" w:cs="Times New Roman"/>
          <w:spacing w:val="-1"/>
        </w:rPr>
        <w:t>т</w:t>
      </w:r>
      <w:r w:rsidRPr="001A10BB">
        <w:rPr>
          <w:rFonts w:ascii="Times New Roman" w:hAnsi="Times New Roman" w:cs="Times New Roman"/>
          <w:spacing w:val="6"/>
        </w:rPr>
        <w:t>а</w:t>
      </w:r>
      <w:r w:rsidRPr="001A10BB">
        <w:rPr>
          <w:rFonts w:ascii="Times New Roman" w:hAnsi="Times New Roman" w:cs="Times New Roman"/>
          <w:spacing w:val="-2"/>
        </w:rPr>
        <w:t>в</w:t>
      </w:r>
      <w:r w:rsidRPr="001A10BB">
        <w:rPr>
          <w:rFonts w:ascii="Times New Roman" w:hAnsi="Times New Roman" w:cs="Times New Roman"/>
        </w:rPr>
        <w:t>ление о значим</w:t>
      </w:r>
      <w:r w:rsidRPr="001A10BB">
        <w:rPr>
          <w:rFonts w:ascii="Times New Roman" w:hAnsi="Times New Roman" w:cs="Times New Roman"/>
          <w:spacing w:val="6"/>
        </w:rPr>
        <w:t>ы</w:t>
      </w:r>
      <w:r w:rsidRPr="001A10BB">
        <w:rPr>
          <w:rFonts w:ascii="Times New Roman" w:hAnsi="Times New Roman" w:cs="Times New Roman"/>
        </w:rPr>
        <w:t>х ис</w:t>
      </w:r>
      <w:r w:rsidRPr="001A10BB">
        <w:rPr>
          <w:rFonts w:ascii="Times New Roman" w:hAnsi="Times New Roman" w:cs="Times New Roman"/>
          <w:spacing w:val="-1"/>
        </w:rPr>
        <w:t>т</w:t>
      </w:r>
      <w:r w:rsidRPr="001A10BB">
        <w:rPr>
          <w:rFonts w:ascii="Times New Roman" w:hAnsi="Times New Roman" w:cs="Times New Roman"/>
          <w:spacing w:val="4"/>
        </w:rPr>
        <w:t>о</w:t>
      </w:r>
      <w:r w:rsidRPr="001A10BB">
        <w:rPr>
          <w:rFonts w:ascii="Times New Roman" w:hAnsi="Times New Roman" w:cs="Times New Roman"/>
        </w:rPr>
        <w:t>риче</w:t>
      </w:r>
      <w:r w:rsidRPr="001A10BB">
        <w:rPr>
          <w:rFonts w:ascii="Times New Roman" w:hAnsi="Times New Roman" w:cs="Times New Roman"/>
          <w:spacing w:val="6"/>
        </w:rPr>
        <w:t>с</w:t>
      </w:r>
      <w:r w:rsidRPr="001A10BB">
        <w:rPr>
          <w:rFonts w:ascii="Times New Roman" w:hAnsi="Times New Roman" w:cs="Times New Roman"/>
        </w:rPr>
        <w:t>к</w:t>
      </w:r>
      <w:r w:rsidRPr="001A10BB">
        <w:rPr>
          <w:rFonts w:ascii="Times New Roman" w:hAnsi="Times New Roman" w:cs="Times New Roman"/>
          <w:spacing w:val="3"/>
        </w:rPr>
        <w:t>и</w:t>
      </w:r>
      <w:r w:rsidRPr="001A10BB">
        <w:rPr>
          <w:rFonts w:ascii="Times New Roman" w:hAnsi="Times New Roman" w:cs="Times New Roman"/>
        </w:rPr>
        <w:t>х со</w:t>
      </w:r>
      <w:r w:rsidRPr="001A10BB">
        <w:rPr>
          <w:rFonts w:ascii="Times New Roman" w:hAnsi="Times New Roman" w:cs="Times New Roman"/>
          <w:spacing w:val="3"/>
        </w:rPr>
        <w:t>б</w:t>
      </w:r>
      <w:r w:rsidRPr="001A10BB">
        <w:rPr>
          <w:rFonts w:ascii="Times New Roman" w:hAnsi="Times New Roman" w:cs="Times New Roman"/>
        </w:rPr>
        <w:t>ы</w:t>
      </w:r>
      <w:r w:rsidRPr="001A10BB">
        <w:rPr>
          <w:rFonts w:ascii="Times New Roman" w:hAnsi="Times New Roman" w:cs="Times New Roman"/>
          <w:spacing w:val="3"/>
        </w:rPr>
        <w:t>т</w:t>
      </w:r>
      <w:r w:rsidRPr="001A10BB">
        <w:rPr>
          <w:rFonts w:ascii="Times New Roman" w:hAnsi="Times New Roman" w:cs="Times New Roman"/>
        </w:rPr>
        <w:t>и</w:t>
      </w:r>
      <w:r w:rsidRPr="001A10BB">
        <w:rPr>
          <w:rFonts w:ascii="Times New Roman" w:hAnsi="Times New Roman" w:cs="Times New Roman"/>
          <w:spacing w:val="6"/>
        </w:rPr>
        <w:t>я</w:t>
      </w:r>
      <w:r w:rsidRPr="001A10BB">
        <w:rPr>
          <w:rFonts w:ascii="Times New Roman" w:hAnsi="Times New Roman" w:cs="Times New Roman"/>
        </w:rPr>
        <w:t xml:space="preserve">х и </w:t>
      </w:r>
      <w:r w:rsidRPr="001A10BB">
        <w:rPr>
          <w:rFonts w:ascii="Times New Roman" w:hAnsi="Times New Roman" w:cs="Times New Roman"/>
          <w:spacing w:val="-2"/>
        </w:rPr>
        <w:t>в</w:t>
      </w:r>
      <w:r w:rsidRPr="001A10BB">
        <w:rPr>
          <w:rFonts w:ascii="Times New Roman" w:hAnsi="Times New Roman" w:cs="Times New Roman"/>
        </w:rPr>
        <w:t>ы</w:t>
      </w:r>
      <w:r w:rsidRPr="001A10BB">
        <w:rPr>
          <w:rFonts w:ascii="Times New Roman" w:hAnsi="Times New Roman" w:cs="Times New Roman"/>
          <w:spacing w:val="2"/>
        </w:rPr>
        <w:t>д</w:t>
      </w:r>
      <w:r w:rsidRPr="001A10BB">
        <w:rPr>
          <w:rFonts w:ascii="Times New Roman" w:hAnsi="Times New Roman" w:cs="Times New Roman"/>
        </w:rPr>
        <w:t>ающ</w:t>
      </w:r>
      <w:r w:rsidRPr="001A10BB">
        <w:rPr>
          <w:rFonts w:ascii="Times New Roman" w:hAnsi="Times New Roman" w:cs="Times New Roman"/>
          <w:spacing w:val="6"/>
        </w:rPr>
        <w:t>и</w:t>
      </w:r>
      <w:r w:rsidRPr="001A10BB">
        <w:rPr>
          <w:rFonts w:ascii="Times New Roman" w:hAnsi="Times New Roman" w:cs="Times New Roman"/>
          <w:spacing w:val="-6"/>
        </w:rPr>
        <w:t>х</w:t>
      </w:r>
      <w:r w:rsidRPr="001A10BB">
        <w:rPr>
          <w:rFonts w:ascii="Times New Roman" w:hAnsi="Times New Roman" w:cs="Times New Roman"/>
        </w:rPr>
        <w:t>ся лю</w:t>
      </w:r>
      <w:r w:rsidRPr="001A10BB">
        <w:rPr>
          <w:rFonts w:ascii="Times New Roman" w:hAnsi="Times New Roman" w:cs="Times New Roman"/>
          <w:spacing w:val="1"/>
        </w:rPr>
        <w:t>дя</w:t>
      </w:r>
      <w:r w:rsidRPr="001A10BB">
        <w:rPr>
          <w:rFonts w:ascii="Times New Roman" w:hAnsi="Times New Roman" w:cs="Times New Roman"/>
        </w:rPr>
        <w:t xml:space="preserve">х </w:t>
      </w:r>
      <w:r w:rsidRPr="001A10BB">
        <w:rPr>
          <w:rFonts w:ascii="Times New Roman" w:hAnsi="Times New Roman" w:cs="Times New Roman"/>
          <w:spacing w:val="3"/>
        </w:rPr>
        <w:t>Р</w:t>
      </w:r>
      <w:r w:rsidRPr="001A10BB">
        <w:rPr>
          <w:rFonts w:ascii="Times New Roman" w:hAnsi="Times New Roman" w:cs="Times New Roman"/>
        </w:rPr>
        <w:t>осси</w:t>
      </w:r>
      <w:r w:rsidRPr="001A10BB">
        <w:rPr>
          <w:rFonts w:ascii="Times New Roman" w:hAnsi="Times New Roman" w:cs="Times New Roman"/>
          <w:spacing w:val="2"/>
        </w:rPr>
        <w:t>и.</w:t>
      </w:r>
      <w:r w:rsidRPr="001A10BB">
        <w:rPr>
          <w:rFonts w:ascii="Times New Roman" w:hAnsi="Times New Roman" w:cs="Times New Roman"/>
          <w:b/>
          <w:bCs/>
          <w:spacing w:val="-6"/>
        </w:rPr>
        <w:t xml:space="preserve"> </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spacing w:val="-16"/>
        </w:rPr>
      </w:pPr>
      <w:r>
        <w:rPr>
          <w:rFonts w:ascii="Times New Roman" w:hAnsi="Times New Roman" w:cs="Times New Roman"/>
          <w:b/>
          <w:bCs/>
          <w:spacing w:val="-6"/>
        </w:rPr>
        <w:t xml:space="preserve">                                                  </w:t>
      </w:r>
      <w:r w:rsidRPr="001A10BB">
        <w:rPr>
          <w:rFonts w:ascii="Times New Roman" w:hAnsi="Times New Roman" w:cs="Times New Roman"/>
          <w:b/>
          <w:bCs/>
          <w:spacing w:val="-6"/>
        </w:rPr>
        <w:t>Со</w:t>
      </w:r>
      <w:r w:rsidRPr="001A10BB">
        <w:rPr>
          <w:rFonts w:ascii="Times New Roman" w:hAnsi="Times New Roman" w:cs="Times New Roman"/>
          <w:b/>
          <w:bCs/>
          <w:spacing w:val="-2"/>
        </w:rPr>
        <w:t>д</w:t>
      </w:r>
      <w:r w:rsidRPr="001A10BB">
        <w:rPr>
          <w:rFonts w:ascii="Times New Roman" w:hAnsi="Times New Roman" w:cs="Times New Roman"/>
          <w:b/>
          <w:bCs/>
          <w:spacing w:val="6"/>
        </w:rPr>
        <w:t>е</w:t>
      </w:r>
      <w:r w:rsidRPr="001A10BB">
        <w:rPr>
          <w:rFonts w:ascii="Times New Roman" w:hAnsi="Times New Roman" w:cs="Times New Roman"/>
          <w:b/>
          <w:bCs/>
        </w:rPr>
        <w:t>рж</w:t>
      </w:r>
      <w:r w:rsidRPr="001A10BB">
        <w:rPr>
          <w:rFonts w:ascii="Times New Roman" w:hAnsi="Times New Roman" w:cs="Times New Roman"/>
          <w:b/>
          <w:bCs/>
          <w:spacing w:val="3"/>
        </w:rPr>
        <w:t>а</w:t>
      </w:r>
      <w:r w:rsidRPr="001A10BB">
        <w:rPr>
          <w:rFonts w:ascii="Times New Roman" w:hAnsi="Times New Roman" w:cs="Times New Roman"/>
          <w:b/>
          <w:bCs/>
          <w:spacing w:val="-2"/>
        </w:rPr>
        <w:t>ни</w:t>
      </w:r>
      <w:r w:rsidRPr="001A10BB">
        <w:rPr>
          <w:rFonts w:ascii="Times New Roman" w:hAnsi="Times New Roman" w:cs="Times New Roman"/>
          <w:b/>
          <w:bCs/>
        </w:rPr>
        <w:t>е</w:t>
      </w:r>
      <w:r w:rsidRPr="001A10BB">
        <w:rPr>
          <w:rFonts w:ascii="Times New Roman" w:hAnsi="Times New Roman" w:cs="Times New Roman"/>
          <w:b/>
          <w:bCs/>
          <w:spacing w:val="-16"/>
        </w:rPr>
        <w:t xml:space="preserve"> учебного предмета </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spacing w:val="-16"/>
        </w:rPr>
      </w:pPr>
      <w:r w:rsidRPr="001A10BB">
        <w:rPr>
          <w:rFonts w:ascii="Times New Roman" w:hAnsi="Times New Roman" w:cs="Times New Roman"/>
          <w:b/>
          <w:bCs/>
          <w:spacing w:val="-16"/>
        </w:rPr>
        <w:t xml:space="preserve">                                                         </w:t>
      </w:r>
      <w:proofErr w:type="gramStart"/>
      <w:r>
        <w:rPr>
          <w:rFonts w:ascii="Times New Roman" w:hAnsi="Times New Roman" w:cs="Times New Roman"/>
          <w:b/>
          <w:bCs/>
          <w:spacing w:val="-16"/>
        </w:rPr>
        <w:t>« Окружающий</w:t>
      </w:r>
      <w:proofErr w:type="gramEnd"/>
      <w:r>
        <w:rPr>
          <w:rFonts w:ascii="Times New Roman" w:hAnsi="Times New Roman" w:cs="Times New Roman"/>
          <w:b/>
          <w:bCs/>
          <w:spacing w:val="-16"/>
        </w:rPr>
        <w:t xml:space="preserve"> социальный мир»   8</w:t>
      </w:r>
      <w:r w:rsidRPr="001A10BB">
        <w:rPr>
          <w:rFonts w:ascii="Times New Roman" w:hAnsi="Times New Roman" w:cs="Times New Roman"/>
          <w:b/>
          <w:bCs/>
          <w:spacing w:val="-16"/>
        </w:rPr>
        <w:t xml:space="preserve">  класс</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spacing w:val="-16"/>
        </w:rPr>
      </w:pP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b/>
          <w:bCs/>
          <w:i/>
          <w:iCs/>
        </w:rPr>
        <w:t xml:space="preserve">         Ш</w:t>
      </w:r>
      <w:r w:rsidRPr="001A10BB">
        <w:rPr>
          <w:rFonts w:ascii="Times New Roman" w:hAnsi="Times New Roman" w:cs="Times New Roman"/>
          <w:b/>
          <w:bCs/>
          <w:i/>
          <w:iCs/>
          <w:spacing w:val="-5"/>
        </w:rPr>
        <w:t>к</w:t>
      </w:r>
      <w:r w:rsidRPr="001A10BB">
        <w:rPr>
          <w:rFonts w:ascii="Times New Roman" w:hAnsi="Times New Roman" w:cs="Times New Roman"/>
          <w:b/>
          <w:bCs/>
          <w:i/>
          <w:iCs/>
        </w:rPr>
        <w:t>ол</w:t>
      </w:r>
      <w:r w:rsidRPr="001A10BB">
        <w:rPr>
          <w:rFonts w:ascii="Times New Roman" w:hAnsi="Times New Roman" w:cs="Times New Roman"/>
          <w:b/>
          <w:bCs/>
          <w:i/>
          <w:iCs/>
          <w:spacing w:val="1"/>
        </w:rPr>
        <w:t>а</w:t>
      </w:r>
      <w:r w:rsidRPr="001A10BB">
        <w:rPr>
          <w:rFonts w:ascii="Times New Roman" w:hAnsi="Times New Roman" w:cs="Times New Roman"/>
          <w:b/>
          <w:bCs/>
          <w:i/>
          <w:iCs/>
        </w:rPr>
        <w:t>.</w:t>
      </w:r>
    </w:p>
    <w:p w:rsidR="003B280C" w:rsidRPr="001A10BB" w:rsidRDefault="003B280C" w:rsidP="003B280C">
      <w:pPr>
        <w:widowControl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color w:val="00000A"/>
        </w:rPr>
        <w:t xml:space="preserve">Узнавание (различение) </w:t>
      </w:r>
      <w:r>
        <w:rPr>
          <w:rFonts w:ascii="Times New Roman" w:hAnsi="Times New Roman" w:cs="Times New Roman"/>
          <w:color w:val="00000A"/>
        </w:rPr>
        <w:t>зон класса</w:t>
      </w:r>
      <w:r w:rsidRPr="001A10BB">
        <w:rPr>
          <w:rFonts w:ascii="Times New Roman" w:hAnsi="Times New Roman" w:cs="Times New Roman"/>
          <w:color w:val="00000A"/>
        </w:rPr>
        <w:t xml:space="preserve">. </w:t>
      </w:r>
    </w:p>
    <w:p w:rsidR="003B280C" w:rsidRDefault="003B280C" w:rsidP="003B280C">
      <w:pPr>
        <w:widowControl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color w:val="00000A"/>
        </w:rPr>
        <w:t>Знание назначения</w:t>
      </w:r>
      <w:r w:rsidRPr="00BF1912">
        <w:rPr>
          <w:rFonts w:ascii="Times New Roman" w:hAnsi="Times New Roman" w:cs="Times New Roman"/>
          <w:color w:val="00000A"/>
        </w:rPr>
        <w:t xml:space="preserve"> </w:t>
      </w:r>
      <w:r>
        <w:rPr>
          <w:rFonts w:ascii="Times New Roman" w:hAnsi="Times New Roman" w:cs="Times New Roman"/>
          <w:color w:val="00000A"/>
        </w:rPr>
        <w:t>зон класса</w:t>
      </w:r>
      <w:r w:rsidRPr="001A10BB">
        <w:rPr>
          <w:rFonts w:ascii="Times New Roman" w:hAnsi="Times New Roman" w:cs="Times New Roman"/>
          <w:color w:val="00000A"/>
        </w:rPr>
        <w:t>.</w:t>
      </w:r>
    </w:p>
    <w:p w:rsidR="003B280C" w:rsidRDefault="003B280C" w:rsidP="003B280C">
      <w:pPr>
        <w:widowControl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color w:val="00000A"/>
        </w:rPr>
        <w:t>Знание</w:t>
      </w:r>
      <w:r>
        <w:rPr>
          <w:rFonts w:ascii="Times New Roman" w:hAnsi="Times New Roman" w:cs="Times New Roman"/>
          <w:color w:val="00000A"/>
        </w:rPr>
        <w:t xml:space="preserve"> (соблюдение) распорядка школьного дня.</w:t>
      </w:r>
    </w:p>
    <w:p w:rsidR="003B280C" w:rsidRPr="001A10BB" w:rsidRDefault="003B280C" w:rsidP="003B280C">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0A"/>
        </w:rPr>
        <w:t xml:space="preserve">Узнавание (различение) школьных принадлежностей: школьная доска, </w:t>
      </w:r>
      <w:proofErr w:type="gramStart"/>
      <w:r>
        <w:rPr>
          <w:rFonts w:ascii="Times New Roman" w:hAnsi="Times New Roman" w:cs="Times New Roman"/>
          <w:color w:val="00000A"/>
        </w:rPr>
        <w:t>мел,  тетрадь</w:t>
      </w:r>
      <w:proofErr w:type="gramEnd"/>
      <w:r>
        <w:rPr>
          <w:rFonts w:ascii="Times New Roman" w:hAnsi="Times New Roman" w:cs="Times New Roman"/>
          <w:color w:val="00000A"/>
        </w:rPr>
        <w:t>, учебник, ручка, карандаш.</w:t>
      </w:r>
    </w:p>
    <w:p w:rsidR="003B280C" w:rsidRPr="001A10BB"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rPr>
      </w:pPr>
      <w:r w:rsidRPr="001A10BB">
        <w:rPr>
          <w:rFonts w:ascii="Times New Roman" w:hAnsi="Times New Roman" w:cs="Times New Roman"/>
          <w:b/>
          <w:bCs/>
          <w:i/>
          <w:iCs/>
        </w:rPr>
        <w:t>Квар</w:t>
      </w:r>
      <w:r w:rsidRPr="001A10BB">
        <w:rPr>
          <w:rFonts w:ascii="Times New Roman" w:hAnsi="Times New Roman" w:cs="Times New Roman"/>
          <w:b/>
          <w:bCs/>
          <w:i/>
          <w:iCs/>
          <w:spacing w:val="3"/>
        </w:rPr>
        <w:t>т</w:t>
      </w:r>
      <w:r w:rsidRPr="001A10BB">
        <w:rPr>
          <w:rFonts w:ascii="Times New Roman" w:hAnsi="Times New Roman" w:cs="Times New Roman"/>
          <w:b/>
          <w:bCs/>
          <w:i/>
          <w:iCs/>
        </w:rPr>
        <w:t>ир</w:t>
      </w:r>
      <w:r w:rsidRPr="001A10BB">
        <w:rPr>
          <w:rFonts w:ascii="Times New Roman" w:hAnsi="Times New Roman" w:cs="Times New Roman"/>
          <w:b/>
          <w:bCs/>
          <w:i/>
          <w:iCs/>
          <w:spacing w:val="-2"/>
        </w:rPr>
        <w:t>а</w:t>
      </w:r>
      <w:r w:rsidRPr="001A10BB">
        <w:rPr>
          <w:rFonts w:ascii="Times New Roman" w:hAnsi="Times New Roman" w:cs="Times New Roman"/>
          <w:b/>
          <w:bCs/>
          <w:i/>
          <w:iCs/>
        </w:rPr>
        <w:t>, до</w:t>
      </w:r>
      <w:r w:rsidRPr="001A10BB">
        <w:rPr>
          <w:rFonts w:ascii="Times New Roman" w:hAnsi="Times New Roman" w:cs="Times New Roman"/>
          <w:b/>
          <w:bCs/>
          <w:i/>
          <w:iCs/>
          <w:spacing w:val="2"/>
        </w:rPr>
        <w:t>м</w:t>
      </w:r>
      <w:r w:rsidRPr="001A10BB">
        <w:rPr>
          <w:rFonts w:ascii="Times New Roman" w:hAnsi="Times New Roman" w:cs="Times New Roman"/>
          <w:b/>
          <w:bCs/>
          <w:i/>
          <w:iCs/>
        </w:rPr>
        <w:t>, дво</w:t>
      </w:r>
      <w:r w:rsidRPr="001A10BB">
        <w:rPr>
          <w:rFonts w:ascii="Times New Roman" w:hAnsi="Times New Roman" w:cs="Times New Roman"/>
          <w:b/>
          <w:bCs/>
          <w:i/>
          <w:iCs/>
          <w:spacing w:val="1"/>
        </w:rPr>
        <w:t>р</w:t>
      </w:r>
      <w:r w:rsidRPr="001A10BB">
        <w:rPr>
          <w:rFonts w:ascii="Times New Roman" w:hAnsi="Times New Roman" w:cs="Times New Roman"/>
          <w:b/>
          <w:bCs/>
          <w:i/>
          <w:iCs/>
        </w:rPr>
        <w:t>.</w:t>
      </w:r>
      <w:r w:rsidRPr="001A10BB">
        <w:rPr>
          <w:rFonts w:ascii="Times New Roman" w:hAnsi="Times New Roman" w:cs="Times New Roman"/>
        </w:rPr>
        <w:t xml:space="preserve"> </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rPr>
      </w:pPr>
      <w:r w:rsidRPr="001A10BB">
        <w:rPr>
          <w:rFonts w:ascii="Times New Roman" w:hAnsi="Times New Roman" w:cs="Times New Roman"/>
        </w:rPr>
        <w:t>Узнавание (</w:t>
      </w:r>
      <w:proofErr w:type="gramStart"/>
      <w:r w:rsidRPr="001A10BB">
        <w:rPr>
          <w:rFonts w:ascii="Times New Roman" w:hAnsi="Times New Roman" w:cs="Times New Roman"/>
        </w:rPr>
        <w:t>различение)  мест</w:t>
      </w:r>
      <w:proofErr w:type="gramEnd"/>
      <w:r w:rsidRPr="001A10BB">
        <w:rPr>
          <w:rFonts w:ascii="Times New Roman" w:hAnsi="Times New Roman" w:cs="Times New Roman"/>
        </w:rPr>
        <w:t xml:space="preserve">  общего  пользования  в  доме  (</w:t>
      </w:r>
      <w:r>
        <w:rPr>
          <w:rFonts w:ascii="Times New Roman" w:hAnsi="Times New Roman" w:cs="Times New Roman"/>
        </w:rPr>
        <w:t>входная дверь</w:t>
      </w:r>
      <w:r w:rsidRPr="001A10BB">
        <w:rPr>
          <w:rFonts w:ascii="Times New Roman" w:hAnsi="Times New Roman" w:cs="Times New Roman"/>
        </w:rPr>
        <w:t>).</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color w:val="000009"/>
        </w:rPr>
      </w:pPr>
      <w:r w:rsidRPr="001A10BB">
        <w:rPr>
          <w:rFonts w:ascii="Times New Roman" w:hAnsi="Times New Roman" w:cs="Times New Roman"/>
          <w:color w:val="000009"/>
        </w:rPr>
        <w:t xml:space="preserve">Соблюдение правил при пользовании </w:t>
      </w:r>
      <w:r>
        <w:rPr>
          <w:rFonts w:ascii="Times New Roman" w:hAnsi="Times New Roman" w:cs="Times New Roman"/>
          <w:color w:val="000009"/>
        </w:rPr>
        <w:t>домофоном, кодовым замком</w:t>
      </w:r>
      <w:r w:rsidRPr="001A10BB">
        <w:rPr>
          <w:rFonts w:ascii="Times New Roman" w:hAnsi="Times New Roman" w:cs="Times New Roman"/>
          <w:color w:val="000009"/>
        </w:rPr>
        <w:t xml:space="preserve">: </w:t>
      </w:r>
      <w:r>
        <w:rPr>
          <w:rFonts w:ascii="Times New Roman" w:hAnsi="Times New Roman" w:cs="Times New Roman"/>
          <w:color w:val="000009"/>
        </w:rPr>
        <w:t>набирание правильного номера квартиры, кнопки вызова, номера кода</w:t>
      </w:r>
      <w:r w:rsidRPr="001A10BB">
        <w:rPr>
          <w:rFonts w:ascii="Times New Roman" w:hAnsi="Times New Roman" w:cs="Times New Roman"/>
          <w:color w:val="000009"/>
        </w:rPr>
        <w:t>.</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rPr>
        <w:t xml:space="preserve">Узнавание (различение) </w:t>
      </w:r>
      <w:r>
        <w:rPr>
          <w:rFonts w:ascii="Times New Roman" w:hAnsi="Times New Roman" w:cs="Times New Roman"/>
        </w:rPr>
        <w:t>помещений квартиры (балкон). Знание функционального назначение помещений квартиры.</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rPr>
        <w:t xml:space="preserve">Узнавание (различение) </w:t>
      </w:r>
      <w:r>
        <w:rPr>
          <w:rFonts w:ascii="Times New Roman" w:hAnsi="Times New Roman" w:cs="Times New Roman"/>
        </w:rPr>
        <w:t>частей территории двора (место для сушки белья, место для контейнеров с мусором).</w:t>
      </w:r>
      <w:r w:rsidRPr="001A10BB">
        <w:rPr>
          <w:rFonts w:ascii="Times New Roman" w:hAnsi="Times New Roman" w:cs="Times New Roman"/>
        </w:rPr>
        <w:t xml:space="preserve"> </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rPr>
      </w:pPr>
      <w:r w:rsidRPr="001A10BB">
        <w:rPr>
          <w:rFonts w:ascii="Times New Roman" w:hAnsi="Times New Roman" w:cs="Times New Roman"/>
          <w:color w:val="000009"/>
        </w:rPr>
        <w:t xml:space="preserve">Знакомство с коммунальными удобствами в квартире: </w:t>
      </w:r>
      <w:r>
        <w:rPr>
          <w:rFonts w:ascii="Times New Roman" w:hAnsi="Times New Roman" w:cs="Times New Roman"/>
          <w:color w:val="000009"/>
        </w:rPr>
        <w:t>электроснабжение</w:t>
      </w:r>
      <w:r w:rsidRPr="001A10BB">
        <w:rPr>
          <w:rFonts w:ascii="Times New Roman" w:hAnsi="Times New Roman" w:cs="Times New Roman"/>
          <w:color w:val="000009"/>
        </w:rPr>
        <w:t xml:space="preserve"> (</w:t>
      </w:r>
      <w:r>
        <w:rPr>
          <w:rFonts w:ascii="Times New Roman" w:hAnsi="Times New Roman" w:cs="Times New Roman"/>
          <w:color w:val="000009"/>
        </w:rPr>
        <w:t>розетка, свет, электричество</w:t>
      </w:r>
      <w:r w:rsidRPr="001A10BB">
        <w:rPr>
          <w:rFonts w:ascii="Times New Roman" w:hAnsi="Times New Roman" w:cs="Times New Roman"/>
          <w:color w:val="000009"/>
        </w:rPr>
        <w:t>). Знание (соблюдение) правил безопасности</w:t>
      </w:r>
      <w:r w:rsidRPr="001A10BB">
        <w:rPr>
          <w:rFonts w:ascii="Times New Roman" w:hAnsi="Times New Roman" w:cs="Times New Roman"/>
          <w:b/>
          <w:bCs/>
          <w:spacing w:val="-6"/>
        </w:rPr>
        <w:t xml:space="preserve">   </w:t>
      </w:r>
      <w:r w:rsidRPr="001A10BB">
        <w:rPr>
          <w:rFonts w:ascii="Times New Roman" w:hAnsi="Times New Roman" w:cs="Times New Roman"/>
          <w:color w:val="000009"/>
        </w:rPr>
        <w:t xml:space="preserve">и поведения во время </w:t>
      </w:r>
      <w:r>
        <w:rPr>
          <w:rFonts w:ascii="Times New Roman" w:hAnsi="Times New Roman" w:cs="Times New Roman"/>
          <w:color w:val="000009"/>
        </w:rPr>
        <w:t>пользования выключателями, при включении света и розеткой.</w:t>
      </w:r>
    </w:p>
    <w:p w:rsidR="003B280C"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r w:rsidRPr="001A10BB">
        <w:rPr>
          <w:rFonts w:ascii="Times New Roman" w:hAnsi="Times New Roman" w:cs="Times New Roman"/>
          <w:b/>
          <w:bCs/>
          <w:i/>
          <w:iCs/>
        </w:rPr>
        <w:t>Предме</w:t>
      </w:r>
      <w:r w:rsidRPr="001A10BB">
        <w:rPr>
          <w:rFonts w:ascii="Times New Roman" w:hAnsi="Times New Roman" w:cs="Times New Roman"/>
          <w:b/>
          <w:bCs/>
          <w:i/>
          <w:iCs/>
          <w:spacing w:val="8"/>
        </w:rPr>
        <w:t>т</w:t>
      </w:r>
      <w:r w:rsidRPr="001A10BB">
        <w:rPr>
          <w:rFonts w:ascii="Times New Roman" w:hAnsi="Times New Roman" w:cs="Times New Roman"/>
          <w:b/>
          <w:bCs/>
          <w:i/>
          <w:iCs/>
        </w:rPr>
        <w:t>ы бы</w:t>
      </w:r>
      <w:r w:rsidRPr="001A10BB">
        <w:rPr>
          <w:rFonts w:ascii="Times New Roman" w:hAnsi="Times New Roman" w:cs="Times New Roman"/>
          <w:b/>
          <w:bCs/>
          <w:i/>
          <w:iCs/>
          <w:spacing w:val="3"/>
        </w:rPr>
        <w:t>т</w:t>
      </w:r>
      <w:r w:rsidRPr="001A10BB">
        <w:rPr>
          <w:rFonts w:ascii="Times New Roman" w:hAnsi="Times New Roman" w:cs="Times New Roman"/>
          <w:b/>
          <w:bCs/>
          <w:i/>
          <w:iCs/>
        </w:rPr>
        <w:t>а.</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rPr>
      </w:pPr>
      <w:proofErr w:type="gramStart"/>
      <w:r>
        <w:rPr>
          <w:rFonts w:ascii="Times New Roman" w:hAnsi="Times New Roman" w:cs="Times New Roman"/>
        </w:rPr>
        <w:t>Узнавание  (</w:t>
      </w:r>
      <w:proofErr w:type="gramEnd"/>
      <w:r>
        <w:rPr>
          <w:rFonts w:ascii="Times New Roman" w:hAnsi="Times New Roman" w:cs="Times New Roman"/>
        </w:rPr>
        <w:t>различение</w:t>
      </w:r>
      <w:r w:rsidRPr="001A10BB">
        <w:rPr>
          <w:rFonts w:ascii="Times New Roman" w:hAnsi="Times New Roman" w:cs="Times New Roman"/>
        </w:rPr>
        <w:t>)</w:t>
      </w:r>
      <w:r>
        <w:rPr>
          <w:rFonts w:ascii="Times New Roman" w:hAnsi="Times New Roman" w:cs="Times New Roman"/>
        </w:rPr>
        <w:t xml:space="preserve"> электробытовых приборов (лампа, электрический чайник). Знание правил техники безопасности при пользовании электробытовым прибором.</w:t>
      </w:r>
    </w:p>
    <w:p w:rsidR="003B280C" w:rsidRPr="001A10BB" w:rsidRDefault="003B280C" w:rsidP="003B280C">
      <w:pPr>
        <w:spacing w:after="0" w:line="240" w:lineRule="auto"/>
        <w:rPr>
          <w:rFonts w:ascii="Times New Roman" w:hAnsi="Times New Roman" w:cs="Times New Roman"/>
        </w:rPr>
      </w:pPr>
      <w:proofErr w:type="gramStart"/>
      <w:r>
        <w:rPr>
          <w:rFonts w:ascii="Times New Roman" w:hAnsi="Times New Roman" w:cs="Times New Roman"/>
        </w:rPr>
        <w:t>Узнавание  (</w:t>
      </w:r>
      <w:proofErr w:type="gramEnd"/>
      <w:r>
        <w:rPr>
          <w:rFonts w:ascii="Times New Roman" w:hAnsi="Times New Roman" w:cs="Times New Roman"/>
        </w:rPr>
        <w:t>различение</w:t>
      </w:r>
      <w:r w:rsidRPr="001A10BB">
        <w:rPr>
          <w:rFonts w:ascii="Times New Roman" w:hAnsi="Times New Roman" w:cs="Times New Roman"/>
        </w:rPr>
        <w:t>)  предметов  интерьера (</w:t>
      </w:r>
      <w:r>
        <w:rPr>
          <w:rFonts w:ascii="Times New Roman" w:hAnsi="Times New Roman" w:cs="Times New Roman"/>
        </w:rPr>
        <w:t>свечи</w:t>
      </w:r>
      <w:r w:rsidRPr="001A10BB">
        <w:rPr>
          <w:rFonts w:ascii="Times New Roman" w:hAnsi="Times New Roman" w:cs="Times New Roman"/>
        </w:rPr>
        <w:t xml:space="preserve">). </w:t>
      </w:r>
      <w:proofErr w:type="gramStart"/>
      <w:r w:rsidRPr="001A10BB">
        <w:rPr>
          <w:rFonts w:ascii="Times New Roman" w:hAnsi="Times New Roman" w:cs="Times New Roman"/>
        </w:rPr>
        <w:t>Знание  назначения</w:t>
      </w:r>
      <w:proofErr w:type="gramEnd"/>
      <w:r w:rsidRPr="001A10BB">
        <w:rPr>
          <w:rFonts w:ascii="Times New Roman" w:hAnsi="Times New Roman" w:cs="Times New Roman"/>
        </w:rPr>
        <w:t xml:space="preserve">  предметов </w:t>
      </w:r>
    </w:p>
    <w:p w:rsidR="003B280C" w:rsidRPr="001A10BB" w:rsidRDefault="003B280C" w:rsidP="003B280C">
      <w:pPr>
        <w:spacing w:after="0" w:line="240" w:lineRule="auto"/>
        <w:rPr>
          <w:rFonts w:ascii="Times New Roman" w:hAnsi="Times New Roman" w:cs="Times New Roman"/>
        </w:rPr>
      </w:pPr>
      <w:r w:rsidRPr="001A10BB">
        <w:rPr>
          <w:rFonts w:ascii="Times New Roman" w:hAnsi="Times New Roman" w:cs="Times New Roman"/>
        </w:rPr>
        <w:t>интерьера.</w:t>
      </w:r>
    </w:p>
    <w:p w:rsidR="003B280C" w:rsidRDefault="003B280C" w:rsidP="003B280C">
      <w:pPr>
        <w:spacing w:after="0" w:line="240" w:lineRule="auto"/>
        <w:rPr>
          <w:rFonts w:ascii="Times New Roman" w:hAnsi="Times New Roman" w:cs="Times New Roman"/>
        </w:rPr>
      </w:pPr>
      <w:r w:rsidRPr="001A10BB">
        <w:rPr>
          <w:rFonts w:ascii="Times New Roman" w:hAnsi="Times New Roman" w:cs="Times New Roman"/>
        </w:rPr>
        <w:t>Узнавание (</w:t>
      </w:r>
      <w:proofErr w:type="gramStart"/>
      <w:r w:rsidRPr="001A10BB">
        <w:rPr>
          <w:rFonts w:ascii="Times New Roman" w:hAnsi="Times New Roman" w:cs="Times New Roman"/>
        </w:rPr>
        <w:t>различение)  кухонного</w:t>
      </w:r>
      <w:proofErr w:type="gramEnd"/>
      <w:r w:rsidRPr="001A10BB">
        <w:rPr>
          <w:rFonts w:ascii="Times New Roman" w:hAnsi="Times New Roman" w:cs="Times New Roman"/>
        </w:rPr>
        <w:t xml:space="preserve">  инвентаря  (</w:t>
      </w:r>
      <w:r>
        <w:rPr>
          <w:rFonts w:ascii="Times New Roman" w:hAnsi="Times New Roman" w:cs="Times New Roman"/>
        </w:rPr>
        <w:t>дуршлаг</w:t>
      </w:r>
      <w:r w:rsidRPr="001A10BB">
        <w:rPr>
          <w:rFonts w:ascii="Times New Roman" w:hAnsi="Times New Roman" w:cs="Times New Roman"/>
        </w:rPr>
        <w:t>). Знание назначение кухонного инвентаря.</w:t>
      </w:r>
    </w:p>
    <w:p w:rsidR="003B280C" w:rsidRPr="001A10BB" w:rsidRDefault="003B280C" w:rsidP="003B280C">
      <w:pPr>
        <w:spacing w:after="0" w:line="240" w:lineRule="auto"/>
        <w:rPr>
          <w:rFonts w:ascii="Times New Roman" w:hAnsi="Times New Roman" w:cs="Times New Roman"/>
        </w:rPr>
      </w:pPr>
      <w:r w:rsidRPr="001A10BB">
        <w:rPr>
          <w:rFonts w:ascii="Times New Roman" w:hAnsi="Times New Roman" w:cs="Times New Roman"/>
        </w:rPr>
        <w:t>Узнавание (различение)</w:t>
      </w:r>
      <w:r>
        <w:rPr>
          <w:rFonts w:ascii="Times New Roman" w:hAnsi="Times New Roman" w:cs="Times New Roman"/>
        </w:rPr>
        <w:t xml:space="preserve"> светильников (настольная лампа).</w:t>
      </w:r>
    </w:p>
    <w:p w:rsidR="003B280C" w:rsidRPr="001A10BB" w:rsidRDefault="003B280C" w:rsidP="003B280C">
      <w:pPr>
        <w:spacing w:after="0" w:line="240" w:lineRule="auto"/>
        <w:rPr>
          <w:rFonts w:ascii="Times New Roman" w:hAnsi="Times New Roman" w:cs="Times New Roman"/>
        </w:rPr>
      </w:pPr>
      <w:proofErr w:type="gramStart"/>
      <w:r w:rsidRPr="001A10BB">
        <w:rPr>
          <w:rFonts w:ascii="Times New Roman" w:hAnsi="Times New Roman" w:cs="Times New Roman"/>
        </w:rPr>
        <w:t>Узнавание  (</w:t>
      </w:r>
      <w:proofErr w:type="gramEnd"/>
      <w:r w:rsidRPr="001A10BB">
        <w:rPr>
          <w:rFonts w:ascii="Times New Roman" w:hAnsi="Times New Roman" w:cs="Times New Roman"/>
        </w:rPr>
        <w:t>различение)  часов  (</w:t>
      </w:r>
      <w:r>
        <w:rPr>
          <w:rFonts w:ascii="Times New Roman" w:hAnsi="Times New Roman" w:cs="Times New Roman"/>
        </w:rPr>
        <w:t>наручные</w:t>
      </w:r>
      <w:r w:rsidRPr="001A10BB">
        <w:rPr>
          <w:rFonts w:ascii="Times New Roman" w:hAnsi="Times New Roman" w:cs="Times New Roman"/>
        </w:rPr>
        <w:t xml:space="preserve">). </w:t>
      </w:r>
      <w:proofErr w:type="gramStart"/>
      <w:r w:rsidRPr="001A10BB">
        <w:rPr>
          <w:rFonts w:ascii="Times New Roman" w:hAnsi="Times New Roman" w:cs="Times New Roman"/>
        </w:rPr>
        <w:t>Узнавание  (</w:t>
      </w:r>
      <w:proofErr w:type="gramEnd"/>
      <w:r w:rsidRPr="001A10BB">
        <w:rPr>
          <w:rFonts w:ascii="Times New Roman" w:hAnsi="Times New Roman" w:cs="Times New Roman"/>
        </w:rPr>
        <w:t xml:space="preserve">различение)  частей  часов:  стрелки, </w:t>
      </w:r>
    </w:p>
    <w:p w:rsidR="003B280C" w:rsidRPr="001A10BB" w:rsidRDefault="003B280C" w:rsidP="003B280C">
      <w:pPr>
        <w:spacing w:after="0" w:line="240" w:lineRule="auto"/>
        <w:rPr>
          <w:rFonts w:ascii="Times New Roman" w:hAnsi="Times New Roman" w:cs="Times New Roman"/>
        </w:rPr>
      </w:pPr>
      <w:r w:rsidRPr="001A10BB">
        <w:rPr>
          <w:rFonts w:ascii="Times New Roman" w:hAnsi="Times New Roman" w:cs="Times New Roman"/>
        </w:rPr>
        <w:t>циферблат. Знание назначения часов (частей часов).</w:t>
      </w:r>
    </w:p>
    <w:p w:rsidR="002348A9" w:rsidRDefault="002348A9"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p>
    <w:p w:rsidR="003B280C" w:rsidRPr="001A10BB"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r w:rsidRPr="001A10BB">
        <w:rPr>
          <w:rFonts w:ascii="Times New Roman" w:hAnsi="Times New Roman" w:cs="Times New Roman"/>
          <w:b/>
          <w:bCs/>
          <w:i/>
          <w:iCs/>
        </w:rPr>
        <w:t>Проду</w:t>
      </w:r>
      <w:r w:rsidRPr="001A10BB">
        <w:rPr>
          <w:rFonts w:ascii="Times New Roman" w:hAnsi="Times New Roman" w:cs="Times New Roman"/>
          <w:b/>
          <w:bCs/>
          <w:i/>
          <w:iCs/>
          <w:spacing w:val="-1"/>
        </w:rPr>
        <w:t>к</w:t>
      </w:r>
      <w:r w:rsidRPr="001A10BB">
        <w:rPr>
          <w:rFonts w:ascii="Times New Roman" w:hAnsi="Times New Roman" w:cs="Times New Roman"/>
          <w:b/>
          <w:bCs/>
          <w:i/>
          <w:iCs/>
          <w:spacing w:val="4"/>
        </w:rPr>
        <w:t>т</w:t>
      </w:r>
      <w:r w:rsidRPr="001A10BB">
        <w:rPr>
          <w:rFonts w:ascii="Times New Roman" w:hAnsi="Times New Roman" w:cs="Times New Roman"/>
          <w:b/>
          <w:bCs/>
          <w:i/>
          <w:iCs/>
        </w:rPr>
        <w:t>ы пи</w:t>
      </w:r>
      <w:r w:rsidRPr="001A10BB">
        <w:rPr>
          <w:rFonts w:ascii="Times New Roman" w:hAnsi="Times New Roman" w:cs="Times New Roman"/>
          <w:b/>
          <w:bCs/>
          <w:i/>
          <w:iCs/>
          <w:spacing w:val="1"/>
        </w:rPr>
        <w:t>т</w:t>
      </w:r>
      <w:r w:rsidRPr="001A10BB">
        <w:rPr>
          <w:rFonts w:ascii="Times New Roman" w:hAnsi="Times New Roman" w:cs="Times New Roman"/>
          <w:b/>
          <w:bCs/>
          <w:i/>
          <w:iCs/>
        </w:rPr>
        <w:t>а</w:t>
      </w:r>
      <w:r w:rsidRPr="001A10BB">
        <w:rPr>
          <w:rFonts w:ascii="Times New Roman" w:hAnsi="Times New Roman" w:cs="Times New Roman"/>
          <w:b/>
          <w:bCs/>
          <w:i/>
          <w:iCs/>
          <w:spacing w:val="3"/>
        </w:rPr>
        <w:t>н</w:t>
      </w:r>
      <w:r w:rsidRPr="001A10BB">
        <w:rPr>
          <w:rFonts w:ascii="Times New Roman" w:hAnsi="Times New Roman" w:cs="Times New Roman"/>
          <w:b/>
          <w:bCs/>
          <w:i/>
          <w:iCs/>
        </w:rPr>
        <w:t>и</w:t>
      </w:r>
      <w:r w:rsidRPr="001A10BB">
        <w:rPr>
          <w:rFonts w:ascii="Times New Roman" w:hAnsi="Times New Roman" w:cs="Times New Roman"/>
          <w:b/>
          <w:bCs/>
          <w:i/>
          <w:iCs/>
          <w:spacing w:val="-1"/>
        </w:rPr>
        <w:t>я</w:t>
      </w:r>
      <w:r w:rsidRPr="001A10BB">
        <w:rPr>
          <w:rFonts w:ascii="Times New Roman" w:hAnsi="Times New Roman" w:cs="Times New Roman"/>
          <w:b/>
          <w:bCs/>
          <w:i/>
          <w:iCs/>
        </w:rPr>
        <w:t>.</w:t>
      </w:r>
    </w:p>
    <w:p w:rsidR="003B280C" w:rsidRPr="001A10BB" w:rsidRDefault="003B280C" w:rsidP="003B280C">
      <w:pPr>
        <w:spacing w:after="0" w:line="240" w:lineRule="auto"/>
        <w:rPr>
          <w:rFonts w:ascii="Times New Roman" w:hAnsi="Times New Roman" w:cs="Times New Roman"/>
        </w:rPr>
      </w:pPr>
      <w:r w:rsidRPr="001A10BB">
        <w:rPr>
          <w:rFonts w:ascii="Times New Roman" w:hAnsi="Times New Roman" w:cs="Times New Roman"/>
        </w:rPr>
        <w:t xml:space="preserve">Узнавание (различение) </w:t>
      </w:r>
      <w:r>
        <w:rPr>
          <w:rFonts w:ascii="Times New Roman" w:hAnsi="Times New Roman" w:cs="Times New Roman"/>
        </w:rPr>
        <w:t>молочных продуктов</w:t>
      </w:r>
      <w:r w:rsidRPr="001A10BB">
        <w:rPr>
          <w:rFonts w:ascii="Times New Roman" w:hAnsi="Times New Roman" w:cs="Times New Roman"/>
        </w:rPr>
        <w:t xml:space="preserve"> (</w:t>
      </w:r>
      <w:proofErr w:type="gramStart"/>
      <w:r>
        <w:rPr>
          <w:rFonts w:ascii="Times New Roman" w:hAnsi="Times New Roman" w:cs="Times New Roman"/>
        </w:rPr>
        <w:t>мороженое</w:t>
      </w:r>
      <w:r w:rsidRPr="001A10BB">
        <w:rPr>
          <w:rFonts w:ascii="Times New Roman" w:hAnsi="Times New Roman" w:cs="Times New Roman"/>
        </w:rPr>
        <w:t>)  по</w:t>
      </w:r>
      <w:proofErr w:type="gramEnd"/>
      <w:r w:rsidRPr="001A10BB">
        <w:rPr>
          <w:rFonts w:ascii="Times New Roman" w:hAnsi="Times New Roman" w:cs="Times New Roman"/>
        </w:rPr>
        <w:t xml:space="preserve">  внешнему  виду,  на  вкус.  </w:t>
      </w:r>
      <w:proofErr w:type="gramStart"/>
      <w:r w:rsidRPr="001A10BB">
        <w:rPr>
          <w:rFonts w:ascii="Times New Roman" w:hAnsi="Times New Roman" w:cs="Times New Roman"/>
        </w:rPr>
        <w:t>Узнавание  упаковок</w:t>
      </w:r>
      <w:proofErr w:type="gramEnd"/>
      <w:r w:rsidRPr="001A10BB">
        <w:rPr>
          <w:rFonts w:ascii="Times New Roman" w:hAnsi="Times New Roman" w:cs="Times New Roman"/>
        </w:rPr>
        <w:t xml:space="preserve">  с  </w:t>
      </w:r>
      <w:r>
        <w:rPr>
          <w:rFonts w:ascii="Times New Roman" w:hAnsi="Times New Roman" w:cs="Times New Roman"/>
        </w:rPr>
        <w:t>молочным продуктом</w:t>
      </w:r>
      <w:r w:rsidRPr="001A10BB">
        <w:rPr>
          <w:rFonts w:ascii="Times New Roman" w:hAnsi="Times New Roman" w:cs="Times New Roman"/>
        </w:rPr>
        <w:t xml:space="preserve">. </w:t>
      </w:r>
      <w:r>
        <w:rPr>
          <w:rFonts w:ascii="Times New Roman" w:hAnsi="Times New Roman" w:cs="Times New Roman"/>
        </w:rPr>
        <w:t xml:space="preserve">Знание правил хранения молочных продуктов </w:t>
      </w:r>
      <w:r w:rsidRPr="001A10BB">
        <w:rPr>
          <w:rFonts w:ascii="Times New Roman" w:hAnsi="Times New Roman" w:cs="Times New Roman"/>
        </w:rPr>
        <w:t>(</w:t>
      </w:r>
      <w:r>
        <w:rPr>
          <w:rFonts w:ascii="Times New Roman" w:hAnsi="Times New Roman" w:cs="Times New Roman"/>
        </w:rPr>
        <w:t>мороженое</w:t>
      </w:r>
      <w:r w:rsidRPr="001A10BB">
        <w:rPr>
          <w:rFonts w:ascii="Times New Roman" w:hAnsi="Times New Roman" w:cs="Times New Roman"/>
        </w:rPr>
        <w:t>)</w:t>
      </w:r>
      <w:r>
        <w:rPr>
          <w:rFonts w:ascii="Times New Roman" w:hAnsi="Times New Roman" w:cs="Times New Roman"/>
        </w:rPr>
        <w:t>.</w:t>
      </w:r>
    </w:p>
    <w:p w:rsidR="003B280C" w:rsidRPr="00B84C93" w:rsidRDefault="003B280C" w:rsidP="003B280C">
      <w:pPr>
        <w:widowControl w:val="0"/>
        <w:kinsoku w:val="0"/>
        <w:overflowPunct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color w:val="00000A"/>
          <w:spacing w:val="-26"/>
        </w:rPr>
        <w:t>У</w:t>
      </w:r>
      <w:r w:rsidRPr="001A10BB">
        <w:rPr>
          <w:rFonts w:ascii="Times New Roman" w:hAnsi="Times New Roman" w:cs="Times New Roman"/>
          <w:color w:val="00000A"/>
        </w:rPr>
        <w:t>зна</w:t>
      </w:r>
      <w:r w:rsidRPr="001A10BB">
        <w:rPr>
          <w:rFonts w:ascii="Times New Roman" w:hAnsi="Times New Roman" w:cs="Times New Roman"/>
          <w:color w:val="00000A"/>
          <w:spacing w:val="-7"/>
        </w:rPr>
        <w:t>в</w:t>
      </w:r>
      <w:r w:rsidRPr="001A10BB">
        <w:rPr>
          <w:rFonts w:ascii="Times New Roman" w:hAnsi="Times New Roman" w:cs="Times New Roman"/>
          <w:color w:val="00000A"/>
        </w:rPr>
        <w:t xml:space="preserve">ание </w:t>
      </w:r>
      <w:r w:rsidRPr="001A10BB">
        <w:rPr>
          <w:rFonts w:ascii="Times New Roman" w:hAnsi="Times New Roman" w:cs="Times New Roman"/>
          <w:color w:val="00000A"/>
          <w:spacing w:val="-2"/>
        </w:rPr>
        <w:t>(</w:t>
      </w:r>
      <w:r w:rsidRPr="001A10BB">
        <w:rPr>
          <w:rFonts w:ascii="Times New Roman" w:hAnsi="Times New Roman" w:cs="Times New Roman"/>
          <w:color w:val="00000A"/>
        </w:rPr>
        <w:t>разл</w:t>
      </w:r>
      <w:r w:rsidRPr="001A10BB">
        <w:rPr>
          <w:rFonts w:ascii="Times New Roman" w:hAnsi="Times New Roman" w:cs="Times New Roman"/>
          <w:color w:val="00000A"/>
          <w:spacing w:val="6"/>
        </w:rPr>
        <w:t>и</w:t>
      </w:r>
      <w:r w:rsidRPr="001A10BB">
        <w:rPr>
          <w:rFonts w:ascii="Times New Roman" w:hAnsi="Times New Roman" w:cs="Times New Roman"/>
          <w:color w:val="00000A"/>
        </w:rPr>
        <w:t>чени</w:t>
      </w:r>
      <w:r w:rsidRPr="001A10BB">
        <w:rPr>
          <w:rFonts w:ascii="Times New Roman" w:hAnsi="Times New Roman" w:cs="Times New Roman"/>
          <w:color w:val="00000A"/>
          <w:spacing w:val="1"/>
        </w:rPr>
        <w:t>е</w:t>
      </w:r>
      <w:r w:rsidRPr="001A10BB">
        <w:rPr>
          <w:rFonts w:ascii="Times New Roman" w:hAnsi="Times New Roman" w:cs="Times New Roman"/>
          <w:color w:val="00000A"/>
        </w:rPr>
        <w:t>) м</w:t>
      </w:r>
      <w:r w:rsidRPr="001A10BB">
        <w:rPr>
          <w:rFonts w:ascii="Times New Roman" w:hAnsi="Times New Roman" w:cs="Times New Roman"/>
          <w:color w:val="00000A"/>
          <w:spacing w:val="2"/>
        </w:rPr>
        <w:t>я</w:t>
      </w:r>
      <w:r w:rsidRPr="001A10BB">
        <w:rPr>
          <w:rFonts w:ascii="Times New Roman" w:hAnsi="Times New Roman" w:cs="Times New Roman"/>
          <w:color w:val="00000A"/>
        </w:rPr>
        <w:t>сн</w:t>
      </w:r>
      <w:r w:rsidRPr="001A10BB">
        <w:rPr>
          <w:rFonts w:ascii="Times New Roman" w:hAnsi="Times New Roman" w:cs="Times New Roman"/>
          <w:color w:val="00000A"/>
          <w:spacing w:val="6"/>
        </w:rPr>
        <w:t>ы</w:t>
      </w:r>
      <w:r w:rsidRPr="001A10BB">
        <w:rPr>
          <w:rFonts w:ascii="Times New Roman" w:hAnsi="Times New Roman" w:cs="Times New Roman"/>
          <w:color w:val="00000A"/>
        </w:rPr>
        <w:t xml:space="preserve">х </w:t>
      </w:r>
      <w:proofErr w:type="gramStart"/>
      <w:r w:rsidRPr="001A10BB">
        <w:rPr>
          <w:rFonts w:ascii="Times New Roman" w:hAnsi="Times New Roman" w:cs="Times New Roman"/>
          <w:color w:val="00000A"/>
        </w:rPr>
        <w:t>пр</w:t>
      </w:r>
      <w:r w:rsidRPr="001A10BB">
        <w:rPr>
          <w:rFonts w:ascii="Times New Roman" w:hAnsi="Times New Roman" w:cs="Times New Roman"/>
          <w:color w:val="00000A"/>
          <w:spacing w:val="-11"/>
        </w:rPr>
        <w:t>о</w:t>
      </w:r>
      <w:r w:rsidRPr="001A10BB">
        <w:rPr>
          <w:rFonts w:ascii="Times New Roman" w:hAnsi="Times New Roman" w:cs="Times New Roman"/>
          <w:color w:val="00000A"/>
          <w:spacing w:val="7"/>
        </w:rPr>
        <w:t>д</w:t>
      </w:r>
      <w:r w:rsidRPr="001A10BB">
        <w:rPr>
          <w:rFonts w:ascii="Times New Roman" w:hAnsi="Times New Roman" w:cs="Times New Roman"/>
          <w:color w:val="00000A"/>
          <w:spacing w:val="-7"/>
        </w:rPr>
        <w:t>у</w:t>
      </w:r>
      <w:r w:rsidRPr="001A10BB">
        <w:rPr>
          <w:rFonts w:ascii="Times New Roman" w:hAnsi="Times New Roman" w:cs="Times New Roman"/>
          <w:color w:val="00000A"/>
        </w:rPr>
        <w:t>к</w:t>
      </w:r>
      <w:r w:rsidRPr="001A10BB">
        <w:rPr>
          <w:rFonts w:ascii="Times New Roman" w:hAnsi="Times New Roman" w:cs="Times New Roman"/>
          <w:color w:val="00000A"/>
          <w:spacing w:val="-9"/>
        </w:rPr>
        <w:t>т</w:t>
      </w:r>
      <w:r w:rsidRPr="001A10BB">
        <w:rPr>
          <w:rFonts w:ascii="Times New Roman" w:hAnsi="Times New Roman" w:cs="Times New Roman"/>
          <w:color w:val="00000A"/>
        </w:rPr>
        <w:t>о</w:t>
      </w:r>
      <w:r w:rsidRPr="001A10BB">
        <w:rPr>
          <w:rFonts w:ascii="Times New Roman" w:hAnsi="Times New Roman" w:cs="Times New Roman"/>
          <w:color w:val="00000A"/>
          <w:spacing w:val="3"/>
        </w:rPr>
        <w:t>в</w:t>
      </w:r>
      <w:r w:rsidRPr="001A10BB">
        <w:rPr>
          <w:rFonts w:ascii="Times New Roman" w:hAnsi="Times New Roman" w:cs="Times New Roman"/>
          <w:color w:val="00000A"/>
        </w:rPr>
        <w:t xml:space="preserve">,  </w:t>
      </w:r>
      <w:r w:rsidRPr="001A10BB">
        <w:rPr>
          <w:rFonts w:ascii="Times New Roman" w:hAnsi="Times New Roman" w:cs="Times New Roman"/>
          <w:color w:val="00000A"/>
          <w:spacing w:val="3"/>
        </w:rPr>
        <w:t>т</w:t>
      </w:r>
      <w:r w:rsidRPr="001A10BB">
        <w:rPr>
          <w:rFonts w:ascii="Times New Roman" w:hAnsi="Times New Roman" w:cs="Times New Roman"/>
          <w:color w:val="00000A"/>
        </w:rPr>
        <w:t>ре</w:t>
      </w:r>
      <w:r w:rsidRPr="001A10BB">
        <w:rPr>
          <w:rFonts w:ascii="Times New Roman" w:hAnsi="Times New Roman" w:cs="Times New Roman"/>
          <w:color w:val="00000A"/>
          <w:spacing w:val="-8"/>
        </w:rPr>
        <w:t>б</w:t>
      </w:r>
      <w:r w:rsidRPr="001A10BB">
        <w:rPr>
          <w:rFonts w:ascii="Times New Roman" w:hAnsi="Times New Roman" w:cs="Times New Roman"/>
          <w:color w:val="00000A"/>
          <w:spacing w:val="-7"/>
        </w:rPr>
        <w:t>у</w:t>
      </w:r>
      <w:r w:rsidRPr="001A10BB">
        <w:rPr>
          <w:rFonts w:ascii="Times New Roman" w:hAnsi="Times New Roman" w:cs="Times New Roman"/>
          <w:color w:val="00000A"/>
        </w:rPr>
        <w:t>ющ</w:t>
      </w:r>
      <w:r w:rsidRPr="001A10BB">
        <w:rPr>
          <w:rFonts w:ascii="Times New Roman" w:hAnsi="Times New Roman" w:cs="Times New Roman"/>
          <w:color w:val="00000A"/>
          <w:spacing w:val="4"/>
        </w:rPr>
        <w:t>и</w:t>
      </w:r>
      <w:r w:rsidRPr="001A10BB">
        <w:rPr>
          <w:rFonts w:ascii="Times New Roman" w:hAnsi="Times New Roman" w:cs="Times New Roman"/>
          <w:color w:val="00000A"/>
        </w:rPr>
        <w:t>х</w:t>
      </w:r>
      <w:proofErr w:type="gramEnd"/>
      <w:r w:rsidRPr="001A10BB">
        <w:rPr>
          <w:rFonts w:ascii="Times New Roman" w:hAnsi="Times New Roman" w:cs="Times New Roman"/>
          <w:color w:val="00000A"/>
        </w:rPr>
        <w:t xml:space="preserve"> о</w:t>
      </w:r>
      <w:r w:rsidRPr="001A10BB">
        <w:rPr>
          <w:rFonts w:ascii="Times New Roman" w:hAnsi="Times New Roman" w:cs="Times New Roman"/>
          <w:color w:val="00000A"/>
          <w:spacing w:val="2"/>
        </w:rPr>
        <w:t>б</w:t>
      </w:r>
      <w:r w:rsidRPr="001A10BB">
        <w:rPr>
          <w:rFonts w:ascii="Times New Roman" w:hAnsi="Times New Roman" w:cs="Times New Roman"/>
          <w:color w:val="00000A"/>
        </w:rPr>
        <w:t>ра</w:t>
      </w:r>
      <w:r w:rsidRPr="001A10BB">
        <w:rPr>
          <w:rFonts w:ascii="Times New Roman" w:hAnsi="Times New Roman" w:cs="Times New Roman"/>
          <w:color w:val="00000A"/>
          <w:spacing w:val="3"/>
        </w:rPr>
        <w:t>б</w:t>
      </w:r>
      <w:r w:rsidRPr="001A10BB">
        <w:rPr>
          <w:rFonts w:ascii="Times New Roman" w:hAnsi="Times New Roman" w:cs="Times New Roman"/>
          <w:color w:val="00000A"/>
          <w:spacing w:val="-6"/>
        </w:rPr>
        <w:t>о</w:t>
      </w:r>
      <w:r w:rsidRPr="001A10BB">
        <w:rPr>
          <w:rFonts w:ascii="Times New Roman" w:hAnsi="Times New Roman" w:cs="Times New Roman"/>
          <w:color w:val="00000A"/>
          <w:spacing w:val="-2"/>
        </w:rPr>
        <w:t>т</w:t>
      </w:r>
      <w:r w:rsidRPr="001A10BB">
        <w:rPr>
          <w:rFonts w:ascii="Times New Roman" w:hAnsi="Times New Roman" w:cs="Times New Roman"/>
          <w:color w:val="00000A"/>
        </w:rPr>
        <w:t xml:space="preserve">ки </w:t>
      </w:r>
      <w:r w:rsidRPr="001A10BB">
        <w:rPr>
          <w:rFonts w:ascii="Times New Roman" w:hAnsi="Times New Roman" w:cs="Times New Roman"/>
          <w:color w:val="00000A"/>
          <w:spacing w:val="-2"/>
        </w:rPr>
        <w:t>(</w:t>
      </w:r>
      <w:r w:rsidRPr="001A10BB">
        <w:rPr>
          <w:rFonts w:ascii="Times New Roman" w:hAnsi="Times New Roman" w:cs="Times New Roman"/>
          <w:color w:val="00000A"/>
        </w:rPr>
        <w:t>приг</w:t>
      </w:r>
      <w:r w:rsidRPr="001A10BB">
        <w:rPr>
          <w:rFonts w:ascii="Times New Roman" w:hAnsi="Times New Roman" w:cs="Times New Roman"/>
          <w:color w:val="00000A"/>
          <w:spacing w:val="-5"/>
        </w:rPr>
        <w:t>о</w:t>
      </w:r>
      <w:r w:rsidRPr="001A10BB">
        <w:rPr>
          <w:rFonts w:ascii="Times New Roman" w:hAnsi="Times New Roman" w:cs="Times New Roman"/>
          <w:color w:val="00000A"/>
          <w:spacing w:val="-8"/>
        </w:rPr>
        <w:t>т</w:t>
      </w:r>
      <w:r w:rsidRPr="001A10BB">
        <w:rPr>
          <w:rFonts w:ascii="Times New Roman" w:hAnsi="Times New Roman" w:cs="Times New Roman"/>
          <w:color w:val="00000A"/>
          <w:spacing w:val="4"/>
        </w:rPr>
        <w:t>о</w:t>
      </w:r>
      <w:r w:rsidRPr="001A10BB">
        <w:rPr>
          <w:rFonts w:ascii="Times New Roman" w:hAnsi="Times New Roman" w:cs="Times New Roman"/>
          <w:color w:val="00000A"/>
          <w:spacing w:val="-8"/>
        </w:rPr>
        <w:t>в</w:t>
      </w:r>
      <w:r w:rsidRPr="001A10BB">
        <w:rPr>
          <w:rFonts w:ascii="Times New Roman" w:hAnsi="Times New Roman" w:cs="Times New Roman"/>
          <w:color w:val="00000A"/>
        </w:rPr>
        <w:t>лени</w:t>
      </w:r>
      <w:r w:rsidRPr="001A10BB">
        <w:rPr>
          <w:rFonts w:ascii="Times New Roman" w:hAnsi="Times New Roman" w:cs="Times New Roman"/>
          <w:color w:val="00000A"/>
          <w:spacing w:val="7"/>
        </w:rPr>
        <w:t>я</w:t>
      </w:r>
      <w:r w:rsidRPr="001A10BB">
        <w:rPr>
          <w:rFonts w:ascii="Times New Roman" w:hAnsi="Times New Roman" w:cs="Times New Roman"/>
          <w:color w:val="00000A"/>
        </w:rPr>
        <w:t xml:space="preserve">) </w:t>
      </w:r>
      <w:r w:rsidRPr="001A10BB">
        <w:rPr>
          <w:rFonts w:ascii="Times New Roman" w:hAnsi="Times New Roman" w:cs="Times New Roman"/>
          <w:color w:val="000009"/>
        </w:rPr>
        <w:t>мясо (</w:t>
      </w:r>
      <w:r>
        <w:rPr>
          <w:rFonts w:ascii="Times New Roman" w:hAnsi="Times New Roman" w:cs="Times New Roman"/>
          <w:color w:val="000009"/>
        </w:rPr>
        <w:t>говядина</w:t>
      </w:r>
      <w:r w:rsidRPr="001A10BB">
        <w:rPr>
          <w:rFonts w:ascii="Times New Roman" w:hAnsi="Times New Roman" w:cs="Times New Roman"/>
          <w:color w:val="000009"/>
        </w:rPr>
        <w:t>)</w:t>
      </w:r>
      <w:r>
        <w:rPr>
          <w:rFonts w:ascii="Times New Roman" w:hAnsi="Times New Roman" w:cs="Times New Roman"/>
          <w:color w:val="000009"/>
        </w:rPr>
        <w:t>, котлета</w:t>
      </w:r>
      <w:r>
        <w:rPr>
          <w:rFonts w:ascii="Times New Roman" w:hAnsi="Times New Roman" w:cs="Times New Roman"/>
          <w:color w:val="00000A"/>
        </w:rPr>
        <w:t xml:space="preserve">. </w:t>
      </w:r>
      <w:r w:rsidRPr="001A10BB">
        <w:rPr>
          <w:rFonts w:ascii="Times New Roman" w:hAnsi="Times New Roman" w:cs="Times New Roman"/>
          <w:color w:val="000009"/>
        </w:rPr>
        <w:t>Знакомство со способами обработки (приготовления) мясных продуктов: отваривание, жарка</w:t>
      </w:r>
      <w:r>
        <w:rPr>
          <w:rFonts w:ascii="Times New Roman" w:hAnsi="Times New Roman" w:cs="Times New Roman"/>
          <w:color w:val="000009"/>
        </w:rPr>
        <w:t>.</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color w:val="00000A"/>
          <w:spacing w:val="-26"/>
        </w:rPr>
        <w:t>У</w:t>
      </w:r>
      <w:r w:rsidRPr="001A10BB">
        <w:rPr>
          <w:rFonts w:ascii="Times New Roman" w:hAnsi="Times New Roman" w:cs="Times New Roman"/>
          <w:color w:val="00000A"/>
        </w:rPr>
        <w:t>зна</w:t>
      </w:r>
      <w:r w:rsidRPr="001A10BB">
        <w:rPr>
          <w:rFonts w:ascii="Times New Roman" w:hAnsi="Times New Roman" w:cs="Times New Roman"/>
          <w:color w:val="00000A"/>
          <w:spacing w:val="-7"/>
        </w:rPr>
        <w:t>в</w:t>
      </w:r>
      <w:r w:rsidRPr="001A10BB">
        <w:rPr>
          <w:rFonts w:ascii="Times New Roman" w:hAnsi="Times New Roman" w:cs="Times New Roman"/>
          <w:color w:val="00000A"/>
        </w:rPr>
        <w:t xml:space="preserve">ание </w:t>
      </w:r>
      <w:r w:rsidRPr="001A10BB">
        <w:rPr>
          <w:rFonts w:ascii="Times New Roman" w:hAnsi="Times New Roman" w:cs="Times New Roman"/>
          <w:color w:val="00000A"/>
          <w:spacing w:val="-2"/>
        </w:rPr>
        <w:t>(</w:t>
      </w:r>
      <w:r w:rsidRPr="001A10BB">
        <w:rPr>
          <w:rFonts w:ascii="Times New Roman" w:hAnsi="Times New Roman" w:cs="Times New Roman"/>
          <w:color w:val="00000A"/>
        </w:rPr>
        <w:t>разл</w:t>
      </w:r>
      <w:r w:rsidRPr="001A10BB">
        <w:rPr>
          <w:rFonts w:ascii="Times New Roman" w:hAnsi="Times New Roman" w:cs="Times New Roman"/>
          <w:color w:val="00000A"/>
          <w:spacing w:val="6"/>
        </w:rPr>
        <w:t>и</w:t>
      </w:r>
      <w:r w:rsidRPr="001A10BB">
        <w:rPr>
          <w:rFonts w:ascii="Times New Roman" w:hAnsi="Times New Roman" w:cs="Times New Roman"/>
          <w:color w:val="00000A"/>
        </w:rPr>
        <w:t>чени</w:t>
      </w:r>
      <w:r w:rsidRPr="001A10BB">
        <w:rPr>
          <w:rFonts w:ascii="Times New Roman" w:hAnsi="Times New Roman" w:cs="Times New Roman"/>
          <w:color w:val="00000A"/>
          <w:spacing w:val="1"/>
        </w:rPr>
        <w:t>е</w:t>
      </w:r>
      <w:r w:rsidRPr="001A10BB">
        <w:rPr>
          <w:rFonts w:ascii="Times New Roman" w:hAnsi="Times New Roman" w:cs="Times New Roman"/>
          <w:color w:val="00000A"/>
        </w:rPr>
        <w:t>)</w:t>
      </w:r>
      <w:r>
        <w:rPr>
          <w:rFonts w:ascii="Times New Roman" w:hAnsi="Times New Roman" w:cs="Times New Roman"/>
          <w:color w:val="00000A"/>
        </w:rPr>
        <w:t xml:space="preserve"> рыбных продуктов, </w:t>
      </w:r>
      <w:r w:rsidRPr="001A10BB">
        <w:rPr>
          <w:rFonts w:ascii="Times New Roman" w:hAnsi="Times New Roman" w:cs="Times New Roman"/>
          <w:color w:val="00000A"/>
          <w:spacing w:val="3"/>
        </w:rPr>
        <w:t>т</w:t>
      </w:r>
      <w:r w:rsidRPr="001A10BB">
        <w:rPr>
          <w:rFonts w:ascii="Times New Roman" w:hAnsi="Times New Roman" w:cs="Times New Roman"/>
          <w:color w:val="00000A"/>
        </w:rPr>
        <w:t>ре</w:t>
      </w:r>
      <w:r w:rsidRPr="001A10BB">
        <w:rPr>
          <w:rFonts w:ascii="Times New Roman" w:hAnsi="Times New Roman" w:cs="Times New Roman"/>
          <w:color w:val="00000A"/>
          <w:spacing w:val="-8"/>
        </w:rPr>
        <w:t>б</w:t>
      </w:r>
      <w:r w:rsidRPr="001A10BB">
        <w:rPr>
          <w:rFonts w:ascii="Times New Roman" w:hAnsi="Times New Roman" w:cs="Times New Roman"/>
          <w:color w:val="00000A"/>
          <w:spacing w:val="-7"/>
        </w:rPr>
        <w:t>у</w:t>
      </w:r>
      <w:r w:rsidRPr="001A10BB">
        <w:rPr>
          <w:rFonts w:ascii="Times New Roman" w:hAnsi="Times New Roman" w:cs="Times New Roman"/>
          <w:color w:val="00000A"/>
        </w:rPr>
        <w:t>ющ</w:t>
      </w:r>
      <w:r w:rsidRPr="001A10BB">
        <w:rPr>
          <w:rFonts w:ascii="Times New Roman" w:hAnsi="Times New Roman" w:cs="Times New Roman"/>
          <w:color w:val="00000A"/>
          <w:spacing w:val="4"/>
        </w:rPr>
        <w:t>и</w:t>
      </w:r>
      <w:r w:rsidRPr="001A10BB">
        <w:rPr>
          <w:rFonts w:ascii="Times New Roman" w:hAnsi="Times New Roman" w:cs="Times New Roman"/>
          <w:color w:val="00000A"/>
        </w:rPr>
        <w:t>х о</w:t>
      </w:r>
      <w:r w:rsidRPr="001A10BB">
        <w:rPr>
          <w:rFonts w:ascii="Times New Roman" w:hAnsi="Times New Roman" w:cs="Times New Roman"/>
          <w:color w:val="00000A"/>
          <w:spacing w:val="2"/>
        </w:rPr>
        <w:t>б</w:t>
      </w:r>
      <w:r w:rsidRPr="001A10BB">
        <w:rPr>
          <w:rFonts w:ascii="Times New Roman" w:hAnsi="Times New Roman" w:cs="Times New Roman"/>
          <w:color w:val="00000A"/>
        </w:rPr>
        <w:t>ра</w:t>
      </w:r>
      <w:r w:rsidRPr="001A10BB">
        <w:rPr>
          <w:rFonts w:ascii="Times New Roman" w:hAnsi="Times New Roman" w:cs="Times New Roman"/>
          <w:color w:val="00000A"/>
          <w:spacing w:val="3"/>
        </w:rPr>
        <w:t>б</w:t>
      </w:r>
      <w:r w:rsidRPr="001A10BB">
        <w:rPr>
          <w:rFonts w:ascii="Times New Roman" w:hAnsi="Times New Roman" w:cs="Times New Roman"/>
          <w:color w:val="00000A"/>
          <w:spacing w:val="-6"/>
        </w:rPr>
        <w:t>о</w:t>
      </w:r>
      <w:r w:rsidRPr="001A10BB">
        <w:rPr>
          <w:rFonts w:ascii="Times New Roman" w:hAnsi="Times New Roman" w:cs="Times New Roman"/>
          <w:color w:val="00000A"/>
          <w:spacing w:val="-2"/>
        </w:rPr>
        <w:t>т</w:t>
      </w:r>
      <w:r w:rsidRPr="001A10BB">
        <w:rPr>
          <w:rFonts w:ascii="Times New Roman" w:hAnsi="Times New Roman" w:cs="Times New Roman"/>
          <w:color w:val="00000A"/>
        </w:rPr>
        <w:t xml:space="preserve">ки </w:t>
      </w:r>
      <w:r w:rsidRPr="001A10BB">
        <w:rPr>
          <w:rFonts w:ascii="Times New Roman" w:hAnsi="Times New Roman" w:cs="Times New Roman"/>
          <w:color w:val="00000A"/>
          <w:spacing w:val="-2"/>
        </w:rPr>
        <w:t>(</w:t>
      </w:r>
      <w:r w:rsidRPr="001A10BB">
        <w:rPr>
          <w:rFonts w:ascii="Times New Roman" w:hAnsi="Times New Roman" w:cs="Times New Roman"/>
          <w:color w:val="00000A"/>
        </w:rPr>
        <w:t>приг</w:t>
      </w:r>
      <w:r w:rsidRPr="001A10BB">
        <w:rPr>
          <w:rFonts w:ascii="Times New Roman" w:hAnsi="Times New Roman" w:cs="Times New Roman"/>
          <w:color w:val="00000A"/>
          <w:spacing w:val="-5"/>
        </w:rPr>
        <w:t>о</w:t>
      </w:r>
      <w:r w:rsidRPr="001A10BB">
        <w:rPr>
          <w:rFonts w:ascii="Times New Roman" w:hAnsi="Times New Roman" w:cs="Times New Roman"/>
          <w:color w:val="00000A"/>
          <w:spacing w:val="-8"/>
        </w:rPr>
        <w:t>т</w:t>
      </w:r>
      <w:r w:rsidRPr="001A10BB">
        <w:rPr>
          <w:rFonts w:ascii="Times New Roman" w:hAnsi="Times New Roman" w:cs="Times New Roman"/>
          <w:color w:val="00000A"/>
          <w:spacing w:val="4"/>
        </w:rPr>
        <w:t>о</w:t>
      </w:r>
      <w:r w:rsidRPr="001A10BB">
        <w:rPr>
          <w:rFonts w:ascii="Times New Roman" w:hAnsi="Times New Roman" w:cs="Times New Roman"/>
          <w:color w:val="00000A"/>
          <w:spacing w:val="-8"/>
        </w:rPr>
        <w:t>в</w:t>
      </w:r>
      <w:r w:rsidRPr="001A10BB">
        <w:rPr>
          <w:rFonts w:ascii="Times New Roman" w:hAnsi="Times New Roman" w:cs="Times New Roman"/>
          <w:color w:val="00000A"/>
        </w:rPr>
        <w:t>лени</w:t>
      </w:r>
      <w:r w:rsidRPr="001A10BB">
        <w:rPr>
          <w:rFonts w:ascii="Times New Roman" w:hAnsi="Times New Roman" w:cs="Times New Roman"/>
          <w:color w:val="00000A"/>
          <w:spacing w:val="7"/>
        </w:rPr>
        <w:t>я</w:t>
      </w:r>
      <w:r w:rsidRPr="001A10BB">
        <w:rPr>
          <w:rFonts w:ascii="Times New Roman" w:hAnsi="Times New Roman" w:cs="Times New Roman"/>
          <w:color w:val="00000A"/>
        </w:rPr>
        <w:t>)</w:t>
      </w:r>
      <w:r>
        <w:rPr>
          <w:rFonts w:ascii="Times New Roman" w:hAnsi="Times New Roman" w:cs="Times New Roman"/>
          <w:color w:val="00000A"/>
        </w:rPr>
        <w:t xml:space="preserve"> мясо (</w:t>
      </w:r>
      <w:proofErr w:type="spellStart"/>
      <w:r>
        <w:rPr>
          <w:rFonts w:ascii="Times New Roman" w:hAnsi="Times New Roman" w:cs="Times New Roman"/>
          <w:color w:val="00000A"/>
        </w:rPr>
        <w:t>криветка</w:t>
      </w:r>
      <w:proofErr w:type="spellEnd"/>
      <w:r>
        <w:rPr>
          <w:rFonts w:ascii="Times New Roman" w:hAnsi="Times New Roman" w:cs="Times New Roman"/>
          <w:color w:val="00000A"/>
        </w:rPr>
        <w:t xml:space="preserve">), рыбная котлета. </w:t>
      </w:r>
      <w:r w:rsidRPr="001A10BB">
        <w:rPr>
          <w:rFonts w:ascii="Times New Roman" w:hAnsi="Times New Roman" w:cs="Times New Roman"/>
          <w:color w:val="00000A"/>
        </w:rPr>
        <w:t>Зна</w:t>
      </w:r>
      <w:r w:rsidRPr="001A10BB">
        <w:rPr>
          <w:rFonts w:ascii="Times New Roman" w:hAnsi="Times New Roman" w:cs="Times New Roman"/>
          <w:color w:val="00000A"/>
          <w:spacing w:val="-16"/>
        </w:rPr>
        <w:t>к</w:t>
      </w:r>
      <w:r w:rsidRPr="001A10BB">
        <w:rPr>
          <w:rFonts w:ascii="Times New Roman" w:hAnsi="Times New Roman" w:cs="Times New Roman"/>
          <w:color w:val="00000A"/>
          <w:spacing w:val="-6"/>
        </w:rPr>
        <w:t>о</w:t>
      </w:r>
      <w:r w:rsidRPr="001A10BB">
        <w:rPr>
          <w:rFonts w:ascii="Times New Roman" w:hAnsi="Times New Roman" w:cs="Times New Roman"/>
          <w:color w:val="00000A"/>
        </w:rPr>
        <w:t>мст</w:t>
      </w:r>
      <w:r w:rsidRPr="001A10BB">
        <w:rPr>
          <w:rFonts w:ascii="Times New Roman" w:hAnsi="Times New Roman" w:cs="Times New Roman"/>
          <w:color w:val="00000A"/>
          <w:spacing w:val="-2"/>
        </w:rPr>
        <w:t>в</w:t>
      </w:r>
      <w:r w:rsidRPr="001A10BB">
        <w:rPr>
          <w:rFonts w:ascii="Times New Roman" w:hAnsi="Times New Roman" w:cs="Times New Roman"/>
          <w:color w:val="00000A"/>
        </w:rPr>
        <w:t>о со сп</w:t>
      </w:r>
      <w:r w:rsidRPr="001A10BB">
        <w:rPr>
          <w:rFonts w:ascii="Times New Roman" w:hAnsi="Times New Roman" w:cs="Times New Roman"/>
          <w:color w:val="00000A"/>
          <w:spacing w:val="5"/>
        </w:rPr>
        <w:t>о</w:t>
      </w:r>
      <w:r w:rsidRPr="001A10BB">
        <w:rPr>
          <w:rFonts w:ascii="Times New Roman" w:hAnsi="Times New Roman" w:cs="Times New Roman"/>
          <w:color w:val="00000A"/>
        </w:rPr>
        <w:t>со</w:t>
      </w:r>
      <w:r w:rsidRPr="001A10BB">
        <w:rPr>
          <w:rFonts w:ascii="Times New Roman" w:hAnsi="Times New Roman" w:cs="Times New Roman"/>
          <w:color w:val="00000A"/>
          <w:spacing w:val="3"/>
        </w:rPr>
        <w:t>б</w:t>
      </w:r>
      <w:r w:rsidRPr="001A10BB">
        <w:rPr>
          <w:rFonts w:ascii="Times New Roman" w:hAnsi="Times New Roman" w:cs="Times New Roman"/>
          <w:color w:val="00000A"/>
        </w:rPr>
        <w:t>а</w:t>
      </w:r>
      <w:r w:rsidRPr="001A10BB">
        <w:rPr>
          <w:rFonts w:ascii="Times New Roman" w:hAnsi="Times New Roman" w:cs="Times New Roman"/>
          <w:color w:val="00000A"/>
          <w:spacing w:val="7"/>
        </w:rPr>
        <w:t>м</w:t>
      </w:r>
      <w:r w:rsidRPr="001A10BB">
        <w:rPr>
          <w:rFonts w:ascii="Times New Roman" w:hAnsi="Times New Roman" w:cs="Times New Roman"/>
          <w:color w:val="00000A"/>
        </w:rPr>
        <w:t>и о</w:t>
      </w:r>
      <w:r w:rsidRPr="001A10BB">
        <w:rPr>
          <w:rFonts w:ascii="Times New Roman" w:hAnsi="Times New Roman" w:cs="Times New Roman"/>
          <w:color w:val="00000A"/>
          <w:spacing w:val="2"/>
        </w:rPr>
        <w:t>б</w:t>
      </w:r>
      <w:r w:rsidRPr="001A10BB">
        <w:rPr>
          <w:rFonts w:ascii="Times New Roman" w:hAnsi="Times New Roman" w:cs="Times New Roman"/>
          <w:color w:val="00000A"/>
        </w:rPr>
        <w:t>ра</w:t>
      </w:r>
      <w:r w:rsidRPr="001A10BB">
        <w:rPr>
          <w:rFonts w:ascii="Times New Roman" w:hAnsi="Times New Roman" w:cs="Times New Roman"/>
          <w:color w:val="00000A"/>
          <w:spacing w:val="3"/>
        </w:rPr>
        <w:t>б</w:t>
      </w:r>
      <w:r w:rsidRPr="001A10BB">
        <w:rPr>
          <w:rFonts w:ascii="Times New Roman" w:hAnsi="Times New Roman" w:cs="Times New Roman"/>
          <w:color w:val="00000A"/>
          <w:spacing w:val="-6"/>
        </w:rPr>
        <w:t>о</w:t>
      </w:r>
      <w:r w:rsidRPr="001A10BB">
        <w:rPr>
          <w:rFonts w:ascii="Times New Roman" w:hAnsi="Times New Roman" w:cs="Times New Roman"/>
          <w:color w:val="00000A"/>
          <w:spacing w:val="-2"/>
        </w:rPr>
        <w:t>т</w:t>
      </w:r>
      <w:r w:rsidRPr="001A10BB">
        <w:rPr>
          <w:rFonts w:ascii="Times New Roman" w:hAnsi="Times New Roman" w:cs="Times New Roman"/>
          <w:color w:val="00000A"/>
        </w:rPr>
        <w:t xml:space="preserve">ки </w:t>
      </w:r>
      <w:r w:rsidRPr="001A10BB">
        <w:rPr>
          <w:rFonts w:ascii="Times New Roman" w:hAnsi="Times New Roman" w:cs="Times New Roman"/>
          <w:color w:val="00000A"/>
          <w:spacing w:val="-2"/>
        </w:rPr>
        <w:t>(</w:t>
      </w:r>
      <w:r w:rsidRPr="001A10BB">
        <w:rPr>
          <w:rFonts w:ascii="Times New Roman" w:hAnsi="Times New Roman" w:cs="Times New Roman"/>
          <w:color w:val="00000A"/>
        </w:rPr>
        <w:t>п</w:t>
      </w:r>
      <w:r w:rsidRPr="001A10BB">
        <w:rPr>
          <w:rFonts w:ascii="Times New Roman" w:hAnsi="Times New Roman" w:cs="Times New Roman"/>
          <w:color w:val="00000A"/>
          <w:spacing w:val="4"/>
        </w:rPr>
        <w:t>р</w:t>
      </w:r>
      <w:r w:rsidRPr="001A10BB">
        <w:rPr>
          <w:rFonts w:ascii="Times New Roman" w:hAnsi="Times New Roman" w:cs="Times New Roman"/>
          <w:color w:val="00000A"/>
        </w:rPr>
        <w:t>и</w:t>
      </w:r>
      <w:r w:rsidRPr="001A10BB">
        <w:rPr>
          <w:rFonts w:ascii="Times New Roman" w:hAnsi="Times New Roman" w:cs="Times New Roman"/>
          <w:color w:val="00000A"/>
          <w:spacing w:val="-5"/>
        </w:rPr>
        <w:t>г</w:t>
      </w:r>
      <w:r w:rsidRPr="001A10BB">
        <w:rPr>
          <w:rFonts w:ascii="Times New Roman" w:hAnsi="Times New Roman" w:cs="Times New Roman"/>
          <w:color w:val="00000A"/>
          <w:spacing w:val="-6"/>
        </w:rPr>
        <w:t>о</w:t>
      </w:r>
      <w:r w:rsidRPr="001A10BB">
        <w:rPr>
          <w:rFonts w:ascii="Times New Roman" w:hAnsi="Times New Roman" w:cs="Times New Roman"/>
          <w:color w:val="00000A"/>
          <w:spacing w:val="-8"/>
        </w:rPr>
        <w:t>т</w:t>
      </w:r>
      <w:r w:rsidRPr="001A10BB">
        <w:rPr>
          <w:rFonts w:ascii="Times New Roman" w:hAnsi="Times New Roman" w:cs="Times New Roman"/>
          <w:color w:val="00000A"/>
          <w:spacing w:val="4"/>
        </w:rPr>
        <w:t>о</w:t>
      </w:r>
      <w:r w:rsidRPr="001A10BB">
        <w:rPr>
          <w:rFonts w:ascii="Times New Roman" w:hAnsi="Times New Roman" w:cs="Times New Roman"/>
          <w:color w:val="00000A"/>
          <w:spacing w:val="-8"/>
        </w:rPr>
        <w:t>в</w:t>
      </w:r>
      <w:r w:rsidRPr="001A10BB">
        <w:rPr>
          <w:rFonts w:ascii="Times New Roman" w:hAnsi="Times New Roman" w:cs="Times New Roman"/>
          <w:color w:val="00000A"/>
        </w:rPr>
        <w:t>лени</w:t>
      </w:r>
      <w:r w:rsidRPr="001A10BB">
        <w:rPr>
          <w:rFonts w:ascii="Times New Roman" w:hAnsi="Times New Roman" w:cs="Times New Roman"/>
          <w:color w:val="00000A"/>
          <w:spacing w:val="7"/>
        </w:rPr>
        <w:t>я</w:t>
      </w:r>
      <w:r w:rsidRPr="001A10BB">
        <w:rPr>
          <w:rFonts w:ascii="Times New Roman" w:hAnsi="Times New Roman" w:cs="Times New Roman"/>
          <w:color w:val="00000A"/>
        </w:rPr>
        <w:t>) рыбных пр</w:t>
      </w:r>
      <w:r w:rsidRPr="001A10BB">
        <w:rPr>
          <w:rFonts w:ascii="Times New Roman" w:hAnsi="Times New Roman" w:cs="Times New Roman"/>
          <w:color w:val="00000A"/>
          <w:spacing w:val="-11"/>
        </w:rPr>
        <w:t>о</w:t>
      </w:r>
      <w:r w:rsidRPr="001A10BB">
        <w:rPr>
          <w:rFonts w:ascii="Times New Roman" w:hAnsi="Times New Roman" w:cs="Times New Roman"/>
          <w:color w:val="00000A"/>
          <w:spacing w:val="7"/>
        </w:rPr>
        <w:t>д</w:t>
      </w:r>
      <w:r w:rsidRPr="001A10BB">
        <w:rPr>
          <w:rFonts w:ascii="Times New Roman" w:hAnsi="Times New Roman" w:cs="Times New Roman"/>
          <w:color w:val="00000A"/>
          <w:spacing w:val="-7"/>
        </w:rPr>
        <w:t>у</w:t>
      </w:r>
      <w:r w:rsidRPr="001A10BB">
        <w:rPr>
          <w:rFonts w:ascii="Times New Roman" w:hAnsi="Times New Roman" w:cs="Times New Roman"/>
          <w:color w:val="00000A"/>
        </w:rPr>
        <w:t>к</w:t>
      </w:r>
      <w:r w:rsidRPr="001A10BB">
        <w:rPr>
          <w:rFonts w:ascii="Times New Roman" w:hAnsi="Times New Roman" w:cs="Times New Roman"/>
          <w:color w:val="00000A"/>
          <w:spacing w:val="-9"/>
        </w:rPr>
        <w:t>т</w:t>
      </w:r>
      <w:r w:rsidRPr="001A10BB">
        <w:rPr>
          <w:rFonts w:ascii="Times New Roman" w:hAnsi="Times New Roman" w:cs="Times New Roman"/>
          <w:color w:val="00000A"/>
          <w:spacing w:val="4"/>
        </w:rPr>
        <w:t>о</w:t>
      </w:r>
      <w:r>
        <w:rPr>
          <w:rFonts w:ascii="Times New Roman" w:hAnsi="Times New Roman" w:cs="Times New Roman"/>
          <w:color w:val="00000A"/>
          <w:spacing w:val="-2"/>
        </w:rPr>
        <w:t xml:space="preserve">в. </w:t>
      </w:r>
      <w:r w:rsidRPr="001A10BB">
        <w:rPr>
          <w:rFonts w:ascii="Times New Roman" w:hAnsi="Times New Roman" w:cs="Times New Roman"/>
          <w:color w:val="00000A"/>
        </w:rPr>
        <w:t>Знание пра</w:t>
      </w:r>
      <w:r w:rsidRPr="001A10BB">
        <w:rPr>
          <w:rFonts w:ascii="Times New Roman" w:hAnsi="Times New Roman" w:cs="Times New Roman"/>
          <w:color w:val="00000A"/>
          <w:spacing w:val="-1"/>
        </w:rPr>
        <w:t>в</w:t>
      </w:r>
      <w:r w:rsidRPr="001A10BB">
        <w:rPr>
          <w:rFonts w:ascii="Times New Roman" w:hAnsi="Times New Roman" w:cs="Times New Roman"/>
          <w:color w:val="00000A"/>
        </w:rPr>
        <w:t xml:space="preserve">ил </w:t>
      </w:r>
      <w:r w:rsidRPr="001A10BB">
        <w:rPr>
          <w:rFonts w:ascii="Times New Roman" w:hAnsi="Times New Roman" w:cs="Times New Roman"/>
          <w:color w:val="00000A"/>
          <w:spacing w:val="-6"/>
        </w:rPr>
        <w:t>х</w:t>
      </w:r>
      <w:r w:rsidRPr="001A10BB">
        <w:rPr>
          <w:rFonts w:ascii="Times New Roman" w:hAnsi="Times New Roman" w:cs="Times New Roman"/>
          <w:color w:val="00000A"/>
        </w:rPr>
        <w:t>ранен</w:t>
      </w:r>
      <w:r w:rsidRPr="001A10BB">
        <w:rPr>
          <w:rFonts w:ascii="Times New Roman" w:hAnsi="Times New Roman" w:cs="Times New Roman"/>
          <w:color w:val="00000A"/>
          <w:spacing w:val="6"/>
        </w:rPr>
        <w:t>и</w:t>
      </w:r>
      <w:r w:rsidRPr="001A10BB">
        <w:rPr>
          <w:rFonts w:ascii="Times New Roman" w:hAnsi="Times New Roman" w:cs="Times New Roman"/>
          <w:color w:val="00000A"/>
        </w:rPr>
        <w:t>я п</w:t>
      </w:r>
      <w:r w:rsidRPr="001A10BB">
        <w:rPr>
          <w:rFonts w:ascii="Times New Roman" w:hAnsi="Times New Roman" w:cs="Times New Roman"/>
          <w:color w:val="00000A"/>
          <w:spacing w:val="4"/>
        </w:rPr>
        <w:t>р</w:t>
      </w:r>
      <w:r w:rsidRPr="001A10BB">
        <w:rPr>
          <w:rFonts w:ascii="Times New Roman" w:hAnsi="Times New Roman" w:cs="Times New Roman"/>
          <w:color w:val="00000A"/>
          <w:spacing w:val="-11"/>
        </w:rPr>
        <w:t>о</w:t>
      </w:r>
      <w:r w:rsidRPr="001A10BB">
        <w:rPr>
          <w:rFonts w:ascii="Times New Roman" w:hAnsi="Times New Roman" w:cs="Times New Roman"/>
          <w:color w:val="00000A"/>
          <w:spacing w:val="7"/>
        </w:rPr>
        <w:t>д</w:t>
      </w:r>
      <w:r w:rsidRPr="001A10BB">
        <w:rPr>
          <w:rFonts w:ascii="Times New Roman" w:hAnsi="Times New Roman" w:cs="Times New Roman"/>
          <w:color w:val="00000A"/>
          <w:spacing w:val="-7"/>
        </w:rPr>
        <w:t>у</w:t>
      </w:r>
      <w:r w:rsidRPr="001A10BB">
        <w:rPr>
          <w:rFonts w:ascii="Times New Roman" w:hAnsi="Times New Roman" w:cs="Times New Roman"/>
          <w:color w:val="00000A"/>
        </w:rPr>
        <w:t>к</w:t>
      </w:r>
      <w:r w:rsidRPr="001A10BB">
        <w:rPr>
          <w:rFonts w:ascii="Times New Roman" w:hAnsi="Times New Roman" w:cs="Times New Roman"/>
          <w:color w:val="00000A"/>
          <w:spacing w:val="-9"/>
        </w:rPr>
        <w:t>т</w:t>
      </w:r>
      <w:r w:rsidRPr="001A10BB">
        <w:rPr>
          <w:rFonts w:ascii="Times New Roman" w:hAnsi="Times New Roman" w:cs="Times New Roman"/>
          <w:color w:val="00000A"/>
          <w:spacing w:val="4"/>
        </w:rPr>
        <w:t>о</w:t>
      </w:r>
      <w:r w:rsidRPr="001A10BB">
        <w:rPr>
          <w:rFonts w:ascii="Times New Roman" w:hAnsi="Times New Roman" w:cs="Times New Roman"/>
          <w:color w:val="00000A"/>
          <w:spacing w:val="-2"/>
        </w:rPr>
        <w:t>в</w:t>
      </w:r>
      <w:r w:rsidRPr="001A10BB">
        <w:rPr>
          <w:rFonts w:ascii="Times New Roman" w:hAnsi="Times New Roman" w:cs="Times New Roman"/>
          <w:color w:val="00000A"/>
        </w:rPr>
        <w:t>.</w:t>
      </w:r>
    </w:p>
    <w:p w:rsidR="003B280C" w:rsidRPr="00B84C93" w:rsidRDefault="003B280C" w:rsidP="003B280C">
      <w:pPr>
        <w:widowControl w:val="0"/>
        <w:kinsoku w:val="0"/>
        <w:overflowPunct w:val="0"/>
        <w:autoSpaceDE w:val="0"/>
        <w:autoSpaceDN w:val="0"/>
        <w:adjustRightInd w:val="0"/>
        <w:spacing w:after="0" w:line="240" w:lineRule="auto"/>
        <w:rPr>
          <w:rFonts w:ascii="Times New Roman" w:hAnsi="Times New Roman" w:cs="Times New Roman"/>
          <w:color w:val="00000A"/>
        </w:rPr>
      </w:pPr>
      <w:r w:rsidRPr="001A10BB">
        <w:rPr>
          <w:rFonts w:ascii="Times New Roman" w:hAnsi="Times New Roman" w:cs="Times New Roman"/>
        </w:rPr>
        <w:t>Узнавание (различение)</w:t>
      </w:r>
      <w:r>
        <w:rPr>
          <w:rFonts w:ascii="Times New Roman" w:hAnsi="Times New Roman" w:cs="Times New Roman"/>
        </w:rPr>
        <w:t xml:space="preserve"> мучных изделий, требующих обработки </w:t>
      </w:r>
      <w:r w:rsidRPr="001A10BB">
        <w:rPr>
          <w:rFonts w:ascii="Times New Roman" w:hAnsi="Times New Roman" w:cs="Times New Roman"/>
          <w:color w:val="00000A"/>
          <w:spacing w:val="-2"/>
        </w:rPr>
        <w:t>(</w:t>
      </w:r>
      <w:r w:rsidRPr="001A10BB">
        <w:rPr>
          <w:rFonts w:ascii="Times New Roman" w:hAnsi="Times New Roman" w:cs="Times New Roman"/>
          <w:color w:val="00000A"/>
        </w:rPr>
        <w:t>приг</w:t>
      </w:r>
      <w:r w:rsidRPr="001A10BB">
        <w:rPr>
          <w:rFonts w:ascii="Times New Roman" w:hAnsi="Times New Roman" w:cs="Times New Roman"/>
          <w:color w:val="00000A"/>
          <w:spacing w:val="-5"/>
        </w:rPr>
        <w:t>о</w:t>
      </w:r>
      <w:r w:rsidRPr="001A10BB">
        <w:rPr>
          <w:rFonts w:ascii="Times New Roman" w:hAnsi="Times New Roman" w:cs="Times New Roman"/>
          <w:color w:val="00000A"/>
          <w:spacing w:val="-8"/>
        </w:rPr>
        <w:t>т</w:t>
      </w:r>
      <w:r w:rsidRPr="001A10BB">
        <w:rPr>
          <w:rFonts w:ascii="Times New Roman" w:hAnsi="Times New Roman" w:cs="Times New Roman"/>
          <w:color w:val="00000A"/>
          <w:spacing w:val="4"/>
        </w:rPr>
        <w:t>о</w:t>
      </w:r>
      <w:r w:rsidRPr="001A10BB">
        <w:rPr>
          <w:rFonts w:ascii="Times New Roman" w:hAnsi="Times New Roman" w:cs="Times New Roman"/>
          <w:color w:val="00000A"/>
          <w:spacing w:val="-8"/>
        </w:rPr>
        <w:t>в</w:t>
      </w:r>
      <w:r w:rsidRPr="001A10BB">
        <w:rPr>
          <w:rFonts w:ascii="Times New Roman" w:hAnsi="Times New Roman" w:cs="Times New Roman"/>
          <w:color w:val="00000A"/>
        </w:rPr>
        <w:t>лени</w:t>
      </w:r>
      <w:r w:rsidRPr="001A10BB">
        <w:rPr>
          <w:rFonts w:ascii="Times New Roman" w:hAnsi="Times New Roman" w:cs="Times New Roman"/>
          <w:color w:val="00000A"/>
          <w:spacing w:val="7"/>
        </w:rPr>
        <w:t>я</w:t>
      </w:r>
      <w:r w:rsidRPr="001A10BB">
        <w:rPr>
          <w:rFonts w:ascii="Times New Roman" w:hAnsi="Times New Roman" w:cs="Times New Roman"/>
          <w:color w:val="00000A"/>
        </w:rPr>
        <w:t>)</w:t>
      </w:r>
      <w:r>
        <w:rPr>
          <w:rFonts w:ascii="Times New Roman" w:hAnsi="Times New Roman" w:cs="Times New Roman"/>
          <w:color w:val="00000A"/>
        </w:rPr>
        <w:t xml:space="preserve"> рожки.</w:t>
      </w:r>
      <w:r w:rsidRPr="00B84C93">
        <w:rPr>
          <w:rFonts w:ascii="Times New Roman" w:hAnsi="Times New Roman" w:cs="Times New Roman"/>
          <w:color w:val="000009"/>
        </w:rPr>
        <w:t xml:space="preserve"> </w:t>
      </w:r>
      <w:r w:rsidRPr="001A10BB">
        <w:rPr>
          <w:rFonts w:ascii="Times New Roman" w:hAnsi="Times New Roman" w:cs="Times New Roman"/>
          <w:color w:val="000009"/>
        </w:rPr>
        <w:t>Знакомство со способами обработки (приготовления)</w:t>
      </w:r>
      <w:r w:rsidRPr="00B84C93">
        <w:rPr>
          <w:rFonts w:ascii="Times New Roman" w:hAnsi="Times New Roman" w:cs="Times New Roman"/>
        </w:rPr>
        <w:t xml:space="preserve"> </w:t>
      </w:r>
      <w:r>
        <w:rPr>
          <w:rFonts w:ascii="Times New Roman" w:hAnsi="Times New Roman" w:cs="Times New Roman"/>
        </w:rPr>
        <w:t>мучных изделий.</w:t>
      </w:r>
    </w:p>
    <w:p w:rsidR="002348A9" w:rsidRDefault="002348A9" w:rsidP="002348A9">
      <w:pPr>
        <w:widowControl w:val="0"/>
        <w:kinsoku w:val="0"/>
        <w:overflowPunct w:val="0"/>
        <w:autoSpaceDE w:val="0"/>
        <w:autoSpaceDN w:val="0"/>
        <w:adjustRightInd w:val="0"/>
        <w:spacing w:after="0" w:line="240" w:lineRule="auto"/>
        <w:rPr>
          <w:rFonts w:ascii="Times New Roman" w:hAnsi="Times New Roman" w:cs="Times New Roman"/>
          <w:b/>
          <w:bCs/>
          <w:i/>
          <w:iCs/>
        </w:rPr>
      </w:pPr>
    </w:p>
    <w:p w:rsidR="003B280C" w:rsidRPr="001A10BB" w:rsidRDefault="003B280C" w:rsidP="002348A9">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b/>
          <w:bCs/>
          <w:i/>
          <w:iCs/>
        </w:rPr>
        <w:t>Предме</w:t>
      </w:r>
      <w:r w:rsidRPr="001A10BB">
        <w:rPr>
          <w:rFonts w:ascii="Times New Roman" w:hAnsi="Times New Roman" w:cs="Times New Roman"/>
          <w:b/>
          <w:bCs/>
          <w:i/>
          <w:iCs/>
          <w:spacing w:val="8"/>
        </w:rPr>
        <w:t>т</w:t>
      </w:r>
      <w:r w:rsidRPr="001A10BB">
        <w:rPr>
          <w:rFonts w:ascii="Times New Roman" w:hAnsi="Times New Roman" w:cs="Times New Roman"/>
          <w:b/>
          <w:bCs/>
          <w:i/>
          <w:iCs/>
        </w:rPr>
        <w:t>ы и ма</w:t>
      </w:r>
      <w:r w:rsidRPr="001A10BB">
        <w:rPr>
          <w:rFonts w:ascii="Times New Roman" w:hAnsi="Times New Roman" w:cs="Times New Roman"/>
          <w:b/>
          <w:bCs/>
          <w:i/>
          <w:iCs/>
          <w:spacing w:val="5"/>
        </w:rPr>
        <w:t>т</w:t>
      </w:r>
      <w:r w:rsidRPr="001A10BB">
        <w:rPr>
          <w:rFonts w:ascii="Times New Roman" w:hAnsi="Times New Roman" w:cs="Times New Roman"/>
          <w:b/>
          <w:bCs/>
          <w:i/>
          <w:iCs/>
        </w:rPr>
        <w:t>ериалы, из</w:t>
      </w:r>
      <w:r w:rsidRPr="001A10BB">
        <w:rPr>
          <w:rFonts w:ascii="Times New Roman" w:hAnsi="Times New Roman" w:cs="Times New Roman"/>
          <w:b/>
          <w:bCs/>
          <w:i/>
          <w:iCs/>
          <w:spacing w:val="-2"/>
        </w:rPr>
        <w:t>г</w:t>
      </w:r>
      <w:r w:rsidRPr="001A10BB">
        <w:rPr>
          <w:rFonts w:ascii="Times New Roman" w:hAnsi="Times New Roman" w:cs="Times New Roman"/>
          <w:b/>
          <w:bCs/>
          <w:i/>
          <w:iCs/>
        </w:rPr>
        <w:t>о</w:t>
      </w:r>
      <w:r w:rsidRPr="001A10BB">
        <w:rPr>
          <w:rFonts w:ascii="Times New Roman" w:hAnsi="Times New Roman" w:cs="Times New Roman"/>
          <w:b/>
          <w:bCs/>
          <w:i/>
          <w:iCs/>
          <w:spacing w:val="4"/>
        </w:rPr>
        <w:t>т</w:t>
      </w:r>
      <w:r w:rsidRPr="001A10BB">
        <w:rPr>
          <w:rFonts w:ascii="Times New Roman" w:hAnsi="Times New Roman" w:cs="Times New Roman"/>
          <w:b/>
          <w:bCs/>
          <w:i/>
          <w:iCs/>
        </w:rPr>
        <w:t xml:space="preserve">овленные </w:t>
      </w:r>
      <w:r w:rsidRPr="001A10BB">
        <w:rPr>
          <w:rFonts w:ascii="Times New Roman" w:hAnsi="Times New Roman" w:cs="Times New Roman"/>
          <w:b/>
          <w:bCs/>
          <w:i/>
          <w:iCs/>
          <w:spacing w:val="-3"/>
        </w:rPr>
        <w:t>ч</w:t>
      </w:r>
      <w:r w:rsidRPr="001A10BB">
        <w:rPr>
          <w:rFonts w:ascii="Times New Roman" w:hAnsi="Times New Roman" w:cs="Times New Roman"/>
          <w:b/>
          <w:bCs/>
          <w:i/>
          <w:iCs/>
        </w:rPr>
        <w:t>елове</w:t>
      </w:r>
      <w:r w:rsidRPr="001A10BB">
        <w:rPr>
          <w:rFonts w:ascii="Times New Roman" w:hAnsi="Times New Roman" w:cs="Times New Roman"/>
          <w:b/>
          <w:bCs/>
          <w:i/>
          <w:iCs/>
          <w:spacing w:val="2"/>
        </w:rPr>
        <w:t>к</w:t>
      </w:r>
      <w:r w:rsidRPr="001A10BB">
        <w:rPr>
          <w:rFonts w:ascii="Times New Roman" w:hAnsi="Times New Roman" w:cs="Times New Roman"/>
          <w:b/>
          <w:bCs/>
          <w:i/>
          <w:iCs/>
        </w:rPr>
        <w:t>о</w:t>
      </w:r>
      <w:r w:rsidRPr="001A10BB">
        <w:rPr>
          <w:rFonts w:ascii="Times New Roman" w:hAnsi="Times New Roman" w:cs="Times New Roman"/>
          <w:b/>
          <w:bCs/>
          <w:i/>
          <w:iCs/>
          <w:spacing w:val="1"/>
        </w:rPr>
        <w:t>м</w:t>
      </w:r>
      <w:r w:rsidRPr="001A10BB">
        <w:rPr>
          <w:rFonts w:ascii="Times New Roman" w:hAnsi="Times New Roman" w:cs="Times New Roman"/>
          <w:b/>
          <w:bCs/>
          <w:i/>
          <w:iCs/>
        </w:rPr>
        <w:t>.</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Знание свойств металла (твердость, прочность, тонет в воде). Узнавание </w:t>
      </w:r>
      <w:proofErr w:type="gramStart"/>
      <w:r>
        <w:rPr>
          <w:rFonts w:ascii="Times New Roman" w:hAnsi="Times New Roman" w:cs="Times New Roman"/>
        </w:rPr>
        <w:t>предметов ,</w:t>
      </w:r>
      <w:proofErr w:type="gramEnd"/>
      <w:r>
        <w:rPr>
          <w:rFonts w:ascii="Times New Roman" w:hAnsi="Times New Roman" w:cs="Times New Roman"/>
        </w:rPr>
        <w:t xml:space="preserve"> изготовленных из металла (ведро, кастрюля).</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rPr>
      </w:pPr>
      <w:r>
        <w:rPr>
          <w:rFonts w:ascii="Times New Roman" w:hAnsi="Times New Roman" w:cs="Times New Roman"/>
        </w:rPr>
        <w:t xml:space="preserve">Знание свойств пластмассы (легкость, хрупкость). Узнавание </w:t>
      </w:r>
      <w:proofErr w:type="gramStart"/>
      <w:r>
        <w:rPr>
          <w:rFonts w:ascii="Times New Roman" w:hAnsi="Times New Roman" w:cs="Times New Roman"/>
        </w:rPr>
        <w:t>предметов ,</w:t>
      </w:r>
      <w:proofErr w:type="gramEnd"/>
      <w:r>
        <w:rPr>
          <w:rFonts w:ascii="Times New Roman" w:hAnsi="Times New Roman" w:cs="Times New Roman"/>
        </w:rPr>
        <w:t xml:space="preserve"> изготовленных из</w:t>
      </w:r>
      <w:r w:rsidRPr="00D0225A">
        <w:rPr>
          <w:rFonts w:ascii="Times New Roman" w:hAnsi="Times New Roman" w:cs="Times New Roman"/>
        </w:rPr>
        <w:t xml:space="preserve"> </w:t>
      </w:r>
      <w:r>
        <w:rPr>
          <w:rFonts w:ascii="Times New Roman" w:hAnsi="Times New Roman" w:cs="Times New Roman"/>
        </w:rPr>
        <w:t>пластмассы (игрушки, бытовые приборы).</w:t>
      </w:r>
    </w:p>
    <w:p w:rsidR="002348A9" w:rsidRDefault="002348A9"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p>
    <w:p w:rsidR="003B280C"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r>
        <w:rPr>
          <w:rFonts w:ascii="Times New Roman" w:hAnsi="Times New Roman" w:cs="Times New Roman"/>
          <w:b/>
          <w:bCs/>
          <w:i/>
          <w:iCs/>
        </w:rPr>
        <w:t>Населенный пункт</w:t>
      </w:r>
      <w:r w:rsidRPr="001A10BB">
        <w:rPr>
          <w:rFonts w:ascii="Times New Roman" w:hAnsi="Times New Roman" w:cs="Times New Roman"/>
          <w:b/>
          <w:bCs/>
          <w:i/>
          <w:iCs/>
        </w:rPr>
        <w:t>.</w:t>
      </w:r>
    </w:p>
    <w:p w:rsidR="003B280C" w:rsidRPr="001A10BB" w:rsidRDefault="003B280C" w:rsidP="003B280C">
      <w:pPr>
        <w:widowControl w:val="0"/>
        <w:kinsoku w:val="0"/>
        <w:overflowPunct w:val="0"/>
        <w:autoSpaceDE w:val="0"/>
        <w:autoSpaceDN w:val="0"/>
        <w:adjustRightInd w:val="0"/>
        <w:spacing w:after="0" w:line="240" w:lineRule="auto"/>
        <w:jc w:val="both"/>
        <w:rPr>
          <w:rFonts w:ascii="Times New Roman" w:hAnsi="Times New Roman" w:cs="Times New Roman"/>
          <w:b/>
          <w:bCs/>
          <w:i/>
          <w:iCs/>
        </w:rPr>
      </w:pPr>
      <w:r w:rsidRPr="001A10BB">
        <w:rPr>
          <w:rFonts w:ascii="Times New Roman" w:hAnsi="Times New Roman" w:cs="Times New Roman"/>
          <w:color w:val="000009"/>
        </w:rPr>
        <w:t>Узнавание (различение)</w:t>
      </w:r>
      <w:r>
        <w:rPr>
          <w:rFonts w:ascii="Times New Roman" w:hAnsi="Times New Roman" w:cs="Times New Roman"/>
          <w:color w:val="000009"/>
        </w:rPr>
        <w:t xml:space="preserve"> назначений зданий службы помощи (банк, сберкасса).</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color w:val="000009"/>
        </w:rPr>
        <w:lastRenderedPageBreak/>
        <w:t xml:space="preserve">Узнавание (различение) профессий: </w:t>
      </w:r>
      <w:r>
        <w:rPr>
          <w:rFonts w:ascii="Times New Roman" w:hAnsi="Times New Roman" w:cs="Times New Roman"/>
          <w:color w:val="000009"/>
        </w:rPr>
        <w:t>работник банка</w:t>
      </w:r>
      <w:r w:rsidRPr="001A10BB">
        <w:rPr>
          <w:rFonts w:ascii="Times New Roman" w:hAnsi="Times New Roman" w:cs="Times New Roman"/>
          <w:color w:val="000009"/>
        </w:rPr>
        <w:t>.</w:t>
      </w:r>
      <w:r w:rsidRPr="001A10BB">
        <w:rPr>
          <w:rFonts w:ascii="Times New Roman" w:hAnsi="Times New Roman" w:cs="Times New Roman"/>
        </w:rPr>
        <w:t xml:space="preserve"> </w:t>
      </w:r>
      <w:r>
        <w:rPr>
          <w:rFonts w:ascii="Times New Roman" w:hAnsi="Times New Roman" w:cs="Times New Roman"/>
        </w:rPr>
        <w:t xml:space="preserve">Знание </w:t>
      </w:r>
      <w:proofErr w:type="gramStart"/>
      <w:r>
        <w:rPr>
          <w:rFonts w:ascii="Times New Roman" w:hAnsi="Times New Roman" w:cs="Times New Roman"/>
        </w:rPr>
        <w:t>особенностей</w:t>
      </w:r>
      <w:r w:rsidRPr="001A10BB">
        <w:rPr>
          <w:rFonts w:ascii="Times New Roman" w:hAnsi="Times New Roman" w:cs="Times New Roman"/>
        </w:rPr>
        <w:t xml:space="preserve">  деятельности</w:t>
      </w:r>
      <w:proofErr w:type="gramEnd"/>
      <w:r w:rsidRPr="001A10BB">
        <w:rPr>
          <w:rFonts w:ascii="Times New Roman" w:hAnsi="Times New Roman" w:cs="Times New Roman"/>
        </w:rPr>
        <w:t>.</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rPr>
      </w:pPr>
      <w:r>
        <w:rPr>
          <w:rFonts w:ascii="Times New Roman" w:hAnsi="Times New Roman" w:cs="Times New Roman"/>
        </w:rPr>
        <w:t xml:space="preserve">Знание (соблюдение) правил поведения в общественных местах </w:t>
      </w:r>
      <w:r>
        <w:rPr>
          <w:rFonts w:ascii="Times New Roman" w:hAnsi="Times New Roman" w:cs="Times New Roman"/>
          <w:color w:val="000009"/>
        </w:rPr>
        <w:t>(банк, сберкасса).</w:t>
      </w:r>
    </w:p>
    <w:p w:rsidR="002348A9" w:rsidRDefault="002348A9"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spacing w:val="-3"/>
        </w:rPr>
      </w:pPr>
    </w:p>
    <w:p w:rsidR="003B280C" w:rsidRPr="001A10BB"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r w:rsidRPr="001A10BB">
        <w:rPr>
          <w:rFonts w:ascii="Times New Roman" w:hAnsi="Times New Roman" w:cs="Times New Roman"/>
          <w:b/>
          <w:bCs/>
          <w:i/>
          <w:iCs/>
          <w:spacing w:val="-3"/>
        </w:rPr>
        <w:t>Т</w:t>
      </w:r>
      <w:r w:rsidRPr="001A10BB">
        <w:rPr>
          <w:rFonts w:ascii="Times New Roman" w:hAnsi="Times New Roman" w:cs="Times New Roman"/>
          <w:b/>
          <w:bCs/>
          <w:i/>
          <w:iCs/>
        </w:rPr>
        <w:t>ран</w:t>
      </w:r>
      <w:r w:rsidRPr="001A10BB">
        <w:rPr>
          <w:rFonts w:ascii="Times New Roman" w:hAnsi="Times New Roman" w:cs="Times New Roman"/>
          <w:b/>
          <w:bCs/>
          <w:i/>
          <w:iCs/>
          <w:spacing w:val="5"/>
        </w:rPr>
        <w:t>с</w:t>
      </w:r>
      <w:r w:rsidRPr="001A10BB">
        <w:rPr>
          <w:rFonts w:ascii="Times New Roman" w:hAnsi="Times New Roman" w:cs="Times New Roman"/>
          <w:b/>
          <w:bCs/>
          <w:i/>
          <w:iCs/>
        </w:rPr>
        <w:t>пор</w:t>
      </w:r>
      <w:r w:rsidRPr="001A10BB">
        <w:rPr>
          <w:rFonts w:ascii="Times New Roman" w:hAnsi="Times New Roman" w:cs="Times New Roman"/>
          <w:b/>
          <w:bCs/>
          <w:i/>
          <w:iCs/>
          <w:spacing w:val="3"/>
        </w:rPr>
        <w:t>т</w:t>
      </w:r>
      <w:r w:rsidRPr="001A10BB">
        <w:rPr>
          <w:rFonts w:ascii="Times New Roman" w:hAnsi="Times New Roman" w:cs="Times New Roman"/>
          <w:b/>
          <w:bCs/>
          <w:i/>
          <w:iCs/>
        </w:rPr>
        <w:t>.</w:t>
      </w:r>
    </w:p>
    <w:p w:rsidR="003B280C" w:rsidRPr="001A10BB" w:rsidRDefault="003B280C" w:rsidP="003B280C">
      <w:pPr>
        <w:spacing w:after="0" w:line="240" w:lineRule="auto"/>
        <w:rPr>
          <w:rFonts w:ascii="Times New Roman" w:hAnsi="Times New Roman" w:cs="Times New Roman"/>
        </w:rPr>
      </w:pPr>
      <w:proofErr w:type="gramStart"/>
      <w:r w:rsidRPr="001A10BB">
        <w:rPr>
          <w:rFonts w:ascii="Times New Roman" w:hAnsi="Times New Roman" w:cs="Times New Roman"/>
        </w:rPr>
        <w:t>Узнавание  (</w:t>
      </w:r>
      <w:proofErr w:type="gramEnd"/>
      <w:r w:rsidRPr="001A10BB">
        <w:rPr>
          <w:rFonts w:ascii="Times New Roman" w:hAnsi="Times New Roman" w:cs="Times New Roman"/>
        </w:rPr>
        <w:t xml:space="preserve">различение)  </w:t>
      </w:r>
      <w:r>
        <w:rPr>
          <w:rFonts w:ascii="Times New Roman" w:hAnsi="Times New Roman" w:cs="Times New Roman"/>
        </w:rPr>
        <w:t xml:space="preserve">специального </w:t>
      </w:r>
      <w:r w:rsidRPr="001A10BB">
        <w:rPr>
          <w:rFonts w:ascii="Times New Roman" w:hAnsi="Times New Roman" w:cs="Times New Roman"/>
        </w:rPr>
        <w:t>транспорта</w:t>
      </w:r>
      <w:r>
        <w:rPr>
          <w:rFonts w:ascii="Times New Roman" w:hAnsi="Times New Roman" w:cs="Times New Roman"/>
        </w:rPr>
        <w:t xml:space="preserve"> (полицейская машина)</w:t>
      </w:r>
      <w:r w:rsidRPr="001A10BB">
        <w:rPr>
          <w:rFonts w:ascii="Times New Roman" w:hAnsi="Times New Roman" w:cs="Times New Roman"/>
        </w:rPr>
        <w:t xml:space="preserve">.  </w:t>
      </w:r>
      <w:proofErr w:type="gramStart"/>
      <w:r w:rsidRPr="001A10BB">
        <w:rPr>
          <w:rFonts w:ascii="Times New Roman" w:hAnsi="Times New Roman" w:cs="Times New Roman"/>
        </w:rPr>
        <w:t>Знание  назначения</w:t>
      </w:r>
      <w:proofErr w:type="gramEnd"/>
      <w:r w:rsidRPr="001A10BB">
        <w:rPr>
          <w:rFonts w:ascii="Times New Roman" w:hAnsi="Times New Roman" w:cs="Times New Roman"/>
        </w:rPr>
        <w:t xml:space="preserve">  </w:t>
      </w:r>
      <w:r>
        <w:rPr>
          <w:rFonts w:ascii="Times New Roman" w:hAnsi="Times New Roman" w:cs="Times New Roman"/>
        </w:rPr>
        <w:t>специального</w:t>
      </w:r>
      <w:r w:rsidRPr="001A10BB">
        <w:rPr>
          <w:rFonts w:ascii="Times New Roman" w:hAnsi="Times New Roman" w:cs="Times New Roman"/>
        </w:rPr>
        <w:t xml:space="preserve">  транспорта.    Знание</w:t>
      </w:r>
      <w:r>
        <w:rPr>
          <w:rFonts w:ascii="Times New Roman" w:hAnsi="Times New Roman" w:cs="Times New Roman"/>
        </w:rPr>
        <w:t xml:space="preserve"> </w:t>
      </w:r>
      <w:r w:rsidRPr="001A10BB">
        <w:rPr>
          <w:rFonts w:ascii="Times New Roman" w:hAnsi="Times New Roman" w:cs="Times New Roman"/>
        </w:rPr>
        <w:t>(</w:t>
      </w:r>
      <w:proofErr w:type="gramStart"/>
      <w:r w:rsidRPr="001A10BB">
        <w:rPr>
          <w:rFonts w:ascii="Times New Roman" w:hAnsi="Times New Roman" w:cs="Times New Roman"/>
        </w:rPr>
        <w:t>называние)  профессий</w:t>
      </w:r>
      <w:proofErr w:type="gramEnd"/>
      <w:r w:rsidRPr="001A10BB">
        <w:rPr>
          <w:rFonts w:ascii="Times New Roman" w:hAnsi="Times New Roman" w:cs="Times New Roman"/>
        </w:rPr>
        <w:t xml:space="preserve">  людей,  работающих  на  </w:t>
      </w:r>
      <w:r>
        <w:rPr>
          <w:rFonts w:ascii="Times New Roman" w:hAnsi="Times New Roman" w:cs="Times New Roman"/>
        </w:rPr>
        <w:t xml:space="preserve">специальном </w:t>
      </w:r>
      <w:r w:rsidRPr="001A10BB">
        <w:rPr>
          <w:rFonts w:ascii="Times New Roman" w:hAnsi="Times New Roman" w:cs="Times New Roman"/>
        </w:rPr>
        <w:t xml:space="preserve">транспорте.  </w:t>
      </w:r>
    </w:p>
    <w:p w:rsidR="002348A9" w:rsidRDefault="002348A9"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spacing w:val="-3"/>
        </w:rPr>
      </w:pPr>
    </w:p>
    <w:p w:rsidR="003B280C" w:rsidRPr="001A10BB" w:rsidRDefault="003B280C" w:rsidP="003B280C">
      <w:pPr>
        <w:widowControl w:val="0"/>
        <w:kinsoku w:val="0"/>
        <w:overflowPunct w:val="0"/>
        <w:autoSpaceDE w:val="0"/>
        <w:autoSpaceDN w:val="0"/>
        <w:adjustRightInd w:val="0"/>
        <w:spacing w:after="0" w:line="240" w:lineRule="auto"/>
        <w:ind w:firstLine="540"/>
        <w:rPr>
          <w:rFonts w:ascii="Times New Roman" w:hAnsi="Times New Roman" w:cs="Times New Roman"/>
          <w:b/>
          <w:bCs/>
          <w:i/>
          <w:iCs/>
        </w:rPr>
      </w:pPr>
      <w:r w:rsidRPr="001A10BB">
        <w:rPr>
          <w:rFonts w:ascii="Times New Roman" w:hAnsi="Times New Roman" w:cs="Times New Roman"/>
          <w:b/>
          <w:bCs/>
          <w:i/>
          <w:iCs/>
          <w:spacing w:val="-3"/>
        </w:rPr>
        <w:t>Т</w:t>
      </w:r>
      <w:r w:rsidRPr="001A10BB">
        <w:rPr>
          <w:rFonts w:ascii="Times New Roman" w:hAnsi="Times New Roman" w:cs="Times New Roman"/>
          <w:b/>
          <w:bCs/>
          <w:i/>
          <w:iCs/>
        </w:rPr>
        <w:t>рад</w:t>
      </w:r>
      <w:r w:rsidRPr="001A10BB">
        <w:rPr>
          <w:rFonts w:ascii="Times New Roman" w:hAnsi="Times New Roman" w:cs="Times New Roman"/>
          <w:b/>
          <w:bCs/>
          <w:i/>
          <w:iCs/>
          <w:spacing w:val="4"/>
        </w:rPr>
        <w:t>и</w:t>
      </w:r>
      <w:r w:rsidRPr="001A10BB">
        <w:rPr>
          <w:rFonts w:ascii="Times New Roman" w:hAnsi="Times New Roman" w:cs="Times New Roman"/>
          <w:b/>
          <w:bCs/>
          <w:i/>
          <w:iCs/>
        </w:rPr>
        <w:t>ц</w:t>
      </w:r>
      <w:r w:rsidRPr="001A10BB">
        <w:rPr>
          <w:rFonts w:ascii="Times New Roman" w:hAnsi="Times New Roman" w:cs="Times New Roman"/>
          <w:b/>
          <w:bCs/>
          <w:i/>
          <w:iCs/>
          <w:spacing w:val="2"/>
        </w:rPr>
        <w:t>и</w:t>
      </w:r>
      <w:r w:rsidRPr="001A10BB">
        <w:rPr>
          <w:rFonts w:ascii="Times New Roman" w:hAnsi="Times New Roman" w:cs="Times New Roman"/>
          <w:b/>
          <w:bCs/>
          <w:i/>
          <w:iCs/>
          <w:spacing w:val="-2"/>
        </w:rPr>
        <w:t>и</w:t>
      </w:r>
      <w:r w:rsidRPr="001A10BB">
        <w:rPr>
          <w:rFonts w:ascii="Times New Roman" w:hAnsi="Times New Roman" w:cs="Times New Roman"/>
          <w:b/>
          <w:bCs/>
          <w:i/>
          <w:iCs/>
        </w:rPr>
        <w:t>, обы</w:t>
      </w:r>
      <w:r w:rsidRPr="001A10BB">
        <w:rPr>
          <w:rFonts w:ascii="Times New Roman" w:hAnsi="Times New Roman" w:cs="Times New Roman"/>
          <w:b/>
          <w:bCs/>
          <w:i/>
          <w:iCs/>
          <w:spacing w:val="-3"/>
        </w:rPr>
        <w:t>ч</w:t>
      </w:r>
      <w:r w:rsidRPr="001A10BB">
        <w:rPr>
          <w:rFonts w:ascii="Times New Roman" w:hAnsi="Times New Roman" w:cs="Times New Roman"/>
          <w:b/>
          <w:bCs/>
          <w:i/>
          <w:iCs/>
          <w:spacing w:val="4"/>
        </w:rPr>
        <w:t>а</w:t>
      </w:r>
      <w:r w:rsidRPr="001A10BB">
        <w:rPr>
          <w:rFonts w:ascii="Times New Roman" w:hAnsi="Times New Roman" w:cs="Times New Roman"/>
          <w:b/>
          <w:bCs/>
          <w:i/>
          <w:iCs/>
          <w:spacing w:val="-2"/>
        </w:rPr>
        <w:t>и</w:t>
      </w:r>
      <w:r w:rsidRPr="001A10BB">
        <w:rPr>
          <w:rFonts w:ascii="Times New Roman" w:hAnsi="Times New Roman" w:cs="Times New Roman"/>
          <w:b/>
          <w:bCs/>
          <w:i/>
          <w:iCs/>
        </w:rPr>
        <w:t>.</w:t>
      </w:r>
    </w:p>
    <w:p w:rsidR="003B280C" w:rsidRDefault="003B280C" w:rsidP="003B280C">
      <w:pPr>
        <w:spacing w:after="0" w:line="240" w:lineRule="auto"/>
        <w:rPr>
          <w:rFonts w:ascii="Times New Roman" w:hAnsi="Times New Roman" w:cs="Times New Roman"/>
        </w:rPr>
      </w:pPr>
      <w:proofErr w:type="gramStart"/>
      <w:r w:rsidRPr="001A10BB">
        <w:rPr>
          <w:rFonts w:ascii="Times New Roman" w:hAnsi="Times New Roman" w:cs="Times New Roman"/>
        </w:rPr>
        <w:t xml:space="preserve">Знание  </w:t>
      </w:r>
      <w:r>
        <w:rPr>
          <w:rFonts w:ascii="Times New Roman" w:hAnsi="Times New Roman" w:cs="Times New Roman"/>
        </w:rPr>
        <w:t>традиций</w:t>
      </w:r>
      <w:proofErr w:type="gramEnd"/>
      <w:r w:rsidRPr="001A10BB">
        <w:rPr>
          <w:rFonts w:ascii="Times New Roman" w:hAnsi="Times New Roman" w:cs="Times New Roman"/>
        </w:rPr>
        <w:t xml:space="preserve">  и  атрибутов  </w:t>
      </w:r>
      <w:r>
        <w:rPr>
          <w:rFonts w:ascii="Times New Roman" w:hAnsi="Times New Roman" w:cs="Times New Roman"/>
        </w:rPr>
        <w:t>праздников (Крещение)</w:t>
      </w:r>
      <w:r w:rsidRPr="001A10BB">
        <w:rPr>
          <w:rFonts w:ascii="Times New Roman" w:hAnsi="Times New Roman" w:cs="Times New Roman"/>
        </w:rPr>
        <w:t>.  Знание</w:t>
      </w:r>
      <w:r>
        <w:rPr>
          <w:rFonts w:ascii="Times New Roman" w:hAnsi="Times New Roman" w:cs="Times New Roman"/>
        </w:rPr>
        <w:t xml:space="preserve"> символики и атрибутов православной церкви (крест). </w:t>
      </w:r>
      <w:r w:rsidRPr="001A10BB">
        <w:rPr>
          <w:rFonts w:ascii="Times New Roman" w:hAnsi="Times New Roman" w:cs="Times New Roman"/>
        </w:rPr>
        <w:t xml:space="preserve"> </w:t>
      </w:r>
    </w:p>
    <w:p w:rsidR="002348A9" w:rsidRDefault="003B280C" w:rsidP="003B280C">
      <w:pPr>
        <w:spacing w:after="0" w:line="240" w:lineRule="auto"/>
        <w:rPr>
          <w:rFonts w:ascii="Times New Roman" w:hAnsi="Times New Roman" w:cs="Times New Roman"/>
          <w:b/>
          <w:bCs/>
          <w:i/>
          <w:iCs/>
        </w:rPr>
      </w:pPr>
      <w:r w:rsidRPr="001A10BB">
        <w:rPr>
          <w:rFonts w:ascii="Times New Roman" w:hAnsi="Times New Roman" w:cs="Times New Roman"/>
          <w:b/>
          <w:bCs/>
          <w:i/>
          <w:iCs/>
        </w:rPr>
        <w:t xml:space="preserve">         </w:t>
      </w:r>
    </w:p>
    <w:p w:rsidR="003B280C" w:rsidRPr="001A10BB" w:rsidRDefault="003B280C" w:rsidP="003B280C">
      <w:pPr>
        <w:spacing w:after="0" w:line="240" w:lineRule="auto"/>
        <w:rPr>
          <w:rFonts w:ascii="Times New Roman" w:hAnsi="Times New Roman" w:cs="Times New Roman"/>
        </w:rPr>
      </w:pPr>
      <w:r w:rsidRPr="001A10BB">
        <w:rPr>
          <w:rFonts w:ascii="Times New Roman" w:hAnsi="Times New Roman" w:cs="Times New Roman"/>
          <w:b/>
          <w:bCs/>
          <w:i/>
          <w:iCs/>
        </w:rPr>
        <w:t>С</w:t>
      </w:r>
      <w:r w:rsidRPr="001A10BB">
        <w:rPr>
          <w:rFonts w:ascii="Times New Roman" w:hAnsi="Times New Roman" w:cs="Times New Roman"/>
          <w:b/>
          <w:bCs/>
          <w:i/>
          <w:iCs/>
          <w:spacing w:val="5"/>
        </w:rPr>
        <w:t>т</w:t>
      </w:r>
      <w:r w:rsidRPr="001A10BB">
        <w:rPr>
          <w:rFonts w:ascii="Times New Roman" w:hAnsi="Times New Roman" w:cs="Times New Roman"/>
          <w:b/>
          <w:bCs/>
          <w:i/>
          <w:iCs/>
        </w:rPr>
        <w:t>ран</w:t>
      </w:r>
      <w:r w:rsidRPr="001A10BB">
        <w:rPr>
          <w:rFonts w:ascii="Times New Roman" w:hAnsi="Times New Roman" w:cs="Times New Roman"/>
          <w:b/>
          <w:bCs/>
          <w:i/>
          <w:iCs/>
          <w:spacing w:val="-1"/>
        </w:rPr>
        <w:t>а</w:t>
      </w:r>
      <w:r w:rsidRPr="001A10BB">
        <w:rPr>
          <w:rFonts w:ascii="Times New Roman" w:hAnsi="Times New Roman" w:cs="Times New Roman"/>
          <w:b/>
          <w:bCs/>
          <w:i/>
          <w:iCs/>
        </w:rPr>
        <w:t>.</w:t>
      </w:r>
    </w:p>
    <w:p w:rsid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spacing w:val="4"/>
        </w:rPr>
        <w:t>З</w:t>
      </w:r>
      <w:r w:rsidRPr="001A10BB">
        <w:rPr>
          <w:rFonts w:ascii="Times New Roman" w:hAnsi="Times New Roman" w:cs="Times New Roman"/>
        </w:rPr>
        <w:t>нание наз</w:t>
      </w:r>
      <w:r w:rsidRPr="001A10BB">
        <w:rPr>
          <w:rFonts w:ascii="Times New Roman" w:hAnsi="Times New Roman" w:cs="Times New Roman"/>
          <w:spacing w:val="-1"/>
        </w:rPr>
        <w:t>в</w:t>
      </w:r>
      <w:r w:rsidRPr="001A10BB">
        <w:rPr>
          <w:rFonts w:ascii="Times New Roman" w:hAnsi="Times New Roman" w:cs="Times New Roman"/>
        </w:rPr>
        <w:t>ания с</w:t>
      </w:r>
      <w:r w:rsidRPr="001A10BB">
        <w:rPr>
          <w:rFonts w:ascii="Times New Roman" w:hAnsi="Times New Roman" w:cs="Times New Roman"/>
          <w:spacing w:val="-1"/>
        </w:rPr>
        <w:t>т</w:t>
      </w:r>
      <w:r w:rsidRPr="001A10BB">
        <w:rPr>
          <w:rFonts w:ascii="Times New Roman" w:hAnsi="Times New Roman" w:cs="Times New Roman"/>
        </w:rPr>
        <w:t>ол</w:t>
      </w:r>
      <w:r w:rsidRPr="001A10BB">
        <w:rPr>
          <w:rFonts w:ascii="Times New Roman" w:hAnsi="Times New Roman" w:cs="Times New Roman"/>
          <w:spacing w:val="5"/>
        </w:rPr>
        <w:t>и</w:t>
      </w:r>
      <w:r w:rsidRPr="001A10BB">
        <w:rPr>
          <w:rFonts w:ascii="Times New Roman" w:hAnsi="Times New Roman" w:cs="Times New Roman"/>
        </w:rPr>
        <w:t>цы Росси</w:t>
      </w:r>
      <w:r w:rsidRPr="001A10BB">
        <w:rPr>
          <w:rFonts w:ascii="Times New Roman" w:hAnsi="Times New Roman" w:cs="Times New Roman"/>
          <w:spacing w:val="1"/>
        </w:rPr>
        <w:t>и</w:t>
      </w:r>
      <w:r w:rsidRPr="001A10BB">
        <w:rPr>
          <w:rFonts w:ascii="Times New Roman" w:hAnsi="Times New Roman" w:cs="Times New Roman"/>
        </w:rPr>
        <w:t>.</w:t>
      </w:r>
      <w:r>
        <w:rPr>
          <w:rFonts w:ascii="Times New Roman" w:hAnsi="Times New Roman" w:cs="Times New Roman"/>
        </w:rPr>
        <w:t xml:space="preserve"> </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spacing w:val="4"/>
        </w:rPr>
        <w:t>З</w:t>
      </w:r>
      <w:r w:rsidRPr="001A10BB">
        <w:rPr>
          <w:rFonts w:ascii="Times New Roman" w:hAnsi="Times New Roman" w:cs="Times New Roman"/>
        </w:rPr>
        <w:t>нание наз</w:t>
      </w:r>
      <w:r w:rsidRPr="001A10BB">
        <w:rPr>
          <w:rFonts w:ascii="Times New Roman" w:hAnsi="Times New Roman" w:cs="Times New Roman"/>
          <w:spacing w:val="-1"/>
        </w:rPr>
        <w:t>в</w:t>
      </w:r>
      <w:r>
        <w:rPr>
          <w:rFonts w:ascii="Times New Roman" w:hAnsi="Times New Roman" w:cs="Times New Roman"/>
        </w:rPr>
        <w:t>аний городов России (Вологда)</w:t>
      </w:r>
    </w:p>
    <w:p w:rsidR="003B280C" w:rsidRPr="001A10BB" w:rsidRDefault="003B280C" w:rsidP="003B280C">
      <w:pPr>
        <w:widowControl w:val="0"/>
        <w:kinsoku w:val="0"/>
        <w:overflowPunct w:val="0"/>
        <w:autoSpaceDE w:val="0"/>
        <w:autoSpaceDN w:val="0"/>
        <w:adjustRightInd w:val="0"/>
        <w:spacing w:after="0" w:line="240" w:lineRule="auto"/>
        <w:rPr>
          <w:rFonts w:ascii="Times New Roman" w:hAnsi="Times New Roman" w:cs="Times New Roman"/>
        </w:rPr>
      </w:pPr>
      <w:r w:rsidRPr="001A10BB">
        <w:rPr>
          <w:rFonts w:ascii="Times New Roman" w:hAnsi="Times New Roman" w:cs="Times New Roman"/>
          <w:spacing w:val="-1"/>
        </w:rPr>
        <w:t>З</w:t>
      </w:r>
      <w:r w:rsidRPr="001A10BB">
        <w:rPr>
          <w:rFonts w:ascii="Times New Roman" w:hAnsi="Times New Roman" w:cs="Times New Roman"/>
        </w:rPr>
        <w:t xml:space="preserve">нание </w:t>
      </w:r>
      <w:r w:rsidRPr="001A10BB">
        <w:rPr>
          <w:rFonts w:ascii="Times New Roman" w:hAnsi="Times New Roman" w:cs="Times New Roman"/>
          <w:spacing w:val="3"/>
        </w:rPr>
        <w:t>(</w:t>
      </w:r>
      <w:r w:rsidRPr="001A10BB">
        <w:rPr>
          <w:rFonts w:ascii="Times New Roman" w:hAnsi="Times New Roman" w:cs="Times New Roman"/>
        </w:rPr>
        <w:t>узна</w:t>
      </w:r>
      <w:r w:rsidRPr="001A10BB">
        <w:rPr>
          <w:rFonts w:ascii="Times New Roman" w:hAnsi="Times New Roman" w:cs="Times New Roman"/>
          <w:spacing w:val="-1"/>
        </w:rPr>
        <w:t>в</w:t>
      </w:r>
      <w:r w:rsidRPr="001A10BB">
        <w:rPr>
          <w:rFonts w:ascii="Times New Roman" w:hAnsi="Times New Roman" w:cs="Times New Roman"/>
        </w:rPr>
        <w:t>а</w:t>
      </w:r>
      <w:r w:rsidRPr="001A10BB">
        <w:rPr>
          <w:rFonts w:ascii="Times New Roman" w:hAnsi="Times New Roman" w:cs="Times New Roman"/>
          <w:spacing w:val="5"/>
        </w:rPr>
        <w:t>н</w:t>
      </w:r>
      <w:r w:rsidRPr="001A10BB">
        <w:rPr>
          <w:rFonts w:ascii="Times New Roman" w:hAnsi="Times New Roman" w:cs="Times New Roman"/>
        </w:rPr>
        <w:t>и</w:t>
      </w:r>
      <w:r w:rsidRPr="001A10BB">
        <w:rPr>
          <w:rFonts w:ascii="Times New Roman" w:hAnsi="Times New Roman" w:cs="Times New Roman"/>
          <w:spacing w:val="1"/>
        </w:rPr>
        <w:t>е</w:t>
      </w:r>
      <w:r w:rsidRPr="001A10BB">
        <w:rPr>
          <w:rFonts w:ascii="Times New Roman" w:hAnsi="Times New Roman" w:cs="Times New Roman"/>
        </w:rPr>
        <w:t>) осн</w:t>
      </w:r>
      <w:r w:rsidRPr="001A10BB">
        <w:rPr>
          <w:rFonts w:ascii="Times New Roman" w:hAnsi="Times New Roman" w:cs="Times New Roman"/>
          <w:spacing w:val="5"/>
        </w:rPr>
        <w:t>о</w:t>
      </w:r>
      <w:r w:rsidRPr="001A10BB">
        <w:rPr>
          <w:rFonts w:ascii="Times New Roman" w:hAnsi="Times New Roman" w:cs="Times New Roman"/>
          <w:spacing w:val="-2"/>
        </w:rPr>
        <w:t>в</w:t>
      </w:r>
      <w:r w:rsidRPr="001A10BB">
        <w:rPr>
          <w:rFonts w:ascii="Times New Roman" w:hAnsi="Times New Roman" w:cs="Times New Roman"/>
        </w:rPr>
        <w:t>н</w:t>
      </w:r>
      <w:r w:rsidRPr="001A10BB">
        <w:rPr>
          <w:rFonts w:ascii="Times New Roman" w:hAnsi="Times New Roman" w:cs="Times New Roman"/>
          <w:spacing w:val="4"/>
        </w:rPr>
        <w:t>ы</w:t>
      </w:r>
      <w:r w:rsidRPr="001A10BB">
        <w:rPr>
          <w:rFonts w:ascii="Times New Roman" w:hAnsi="Times New Roman" w:cs="Times New Roman"/>
        </w:rPr>
        <w:t xml:space="preserve">х </w:t>
      </w:r>
      <w:r w:rsidRPr="001A10BB">
        <w:rPr>
          <w:rFonts w:ascii="Times New Roman" w:hAnsi="Times New Roman" w:cs="Times New Roman"/>
          <w:spacing w:val="2"/>
        </w:rPr>
        <w:t>д</w:t>
      </w:r>
      <w:r w:rsidRPr="001A10BB">
        <w:rPr>
          <w:rFonts w:ascii="Times New Roman" w:hAnsi="Times New Roman" w:cs="Times New Roman"/>
        </w:rPr>
        <w:t>ос</w:t>
      </w:r>
      <w:r w:rsidRPr="001A10BB">
        <w:rPr>
          <w:rFonts w:ascii="Times New Roman" w:hAnsi="Times New Roman" w:cs="Times New Roman"/>
          <w:spacing w:val="4"/>
        </w:rPr>
        <w:t>т</w:t>
      </w:r>
      <w:r w:rsidRPr="001A10BB">
        <w:rPr>
          <w:rFonts w:ascii="Times New Roman" w:hAnsi="Times New Roman" w:cs="Times New Roman"/>
        </w:rPr>
        <w:t>опримеч</w:t>
      </w:r>
      <w:r w:rsidRPr="001A10BB">
        <w:rPr>
          <w:rFonts w:ascii="Times New Roman" w:hAnsi="Times New Roman" w:cs="Times New Roman"/>
          <w:spacing w:val="7"/>
        </w:rPr>
        <w:t>а</w:t>
      </w:r>
      <w:r w:rsidRPr="001A10BB">
        <w:rPr>
          <w:rFonts w:ascii="Times New Roman" w:hAnsi="Times New Roman" w:cs="Times New Roman"/>
          <w:spacing w:val="-2"/>
        </w:rPr>
        <w:t>т</w:t>
      </w:r>
      <w:r w:rsidRPr="001A10BB">
        <w:rPr>
          <w:rFonts w:ascii="Times New Roman" w:hAnsi="Times New Roman" w:cs="Times New Roman"/>
        </w:rPr>
        <w:t>ел</w:t>
      </w:r>
      <w:r w:rsidRPr="001A10BB">
        <w:rPr>
          <w:rFonts w:ascii="Times New Roman" w:hAnsi="Times New Roman" w:cs="Times New Roman"/>
          <w:spacing w:val="-1"/>
        </w:rPr>
        <w:t>ь</w:t>
      </w:r>
      <w:r w:rsidRPr="001A10BB">
        <w:rPr>
          <w:rFonts w:ascii="Times New Roman" w:hAnsi="Times New Roman" w:cs="Times New Roman"/>
          <w:spacing w:val="4"/>
        </w:rPr>
        <w:t>н</w:t>
      </w:r>
      <w:r w:rsidRPr="001A10BB">
        <w:rPr>
          <w:rFonts w:ascii="Times New Roman" w:hAnsi="Times New Roman" w:cs="Times New Roman"/>
        </w:rPr>
        <w:t>ос</w:t>
      </w:r>
      <w:r w:rsidRPr="001A10BB">
        <w:rPr>
          <w:rFonts w:ascii="Times New Roman" w:hAnsi="Times New Roman" w:cs="Times New Roman"/>
          <w:spacing w:val="-1"/>
        </w:rPr>
        <w:t>т</w:t>
      </w:r>
      <w:r w:rsidRPr="001A10BB">
        <w:rPr>
          <w:rFonts w:ascii="Times New Roman" w:hAnsi="Times New Roman" w:cs="Times New Roman"/>
        </w:rPr>
        <w:t xml:space="preserve">ей </w:t>
      </w:r>
      <w:r>
        <w:rPr>
          <w:rFonts w:ascii="Times New Roman" w:hAnsi="Times New Roman" w:cs="Times New Roman"/>
        </w:rPr>
        <w:t xml:space="preserve">города </w:t>
      </w:r>
      <w:proofErr w:type="gramStart"/>
      <w:r>
        <w:rPr>
          <w:rFonts w:ascii="Times New Roman" w:hAnsi="Times New Roman" w:cs="Times New Roman"/>
        </w:rPr>
        <w:t xml:space="preserve">Вологды </w:t>
      </w:r>
      <w:r w:rsidRPr="001A10BB">
        <w:rPr>
          <w:rFonts w:ascii="Times New Roman" w:hAnsi="Times New Roman" w:cs="Times New Roman"/>
        </w:rPr>
        <w:t xml:space="preserve"> </w:t>
      </w:r>
      <w:r w:rsidRPr="001A10BB">
        <w:rPr>
          <w:rFonts w:ascii="Times New Roman" w:hAnsi="Times New Roman" w:cs="Times New Roman"/>
          <w:spacing w:val="-2"/>
        </w:rPr>
        <w:t>(</w:t>
      </w:r>
      <w:proofErr w:type="gramEnd"/>
      <w:r>
        <w:rPr>
          <w:rFonts w:ascii="Times New Roman" w:hAnsi="Times New Roman" w:cs="Times New Roman"/>
          <w:spacing w:val="-3"/>
        </w:rPr>
        <w:t>Вологодский кремль</w:t>
      </w:r>
      <w:r w:rsidRPr="001A10BB">
        <w:rPr>
          <w:rFonts w:ascii="Times New Roman" w:hAnsi="Times New Roman" w:cs="Times New Roman"/>
        </w:rPr>
        <w:t xml:space="preserve">) на </w:t>
      </w:r>
      <w:r w:rsidRPr="001A10BB">
        <w:rPr>
          <w:rFonts w:ascii="Times New Roman" w:hAnsi="Times New Roman" w:cs="Times New Roman"/>
          <w:spacing w:val="2"/>
        </w:rPr>
        <w:t>ф</w:t>
      </w:r>
      <w:r w:rsidRPr="001A10BB">
        <w:rPr>
          <w:rFonts w:ascii="Times New Roman" w:hAnsi="Times New Roman" w:cs="Times New Roman"/>
        </w:rPr>
        <w:t>о</w:t>
      </w:r>
      <w:r w:rsidRPr="001A10BB">
        <w:rPr>
          <w:rFonts w:ascii="Times New Roman" w:hAnsi="Times New Roman" w:cs="Times New Roman"/>
          <w:spacing w:val="3"/>
        </w:rPr>
        <w:t>т</w:t>
      </w:r>
      <w:r w:rsidRPr="001A10BB">
        <w:rPr>
          <w:rFonts w:ascii="Times New Roman" w:hAnsi="Times New Roman" w:cs="Times New Roman"/>
        </w:rPr>
        <w:t xml:space="preserve">о, </w:t>
      </w:r>
      <w:r w:rsidRPr="001A10BB">
        <w:rPr>
          <w:rFonts w:ascii="Times New Roman" w:hAnsi="Times New Roman" w:cs="Times New Roman"/>
          <w:spacing w:val="-2"/>
        </w:rPr>
        <w:t>в</w:t>
      </w:r>
      <w:r w:rsidRPr="001A10BB">
        <w:rPr>
          <w:rFonts w:ascii="Times New Roman" w:hAnsi="Times New Roman" w:cs="Times New Roman"/>
        </w:rPr>
        <w:t>и</w:t>
      </w:r>
      <w:r w:rsidRPr="001A10BB">
        <w:rPr>
          <w:rFonts w:ascii="Times New Roman" w:hAnsi="Times New Roman" w:cs="Times New Roman"/>
          <w:spacing w:val="2"/>
        </w:rPr>
        <w:t>д</w:t>
      </w:r>
      <w:r w:rsidRPr="001A10BB">
        <w:rPr>
          <w:rFonts w:ascii="Times New Roman" w:hAnsi="Times New Roman" w:cs="Times New Roman"/>
        </w:rPr>
        <w:t>е</w:t>
      </w:r>
      <w:r w:rsidRPr="001A10BB">
        <w:rPr>
          <w:rFonts w:ascii="Times New Roman" w:hAnsi="Times New Roman" w:cs="Times New Roman"/>
          <w:spacing w:val="1"/>
        </w:rPr>
        <w:t>о</w:t>
      </w:r>
      <w:r w:rsidRPr="001A10BB">
        <w:rPr>
          <w:rFonts w:ascii="Times New Roman" w:hAnsi="Times New Roman" w:cs="Times New Roman"/>
        </w:rPr>
        <w:t>.</w:t>
      </w:r>
    </w:p>
    <w:p w:rsidR="003B280C" w:rsidRPr="001A10BB" w:rsidRDefault="003B280C" w:rsidP="003B280C">
      <w:pPr>
        <w:widowControl w:val="0"/>
        <w:tabs>
          <w:tab w:val="left" w:pos="426"/>
          <w:tab w:val="left" w:pos="829"/>
        </w:tabs>
        <w:kinsoku w:val="0"/>
        <w:overflowPunct w:val="0"/>
        <w:autoSpaceDE w:val="0"/>
        <w:autoSpaceDN w:val="0"/>
        <w:adjustRightInd w:val="0"/>
        <w:spacing w:after="0" w:line="240" w:lineRule="auto"/>
        <w:rPr>
          <w:rFonts w:ascii="Times New Roman" w:hAnsi="Times New Roman" w:cs="Times New Roman"/>
        </w:rPr>
        <w:sectPr w:rsidR="003B280C" w:rsidRPr="001A10BB" w:rsidSect="003B280C">
          <w:pgSz w:w="11904" w:h="16840"/>
          <w:pgMar w:top="567" w:right="567" w:bottom="567" w:left="1134" w:header="0" w:footer="799" w:gutter="0"/>
          <w:cols w:space="720"/>
          <w:noEndnote/>
        </w:sectPr>
      </w:pPr>
    </w:p>
    <w:p w:rsidR="003B280C" w:rsidRPr="003B280C"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sz w:val="24"/>
          <w:szCs w:val="24"/>
          <w:u w:val="single"/>
        </w:rPr>
      </w:pPr>
      <w:r w:rsidRPr="003B280C">
        <w:rPr>
          <w:rFonts w:ascii="Times New Roman" w:hAnsi="Times New Roman" w:cs="Times New Roman"/>
          <w:b/>
          <w:bCs/>
          <w:sz w:val="24"/>
          <w:szCs w:val="24"/>
          <w:u w:val="single"/>
        </w:rPr>
        <w:lastRenderedPageBreak/>
        <w:t xml:space="preserve">Тематическое планирование учебного предмета «Окружающий социальный мир» </w:t>
      </w:r>
      <w:proofErr w:type="gramStart"/>
      <w:r w:rsidRPr="003B280C">
        <w:rPr>
          <w:rFonts w:ascii="Times New Roman" w:hAnsi="Times New Roman" w:cs="Times New Roman"/>
          <w:b/>
          <w:bCs/>
          <w:sz w:val="24"/>
          <w:szCs w:val="24"/>
          <w:u w:val="single"/>
        </w:rPr>
        <w:t>8  класс</w:t>
      </w:r>
      <w:proofErr w:type="gramEnd"/>
    </w:p>
    <w:tbl>
      <w:tblPr>
        <w:tblW w:w="100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9"/>
        <w:gridCol w:w="8173"/>
        <w:gridCol w:w="992"/>
      </w:tblGrid>
      <w:tr w:rsidR="003B280C" w:rsidRPr="003B280C" w:rsidTr="003B280C">
        <w:tc>
          <w:tcPr>
            <w:tcW w:w="899" w:type="dxa"/>
            <w:vAlign w:val="center"/>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 п/п</w:t>
            </w:r>
          </w:p>
        </w:tc>
        <w:tc>
          <w:tcPr>
            <w:tcW w:w="8173" w:type="dxa"/>
            <w:vAlign w:val="center"/>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Содержание</w:t>
            </w:r>
          </w:p>
        </w:tc>
        <w:tc>
          <w:tcPr>
            <w:tcW w:w="992" w:type="dxa"/>
            <w:vAlign w:val="center"/>
          </w:tcPr>
          <w:p w:rsidR="003B280C" w:rsidRPr="003B280C" w:rsidRDefault="003B280C" w:rsidP="003B280C">
            <w:pPr>
              <w:spacing w:after="0" w:line="240" w:lineRule="auto"/>
              <w:ind w:left="-43" w:firstLine="43"/>
              <w:jc w:val="center"/>
              <w:rPr>
                <w:rFonts w:ascii="Times New Roman" w:hAnsi="Times New Roman" w:cs="Times New Roman"/>
                <w:sz w:val="24"/>
                <w:szCs w:val="24"/>
              </w:rPr>
            </w:pPr>
            <w:r w:rsidRPr="003B280C">
              <w:rPr>
                <w:rFonts w:ascii="Times New Roman" w:hAnsi="Times New Roman" w:cs="Times New Roman"/>
                <w:sz w:val="24"/>
                <w:szCs w:val="24"/>
              </w:rPr>
              <w:t>Количество часов</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3B280C" w:rsidRDefault="003B280C" w:rsidP="003B280C">
            <w:pPr>
              <w:spacing w:after="0" w:line="240" w:lineRule="auto"/>
              <w:jc w:val="center"/>
              <w:rPr>
                <w:rFonts w:ascii="Times New Roman" w:hAnsi="Times New Roman" w:cs="Times New Roman"/>
                <w:b/>
                <w:bCs/>
                <w:sz w:val="24"/>
                <w:szCs w:val="24"/>
              </w:rPr>
            </w:pPr>
            <w:r w:rsidRPr="003B280C">
              <w:rPr>
                <w:rFonts w:ascii="Times New Roman" w:hAnsi="Times New Roman" w:cs="Times New Roman"/>
                <w:b/>
                <w:bCs/>
                <w:sz w:val="24"/>
                <w:szCs w:val="24"/>
              </w:rPr>
              <w:t xml:space="preserve">Повторение </w:t>
            </w:r>
          </w:p>
        </w:tc>
        <w:tc>
          <w:tcPr>
            <w:tcW w:w="992" w:type="dxa"/>
          </w:tcPr>
          <w:p w:rsidR="003B280C" w:rsidRPr="003B280C" w:rsidRDefault="003B280C" w:rsidP="003B280C">
            <w:pPr>
              <w:spacing w:after="0" w:line="240" w:lineRule="auto"/>
              <w:jc w:val="center"/>
              <w:rPr>
                <w:rFonts w:ascii="Times New Roman" w:hAnsi="Times New Roman" w:cs="Times New Roman"/>
                <w:b/>
                <w:bCs/>
                <w:sz w:val="24"/>
                <w:szCs w:val="24"/>
              </w:rPr>
            </w:pPr>
            <w:r w:rsidRPr="003B280C">
              <w:rPr>
                <w:rFonts w:ascii="Times New Roman" w:hAnsi="Times New Roman" w:cs="Times New Roman"/>
                <w:b/>
                <w:bCs/>
                <w:sz w:val="24"/>
                <w:szCs w:val="24"/>
              </w:rPr>
              <w:t>25</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b/>
                <w:bCs/>
                <w:sz w:val="24"/>
                <w:szCs w:val="24"/>
              </w:rPr>
              <w:t>Школа.</w:t>
            </w:r>
            <w:r w:rsidRPr="003B280C">
              <w:rPr>
                <w:rFonts w:ascii="Times New Roman" w:hAnsi="Times New Roman" w:cs="Times New Roman"/>
                <w:sz w:val="24"/>
                <w:szCs w:val="24"/>
              </w:rPr>
              <w:t xml:space="preserve"> Узнавание (различение) помещений школы, участков школьной территории, зон класса. Ориентировка в помещениях.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2</w:t>
            </w:r>
          </w:p>
        </w:tc>
        <w:tc>
          <w:tcPr>
            <w:tcW w:w="8173" w:type="dxa"/>
          </w:tcPr>
          <w:p w:rsidR="003B280C" w:rsidRPr="003B280C" w:rsidRDefault="003B280C" w:rsidP="003B280C">
            <w:pPr>
              <w:widowControl w:val="0"/>
              <w:autoSpaceDE w:val="0"/>
              <w:autoSpaceDN w:val="0"/>
              <w:adjustRightInd w:val="0"/>
              <w:spacing w:after="0" w:line="240" w:lineRule="auto"/>
              <w:rPr>
                <w:rFonts w:ascii="Times New Roman" w:hAnsi="Times New Roman" w:cs="Times New Roman"/>
                <w:color w:val="00000A"/>
                <w:sz w:val="24"/>
                <w:szCs w:val="24"/>
              </w:rPr>
            </w:pPr>
            <w:r w:rsidRPr="003B280C">
              <w:rPr>
                <w:rFonts w:ascii="Times New Roman" w:hAnsi="Times New Roman" w:cs="Times New Roman"/>
                <w:sz w:val="24"/>
                <w:szCs w:val="24"/>
              </w:rPr>
              <w:t>Соблюдение правил поведения в классе.</w:t>
            </w:r>
            <w:r w:rsidRPr="003B280C">
              <w:rPr>
                <w:rFonts w:ascii="Times New Roman" w:hAnsi="Times New Roman" w:cs="Times New Roman"/>
                <w:color w:val="00000A"/>
                <w:sz w:val="24"/>
                <w:szCs w:val="24"/>
              </w:rPr>
              <w:t xml:space="preserve"> Знание назначения зон класса.</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3</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 xml:space="preserve">Работники школы (имена, основные занятия, профессии). Соотнесение работника школы с его профессией.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4</w:t>
            </w:r>
          </w:p>
        </w:tc>
        <w:tc>
          <w:tcPr>
            <w:tcW w:w="8173" w:type="dxa"/>
          </w:tcPr>
          <w:p w:rsidR="003B280C" w:rsidRPr="003B280C" w:rsidRDefault="003B280C" w:rsidP="003B280C">
            <w:pPr>
              <w:widowControl w:val="0"/>
              <w:autoSpaceDE w:val="0"/>
              <w:autoSpaceDN w:val="0"/>
              <w:adjustRightInd w:val="0"/>
              <w:spacing w:after="0" w:line="240" w:lineRule="auto"/>
              <w:rPr>
                <w:rFonts w:ascii="Times New Roman" w:hAnsi="Times New Roman" w:cs="Times New Roman"/>
                <w:sz w:val="24"/>
                <w:szCs w:val="24"/>
              </w:rPr>
            </w:pPr>
            <w:r w:rsidRPr="003B280C">
              <w:rPr>
                <w:rFonts w:ascii="Times New Roman" w:hAnsi="Times New Roman" w:cs="Times New Roman"/>
                <w:color w:val="00000A"/>
                <w:sz w:val="24"/>
                <w:szCs w:val="24"/>
              </w:rPr>
              <w:t xml:space="preserve">Узнавание (различение) школьных принадлежностей: школьная доска, </w:t>
            </w:r>
            <w:proofErr w:type="gramStart"/>
            <w:r w:rsidRPr="003B280C">
              <w:rPr>
                <w:rFonts w:ascii="Times New Roman" w:hAnsi="Times New Roman" w:cs="Times New Roman"/>
                <w:color w:val="00000A"/>
                <w:sz w:val="24"/>
                <w:szCs w:val="24"/>
              </w:rPr>
              <w:t>мел,  тетрадь</w:t>
            </w:r>
            <w:proofErr w:type="gramEnd"/>
            <w:r w:rsidRPr="003B280C">
              <w:rPr>
                <w:rFonts w:ascii="Times New Roman" w:hAnsi="Times New Roman" w:cs="Times New Roman"/>
                <w:color w:val="00000A"/>
                <w:sz w:val="24"/>
                <w:szCs w:val="24"/>
              </w:rPr>
              <w:t>, учебник, ручка, карандаш.</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5</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b/>
                <w:bCs/>
                <w:sz w:val="24"/>
                <w:szCs w:val="24"/>
              </w:rPr>
              <w:t>Квартира, дом, двор.</w:t>
            </w:r>
            <w:r w:rsidRPr="003B280C">
              <w:rPr>
                <w:rFonts w:ascii="Times New Roman" w:hAnsi="Times New Roman" w:cs="Times New Roman"/>
                <w:sz w:val="24"/>
                <w:szCs w:val="24"/>
              </w:rPr>
              <w:t xml:space="preserve"> Узнавание (различение) типов домов, мест общего пользования в доме. Правила пользования лифтом. Соблюдение правил безопасности.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6</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Узнавание (различение) мест общего пользования в доме. Соблюдение правил пользования мусоропроводом.</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7</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 xml:space="preserve">Сообщение домашнего адреса. Коммунальные удобства в </w:t>
            </w:r>
            <w:proofErr w:type="gramStart"/>
            <w:r w:rsidRPr="003B280C">
              <w:rPr>
                <w:rFonts w:ascii="Times New Roman" w:hAnsi="Times New Roman" w:cs="Times New Roman"/>
                <w:sz w:val="24"/>
                <w:szCs w:val="24"/>
              </w:rPr>
              <w:t>квартире  (</w:t>
            </w:r>
            <w:proofErr w:type="gramEnd"/>
            <w:r w:rsidRPr="003B280C">
              <w:rPr>
                <w:rFonts w:ascii="Times New Roman" w:hAnsi="Times New Roman" w:cs="Times New Roman"/>
                <w:color w:val="000009"/>
                <w:sz w:val="24"/>
                <w:szCs w:val="24"/>
              </w:rPr>
              <w:t>водоснабжение</w:t>
            </w:r>
            <w:r w:rsidRPr="003B280C">
              <w:rPr>
                <w:rFonts w:ascii="Times New Roman" w:hAnsi="Times New Roman" w:cs="Times New Roman"/>
                <w:sz w:val="24"/>
                <w:szCs w:val="24"/>
              </w:rPr>
              <w:t xml:space="preserve">). Соблюдение правил безопасности и поведения во время аварийной ситуации в доме.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8</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b/>
                <w:bCs/>
                <w:sz w:val="24"/>
                <w:szCs w:val="24"/>
              </w:rPr>
              <w:t>Предметы быта.</w:t>
            </w:r>
            <w:r w:rsidRPr="003B280C">
              <w:rPr>
                <w:rFonts w:ascii="Times New Roman" w:hAnsi="Times New Roman" w:cs="Times New Roman"/>
                <w:sz w:val="24"/>
                <w:szCs w:val="24"/>
              </w:rPr>
              <w:t xml:space="preserve"> Узнавание (различение) предметов и видов мебели. Назначение мебели.</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9</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 xml:space="preserve">Узнавание (различение) предметов посуды, кухонного инвентаря. Назначение.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10</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b/>
                <w:bCs/>
                <w:sz w:val="24"/>
                <w:szCs w:val="24"/>
              </w:rPr>
              <w:t>Продукты питания.</w:t>
            </w:r>
            <w:r w:rsidRPr="003B280C">
              <w:rPr>
                <w:rFonts w:ascii="Times New Roman" w:hAnsi="Times New Roman" w:cs="Times New Roman"/>
                <w:sz w:val="24"/>
                <w:szCs w:val="24"/>
              </w:rPr>
              <w:t xml:space="preserve"> Узнавание (различение) молочных, мясных продуктов. Правила хранения. </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11</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Узнавание (различение) рыбных продуктов. Правила хранения. Способы обработки (приготовления).</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12</w:t>
            </w:r>
          </w:p>
        </w:tc>
        <w:tc>
          <w:tcPr>
            <w:tcW w:w="8173" w:type="dxa"/>
          </w:tcPr>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color w:val="000009"/>
                <w:sz w:val="24"/>
                <w:szCs w:val="24"/>
              </w:rPr>
              <w:t>Способы обработки (приготовления) мясных продуктов.</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13</w:t>
            </w:r>
          </w:p>
        </w:tc>
        <w:tc>
          <w:tcPr>
            <w:tcW w:w="8173" w:type="dxa"/>
          </w:tcPr>
          <w:p w:rsidR="003B280C" w:rsidRPr="003B280C" w:rsidRDefault="003B280C" w:rsidP="003B280C">
            <w:pPr>
              <w:spacing w:after="0" w:line="240" w:lineRule="auto"/>
              <w:rPr>
                <w:rFonts w:ascii="Times New Roman" w:hAnsi="Times New Roman" w:cs="Times New Roman"/>
                <w:b/>
                <w:bCs/>
                <w:sz w:val="24"/>
                <w:szCs w:val="24"/>
              </w:rPr>
            </w:pPr>
            <w:r w:rsidRPr="003B280C">
              <w:rPr>
                <w:rFonts w:ascii="Times New Roman" w:hAnsi="Times New Roman" w:cs="Times New Roman"/>
                <w:b/>
                <w:bCs/>
                <w:sz w:val="24"/>
                <w:szCs w:val="24"/>
              </w:rPr>
              <w:t xml:space="preserve">Предметы и материалы, изготовленные человеком. </w:t>
            </w:r>
          </w:p>
          <w:p w:rsidR="003B280C" w:rsidRPr="003B280C" w:rsidRDefault="003B280C" w:rsidP="003B280C">
            <w:pPr>
              <w:spacing w:after="0" w:line="240" w:lineRule="auto"/>
              <w:rPr>
                <w:rFonts w:ascii="Times New Roman" w:hAnsi="Times New Roman" w:cs="Times New Roman"/>
                <w:sz w:val="24"/>
                <w:szCs w:val="24"/>
              </w:rPr>
            </w:pPr>
            <w:r w:rsidRPr="003B280C">
              <w:rPr>
                <w:rFonts w:ascii="Times New Roman" w:hAnsi="Times New Roman" w:cs="Times New Roman"/>
                <w:sz w:val="24"/>
                <w:szCs w:val="24"/>
              </w:rPr>
              <w:t>Виды книжной продукции (книги, мини – книжки).</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p>
        </w:tc>
      </w:tr>
      <w:tr w:rsidR="003B280C" w:rsidRPr="003B280C" w:rsidTr="003B280C">
        <w:tc>
          <w:tcPr>
            <w:tcW w:w="899"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14</w:t>
            </w:r>
          </w:p>
        </w:tc>
        <w:tc>
          <w:tcPr>
            <w:tcW w:w="8173" w:type="dxa"/>
          </w:tcPr>
          <w:p w:rsidR="003B280C" w:rsidRPr="003B280C" w:rsidRDefault="003B280C" w:rsidP="003B280C">
            <w:pPr>
              <w:widowControl w:val="0"/>
              <w:autoSpaceDE w:val="0"/>
              <w:autoSpaceDN w:val="0"/>
              <w:spacing w:before="6" w:after="0" w:line="240" w:lineRule="auto"/>
              <w:ind w:right="2121"/>
              <w:outlineLvl w:val="0"/>
              <w:rPr>
                <w:rFonts w:ascii="Times New Roman" w:hAnsi="Times New Roman" w:cs="Times New Roman"/>
                <w:b/>
                <w:bCs/>
                <w:sz w:val="24"/>
                <w:szCs w:val="24"/>
              </w:rPr>
            </w:pPr>
            <w:r w:rsidRPr="003B280C">
              <w:rPr>
                <w:rFonts w:ascii="Times New Roman" w:hAnsi="Times New Roman" w:cs="Times New Roman"/>
                <w:color w:val="000009"/>
                <w:sz w:val="24"/>
                <w:szCs w:val="24"/>
              </w:rPr>
              <w:t>Узнавание профессий: строитель.</w:t>
            </w:r>
          </w:p>
        </w:tc>
        <w:tc>
          <w:tcPr>
            <w:tcW w:w="992" w:type="dxa"/>
          </w:tcPr>
          <w:p w:rsidR="003B280C" w:rsidRPr="003B280C" w:rsidRDefault="003B280C" w:rsidP="003B280C">
            <w:pPr>
              <w:spacing w:after="0" w:line="240" w:lineRule="auto"/>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15</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Профессия  «</w:t>
            </w:r>
            <w:proofErr w:type="gramEnd"/>
            <w:r w:rsidRPr="002348A9">
              <w:rPr>
                <w:rFonts w:ascii="Times New Roman" w:hAnsi="Times New Roman" w:cs="Times New Roman"/>
                <w:sz w:val="24"/>
                <w:szCs w:val="24"/>
              </w:rPr>
              <w:t xml:space="preserve">строитель». </w:t>
            </w:r>
            <w:proofErr w:type="gramStart"/>
            <w:r w:rsidRPr="002348A9">
              <w:rPr>
                <w:rFonts w:ascii="Times New Roman" w:hAnsi="Times New Roman" w:cs="Times New Roman"/>
                <w:sz w:val="24"/>
                <w:szCs w:val="24"/>
              </w:rPr>
              <w:t>Особенности  деятельности</w:t>
            </w:r>
            <w:proofErr w:type="gramEnd"/>
            <w:r w:rsidRPr="002348A9">
              <w:rPr>
                <w:rFonts w:ascii="Times New Roman" w:hAnsi="Times New Roman" w:cs="Times New Roman"/>
                <w:sz w:val="24"/>
                <w:szCs w:val="24"/>
              </w:rPr>
              <w:t xml:space="preserve">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16</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z w:val="24"/>
                <w:szCs w:val="24"/>
              </w:rPr>
              <w:t xml:space="preserve">Транспорт. </w:t>
            </w:r>
          </w:p>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космического транспорта.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Называние профессий людей, работающих на космическом транспорте.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z w:val="24"/>
                <w:szCs w:val="24"/>
              </w:rPr>
              <w:t>Страна.</w:t>
            </w:r>
            <w:r w:rsidRPr="002348A9">
              <w:rPr>
                <w:rFonts w:ascii="Times New Roman" w:hAnsi="Times New Roman" w:cs="Times New Roman"/>
                <w:sz w:val="24"/>
                <w:szCs w:val="24"/>
              </w:rPr>
              <w:t xml:space="preserve"> </w:t>
            </w:r>
          </w:p>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Название своего государства, его </w:t>
            </w:r>
            <w:proofErr w:type="gramStart"/>
            <w:r w:rsidRPr="002348A9">
              <w:rPr>
                <w:rFonts w:ascii="Times New Roman" w:hAnsi="Times New Roman" w:cs="Times New Roman"/>
                <w:sz w:val="24"/>
                <w:szCs w:val="24"/>
              </w:rPr>
              <w:t xml:space="preserve">столицы.  </w:t>
            </w:r>
            <w:proofErr w:type="gramEnd"/>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19</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государственной символики (герб, флаг, гимн).</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20</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Рисование государственной символики России (флаг).</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Называние государства, в котором мы живем. Узнавание государства на карте.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22</w:t>
            </w:r>
          </w:p>
        </w:tc>
        <w:tc>
          <w:tcPr>
            <w:tcW w:w="8173" w:type="dxa"/>
          </w:tcPr>
          <w:p w:rsidR="003B280C" w:rsidRPr="002348A9" w:rsidRDefault="003B280C" w:rsidP="003B280C">
            <w:pPr>
              <w:spacing w:after="0" w:line="240" w:lineRule="auto"/>
              <w:rPr>
                <w:rFonts w:ascii="Times New Roman" w:hAnsi="Times New Roman" w:cs="Times New Roman"/>
                <w:b/>
                <w:bCs/>
                <w:sz w:val="24"/>
                <w:szCs w:val="24"/>
              </w:rPr>
            </w:pPr>
            <w:r w:rsidRPr="002348A9">
              <w:rPr>
                <w:rFonts w:ascii="Times New Roman" w:hAnsi="Times New Roman" w:cs="Times New Roman"/>
                <w:sz w:val="24"/>
                <w:szCs w:val="24"/>
              </w:rPr>
              <w:t>Называние столицы России. Узнавание основных достопримечательностей столицы на фото.</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23</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Государственный праздник «День народного единства». </w:t>
            </w:r>
            <w:proofErr w:type="gramStart"/>
            <w:r w:rsidRPr="002348A9">
              <w:rPr>
                <w:rFonts w:ascii="Times New Roman" w:hAnsi="Times New Roman" w:cs="Times New Roman"/>
                <w:sz w:val="24"/>
                <w:szCs w:val="24"/>
              </w:rPr>
              <w:t>Знание  традиций</w:t>
            </w:r>
            <w:proofErr w:type="gramEnd"/>
            <w:r w:rsidRPr="002348A9">
              <w:rPr>
                <w:rFonts w:ascii="Times New Roman" w:hAnsi="Times New Roman" w:cs="Times New Roman"/>
                <w:sz w:val="24"/>
                <w:szCs w:val="24"/>
              </w:rPr>
              <w:t xml:space="preserve">  и  атрибутов праздника.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24</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исторического значения праздника «День народного единства».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 «День народного единства» просмотр видео ролика.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z w:val="24"/>
                <w:szCs w:val="24"/>
              </w:rPr>
              <w:t>Изучение нового материала</w:t>
            </w:r>
            <w:r w:rsidRPr="002348A9">
              <w:rPr>
                <w:rFonts w:ascii="Times New Roman" w:hAnsi="Times New Roman" w:cs="Times New Roman"/>
                <w:sz w:val="24"/>
                <w:szCs w:val="24"/>
              </w:rPr>
              <w:t xml:space="preserve">. </w:t>
            </w:r>
          </w:p>
          <w:p w:rsidR="003B280C" w:rsidRPr="002348A9" w:rsidRDefault="003B280C" w:rsidP="003B280C">
            <w:pPr>
              <w:spacing w:after="0" w:line="240" w:lineRule="auto"/>
              <w:rPr>
                <w:rFonts w:ascii="Times New Roman" w:hAnsi="Times New Roman" w:cs="Times New Roman"/>
                <w:b/>
                <w:bCs/>
                <w:sz w:val="24"/>
                <w:szCs w:val="24"/>
              </w:rPr>
            </w:pPr>
            <w:r w:rsidRPr="002348A9">
              <w:rPr>
                <w:rFonts w:ascii="Times New Roman" w:hAnsi="Times New Roman" w:cs="Times New Roman"/>
                <w:b/>
                <w:bCs/>
                <w:sz w:val="24"/>
                <w:szCs w:val="24"/>
              </w:rPr>
              <w:t xml:space="preserve">Квартира, дом, </w:t>
            </w:r>
            <w:r w:rsidRPr="002348A9">
              <w:rPr>
                <w:rFonts w:ascii="Times New Roman" w:hAnsi="Times New Roman" w:cs="Times New Roman"/>
                <w:b/>
                <w:bCs/>
                <w:spacing w:val="-4"/>
                <w:sz w:val="24"/>
                <w:szCs w:val="24"/>
              </w:rPr>
              <w:t>двор.</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p>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b/>
                <w:bCs/>
                <w:sz w:val="24"/>
                <w:szCs w:val="24"/>
              </w:rPr>
              <w:t>14</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26</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мест</w:t>
            </w:r>
            <w:proofErr w:type="gramEnd"/>
            <w:r w:rsidRPr="002348A9">
              <w:rPr>
                <w:rFonts w:ascii="Times New Roman" w:hAnsi="Times New Roman" w:cs="Times New Roman"/>
                <w:sz w:val="24"/>
                <w:szCs w:val="24"/>
              </w:rPr>
              <w:t xml:space="preserve">  общего  пользования  в  доме  (входная дверь).</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lastRenderedPageBreak/>
              <w:t>27</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Соблюдение правил при пользовании домофоном: набирание правильного номера квартиры, кнопки вызова.</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Соблюдение правил при пользовании кодовым замком на входных дверях: набирание правильного номера кода.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29</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помещений квартиры (балкон).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30</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функционального назначение помещений квартиры (балкон).</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Соблюдение правил безопасного поведения на балконе.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32</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(различение) частей территории двора (место для сушки белья). Значение.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33</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Соблюдение правил пользования сушкой для белья.</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34</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(различение) частей территории двора (место для контейнеров с мусором). Значение.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Соблюдение правил пользования контейнерами для мусора.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36</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sz w:val="24"/>
                <w:szCs w:val="24"/>
              </w:rPr>
            </w:pPr>
            <w:r w:rsidRPr="002348A9">
              <w:rPr>
                <w:rFonts w:ascii="Times New Roman" w:hAnsi="Times New Roman" w:cs="Times New Roman"/>
                <w:sz w:val="24"/>
                <w:szCs w:val="24"/>
              </w:rPr>
              <w:t>Знакомство с коммунальными удобствами в квартире: электроснабжение (свет, электричество).</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37</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(соблюдение) правил безопасности</w:t>
            </w:r>
            <w:r w:rsidRPr="002348A9">
              <w:rPr>
                <w:rFonts w:ascii="Times New Roman" w:hAnsi="Times New Roman" w:cs="Times New Roman"/>
                <w:b/>
                <w:bCs/>
                <w:spacing w:val="-6"/>
                <w:sz w:val="24"/>
                <w:szCs w:val="24"/>
              </w:rPr>
              <w:t xml:space="preserve">   </w:t>
            </w:r>
            <w:r w:rsidRPr="002348A9">
              <w:rPr>
                <w:rFonts w:ascii="Times New Roman" w:hAnsi="Times New Roman" w:cs="Times New Roman"/>
                <w:sz w:val="24"/>
                <w:szCs w:val="24"/>
              </w:rPr>
              <w:t>и поведения во время пользования выключателями, при включении света. Практическая работа- включение и выключение выключателя света.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38</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Знакомство с коммунальными удобствами в квартире: электроснабжение (розетка).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39</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(соблюдение) правил безопасности</w:t>
            </w:r>
            <w:r w:rsidRPr="002348A9">
              <w:rPr>
                <w:rFonts w:ascii="Times New Roman" w:hAnsi="Times New Roman" w:cs="Times New Roman"/>
                <w:b/>
                <w:bCs/>
                <w:spacing w:val="-6"/>
                <w:sz w:val="24"/>
                <w:szCs w:val="24"/>
              </w:rPr>
              <w:t xml:space="preserve">   </w:t>
            </w:r>
            <w:r w:rsidRPr="002348A9">
              <w:rPr>
                <w:rFonts w:ascii="Times New Roman" w:hAnsi="Times New Roman" w:cs="Times New Roman"/>
                <w:sz w:val="24"/>
                <w:szCs w:val="24"/>
              </w:rPr>
              <w:t>и поведения во время пользования розеткой, при включении электроприбора. Практическая работа- включение вилки электроприбора в розетку.</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pStyle w:val="1"/>
              <w:spacing w:before="9" w:line="240" w:lineRule="auto"/>
              <w:rPr>
                <w:rFonts w:ascii="Times New Roman" w:hAnsi="Times New Roman" w:cs="Times New Roman"/>
                <w:color w:val="auto"/>
                <w:sz w:val="24"/>
                <w:szCs w:val="24"/>
                <w:lang w:eastAsia="en-US"/>
              </w:rPr>
            </w:pPr>
            <w:proofErr w:type="gramStart"/>
            <w:r w:rsidRPr="002348A9">
              <w:rPr>
                <w:rFonts w:ascii="Times New Roman" w:hAnsi="Times New Roman" w:cs="Times New Roman"/>
                <w:color w:val="auto"/>
                <w:sz w:val="24"/>
                <w:szCs w:val="24"/>
                <w:lang w:eastAsia="en-US"/>
              </w:rPr>
              <w:t xml:space="preserve">Предметы  </w:t>
            </w:r>
            <w:r w:rsidRPr="002348A9">
              <w:rPr>
                <w:rFonts w:ascii="Times New Roman" w:hAnsi="Times New Roman" w:cs="Times New Roman"/>
                <w:color w:val="auto"/>
                <w:spacing w:val="-2"/>
                <w:sz w:val="24"/>
                <w:szCs w:val="24"/>
                <w:lang w:eastAsia="en-US"/>
              </w:rPr>
              <w:t>быта</w:t>
            </w:r>
            <w:proofErr w:type="gramEnd"/>
            <w:r w:rsidRPr="002348A9">
              <w:rPr>
                <w:rFonts w:ascii="Times New Roman" w:hAnsi="Times New Roman" w:cs="Times New Roman"/>
                <w:color w:val="auto"/>
                <w:spacing w:val="-2"/>
                <w:sz w:val="24"/>
                <w:szCs w:val="24"/>
                <w:lang w:eastAsia="en-US"/>
              </w:rPr>
              <w:t>.</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40</w:t>
            </w:r>
          </w:p>
        </w:tc>
        <w:tc>
          <w:tcPr>
            <w:tcW w:w="8173" w:type="dxa"/>
          </w:tcPr>
          <w:p w:rsidR="003B280C" w:rsidRPr="002348A9" w:rsidRDefault="003B280C" w:rsidP="003B280C">
            <w:pPr>
              <w:widowControl w:val="0"/>
              <w:autoSpaceDE w:val="0"/>
              <w:autoSpaceDN w:val="0"/>
              <w:spacing w:before="9" w:after="0" w:line="240" w:lineRule="auto"/>
              <w:jc w:val="both"/>
              <w:outlineLvl w:val="0"/>
              <w:rPr>
                <w:rFonts w:ascii="Times New Roman" w:hAnsi="Times New Roman" w:cs="Times New Roman"/>
                <w:b/>
                <w:bCs/>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различение) электробытовых приборов (лампа). Назначение лампы.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41</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sz w:val="24"/>
                <w:szCs w:val="24"/>
              </w:rPr>
            </w:pPr>
            <w:r w:rsidRPr="002348A9">
              <w:rPr>
                <w:rFonts w:ascii="Times New Roman" w:hAnsi="Times New Roman" w:cs="Times New Roman"/>
                <w:sz w:val="24"/>
                <w:szCs w:val="24"/>
              </w:rPr>
              <w:t>Знание правил техники безопасности при пользовании электробытовым прибором –лампа.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42</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(различение) светильников (настольная лампа). Виды.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43</w:t>
            </w:r>
          </w:p>
        </w:tc>
        <w:tc>
          <w:tcPr>
            <w:tcW w:w="8173" w:type="dxa"/>
          </w:tcPr>
          <w:p w:rsidR="003B280C" w:rsidRPr="002348A9" w:rsidRDefault="003B280C" w:rsidP="003B280C">
            <w:pPr>
              <w:widowControl w:val="0"/>
              <w:autoSpaceDE w:val="0"/>
              <w:autoSpaceDN w:val="0"/>
              <w:spacing w:before="36" w:after="0" w:line="240" w:lineRule="auto"/>
              <w:ind w:right="285"/>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 xml:space="preserve">различение) электробытовых приборов (электрический чайник). </w:t>
            </w:r>
            <w:proofErr w:type="gramStart"/>
            <w:r w:rsidRPr="002348A9">
              <w:rPr>
                <w:rFonts w:ascii="Times New Roman" w:hAnsi="Times New Roman" w:cs="Times New Roman"/>
                <w:sz w:val="24"/>
                <w:szCs w:val="24"/>
              </w:rPr>
              <w:t>Назначение .</w:t>
            </w:r>
            <w:proofErr w:type="gramEnd"/>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44</w:t>
            </w:r>
          </w:p>
        </w:tc>
        <w:tc>
          <w:tcPr>
            <w:tcW w:w="8173" w:type="dxa"/>
          </w:tcPr>
          <w:p w:rsidR="003B280C" w:rsidRPr="002348A9" w:rsidRDefault="003B280C" w:rsidP="003B280C">
            <w:pPr>
              <w:widowControl w:val="0"/>
              <w:autoSpaceDE w:val="0"/>
              <w:autoSpaceDN w:val="0"/>
              <w:spacing w:before="36" w:after="0" w:line="240" w:lineRule="auto"/>
              <w:ind w:right="285"/>
              <w:rPr>
                <w:rFonts w:ascii="Times New Roman" w:hAnsi="Times New Roman" w:cs="Times New Roman"/>
                <w:sz w:val="24"/>
                <w:szCs w:val="24"/>
              </w:rPr>
            </w:pPr>
            <w:r w:rsidRPr="002348A9">
              <w:rPr>
                <w:rFonts w:ascii="Times New Roman" w:hAnsi="Times New Roman" w:cs="Times New Roman"/>
                <w:sz w:val="24"/>
                <w:szCs w:val="24"/>
              </w:rPr>
              <w:t>Знание правил техники безопасности при пользовании электробытовым прибором - электрический чайник.</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w:t>
            </w:r>
            <w:proofErr w:type="gramStart"/>
            <w:r w:rsidRPr="002348A9">
              <w:rPr>
                <w:rFonts w:ascii="Times New Roman" w:hAnsi="Times New Roman" w:cs="Times New Roman"/>
                <w:sz w:val="24"/>
                <w:szCs w:val="24"/>
              </w:rPr>
              <w:t>различение)  кухонного</w:t>
            </w:r>
            <w:proofErr w:type="gramEnd"/>
            <w:r w:rsidRPr="002348A9">
              <w:rPr>
                <w:rFonts w:ascii="Times New Roman" w:hAnsi="Times New Roman" w:cs="Times New Roman"/>
                <w:sz w:val="24"/>
                <w:szCs w:val="24"/>
              </w:rPr>
              <w:t xml:space="preserve">  инвентаря  (дуршлаг). Знание назначение кухонного инвентаря.</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46</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Использование </w:t>
            </w:r>
            <w:proofErr w:type="gramStart"/>
            <w:r w:rsidRPr="002348A9">
              <w:rPr>
                <w:rFonts w:ascii="Times New Roman" w:hAnsi="Times New Roman" w:cs="Times New Roman"/>
                <w:sz w:val="24"/>
                <w:szCs w:val="24"/>
              </w:rPr>
              <w:t>кухонного  инвентаря</w:t>
            </w:r>
            <w:proofErr w:type="gramEnd"/>
            <w:r w:rsidRPr="002348A9">
              <w:rPr>
                <w:rFonts w:ascii="Times New Roman" w:hAnsi="Times New Roman" w:cs="Times New Roman"/>
                <w:sz w:val="24"/>
                <w:szCs w:val="24"/>
              </w:rPr>
              <w:t xml:space="preserve">  (дуршлаг) в быту. </w:t>
            </w:r>
            <w:proofErr w:type="gramStart"/>
            <w:r w:rsidRPr="002348A9">
              <w:rPr>
                <w:rFonts w:ascii="Times New Roman" w:hAnsi="Times New Roman" w:cs="Times New Roman"/>
                <w:sz w:val="24"/>
                <w:szCs w:val="24"/>
              </w:rPr>
              <w:t>Практическая  работа</w:t>
            </w:r>
            <w:proofErr w:type="gramEnd"/>
            <w:r w:rsidRPr="002348A9">
              <w:rPr>
                <w:rFonts w:ascii="Times New Roman" w:hAnsi="Times New Roman" w:cs="Times New Roman"/>
                <w:sz w:val="24"/>
                <w:szCs w:val="24"/>
              </w:rPr>
              <w:t>- промывание фруктов и ягод при помощи дуршлага под проточной водой.</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47</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 xml:space="preserve">различение)  часов  (наручные). </w:t>
            </w: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различение)  частей  часов:  стрелки, циферблат.</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Виды наручных часов (электронные, механические).  Знание назначения часов (частей часов).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49-50</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Игры и игровые упражнения на расширение представлений о часах.</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2</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pacing w:val="-2"/>
                <w:sz w:val="24"/>
                <w:szCs w:val="24"/>
              </w:rPr>
              <w:t>Город.</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4</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51</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jc w:val="both"/>
              <w:rPr>
                <w:rFonts w:ascii="Times New Roman" w:hAnsi="Times New Roman" w:cs="Times New Roman"/>
                <w:b/>
                <w:bCs/>
                <w:i/>
                <w:iCs/>
                <w:sz w:val="24"/>
                <w:szCs w:val="24"/>
              </w:rPr>
            </w:pPr>
            <w:r w:rsidRPr="002348A9">
              <w:rPr>
                <w:rFonts w:ascii="Times New Roman" w:hAnsi="Times New Roman" w:cs="Times New Roman"/>
                <w:sz w:val="24"/>
                <w:szCs w:val="24"/>
              </w:rPr>
              <w:t>Узнавание (различение) назначений зданий службы помощи (сберкасса).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52</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jc w:val="both"/>
              <w:rPr>
                <w:rFonts w:ascii="Times New Roman" w:hAnsi="Times New Roman" w:cs="Times New Roman"/>
                <w:b/>
                <w:bCs/>
                <w:i/>
                <w:iCs/>
                <w:sz w:val="24"/>
                <w:szCs w:val="24"/>
              </w:rPr>
            </w:pPr>
            <w:r w:rsidRPr="002348A9">
              <w:rPr>
                <w:rFonts w:ascii="Times New Roman" w:hAnsi="Times New Roman" w:cs="Times New Roman"/>
                <w:sz w:val="24"/>
                <w:szCs w:val="24"/>
              </w:rPr>
              <w:t>Узнавание (различение) назначений зданий службы помощи (банк).</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53</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профессий: работник банка. Знание </w:t>
            </w:r>
            <w:proofErr w:type="gramStart"/>
            <w:r w:rsidRPr="002348A9">
              <w:rPr>
                <w:rFonts w:ascii="Times New Roman" w:hAnsi="Times New Roman" w:cs="Times New Roman"/>
                <w:sz w:val="24"/>
                <w:szCs w:val="24"/>
              </w:rPr>
              <w:t>особенностей  деятельности</w:t>
            </w:r>
            <w:proofErr w:type="gramEnd"/>
            <w:r w:rsidRPr="002348A9">
              <w:rPr>
                <w:rFonts w:ascii="Times New Roman" w:hAnsi="Times New Roman" w:cs="Times New Roman"/>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54</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sz w:val="24"/>
                <w:szCs w:val="24"/>
              </w:rPr>
            </w:pPr>
            <w:r w:rsidRPr="002348A9">
              <w:rPr>
                <w:rFonts w:ascii="Times New Roman" w:hAnsi="Times New Roman" w:cs="Times New Roman"/>
                <w:sz w:val="24"/>
                <w:szCs w:val="24"/>
              </w:rPr>
              <w:t>Знание (соблюдение) правил поведения в общественных местах (банк, сберкасса).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b/>
                <w:bCs/>
                <w:sz w:val="24"/>
                <w:szCs w:val="24"/>
              </w:rPr>
            </w:pPr>
            <w:r w:rsidRPr="002348A9">
              <w:rPr>
                <w:rFonts w:ascii="Times New Roman" w:hAnsi="Times New Roman" w:cs="Times New Roman"/>
                <w:b/>
                <w:bCs/>
                <w:sz w:val="24"/>
                <w:szCs w:val="24"/>
              </w:rPr>
              <w:t>Традиции, обычаи.</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3</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55</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Знание  традиций</w:t>
            </w:r>
            <w:proofErr w:type="gramEnd"/>
            <w:r w:rsidRPr="002348A9">
              <w:rPr>
                <w:rFonts w:ascii="Times New Roman" w:hAnsi="Times New Roman" w:cs="Times New Roman"/>
                <w:sz w:val="24"/>
                <w:szCs w:val="24"/>
              </w:rPr>
              <w:t xml:space="preserve">  и  атрибутов  праздников (Крещение).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lastRenderedPageBreak/>
              <w:t>56</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символики и атрибутов православной церкви (крест</w:t>
            </w:r>
            <w:proofErr w:type="gramStart"/>
            <w:r w:rsidRPr="002348A9">
              <w:rPr>
                <w:rFonts w:ascii="Times New Roman" w:hAnsi="Times New Roman" w:cs="Times New Roman"/>
                <w:sz w:val="24"/>
                <w:szCs w:val="24"/>
              </w:rPr>
              <w:t xml:space="preserve">).  </w:t>
            </w:r>
            <w:proofErr w:type="gramEnd"/>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Участие в празднике.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widowControl w:val="0"/>
              <w:autoSpaceDE w:val="0"/>
              <w:autoSpaceDN w:val="0"/>
              <w:spacing w:before="4" w:after="0" w:line="240" w:lineRule="auto"/>
              <w:outlineLvl w:val="0"/>
              <w:rPr>
                <w:rFonts w:ascii="Times New Roman" w:hAnsi="Times New Roman" w:cs="Times New Roman"/>
                <w:b/>
                <w:bCs/>
                <w:sz w:val="24"/>
                <w:szCs w:val="24"/>
              </w:rPr>
            </w:pPr>
            <w:proofErr w:type="gramStart"/>
            <w:r w:rsidRPr="002348A9">
              <w:rPr>
                <w:rFonts w:ascii="Times New Roman" w:hAnsi="Times New Roman" w:cs="Times New Roman"/>
                <w:b/>
                <w:bCs/>
                <w:sz w:val="24"/>
                <w:szCs w:val="24"/>
              </w:rPr>
              <w:t xml:space="preserve">Продукты  </w:t>
            </w:r>
            <w:r w:rsidRPr="002348A9">
              <w:rPr>
                <w:rFonts w:ascii="Times New Roman" w:hAnsi="Times New Roman" w:cs="Times New Roman"/>
                <w:b/>
                <w:bCs/>
                <w:spacing w:val="-2"/>
                <w:sz w:val="24"/>
                <w:szCs w:val="24"/>
              </w:rPr>
              <w:t>питания</w:t>
            </w:r>
            <w:proofErr w:type="gramEnd"/>
            <w:r w:rsidRPr="002348A9">
              <w:rPr>
                <w:rFonts w:ascii="Times New Roman" w:hAnsi="Times New Roman" w:cs="Times New Roman"/>
                <w:b/>
                <w:bCs/>
                <w:spacing w:val="-2"/>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26</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(различение) молочных продуктов (</w:t>
            </w:r>
            <w:proofErr w:type="gramStart"/>
            <w:r w:rsidRPr="002348A9">
              <w:rPr>
                <w:rFonts w:ascii="Times New Roman" w:hAnsi="Times New Roman" w:cs="Times New Roman"/>
                <w:sz w:val="24"/>
                <w:szCs w:val="24"/>
              </w:rPr>
              <w:t>мороженое)  по</w:t>
            </w:r>
            <w:proofErr w:type="gramEnd"/>
            <w:r w:rsidRPr="002348A9">
              <w:rPr>
                <w:rFonts w:ascii="Times New Roman" w:hAnsi="Times New Roman" w:cs="Times New Roman"/>
                <w:sz w:val="24"/>
                <w:szCs w:val="24"/>
              </w:rPr>
              <w:t xml:space="preserve">  внешнему  виду.</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59</w:t>
            </w:r>
          </w:p>
        </w:tc>
        <w:tc>
          <w:tcPr>
            <w:tcW w:w="8173" w:type="dxa"/>
          </w:tcPr>
          <w:p w:rsidR="003B280C" w:rsidRPr="002348A9" w:rsidRDefault="003B280C" w:rsidP="003B280C">
            <w:pPr>
              <w:widowControl w:val="0"/>
              <w:autoSpaceDE w:val="0"/>
              <w:autoSpaceDN w:val="0"/>
              <w:spacing w:before="40" w:after="0" w:line="240" w:lineRule="auto"/>
              <w:ind w:right="294"/>
              <w:rPr>
                <w:rFonts w:ascii="Times New Roman" w:hAnsi="Times New Roman" w:cs="Times New Roman"/>
                <w:sz w:val="24"/>
                <w:szCs w:val="24"/>
              </w:rPr>
            </w:pPr>
            <w:r w:rsidRPr="002348A9">
              <w:rPr>
                <w:rFonts w:ascii="Times New Roman" w:hAnsi="Times New Roman" w:cs="Times New Roman"/>
                <w:sz w:val="24"/>
                <w:szCs w:val="24"/>
              </w:rPr>
              <w:t>Узнавание (различение) молочных продуктов (</w:t>
            </w:r>
            <w:proofErr w:type="gramStart"/>
            <w:r w:rsidRPr="002348A9">
              <w:rPr>
                <w:rFonts w:ascii="Times New Roman" w:hAnsi="Times New Roman" w:cs="Times New Roman"/>
                <w:sz w:val="24"/>
                <w:szCs w:val="24"/>
              </w:rPr>
              <w:t xml:space="preserve">мороженое)   </w:t>
            </w:r>
            <w:proofErr w:type="gramEnd"/>
            <w:r w:rsidRPr="002348A9">
              <w:rPr>
                <w:rFonts w:ascii="Times New Roman" w:hAnsi="Times New Roman" w:cs="Times New Roman"/>
                <w:sz w:val="24"/>
                <w:szCs w:val="24"/>
              </w:rPr>
              <w:t xml:space="preserve">на  вкус.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60</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Молочные продукты: мороженое. Знакомство с продуктом.</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Молочные продукты: мороженое. Знакомство с видами (с фруктовым наполнителем, без наполнителя).</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62</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Практическая работа- рассмотрение упаковок с мороженым, дегустация мороженого.</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63</w:t>
            </w:r>
          </w:p>
        </w:tc>
        <w:tc>
          <w:tcPr>
            <w:tcW w:w="8173" w:type="dxa"/>
          </w:tcPr>
          <w:p w:rsidR="003B280C" w:rsidRPr="002348A9" w:rsidRDefault="003B280C" w:rsidP="003B280C">
            <w:pPr>
              <w:widowControl w:val="0"/>
              <w:autoSpaceDE w:val="0"/>
              <w:autoSpaceDN w:val="0"/>
              <w:spacing w:before="4" w:after="0" w:line="240" w:lineRule="auto"/>
              <w:outlineLvl w:val="0"/>
              <w:rPr>
                <w:rFonts w:ascii="Times New Roman" w:hAnsi="Times New Roman" w:cs="Times New Roman"/>
                <w:b/>
                <w:bCs/>
                <w:sz w:val="24"/>
                <w:szCs w:val="24"/>
              </w:rPr>
            </w:pPr>
            <w:proofErr w:type="gramStart"/>
            <w:r w:rsidRPr="002348A9">
              <w:rPr>
                <w:rFonts w:ascii="Times New Roman" w:hAnsi="Times New Roman" w:cs="Times New Roman"/>
                <w:sz w:val="24"/>
                <w:szCs w:val="24"/>
              </w:rPr>
              <w:t>Узнавание  упаковок</w:t>
            </w:r>
            <w:proofErr w:type="gramEnd"/>
            <w:r w:rsidRPr="002348A9">
              <w:rPr>
                <w:rFonts w:ascii="Times New Roman" w:hAnsi="Times New Roman" w:cs="Times New Roman"/>
                <w:sz w:val="24"/>
                <w:szCs w:val="24"/>
              </w:rPr>
              <w:t xml:space="preserve">  с  молочным продуктом. Знание правил хранения молочных продуктов (мороженое).</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64</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Обобщающий урок «Мороженое. Виды».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мясных продуктов, требующих обработки (приготовления) мясо (говядина).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66</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Виды мясной продукции.  Мясо (говядина</w:t>
            </w:r>
            <w:proofErr w:type="gramStart"/>
            <w:r w:rsidRPr="002348A9">
              <w:rPr>
                <w:rFonts w:ascii="Times New Roman" w:hAnsi="Times New Roman" w:cs="Times New Roman"/>
                <w:sz w:val="24"/>
                <w:szCs w:val="24"/>
              </w:rPr>
              <w:t>):  филе</w:t>
            </w:r>
            <w:proofErr w:type="gramEnd"/>
            <w:r w:rsidRPr="002348A9">
              <w:rPr>
                <w:rFonts w:ascii="Times New Roman" w:hAnsi="Times New Roman" w:cs="Times New Roman"/>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Виды мясной продукции.  Мясо (говядина</w:t>
            </w:r>
            <w:proofErr w:type="gramStart"/>
            <w:r w:rsidRPr="002348A9">
              <w:rPr>
                <w:rFonts w:ascii="Times New Roman" w:hAnsi="Times New Roman" w:cs="Times New Roman"/>
                <w:sz w:val="24"/>
                <w:szCs w:val="24"/>
              </w:rPr>
              <w:t>):  фарш</w:t>
            </w:r>
            <w:proofErr w:type="gramEnd"/>
            <w:r w:rsidRPr="002348A9">
              <w:rPr>
                <w:rFonts w:ascii="Times New Roman" w:hAnsi="Times New Roman" w:cs="Times New Roman"/>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Знакомство со способами обработки (приготовления) мясных продуктов: отваривание мяса (говядина</w:t>
            </w:r>
            <w:proofErr w:type="gramStart"/>
            <w:r w:rsidRPr="002348A9">
              <w:rPr>
                <w:rFonts w:ascii="Times New Roman" w:hAnsi="Times New Roman" w:cs="Times New Roman"/>
                <w:sz w:val="24"/>
                <w:szCs w:val="24"/>
              </w:rPr>
              <w:t>) .</w:t>
            </w:r>
            <w:proofErr w:type="gramEnd"/>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69</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Знакомство со способами обработки (приготовления) мясных продуктов: жарка мяса (говядина).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70</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pacing w:val="-26"/>
                <w:sz w:val="24"/>
                <w:szCs w:val="24"/>
              </w:rPr>
              <w:t>У</w:t>
            </w:r>
            <w:r w:rsidRPr="002348A9">
              <w:rPr>
                <w:rFonts w:ascii="Times New Roman" w:hAnsi="Times New Roman" w:cs="Times New Roman"/>
                <w:sz w:val="24"/>
                <w:szCs w:val="24"/>
              </w:rPr>
              <w:t>зна</w:t>
            </w:r>
            <w:r w:rsidRPr="002348A9">
              <w:rPr>
                <w:rFonts w:ascii="Times New Roman" w:hAnsi="Times New Roman" w:cs="Times New Roman"/>
                <w:spacing w:val="-7"/>
                <w:sz w:val="24"/>
                <w:szCs w:val="24"/>
              </w:rPr>
              <w:t>в</w:t>
            </w:r>
            <w:r w:rsidRPr="002348A9">
              <w:rPr>
                <w:rFonts w:ascii="Times New Roman" w:hAnsi="Times New Roman" w:cs="Times New Roman"/>
                <w:sz w:val="24"/>
                <w:szCs w:val="24"/>
              </w:rPr>
              <w:t xml:space="preserve">ание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разл</w:t>
            </w:r>
            <w:r w:rsidRPr="002348A9">
              <w:rPr>
                <w:rFonts w:ascii="Times New Roman" w:hAnsi="Times New Roman" w:cs="Times New Roman"/>
                <w:spacing w:val="6"/>
                <w:sz w:val="24"/>
                <w:szCs w:val="24"/>
              </w:rPr>
              <w:t>и</w:t>
            </w:r>
            <w:r w:rsidRPr="002348A9">
              <w:rPr>
                <w:rFonts w:ascii="Times New Roman" w:hAnsi="Times New Roman" w:cs="Times New Roman"/>
                <w:sz w:val="24"/>
                <w:szCs w:val="24"/>
              </w:rPr>
              <w:t>чени</w:t>
            </w:r>
            <w:r w:rsidRPr="002348A9">
              <w:rPr>
                <w:rFonts w:ascii="Times New Roman" w:hAnsi="Times New Roman" w:cs="Times New Roman"/>
                <w:spacing w:val="1"/>
                <w:sz w:val="24"/>
                <w:szCs w:val="24"/>
              </w:rPr>
              <w:t>е</w:t>
            </w:r>
            <w:r w:rsidRPr="002348A9">
              <w:rPr>
                <w:rFonts w:ascii="Times New Roman" w:hAnsi="Times New Roman" w:cs="Times New Roman"/>
                <w:sz w:val="24"/>
                <w:szCs w:val="24"/>
              </w:rPr>
              <w:t>) м</w:t>
            </w:r>
            <w:r w:rsidRPr="002348A9">
              <w:rPr>
                <w:rFonts w:ascii="Times New Roman" w:hAnsi="Times New Roman" w:cs="Times New Roman"/>
                <w:spacing w:val="2"/>
                <w:sz w:val="24"/>
                <w:szCs w:val="24"/>
              </w:rPr>
              <w:t>я</w:t>
            </w:r>
            <w:r w:rsidRPr="002348A9">
              <w:rPr>
                <w:rFonts w:ascii="Times New Roman" w:hAnsi="Times New Roman" w:cs="Times New Roman"/>
                <w:sz w:val="24"/>
                <w:szCs w:val="24"/>
              </w:rPr>
              <w:t>сн</w:t>
            </w:r>
            <w:r w:rsidRPr="002348A9">
              <w:rPr>
                <w:rFonts w:ascii="Times New Roman" w:hAnsi="Times New Roman" w:cs="Times New Roman"/>
                <w:spacing w:val="6"/>
                <w:sz w:val="24"/>
                <w:szCs w:val="24"/>
              </w:rPr>
              <w:t>ы</w:t>
            </w:r>
            <w:r w:rsidRPr="002348A9">
              <w:rPr>
                <w:rFonts w:ascii="Times New Roman" w:hAnsi="Times New Roman" w:cs="Times New Roman"/>
                <w:sz w:val="24"/>
                <w:szCs w:val="24"/>
              </w:rPr>
              <w:t xml:space="preserve">х </w:t>
            </w:r>
            <w:proofErr w:type="gramStart"/>
            <w:r w:rsidRPr="002348A9">
              <w:rPr>
                <w:rFonts w:ascii="Times New Roman" w:hAnsi="Times New Roman" w:cs="Times New Roman"/>
                <w:sz w:val="24"/>
                <w:szCs w:val="24"/>
              </w:rPr>
              <w:t>пр</w:t>
            </w:r>
            <w:r w:rsidRPr="002348A9">
              <w:rPr>
                <w:rFonts w:ascii="Times New Roman" w:hAnsi="Times New Roman" w:cs="Times New Roman"/>
                <w:spacing w:val="-11"/>
                <w:sz w:val="24"/>
                <w:szCs w:val="24"/>
              </w:rPr>
              <w:t>о</w:t>
            </w:r>
            <w:r w:rsidRPr="002348A9">
              <w:rPr>
                <w:rFonts w:ascii="Times New Roman" w:hAnsi="Times New Roman" w:cs="Times New Roman"/>
                <w:spacing w:val="7"/>
                <w:sz w:val="24"/>
                <w:szCs w:val="24"/>
              </w:rPr>
              <w:t>д</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к</w:t>
            </w:r>
            <w:r w:rsidRPr="002348A9">
              <w:rPr>
                <w:rFonts w:ascii="Times New Roman" w:hAnsi="Times New Roman" w:cs="Times New Roman"/>
                <w:spacing w:val="-9"/>
                <w:sz w:val="24"/>
                <w:szCs w:val="24"/>
              </w:rPr>
              <w:t>т</w:t>
            </w:r>
            <w:r w:rsidRPr="002348A9">
              <w:rPr>
                <w:rFonts w:ascii="Times New Roman" w:hAnsi="Times New Roman" w:cs="Times New Roman"/>
                <w:sz w:val="24"/>
                <w:szCs w:val="24"/>
              </w:rPr>
              <w:t>о</w:t>
            </w:r>
            <w:r w:rsidRPr="002348A9">
              <w:rPr>
                <w:rFonts w:ascii="Times New Roman" w:hAnsi="Times New Roman" w:cs="Times New Roman"/>
                <w:spacing w:val="3"/>
                <w:sz w:val="24"/>
                <w:szCs w:val="24"/>
              </w:rPr>
              <w:t>в</w:t>
            </w:r>
            <w:r w:rsidRPr="002348A9">
              <w:rPr>
                <w:rFonts w:ascii="Times New Roman" w:hAnsi="Times New Roman" w:cs="Times New Roman"/>
                <w:sz w:val="24"/>
                <w:szCs w:val="24"/>
              </w:rPr>
              <w:t xml:space="preserve">,  </w:t>
            </w:r>
            <w:r w:rsidRPr="002348A9">
              <w:rPr>
                <w:rFonts w:ascii="Times New Roman" w:hAnsi="Times New Roman" w:cs="Times New Roman"/>
                <w:spacing w:val="3"/>
                <w:sz w:val="24"/>
                <w:szCs w:val="24"/>
              </w:rPr>
              <w:t>т</w:t>
            </w:r>
            <w:r w:rsidRPr="002348A9">
              <w:rPr>
                <w:rFonts w:ascii="Times New Roman" w:hAnsi="Times New Roman" w:cs="Times New Roman"/>
                <w:sz w:val="24"/>
                <w:szCs w:val="24"/>
              </w:rPr>
              <w:t>ре</w:t>
            </w:r>
            <w:r w:rsidRPr="002348A9">
              <w:rPr>
                <w:rFonts w:ascii="Times New Roman" w:hAnsi="Times New Roman" w:cs="Times New Roman"/>
                <w:spacing w:val="-8"/>
                <w:sz w:val="24"/>
                <w:szCs w:val="24"/>
              </w:rPr>
              <w:t>б</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ющ</w:t>
            </w:r>
            <w:r w:rsidRPr="002348A9">
              <w:rPr>
                <w:rFonts w:ascii="Times New Roman" w:hAnsi="Times New Roman" w:cs="Times New Roman"/>
                <w:spacing w:val="4"/>
                <w:sz w:val="24"/>
                <w:szCs w:val="24"/>
              </w:rPr>
              <w:t>и</w:t>
            </w:r>
            <w:r w:rsidRPr="002348A9">
              <w:rPr>
                <w:rFonts w:ascii="Times New Roman" w:hAnsi="Times New Roman" w:cs="Times New Roman"/>
                <w:sz w:val="24"/>
                <w:szCs w:val="24"/>
              </w:rPr>
              <w:t>х</w:t>
            </w:r>
            <w:proofErr w:type="gramEnd"/>
            <w:r w:rsidRPr="002348A9">
              <w:rPr>
                <w:rFonts w:ascii="Times New Roman" w:hAnsi="Times New Roman" w:cs="Times New Roman"/>
                <w:sz w:val="24"/>
                <w:szCs w:val="24"/>
              </w:rPr>
              <w:t xml:space="preserve"> о</w:t>
            </w:r>
            <w:r w:rsidRPr="002348A9">
              <w:rPr>
                <w:rFonts w:ascii="Times New Roman" w:hAnsi="Times New Roman" w:cs="Times New Roman"/>
                <w:spacing w:val="2"/>
                <w:sz w:val="24"/>
                <w:szCs w:val="24"/>
              </w:rPr>
              <w:t>б</w:t>
            </w:r>
            <w:r w:rsidRPr="002348A9">
              <w:rPr>
                <w:rFonts w:ascii="Times New Roman" w:hAnsi="Times New Roman" w:cs="Times New Roman"/>
                <w:sz w:val="24"/>
                <w:szCs w:val="24"/>
              </w:rPr>
              <w:t>ра</w:t>
            </w:r>
            <w:r w:rsidRPr="002348A9">
              <w:rPr>
                <w:rFonts w:ascii="Times New Roman" w:hAnsi="Times New Roman" w:cs="Times New Roman"/>
                <w:spacing w:val="3"/>
                <w:sz w:val="24"/>
                <w:szCs w:val="24"/>
              </w:rPr>
              <w:t>б</w:t>
            </w:r>
            <w:r w:rsidRPr="002348A9">
              <w:rPr>
                <w:rFonts w:ascii="Times New Roman" w:hAnsi="Times New Roman" w:cs="Times New Roman"/>
                <w:spacing w:val="-6"/>
                <w:sz w:val="24"/>
                <w:szCs w:val="24"/>
              </w:rPr>
              <w:t>о</w:t>
            </w:r>
            <w:r w:rsidRPr="002348A9">
              <w:rPr>
                <w:rFonts w:ascii="Times New Roman" w:hAnsi="Times New Roman" w:cs="Times New Roman"/>
                <w:spacing w:val="-2"/>
                <w:sz w:val="24"/>
                <w:szCs w:val="24"/>
              </w:rPr>
              <w:t>т</w:t>
            </w:r>
            <w:r w:rsidRPr="002348A9">
              <w:rPr>
                <w:rFonts w:ascii="Times New Roman" w:hAnsi="Times New Roman" w:cs="Times New Roman"/>
                <w:sz w:val="24"/>
                <w:szCs w:val="24"/>
              </w:rPr>
              <w:t xml:space="preserve">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приг</w:t>
            </w:r>
            <w:r w:rsidRPr="002348A9">
              <w:rPr>
                <w:rFonts w:ascii="Times New Roman" w:hAnsi="Times New Roman" w:cs="Times New Roman"/>
                <w:spacing w:val="-5"/>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котлета.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Способы обработки (приготовления) мясных </w:t>
            </w:r>
            <w:proofErr w:type="gramStart"/>
            <w:r w:rsidRPr="002348A9">
              <w:rPr>
                <w:rFonts w:ascii="Times New Roman" w:hAnsi="Times New Roman" w:cs="Times New Roman"/>
                <w:sz w:val="24"/>
                <w:szCs w:val="24"/>
              </w:rPr>
              <w:t>продуктов:  котлета</w:t>
            </w:r>
            <w:proofErr w:type="gramEnd"/>
            <w:r w:rsidRPr="002348A9">
              <w:rPr>
                <w:rFonts w:ascii="Times New Roman" w:hAnsi="Times New Roman" w:cs="Times New Roman"/>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72</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Способы обработки (приготовления) мясных продуктов: отваривание.</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73</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Способы обработки (приготовления) мясных продуктов: жарка.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74</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Правила  хранения</w:t>
            </w:r>
            <w:proofErr w:type="gramEnd"/>
            <w:r w:rsidRPr="002348A9">
              <w:rPr>
                <w:rFonts w:ascii="Times New Roman" w:hAnsi="Times New Roman" w:cs="Times New Roman"/>
                <w:sz w:val="24"/>
                <w:szCs w:val="24"/>
              </w:rPr>
              <w:t xml:space="preserve"> мясных продуктов.</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Обобщающий урок «Виды мясной продукции, требующей обработки».</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76</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pacing w:val="-26"/>
                <w:sz w:val="24"/>
                <w:szCs w:val="24"/>
              </w:rPr>
              <w:t>У</w:t>
            </w:r>
            <w:r w:rsidRPr="002348A9">
              <w:rPr>
                <w:rFonts w:ascii="Times New Roman" w:hAnsi="Times New Roman" w:cs="Times New Roman"/>
                <w:sz w:val="24"/>
                <w:szCs w:val="24"/>
              </w:rPr>
              <w:t>зна</w:t>
            </w:r>
            <w:r w:rsidRPr="002348A9">
              <w:rPr>
                <w:rFonts w:ascii="Times New Roman" w:hAnsi="Times New Roman" w:cs="Times New Roman"/>
                <w:spacing w:val="-7"/>
                <w:sz w:val="24"/>
                <w:szCs w:val="24"/>
              </w:rPr>
              <w:t>в</w:t>
            </w:r>
            <w:r w:rsidRPr="002348A9">
              <w:rPr>
                <w:rFonts w:ascii="Times New Roman" w:hAnsi="Times New Roman" w:cs="Times New Roman"/>
                <w:sz w:val="24"/>
                <w:szCs w:val="24"/>
              </w:rPr>
              <w:t xml:space="preserve">ание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разл</w:t>
            </w:r>
            <w:r w:rsidRPr="002348A9">
              <w:rPr>
                <w:rFonts w:ascii="Times New Roman" w:hAnsi="Times New Roman" w:cs="Times New Roman"/>
                <w:spacing w:val="6"/>
                <w:sz w:val="24"/>
                <w:szCs w:val="24"/>
              </w:rPr>
              <w:t>и</w:t>
            </w:r>
            <w:r w:rsidRPr="002348A9">
              <w:rPr>
                <w:rFonts w:ascii="Times New Roman" w:hAnsi="Times New Roman" w:cs="Times New Roman"/>
                <w:sz w:val="24"/>
                <w:szCs w:val="24"/>
              </w:rPr>
              <w:t>чени</w:t>
            </w:r>
            <w:r w:rsidRPr="002348A9">
              <w:rPr>
                <w:rFonts w:ascii="Times New Roman" w:hAnsi="Times New Roman" w:cs="Times New Roman"/>
                <w:spacing w:val="1"/>
                <w:sz w:val="24"/>
                <w:szCs w:val="24"/>
              </w:rPr>
              <w:t>е</w:t>
            </w:r>
            <w:r w:rsidRPr="002348A9">
              <w:rPr>
                <w:rFonts w:ascii="Times New Roman" w:hAnsi="Times New Roman" w:cs="Times New Roman"/>
                <w:sz w:val="24"/>
                <w:szCs w:val="24"/>
              </w:rPr>
              <w:t xml:space="preserve">) рыбных продуктов, </w:t>
            </w:r>
            <w:r w:rsidRPr="002348A9">
              <w:rPr>
                <w:rFonts w:ascii="Times New Roman" w:hAnsi="Times New Roman" w:cs="Times New Roman"/>
                <w:spacing w:val="3"/>
                <w:sz w:val="24"/>
                <w:szCs w:val="24"/>
              </w:rPr>
              <w:t>т</w:t>
            </w:r>
            <w:r w:rsidRPr="002348A9">
              <w:rPr>
                <w:rFonts w:ascii="Times New Roman" w:hAnsi="Times New Roman" w:cs="Times New Roman"/>
                <w:sz w:val="24"/>
                <w:szCs w:val="24"/>
              </w:rPr>
              <w:t>ре</w:t>
            </w:r>
            <w:r w:rsidRPr="002348A9">
              <w:rPr>
                <w:rFonts w:ascii="Times New Roman" w:hAnsi="Times New Roman" w:cs="Times New Roman"/>
                <w:spacing w:val="-8"/>
                <w:sz w:val="24"/>
                <w:szCs w:val="24"/>
              </w:rPr>
              <w:t>б</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ющ</w:t>
            </w:r>
            <w:r w:rsidRPr="002348A9">
              <w:rPr>
                <w:rFonts w:ascii="Times New Roman" w:hAnsi="Times New Roman" w:cs="Times New Roman"/>
                <w:spacing w:val="4"/>
                <w:sz w:val="24"/>
                <w:szCs w:val="24"/>
              </w:rPr>
              <w:t>и</w:t>
            </w:r>
            <w:r w:rsidRPr="002348A9">
              <w:rPr>
                <w:rFonts w:ascii="Times New Roman" w:hAnsi="Times New Roman" w:cs="Times New Roman"/>
                <w:sz w:val="24"/>
                <w:szCs w:val="24"/>
              </w:rPr>
              <w:t>х о</w:t>
            </w:r>
            <w:r w:rsidRPr="002348A9">
              <w:rPr>
                <w:rFonts w:ascii="Times New Roman" w:hAnsi="Times New Roman" w:cs="Times New Roman"/>
                <w:spacing w:val="2"/>
                <w:sz w:val="24"/>
                <w:szCs w:val="24"/>
              </w:rPr>
              <w:t>б</w:t>
            </w:r>
            <w:r w:rsidRPr="002348A9">
              <w:rPr>
                <w:rFonts w:ascii="Times New Roman" w:hAnsi="Times New Roman" w:cs="Times New Roman"/>
                <w:sz w:val="24"/>
                <w:szCs w:val="24"/>
              </w:rPr>
              <w:t>ра</w:t>
            </w:r>
            <w:r w:rsidRPr="002348A9">
              <w:rPr>
                <w:rFonts w:ascii="Times New Roman" w:hAnsi="Times New Roman" w:cs="Times New Roman"/>
                <w:spacing w:val="3"/>
                <w:sz w:val="24"/>
                <w:szCs w:val="24"/>
              </w:rPr>
              <w:t>б</w:t>
            </w:r>
            <w:r w:rsidRPr="002348A9">
              <w:rPr>
                <w:rFonts w:ascii="Times New Roman" w:hAnsi="Times New Roman" w:cs="Times New Roman"/>
                <w:spacing w:val="-6"/>
                <w:sz w:val="24"/>
                <w:szCs w:val="24"/>
              </w:rPr>
              <w:t>о</w:t>
            </w:r>
            <w:r w:rsidRPr="002348A9">
              <w:rPr>
                <w:rFonts w:ascii="Times New Roman" w:hAnsi="Times New Roman" w:cs="Times New Roman"/>
                <w:spacing w:val="-2"/>
                <w:sz w:val="24"/>
                <w:szCs w:val="24"/>
              </w:rPr>
              <w:t>т</w:t>
            </w:r>
            <w:r w:rsidRPr="002348A9">
              <w:rPr>
                <w:rFonts w:ascii="Times New Roman" w:hAnsi="Times New Roman" w:cs="Times New Roman"/>
                <w:sz w:val="24"/>
                <w:szCs w:val="24"/>
              </w:rPr>
              <w:t xml:space="preserve">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приг</w:t>
            </w:r>
            <w:r w:rsidRPr="002348A9">
              <w:rPr>
                <w:rFonts w:ascii="Times New Roman" w:hAnsi="Times New Roman" w:cs="Times New Roman"/>
                <w:spacing w:val="-5"/>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мясо (креветка</w:t>
            </w:r>
            <w:proofErr w:type="gramStart"/>
            <w:r w:rsidRPr="002348A9">
              <w:rPr>
                <w:rFonts w:ascii="Times New Roman" w:hAnsi="Times New Roman" w:cs="Times New Roman"/>
                <w:sz w:val="24"/>
                <w:szCs w:val="24"/>
              </w:rPr>
              <w:t xml:space="preserve">).  </w:t>
            </w:r>
            <w:proofErr w:type="gramEnd"/>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 Зна</w:t>
            </w:r>
            <w:r w:rsidRPr="002348A9">
              <w:rPr>
                <w:rFonts w:ascii="Times New Roman" w:hAnsi="Times New Roman" w:cs="Times New Roman"/>
                <w:spacing w:val="-16"/>
                <w:sz w:val="24"/>
                <w:szCs w:val="24"/>
              </w:rPr>
              <w:t>к</w:t>
            </w:r>
            <w:r w:rsidRPr="002348A9">
              <w:rPr>
                <w:rFonts w:ascii="Times New Roman" w:hAnsi="Times New Roman" w:cs="Times New Roman"/>
                <w:spacing w:val="-6"/>
                <w:sz w:val="24"/>
                <w:szCs w:val="24"/>
              </w:rPr>
              <w:t>о</w:t>
            </w:r>
            <w:r w:rsidRPr="002348A9">
              <w:rPr>
                <w:rFonts w:ascii="Times New Roman" w:hAnsi="Times New Roman" w:cs="Times New Roman"/>
                <w:sz w:val="24"/>
                <w:szCs w:val="24"/>
              </w:rPr>
              <w:t>мст</w:t>
            </w:r>
            <w:r w:rsidRPr="002348A9">
              <w:rPr>
                <w:rFonts w:ascii="Times New Roman" w:hAnsi="Times New Roman" w:cs="Times New Roman"/>
                <w:spacing w:val="-2"/>
                <w:sz w:val="24"/>
                <w:szCs w:val="24"/>
              </w:rPr>
              <w:t>в</w:t>
            </w:r>
            <w:r w:rsidRPr="002348A9">
              <w:rPr>
                <w:rFonts w:ascii="Times New Roman" w:hAnsi="Times New Roman" w:cs="Times New Roman"/>
                <w:sz w:val="24"/>
                <w:szCs w:val="24"/>
              </w:rPr>
              <w:t>о со сп</w:t>
            </w:r>
            <w:r w:rsidRPr="002348A9">
              <w:rPr>
                <w:rFonts w:ascii="Times New Roman" w:hAnsi="Times New Roman" w:cs="Times New Roman"/>
                <w:spacing w:val="5"/>
                <w:sz w:val="24"/>
                <w:szCs w:val="24"/>
              </w:rPr>
              <w:t>о</w:t>
            </w:r>
            <w:r w:rsidRPr="002348A9">
              <w:rPr>
                <w:rFonts w:ascii="Times New Roman" w:hAnsi="Times New Roman" w:cs="Times New Roman"/>
                <w:sz w:val="24"/>
                <w:szCs w:val="24"/>
              </w:rPr>
              <w:t>со</w:t>
            </w:r>
            <w:r w:rsidRPr="002348A9">
              <w:rPr>
                <w:rFonts w:ascii="Times New Roman" w:hAnsi="Times New Roman" w:cs="Times New Roman"/>
                <w:spacing w:val="3"/>
                <w:sz w:val="24"/>
                <w:szCs w:val="24"/>
              </w:rPr>
              <w:t>б</w:t>
            </w:r>
            <w:r w:rsidRPr="002348A9">
              <w:rPr>
                <w:rFonts w:ascii="Times New Roman" w:hAnsi="Times New Roman" w:cs="Times New Roman"/>
                <w:sz w:val="24"/>
                <w:szCs w:val="24"/>
              </w:rPr>
              <w:t>а</w:t>
            </w:r>
            <w:r w:rsidRPr="002348A9">
              <w:rPr>
                <w:rFonts w:ascii="Times New Roman" w:hAnsi="Times New Roman" w:cs="Times New Roman"/>
                <w:spacing w:val="7"/>
                <w:sz w:val="24"/>
                <w:szCs w:val="24"/>
              </w:rPr>
              <w:t>м</w:t>
            </w:r>
            <w:r w:rsidRPr="002348A9">
              <w:rPr>
                <w:rFonts w:ascii="Times New Roman" w:hAnsi="Times New Roman" w:cs="Times New Roman"/>
                <w:sz w:val="24"/>
                <w:szCs w:val="24"/>
              </w:rPr>
              <w:t>и о</w:t>
            </w:r>
            <w:r w:rsidRPr="002348A9">
              <w:rPr>
                <w:rFonts w:ascii="Times New Roman" w:hAnsi="Times New Roman" w:cs="Times New Roman"/>
                <w:spacing w:val="2"/>
                <w:sz w:val="24"/>
                <w:szCs w:val="24"/>
              </w:rPr>
              <w:t>б</w:t>
            </w:r>
            <w:r w:rsidRPr="002348A9">
              <w:rPr>
                <w:rFonts w:ascii="Times New Roman" w:hAnsi="Times New Roman" w:cs="Times New Roman"/>
                <w:sz w:val="24"/>
                <w:szCs w:val="24"/>
              </w:rPr>
              <w:t>ра</w:t>
            </w:r>
            <w:r w:rsidRPr="002348A9">
              <w:rPr>
                <w:rFonts w:ascii="Times New Roman" w:hAnsi="Times New Roman" w:cs="Times New Roman"/>
                <w:spacing w:val="3"/>
                <w:sz w:val="24"/>
                <w:szCs w:val="24"/>
              </w:rPr>
              <w:t>б</w:t>
            </w:r>
            <w:r w:rsidRPr="002348A9">
              <w:rPr>
                <w:rFonts w:ascii="Times New Roman" w:hAnsi="Times New Roman" w:cs="Times New Roman"/>
                <w:spacing w:val="-6"/>
                <w:sz w:val="24"/>
                <w:szCs w:val="24"/>
              </w:rPr>
              <w:t>о</w:t>
            </w:r>
            <w:r w:rsidRPr="002348A9">
              <w:rPr>
                <w:rFonts w:ascii="Times New Roman" w:hAnsi="Times New Roman" w:cs="Times New Roman"/>
                <w:spacing w:val="-2"/>
                <w:sz w:val="24"/>
                <w:szCs w:val="24"/>
              </w:rPr>
              <w:t>т</w:t>
            </w:r>
            <w:r w:rsidRPr="002348A9">
              <w:rPr>
                <w:rFonts w:ascii="Times New Roman" w:hAnsi="Times New Roman" w:cs="Times New Roman"/>
                <w:sz w:val="24"/>
                <w:szCs w:val="24"/>
              </w:rPr>
              <w:t xml:space="preserve">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w:t>
            </w:r>
            <w:r w:rsidRPr="002348A9">
              <w:rPr>
                <w:rFonts w:ascii="Times New Roman" w:hAnsi="Times New Roman" w:cs="Times New Roman"/>
                <w:spacing w:val="4"/>
                <w:sz w:val="24"/>
                <w:szCs w:val="24"/>
              </w:rPr>
              <w:t>р</w:t>
            </w:r>
            <w:r w:rsidRPr="002348A9">
              <w:rPr>
                <w:rFonts w:ascii="Times New Roman" w:hAnsi="Times New Roman" w:cs="Times New Roman"/>
                <w:sz w:val="24"/>
                <w:szCs w:val="24"/>
              </w:rPr>
              <w:t>и</w:t>
            </w:r>
            <w:r w:rsidRPr="002348A9">
              <w:rPr>
                <w:rFonts w:ascii="Times New Roman" w:hAnsi="Times New Roman" w:cs="Times New Roman"/>
                <w:spacing w:val="-5"/>
                <w:sz w:val="24"/>
                <w:szCs w:val="24"/>
              </w:rPr>
              <w:t>г</w:t>
            </w:r>
            <w:r w:rsidRPr="002348A9">
              <w:rPr>
                <w:rFonts w:ascii="Times New Roman" w:hAnsi="Times New Roman" w:cs="Times New Roman"/>
                <w:spacing w:val="-6"/>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xml:space="preserve">) рыбных </w:t>
            </w:r>
            <w:proofErr w:type="gramStart"/>
            <w:r w:rsidRPr="002348A9">
              <w:rPr>
                <w:rFonts w:ascii="Times New Roman" w:hAnsi="Times New Roman" w:cs="Times New Roman"/>
                <w:sz w:val="24"/>
                <w:szCs w:val="24"/>
              </w:rPr>
              <w:t>пр</w:t>
            </w:r>
            <w:r w:rsidRPr="002348A9">
              <w:rPr>
                <w:rFonts w:ascii="Times New Roman" w:hAnsi="Times New Roman" w:cs="Times New Roman"/>
                <w:spacing w:val="-11"/>
                <w:sz w:val="24"/>
                <w:szCs w:val="24"/>
              </w:rPr>
              <w:t>о</w:t>
            </w:r>
            <w:r w:rsidRPr="002348A9">
              <w:rPr>
                <w:rFonts w:ascii="Times New Roman" w:hAnsi="Times New Roman" w:cs="Times New Roman"/>
                <w:spacing w:val="7"/>
                <w:sz w:val="24"/>
                <w:szCs w:val="24"/>
              </w:rPr>
              <w:t>д</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к</w:t>
            </w:r>
            <w:r w:rsidRPr="002348A9">
              <w:rPr>
                <w:rFonts w:ascii="Times New Roman" w:hAnsi="Times New Roman" w:cs="Times New Roman"/>
                <w:spacing w:val="-9"/>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2"/>
                <w:sz w:val="24"/>
                <w:szCs w:val="24"/>
              </w:rPr>
              <w:t>в :</w:t>
            </w:r>
            <w:proofErr w:type="gramEnd"/>
            <w:r w:rsidRPr="002348A9">
              <w:rPr>
                <w:rFonts w:ascii="Times New Roman" w:hAnsi="Times New Roman" w:cs="Times New Roman"/>
                <w:spacing w:val="-2"/>
                <w:sz w:val="24"/>
                <w:szCs w:val="24"/>
              </w:rPr>
              <w:t xml:space="preserve"> мясо (креветка).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pacing w:val="-26"/>
                <w:sz w:val="24"/>
                <w:szCs w:val="24"/>
              </w:rPr>
              <w:t>У</w:t>
            </w:r>
            <w:r w:rsidRPr="002348A9">
              <w:rPr>
                <w:rFonts w:ascii="Times New Roman" w:hAnsi="Times New Roman" w:cs="Times New Roman"/>
                <w:sz w:val="24"/>
                <w:szCs w:val="24"/>
              </w:rPr>
              <w:t>зна</w:t>
            </w:r>
            <w:r w:rsidRPr="002348A9">
              <w:rPr>
                <w:rFonts w:ascii="Times New Roman" w:hAnsi="Times New Roman" w:cs="Times New Roman"/>
                <w:spacing w:val="-7"/>
                <w:sz w:val="24"/>
                <w:szCs w:val="24"/>
              </w:rPr>
              <w:t>в</w:t>
            </w:r>
            <w:r w:rsidRPr="002348A9">
              <w:rPr>
                <w:rFonts w:ascii="Times New Roman" w:hAnsi="Times New Roman" w:cs="Times New Roman"/>
                <w:sz w:val="24"/>
                <w:szCs w:val="24"/>
              </w:rPr>
              <w:t xml:space="preserve">ание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разл</w:t>
            </w:r>
            <w:r w:rsidRPr="002348A9">
              <w:rPr>
                <w:rFonts w:ascii="Times New Roman" w:hAnsi="Times New Roman" w:cs="Times New Roman"/>
                <w:spacing w:val="6"/>
                <w:sz w:val="24"/>
                <w:szCs w:val="24"/>
              </w:rPr>
              <w:t>и</w:t>
            </w:r>
            <w:r w:rsidRPr="002348A9">
              <w:rPr>
                <w:rFonts w:ascii="Times New Roman" w:hAnsi="Times New Roman" w:cs="Times New Roman"/>
                <w:sz w:val="24"/>
                <w:szCs w:val="24"/>
              </w:rPr>
              <w:t>чени</w:t>
            </w:r>
            <w:r w:rsidRPr="002348A9">
              <w:rPr>
                <w:rFonts w:ascii="Times New Roman" w:hAnsi="Times New Roman" w:cs="Times New Roman"/>
                <w:spacing w:val="1"/>
                <w:sz w:val="24"/>
                <w:szCs w:val="24"/>
              </w:rPr>
              <w:t>е</w:t>
            </w:r>
            <w:r w:rsidRPr="002348A9">
              <w:rPr>
                <w:rFonts w:ascii="Times New Roman" w:hAnsi="Times New Roman" w:cs="Times New Roman"/>
                <w:sz w:val="24"/>
                <w:szCs w:val="24"/>
              </w:rPr>
              <w:t xml:space="preserve">) рыбных продуктов, </w:t>
            </w:r>
            <w:r w:rsidRPr="002348A9">
              <w:rPr>
                <w:rFonts w:ascii="Times New Roman" w:hAnsi="Times New Roman" w:cs="Times New Roman"/>
                <w:spacing w:val="3"/>
                <w:sz w:val="24"/>
                <w:szCs w:val="24"/>
              </w:rPr>
              <w:t>т</w:t>
            </w:r>
            <w:r w:rsidRPr="002348A9">
              <w:rPr>
                <w:rFonts w:ascii="Times New Roman" w:hAnsi="Times New Roman" w:cs="Times New Roman"/>
                <w:sz w:val="24"/>
                <w:szCs w:val="24"/>
              </w:rPr>
              <w:t>ре</w:t>
            </w:r>
            <w:r w:rsidRPr="002348A9">
              <w:rPr>
                <w:rFonts w:ascii="Times New Roman" w:hAnsi="Times New Roman" w:cs="Times New Roman"/>
                <w:spacing w:val="-8"/>
                <w:sz w:val="24"/>
                <w:szCs w:val="24"/>
              </w:rPr>
              <w:t>б</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ющ</w:t>
            </w:r>
            <w:r w:rsidRPr="002348A9">
              <w:rPr>
                <w:rFonts w:ascii="Times New Roman" w:hAnsi="Times New Roman" w:cs="Times New Roman"/>
                <w:spacing w:val="4"/>
                <w:sz w:val="24"/>
                <w:szCs w:val="24"/>
              </w:rPr>
              <w:t>и</w:t>
            </w:r>
            <w:r w:rsidRPr="002348A9">
              <w:rPr>
                <w:rFonts w:ascii="Times New Roman" w:hAnsi="Times New Roman" w:cs="Times New Roman"/>
                <w:sz w:val="24"/>
                <w:szCs w:val="24"/>
              </w:rPr>
              <w:t>х о</w:t>
            </w:r>
            <w:r w:rsidRPr="002348A9">
              <w:rPr>
                <w:rFonts w:ascii="Times New Roman" w:hAnsi="Times New Roman" w:cs="Times New Roman"/>
                <w:spacing w:val="2"/>
                <w:sz w:val="24"/>
                <w:szCs w:val="24"/>
              </w:rPr>
              <w:t>б</w:t>
            </w:r>
            <w:r w:rsidRPr="002348A9">
              <w:rPr>
                <w:rFonts w:ascii="Times New Roman" w:hAnsi="Times New Roman" w:cs="Times New Roman"/>
                <w:sz w:val="24"/>
                <w:szCs w:val="24"/>
              </w:rPr>
              <w:t>ра</w:t>
            </w:r>
            <w:r w:rsidRPr="002348A9">
              <w:rPr>
                <w:rFonts w:ascii="Times New Roman" w:hAnsi="Times New Roman" w:cs="Times New Roman"/>
                <w:spacing w:val="3"/>
                <w:sz w:val="24"/>
                <w:szCs w:val="24"/>
              </w:rPr>
              <w:t>б</w:t>
            </w:r>
            <w:r w:rsidRPr="002348A9">
              <w:rPr>
                <w:rFonts w:ascii="Times New Roman" w:hAnsi="Times New Roman" w:cs="Times New Roman"/>
                <w:spacing w:val="-6"/>
                <w:sz w:val="24"/>
                <w:szCs w:val="24"/>
              </w:rPr>
              <w:t>о</w:t>
            </w:r>
            <w:r w:rsidRPr="002348A9">
              <w:rPr>
                <w:rFonts w:ascii="Times New Roman" w:hAnsi="Times New Roman" w:cs="Times New Roman"/>
                <w:spacing w:val="-2"/>
                <w:sz w:val="24"/>
                <w:szCs w:val="24"/>
              </w:rPr>
              <w:t>т</w:t>
            </w:r>
            <w:r w:rsidRPr="002348A9">
              <w:rPr>
                <w:rFonts w:ascii="Times New Roman" w:hAnsi="Times New Roman" w:cs="Times New Roman"/>
                <w:sz w:val="24"/>
                <w:szCs w:val="24"/>
              </w:rPr>
              <w:t xml:space="preserve">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приг</w:t>
            </w:r>
            <w:r w:rsidRPr="002348A9">
              <w:rPr>
                <w:rFonts w:ascii="Times New Roman" w:hAnsi="Times New Roman" w:cs="Times New Roman"/>
                <w:spacing w:val="-5"/>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рыбная котлета.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79</w:t>
            </w:r>
          </w:p>
        </w:tc>
        <w:tc>
          <w:tcPr>
            <w:tcW w:w="8173" w:type="dxa"/>
          </w:tcPr>
          <w:p w:rsidR="003B280C" w:rsidRPr="002348A9" w:rsidRDefault="003B280C" w:rsidP="003B280C">
            <w:pPr>
              <w:spacing w:after="0" w:line="240" w:lineRule="auto"/>
              <w:rPr>
                <w:rFonts w:ascii="Times New Roman" w:hAnsi="Times New Roman" w:cs="Times New Roman"/>
                <w:spacing w:val="-26"/>
                <w:sz w:val="24"/>
                <w:szCs w:val="24"/>
              </w:rPr>
            </w:pPr>
            <w:r w:rsidRPr="002348A9">
              <w:rPr>
                <w:rFonts w:ascii="Times New Roman" w:hAnsi="Times New Roman" w:cs="Times New Roman"/>
                <w:sz w:val="24"/>
                <w:szCs w:val="24"/>
              </w:rPr>
              <w:t>Зна</w:t>
            </w:r>
            <w:r w:rsidRPr="002348A9">
              <w:rPr>
                <w:rFonts w:ascii="Times New Roman" w:hAnsi="Times New Roman" w:cs="Times New Roman"/>
                <w:spacing w:val="-16"/>
                <w:sz w:val="24"/>
                <w:szCs w:val="24"/>
              </w:rPr>
              <w:t>к</w:t>
            </w:r>
            <w:r w:rsidRPr="002348A9">
              <w:rPr>
                <w:rFonts w:ascii="Times New Roman" w:hAnsi="Times New Roman" w:cs="Times New Roman"/>
                <w:spacing w:val="-6"/>
                <w:sz w:val="24"/>
                <w:szCs w:val="24"/>
              </w:rPr>
              <w:t>о</w:t>
            </w:r>
            <w:r w:rsidRPr="002348A9">
              <w:rPr>
                <w:rFonts w:ascii="Times New Roman" w:hAnsi="Times New Roman" w:cs="Times New Roman"/>
                <w:sz w:val="24"/>
                <w:szCs w:val="24"/>
              </w:rPr>
              <w:t>мст</w:t>
            </w:r>
            <w:r w:rsidRPr="002348A9">
              <w:rPr>
                <w:rFonts w:ascii="Times New Roman" w:hAnsi="Times New Roman" w:cs="Times New Roman"/>
                <w:spacing w:val="-2"/>
                <w:sz w:val="24"/>
                <w:szCs w:val="24"/>
              </w:rPr>
              <w:t>в</w:t>
            </w:r>
            <w:r w:rsidRPr="002348A9">
              <w:rPr>
                <w:rFonts w:ascii="Times New Roman" w:hAnsi="Times New Roman" w:cs="Times New Roman"/>
                <w:sz w:val="24"/>
                <w:szCs w:val="24"/>
              </w:rPr>
              <w:t>о со сп</w:t>
            </w:r>
            <w:r w:rsidRPr="002348A9">
              <w:rPr>
                <w:rFonts w:ascii="Times New Roman" w:hAnsi="Times New Roman" w:cs="Times New Roman"/>
                <w:spacing w:val="5"/>
                <w:sz w:val="24"/>
                <w:szCs w:val="24"/>
              </w:rPr>
              <w:t>о</w:t>
            </w:r>
            <w:r w:rsidRPr="002348A9">
              <w:rPr>
                <w:rFonts w:ascii="Times New Roman" w:hAnsi="Times New Roman" w:cs="Times New Roman"/>
                <w:sz w:val="24"/>
                <w:szCs w:val="24"/>
              </w:rPr>
              <w:t>со</w:t>
            </w:r>
            <w:r w:rsidRPr="002348A9">
              <w:rPr>
                <w:rFonts w:ascii="Times New Roman" w:hAnsi="Times New Roman" w:cs="Times New Roman"/>
                <w:spacing w:val="3"/>
                <w:sz w:val="24"/>
                <w:szCs w:val="24"/>
              </w:rPr>
              <w:t>б</w:t>
            </w:r>
            <w:r w:rsidRPr="002348A9">
              <w:rPr>
                <w:rFonts w:ascii="Times New Roman" w:hAnsi="Times New Roman" w:cs="Times New Roman"/>
                <w:sz w:val="24"/>
                <w:szCs w:val="24"/>
              </w:rPr>
              <w:t>а</w:t>
            </w:r>
            <w:r w:rsidRPr="002348A9">
              <w:rPr>
                <w:rFonts w:ascii="Times New Roman" w:hAnsi="Times New Roman" w:cs="Times New Roman"/>
                <w:spacing w:val="7"/>
                <w:sz w:val="24"/>
                <w:szCs w:val="24"/>
              </w:rPr>
              <w:t>м</w:t>
            </w:r>
            <w:r w:rsidRPr="002348A9">
              <w:rPr>
                <w:rFonts w:ascii="Times New Roman" w:hAnsi="Times New Roman" w:cs="Times New Roman"/>
                <w:sz w:val="24"/>
                <w:szCs w:val="24"/>
              </w:rPr>
              <w:t>и о</w:t>
            </w:r>
            <w:r w:rsidRPr="002348A9">
              <w:rPr>
                <w:rFonts w:ascii="Times New Roman" w:hAnsi="Times New Roman" w:cs="Times New Roman"/>
                <w:spacing w:val="2"/>
                <w:sz w:val="24"/>
                <w:szCs w:val="24"/>
              </w:rPr>
              <w:t>б</w:t>
            </w:r>
            <w:r w:rsidRPr="002348A9">
              <w:rPr>
                <w:rFonts w:ascii="Times New Roman" w:hAnsi="Times New Roman" w:cs="Times New Roman"/>
                <w:sz w:val="24"/>
                <w:szCs w:val="24"/>
              </w:rPr>
              <w:t>ра</w:t>
            </w:r>
            <w:r w:rsidRPr="002348A9">
              <w:rPr>
                <w:rFonts w:ascii="Times New Roman" w:hAnsi="Times New Roman" w:cs="Times New Roman"/>
                <w:spacing w:val="3"/>
                <w:sz w:val="24"/>
                <w:szCs w:val="24"/>
              </w:rPr>
              <w:t>б</w:t>
            </w:r>
            <w:r w:rsidRPr="002348A9">
              <w:rPr>
                <w:rFonts w:ascii="Times New Roman" w:hAnsi="Times New Roman" w:cs="Times New Roman"/>
                <w:spacing w:val="-6"/>
                <w:sz w:val="24"/>
                <w:szCs w:val="24"/>
              </w:rPr>
              <w:t>о</w:t>
            </w:r>
            <w:r w:rsidRPr="002348A9">
              <w:rPr>
                <w:rFonts w:ascii="Times New Roman" w:hAnsi="Times New Roman" w:cs="Times New Roman"/>
                <w:spacing w:val="-2"/>
                <w:sz w:val="24"/>
                <w:szCs w:val="24"/>
              </w:rPr>
              <w:t>т</w:t>
            </w:r>
            <w:r w:rsidRPr="002348A9">
              <w:rPr>
                <w:rFonts w:ascii="Times New Roman" w:hAnsi="Times New Roman" w:cs="Times New Roman"/>
                <w:sz w:val="24"/>
                <w:szCs w:val="24"/>
              </w:rPr>
              <w:t xml:space="preserve">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w:t>
            </w:r>
            <w:r w:rsidRPr="002348A9">
              <w:rPr>
                <w:rFonts w:ascii="Times New Roman" w:hAnsi="Times New Roman" w:cs="Times New Roman"/>
                <w:spacing w:val="4"/>
                <w:sz w:val="24"/>
                <w:szCs w:val="24"/>
              </w:rPr>
              <w:t>р</w:t>
            </w:r>
            <w:r w:rsidRPr="002348A9">
              <w:rPr>
                <w:rFonts w:ascii="Times New Roman" w:hAnsi="Times New Roman" w:cs="Times New Roman"/>
                <w:sz w:val="24"/>
                <w:szCs w:val="24"/>
              </w:rPr>
              <w:t>и</w:t>
            </w:r>
            <w:r w:rsidRPr="002348A9">
              <w:rPr>
                <w:rFonts w:ascii="Times New Roman" w:hAnsi="Times New Roman" w:cs="Times New Roman"/>
                <w:spacing w:val="-5"/>
                <w:sz w:val="24"/>
                <w:szCs w:val="24"/>
              </w:rPr>
              <w:t>г</w:t>
            </w:r>
            <w:r w:rsidRPr="002348A9">
              <w:rPr>
                <w:rFonts w:ascii="Times New Roman" w:hAnsi="Times New Roman" w:cs="Times New Roman"/>
                <w:spacing w:val="-6"/>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рыбных пр</w:t>
            </w:r>
            <w:r w:rsidRPr="002348A9">
              <w:rPr>
                <w:rFonts w:ascii="Times New Roman" w:hAnsi="Times New Roman" w:cs="Times New Roman"/>
                <w:spacing w:val="-11"/>
                <w:sz w:val="24"/>
                <w:szCs w:val="24"/>
              </w:rPr>
              <w:t>о</w:t>
            </w:r>
            <w:r w:rsidRPr="002348A9">
              <w:rPr>
                <w:rFonts w:ascii="Times New Roman" w:hAnsi="Times New Roman" w:cs="Times New Roman"/>
                <w:spacing w:val="7"/>
                <w:sz w:val="24"/>
                <w:szCs w:val="24"/>
              </w:rPr>
              <w:t>д</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к</w:t>
            </w:r>
            <w:r w:rsidRPr="002348A9">
              <w:rPr>
                <w:rFonts w:ascii="Times New Roman" w:hAnsi="Times New Roman" w:cs="Times New Roman"/>
                <w:spacing w:val="-9"/>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2"/>
                <w:sz w:val="24"/>
                <w:szCs w:val="24"/>
              </w:rPr>
              <w:t>в:</w:t>
            </w:r>
            <w:r w:rsidRPr="002348A9">
              <w:rPr>
                <w:rFonts w:ascii="Times New Roman" w:hAnsi="Times New Roman" w:cs="Times New Roman"/>
                <w:sz w:val="24"/>
                <w:szCs w:val="24"/>
              </w:rPr>
              <w:t xml:space="preserve"> рыбная котлета.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80</w:t>
            </w:r>
          </w:p>
        </w:tc>
        <w:tc>
          <w:tcPr>
            <w:tcW w:w="8173" w:type="dxa"/>
          </w:tcPr>
          <w:p w:rsidR="003B280C" w:rsidRPr="002348A9" w:rsidRDefault="003B280C" w:rsidP="003B280C">
            <w:pPr>
              <w:spacing w:after="0" w:line="240" w:lineRule="auto"/>
              <w:rPr>
                <w:rFonts w:ascii="Times New Roman" w:hAnsi="Times New Roman" w:cs="Times New Roman"/>
                <w:spacing w:val="-26"/>
                <w:sz w:val="24"/>
                <w:szCs w:val="24"/>
              </w:rPr>
            </w:pPr>
            <w:r w:rsidRPr="002348A9">
              <w:rPr>
                <w:rFonts w:ascii="Times New Roman" w:hAnsi="Times New Roman" w:cs="Times New Roman"/>
                <w:sz w:val="24"/>
                <w:szCs w:val="24"/>
              </w:rPr>
              <w:t>Знание пра</w:t>
            </w:r>
            <w:r w:rsidRPr="002348A9">
              <w:rPr>
                <w:rFonts w:ascii="Times New Roman" w:hAnsi="Times New Roman" w:cs="Times New Roman"/>
                <w:spacing w:val="-1"/>
                <w:sz w:val="24"/>
                <w:szCs w:val="24"/>
              </w:rPr>
              <w:t>в</w:t>
            </w:r>
            <w:r w:rsidRPr="002348A9">
              <w:rPr>
                <w:rFonts w:ascii="Times New Roman" w:hAnsi="Times New Roman" w:cs="Times New Roman"/>
                <w:sz w:val="24"/>
                <w:szCs w:val="24"/>
              </w:rPr>
              <w:t xml:space="preserve">ил </w:t>
            </w:r>
            <w:r w:rsidRPr="002348A9">
              <w:rPr>
                <w:rFonts w:ascii="Times New Roman" w:hAnsi="Times New Roman" w:cs="Times New Roman"/>
                <w:spacing w:val="-6"/>
                <w:sz w:val="24"/>
                <w:szCs w:val="24"/>
              </w:rPr>
              <w:t>х</w:t>
            </w:r>
            <w:r w:rsidRPr="002348A9">
              <w:rPr>
                <w:rFonts w:ascii="Times New Roman" w:hAnsi="Times New Roman" w:cs="Times New Roman"/>
                <w:sz w:val="24"/>
                <w:szCs w:val="24"/>
              </w:rPr>
              <w:t>ранен</w:t>
            </w:r>
            <w:r w:rsidRPr="002348A9">
              <w:rPr>
                <w:rFonts w:ascii="Times New Roman" w:hAnsi="Times New Roman" w:cs="Times New Roman"/>
                <w:spacing w:val="6"/>
                <w:sz w:val="24"/>
                <w:szCs w:val="24"/>
              </w:rPr>
              <w:t>и</w:t>
            </w:r>
            <w:r w:rsidRPr="002348A9">
              <w:rPr>
                <w:rFonts w:ascii="Times New Roman" w:hAnsi="Times New Roman" w:cs="Times New Roman"/>
                <w:sz w:val="24"/>
                <w:szCs w:val="24"/>
              </w:rPr>
              <w:t>я рыбных п</w:t>
            </w:r>
            <w:r w:rsidRPr="002348A9">
              <w:rPr>
                <w:rFonts w:ascii="Times New Roman" w:hAnsi="Times New Roman" w:cs="Times New Roman"/>
                <w:spacing w:val="4"/>
                <w:sz w:val="24"/>
                <w:szCs w:val="24"/>
              </w:rPr>
              <w:t>р</w:t>
            </w:r>
            <w:r w:rsidRPr="002348A9">
              <w:rPr>
                <w:rFonts w:ascii="Times New Roman" w:hAnsi="Times New Roman" w:cs="Times New Roman"/>
                <w:spacing w:val="-11"/>
                <w:sz w:val="24"/>
                <w:szCs w:val="24"/>
              </w:rPr>
              <w:t>о</w:t>
            </w:r>
            <w:r w:rsidRPr="002348A9">
              <w:rPr>
                <w:rFonts w:ascii="Times New Roman" w:hAnsi="Times New Roman" w:cs="Times New Roman"/>
                <w:spacing w:val="7"/>
                <w:sz w:val="24"/>
                <w:szCs w:val="24"/>
              </w:rPr>
              <w:t>д</w:t>
            </w:r>
            <w:r w:rsidRPr="002348A9">
              <w:rPr>
                <w:rFonts w:ascii="Times New Roman" w:hAnsi="Times New Roman" w:cs="Times New Roman"/>
                <w:spacing w:val="-7"/>
                <w:sz w:val="24"/>
                <w:szCs w:val="24"/>
              </w:rPr>
              <w:t>у</w:t>
            </w:r>
            <w:r w:rsidRPr="002348A9">
              <w:rPr>
                <w:rFonts w:ascii="Times New Roman" w:hAnsi="Times New Roman" w:cs="Times New Roman"/>
                <w:sz w:val="24"/>
                <w:szCs w:val="24"/>
              </w:rPr>
              <w:t>к</w:t>
            </w:r>
            <w:r w:rsidRPr="002348A9">
              <w:rPr>
                <w:rFonts w:ascii="Times New Roman" w:hAnsi="Times New Roman" w:cs="Times New Roman"/>
                <w:spacing w:val="-9"/>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2"/>
                <w:sz w:val="24"/>
                <w:szCs w:val="24"/>
              </w:rPr>
              <w:t>в</w:t>
            </w:r>
            <w:r w:rsidRPr="002348A9">
              <w:rPr>
                <w:rFonts w:ascii="Times New Roman" w:hAnsi="Times New Roman" w:cs="Times New Roman"/>
                <w:sz w:val="24"/>
                <w:szCs w:val="24"/>
              </w:rPr>
              <w:t>.</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81</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Узнавание (различение) мучных изделий, требующих обработки </w:t>
            </w:r>
            <w:r w:rsidRPr="002348A9">
              <w:rPr>
                <w:rFonts w:ascii="Times New Roman" w:hAnsi="Times New Roman" w:cs="Times New Roman"/>
                <w:spacing w:val="-2"/>
                <w:sz w:val="24"/>
                <w:szCs w:val="24"/>
              </w:rPr>
              <w:t>(</w:t>
            </w:r>
            <w:r w:rsidRPr="002348A9">
              <w:rPr>
                <w:rFonts w:ascii="Times New Roman" w:hAnsi="Times New Roman" w:cs="Times New Roman"/>
                <w:sz w:val="24"/>
                <w:szCs w:val="24"/>
              </w:rPr>
              <w:t>приг</w:t>
            </w:r>
            <w:r w:rsidRPr="002348A9">
              <w:rPr>
                <w:rFonts w:ascii="Times New Roman" w:hAnsi="Times New Roman" w:cs="Times New Roman"/>
                <w:spacing w:val="-5"/>
                <w:sz w:val="24"/>
                <w:szCs w:val="24"/>
              </w:rPr>
              <w:t>о</w:t>
            </w:r>
            <w:r w:rsidRPr="002348A9">
              <w:rPr>
                <w:rFonts w:ascii="Times New Roman" w:hAnsi="Times New Roman" w:cs="Times New Roman"/>
                <w:spacing w:val="-8"/>
                <w:sz w:val="24"/>
                <w:szCs w:val="24"/>
              </w:rPr>
              <w:t>т</w:t>
            </w:r>
            <w:r w:rsidRPr="002348A9">
              <w:rPr>
                <w:rFonts w:ascii="Times New Roman" w:hAnsi="Times New Roman" w:cs="Times New Roman"/>
                <w:spacing w:val="4"/>
                <w:sz w:val="24"/>
                <w:szCs w:val="24"/>
              </w:rPr>
              <w:t>о</w:t>
            </w:r>
            <w:r w:rsidRPr="002348A9">
              <w:rPr>
                <w:rFonts w:ascii="Times New Roman" w:hAnsi="Times New Roman" w:cs="Times New Roman"/>
                <w:spacing w:val="-8"/>
                <w:sz w:val="24"/>
                <w:szCs w:val="24"/>
              </w:rPr>
              <w:t>в</w:t>
            </w:r>
            <w:r w:rsidRPr="002348A9">
              <w:rPr>
                <w:rFonts w:ascii="Times New Roman" w:hAnsi="Times New Roman" w:cs="Times New Roman"/>
                <w:sz w:val="24"/>
                <w:szCs w:val="24"/>
              </w:rPr>
              <w:t>лени</w:t>
            </w:r>
            <w:r w:rsidRPr="002348A9">
              <w:rPr>
                <w:rFonts w:ascii="Times New Roman" w:hAnsi="Times New Roman" w:cs="Times New Roman"/>
                <w:spacing w:val="7"/>
                <w:sz w:val="24"/>
                <w:szCs w:val="24"/>
              </w:rPr>
              <w:t>я</w:t>
            </w:r>
            <w:r w:rsidRPr="002348A9">
              <w:rPr>
                <w:rFonts w:ascii="Times New Roman" w:hAnsi="Times New Roman" w:cs="Times New Roman"/>
                <w:sz w:val="24"/>
                <w:szCs w:val="24"/>
              </w:rPr>
              <w:t xml:space="preserve">): рожки.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82</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Знакомство со способами обработки (приготовления) мучных изделий: рожки.</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83</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Правила  хранения</w:t>
            </w:r>
            <w:proofErr w:type="gramEnd"/>
            <w:r w:rsidRPr="002348A9">
              <w:rPr>
                <w:rFonts w:ascii="Times New Roman" w:hAnsi="Times New Roman" w:cs="Times New Roman"/>
                <w:sz w:val="24"/>
                <w:szCs w:val="24"/>
              </w:rPr>
              <w:t xml:space="preserve"> макаронных  изделий.</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z w:val="24"/>
                <w:szCs w:val="24"/>
              </w:rPr>
              <w:t xml:space="preserve">Предметы и материалы, изготовленные </w:t>
            </w:r>
            <w:r w:rsidRPr="002348A9">
              <w:rPr>
                <w:rFonts w:ascii="Times New Roman" w:hAnsi="Times New Roman" w:cs="Times New Roman"/>
                <w:b/>
                <w:bCs/>
                <w:spacing w:val="-2"/>
                <w:sz w:val="24"/>
                <w:szCs w:val="24"/>
              </w:rPr>
              <w:t>человеком.</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8</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84</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Знание свойств металла (твердость, прочность, тонет в воде).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85</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предметов, изготовленных из металла (ведро). Назначение, свойства.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86</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предметов, изготовленных из металла (кастрюля). Назначение, свойства.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Обобщающий урок «Предметы, изготовленные из металла».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Знание </w:t>
            </w:r>
            <w:proofErr w:type="gramStart"/>
            <w:r w:rsidRPr="002348A9">
              <w:rPr>
                <w:rFonts w:ascii="Times New Roman" w:hAnsi="Times New Roman" w:cs="Times New Roman"/>
                <w:sz w:val="24"/>
                <w:szCs w:val="24"/>
              </w:rPr>
              <w:t>свойств  пластмассы</w:t>
            </w:r>
            <w:proofErr w:type="gramEnd"/>
            <w:r w:rsidRPr="002348A9">
              <w:rPr>
                <w:rFonts w:ascii="Times New Roman" w:hAnsi="Times New Roman" w:cs="Times New Roman"/>
                <w:sz w:val="24"/>
                <w:szCs w:val="24"/>
              </w:rPr>
              <w:t xml:space="preserve"> (легкость, хрупкость).</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89</w:t>
            </w:r>
          </w:p>
        </w:tc>
        <w:tc>
          <w:tcPr>
            <w:tcW w:w="8173" w:type="dxa"/>
          </w:tcPr>
          <w:p w:rsidR="003B280C" w:rsidRPr="002348A9" w:rsidRDefault="003B280C" w:rsidP="003B280C">
            <w:pPr>
              <w:widowControl w:val="0"/>
              <w:kinsoku w:val="0"/>
              <w:overflowPunct w:val="0"/>
              <w:autoSpaceDE w:val="0"/>
              <w:autoSpaceDN w:val="0"/>
              <w:adjustRightInd w:val="0"/>
              <w:spacing w:after="0" w:line="240" w:lineRule="auto"/>
              <w:rPr>
                <w:rFonts w:ascii="Times New Roman" w:hAnsi="Times New Roman" w:cs="Times New Roman"/>
                <w:b/>
                <w:bCs/>
                <w:i/>
                <w:iCs/>
                <w:sz w:val="24"/>
                <w:szCs w:val="24"/>
              </w:rPr>
            </w:pPr>
            <w:r w:rsidRPr="002348A9">
              <w:rPr>
                <w:rFonts w:ascii="Times New Roman" w:hAnsi="Times New Roman" w:cs="Times New Roman"/>
                <w:sz w:val="24"/>
                <w:szCs w:val="24"/>
              </w:rPr>
              <w:t>Узнавание предметов, изготовленных из пластмассы (игрушки).</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lastRenderedPageBreak/>
              <w:t>90</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Узнавание предметов, изготовленных из пластмассы (бытовые приборы).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Обобщающий урок «Предметы, изготовленные из пластмассы».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b/>
                <w:bCs/>
                <w:spacing w:val="-2"/>
                <w:sz w:val="24"/>
                <w:szCs w:val="24"/>
              </w:rPr>
              <w:t>Транспорт.</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4</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92</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Узнавание  (</w:t>
            </w:r>
            <w:proofErr w:type="gramEnd"/>
            <w:r w:rsidRPr="002348A9">
              <w:rPr>
                <w:rFonts w:ascii="Times New Roman" w:hAnsi="Times New Roman" w:cs="Times New Roman"/>
                <w:sz w:val="24"/>
                <w:szCs w:val="24"/>
              </w:rPr>
              <w:t xml:space="preserve">различение)  специального транспорта (полицейская машина).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93</w:t>
            </w:r>
          </w:p>
        </w:tc>
        <w:tc>
          <w:tcPr>
            <w:tcW w:w="8173" w:type="dxa"/>
          </w:tcPr>
          <w:p w:rsidR="003B280C" w:rsidRPr="002348A9" w:rsidRDefault="003B280C" w:rsidP="003B280C">
            <w:pPr>
              <w:spacing w:after="0" w:line="240" w:lineRule="auto"/>
              <w:rPr>
                <w:rFonts w:ascii="Times New Roman" w:hAnsi="Times New Roman" w:cs="Times New Roman"/>
                <w:sz w:val="24"/>
                <w:szCs w:val="24"/>
              </w:rPr>
            </w:pPr>
            <w:proofErr w:type="gramStart"/>
            <w:r w:rsidRPr="002348A9">
              <w:rPr>
                <w:rFonts w:ascii="Times New Roman" w:hAnsi="Times New Roman" w:cs="Times New Roman"/>
                <w:sz w:val="24"/>
                <w:szCs w:val="24"/>
              </w:rPr>
              <w:t>Знание  назначения</w:t>
            </w:r>
            <w:proofErr w:type="gramEnd"/>
            <w:r w:rsidRPr="002348A9">
              <w:rPr>
                <w:rFonts w:ascii="Times New Roman" w:hAnsi="Times New Roman" w:cs="Times New Roman"/>
                <w:sz w:val="24"/>
                <w:szCs w:val="24"/>
              </w:rPr>
              <w:t xml:space="preserve">  специального  транспорта: полицейская машина.</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94</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w:t>
            </w:r>
            <w:proofErr w:type="gramStart"/>
            <w:r w:rsidRPr="002348A9">
              <w:rPr>
                <w:rFonts w:ascii="Times New Roman" w:hAnsi="Times New Roman" w:cs="Times New Roman"/>
                <w:sz w:val="24"/>
                <w:szCs w:val="24"/>
              </w:rPr>
              <w:t>называние)  профессий</w:t>
            </w:r>
            <w:proofErr w:type="gramEnd"/>
            <w:r w:rsidRPr="002348A9">
              <w:rPr>
                <w:rFonts w:ascii="Times New Roman" w:hAnsi="Times New Roman" w:cs="Times New Roman"/>
                <w:sz w:val="24"/>
                <w:szCs w:val="24"/>
              </w:rPr>
              <w:t xml:space="preserve">  людей,  работающих  на  специальном транспорте: полицейский.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95</w:t>
            </w:r>
          </w:p>
        </w:tc>
        <w:tc>
          <w:tcPr>
            <w:tcW w:w="8173" w:type="dxa"/>
          </w:tcPr>
          <w:p w:rsidR="003B280C" w:rsidRPr="002348A9" w:rsidRDefault="003B280C" w:rsidP="003B280C">
            <w:pPr>
              <w:widowControl w:val="0"/>
              <w:autoSpaceDE w:val="0"/>
              <w:autoSpaceDN w:val="0"/>
              <w:spacing w:after="0" w:line="240" w:lineRule="auto"/>
              <w:ind w:right="2121"/>
              <w:outlineLvl w:val="0"/>
              <w:rPr>
                <w:rFonts w:ascii="Times New Roman" w:hAnsi="Times New Roman" w:cs="Times New Roman"/>
                <w:sz w:val="24"/>
                <w:szCs w:val="24"/>
              </w:rPr>
            </w:pPr>
            <w:r w:rsidRPr="002348A9">
              <w:rPr>
                <w:rFonts w:ascii="Times New Roman" w:hAnsi="Times New Roman" w:cs="Times New Roman"/>
                <w:sz w:val="24"/>
                <w:szCs w:val="24"/>
              </w:rPr>
              <w:t>Практическая работа: рисование полицейской машины.</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 xml:space="preserve">Повторение. </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7</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96</w:t>
            </w:r>
          </w:p>
        </w:tc>
        <w:tc>
          <w:tcPr>
            <w:tcW w:w="8173" w:type="dxa"/>
          </w:tcPr>
          <w:p w:rsidR="003B280C" w:rsidRPr="002348A9" w:rsidRDefault="003B280C" w:rsidP="003B280C">
            <w:pPr>
              <w:spacing w:after="0" w:line="240" w:lineRule="auto"/>
              <w:rPr>
                <w:rFonts w:ascii="Times New Roman" w:hAnsi="Times New Roman" w:cs="Times New Roman"/>
                <w:b/>
                <w:bCs/>
                <w:sz w:val="24"/>
                <w:szCs w:val="24"/>
              </w:rPr>
            </w:pPr>
            <w:r w:rsidRPr="002348A9">
              <w:rPr>
                <w:rFonts w:ascii="Times New Roman" w:hAnsi="Times New Roman" w:cs="Times New Roman"/>
                <w:sz w:val="24"/>
                <w:szCs w:val="24"/>
              </w:rPr>
              <w:t>Знание правил техники безопасности при пользовании электробытовыми приборами.</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97</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Знание мясных продуктов, требующих обработки (приготовления): мясо (говядина), котлета. Способы приготовления.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98</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Знание правил хранения мясных продуктов.</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99</w:t>
            </w:r>
          </w:p>
        </w:tc>
        <w:tc>
          <w:tcPr>
            <w:tcW w:w="8173" w:type="dxa"/>
          </w:tcPr>
          <w:p w:rsidR="003B280C" w:rsidRPr="002348A9" w:rsidRDefault="003B280C" w:rsidP="003B280C">
            <w:pPr>
              <w:widowControl w:val="0"/>
              <w:autoSpaceDE w:val="0"/>
              <w:autoSpaceDN w:val="0"/>
              <w:spacing w:after="0" w:line="240" w:lineRule="auto"/>
              <w:ind w:right="2121"/>
              <w:outlineLvl w:val="0"/>
              <w:rPr>
                <w:rFonts w:ascii="Times New Roman" w:hAnsi="Times New Roman" w:cs="Times New Roman"/>
                <w:sz w:val="24"/>
                <w:szCs w:val="24"/>
              </w:rPr>
            </w:pPr>
            <w:r w:rsidRPr="002348A9">
              <w:rPr>
                <w:rFonts w:ascii="Times New Roman" w:hAnsi="Times New Roman" w:cs="Times New Roman"/>
                <w:sz w:val="24"/>
                <w:szCs w:val="24"/>
              </w:rPr>
              <w:t xml:space="preserve">Узнавание предметов, изготовленных из пластмассы, металла (игрушки, ведро).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100</w:t>
            </w:r>
          </w:p>
        </w:tc>
        <w:tc>
          <w:tcPr>
            <w:tcW w:w="8173" w:type="dxa"/>
          </w:tcPr>
          <w:p w:rsidR="003B280C" w:rsidRPr="002348A9" w:rsidRDefault="003B280C" w:rsidP="003B280C">
            <w:pPr>
              <w:spacing w:after="0" w:line="240" w:lineRule="auto"/>
              <w:rPr>
                <w:rFonts w:ascii="Times New Roman" w:hAnsi="Times New Roman" w:cs="Times New Roman"/>
                <w:b/>
                <w:bCs/>
                <w:sz w:val="24"/>
                <w:szCs w:val="24"/>
              </w:rPr>
            </w:pPr>
            <w:r w:rsidRPr="002348A9">
              <w:rPr>
                <w:rFonts w:ascii="Times New Roman" w:hAnsi="Times New Roman" w:cs="Times New Roman"/>
                <w:sz w:val="24"/>
                <w:szCs w:val="24"/>
              </w:rPr>
              <w:t xml:space="preserve">Знание </w:t>
            </w:r>
            <w:proofErr w:type="gramStart"/>
            <w:r w:rsidRPr="002348A9">
              <w:rPr>
                <w:rFonts w:ascii="Times New Roman" w:hAnsi="Times New Roman" w:cs="Times New Roman"/>
                <w:sz w:val="24"/>
                <w:szCs w:val="24"/>
              </w:rPr>
              <w:t>специального  транспорта</w:t>
            </w:r>
            <w:proofErr w:type="gramEnd"/>
            <w:r w:rsidRPr="002348A9">
              <w:rPr>
                <w:rFonts w:ascii="Times New Roman" w:hAnsi="Times New Roman" w:cs="Times New Roman"/>
                <w:sz w:val="24"/>
                <w:szCs w:val="24"/>
              </w:rPr>
              <w:t xml:space="preserve"> (полицейская машина), профессию людей, работающих на ней. </w:t>
            </w:r>
          </w:p>
        </w:tc>
        <w:tc>
          <w:tcPr>
            <w:tcW w:w="992" w:type="dxa"/>
          </w:tcPr>
          <w:p w:rsidR="003B280C" w:rsidRPr="002348A9" w:rsidRDefault="003B280C" w:rsidP="003B280C">
            <w:pPr>
              <w:spacing w:after="0" w:line="240" w:lineRule="auto"/>
              <w:jc w:val="center"/>
              <w:rPr>
                <w:rFonts w:ascii="Times New Roman" w:hAnsi="Times New Roman" w:cs="Times New Roman"/>
                <w:b/>
                <w:bCs/>
                <w:sz w:val="24"/>
                <w:szCs w:val="24"/>
              </w:rPr>
            </w:pPr>
            <w:r w:rsidRPr="002348A9">
              <w:rPr>
                <w:rFonts w:ascii="Times New Roman" w:hAnsi="Times New Roman" w:cs="Times New Roman"/>
                <w:b/>
                <w:bCs/>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101</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 xml:space="preserve">Знание назначений зданий службы помощи (банк). Знание (соблюдение) правил поведения в общественных местах. </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102</w:t>
            </w:r>
          </w:p>
        </w:tc>
        <w:tc>
          <w:tcPr>
            <w:tcW w:w="8173" w:type="dxa"/>
          </w:tcPr>
          <w:p w:rsidR="003B280C" w:rsidRPr="002348A9" w:rsidRDefault="003B280C" w:rsidP="003B280C">
            <w:pPr>
              <w:spacing w:after="0" w:line="240" w:lineRule="auto"/>
              <w:rPr>
                <w:rFonts w:ascii="Times New Roman" w:hAnsi="Times New Roman" w:cs="Times New Roman"/>
                <w:sz w:val="24"/>
                <w:szCs w:val="24"/>
              </w:rPr>
            </w:pPr>
            <w:r w:rsidRPr="002348A9">
              <w:rPr>
                <w:rFonts w:ascii="Times New Roman" w:hAnsi="Times New Roman" w:cs="Times New Roman"/>
                <w:sz w:val="24"/>
                <w:szCs w:val="24"/>
              </w:rPr>
              <w:t>Обобщающий урок.</w:t>
            </w: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r w:rsidRPr="002348A9">
              <w:rPr>
                <w:rFonts w:ascii="Times New Roman" w:hAnsi="Times New Roman" w:cs="Times New Roman"/>
                <w:sz w:val="24"/>
                <w:szCs w:val="24"/>
              </w:rPr>
              <w:t>1</w:t>
            </w:r>
          </w:p>
        </w:tc>
      </w:tr>
      <w:tr w:rsidR="002348A9" w:rsidRPr="002348A9" w:rsidTr="003B280C">
        <w:tc>
          <w:tcPr>
            <w:tcW w:w="899" w:type="dxa"/>
          </w:tcPr>
          <w:p w:rsidR="003B280C" w:rsidRPr="002348A9" w:rsidRDefault="003B280C" w:rsidP="003B280C">
            <w:pPr>
              <w:spacing w:after="0" w:line="240" w:lineRule="auto"/>
              <w:jc w:val="center"/>
              <w:rPr>
                <w:rFonts w:ascii="Times New Roman" w:hAnsi="Times New Roman" w:cs="Times New Roman"/>
                <w:sz w:val="24"/>
                <w:szCs w:val="24"/>
              </w:rPr>
            </w:pPr>
          </w:p>
        </w:tc>
        <w:tc>
          <w:tcPr>
            <w:tcW w:w="8173" w:type="dxa"/>
          </w:tcPr>
          <w:p w:rsidR="003B280C" w:rsidRPr="002348A9" w:rsidRDefault="003B280C" w:rsidP="003B280C">
            <w:pPr>
              <w:spacing w:after="0" w:line="240" w:lineRule="auto"/>
              <w:rPr>
                <w:rFonts w:ascii="Times New Roman" w:hAnsi="Times New Roman" w:cs="Times New Roman"/>
                <w:sz w:val="24"/>
                <w:szCs w:val="24"/>
              </w:rPr>
            </w:pPr>
          </w:p>
        </w:tc>
        <w:tc>
          <w:tcPr>
            <w:tcW w:w="992" w:type="dxa"/>
          </w:tcPr>
          <w:p w:rsidR="003B280C" w:rsidRPr="002348A9" w:rsidRDefault="003B280C" w:rsidP="003B280C">
            <w:pPr>
              <w:spacing w:after="0" w:line="240" w:lineRule="auto"/>
              <w:jc w:val="center"/>
              <w:rPr>
                <w:rFonts w:ascii="Times New Roman" w:hAnsi="Times New Roman" w:cs="Times New Roman"/>
                <w:sz w:val="24"/>
                <w:szCs w:val="24"/>
              </w:rPr>
            </w:pPr>
          </w:p>
        </w:tc>
      </w:tr>
    </w:tbl>
    <w:p w:rsidR="003B280C" w:rsidRPr="002348A9" w:rsidRDefault="003B280C" w:rsidP="003B280C">
      <w:pPr>
        <w:rPr>
          <w:rFonts w:ascii="Times New Roman" w:hAnsi="Times New Roman" w:cs="Times New Roman"/>
          <w:sz w:val="24"/>
          <w:szCs w:val="24"/>
        </w:rPr>
      </w:pPr>
    </w:p>
    <w:p w:rsidR="003B280C" w:rsidRPr="002348A9" w:rsidRDefault="003B280C" w:rsidP="003B280C">
      <w:pPr>
        <w:widowControl w:val="0"/>
        <w:kinsoku w:val="0"/>
        <w:overflowPunct w:val="0"/>
        <w:autoSpaceDE w:val="0"/>
        <w:autoSpaceDN w:val="0"/>
        <w:adjustRightInd w:val="0"/>
        <w:spacing w:after="0" w:line="240" w:lineRule="auto"/>
        <w:ind w:right="112"/>
        <w:jc w:val="center"/>
        <w:rPr>
          <w:rFonts w:ascii="Times New Roman" w:eastAsia="Calibri" w:hAnsi="Times New Roman" w:cs="Times New Roman"/>
          <w:b/>
          <w:bCs/>
          <w:sz w:val="24"/>
          <w:szCs w:val="24"/>
          <w:lang w:eastAsia="ru-RU"/>
        </w:rPr>
      </w:pPr>
      <w:r w:rsidRPr="002348A9">
        <w:rPr>
          <w:rFonts w:ascii="Times New Roman" w:eastAsia="Calibri" w:hAnsi="Times New Roman" w:cs="Times New Roman"/>
          <w:b/>
          <w:bCs/>
          <w:sz w:val="24"/>
          <w:szCs w:val="24"/>
          <w:lang w:eastAsia="ru-RU"/>
        </w:rPr>
        <w:t>Адаптивная физкультура.</w:t>
      </w:r>
    </w:p>
    <w:p w:rsidR="003B280C" w:rsidRPr="002348A9" w:rsidRDefault="003B280C" w:rsidP="003B280C">
      <w:pPr>
        <w:widowControl w:val="0"/>
        <w:kinsoku w:val="0"/>
        <w:overflowPunct w:val="0"/>
        <w:autoSpaceDE w:val="0"/>
        <w:autoSpaceDN w:val="0"/>
        <w:adjustRightInd w:val="0"/>
        <w:spacing w:after="0" w:line="240" w:lineRule="auto"/>
        <w:ind w:right="112"/>
        <w:jc w:val="center"/>
        <w:rPr>
          <w:rFonts w:ascii="Times New Roman" w:eastAsia="Calibri" w:hAnsi="Times New Roman" w:cs="Times New Roman"/>
          <w:b/>
          <w:bCs/>
          <w:sz w:val="24"/>
          <w:szCs w:val="24"/>
          <w:lang w:eastAsia="ru-RU"/>
        </w:rPr>
      </w:pPr>
      <w:r w:rsidRPr="002348A9">
        <w:rPr>
          <w:rFonts w:ascii="Times New Roman" w:eastAsia="Calibri" w:hAnsi="Times New Roman" w:cs="Times New Roman"/>
          <w:b/>
          <w:bCs/>
          <w:sz w:val="24"/>
          <w:szCs w:val="24"/>
          <w:lang w:eastAsia="ru-RU"/>
        </w:rPr>
        <w:t>Планируемые результаты</w:t>
      </w:r>
    </w:p>
    <w:p w:rsidR="003B280C" w:rsidRPr="002348A9" w:rsidRDefault="003B280C" w:rsidP="003B280C">
      <w:pPr>
        <w:widowControl w:val="0"/>
        <w:kinsoku w:val="0"/>
        <w:overflowPunct w:val="0"/>
        <w:autoSpaceDE w:val="0"/>
        <w:autoSpaceDN w:val="0"/>
        <w:adjustRightInd w:val="0"/>
        <w:spacing w:after="0" w:line="360" w:lineRule="auto"/>
        <w:ind w:right="112"/>
        <w:jc w:val="center"/>
        <w:rPr>
          <w:rFonts w:ascii="Times New Roman" w:eastAsia="Calibri" w:hAnsi="Times New Roman" w:cs="Times New Roman"/>
          <w:b/>
          <w:bCs/>
          <w:sz w:val="24"/>
          <w:szCs w:val="24"/>
          <w:lang w:eastAsia="ru-RU"/>
        </w:rPr>
      </w:pPr>
    </w:p>
    <w:p w:rsidR="003B280C" w:rsidRPr="002348A9" w:rsidRDefault="003B280C" w:rsidP="003B280C">
      <w:pPr>
        <w:widowControl w:val="0"/>
        <w:numPr>
          <w:ilvl w:val="0"/>
          <w:numId w:val="27"/>
        </w:numPr>
        <w:tabs>
          <w:tab w:val="left" w:pos="567"/>
        </w:tabs>
        <w:kinsoku w:val="0"/>
        <w:overflowPunct w:val="0"/>
        <w:autoSpaceDE w:val="0"/>
        <w:autoSpaceDN w:val="0"/>
        <w:adjustRightInd w:val="0"/>
        <w:spacing w:after="0" w:line="360" w:lineRule="auto"/>
        <w:ind w:right="-116" w:firstLine="0"/>
        <w:jc w:val="both"/>
        <w:rPr>
          <w:rFonts w:ascii="Times New Roman" w:hAnsi="Times New Roman" w:cs="Times New Roman"/>
          <w:sz w:val="24"/>
          <w:szCs w:val="24"/>
        </w:rPr>
      </w:pPr>
      <w:r w:rsidRPr="002348A9">
        <w:rPr>
          <w:rFonts w:ascii="Times New Roman" w:hAnsi="Times New Roman" w:cs="Times New Roman"/>
          <w:iCs/>
          <w:spacing w:val="2"/>
          <w:sz w:val="24"/>
          <w:szCs w:val="24"/>
        </w:rPr>
        <w:t>В</w:t>
      </w:r>
      <w:r w:rsidRPr="002348A9">
        <w:rPr>
          <w:rFonts w:ascii="Times New Roman" w:hAnsi="Times New Roman" w:cs="Times New Roman"/>
          <w:iCs/>
          <w:sz w:val="24"/>
          <w:szCs w:val="24"/>
        </w:rPr>
        <w:t>осприятие</w:t>
      </w:r>
      <w:r w:rsidRPr="002348A9">
        <w:rPr>
          <w:rFonts w:ascii="Times New Roman" w:hAnsi="Times New Roman" w:cs="Times New Roman"/>
          <w:iCs/>
          <w:spacing w:val="24"/>
          <w:sz w:val="24"/>
          <w:szCs w:val="24"/>
        </w:rPr>
        <w:t xml:space="preserve"> </w:t>
      </w:r>
      <w:r w:rsidRPr="002348A9">
        <w:rPr>
          <w:rFonts w:ascii="Times New Roman" w:hAnsi="Times New Roman" w:cs="Times New Roman"/>
          <w:iCs/>
          <w:sz w:val="24"/>
          <w:szCs w:val="24"/>
        </w:rPr>
        <w:t>собственно</w:t>
      </w:r>
      <w:r w:rsidRPr="002348A9">
        <w:rPr>
          <w:rFonts w:ascii="Times New Roman" w:hAnsi="Times New Roman" w:cs="Times New Roman"/>
          <w:iCs/>
          <w:spacing w:val="6"/>
          <w:sz w:val="24"/>
          <w:szCs w:val="24"/>
        </w:rPr>
        <w:t>г</w:t>
      </w:r>
      <w:r w:rsidRPr="002348A9">
        <w:rPr>
          <w:rFonts w:ascii="Times New Roman" w:hAnsi="Times New Roman" w:cs="Times New Roman"/>
          <w:iCs/>
          <w:sz w:val="24"/>
          <w:szCs w:val="24"/>
        </w:rPr>
        <w:t>о</w:t>
      </w:r>
      <w:r w:rsidRPr="002348A9">
        <w:rPr>
          <w:rFonts w:ascii="Times New Roman" w:hAnsi="Times New Roman" w:cs="Times New Roman"/>
          <w:iCs/>
          <w:spacing w:val="17"/>
          <w:sz w:val="24"/>
          <w:szCs w:val="24"/>
        </w:rPr>
        <w:t xml:space="preserve"> </w:t>
      </w:r>
      <w:r w:rsidRPr="002348A9">
        <w:rPr>
          <w:rFonts w:ascii="Times New Roman" w:hAnsi="Times New Roman" w:cs="Times New Roman"/>
          <w:iCs/>
          <w:sz w:val="24"/>
          <w:szCs w:val="24"/>
        </w:rPr>
        <w:t>т</w:t>
      </w:r>
      <w:r w:rsidRPr="002348A9">
        <w:rPr>
          <w:rFonts w:ascii="Times New Roman" w:hAnsi="Times New Roman" w:cs="Times New Roman"/>
          <w:iCs/>
          <w:spacing w:val="6"/>
          <w:sz w:val="24"/>
          <w:szCs w:val="24"/>
        </w:rPr>
        <w:t>е</w:t>
      </w:r>
      <w:r w:rsidRPr="002348A9">
        <w:rPr>
          <w:rFonts w:ascii="Times New Roman" w:hAnsi="Times New Roman" w:cs="Times New Roman"/>
          <w:iCs/>
          <w:spacing w:val="-2"/>
          <w:sz w:val="24"/>
          <w:szCs w:val="24"/>
        </w:rPr>
        <w:t>л</w:t>
      </w:r>
      <w:r w:rsidRPr="002348A9">
        <w:rPr>
          <w:rFonts w:ascii="Times New Roman" w:hAnsi="Times New Roman" w:cs="Times New Roman"/>
          <w:iCs/>
          <w:sz w:val="24"/>
          <w:szCs w:val="24"/>
        </w:rPr>
        <w:t>а,</w:t>
      </w:r>
      <w:r w:rsidRPr="002348A9">
        <w:rPr>
          <w:rFonts w:ascii="Times New Roman" w:hAnsi="Times New Roman" w:cs="Times New Roman"/>
          <w:iCs/>
          <w:spacing w:val="23"/>
          <w:sz w:val="24"/>
          <w:szCs w:val="24"/>
        </w:rPr>
        <w:t xml:space="preserve"> </w:t>
      </w:r>
      <w:r w:rsidRPr="002348A9">
        <w:rPr>
          <w:rFonts w:ascii="Times New Roman" w:hAnsi="Times New Roman" w:cs="Times New Roman"/>
          <w:iCs/>
          <w:sz w:val="24"/>
          <w:szCs w:val="24"/>
        </w:rPr>
        <w:t>осо</w:t>
      </w:r>
      <w:r w:rsidRPr="002348A9">
        <w:rPr>
          <w:rFonts w:ascii="Times New Roman" w:hAnsi="Times New Roman" w:cs="Times New Roman"/>
          <w:iCs/>
          <w:spacing w:val="3"/>
          <w:sz w:val="24"/>
          <w:szCs w:val="24"/>
        </w:rPr>
        <w:t>з</w:t>
      </w:r>
      <w:r w:rsidRPr="002348A9">
        <w:rPr>
          <w:rFonts w:ascii="Times New Roman" w:hAnsi="Times New Roman" w:cs="Times New Roman"/>
          <w:iCs/>
          <w:sz w:val="24"/>
          <w:szCs w:val="24"/>
        </w:rPr>
        <w:t>нание</w:t>
      </w:r>
      <w:r w:rsidRPr="002348A9">
        <w:rPr>
          <w:rFonts w:ascii="Times New Roman" w:hAnsi="Times New Roman" w:cs="Times New Roman"/>
          <w:iCs/>
          <w:spacing w:val="19"/>
          <w:sz w:val="24"/>
          <w:szCs w:val="24"/>
        </w:rPr>
        <w:t xml:space="preserve"> </w:t>
      </w:r>
      <w:r w:rsidRPr="002348A9">
        <w:rPr>
          <w:rFonts w:ascii="Times New Roman" w:hAnsi="Times New Roman" w:cs="Times New Roman"/>
          <w:iCs/>
          <w:sz w:val="24"/>
          <w:szCs w:val="24"/>
        </w:rPr>
        <w:t>своих</w:t>
      </w:r>
      <w:r w:rsidRPr="002348A9">
        <w:rPr>
          <w:rFonts w:ascii="Times New Roman" w:hAnsi="Times New Roman" w:cs="Times New Roman"/>
          <w:iCs/>
          <w:spacing w:val="23"/>
          <w:sz w:val="24"/>
          <w:szCs w:val="24"/>
        </w:rPr>
        <w:t xml:space="preserve"> </w:t>
      </w:r>
      <w:r w:rsidRPr="002348A9">
        <w:rPr>
          <w:rFonts w:ascii="Times New Roman" w:hAnsi="Times New Roman" w:cs="Times New Roman"/>
          <w:iCs/>
          <w:sz w:val="24"/>
          <w:szCs w:val="24"/>
        </w:rPr>
        <w:t>фи</w:t>
      </w:r>
      <w:r w:rsidRPr="002348A9">
        <w:rPr>
          <w:rFonts w:ascii="Times New Roman" w:hAnsi="Times New Roman" w:cs="Times New Roman"/>
          <w:iCs/>
          <w:spacing w:val="1"/>
          <w:sz w:val="24"/>
          <w:szCs w:val="24"/>
        </w:rPr>
        <w:t>з</w:t>
      </w:r>
      <w:r w:rsidRPr="002348A9">
        <w:rPr>
          <w:rFonts w:ascii="Times New Roman" w:hAnsi="Times New Roman" w:cs="Times New Roman"/>
          <w:iCs/>
          <w:sz w:val="24"/>
          <w:szCs w:val="24"/>
        </w:rPr>
        <w:t>и</w:t>
      </w:r>
      <w:r w:rsidRPr="002348A9">
        <w:rPr>
          <w:rFonts w:ascii="Times New Roman" w:hAnsi="Times New Roman" w:cs="Times New Roman"/>
          <w:iCs/>
          <w:spacing w:val="1"/>
          <w:sz w:val="24"/>
          <w:szCs w:val="24"/>
        </w:rPr>
        <w:t>ч</w:t>
      </w:r>
      <w:r w:rsidRPr="002348A9">
        <w:rPr>
          <w:rFonts w:ascii="Times New Roman" w:hAnsi="Times New Roman" w:cs="Times New Roman"/>
          <w:iCs/>
          <w:sz w:val="24"/>
          <w:szCs w:val="24"/>
        </w:rPr>
        <w:t>еских</w:t>
      </w:r>
      <w:r w:rsidRPr="002348A9">
        <w:rPr>
          <w:rFonts w:ascii="Times New Roman" w:hAnsi="Times New Roman" w:cs="Times New Roman"/>
          <w:iCs/>
          <w:w w:val="99"/>
          <w:sz w:val="24"/>
          <w:szCs w:val="24"/>
        </w:rPr>
        <w:t xml:space="preserve"> </w:t>
      </w:r>
      <w:r w:rsidRPr="002348A9">
        <w:rPr>
          <w:rFonts w:ascii="Times New Roman" w:hAnsi="Times New Roman" w:cs="Times New Roman"/>
          <w:iCs/>
          <w:sz w:val="24"/>
          <w:szCs w:val="24"/>
        </w:rPr>
        <w:t>во</w:t>
      </w:r>
      <w:r w:rsidRPr="002348A9">
        <w:rPr>
          <w:rFonts w:ascii="Times New Roman" w:hAnsi="Times New Roman" w:cs="Times New Roman"/>
          <w:iCs/>
          <w:spacing w:val="1"/>
          <w:sz w:val="24"/>
          <w:szCs w:val="24"/>
        </w:rPr>
        <w:t>з</w:t>
      </w:r>
      <w:r w:rsidRPr="002348A9">
        <w:rPr>
          <w:rFonts w:ascii="Times New Roman" w:hAnsi="Times New Roman" w:cs="Times New Roman"/>
          <w:iCs/>
          <w:sz w:val="24"/>
          <w:szCs w:val="24"/>
        </w:rPr>
        <w:t>можностей</w:t>
      </w:r>
      <w:r w:rsidRPr="002348A9">
        <w:rPr>
          <w:rFonts w:ascii="Times New Roman" w:hAnsi="Times New Roman" w:cs="Times New Roman"/>
          <w:iCs/>
          <w:spacing w:val="-13"/>
          <w:sz w:val="24"/>
          <w:szCs w:val="24"/>
        </w:rPr>
        <w:t xml:space="preserve"> </w:t>
      </w:r>
      <w:r w:rsidRPr="002348A9">
        <w:rPr>
          <w:rFonts w:ascii="Times New Roman" w:hAnsi="Times New Roman" w:cs="Times New Roman"/>
          <w:iCs/>
          <w:sz w:val="24"/>
          <w:szCs w:val="24"/>
        </w:rPr>
        <w:t>и</w:t>
      </w:r>
      <w:r w:rsidRPr="002348A9">
        <w:rPr>
          <w:rFonts w:ascii="Times New Roman" w:hAnsi="Times New Roman" w:cs="Times New Roman"/>
          <w:iCs/>
          <w:spacing w:val="-15"/>
          <w:sz w:val="24"/>
          <w:szCs w:val="24"/>
        </w:rPr>
        <w:t xml:space="preserve"> </w:t>
      </w:r>
      <w:r w:rsidRPr="002348A9">
        <w:rPr>
          <w:rFonts w:ascii="Times New Roman" w:hAnsi="Times New Roman" w:cs="Times New Roman"/>
          <w:iCs/>
          <w:sz w:val="24"/>
          <w:szCs w:val="24"/>
        </w:rPr>
        <w:t>о</w:t>
      </w:r>
      <w:r w:rsidRPr="002348A9">
        <w:rPr>
          <w:rFonts w:ascii="Times New Roman" w:hAnsi="Times New Roman" w:cs="Times New Roman"/>
          <w:iCs/>
          <w:spacing w:val="1"/>
          <w:sz w:val="24"/>
          <w:szCs w:val="24"/>
        </w:rPr>
        <w:t>г</w:t>
      </w:r>
      <w:r w:rsidRPr="002348A9">
        <w:rPr>
          <w:rFonts w:ascii="Times New Roman" w:hAnsi="Times New Roman" w:cs="Times New Roman"/>
          <w:iCs/>
          <w:sz w:val="24"/>
          <w:szCs w:val="24"/>
        </w:rPr>
        <w:t>рани</w:t>
      </w:r>
      <w:r w:rsidRPr="002348A9">
        <w:rPr>
          <w:rFonts w:ascii="Times New Roman" w:hAnsi="Times New Roman" w:cs="Times New Roman"/>
          <w:iCs/>
          <w:spacing w:val="2"/>
          <w:sz w:val="24"/>
          <w:szCs w:val="24"/>
        </w:rPr>
        <w:t>ч</w:t>
      </w:r>
      <w:r w:rsidRPr="002348A9">
        <w:rPr>
          <w:rFonts w:ascii="Times New Roman" w:hAnsi="Times New Roman" w:cs="Times New Roman"/>
          <w:iCs/>
          <w:sz w:val="24"/>
          <w:szCs w:val="24"/>
        </w:rPr>
        <w:t>ени</w:t>
      </w:r>
      <w:r w:rsidRPr="002348A9">
        <w:rPr>
          <w:rFonts w:ascii="Times New Roman" w:hAnsi="Times New Roman" w:cs="Times New Roman"/>
          <w:iCs/>
          <w:spacing w:val="2"/>
          <w:sz w:val="24"/>
          <w:szCs w:val="24"/>
        </w:rPr>
        <w:t>й</w:t>
      </w:r>
      <w:r w:rsidRPr="002348A9">
        <w:rPr>
          <w:rFonts w:ascii="Times New Roman" w:hAnsi="Times New Roman" w:cs="Times New Roman"/>
          <w:sz w:val="24"/>
          <w:szCs w:val="24"/>
        </w:rPr>
        <w:t>.</w:t>
      </w:r>
    </w:p>
    <w:p w:rsidR="003B280C" w:rsidRPr="002348A9" w:rsidRDefault="003B280C" w:rsidP="003B280C">
      <w:pPr>
        <w:pStyle w:val="a6"/>
        <w:numPr>
          <w:ilvl w:val="1"/>
          <w:numId w:val="28"/>
        </w:numPr>
        <w:tabs>
          <w:tab w:val="left" w:pos="479"/>
        </w:tabs>
        <w:kinsoku w:val="0"/>
        <w:overflowPunct w:val="0"/>
        <w:spacing w:line="360" w:lineRule="auto"/>
        <w:ind w:left="567" w:right="116" w:hanging="88"/>
        <w:jc w:val="both"/>
        <w:rPr>
          <w:sz w:val="24"/>
          <w:szCs w:val="24"/>
        </w:rPr>
      </w:pPr>
      <w:r w:rsidRPr="002348A9">
        <w:rPr>
          <w:sz w:val="24"/>
          <w:szCs w:val="24"/>
        </w:rPr>
        <w:t>Освоение</w:t>
      </w:r>
      <w:r w:rsidRPr="002348A9">
        <w:rPr>
          <w:spacing w:val="28"/>
          <w:sz w:val="24"/>
          <w:szCs w:val="24"/>
        </w:rPr>
        <w:t xml:space="preserve"> </w:t>
      </w:r>
      <w:r w:rsidRPr="002348A9">
        <w:rPr>
          <w:spacing w:val="2"/>
          <w:sz w:val="24"/>
          <w:szCs w:val="24"/>
        </w:rPr>
        <w:t>д</w:t>
      </w:r>
      <w:r w:rsidRPr="002348A9">
        <w:rPr>
          <w:sz w:val="24"/>
          <w:szCs w:val="24"/>
        </w:rPr>
        <w:t>ос</w:t>
      </w:r>
      <w:r w:rsidRPr="002348A9">
        <w:rPr>
          <w:spacing w:val="4"/>
          <w:sz w:val="24"/>
          <w:szCs w:val="24"/>
        </w:rPr>
        <w:t>т</w:t>
      </w:r>
      <w:r w:rsidRPr="002348A9">
        <w:rPr>
          <w:spacing w:val="-7"/>
          <w:sz w:val="24"/>
          <w:szCs w:val="24"/>
        </w:rPr>
        <w:t>у</w:t>
      </w:r>
      <w:r w:rsidRPr="002348A9">
        <w:rPr>
          <w:spacing w:val="4"/>
          <w:sz w:val="24"/>
          <w:szCs w:val="24"/>
        </w:rPr>
        <w:t>п</w:t>
      </w:r>
      <w:r w:rsidRPr="002348A9">
        <w:rPr>
          <w:sz w:val="24"/>
          <w:szCs w:val="24"/>
        </w:rPr>
        <w:t>н</w:t>
      </w:r>
      <w:r w:rsidRPr="002348A9">
        <w:rPr>
          <w:spacing w:val="4"/>
          <w:sz w:val="24"/>
          <w:szCs w:val="24"/>
        </w:rPr>
        <w:t>ы</w:t>
      </w:r>
      <w:r w:rsidRPr="002348A9">
        <w:rPr>
          <w:sz w:val="24"/>
          <w:szCs w:val="24"/>
        </w:rPr>
        <w:t>х</w:t>
      </w:r>
      <w:r w:rsidRPr="002348A9">
        <w:rPr>
          <w:spacing w:val="23"/>
          <w:sz w:val="24"/>
          <w:szCs w:val="24"/>
        </w:rPr>
        <w:t xml:space="preserve"> </w:t>
      </w:r>
      <w:r w:rsidRPr="002348A9">
        <w:rPr>
          <w:sz w:val="24"/>
          <w:szCs w:val="24"/>
        </w:rPr>
        <w:t>спосо</w:t>
      </w:r>
      <w:r w:rsidRPr="002348A9">
        <w:rPr>
          <w:spacing w:val="4"/>
          <w:sz w:val="24"/>
          <w:szCs w:val="24"/>
        </w:rPr>
        <w:t>б</w:t>
      </w:r>
      <w:r w:rsidRPr="002348A9">
        <w:rPr>
          <w:sz w:val="24"/>
          <w:szCs w:val="24"/>
        </w:rPr>
        <w:t>ов</w:t>
      </w:r>
      <w:r w:rsidRPr="002348A9">
        <w:rPr>
          <w:spacing w:val="30"/>
          <w:sz w:val="24"/>
          <w:szCs w:val="24"/>
        </w:rPr>
        <w:t xml:space="preserve"> </w:t>
      </w:r>
      <w:r w:rsidRPr="002348A9">
        <w:rPr>
          <w:sz w:val="24"/>
          <w:szCs w:val="24"/>
        </w:rPr>
        <w:t>кон</w:t>
      </w:r>
      <w:r w:rsidRPr="002348A9">
        <w:rPr>
          <w:spacing w:val="2"/>
          <w:sz w:val="24"/>
          <w:szCs w:val="24"/>
        </w:rPr>
        <w:t>т</w:t>
      </w:r>
      <w:r w:rsidRPr="002348A9">
        <w:rPr>
          <w:sz w:val="24"/>
          <w:szCs w:val="24"/>
        </w:rPr>
        <w:t>ро</w:t>
      </w:r>
      <w:r w:rsidRPr="002348A9">
        <w:rPr>
          <w:spacing w:val="5"/>
          <w:sz w:val="24"/>
          <w:szCs w:val="24"/>
        </w:rPr>
        <w:t>л</w:t>
      </w:r>
      <w:r w:rsidRPr="002348A9">
        <w:rPr>
          <w:sz w:val="24"/>
          <w:szCs w:val="24"/>
        </w:rPr>
        <w:t>я</w:t>
      </w:r>
      <w:r w:rsidRPr="002348A9">
        <w:rPr>
          <w:spacing w:val="29"/>
          <w:sz w:val="24"/>
          <w:szCs w:val="24"/>
        </w:rPr>
        <w:t xml:space="preserve"> </w:t>
      </w:r>
      <w:r w:rsidRPr="002348A9">
        <w:rPr>
          <w:sz w:val="24"/>
          <w:szCs w:val="24"/>
        </w:rPr>
        <w:t>над</w:t>
      </w:r>
      <w:r w:rsidRPr="002348A9">
        <w:rPr>
          <w:spacing w:val="30"/>
          <w:sz w:val="24"/>
          <w:szCs w:val="24"/>
        </w:rPr>
        <w:t xml:space="preserve"> </w:t>
      </w:r>
      <w:r w:rsidRPr="002348A9">
        <w:rPr>
          <w:spacing w:val="2"/>
          <w:sz w:val="24"/>
          <w:szCs w:val="24"/>
        </w:rPr>
        <w:t>ф</w:t>
      </w:r>
      <w:r w:rsidRPr="002348A9">
        <w:rPr>
          <w:spacing w:val="-7"/>
          <w:sz w:val="24"/>
          <w:szCs w:val="24"/>
        </w:rPr>
        <w:t>у</w:t>
      </w:r>
      <w:r w:rsidRPr="002348A9">
        <w:rPr>
          <w:sz w:val="24"/>
          <w:szCs w:val="24"/>
        </w:rPr>
        <w:t>нкциями</w:t>
      </w:r>
      <w:r w:rsidRPr="002348A9">
        <w:rPr>
          <w:spacing w:val="28"/>
          <w:sz w:val="24"/>
          <w:szCs w:val="24"/>
        </w:rPr>
        <w:t xml:space="preserve"> </w:t>
      </w:r>
      <w:r w:rsidRPr="002348A9">
        <w:rPr>
          <w:sz w:val="24"/>
          <w:szCs w:val="24"/>
        </w:rPr>
        <w:t>со</w:t>
      </w:r>
      <w:r w:rsidRPr="002348A9">
        <w:rPr>
          <w:spacing w:val="3"/>
          <w:sz w:val="24"/>
          <w:szCs w:val="24"/>
        </w:rPr>
        <w:t>б</w:t>
      </w:r>
      <w:r w:rsidRPr="002348A9">
        <w:rPr>
          <w:sz w:val="24"/>
          <w:szCs w:val="24"/>
        </w:rPr>
        <w:t>с</w:t>
      </w:r>
      <w:r w:rsidRPr="002348A9">
        <w:rPr>
          <w:spacing w:val="4"/>
          <w:sz w:val="24"/>
          <w:szCs w:val="24"/>
        </w:rPr>
        <w:t>т</w:t>
      </w:r>
      <w:r w:rsidRPr="002348A9">
        <w:rPr>
          <w:spacing w:val="-2"/>
          <w:sz w:val="24"/>
          <w:szCs w:val="24"/>
        </w:rPr>
        <w:t>в</w:t>
      </w:r>
      <w:r w:rsidRPr="002348A9">
        <w:rPr>
          <w:sz w:val="24"/>
          <w:szCs w:val="24"/>
        </w:rPr>
        <w:t>енного</w:t>
      </w:r>
      <w:r w:rsidRPr="002348A9">
        <w:rPr>
          <w:w w:val="99"/>
          <w:sz w:val="24"/>
          <w:szCs w:val="24"/>
        </w:rPr>
        <w:t xml:space="preserve"> </w:t>
      </w:r>
      <w:r w:rsidRPr="002348A9">
        <w:rPr>
          <w:spacing w:val="-2"/>
          <w:sz w:val="24"/>
          <w:szCs w:val="24"/>
        </w:rPr>
        <w:t>т</w:t>
      </w:r>
      <w:r w:rsidRPr="002348A9">
        <w:rPr>
          <w:sz w:val="24"/>
          <w:szCs w:val="24"/>
        </w:rPr>
        <w:t>ел</w:t>
      </w:r>
      <w:r w:rsidRPr="002348A9">
        <w:rPr>
          <w:spacing w:val="7"/>
          <w:sz w:val="24"/>
          <w:szCs w:val="24"/>
        </w:rPr>
        <w:t>а;</w:t>
      </w:r>
      <w:r w:rsidRPr="002348A9">
        <w:rPr>
          <w:spacing w:val="55"/>
          <w:sz w:val="24"/>
          <w:szCs w:val="24"/>
        </w:rPr>
        <w:t xml:space="preserve"> </w:t>
      </w:r>
    </w:p>
    <w:p w:rsidR="003B280C" w:rsidRPr="002348A9" w:rsidRDefault="003B280C" w:rsidP="003B280C">
      <w:pPr>
        <w:pStyle w:val="a6"/>
        <w:numPr>
          <w:ilvl w:val="1"/>
          <w:numId w:val="28"/>
        </w:numPr>
        <w:tabs>
          <w:tab w:val="left" w:pos="567"/>
        </w:tabs>
        <w:kinsoku w:val="0"/>
        <w:overflowPunct w:val="0"/>
        <w:spacing w:line="360" w:lineRule="auto"/>
        <w:ind w:left="567" w:right="116" w:hanging="88"/>
        <w:jc w:val="both"/>
        <w:rPr>
          <w:sz w:val="24"/>
          <w:szCs w:val="24"/>
        </w:rPr>
      </w:pPr>
      <w:r w:rsidRPr="002348A9">
        <w:rPr>
          <w:sz w:val="24"/>
          <w:szCs w:val="24"/>
        </w:rPr>
        <w:t>Освоени</w:t>
      </w:r>
      <w:r w:rsidRPr="002348A9">
        <w:rPr>
          <w:spacing w:val="51"/>
          <w:sz w:val="24"/>
          <w:szCs w:val="24"/>
        </w:rPr>
        <w:t>е</w:t>
      </w:r>
      <w:r w:rsidRPr="002348A9">
        <w:rPr>
          <w:spacing w:val="2"/>
          <w:sz w:val="24"/>
          <w:szCs w:val="24"/>
        </w:rPr>
        <w:t xml:space="preserve"> </w:t>
      </w:r>
      <w:r w:rsidRPr="002348A9">
        <w:rPr>
          <w:spacing w:val="-2"/>
          <w:sz w:val="24"/>
          <w:szCs w:val="24"/>
        </w:rPr>
        <w:t>дв</w:t>
      </w:r>
      <w:r w:rsidRPr="002348A9">
        <w:rPr>
          <w:sz w:val="24"/>
          <w:szCs w:val="24"/>
        </w:rPr>
        <w:t>игат</w:t>
      </w:r>
      <w:r w:rsidRPr="002348A9">
        <w:rPr>
          <w:spacing w:val="6"/>
          <w:sz w:val="24"/>
          <w:szCs w:val="24"/>
        </w:rPr>
        <w:t>е</w:t>
      </w:r>
      <w:r w:rsidRPr="002348A9">
        <w:rPr>
          <w:spacing w:val="-3"/>
          <w:sz w:val="24"/>
          <w:szCs w:val="24"/>
        </w:rPr>
        <w:t>ль</w:t>
      </w:r>
      <w:r w:rsidRPr="002348A9">
        <w:rPr>
          <w:spacing w:val="4"/>
          <w:sz w:val="24"/>
          <w:szCs w:val="24"/>
        </w:rPr>
        <w:t>ны</w:t>
      </w:r>
      <w:r w:rsidRPr="002348A9">
        <w:rPr>
          <w:spacing w:val="49"/>
          <w:sz w:val="24"/>
          <w:szCs w:val="24"/>
        </w:rPr>
        <w:t xml:space="preserve">х </w:t>
      </w:r>
      <w:r w:rsidRPr="002348A9">
        <w:rPr>
          <w:sz w:val="24"/>
          <w:szCs w:val="24"/>
        </w:rPr>
        <w:t>н</w:t>
      </w:r>
      <w:r w:rsidRPr="002348A9">
        <w:rPr>
          <w:spacing w:val="-1"/>
          <w:sz w:val="24"/>
          <w:szCs w:val="24"/>
        </w:rPr>
        <w:t>а</w:t>
      </w:r>
      <w:r w:rsidRPr="002348A9">
        <w:rPr>
          <w:spacing w:val="4"/>
          <w:sz w:val="24"/>
          <w:szCs w:val="24"/>
        </w:rPr>
        <w:t>вы</w:t>
      </w:r>
      <w:r w:rsidRPr="002348A9">
        <w:rPr>
          <w:sz w:val="24"/>
          <w:szCs w:val="24"/>
        </w:rPr>
        <w:t>к</w:t>
      </w:r>
      <w:r w:rsidRPr="002348A9">
        <w:rPr>
          <w:spacing w:val="-3"/>
          <w:sz w:val="24"/>
          <w:szCs w:val="24"/>
        </w:rPr>
        <w:t>ов</w:t>
      </w:r>
      <w:r w:rsidRPr="002348A9">
        <w:rPr>
          <w:spacing w:val="52"/>
          <w:sz w:val="24"/>
          <w:szCs w:val="24"/>
        </w:rPr>
        <w:t>,</w:t>
      </w:r>
      <w:r w:rsidRPr="002348A9">
        <w:rPr>
          <w:spacing w:val="4"/>
          <w:sz w:val="24"/>
          <w:szCs w:val="24"/>
        </w:rPr>
        <w:t xml:space="preserve"> п</w:t>
      </w:r>
      <w:r w:rsidRPr="002348A9">
        <w:rPr>
          <w:sz w:val="24"/>
          <w:szCs w:val="24"/>
        </w:rPr>
        <w:t>осл</w:t>
      </w:r>
      <w:r w:rsidRPr="002348A9">
        <w:rPr>
          <w:spacing w:val="5"/>
          <w:sz w:val="24"/>
          <w:szCs w:val="24"/>
        </w:rPr>
        <w:t>ед</w:t>
      </w:r>
      <w:r w:rsidRPr="002348A9">
        <w:rPr>
          <w:spacing w:val="-2"/>
          <w:sz w:val="24"/>
          <w:szCs w:val="24"/>
        </w:rPr>
        <w:t>ов</w:t>
      </w:r>
      <w:r w:rsidRPr="002348A9">
        <w:rPr>
          <w:spacing w:val="-1"/>
          <w:sz w:val="24"/>
          <w:szCs w:val="24"/>
        </w:rPr>
        <w:t>ат</w:t>
      </w:r>
      <w:r w:rsidRPr="002348A9">
        <w:rPr>
          <w:sz w:val="24"/>
          <w:szCs w:val="24"/>
        </w:rPr>
        <w:t>е</w:t>
      </w:r>
      <w:r w:rsidRPr="002348A9">
        <w:rPr>
          <w:spacing w:val="4"/>
          <w:sz w:val="24"/>
          <w:szCs w:val="24"/>
        </w:rPr>
        <w:t>ль</w:t>
      </w:r>
      <w:r w:rsidRPr="002348A9">
        <w:rPr>
          <w:sz w:val="24"/>
          <w:szCs w:val="24"/>
        </w:rPr>
        <w:t>но</w:t>
      </w:r>
      <w:r w:rsidRPr="002348A9">
        <w:rPr>
          <w:spacing w:val="-1"/>
          <w:sz w:val="24"/>
          <w:szCs w:val="24"/>
        </w:rPr>
        <w:t>ст</w:t>
      </w:r>
      <w:r w:rsidRPr="002348A9">
        <w:rPr>
          <w:spacing w:val="49"/>
          <w:sz w:val="24"/>
          <w:szCs w:val="24"/>
        </w:rPr>
        <w:t>и</w:t>
      </w:r>
      <w:r w:rsidRPr="002348A9">
        <w:rPr>
          <w:spacing w:val="2"/>
          <w:sz w:val="24"/>
          <w:szCs w:val="24"/>
        </w:rPr>
        <w:t xml:space="preserve"> </w:t>
      </w:r>
      <w:r w:rsidRPr="002348A9">
        <w:rPr>
          <w:spacing w:val="3"/>
          <w:sz w:val="24"/>
          <w:szCs w:val="24"/>
        </w:rPr>
        <w:t>дв</w:t>
      </w:r>
      <w:r w:rsidRPr="002348A9">
        <w:rPr>
          <w:sz w:val="24"/>
          <w:szCs w:val="24"/>
        </w:rPr>
        <w:t>ижений</w:t>
      </w:r>
      <w:r w:rsidRPr="002348A9">
        <w:rPr>
          <w:w w:val="99"/>
          <w:sz w:val="24"/>
          <w:szCs w:val="24"/>
        </w:rPr>
        <w:t xml:space="preserve">, </w:t>
      </w:r>
      <w:r w:rsidRPr="002348A9">
        <w:rPr>
          <w:sz w:val="24"/>
          <w:szCs w:val="24"/>
        </w:rPr>
        <w:t>ра</w:t>
      </w:r>
      <w:r w:rsidRPr="002348A9">
        <w:rPr>
          <w:spacing w:val="-1"/>
          <w:sz w:val="24"/>
          <w:szCs w:val="24"/>
        </w:rPr>
        <w:t>зв</w:t>
      </w:r>
      <w:r w:rsidRPr="002348A9">
        <w:rPr>
          <w:spacing w:val="3"/>
          <w:sz w:val="24"/>
          <w:szCs w:val="24"/>
        </w:rPr>
        <w:t>ит</w:t>
      </w:r>
      <w:r w:rsidRPr="002348A9">
        <w:rPr>
          <w:sz w:val="24"/>
          <w:szCs w:val="24"/>
        </w:rPr>
        <w:t>и</w:t>
      </w:r>
      <w:r w:rsidRPr="002348A9">
        <w:rPr>
          <w:spacing w:val="-23"/>
          <w:sz w:val="24"/>
          <w:szCs w:val="24"/>
        </w:rPr>
        <w:t xml:space="preserve">е </w:t>
      </w:r>
      <w:proofErr w:type="gramStart"/>
      <w:r w:rsidRPr="002348A9">
        <w:rPr>
          <w:sz w:val="24"/>
          <w:szCs w:val="24"/>
        </w:rPr>
        <w:t>коо</w:t>
      </w:r>
      <w:r w:rsidRPr="002348A9">
        <w:rPr>
          <w:spacing w:val="1"/>
          <w:sz w:val="24"/>
          <w:szCs w:val="24"/>
        </w:rPr>
        <w:t>рд</w:t>
      </w:r>
      <w:r w:rsidRPr="002348A9">
        <w:rPr>
          <w:sz w:val="24"/>
          <w:szCs w:val="24"/>
        </w:rPr>
        <w:t>инац</w:t>
      </w:r>
      <w:r w:rsidRPr="002348A9">
        <w:rPr>
          <w:spacing w:val="5"/>
          <w:sz w:val="24"/>
          <w:szCs w:val="24"/>
        </w:rPr>
        <w:t>ио</w:t>
      </w:r>
      <w:r w:rsidRPr="002348A9">
        <w:rPr>
          <w:sz w:val="24"/>
          <w:szCs w:val="24"/>
        </w:rPr>
        <w:t>н</w:t>
      </w:r>
      <w:r w:rsidRPr="002348A9">
        <w:rPr>
          <w:spacing w:val="4"/>
          <w:sz w:val="24"/>
          <w:szCs w:val="24"/>
        </w:rPr>
        <w:t>ны</w:t>
      </w:r>
      <w:r w:rsidRPr="002348A9">
        <w:rPr>
          <w:spacing w:val="-27"/>
          <w:sz w:val="24"/>
          <w:szCs w:val="24"/>
        </w:rPr>
        <w:t xml:space="preserve">х  </w:t>
      </w:r>
      <w:r w:rsidRPr="002348A9">
        <w:rPr>
          <w:sz w:val="24"/>
          <w:szCs w:val="24"/>
        </w:rPr>
        <w:t>спос</w:t>
      </w:r>
      <w:r w:rsidRPr="002348A9">
        <w:rPr>
          <w:spacing w:val="4"/>
          <w:sz w:val="24"/>
          <w:szCs w:val="24"/>
        </w:rPr>
        <w:t>об</w:t>
      </w:r>
      <w:r w:rsidRPr="002348A9">
        <w:rPr>
          <w:sz w:val="24"/>
          <w:szCs w:val="24"/>
        </w:rPr>
        <w:t>но</w:t>
      </w:r>
      <w:r w:rsidRPr="002348A9">
        <w:rPr>
          <w:spacing w:val="-1"/>
          <w:sz w:val="24"/>
          <w:szCs w:val="24"/>
        </w:rPr>
        <w:t>с</w:t>
      </w:r>
      <w:r w:rsidRPr="002348A9">
        <w:rPr>
          <w:spacing w:val="6"/>
          <w:sz w:val="24"/>
          <w:szCs w:val="24"/>
        </w:rPr>
        <w:t>т</w:t>
      </w:r>
      <w:r w:rsidRPr="002348A9">
        <w:rPr>
          <w:spacing w:val="-1"/>
          <w:sz w:val="24"/>
          <w:szCs w:val="24"/>
        </w:rPr>
        <w:t>ей</w:t>
      </w:r>
      <w:proofErr w:type="gramEnd"/>
      <w:r w:rsidRPr="002348A9">
        <w:rPr>
          <w:sz w:val="24"/>
          <w:szCs w:val="24"/>
        </w:rPr>
        <w:t>.</w:t>
      </w:r>
    </w:p>
    <w:p w:rsidR="003B280C" w:rsidRPr="002348A9" w:rsidRDefault="003B280C" w:rsidP="003B280C">
      <w:pPr>
        <w:widowControl w:val="0"/>
        <w:numPr>
          <w:ilvl w:val="0"/>
          <w:numId w:val="27"/>
        </w:numPr>
        <w:tabs>
          <w:tab w:val="left" w:pos="567"/>
        </w:tabs>
        <w:kinsoku w:val="0"/>
        <w:overflowPunct w:val="0"/>
        <w:autoSpaceDE w:val="0"/>
        <w:autoSpaceDN w:val="0"/>
        <w:adjustRightInd w:val="0"/>
        <w:spacing w:after="0" w:line="360" w:lineRule="auto"/>
        <w:ind w:right="114" w:firstLine="0"/>
        <w:jc w:val="both"/>
        <w:rPr>
          <w:rFonts w:ascii="Times New Roman" w:hAnsi="Times New Roman" w:cs="Times New Roman"/>
          <w:sz w:val="24"/>
          <w:szCs w:val="24"/>
        </w:rPr>
      </w:pPr>
      <w:r w:rsidRPr="002348A9">
        <w:rPr>
          <w:rFonts w:ascii="Times New Roman" w:hAnsi="Times New Roman" w:cs="Times New Roman"/>
          <w:iCs/>
          <w:sz w:val="24"/>
          <w:szCs w:val="24"/>
        </w:rPr>
        <w:t>Соотнесение</w:t>
      </w:r>
      <w:r w:rsidRPr="002348A9">
        <w:rPr>
          <w:rFonts w:ascii="Times New Roman" w:hAnsi="Times New Roman" w:cs="Times New Roman"/>
          <w:iCs/>
          <w:spacing w:val="7"/>
          <w:sz w:val="24"/>
          <w:szCs w:val="24"/>
        </w:rPr>
        <w:t xml:space="preserve"> </w:t>
      </w:r>
      <w:r w:rsidRPr="002348A9">
        <w:rPr>
          <w:rFonts w:ascii="Times New Roman" w:hAnsi="Times New Roman" w:cs="Times New Roman"/>
          <w:iCs/>
          <w:sz w:val="24"/>
          <w:szCs w:val="24"/>
        </w:rPr>
        <w:t>само</w:t>
      </w:r>
      <w:r w:rsidRPr="002348A9">
        <w:rPr>
          <w:rFonts w:ascii="Times New Roman" w:hAnsi="Times New Roman" w:cs="Times New Roman"/>
          <w:iCs/>
          <w:spacing w:val="2"/>
          <w:sz w:val="24"/>
          <w:szCs w:val="24"/>
        </w:rPr>
        <w:t>ч</w:t>
      </w:r>
      <w:r w:rsidRPr="002348A9">
        <w:rPr>
          <w:rFonts w:ascii="Times New Roman" w:hAnsi="Times New Roman" w:cs="Times New Roman"/>
          <w:iCs/>
          <w:sz w:val="24"/>
          <w:szCs w:val="24"/>
        </w:rPr>
        <w:t>увс</w:t>
      </w:r>
      <w:r w:rsidRPr="002348A9">
        <w:rPr>
          <w:rFonts w:ascii="Times New Roman" w:hAnsi="Times New Roman" w:cs="Times New Roman"/>
          <w:iCs/>
          <w:spacing w:val="7"/>
          <w:sz w:val="24"/>
          <w:szCs w:val="24"/>
        </w:rPr>
        <w:t>т</w:t>
      </w:r>
      <w:r w:rsidRPr="002348A9">
        <w:rPr>
          <w:rFonts w:ascii="Times New Roman" w:hAnsi="Times New Roman" w:cs="Times New Roman"/>
          <w:iCs/>
          <w:sz w:val="24"/>
          <w:szCs w:val="24"/>
        </w:rPr>
        <w:t>вия</w:t>
      </w:r>
      <w:r w:rsidRPr="002348A9">
        <w:rPr>
          <w:rFonts w:ascii="Times New Roman" w:hAnsi="Times New Roman" w:cs="Times New Roman"/>
          <w:iCs/>
          <w:spacing w:val="68"/>
          <w:sz w:val="24"/>
          <w:szCs w:val="24"/>
        </w:rPr>
        <w:t xml:space="preserve"> </w:t>
      </w:r>
      <w:r w:rsidRPr="002348A9">
        <w:rPr>
          <w:rFonts w:ascii="Times New Roman" w:hAnsi="Times New Roman" w:cs="Times New Roman"/>
          <w:iCs/>
          <w:sz w:val="24"/>
          <w:szCs w:val="24"/>
        </w:rPr>
        <w:t>с</w:t>
      </w:r>
      <w:r w:rsidRPr="002348A9">
        <w:rPr>
          <w:rFonts w:ascii="Times New Roman" w:hAnsi="Times New Roman" w:cs="Times New Roman"/>
          <w:iCs/>
          <w:spacing w:val="4"/>
          <w:sz w:val="24"/>
          <w:szCs w:val="24"/>
        </w:rPr>
        <w:t xml:space="preserve"> </w:t>
      </w:r>
      <w:r w:rsidRPr="002348A9">
        <w:rPr>
          <w:rFonts w:ascii="Times New Roman" w:hAnsi="Times New Roman" w:cs="Times New Roman"/>
          <w:iCs/>
          <w:sz w:val="24"/>
          <w:szCs w:val="24"/>
        </w:rPr>
        <w:t>настроение</w:t>
      </w:r>
      <w:r w:rsidRPr="002348A9">
        <w:rPr>
          <w:rFonts w:ascii="Times New Roman" w:hAnsi="Times New Roman" w:cs="Times New Roman"/>
          <w:iCs/>
          <w:spacing w:val="6"/>
          <w:sz w:val="24"/>
          <w:szCs w:val="24"/>
        </w:rPr>
        <w:t>м</w:t>
      </w:r>
      <w:r w:rsidRPr="002348A9">
        <w:rPr>
          <w:rFonts w:ascii="Times New Roman" w:hAnsi="Times New Roman" w:cs="Times New Roman"/>
          <w:iCs/>
          <w:sz w:val="24"/>
          <w:szCs w:val="24"/>
        </w:rPr>
        <w:t>,</w:t>
      </w:r>
      <w:r w:rsidRPr="002348A9">
        <w:rPr>
          <w:rFonts w:ascii="Times New Roman" w:hAnsi="Times New Roman" w:cs="Times New Roman"/>
          <w:iCs/>
          <w:spacing w:val="1"/>
          <w:sz w:val="24"/>
          <w:szCs w:val="24"/>
        </w:rPr>
        <w:t xml:space="preserve"> </w:t>
      </w:r>
      <w:r w:rsidRPr="002348A9">
        <w:rPr>
          <w:rFonts w:ascii="Times New Roman" w:hAnsi="Times New Roman" w:cs="Times New Roman"/>
          <w:iCs/>
          <w:sz w:val="24"/>
          <w:szCs w:val="24"/>
        </w:rPr>
        <w:t>собственн</w:t>
      </w:r>
      <w:r w:rsidRPr="002348A9">
        <w:rPr>
          <w:rFonts w:ascii="Times New Roman" w:hAnsi="Times New Roman" w:cs="Times New Roman"/>
          <w:iCs/>
          <w:spacing w:val="9"/>
          <w:sz w:val="24"/>
          <w:szCs w:val="24"/>
        </w:rPr>
        <w:t>о</w:t>
      </w:r>
      <w:r w:rsidRPr="002348A9">
        <w:rPr>
          <w:rFonts w:ascii="Times New Roman" w:hAnsi="Times New Roman" w:cs="Times New Roman"/>
          <w:iCs/>
          <w:sz w:val="24"/>
          <w:szCs w:val="24"/>
        </w:rPr>
        <w:t>й</w:t>
      </w:r>
      <w:r w:rsidRPr="002348A9">
        <w:rPr>
          <w:rFonts w:ascii="Times New Roman" w:hAnsi="Times New Roman" w:cs="Times New Roman"/>
          <w:iCs/>
          <w:w w:val="99"/>
          <w:sz w:val="24"/>
          <w:szCs w:val="24"/>
        </w:rPr>
        <w:t xml:space="preserve"> </w:t>
      </w:r>
      <w:r w:rsidRPr="002348A9">
        <w:rPr>
          <w:rFonts w:ascii="Times New Roman" w:hAnsi="Times New Roman" w:cs="Times New Roman"/>
          <w:iCs/>
          <w:sz w:val="24"/>
          <w:szCs w:val="24"/>
        </w:rPr>
        <w:t>активнос</w:t>
      </w:r>
      <w:r w:rsidRPr="002348A9">
        <w:rPr>
          <w:rFonts w:ascii="Times New Roman" w:hAnsi="Times New Roman" w:cs="Times New Roman"/>
          <w:iCs/>
          <w:spacing w:val="7"/>
          <w:sz w:val="24"/>
          <w:szCs w:val="24"/>
        </w:rPr>
        <w:t>т</w:t>
      </w:r>
      <w:r w:rsidRPr="002348A9">
        <w:rPr>
          <w:rFonts w:ascii="Times New Roman" w:hAnsi="Times New Roman" w:cs="Times New Roman"/>
          <w:iCs/>
          <w:spacing w:val="-2"/>
          <w:sz w:val="24"/>
          <w:szCs w:val="24"/>
        </w:rPr>
        <w:t>ь</w:t>
      </w:r>
      <w:r w:rsidRPr="002348A9">
        <w:rPr>
          <w:rFonts w:ascii="Times New Roman" w:hAnsi="Times New Roman" w:cs="Times New Roman"/>
          <w:iCs/>
          <w:sz w:val="24"/>
          <w:szCs w:val="24"/>
        </w:rPr>
        <w:t>ю,</w:t>
      </w:r>
      <w:r w:rsidRPr="002348A9">
        <w:rPr>
          <w:rFonts w:ascii="Times New Roman" w:hAnsi="Times New Roman" w:cs="Times New Roman"/>
          <w:iCs/>
          <w:spacing w:val="-19"/>
          <w:sz w:val="24"/>
          <w:szCs w:val="24"/>
        </w:rPr>
        <w:t xml:space="preserve"> </w:t>
      </w:r>
      <w:r w:rsidRPr="002348A9">
        <w:rPr>
          <w:rFonts w:ascii="Times New Roman" w:hAnsi="Times New Roman" w:cs="Times New Roman"/>
          <w:iCs/>
          <w:sz w:val="24"/>
          <w:szCs w:val="24"/>
        </w:rPr>
        <w:t>самостояте</w:t>
      </w:r>
      <w:r w:rsidRPr="002348A9">
        <w:rPr>
          <w:rFonts w:ascii="Times New Roman" w:hAnsi="Times New Roman" w:cs="Times New Roman"/>
          <w:iCs/>
          <w:spacing w:val="8"/>
          <w:sz w:val="24"/>
          <w:szCs w:val="24"/>
        </w:rPr>
        <w:t>л</w:t>
      </w:r>
      <w:r w:rsidRPr="002348A9">
        <w:rPr>
          <w:rFonts w:ascii="Times New Roman" w:hAnsi="Times New Roman" w:cs="Times New Roman"/>
          <w:iCs/>
          <w:spacing w:val="-2"/>
          <w:sz w:val="24"/>
          <w:szCs w:val="24"/>
        </w:rPr>
        <w:t>ь</w:t>
      </w:r>
      <w:r w:rsidRPr="002348A9">
        <w:rPr>
          <w:rFonts w:ascii="Times New Roman" w:hAnsi="Times New Roman" w:cs="Times New Roman"/>
          <w:iCs/>
          <w:sz w:val="24"/>
          <w:szCs w:val="24"/>
        </w:rPr>
        <w:t>ност</w:t>
      </w:r>
      <w:r w:rsidRPr="002348A9">
        <w:rPr>
          <w:rFonts w:ascii="Times New Roman" w:hAnsi="Times New Roman" w:cs="Times New Roman"/>
          <w:iCs/>
          <w:spacing w:val="1"/>
          <w:sz w:val="24"/>
          <w:szCs w:val="24"/>
        </w:rPr>
        <w:t>ь</w:t>
      </w:r>
      <w:r w:rsidRPr="002348A9">
        <w:rPr>
          <w:rFonts w:ascii="Times New Roman" w:hAnsi="Times New Roman" w:cs="Times New Roman"/>
          <w:iCs/>
          <w:sz w:val="24"/>
          <w:szCs w:val="24"/>
        </w:rPr>
        <w:t>ю</w:t>
      </w:r>
      <w:r w:rsidRPr="002348A9">
        <w:rPr>
          <w:rFonts w:ascii="Times New Roman" w:hAnsi="Times New Roman" w:cs="Times New Roman"/>
          <w:iCs/>
          <w:spacing w:val="-20"/>
          <w:sz w:val="24"/>
          <w:szCs w:val="24"/>
        </w:rPr>
        <w:t xml:space="preserve"> </w:t>
      </w:r>
      <w:r w:rsidRPr="002348A9">
        <w:rPr>
          <w:rFonts w:ascii="Times New Roman" w:hAnsi="Times New Roman" w:cs="Times New Roman"/>
          <w:iCs/>
          <w:sz w:val="24"/>
          <w:szCs w:val="24"/>
        </w:rPr>
        <w:t>и</w:t>
      </w:r>
      <w:r w:rsidRPr="002348A9">
        <w:rPr>
          <w:rFonts w:ascii="Times New Roman" w:hAnsi="Times New Roman" w:cs="Times New Roman"/>
          <w:iCs/>
          <w:spacing w:val="-20"/>
          <w:sz w:val="24"/>
          <w:szCs w:val="24"/>
        </w:rPr>
        <w:t xml:space="preserve"> </w:t>
      </w:r>
      <w:r w:rsidRPr="002348A9">
        <w:rPr>
          <w:rFonts w:ascii="Times New Roman" w:hAnsi="Times New Roman" w:cs="Times New Roman"/>
          <w:iCs/>
          <w:spacing w:val="5"/>
          <w:sz w:val="24"/>
          <w:szCs w:val="24"/>
        </w:rPr>
        <w:t>н</w:t>
      </w:r>
      <w:r w:rsidRPr="002348A9">
        <w:rPr>
          <w:rFonts w:ascii="Times New Roman" w:hAnsi="Times New Roman" w:cs="Times New Roman"/>
          <w:iCs/>
          <w:sz w:val="24"/>
          <w:szCs w:val="24"/>
        </w:rPr>
        <w:t>е</w:t>
      </w:r>
      <w:r w:rsidRPr="002348A9">
        <w:rPr>
          <w:rFonts w:ascii="Times New Roman" w:hAnsi="Times New Roman" w:cs="Times New Roman"/>
          <w:iCs/>
          <w:spacing w:val="3"/>
          <w:sz w:val="24"/>
          <w:szCs w:val="24"/>
        </w:rPr>
        <w:t>з</w:t>
      </w:r>
      <w:r w:rsidRPr="002348A9">
        <w:rPr>
          <w:rFonts w:ascii="Times New Roman" w:hAnsi="Times New Roman" w:cs="Times New Roman"/>
          <w:iCs/>
          <w:sz w:val="24"/>
          <w:szCs w:val="24"/>
        </w:rPr>
        <w:t>ависимостью.</w:t>
      </w:r>
    </w:p>
    <w:p w:rsidR="003B280C" w:rsidRPr="002348A9" w:rsidRDefault="003B280C" w:rsidP="003B280C">
      <w:pPr>
        <w:pStyle w:val="a6"/>
        <w:numPr>
          <w:ilvl w:val="1"/>
          <w:numId w:val="28"/>
        </w:numPr>
        <w:tabs>
          <w:tab w:val="left" w:pos="479"/>
        </w:tabs>
        <w:kinsoku w:val="0"/>
        <w:overflowPunct w:val="0"/>
        <w:spacing w:line="360" w:lineRule="auto"/>
        <w:ind w:left="426" w:right="-116" w:firstLine="53"/>
        <w:jc w:val="both"/>
        <w:rPr>
          <w:sz w:val="24"/>
          <w:szCs w:val="24"/>
        </w:rPr>
      </w:pPr>
      <w:r w:rsidRPr="002348A9">
        <w:rPr>
          <w:sz w:val="24"/>
          <w:szCs w:val="24"/>
        </w:rPr>
        <w:t>Умение</w:t>
      </w:r>
      <w:r w:rsidRPr="002348A9">
        <w:rPr>
          <w:spacing w:val="7"/>
          <w:sz w:val="24"/>
          <w:szCs w:val="24"/>
        </w:rPr>
        <w:t xml:space="preserve"> </w:t>
      </w:r>
      <w:r w:rsidRPr="002348A9">
        <w:rPr>
          <w:sz w:val="24"/>
          <w:szCs w:val="24"/>
        </w:rPr>
        <w:t>опре</w:t>
      </w:r>
      <w:r w:rsidRPr="002348A9">
        <w:rPr>
          <w:spacing w:val="3"/>
          <w:sz w:val="24"/>
          <w:szCs w:val="24"/>
        </w:rPr>
        <w:t>д</w:t>
      </w:r>
      <w:r w:rsidRPr="002348A9">
        <w:rPr>
          <w:sz w:val="24"/>
          <w:szCs w:val="24"/>
        </w:rPr>
        <w:t>ел</w:t>
      </w:r>
      <w:r w:rsidRPr="002348A9">
        <w:rPr>
          <w:spacing w:val="3"/>
          <w:sz w:val="24"/>
          <w:szCs w:val="24"/>
        </w:rPr>
        <w:t>я</w:t>
      </w:r>
      <w:r w:rsidRPr="002348A9">
        <w:rPr>
          <w:spacing w:val="-2"/>
          <w:sz w:val="24"/>
          <w:szCs w:val="24"/>
        </w:rPr>
        <w:t>т</w:t>
      </w:r>
      <w:r w:rsidRPr="002348A9">
        <w:rPr>
          <w:sz w:val="24"/>
          <w:szCs w:val="24"/>
        </w:rPr>
        <w:t>ь</w:t>
      </w:r>
      <w:r w:rsidRPr="002348A9">
        <w:rPr>
          <w:spacing w:val="3"/>
          <w:sz w:val="24"/>
          <w:szCs w:val="24"/>
        </w:rPr>
        <w:t xml:space="preserve"> </w:t>
      </w:r>
      <w:r w:rsidRPr="002348A9">
        <w:rPr>
          <w:sz w:val="24"/>
          <w:szCs w:val="24"/>
        </w:rPr>
        <w:t>с</w:t>
      </w:r>
      <w:r w:rsidRPr="002348A9">
        <w:rPr>
          <w:spacing w:val="-1"/>
          <w:sz w:val="24"/>
          <w:szCs w:val="24"/>
        </w:rPr>
        <w:t>в</w:t>
      </w:r>
      <w:r w:rsidRPr="002348A9">
        <w:rPr>
          <w:sz w:val="24"/>
          <w:szCs w:val="24"/>
        </w:rPr>
        <w:t>ое</w:t>
      </w:r>
      <w:r w:rsidRPr="002348A9">
        <w:rPr>
          <w:spacing w:val="6"/>
          <w:sz w:val="24"/>
          <w:szCs w:val="24"/>
        </w:rPr>
        <w:t xml:space="preserve"> </w:t>
      </w:r>
      <w:r w:rsidRPr="002348A9">
        <w:rPr>
          <w:sz w:val="24"/>
          <w:szCs w:val="24"/>
        </w:rPr>
        <w:t>с</w:t>
      </w:r>
      <w:r w:rsidRPr="002348A9">
        <w:rPr>
          <w:spacing w:val="2"/>
          <w:sz w:val="24"/>
          <w:szCs w:val="24"/>
        </w:rPr>
        <w:t>а</w:t>
      </w:r>
      <w:r w:rsidRPr="002348A9">
        <w:rPr>
          <w:sz w:val="24"/>
          <w:szCs w:val="24"/>
        </w:rPr>
        <w:t>мо</w:t>
      </w:r>
      <w:r w:rsidRPr="002348A9">
        <w:rPr>
          <w:spacing w:val="5"/>
          <w:sz w:val="24"/>
          <w:szCs w:val="24"/>
        </w:rPr>
        <w:t>ч</w:t>
      </w:r>
      <w:r w:rsidRPr="002348A9">
        <w:rPr>
          <w:sz w:val="24"/>
          <w:szCs w:val="24"/>
        </w:rPr>
        <w:t>у</w:t>
      </w:r>
      <w:r w:rsidRPr="002348A9">
        <w:rPr>
          <w:spacing w:val="-3"/>
          <w:sz w:val="24"/>
          <w:szCs w:val="24"/>
        </w:rPr>
        <w:t>в</w:t>
      </w:r>
      <w:r w:rsidRPr="002348A9">
        <w:rPr>
          <w:sz w:val="24"/>
          <w:szCs w:val="24"/>
        </w:rPr>
        <w:t>с</w:t>
      </w:r>
      <w:r w:rsidRPr="002348A9">
        <w:rPr>
          <w:spacing w:val="4"/>
          <w:sz w:val="24"/>
          <w:szCs w:val="24"/>
        </w:rPr>
        <w:t>т</w:t>
      </w:r>
      <w:r w:rsidRPr="002348A9">
        <w:rPr>
          <w:spacing w:val="-2"/>
          <w:sz w:val="24"/>
          <w:szCs w:val="24"/>
        </w:rPr>
        <w:t>в</w:t>
      </w:r>
      <w:r w:rsidRPr="002348A9">
        <w:rPr>
          <w:sz w:val="24"/>
          <w:szCs w:val="24"/>
        </w:rPr>
        <w:t>ие</w:t>
      </w:r>
      <w:r w:rsidRPr="002348A9">
        <w:rPr>
          <w:spacing w:val="6"/>
          <w:sz w:val="24"/>
          <w:szCs w:val="24"/>
        </w:rPr>
        <w:t xml:space="preserve"> </w:t>
      </w:r>
      <w:r w:rsidRPr="002348A9">
        <w:rPr>
          <w:sz w:val="24"/>
          <w:szCs w:val="24"/>
        </w:rPr>
        <w:t>в</w:t>
      </w:r>
      <w:r w:rsidRPr="002348A9">
        <w:rPr>
          <w:spacing w:val="7"/>
          <w:sz w:val="24"/>
          <w:szCs w:val="24"/>
        </w:rPr>
        <w:t xml:space="preserve"> </w:t>
      </w:r>
      <w:r w:rsidRPr="002348A9">
        <w:rPr>
          <w:sz w:val="24"/>
          <w:szCs w:val="24"/>
        </w:rPr>
        <w:t>с</w:t>
      </w:r>
      <w:r w:rsidRPr="002348A9">
        <w:rPr>
          <w:spacing w:val="-1"/>
          <w:sz w:val="24"/>
          <w:szCs w:val="24"/>
        </w:rPr>
        <w:t>в</w:t>
      </w:r>
      <w:r w:rsidRPr="002348A9">
        <w:rPr>
          <w:spacing w:val="1"/>
          <w:sz w:val="24"/>
          <w:szCs w:val="24"/>
        </w:rPr>
        <w:t>я</w:t>
      </w:r>
      <w:r w:rsidRPr="002348A9">
        <w:rPr>
          <w:sz w:val="24"/>
          <w:szCs w:val="24"/>
        </w:rPr>
        <w:t>зи</w:t>
      </w:r>
      <w:r w:rsidRPr="002348A9">
        <w:rPr>
          <w:spacing w:val="5"/>
          <w:sz w:val="24"/>
          <w:szCs w:val="24"/>
        </w:rPr>
        <w:t xml:space="preserve"> </w:t>
      </w:r>
      <w:r w:rsidRPr="002348A9">
        <w:rPr>
          <w:sz w:val="24"/>
          <w:szCs w:val="24"/>
        </w:rPr>
        <w:t>с</w:t>
      </w:r>
      <w:r w:rsidRPr="002348A9">
        <w:rPr>
          <w:spacing w:val="6"/>
          <w:sz w:val="24"/>
          <w:szCs w:val="24"/>
        </w:rPr>
        <w:t xml:space="preserve"> </w:t>
      </w:r>
      <w:r w:rsidRPr="002348A9">
        <w:rPr>
          <w:spacing w:val="2"/>
          <w:sz w:val="24"/>
          <w:szCs w:val="24"/>
        </w:rPr>
        <w:t>ф</w:t>
      </w:r>
      <w:r w:rsidRPr="002348A9">
        <w:rPr>
          <w:sz w:val="24"/>
          <w:szCs w:val="24"/>
        </w:rPr>
        <w:t>изической</w:t>
      </w:r>
      <w:r w:rsidRPr="002348A9">
        <w:rPr>
          <w:spacing w:val="6"/>
          <w:sz w:val="24"/>
          <w:szCs w:val="24"/>
        </w:rPr>
        <w:t xml:space="preserve"> </w:t>
      </w:r>
      <w:r w:rsidRPr="002348A9">
        <w:rPr>
          <w:sz w:val="24"/>
          <w:szCs w:val="24"/>
        </w:rPr>
        <w:t>нагр</w:t>
      </w:r>
      <w:r w:rsidRPr="002348A9">
        <w:rPr>
          <w:spacing w:val="-3"/>
          <w:sz w:val="24"/>
          <w:szCs w:val="24"/>
        </w:rPr>
        <w:t>у</w:t>
      </w:r>
      <w:r w:rsidRPr="002348A9">
        <w:rPr>
          <w:spacing w:val="5"/>
          <w:sz w:val="24"/>
          <w:szCs w:val="24"/>
        </w:rPr>
        <w:t>з</w:t>
      </w:r>
      <w:r w:rsidRPr="002348A9">
        <w:rPr>
          <w:sz w:val="24"/>
          <w:szCs w:val="24"/>
        </w:rPr>
        <w:t>ко</w:t>
      </w:r>
      <w:r w:rsidRPr="002348A9">
        <w:rPr>
          <w:spacing w:val="3"/>
          <w:sz w:val="24"/>
          <w:szCs w:val="24"/>
        </w:rPr>
        <w:t>й</w:t>
      </w:r>
      <w:r w:rsidRPr="002348A9">
        <w:rPr>
          <w:sz w:val="24"/>
          <w:szCs w:val="24"/>
        </w:rPr>
        <w:t>:</w:t>
      </w:r>
      <w:r w:rsidRPr="002348A9">
        <w:rPr>
          <w:w w:val="99"/>
          <w:sz w:val="24"/>
          <w:szCs w:val="24"/>
        </w:rPr>
        <w:t xml:space="preserve"> </w:t>
      </w:r>
      <w:r w:rsidRPr="002348A9">
        <w:rPr>
          <w:spacing w:val="-7"/>
          <w:sz w:val="24"/>
          <w:szCs w:val="24"/>
        </w:rPr>
        <w:t>у</w:t>
      </w:r>
      <w:r w:rsidRPr="002348A9">
        <w:rPr>
          <w:spacing w:val="6"/>
          <w:sz w:val="24"/>
          <w:szCs w:val="24"/>
        </w:rPr>
        <w:t>с</w:t>
      </w:r>
      <w:r w:rsidRPr="002348A9">
        <w:rPr>
          <w:spacing w:val="-2"/>
          <w:sz w:val="24"/>
          <w:szCs w:val="24"/>
        </w:rPr>
        <w:t>т</w:t>
      </w:r>
      <w:r w:rsidRPr="002348A9">
        <w:rPr>
          <w:sz w:val="24"/>
          <w:szCs w:val="24"/>
        </w:rPr>
        <w:t>алос</w:t>
      </w:r>
      <w:r w:rsidRPr="002348A9">
        <w:rPr>
          <w:spacing w:val="5"/>
          <w:sz w:val="24"/>
          <w:szCs w:val="24"/>
        </w:rPr>
        <w:t>т</w:t>
      </w:r>
      <w:r w:rsidRPr="002348A9">
        <w:rPr>
          <w:spacing w:val="-3"/>
          <w:sz w:val="24"/>
          <w:szCs w:val="24"/>
        </w:rPr>
        <w:t>ь</w:t>
      </w:r>
      <w:r w:rsidRPr="002348A9">
        <w:rPr>
          <w:sz w:val="24"/>
          <w:szCs w:val="24"/>
        </w:rPr>
        <w:t>,</w:t>
      </w:r>
      <w:r w:rsidRPr="002348A9">
        <w:rPr>
          <w:spacing w:val="-9"/>
          <w:sz w:val="24"/>
          <w:szCs w:val="24"/>
        </w:rPr>
        <w:t xml:space="preserve"> </w:t>
      </w:r>
      <w:r w:rsidRPr="002348A9">
        <w:rPr>
          <w:spacing w:val="2"/>
          <w:sz w:val="24"/>
          <w:szCs w:val="24"/>
        </w:rPr>
        <w:t>б</w:t>
      </w:r>
      <w:r w:rsidRPr="002348A9">
        <w:rPr>
          <w:sz w:val="24"/>
          <w:szCs w:val="24"/>
        </w:rPr>
        <w:t>оле</w:t>
      </w:r>
      <w:r w:rsidRPr="002348A9">
        <w:rPr>
          <w:spacing w:val="-1"/>
          <w:sz w:val="24"/>
          <w:szCs w:val="24"/>
        </w:rPr>
        <w:t>в</w:t>
      </w:r>
      <w:r w:rsidRPr="002348A9">
        <w:rPr>
          <w:sz w:val="24"/>
          <w:szCs w:val="24"/>
        </w:rPr>
        <w:t>ые</w:t>
      </w:r>
      <w:r w:rsidRPr="002348A9">
        <w:rPr>
          <w:spacing w:val="-9"/>
          <w:sz w:val="24"/>
          <w:szCs w:val="24"/>
        </w:rPr>
        <w:t xml:space="preserve"> </w:t>
      </w:r>
      <w:r w:rsidRPr="002348A9">
        <w:rPr>
          <w:sz w:val="24"/>
          <w:szCs w:val="24"/>
        </w:rPr>
        <w:t>ощ</w:t>
      </w:r>
      <w:r w:rsidRPr="002348A9">
        <w:rPr>
          <w:spacing w:val="-5"/>
          <w:sz w:val="24"/>
          <w:szCs w:val="24"/>
        </w:rPr>
        <w:t>у</w:t>
      </w:r>
      <w:r w:rsidRPr="002348A9">
        <w:rPr>
          <w:sz w:val="24"/>
          <w:szCs w:val="24"/>
        </w:rPr>
        <w:t>щени</w:t>
      </w:r>
      <w:r w:rsidRPr="002348A9">
        <w:rPr>
          <w:spacing w:val="4"/>
          <w:sz w:val="24"/>
          <w:szCs w:val="24"/>
        </w:rPr>
        <w:t>я</w:t>
      </w:r>
      <w:r w:rsidRPr="002348A9">
        <w:rPr>
          <w:sz w:val="24"/>
          <w:szCs w:val="24"/>
        </w:rPr>
        <w:t>,</w:t>
      </w:r>
      <w:r w:rsidRPr="002348A9">
        <w:rPr>
          <w:spacing w:val="-9"/>
          <w:sz w:val="24"/>
          <w:szCs w:val="24"/>
        </w:rPr>
        <w:t xml:space="preserve"> </w:t>
      </w:r>
      <w:r w:rsidRPr="002348A9">
        <w:rPr>
          <w:spacing w:val="2"/>
          <w:sz w:val="24"/>
          <w:szCs w:val="24"/>
        </w:rPr>
        <w:t>д</w:t>
      </w:r>
      <w:r w:rsidRPr="002348A9">
        <w:rPr>
          <w:sz w:val="24"/>
          <w:szCs w:val="24"/>
        </w:rPr>
        <w:t>р.</w:t>
      </w:r>
    </w:p>
    <w:p w:rsidR="003B280C" w:rsidRPr="002348A9" w:rsidRDefault="003B280C" w:rsidP="003B280C">
      <w:pPr>
        <w:widowControl w:val="0"/>
        <w:kinsoku w:val="0"/>
        <w:overflowPunct w:val="0"/>
        <w:autoSpaceDE w:val="0"/>
        <w:autoSpaceDN w:val="0"/>
        <w:adjustRightInd w:val="0"/>
        <w:spacing w:after="0" w:line="240" w:lineRule="auto"/>
        <w:ind w:right="106"/>
        <w:jc w:val="center"/>
        <w:rPr>
          <w:rFonts w:ascii="Times New Roman" w:eastAsia="Calibri" w:hAnsi="Times New Roman" w:cs="Times New Roman"/>
          <w:b/>
          <w:bCs/>
          <w:spacing w:val="-16"/>
          <w:sz w:val="24"/>
          <w:szCs w:val="24"/>
          <w:lang w:eastAsia="ru-RU"/>
        </w:rPr>
      </w:pPr>
      <w:r w:rsidRPr="002348A9">
        <w:rPr>
          <w:rFonts w:ascii="Times New Roman" w:eastAsia="Calibri" w:hAnsi="Times New Roman" w:cs="Times New Roman"/>
          <w:b/>
          <w:bCs/>
          <w:spacing w:val="-6"/>
          <w:sz w:val="24"/>
          <w:szCs w:val="24"/>
          <w:lang w:eastAsia="ru-RU"/>
        </w:rPr>
        <w:t>Со</w:t>
      </w:r>
      <w:r w:rsidRPr="002348A9">
        <w:rPr>
          <w:rFonts w:ascii="Times New Roman" w:eastAsia="Calibri" w:hAnsi="Times New Roman" w:cs="Times New Roman"/>
          <w:b/>
          <w:bCs/>
          <w:sz w:val="24"/>
          <w:szCs w:val="24"/>
          <w:lang w:eastAsia="ru-RU"/>
        </w:rPr>
        <w:t>д</w:t>
      </w:r>
      <w:r w:rsidRPr="002348A9">
        <w:rPr>
          <w:rFonts w:ascii="Times New Roman" w:eastAsia="Calibri" w:hAnsi="Times New Roman" w:cs="Times New Roman"/>
          <w:b/>
          <w:bCs/>
          <w:spacing w:val="6"/>
          <w:sz w:val="24"/>
          <w:szCs w:val="24"/>
          <w:lang w:eastAsia="ru-RU"/>
        </w:rPr>
        <w:t>е</w:t>
      </w:r>
      <w:r w:rsidRPr="002348A9">
        <w:rPr>
          <w:rFonts w:ascii="Times New Roman" w:eastAsia="Calibri" w:hAnsi="Times New Roman" w:cs="Times New Roman"/>
          <w:b/>
          <w:bCs/>
          <w:sz w:val="24"/>
          <w:szCs w:val="24"/>
          <w:lang w:eastAsia="ru-RU"/>
        </w:rPr>
        <w:t>рж</w:t>
      </w:r>
      <w:r w:rsidRPr="002348A9">
        <w:rPr>
          <w:rFonts w:ascii="Times New Roman" w:eastAsia="Calibri" w:hAnsi="Times New Roman" w:cs="Times New Roman"/>
          <w:b/>
          <w:bCs/>
          <w:spacing w:val="3"/>
          <w:sz w:val="24"/>
          <w:szCs w:val="24"/>
          <w:lang w:eastAsia="ru-RU"/>
        </w:rPr>
        <w:t>а</w:t>
      </w:r>
      <w:r w:rsidRPr="002348A9">
        <w:rPr>
          <w:rFonts w:ascii="Times New Roman" w:eastAsia="Calibri" w:hAnsi="Times New Roman" w:cs="Times New Roman"/>
          <w:b/>
          <w:bCs/>
          <w:sz w:val="24"/>
          <w:szCs w:val="24"/>
          <w:lang w:eastAsia="ru-RU"/>
        </w:rPr>
        <w:t>ние</w:t>
      </w:r>
      <w:r w:rsidRPr="002348A9">
        <w:rPr>
          <w:rFonts w:ascii="Times New Roman" w:eastAsia="Calibri" w:hAnsi="Times New Roman" w:cs="Times New Roman"/>
          <w:b/>
          <w:bCs/>
          <w:spacing w:val="-16"/>
          <w:sz w:val="24"/>
          <w:szCs w:val="24"/>
          <w:lang w:eastAsia="ru-RU"/>
        </w:rPr>
        <w:t xml:space="preserve"> учебного предмета</w:t>
      </w:r>
    </w:p>
    <w:p w:rsidR="003B280C" w:rsidRPr="002348A9" w:rsidRDefault="003B280C" w:rsidP="003B280C">
      <w:pPr>
        <w:pStyle w:val="a4"/>
        <w:widowControl w:val="0"/>
        <w:kinsoku w:val="0"/>
        <w:overflowPunct w:val="0"/>
        <w:autoSpaceDE w:val="0"/>
        <w:autoSpaceDN w:val="0"/>
        <w:adjustRightInd w:val="0"/>
        <w:spacing w:after="0" w:line="240" w:lineRule="auto"/>
        <w:ind w:right="106"/>
        <w:jc w:val="center"/>
        <w:rPr>
          <w:rFonts w:ascii="Times New Roman" w:eastAsia="Calibri" w:hAnsi="Times New Roman" w:cs="Times New Roman"/>
          <w:b/>
          <w:bCs/>
          <w:spacing w:val="-16"/>
          <w:sz w:val="24"/>
          <w:szCs w:val="24"/>
        </w:rPr>
      </w:pPr>
      <w:proofErr w:type="gramStart"/>
      <w:r w:rsidRPr="002348A9">
        <w:rPr>
          <w:rFonts w:ascii="Times New Roman" w:eastAsia="Calibri" w:hAnsi="Times New Roman" w:cs="Times New Roman"/>
          <w:b/>
          <w:bCs/>
          <w:spacing w:val="-16"/>
          <w:sz w:val="24"/>
          <w:szCs w:val="24"/>
        </w:rPr>
        <w:t>в  8</w:t>
      </w:r>
      <w:proofErr w:type="gramEnd"/>
      <w:r w:rsidRPr="002348A9">
        <w:rPr>
          <w:rFonts w:ascii="Times New Roman" w:eastAsia="Calibri" w:hAnsi="Times New Roman" w:cs="Times New Roman"/>
          <w:b/>
          <w:bCs/>
          <w:spacing w:val="-16"/>
          <w:sz w:val="24"/>
          <w:szCs w:val="24"/>
        </w:rPr>
        <w:t xml:space="preserve"> классе</w:t>
      </w:r>
    </w:p>
    <w:p w:rsidR="003B280C" w:rsidRPr="002348A9" w:rsidRDefault="003B280C" w:rsidP="003B280C">
      <w:pPr>
        <w:pStyle w:val="a4"/>
        <w:widowControl w:val="0"/>
        <w:kinsoku w:val="0"/>
        <w:overflowPunct w:val="0"/>
        <w:autoSpaceDE w:val="0"/>
        <w:autoSpaceDN w:val="0"/>
        <w:adjustRightInd w:val="0"/>
        <w:spacing w:after="0" w:line="240" w:lineRule="auto"/>
        <w:ind w:right="106"/>
        <w:rPr>
          <w:rFonts w:ascii="Times New Roman" w:eastAsia="Calibri" w:hAnsi="Times New Roman" w:cs="Times New Roman"/>
          <w:b/>
          <w:bCs/>
          <w:spacing w:val="-16"/>
          <w:sz w:val="24"/>
          <w:szCs w:val="24"/>
        </w:rPr>
      </w:pPr>
    </w:p>
    <w:p w:rsidR="003B280C" w:rsidRPr="002348A9" w:rsidRDefault="003B280C" w:rsidP="003B280C">
      <w:pPr>
        <w:spacing w:line="256" w:lineRule="auto"/>
        <w:ind w:left="537"/>
        <w:jc w:val="center"/>
        <w:rPr>
          <w:rFonts w:ascii="Times New Roman" w:eastAsia="Calibri" w:hAnsi="Times New Roman" w:cs="Times New Roman"/>
          <w:sz w:val="24"/>
          <w:szCs w:val="24"/>
        </w:rPr>
      </w:pPr>
      <w:r w:rsidRPr="002348A9">
        <w:rPr>
          <w:rFonts w:ascii="Times New Roman" w:eastAsia="Calibri" w:hAnsi="Times New Roman" w:cs="Times New Roman"/>
          <w:sz w:val="24"/>
          <w:szCs w:val="24"/>
        </w:rPr>
        <w:t>Коррекционные подвижные игры.</w:t>
      </w:r>
    </w:p>
    <w:p w:rsidR="003B280C" w:rsidRPr="002348A9" w:rsidRDefault="003B280C" w:rsidP="003B280C">
      <w:pPr>
        <w:pStyle w:val="a4"/>
        <w:spacing w:line="360" w:lineRule="auto"/>
        <w:jc w:val="both"/>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 (с отскоком от пола). Отбивание баскетбольного мяча от пола одной рукой. Волейбол. Узнавание волейбольного мяча. Подача волейбольного мяча сверху (снизу). Прием волейбольного мяча сверху (снизу). Футбол. Узнавание футбольного мяча. Выполнение удара в ворота с места (пустые ворота, с вратарем), с 2-х шагов (пустые </w:t>
      </w:r>
      <w:r w:rsidRPr="002348A9">
        <w:rPr>
          <w:rFonts w:ascii="Times New Roman" w:eastAsia="Calibri" w:hAnsi="Times New Roman" w:cs="Times New Roman"/>
          <w:sz w:val="24"/>
          <w:szCs w:val="24"/>
        </w:rPr>
        <w:lastRenderedPageBreak/>
        <w:t xml:space="preserve">ворота, с вратарем), с разбега (пустые ворота, с вратарем). Бадминтон. Узнавание (различение)инвентаря для бадминтона. Удар по волану: нижняя (верхняя) подача. Подвижные игры. Соблюдение правил игры «Стоп, хоп, раз». Соблюдение правил игры «Болото». Соблюдение последовательности действий в игре-эстафет «Полоса препятствий»: бег по скамейке, прыжки через кирпичики, </w:t>
      </w:r>
      <w:proofErr w:type="spellStart"/>
      <w:r w:rsidRPr="002348A9">
        <w:rPr>
          <w:rFonts w:ascii="Times New Roman" w:eastAsia="Calibri" w:hAnsi="Times New Roman" w:cs="Times New Roman"/>
          <w:sz w:val="24"/>
          <w:szCs w:val="24"/>
        </w:rPr>
        <w:t>пролезание</w:t>
      </w:r>
      <w:proofErr w:type="spellEnd"/>
      <w:r w:rsidRPr="002348A9">
        <w:rPr>
          <w:rFonts w:ascii="Times New Roman" w:eastAsia="Calibri" w:hAnsi="Times New Roman" w:cs="Times New Roman"/>
          <w:sz w:val="24"/>
          <w:szCs w:val="24"/>
        </w:rPr>
        <w:t xml:space="preserve"> по туннелю, бег, передача эстафеты. Соблюдение правил игры «Пятнашки</w:t>
      </w:r>
    </w:p>
    <w:p w:rsidR="003B280C" w:rsidRPr="002348A9" w:rsidRDefault="003B280C" w:rsidP="003B280C">
      <w:pPr>
        <w:pStyle w:val="a6"/>
        <w:spacing w:line="360" w:lineRule="auto"/>
        <w:jc w:val="center"/>
        <w:rPr>
          <w:color w:val="000000"/>
          <w:sz w:val="24"/>
          <w:szCs w:val="24"/>
        </w:rPr>
      </w:pPr>
      <w:r w:rsidRPr="002348A9">
        <w:rPr>
          <w:color w:val="000000"/>
          <w:sz w:val="24"/>
          <w:szCs w:val="24"/>
        </w:rPr>
        <w:t>Лыжная подготовка.</w:t>
      </w:r>
    </w:p>
    <w:p w:rsidR="003B280C" w:rsidRPr="002348A9" w:rsidRDefault="003B280C" w:rsidP="003B280C">
      <w:pPr>
        <w:pStyle w:val="a6"/>
        <w:spacing w:line="360" w:lineRule="auto"/>
        <w:jc w:val="both"/>
        <w:rPr>
          <w:color w:val="000000"/>
          <w:sz w:val="24"/>
          <w:szCs w:val="24"/>
        </w:rPr>
      </w:pPr>
      <w:r w:rsidRPr="002348A9">
        <w:rPr>
          <w:color w:val="000000"/>
          <w:sz w:val="24"/>
          <w:szCs w:val="24"/>
        </w:rPr>
        <w:t>Узнавание (различение) лыжного инвентаря (лыжи, палки, ботинки</w:t>
      </w:r>
      <w:proofErr w:type="gramStart"/>
      <w:r w:rsidRPr="002348A9">
        <w:rPr>
          <w:color w:val="000000"/>
          <w:sz w:val="24"/>
          <w:szCs w:val="24"/>
        </w:rPr>
        <w:t>).Транспортировка</w:t>
      </w:r>
      <w:proofErr w:type="gramEnd"/>
      <w:r w:rsidRPr="002348A9">
        <w:rPr>
          <w:color w:val="000000"/>
          <w:sz w:val="24"/>
          <w:szCs w:val="24"/>
        </w:rPr>
        <w:t xml:space="preserve">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w:t>
      </w:r>
    </w:p>
    <w:p w:rsidR="003B280C" w:rsidRPr="002348A9" w:rsidRDefault="003B280C" w:rsidP="003B280C">
      <w:pPr>
        <w:pStyle w:val="a6"/>
        <w:spacing w:line="360" w:lineRule="auto"/>
        <w:ind w:left="-183"/>
        <w:jc w:val="center"/>
        <w:rPr>
          <w:color w:val="000000"/>
          <w:sz w:val="24"/>
          <w:szCs w:val="24"/>
        </w:rPr>
      </w:pPr>
      <w:r w:rsidRPr="002348A9">
        <w:rPr>
          <w:color w:val="000000"/>
          <w:sz w:val="24"/>
          <w:szCs w:val="24"/>
        </w:rPr>
        <w:t>Туризм.</w:t>
      </w:r>
    </w:p>
    <w:p w:rsidR="003B280C" w:rsidRPr="002348A9" w:rsidRDefault="003B280C" w:rsidP="003B280C">
      <w:pPr>
        <w:pStyle w:val="a6"/>
        <w:spacing w:line="360" w:lineRule="auto"/>
        <w:jc w:val="both"/>
        <w:rPr>
          <w:color w:val="000000"/>
          <w:sz w:val="24"/>
          <w:szCs w:val="24"/>
        </w:rPr>
      </w:pPr>
      <w:r w:rsidRPr="002348A9">
        <w:rPr>
          <w:color w:val="000000"/>
          <w:sz w:val="24"/>
          <w:szCs w:val="24"/>
        </w:rPr>
        <w:t xml:space="preserve">Узнавание (различение) предметов туристического инвентаря (рюкзак, </w:t>
      </w:r>
      <w:proofErr w:type="gramStart"/>
      <w:r w:rsidRPr="002348A9">
        <w:rPr>
          <w:color w:val="000000"/>
          <w:sz w:val="24"/>
          <w:szCs w:val="24"/>
        </w:rPr>
        <w:t>спальный  мешок</w:t>
      </w:r>
      <w:proofErr w:type="gramEnd"/>
      <w:r w:rsidRPr="002348A9">
        <w:rPr>
          <w:color w:val="000000"/>
          <w:sz w:val="24"/>
          <w:szCs w:val="24"/>
        </w:rPr>
        <w:t xml:space="preserve">, туристический коврик, палатка, котелок, тренога).Соблюдение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Узнавание (различение) составных частей палатки: днище, крыша, стены палатки, растяжки, стойка, колышки. Подготовка места для установки палатки. </w:t>
      </w:r>
    </w:p>
    <w:p w:rsidR="003B280C" w:rsidRPr="002348A9" w:rsidRDefault="003B280C" w:rsidP="003B280C">
      <w:pPr>
        <w:pStyle w:val="a6"/>
        <w:spacing w:line="360" w:lineRule="auto"/>
        <w:jc w:val="center"/>
        <w:rPr>
          <w:color w:val="000000"/>
          <w:sz w:val="24"/>
          <w:szCs w:val="24"/>
        </w:rPr>
      </w:pPr>
      <w:r w:rsidRPr="002348A9">
        <w:rPr>
          <w:color w:val="000000"/>
          <w:sz w:val="24"/>
          <w:szCs w:val="24"/>
        </w:rPr>
        <w:t>Физическая подготовка.</w:t>
      </w:r>
    </w:p>
    <w:p w:rsidR="003B280C" w:rsidRPr="002348A9" w:rsidRDefault="003B280C" w:rsidP="003B280C">
      <w:pPr>
        <w:pStyle w:val="a6"/>
        <w:spacing w:line="360" w:lineRule="auto"/>
        <w:jc w:val="both"/>
        <w:rPr>
          <w:color w:val="000000"/>
          <w:sz w:val="24"/>
          <w:szCs w:val="24"/>
        </w:rPr>
      </w:pPr>
      <w:r w:rsidRPr="002348A9">
        <w:rPr>
          <w:color w:val="000000"/>
          <w:sz w:val="24"/>
          <w:szCs w:val="24"/>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w:t>
      </w:r>
      <w:r>
        <w:rPr>
          <w:color w:val="000000"/>
        </w:rPr>
        <w:t xml:space="preserve">. </w:t>
      </w:r>
      <w:r w:rsidRPr="002348A9">
        <w:rPr>
          <w:color w:val="000000"/>
          <w:sz w:val="24"/>
          <w:szCs w:val="24"/>
        </w:rPr>
        <w:t xml:space="preserve">Поднимание головы в положении «лежа на животе». Наклоны туловища вперед (в стороны, назад). Повороты туловища </w:t>
      </w:r>
      <w:r w:rsidRPr="002348A9">
        <w:rPr>
          <w:color w:val="000000"/>
          <w:sz w:val="24"/>
          <w:szCs w:val="24"/>
        </w:rPr>
        <w:lastRenderedPageBreak/>
        <w:t>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3B280C" w:rsidRPr="002348A9" w:rsidRDefault="003B280C" w:rsidP="003B280C">
      <w:pPr>
        <w:pStyle w:val="a6"/>
        <w:widowControl/>
        <w:numPr>
          <w:ilvl w:val="0"/>
          <w:numId w:val="28"/>
        </w:numPr>
        <w:autoSpaceDE/>
        <w:autoSpaceDN/>
        <w:adjustRightInd/>
        <w:spacing w:after="120" w:line="360" w:lineRule="auto"/>
        <w:ind w:left="0"/>
        <w:jc w:val="both"/>
        <w:rPr>
          <w:color w:val="000000"/>
          <w:sz w:val="24"/>
          <w:szCs w:val="24"/>
        </w:rPr>
      </w:pPr>
      <w:r w:rsidRPr="002348A9">
        <w:rPr>
          <w:color w:val="000000"/>
          <w:sz w:val="24"/>
          <w:szCs w:val="24"/>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2348A9">
        <w:rPr>
          <w:color w:val="000000"/>
          <w:sz w:val="24"/>
          <w:szCs w:val="24"/>
        </w:rPr>
        <w:t>полуприседе</w:t>
      </w:r>
      <w:proofErr w:type="spellEnd"/>
      <w:r w:rsidRPr="002348A9">
        <w:rPr>
          <w:color w:val="000000"/>
          <w:sz w:val="24"/>
          <w:szCs w:val="24"/>
        </w:rPr>
        <w:t xml:space="preserve">,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Ползание, </w:t>
      </w:r>
      <w:proofErr w:type="spellStart"/>
      <w:r w:rsidRPr="002348A9">
        <w:rPr>
          <w:color w:val="000000"/>
          <w:sz w:val="24"/>
          <w:szCs w:val="24"/>
        </w:rPr>
        <w:t>подлезание</w:t>
      </w:r>
      <w:proofErr w:type="spellEnd"/>
      <w:r w:rsidRPr="002348A9">
        <w:rPr>
          <w:color w:val="000000"/>
          <w:sz w:val="24"/>
          <w:szCs w:val="24"/>
        </w:rPr>
        <w:t xml:space="preserve">, лазание, </w:t>
      </w:r>
      <w:proofErr w:type="spellStart"/>
      <w:r w:rsidRPr="002348A9">
        <w:rPr>
          <w:color w:val="000000"/>
          <w:sz w:val="24"/>
          <w:szCs w:val="24"/>
        </w:rPr>
        <w:t>перелезание</w:t>
      </w:r>
      <w:proofErr w:type="spellEnd"/>
      <w:r w:rsidRPr="002348A9">
        <w:rPr>
          <w:color w:val="000000"/>
          <w:sz w:val="24"/>
          <w:szCs w:val="24"/>
        </w:rPr>
        <w:t xml:space="preserve">. Ползание на животе, на четвереньках. </w:t>
      </w:r>
      <w:proofErr w:type="spellStart"/>
      <w:r w:rsidRPr="002348A9">
        <w:rPr>
          <w:color w:val="000000"/>
          <w:sz w:val="24"/>
          <w:szCs w:val="24"/>
        </w:rPr>
        <w:t>Подлезание</w:t>
      </w:r>
      <w:proofErr w:type="spellEnd"/>
      <w:r w:rsidRPr="002348A9">
        <w:rPr>
          <w:color w:val="000000"/>
          <w:sz w:val="24"/>
          <w:szCs w:val="24"/>
        </w:rPr>
        <w:t xml:space="preserve"> под препятствия на животе, на четвереньках. Броски, ловля, метание, передача предметов и перенос груза. Броски (ловля) мяча в ходьбе (беге). Метание в цель (на дальность). Перенос груза.</w:t>
      </w:r>
    </w:p>
    <w:p w:rsidR="003B280C" w:rsidRPr="002348A9" w:rsidRDefault="003B280C" w:rsidP="002348A9">
      <w:pPr>
        <w:spacing w:after="200"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ТЕМАТИЧЕСКОЕ ПЛАНИРОВАНИЕ</w:t>
      </w:r>
    </w:p>
    <w:tbl>
      <w:tblPr>
        <w:tblStyle w:val="a5"/>
        <w:tblpPr w:leftFromText="180" w:rightFromText="180" w:vertAnchor="text" w:horzAnchor="margin" w:tblpY="37"/>
        <w:tblW w:w="0" w:type="auto"/>
        <w:tblLook w:val="04A0" w:firstRow="1" w:lastRow="0" w:firstColumn="1" w:lastColumn="0" w:noHBand="0" w:noVBand="1"/>
      </w:tblPr>
      <w:tblGrid>
        <w:gridCol w:w="1362"/>
        <w:gridCol w:w="6500"/>
        <w:gridCol w:w="2502"/>
      </w:tblGrid>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w:t>
            </w:r>
          </w:p>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урока</w:t>
            </w:r>
          </w:p>
        </w:tc>
        <w:tc>
          <w:tcPr>
            <w:tcW w:w="6662"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Тема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Количество</w:t>
            </w:r>
          </w:p>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часов</w:t>
            </w: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c>
          <w:tcPr>
            <w:tcW w:w="6662" w:type="dxa"/>
          </w:tcPr>
          <w:p w:rsidR="003B280C" w:rsidRPr="002348A9" w:rsidRDefault="003B280C" w:rsidP="003B280C">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Повторение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w:t>
            </w:r>
          </w:p>
        </w:tc>
        <w:tc>
          <w:tcPr>
            <w:tcW w:w="6662" w:type="dxa"/>
          </w:tcPr>
          <w:p w:rsidR="003B280C" w:rsidRPr="002348A9" w:rsidRDefault="003B280C" w:rsidP="003B280C">
            <w:pPr>
              <w:pStyle w:val="a3"/>
              <w:rPr>
                <w:rFonts w:ascii="Times New Roman" w:hAnsi="Times New Roman"/>
                <w:bCs/>
                <w:sz w:val="24"/>
                <w:szCs w:val="24"/>
              </w:rPr>
            </w:pPr>
            <w:r w:rsidRPr="002348A9">
              <w:rPr>
                <w:rFonts w:ascii="Times New Roman" w:hAnsi="Times New Roman"/>
                <w:bCs/>
                <w:sz w:val="24"/>
                <w:szCs w:val="24"/>
              </w:rPr>
              <w:t>Значение физических упражнений для укрепления здоровья человека.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w:t>
            </w: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w:t>
            </w:r>
          </w:p>
        </w:tc>
        <w:tc>
          <w:tcPr>
            <w:tcW w:w="6662" w:type="dxa"/>
          </w:tcPr>
          <w:p w:rsidR="003B280C" w:rsidRPr="002348A9" w:rsidRDefault="003B280C" w:rsidP="003B280C">
            <w:pPr>
              <w:shd w:val="clear" w:color="auto" w:fill="FFFFFF"/>
              <w:jc w:val="both"/>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Повторение правил поведения на физкультуре.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w:t>
            </w: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Техника безопасности на уроках адаптивной физкультуры. Физическая подготовка. Построение в колонну по одному, в одну шеренгу, перестроение из шеренги в круг.</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w:t>
            </w: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Повторение. Перестроение из шеренги в круг. Стойка «ноги на ширине плеч»</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Размыкание на вытянутые руки в стороны.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w:t>
            </w:r>
          </w:p>
        </w:tc>
        <w:tc>
          <w:tcPr>
            <w:tcW w:w="6662" w:type="dxa"/>
          </w:tcPr>
          <w:p w:rsidR="003B280C" w:rsidRPr="002348A9" w:rsidRDefault="003B280C" w:rsidP="003B280C">
            <w:pPr>
              <w:rPr>
                <w:rFonts w:ascii="Times New Roman" w:eastAsia="Calibri" w:hAnsi="Times New Roman" w:cs="Times New Roman"/>
                <w:b/>
                <w:sz w:val="24"/>
                <w:szCs w:val="24"/>
              </w:rPr>
            </w:pPr>
            <w:r w:rsidRPr="002348A9">
              <w:rPr>
                <w:rFonts w:ascii="Times New Roman" w:eastAsia="Calibri" w:hAnsi="Times New Roman" w:cs="Times New Roman"/>
                <w:b/>
                <w:sz w:val="24"/>
                <w:szCs w:val="24"/>
              </w:rPr>
              <w:t>Физическая подготовка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lastRenderedPageBreak/>
              <w:t>7</w:t>
            </w:r>
          </w:p>
        </w:tc>
        <w:tc>
          <w:tcPr>
            <w:tcW w:w="6662" w:type="dxa"/>
          </w:tcPr>
          <w:p w:rsidR="003B280C" w:rsidRPr="002348A9" w:rsidRDefault="003B280C" w:rsidP="003B280C">
            <w:pPr>
              <w:rPr>
                <w:rFonts w:ascii="Times New Roman" w:hAnsi="Times New Roman" w:cs="Times New Roman"/>
                <w:b/>
                <w:bCs/>
                <w:sz w:val="24"/>
                <w:szCs w:val="24"/>
              </w:rPr>
            </w:pPr>
            <w:r w:rsidRPr="002348A9">
              <w:rPr>
                <w:rFonts w:ascii="Times New Roman" w:eastAsia="Calibri" w:hAnsi="Times New Roman" w:cs="Times New Roman"/>
                <w:bCs/>
                <w:sz w:val="24"/>
                <w:szCs w:val="24"/>
              </w:rPr>
              <w:t>Физическая подготовка.  Повторение. Круговые движения прямыми руками вперед (назад). Наклоны туловища в сочетании с поворотами.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p>
        </w:tc>
      </w:tr>
      <w:tr w:rsidR="003B280C"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Круговые движения руками в исходном положении «руки к плечам» вперёд, назад.</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9</w:t>
            </w:r>
          </w:p>
        </w:tc>
        <w:tc>
          <w:tcPr>
            <w:tcW w:w="6662" w:type="dxa"/>
          </w:tcPr>
          <w:p w:rsidR="003B280C" w:rsidRPr="00187DB2" w:rsidRDefault="003B280C" w:rsidP="003B280C">
            <w:pPr>
              <w:rPr>
                <w:rFonts w:ascii="Times New Roman" w:eastAsia="Calibri" w:hAnsi="Times New Roman" w:cs="Times New Roman"/>
                <w:bCs/>
                <w:sz w:val="24"/>
                <w:szCs w:val="24"/>
              </w:rPr>
            </w:pPr>
            <w:r w:rsidRPr="00853C29">
              <w:rPr>
                <w:rFonts w:ascii="Times New Roman" w:eastAsia="Calibri" w:hAnsi="Times New Roman" w:cs="Times New Roman"/>
                <w:bCs/>
                <w:sz w:val="24"/>
                <w:szCs w:val="24"/>
              </w:rPr>
              <w:t>Физическая подготовка. Повторение. Метание в цель (на дальность).</w:t>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10</w:t>
            </w:r>
          </w:p>
        </w:tc>
        <w:tc>
          <w:tcPr>
            <w:tcW w:w="6662" w:type="dxa"/>
          </w:tcPr>
          <w:p w:rsidR="003B280C" w:rsidRPr="00187DB2" w:rsidRDefault="003B280C" w:rsidP="003B280C">
            <w:pPr>
              <w:rPr>
                <w:rFonts w:ascii="Times New Roman" w:eastAsia="Calibri" w:hAnsi="Times New Roman" w:cs="Times New Roman"/>
                <w:bCs/>
                <w:sz w:val="24"/>
                <w:szCs w:val="24"/>
              </w:rPr>
            </w:pPr>
            <w:r w:rsidRPr="00853C29">
              <w:rPr>
                <w:rFonts w:ascii="Times New Roman" w:eastAsia="Calibri" w:hAnsi="Times New Roman" w:cs="Times New Roman"/>
                <w:bCs/>
                <w:sz w:val="24"/>
                <w:szCs w:val="24"/>
              </w:rPr>
              <w:t xml:space="preserve">ОРУ с правильным дыханием. ПУ: Метание мяча из-за головы на дальность в </w:t>
            </w:r>
            <w:proofErr w:type="gramStart"/>
            <w:r w:rsidRPr="00853C29">
              <w:rPr>
                <w:rFonts w:ascii="Times New Roman" w:eastAsia="Calibri" w:hAnsi="Times New Roman" w:cs="Times New Roman"/>
                <w:bCs/>
                <w:sz w:val="24"/>
                <w:szCs w:val="24"/>
              </w:rPr>
              <w:t xml:space="preserve">движении.  </w:t>
            </w:r>
            <w:proofErr w:type="gramEnd"/>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11</w:t>
            </w:r>
          </w:p>
        </w:tc>
        <w:tc>
          <w:tcPr>
            <w:tcW w:w="6662" w:type="dxa"/>
          </w:tcPr>
          <w:p w:rsidR="003B280C" w:rsidRPr="00187DB2" w:rsidRDefault="003B280C" w:rsidP="003B280C">
            <w:pPr>
              <w:rPr>
                <w:rFonts w:ascii="Times New Roman" w:eastAsia="Calibri" w:hAnsi="Times New Roman" w:cs="Times New Roman"/>
                <w:bCs/>
                <w:sz w:val="24"/>
                <w:szCs w:val="24"/>
              </w:rPr>
            </w:pPr>
            <w:r w:rsidRPr="00853C29">
              <w:rPr>
                <w:rFonts w:ascii="Times New Roman" w:eastAsia="Calibri" w:hAnsi="Times New Roman" w:cs="Times New Roman"/>
                <w:bCs/>
                <w:sz w:val="24"/>
                <w:szCs w:val="24"/>
              </w:rPr>
              <w:t>Коррекционные игры; Игры с элементами метания</w:t>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12</w:t>
            </w:r>
          </w:p>
        </w:tc>
        <w:tc>
          <w:tcPr>
            <w:tcW w:w="6662" w:type="dxa"/>
          </w:tcPr>
          <w:p w:rsidR="003B280C" w:rsidRPr="00187DB2" w:rsidRDefault="003B280C" w:rsidP="003B280C">
            <w:pPr>
              <w:rPr>
                <w:rFonts w:ascii="Times New Roman" w:hAnsi="Times New Roman" w:cs="Times New Roman"/>
                <w:sz w:val="24"/>
                <w:szCs w:val="24"/>
              </w:rPr>
            </w:pPr>
            <w:r w:rsidRPr="00853C29">
              <w:rPr>
                <w:rFonts w:ascii="Times New Roman" w:eastAsia="Calibri" w:hAnsi="Times New Roman" w:cs="Times New Roman"/>
                <w:bCs/>
                <w:sz w:val="24"/>
                <w:szCs w:val="24"/>
              </w:rPr>
              <w:t>ПУ: Броски большого мяча друг другу увеличивая расстояние</w:t>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13</w:t>
            </w:r>
          </w:p>
        </w:tc>
        <w:tc>
          <w:tcPr>
            <w:tcW w:w="6662" w:type="dxa"/>
          </w:tcPr>
          <w:p w:rsidR="003B280C" w:rsidRPr="00187DB2" w:rsidRDefault="003B280C" w:rsidP="003B280C">
            <w:pPr>
              <w:rPr>
                <w:rFonts w:ascii="Times New Roman" w:eastAsia="Calibri" w:hAnsi="Times New Roman" w:cs="Times New Roman"/>
                <w:bCs/>
                <w:sz w:val="24"/>
                <w:szCs w:val="24"/>
              </w:rPr>
            </w:pPr>
            <w:r w:rsidRPr="00853C29">
              <w:rPr>
                <w:rFonts w:ascii="Times New Roman" w:eastAsia="Calibri" w:hAnsi="Times New Roman" w:cs="Times New Roman"/>
                <w:sz w:val="24"/>
                <w:szCs w:val="24"/>
              </w:rPr>
              <w:t>Физическая подготовка. Бег в умеренном (</w:t>
            </w:r>
            <w:proofErr w:type="spellStart"/>
            <w:proofErr w:type="gramStart"/>
            <w:r w:rsidRPr="00853C29">
              <w:rPr>
                <w:rFonts w:ascii="Times New Roman" w:eastAsia="Calibri" w:hAnsi="Times New Roman" w:cs="Times New Roman"/>
                <w:sz w:val="24"/>
                <w:szCs w:val="24"/>
              </w:rPr>
              <w:t>медленном,быстром</w:t>
            </w:r>
            <w:proofErr w:type="spellEnd"/>
            <w:proofErr w:type="gramEnd"/>
            <w:r w:rsidRPr="00853C29">
              <w:rPr>
                <w:rFonts w:ascii="Times New Roman" w:eastAsia="Calibri" w:hAnsi="Times New Roman" w:cs="Times New Roman"/>
                <w:sz w:val="24"/>
                <w:szCs w:val="24"/>
              </w:rPr>
              <w:t xml:space="preserve"> ) темпе. </w:t>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14</w:t>
            </w:r>
          </w:p>
        </w:tc>
        <w:tc>
          <w:tcPr>
            <w:tcW w:w="6662" w:type="dxa"/>
          </w:tcPr>
          <w:p w:rsidR="003B280C" w:rsidRPr="00187DB2" w:rsidRDefault="003B280C" w:rsidP="003B280C">
            <w:pPr>
              <w:rPr>
                <w:rFonts w:ascii="Times New Roman" w:eastAsia="Calibri" w:hAnsi="Times New Roman" w:cs="Times New Roman"/>
                <w:bCs/>
                <w:sz w:val="24"/>
                <w:szCs w:val="24"/>
              </w:rPr>
            </w:pPr>
            <w:r w:rsidRPr="00853C29">
              <w:rPr>
                <w:rFonts w:ascii="Times New Roman" w:eastAsia="Calibri" w:hAnsi="Times New Roman" w:cs="Times New Roman"/>
                <w:sz w:val="24"/>
                <w:szCs w:val="24"/>
              </w:rPr>
              <w:t>Физическая подготовка. Преодоление препятствий при ходьбе (увеличение количества препятствий)</w:t>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3B280C" w:rsidRPr="00445DFB" w:rsidTr="003B280C">
        <w:tc>
          <w:tcPr>
            <w:tcW w:w="1384" w:type="dxa"/>
          </w:tcPr>
          <w:p w:rsidR="003B280C" w:rsidRPr="00187DB2" w:rsidRDefault="003B280C" w:rsidP="003B280C">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6662" w:type="dxa"/>
          </w:tcPr>
          <w:p w:rsidR="003B280C" w:rsidRPr="00187DB2" w:rsidRDefault="003B280C" w:rsidP="003B280C">
            <w:pPr>
              <w:rPr>
                <w:rFonts w:ascii="Times New Roman" w:eastAsia="Calibri" w:hAnsi="Times New Roman" w:cs="Times New Roman"/>
                <w:bCs/>
                <w:color w:val="FF0000"/>
                <w:sz w:val="24"/>
                <w:szCs w:val="24"/>
              </w:rPr>
            </w:pPr>
            <w:r w:rsidRPr="00853C29">
              <w:rPr>
                <w:rFonts w:ascii="Times New Roman" w:eastAsia="Calibri" w:hAnsi="Times New Roman" w:cs="Times New Roman"/>
                <w:sz w:val="24"/>
                <w:szCs w:val="24"/>
              </w:rPr>
              <w:t>Физическая подготовка. Преодоление препятствий при беге (увеличение количества препятствий)</w:t>
            </w:r>
            <w:r w:rsidRPr="00187DB2">
              <w:rPr>
                <w:rFonts w:ascii="Times New Roman" w:hAnsi="Times New Roman" w:cs="Times New Roman"/>
                <w:sz w:val="24"/>
                <w:szCs w:val="24"/>
              </w:rPr>
              <w:br/>
            </w:r>
          </w:p>
        </w:tc>
        <w:tc>
          <w:tcPr>
            <w:tcW w:w="2544" w:type="dxa"/>
          </w:tcPr>
          <w:p w:rsidR="003B280C" w:rsidRPr="00445DFB" w:rsidRDefault="003B280C" w:rsidP="003B280C">
            <w:pPr>
              <w:spacing w:line="360" w:lineRule="auto"/>
              <w:jc w:val="center"/>
              <w:rPr>
                <w:rFonts w:ascii="Times New Roman" w:eastAsia="Calibri" w:hAnsi="Times New Roman" w:cs="Times New Roman"/>
                <w:b/>
                <w:bCs/>
                <w:sz w:val="28"/>
                <w:szCs w:val="28"/>
              </w:rPr>
            </w:pPr>
            <w:r w:rsidRPr="00445DFB">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16</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sz w:val="24"/>
                <w:szCs w:val="24"/>
              </w:rPr>
              <w:t xml:space="preserve">Физическая подготовка. Прыжки на одной ноге на месте, с продвижением вперед, назад, </w:t>
            </w:r>
            <w:proofErr w:type="gramStart"/>
            <w:r w:rsidRPr="002348A9">
              <w:rPr>
                <w:rFonts w:ascii="Times New Roman" w:eastAsia="Calibri" w:hAnsi="Times New Roman" w:cs="Times New Roman"/>
                <w:sz w:val="24"/>
                <w:szCs w:val="24"/>
              </w:rPr>
              <w:t>вправо ,влево</w:t>
            </w:r>
            <w:proofErr w:type="gramEnd"/>
            <w:r w:rsidRPr="002348A9">
              <w:rPr>
                <w:rFonts w:ascii="Times New Roman" w:eastAsia="Calibri" w:hAnsi="Times New Roman" w:cs="Times New Roman"/>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17</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sz w:val="24"/>
                <w:szCs w:val="24"/>
              </w:rPr>
              <w:t>Физическая подготовка. Перепрыгивание с одной ноги на другую на месте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18</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Дыхательные упражнения: произвольный вдох (выдох) через рот (нос), произвольный вдох через нос (рот), выдох через рот (нос).</w:t>
            </w:r>
            <w:r w:rsidRPr="002348A9">
              <w:rPr>
                <w:rFonts w:ascii="Times New Roman" w:hAnsi="Times New Roman" w:cs="Times New Roman"/>
                <w:sz w:val="24"/>
                <w:szCs w:val="24"/>
              </w:rPr>
              <w:br/>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19</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hAnsi="Times New Roman" w:cs="Times New Roman"/>
                <w:sz w:val="24"/>
                <w:szCs w:val="24"/>
              </w:rPr>
              <w:t>Одновременное (поочередное) сгибание (разгибание) пальцев.</w:t>
            </w:r>
            <w:r w:rsidRPr="002348A9">
              <w:rPr>
                <w:rFonts w:ascii="Times New Roman" w:hAnsi="Times New Roman" w:cs="Times New Roman"/>
                <w:sz w:val="24"/>
                <w:szCs w:val="24"/>
              </w:rPr>
              <w:br/>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20</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Противопоставление первого пальца остальным на одной руке (одновременно двумя руками), пальцы одной руки пальцам другой руки поочередно (одновременно).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21</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Сгибание пальцев в кулак на одной руке с одновременным разгибанием на другой руке.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22</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hAnsi="Times New Roman" w:cs="Times New Roman"/>
                <w:sz w:val="24"/>
                <w:szCs w:val="24"/>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23</w:t>
            </w:r>
          </w:p>
        </w:tc>
        <w:tc>
          <w:tcPr>
            <w:tcW w:w="6662" w:type="dxa"/>
          </w:tcPr>
          <w:p w:rsidR="003B280C" w:rsidRPr="002348A9" w:rsidRDefault="003B280C" w:rsidP="003B280C">
            <w:pPr>
              <w:shd w:val="clear" w:color="auto" w:fill="FFFFFF"/>
              <w:autoSpaceDE w:val="0"/>
              <w:autoSpaceDN w:val="0"/>
              <w:adjustRightInd w:val="0"/>
              <w:rPr>
                <w:rFonts w:ascii="Times New Roman" w:eastAsia="Calibri" w:hAnsi="Times New Roman" w:cs="Times New Roman"/>
                <w:bCs/>
                <w:sz w:val="24"/>
                <w:szCs w:val="24"/>
              </w:rPr>
            </w:pPr>
            <w:r w:rsidRPr="002348A9">
              <w:rPr>
                <w:rFonts w:ascii="Times New Roman" w:hAnsi="Times New Roman" w:cs="Times New Roman"/>
                <w:sz w:val="24"/>
                <w:szCs w:val="24"/>
              </w:rPr>
              <w:t>Круговые движения руками в исходном положении «руки к плечам». Движения плечами вперед (назад, вверх, вниз).</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24</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Ходьба с высоким подниманием колен. Хлопки в ладони под поднятой прямой ногой.</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25</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hAnsi="Times New Roman" w:cs="Times New Roman"/>
                <w:sz w:val="24"/>
                <w:szCs w:val="24"/>
              </w:rPr>
              <w:t>Движения стопами: поднимание, опускание, наклоны, круговые движения.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26</w:t>
            </w:r>
          </w:p>
        </w:tc>
        <w:tc>
          <w:tcPr>
            <w:tcW w:w="6662" w:type="dxa"/>
          </w:tcPr>
          <w:p w:rsidR="003B280C" w:rsidRPr="002348A9" w:rsidRDefault="003B280C" w:rsidP="003B280C">
            <w:pPr>
              <w:shd w:val="clear" w:color="auto" w:fill="FFFFFF"/>
              <w:autoSpaceDE w:val="0"/>
              <w:autoSpaceDN w:val="0"/>
              <w:adjustRightInd w:val="0"/>
              <w:rPr>
                <w:rFonts w:ascii="Times New Roman" w:eastAsia="Calibri" w:hAnsi="Times New Roman" w:cs="Times New Roman"/>
                <w:sz w:val="24"/>
                <w:szCs w:val="24"/>
                <w:highlight w:val="darkBlue"/>
              </w:rPr>
            </w:pPr>
            <w:r w:rsidRPr="002348A9">
              <w:rPr>
                <w:rFonts w:ascii="Times New Roman" w:hAnsi="Times New Roman" w:cs="Times New Roman"/>
                <w:sz w:val="24"/>
                <w:szCs w:val="24"/>
              </w:rPr>
              <w:t>Приседание. Ползание на четвереньках.</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27</w:t>
            </w:r>
          </w:p>
        </w:tc>
        <w:tc>
          <w:tcPr>
            <w:tcW w:w="6662" w:type="dxa"/>
          </w:tcPr>
          <w:p w:rsidR="003B280C" w:rsidRPr="002348A9" w:rsidRDefault="003B280C" w:rsidP="003B280C">
            <w:pPr>
              <w:shd w:val="clear" w:color="auto" w:fill="FFFFFF"/>
              <w:autoSpaceDE w:val="0"/>
              <w:autoSpaceDN w:val="0"/>
              <w:adjustRightInd w:val="0"/>
              <w:rPr>
                <w:rFonts w:ascii="Times New Roman" w:eastAsia="Calibri" w:hAnsi="Times New Roman" w:cs="Times New Roman"/>
                <w:sz w:val="24"/>
                <w:szCs w:val="24"/>
              </w:rPr>
            </w:pPr>
            <w:r w:rsidRPr="002348A9">
              <w:rPr>
                <w:rFonts w:ascii="Times New Roman" w:hAnsi="Times New Roman" w:cs="Times New Roman"/>
                <w:sz w:val="24"/>
                <w:szCs w:val="24"/>
              </w:rPr>
              <w:t>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lastRenderedPageBreak/>
              <w:t>28</w:t>
            </w:r>
          </w:p>
        </w:tc>
        <w:tc>
          <w:tcPr>
            <w:tcW w:w="6662" w:type="dxa"/>
          </w:tcPr>
          <w:p w:rsidR="003B280C" w:rsidRPr="002348A9" w:rsidRDefault="003B280C" w:rsidP="003B280C">
            <w:pPr>
              <w:spacing w:before="100" w:beforeAutospacing="1" w:after="100" w:afterAutospacing="1"/>
              <w:rPr>
                <w:rFonts w:ascii="Times New Roman" w:eastAsia="Calibri" w:hAnsi="Times New Roman" w:cs="Times New Roman"/>
                <w:sz w:val="24"/>
                <w:szCs w:val="24"/>
                <w:highlight w:val="yellow"/>
              </w:rPr>
            </w:pPr>
            <w:r w:rsidRPr="002348A9">
              <w:rPr>
                <w:rFonts w:ascii="Times New Roman" w:hAnsi="Times New Roman" w:cs="Times New Roman"/>
                <w:sz w:val="24"/>
                <w:szCs w:val="24"/>
              </w:rPr>
              <w:t xml:space="preserve">Ходьба по доске, лежащей на полу. Ходьба по гимнастической скамейке: широкой (узкой) поверхности гимнастической скамейки, </w:t>
            </w:r>
            <w:proofErr w:type="gramStart"/>
            <w:r w:rsidRPr="002348A9">
              <w:rPr>
                <w:rFonts w:ascii="Times New Roman" w:hAnsi="Times New Roman" w:cs="Times New Roman"/>
                <w:sz w:val="24"/>
                <w:szCs w:val="24"/>
              </w:rPr>
              <w:t>ровной  (</w:t>
            </w:r>
            <w:proofErr w:type="gramEnd"/>
            <w:r w:rsidRPr="002348A9">
              <w:rPr>
                <w:rFonts w:ascii="Times New Roman" w:hAnsi="Times New Roman" w:cs="Times New Roman"/>
                <w:sz w:val="24"/>
                <w:szCs w:val="24"/>
              </w:rPr>
              <w:t>наклонной) поверхности гимнастической скамейки, движущейся поверхности, с предметами (препятствиями).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29</w:t>
            </w:r>
          </w:p>
        </w:tc>
        <w:tc>
          <w:tcPr>
            <w:tcW w:w="6662" w:type="dxa"/>
          </w:tcPr>
          <w:p w:rsidR="003B280C" w:rsidRPr="002348A9" w:rsidRDefault="003B280C" w:rsidP="003B280C">
            <w:pPr>
              <w:spacing w:before="100" w:beforeAutospacing="1" w:after="100" w:afterAutospacing="1"/>
              <w:rPr>
                <w:rFonts w:ascii="Times New Roman" w:hAnsi="Times New Roman" w:cs="Times New Roman"/>
                <w:b/>
                <w:bCs/>
                <w:i/>
                <w:iCs/>
                <w:sz w:val="24"/>
                <w:szCs w:val="24"/>
              </w:rPr>
            </w:pPr>
            <w:r w:rsidRPr="002348A9">
              <w:rPr>
                <w:rFonts w:ascii="Times New Roman" w:hAnsi="Times New Roman" w:cs="Times New Roman"/>
                <w:sz w:val="24"/>
                <w:szCs w:val="24"/>
              </w:rPr>
              <w:t>Прыжки на двух ногах (с одной ноги на другую). Стойка у вертикальной плоскости в правильной осанке.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30</w:t>
            </w:r>
          </w:p>
        </w:tc>
        <w:tc>
          <w:tcPr>
            <w:tcW w:w="6662" w:type="dxa"/>
            <w:vAlign w:val="bottom"/>
          </w:tcPr>
          <w:p w:rsidR="003B280C" w:rsidRPr="002348A9" w:rsidRDefault="003B280C" w:rsidP="003B280C">
            <w:pPr>
              <w:rPr>
                <w:rFonts w:ascii="Times New Roman" w:eastAsia="Calibri" w:hAnsi="Times New Roman" w:cs="Times New Roman"/>
                <w:sz w:val="24"/>
                <w:szCs w:val="24"/>
              </w:rPr>
            </w:pPr>
            <w:r w:rsidRPr="002348A9">
              <w:rPr>
                <w:rFonts w:ascii="Times New Roman" w:hAnsi="Times New Roman" w:cs="Times New Roman"/>
                <w:sz w:val="24"/>
                <w:szCs w:val="24"/>
              </w:rPr>
              <w:t>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31</w:t>
            </w:r>
          </w:p>
        </w:tc>
        <w:tc>
          <w:tcPr>
            <w:tcW w:w="6662" w:type="dxa"/>
          </w:tcPr>
          <w:p w:rsidR="003B280C" w:rsidRPr="002348A9" w:rsidRDefault="003B280C" w:rsidP="003B280C">
            <w:pPr>
              <w:spacing w:before="100" w:beforeAutospacing="1" w:after="100" w:afterAutospacing="1"/>
              <w:jc w:val="both"/>
              <w:rPr>
                <w:rFonts w:ascii="Times New Roman" w:hAnsi="Times New Roman" w:cs="Times New Roman"/>
                <w:b/>
                <w:bCs/>
                <w:i/>
                <w:iCs/>
                <w:sz w:val="24"/>
                <w:szCs w:val="24"/>
              </w:rPr>
            </w:pPr>
            <w:r w:rsidRPr="002348A9">
              <w:rPr>
                <w:rFonts w:ascii="Times New Roman" w:hAnsi="Times New Roman" w:cs="Times New Roman"/>
                <w:sz w:val="24"/>
                <w:szCs w:val="24"/>
              </w:rPr>
              <w:t>Ходьба и бег. Ходьба с удержанием рук за спиной (на поясе, на голове, в стороны).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32</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Движения руками при ходьбе: взмахи, вращения, отведение рук назад, в стороны, подъем вверх.</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33</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 xml:space="preserve">Ходьба ровным шагом, на носках, пятках, высоко поднимая бедро, захлестывая голень, приставным шагом, широким шагом, в </w:t>
            </w:r>
            <w:proofErr w:type="spellStart"/>
            <w:r w:rsidRPr="002348A9">
              <w:rPr>
                <w:rFonts w:ascii="Times New Roman" w:hAnsi="Times New Roman" w:cs="Times New Roman"/>
                <w:sz w:val="24"/>
                <w:szCs w:val="24"/>
              </w:rPr>
              <w:t>полуприседе</w:t>
            </w:r>
            <w:proofErr w:type="spellEnd"/>
            <w:r w:rsidRPr="002348A9">
              <w:rPr>
                <w:rFonts w:ascii="Times New Roman" w:hAnsi="Times New Roman" w:cs="Times New Roman"/>
                <w:sz w:val="24"/>
                <w:szCs w:val="24"/>
              </w:rPr>
              <w:t>, приседе.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34</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Ходьба в умеренном (медленном, быстром) темпе. Ходьба с изменением темпа, направления движения.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35</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 xml:space="preserve">Ползание, </w:t>
            </w:r>
            <w:proofErr w:type="spellStart"/>
            <w:r w:rsidRPr="002348A9">
              <w:rPr>
                <w:rFonts w:ascii="Times New Roman" w:hAnsi="Times New Roman" w:cs="Times New Roman"/>
                <w:sz w:val="24"/>
                <w:szCs w:val="24"/>
              </w:rPr>
              <w:t>подлезание</w:t>
            </w:r>
            <w:proofErr w:type="spellEnd"/>
            <w:r w:rsidRPr="002348A9">
              <w:rPr>
                <w:rFonts w:ascii="Times New Roman" w:hAnsi="Times New Roman" w:cs="Times New Roman"/>
                <w:sz w:val="24"/>
                <w:szCs w:val="24"/>
              </w:rPr>
              <w:t xml:space="preserve">, лазание, </w:t>
            </w:r>
            <w:proofErr w:type="spellStart"/>
            <w:r w:rsidRPr="002348A9">
              <w:rPr>
                <w:rFonts w:ascii="Times New Roman" w:hAnsi="Times New Roman" w:cs="Times New Roman"/>
                <w:sz w:val="24"/>
                <w:szCs w:val="24"/>
              </w:rPr>
              <w:t>перелезание</w:t>
            </w:r>
            <w:proofErr w:type="spellEnd"/>
            <w:r w:rsidRPr="002348A9">
              <w:rPr>
                <w:rFonts w:ascii="Times New Roman" w:hAnsi="Times New Roman" w:cs="Times New Roman"/>
                <w:sz w:val="24"/>
                <w:szCs w:val="24"/>
              </w:rPr>
              <w:t>. Ползание на животе, на четвереньках.</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36</w:t>
            </w:r>
          </w:p>
        </w:tc>
        <w:tc>
          <w:tcPr>
            <w:tcW w:w="6662" w:type="dxa"/>
          </w:tcPr>
          <w:p w:rsidR="003B280C" w:rsidRPr="002348A9" w:rsidRDefault="003B280C" w:rsidP="003B280C">
            <w:pPr>
              <w:rPr>
                <w:rFonts w:ascii="Times New Roman" w:eastAsia="Calibri" w:hAnsi="Times New Roman" w:cs="Times New Roman"/>
                <w:sz w:val="24"/>
                <w:szCs w:val="24"/>
                <w:highlight w:val="darkBlue"/>
              </w:rPr>
            </w:pPr>
            <w:proofErr w:type="spellStart"/>
            <w:r w:rsidRPr="002348A9">
              <w:rPr>
                <w:rFonts w:ascii="Times New Roman" w:hAnsi="Times New Roman" w:cs="Times New Roman"/>
                <w:sz w:val="24"/>
                <w:szCs w:val="24"/>
              </w:rPr>
              <w:t>Подлезание</w:t>
            </w:r>
            <w:proofErr w:type="spellEnd"/>
            <w:r w:rsidRPr="002348A9">
              <w:rPr>
                <w:rFonts w:ascii="Times New Roman" w:hAnsi="Times New Roman" w:cs="Times New Roman"/>
                <w:sz w:val="24"/>
                <w:szCs w:val="24"/>
              </w:rPr>
              <w:t xml:space="preserve"> под препятствия на животе, на четвереньках.</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37</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Лазание по гимнастической стенке вверх (вниз, в стороны).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38</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 xml:space="preserve">Лазание по гимнастической </w:t>
            </w:r>
            <w:proofErr w:type="gramStart"/>
            <w:r w:rsidRPr="002348A9">
              <w:rPr>
                <w:rFonts w:ascii="Times New Roman" w:hAnsi="Times New Roman" w:cs="Times New Roman"/>
                <w:sz w:val="24"/>
                <w:szCs w:val="24"/>
              </w:rPr>
              <w:t>стенке  по</w:t>
            </w:r>
            <w:proofErr w:type="gramEnd"/>
            <w:r w:rsidRPr="002348A9">
              <w:rPr>
                <w:rFonts w:ascii="Times New Roman" w:hAnsi="Times New Roman" w:cs="Times New Roman"/>
                <w:sz w:val="24"/>
                <w:szCs w:val="24"/>
              </w:rPr>
              <w:t xml:space="preserve"> наклонной гимнастической скамейке вверх (вниз), через препятствия.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39</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 xml:space="preserve">Вис на канате, рейке. </w:t>
            </w:r>
            <w:proofErr w:type="spellStart"/>
            <w:r w:rsidRPr="002348A9">
              <w:rPr>
                <w:rFonts w:ascii="Times New Roman" w:hAnsi="Times New Roman" w:cs="Times New Roman"/>
                <w:sz w:val="24"/>
                <w:szCs w:val="24"/>
              </w:rPr>
              <w:t>Перелезание</w:t>
            </w:r>
            <w:proofErr w:type="spellEnd"/>
            <w:r w:rsidRPr="002348A9">
              <w:rPr>
                <w:rFonts w:ascii="Times New Roman" w:hAnsi="Times New Roman" w:cs="Times New Roman"/>
                <w:sz w:val="24"/>
                <w:szCs w:val="24"/>
              </w:rPr>
              <w:t xml:space="preserve"> через препятствия.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40</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Броски среднего (маленького) мяча двумя руками вверх (о пол, о стенку).</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41</w:t>
            </w:r>
          </w:p>
        </w:tc>
        <w:tc>
          <w:tcPr>
            <w:tcW w:w="6662" w:type="dxa"/>
          </w:tcPr>
          <w:p w:rsidR="003B280C" w:rsidRPr="002348A9" w:rsidRDefault="003B280C" w:rsidP="003B280C">
            <w:pPr>
              <w:rPr>
                <w:rFonts w:ascii="Times New Roman" w:eastAsia="Calibri" w:hAnsi="Times New Roman" w:cs="Times New Roman"/>
                <w:sz w:val="24"/>
                <w:szCs w:val="24"/>
                <w:highlight w:val="darkBlue"/>
              </w:rPr>
            </w:pPr>
            <w:r w:rsidRPr="002348A9">
              <w:rPr>
                <w:rFonts w:ascii="Times New Roman" w:hAnsi="Times New Roman" w:cs="Times New Roman"/>
                <w:sz w:val="24"/>
                <w:szCs w:val="24"/>
              </w:rPr>
              <w:t>Метание в цель (на дальность). Перенос груза.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42</w:t>
            </w:r>
          </w:p>
        </w:tc>
        <w:tc>
          <w:tcPr>
            <w:tcW w:w="6662" w:type="dxa"/>
            <w:vAlign w:val="bottom"/>
          </w:tcPr>
          <w:p w:rsidR="003B280C" w:rsidRPr="002348A9" w:rsidRDefault="003B280C" w:rsidP="003B280C">
            <w:pP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Туризм</w:t>
            </w:r>
            <w:r w:rsidRPr="002348A9">
              <w:rPr>
                <w:rFonts w:ascii="Times New Roman" w:eastAsia="Calibri" w:hAnsi="Times New Roman" w:cs="Times New Roman"/>
                <w:bCs/>
                <w:sz w:val="24"/>
                <w:szCs w:val="24"/>
              </w:rPr>
              <w:t xml:space="preserve"> Повторение. Узнавание составных частей палатки: днище, крыша, стены палатки, растяжки, стойка, колышки.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43</w:t>
            </w:r>
          </w:p>
        </w:tc>
        <w:tc>
          <w:tcPr>
            <w:tcW w:w="6662" w:type="dxa"/>
            <w:tcBorders>
              <w:bottom w:val="single" w:sz="4" w:space="0" w:color="auto"/>
            </w:tcBorders>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Узнавание (различение) предметов туристического инвентаря (рюкзак, спальный мешок, туристический коврик, палатка, котелок, тренога).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44</w:t>
            </w:r>
          </w:p>
        </w:tc>
        <w:tc>
          <w:tcPr>
            <w:tcW w:w="6662" w:type="dxa"/>
            <w:tcBorders>
              <w:bottom w:val="nil"/>
            </w:tcBorders>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45</w:t>
            </w:r>
          </w:p>
        </w:tc>
        <w:tc>
          <w:tcPr>
            <w:tcW w:w="6662" w:type="dxa"/>
            <w:tcBorders>
              <w:top w:val="nil"/>
            </w:tcBorders>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46</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Туризм. Соблюдение последовательности действий при складывании спального мешка: совмещение углов верхней части мешка.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47</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Туризм. Соблюдение последовательности действий при складывании спального мешка: скручивание мешка.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48</w:t>
            </w:r>
          </w:p>
        </w:tc>
        <w:tc>
          <w:tcPr>
            <w:tcW w:w="6662" w:type="dxa"/>
          </w:tcPr>
          <w:p w:rsidR="003B280C" w:rsidRPr="002348A9" w:rsidRDefault="003B280C" w:rsidP="003B280C">
            <w:pPr>
              <w:tabs>
                <w:tab w:val="left" w:pos="2865"/>
              </w:tabs>
              <w:rPr>
                <w:rFonts w:ascii="Times New Roman" w:hAnsi="Times New Roman"/>
                <w:sz w:val="24"/>
                <w:szCs w:val="24"/>
              </w:rPr>
            </w:pPr>
            <w:r w:rsidRPr="002348A9">
              <w:rPr>
                <w:rFonts w:ascii="Times New Roman" w:eastAsia="Calibri" w:hAnsi="Times New Roman" w:cs="Times New Roman"/>
                <w:bCs/>
                <w:sz w:val="24"/>
                <w:szCs w:val="24"/>
              </w:rPr>
              <w:t>Туризм. Соблюдение последовательности действий при складывании спального мешка: завязывание тесьмы.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lastRenderedPageBreak/>
              <w:t>49</w:t>
            </w:r>
          </w:p>
        </w:tc>
        <w:tc>
          <w:tcPr>
            <w:tcW w:w="6662" w:type="dxa"/>
          </w:tcPr>
          <w:p w:rsidR="003B280C" w:rsidRPr="002348A9" w:rsidRDefault="003B280C" w:rsidP="003B280C">
            <w:pPr>
              <w:jc w:val="both"/>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Туризм. Соблюдение последовательности действий при складывании спального мешка: вставление мешка в чехол.</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50</w:t>
            </w:r>
          </w:p>
        </w:tc>
        <w:tc>
          <w:tcPr>
            <w:tcW w:w="6662" w:type="dxa"/>
          </w:tcPr>
          <w:p w:rsidR="003B280C" w:rsidRPr="002348A9" w:rsidRDefault="003B280C" w:rsidP="003B280C">
            <w:pPr>
              <w:jc w:val="both"/>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Туризм. Соблюдение последовательности действий при складывании спального мешка: затягивание чехла.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51</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Узнавание (различение) составных частей палатки: днище, крыша, стены палатки, растяжки, стойка, колышки.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52</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Подготовка места для установки палатки. Раскладывание палатки.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53</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Вставление плоских(круглых) колышков при закреплении палатки на земле.</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54</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Установление стоек. Установление растяжек палатки.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55</w:t>
            </w:r>
          </w:p>
        </w:tc>
        <w:tc>
          <w:tcPr>
            <w:tcW w:w="6662" w:type="dxa"/>
          </w:tcPr>
          <w:p w:rsidR="003B280C" w:rsidRPr="002348A9" w:rsidRDefault="003B280C" w:rsidP="003B280C">
            <w:pPr>
              <w:pStyle w:val="a3"/>
              <w:rPr>
                <w:rFonts w:ascii="Times New Roman" w:hAnsi="Times New Roman"/>
                <w:b/>
                <w:bCs/>
                <w:sz w:val="24"/>
                <w:szCs w:val="24"/>
                <w:highlight w:val="yellow"/>
              </w:rPr>
            </w:pPr>
            <w:r w:rsidRPr="002348A9">
              <w:rPr>
                <w:rFonts w:ascii="Times New Roman" w:hAnsi="Times New Roman"/>
                <w:b/>
                <w:bCs/>
                <w:sz w:val="24"/>
                <w:szCs w:val="24"/>
              </w:rPr>
              <w:t>Лыжная подготовка</w:t>
            </w:r>
            <w:r w:rsidRPr="002348A9">
              <w:rPr>
                <w:rFonts w:ascii="Times New Roman" w:hAnsi="Times New Roman"/>
                <w:bCs/>
                <w:sz w:val="24"/>
                <w:szCs w:val="24"/>
              </w:rPr>
              <w:t xml:space="preserve"> Повторение техники безопасности на уроках лыжной подготовки Лыжная подготовка. Транспортировка лыжного инвентаря.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56</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Узнавание(различение) лыжного инвентаря (лыжи, палки, ботинки.) Теория.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57</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 xml:space="preserve">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w:t>
            </w:r>
            <w:proofErr w:type="spellStart"/>
            <w:r w:rsidRPr="002348A9">
              <w:rPr>
                <w:rFonts w:ascii="Times New Roman" w:hAnsi="Times New Roman" w:cs="Times New Roman"/>
                <w:sz w:val="24"/>
                <w:szCs w:val="24"/>
              </w:rPr>
              <w:t>пятки.Работа</w:t>
            </w:r>
            <w:proofErr w:type="spellEnd"/>
            <w:r w:rsidRPr="002348A9">
              <w:rPr>
                <w:rFonts w:ascii="Times New Roman" w:hAnsi="Times New Roman" w:cs="Times New Roman"/>
                <w:sz w:val="24"/>
                <w:szCs w:val="24"/>
              </w:rPr>
              <w:t xml:space="preserve"> с </w:t>
            </w:r>
            <w:proofErr w:type="spellStart"/>
            <w:r w:rsidRPr="002348A9">
              <w:rPr>
                <w:rFonts w:ascii="Times New Roman" w:hAnsi="Times New Roman" w:cs="Times New Roman"/>
                <w:sz w:val="24"/>
                <w:szCs w:val="24"/>
              </w:rPr>
              <w:t>пред.картинками</w:t>
            </w:r>
            <w:proofErr w:type="spellEnd"/>
            <w:r w:rsidRPr="002348A9">
              <w:rPr>
                <w:rFonts w:ascii="Times New Roman" w:hAnsi="Times New Roman" w:cs="Times New Roman"/>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58</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hAnsi="Times New Roman" w:cs="Times New Roman"/>
                <w:sz w:val="24"/>
                <w:szCs w:val="24"/>
              </w:rPr>
              <w:t>Чистка лыж от снега. Просмотр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59</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Стояние на параллельно лежащих лыжах.</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60</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 xml:space="preserve">Выполнение ступающего шага: шаговые движения на месте, продвижение вперед приставными шагом, продвижение в сторону приставным </w:t>
            </w:r>
            <w:proofErr w:type="spellStart"/>
            <w:r w:rsidRPr="002348A9">
              <w:rPr>
                <w:rFonts w:ascii="Times New Roman" w:hAnsi="Times New Roman" w:cs="Times New Roman"/>
                <w:sz w:val="24"/>
                <w:szCs w:val="24"/>
              </w:rPr>
              <w:t>шагом.Просмотр</w:t>
            </w:r>
            <w:proofErr w:type="spellEnd"/>
            <w:r w:rsidRPr="002348A9">
              <w:rPr>
                <w:rFonts w:ascii="Times New Roman" w:hAnsi="Times New Roman" w:cs="Times New Roman"/>
                <w:sz w:val="24"/>
                <w:szCs w:val="24"/>
              </w:rPr>
              <w:t xml:space="preserve">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61</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sz w:val="24"/>
                <w:szCs w:val="24"/>
              </w:rPr>
              <w:t xml:space="preserve"> Соблюдение последовательности действий при подъеме после </w:t>
            </w:r>
            <w:proofErr w:type="gramStart"/>
            <w:r w:rsidRPr="002348A9">
              <w:rPr>
                <w:rFonts w:ascii="Times New Roman" w:eastAsia="Calibri" w:hAnsi="Times New Roman" w:cs="Times New Roman"/>
                <w:sz w:val="24"/>
                <w:szCs w:val="24"/>
              </w:rPr>
              <w:t>падения  из</w:t>
            </w:r>
            <w:proofErr w:type="gramEnd"/>
            <w:r w:rsidRPr="002348A9">
              <w:rPr>
                <w:rFonts w:ascii="Times New Roman" w:eastAsia="Calibri" w:hAnsi="Times New Roman" w:cs="Times New Roman"/>
                <w:sz w:val="24"/>
                <w:szCs w:val="24"/>
              </w:rPr>
              <w:t xml:space="preserve"> положения «сидя на боку» (опора на правую руку),сгибание правой ноги в колене, постановка левой ноги с опорой на поверхность, подъем в положение «стоя» с опорой на правую </w:t>
            </w:r>
            <w:proofErr w:type="spellStart"/>
            <w:r w:rsidRPr="002348A9">
              <w:rPr>
                <w:rFonts w:ascii="Times New Roman" w:eastAsia="Calibri" w:hAnsi="Times New Roman" w:cs="Times New Roman"/>
                <w:sz w:val="24"/>
                <w:szCs w:val="24"/>
              </w:rPr>
              <w:t>руку.Просмотр</w:t>
            </w:r>
            <w:proofErr w:type="spellEnd"/>
            <w:r w:rsidRPr="002348A9">
              <w:rPr>
                <w:rFonts w:ascii="Times New Roman" w:eastAsia="Calibri" w:hAnsi="Times New Roman" w:cs="Times New Roman"/>
                <w:sz w:val="24"/>
                <w:szCs w:val="24"/>
              </w:rPr>
              <w:t xml:space="preserve">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62</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eastAsia="Calibri" w:hAnsi="Times New Roman" w:cs="Times New Roman"/>
                <w:sz w:val="24"/>
                <w:szCs w:val="24"/>
              </w:rPr>
              <w:t xml:space="preserve">Выполнение поворотов, стоя на лыжах: вокруг пяток лыж (носков лыж), </w:t>
            </w:r>
            <w:proofErr w:type="spellStart"/>
            <w:r w:rsidRPr="002348A9">
              <w:rPr>
                <w:rFonts w:ascii="Times New Roman" w:eastAsia="Calibri" w:hAnsi="Times New Roman" w:cs="Times New Roman"/>
                <w:sz w:val="24"/>
                <w:szCs w:val="24"/>
              </w:rPr>
              <w:t>махом.Показ</w:t>
            </w:r>
            <w:proofErr w:type="spellEnd"/>
            <w:r w:rsidRPr="002348A9">
              <w:rPr>
                <w:rFonts w:ascii="Times New Roman" w:eastAsia="Calibri" w:hAnsi="Times New Roman" w:cs="Times New Roman"/>
                <w:sz w:val="24"/>
                <w:szCs w:val="24"/>
              </w:rPr>
              <w:t xml:space="preserve"> учителя.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63</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Выполнение скользящего шага без палок: одно (несколько) </w:t>
            </w:r>
            <w:proofErr w:type="spellStart"/>
            <w:r w:rsidRPr="002348A9">
              <w:rPr>
                <w:rFonts w:ascii="Times New Roman" w:eastAsia="Calibri" w:hAnsi="Times New Roman" w:cs="Times New Roman"/>
                <w:sz w:val="24"/>
                <w:szCs w:val="24"/>
              </w:rPr>
              <w:t>скольжений.Просмотр</w:t>
            </w:r>
            <w:proofErr w:type="spellEnd"/>
            <w:r w:rsidRPr="002348A9">
              <w:rPr>
                <w:rFonts w:ascii="Times New Roman" w:eastAsia="Calibri" w:hAnsi="Times New Roman" w:cs="Times New Roman"/>
                <w:sz w:val="24"/>
                <w:szCs w:val="24"/>
              </w:rPr>
              <w:t xml:space="preserve">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64</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Выполнение попеременного </w:t>
            </w:r>
            <w:proofErr w:type="spellStart"/>
            <w:r w:rsidRPr="002348A9">
              <w:rPr>
                <w:rFonts w:ascii="Times New Roman" w:eastAsia="Calibri" w:hAnsi="Times New Roman" w:cs="Times New Roman"/>
                <w:sz w:val="24"/>
                <w:szCs w:val="24"/>
              </w:rPr>
              <w:t>двухшажного</w:t>
            </w:r>
            <w:proofErr w:type="spellEnd"/>
            <w:r w:rsidRPr="002348A9">
              <w:rPr>
                <w:rFonts w:ascii="Times New Roman" w:eastAsia="Calibri" w:hAnsi="Times New Roman" w:cs="Times New Roman"/>
                <w:sz w:val="24"/>
                <w:szCs w:val="24"/>
              </w:rPr>
              <w:t xml:space="preserve"> </w:t>
            </w:r>
            <w:proofErr w:type="spellStart"/>
            <w:r w:rsidRPr="002348A9">
              <w:rPr>
                <w:rFonts w:ascii="Times New Roman" w:eastAsia="Calibri" w:hAnsi="Times New Roman" w:cs="Times New Roman"/>
                <w:sz w:val="24"/>
                <w:szCs w:val="24"/>
              </w:rPr>
              <w:t>хода.Теория</w:t>
            </w:r>
            <w:proofErr w:type="spellEnd"/>
            <w:r w:rsidRPr="002348A9">
              <w:rPr>
                <w:rFonts w:ascii="Times New Roman" w:eastAsia="Calibri" w:hAnsi="Times New Roman" w:cs="Times New Roman"/>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65</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Выполнение </w:t>
            </w:r>
            <w:proofErr w:type="spellStart"/>
            <w:r w:rsidRPr="002348A9">
              <w:rPr>
                <w:rFonts w:ascii="Times New Roman" w:eastAsia="Calibri" w:hAnsi="Times New Roman" w:cs="Times New Roman"/>
                <w:sz w:val="24"/>
                <w:szCs w:val="24"/>
              </w:rPr>
              <w:t>бесшажного</w:t>
            </w:r>
            <w:proofErr w:type="spellEnd"/>
            <w:r w:rsidRPr="002348A9">
              <w:rPr>
                <w:rFonts w:ascii="Times New Roman" w:eastAsia="Calibri" w:hAnsi="Times New Roman" w:cs="Times New Roman"/>
                <w:sz w:val="24"/>
                <w:szCs w:val="24"/>
              </w:rPr>
              <w:t xml:space="preserve"> </w:t>
            </w:r>
            <w:proofErr w:type="spellStart"/>
            <w:r w:rsidRPr="002348A9">
              <w:rPr>
                <w:rFonts w:ascii="Times New Roman" w:eastAsia="Calibri" w:hAnsi="Times New Roman" w:cs="Times New Roman"/>
                <w:sz w:val="24"/>
                <w:szCs w:val="24"/>
              </w:rPr>
              <w:t>хода.Теория</w:t>
            </w:r>
            <w:proofErr w:type="spellEnd"/>
            <w:r w:rsidRPr="002348A9">
              <w:rPr>
                <w:rFonts w:ascii="Times New Roman" w:eastAsia="Calibri" w:hAnsi="Times New Roman" w:cs="Times New Roman"/>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66</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Преодоление подъемов ступающим шагом («лесенкой», «</w:t>
            </w:r>
            <w:proofErr w:type="spellStart"/>
            <w:r w:rsidRPr="002348A9">
              <w:rPr>
                <w:rFonts w:ascii="Times New Roman" w:eastAsia="Calibri" w:hAnsi="Times New Roman" w:cs="Times New Roman"/>
                <w:sz w:val="24"/>
                <w:szCs w:val="24"/>
              </w:rPr>
              <w:t>полуелочкой</w:t>
            </w:r>
            <w:proofErr w:type="spellEnd"/>
            <w:r w:rsidRPr="002348A9">
              <w:rPr>
                <w:rFonts w:ascii="Times New Roman" w:eastAsia="Calibri" w:hAnsi="Times New Roman" w:cs="Times New Roman"/>
                <w:sz w:val="24"/>
                <w:szCs w:val="24"/>
              </w:rPr>
              <w:t>», «елочкой»</w:t>
            </w:r>
            <w:proofErr w:type="gramStart"/>
            <w:r w:rsidRPr="002348A9">
              <w:rPr>
                <w:rFonts w:ascii="Times New Roman" w:eastAsia="Calibri" w:hAnsi="Times New Roman" w:cs="Times New Roman"/>
                <w:sz w:val="24"/>
                <w:szCs w:val="24"/>
              </w:rPr>
              <w:t>.)Просмотр</w:t>
            </w:r>
            <w:proofErr w:type="gramEnd"/>
            <w:r w:rsidRPr="002348A9">
              <w:rPr>
                <w:rFonts w:ascii="Times New Roman" w:eastAsia="Calibri" w:hAnsi="Times New Roman" w:cs="Times New Roman"/>
                <w:sz w:val="24"/>
                <w:szCs w:val="24"/>
              </w:rPr>
              <w:t xml:space="preserve">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67</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Выполнение торможения при спуске со склона нажимом палок («</w:t>
            </w:r>
            <w:proofErr w:type="spellStart"/>
            <w:r w:rsidRPr="002348A9">
              <w:rPr>
                <w:rFonts w:ascii="Times New Roman" w:eastAsia="Calibri" w:hAnsi="Times New Roman" w:cs="Times New Roman"/>
                <w:sz w:val="24"/>
                <w:szCs w:val="24"/>
              </w:rPr>
              <w:t>полуплугом</w:t>
            </w:r>
            <w:proofErr w:type="spellEnd"/>
            <w:r w:rsidRPr="002348A9">
              <w:rPr>
                <w:rFonts w:ascii="Times New Roman" w:eastAsia="Calibri" w:hAnsi="Times New Roman" w:cs="Times New Roman"/>
                <w:sz w:val="24"/>
                <w:szCs w:val="24"/>
              </w:rPr>
              <w:t>», «плугом», падение</w:t>
            </w:r>
            <w:proofErr w:type="gramStart"/>
            <w:r w:rsidRPr="002348A9">
              <w:rPr>
                <w:rFonts w:ascii="Times New Roman" w:eastAsia="Calibri" w:hAnsi="Times New Roman" w:cs="Times New Roman"/>
                <w:sz w:val="24"/>
                <w:szCs w:val="24"/>
              </w:rPr>
              <w:t>).Показ</w:t>
            </w:r>
            <w:proofErr w:type="gramEnd"/>
            <w:r w:rsidRPr="002348A9">
              <w:rPr>
                <w:rFonts w:ascii="Times New Roman" w:eastAsia="Calibri" w:hAnsi="Times New Roman" w:cs="Times New Roman"/>
                <w:sz w:val="24"/>
                <w:szCs w:val="24"/>
              </w:rPr>
              <w:t xml:space="preserve"> учителя.</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68</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b/>
                <w:bCs/>
                <w:sz w:val="24"/>
                <w:szCs w:val="24"/>
              </w:rPr>
              <w:t xml:space="preserve">Подвижные игры. </w:t>
            </w:r>
            <w:r w:rsidRPr="002348A9">
              <w:rPr>
                <w:rFonts w:ascii="Times New Roman" w:hAnsi="Times New Roman" w:cs="Times New Roman"/>
                <w:sz w:val="24"/>
                <w:szCs w:val="24"/>
              </w:rPr>
              <w:t>Соблюдение правил игры «Стоп, хоп, раз».</w:t>
            </w:r>
          </w:p>
          <w:p w:rsidR="003B280C" w:rsidRPr="002348A9" w:rsidRDefault="003B280C" w:rsidP="003B280C">
            <w:pPr>
              <w:rPr>
                <w:rFonts w:ascii="Times New Roman" w:eastAsia="Calibri" w:hAnsi="Times New Roman" w:cs="Times New Roman"/>
                <w:sz w:val="24"/>
                <w:szCs w:val="24"/>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69</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hAnsi="Times New Roman" w:cs="Times New Roman"/>
                <w:sz w:val="24"/>
                <w:szCs w:val="24"/>
              </w:rPr>
              <w:t>Соблюдение правил игры «Болото».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70</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bCs/>
                <w:sz w:val="24"/>
                <w:szCs w:val="24"/>
              </w:rPr>
              <w:t xml:space="preserve">Вис на рейке гимнастической </w:t>
            </w:r>
            <w:proofErr w:type="spellStart"/>
            <w:r w:rsidRPr="002348A9">
              <w:rPr>
                <w:rFonts w:ascii="Times New Roman" w:eastAsia="Calibri" w:hAnsi="Times New Roman" w:cs="Times New Roman"/>
                <w:bCs/>
                <w:sz w:val="24"/>
                <w:szCs w:val="24"/>
              </w:rPr>
              <w:t>стенки.Видео</w:t>
            </w:r>
            <w:proofErr w:type="spellEnd"/>
            <w:r w:rsidRPr="002348A9">
              <w:rPr>
                <w:rFonts w:ascii="Times New Roman" w:eastAsia="Calibri" w:hAnsi="Times New Roman" w:cs="Times New Roman"/>
                <w:bCs/>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lastRenderedPageBreak/>
              <w:t>71</w:t>
            </w:r>
          </w:p>
        </w:tc>
        <w:tc>
          <w:tcPr>
            <w:tcW w:w="6662" w:type="dxa"/>
          </w:tcPr>
          <w:p w:rsidR="003B280C" w:rsidRPr="002348A9" w:rsidRDefault="003B280C" w:rsidP="003B280C">
            <w:pPr>
              <w:rPr>
                <w:rFonts w:ascii="Times New Roman" w:hAnsi="Times New Roman" w:cs="Times New Roman"/>
                <w:sz w:val="24"/>
                <w:szCs w:val="24"/>
              </w:rPr>
            </w:pPr>
            <w:r w:rsidRPr="002348A9">
              <w:rPr>
                <w:rFonts w:ascii="Times New Roman" w:eastAsia="Calibri" w:hAnsi="Times New Roman" w:cs="Times New Roman"/>
                <w:bCs/>
                <w:sz w:val="24"/>
                <w:szCs w:val="24"/>
              </w:rPr>
              <w:t>Ползание на четвереньках с преодолением препятствий.</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72</w:t>
            </w:r>
          </w:p>
        </w:tc>
        <w:tc>
          <w:tcPr>
            <w:tcW w:w="6662" w:type="dxa"/>
          </w:tcPr>
          <w:p w:rsidR="003B280C" w:rsidRPr="002348A9" w:rsidRDefault="003B280C" w:rsidP="003B280C">
            <w:pPr>
              <w:rPr>
                <w:rFonts w:ascii="Times New Roman" w:hAnsi="Times New Roman" w:cs="Times New Roman"/>
                <w:sz w:val="24"/>
                <w:szCs w:val="24"/>
              </w:rPr>
            </w:pPr>
            <w:r w:rsidRPr="002348A9">
              <w:rPr>
                <w:rFonts w:ascii="Times New Roman" w:hAnsi="Times New Roman" w:cs="Times New Roman"/>
                <w:sz w:val="24"/>
                <w:szCs w:val="24"/>
              </w:rPr>
              <w:t xml:space="preserve">Соблюдение последовательности действий в игре-эстафете «Полоса препятствий»: бег по скамейке, прыжки через кирпичики, </w:t>
            </w:r>
            <w:proofErr w:type="spellStart"/>
            <w:r w:rsidRPr="002348A9">
              <w:rPr>
                <w:rFonts w:ascii="Times New Roman" w:hAnsi="Times New Roman" w:cs="Times New Roman"/>
                <w:sz w:val="24"/>
                <w:szCs w:val="24"/>
              </w:rPr>
              <w:t>пролезание</w:t>
            </w:r>
            <w:proofErr w:type="spellEnd"/>
            <w:r w:rsidRPr="002348A9">
              <w:rPr>
                <w:rFonts w:ascii="Times New Roman" w:hAnsi="Times New Roman" w:cs="Times New Roman"/>
                <w:sz w:val="24"/>
                <w:szCs w:val="24"/>
              </w:rPr>
              <w:t xml:space="preserve"> по туннелю, бег, передача эстафеты.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73</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правил игры «Пятнашки».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74</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правил игры «Рыбаки и рыбки».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75</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последовательности действий в игре-эстафете «Собери пирамидку»: бег к пирамидке, надевание кольца, бег в обратную сторону, передача эстафеты.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76</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правил игры «Бросай-ка».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77</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правил игры «Быстрые санки».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78</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Соблюдение последовательности действий в игре-эстафете «Строим дом».</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79</w:t>
            </w:r>
          </w:p>
        </w:tc>
        <w:tc>
          <w:tcPr>
            <w:tcW w:w="6662" w:type="dxa"/>
          </w:tcPr>
          <w:p w:rsidR="003B280C" w:rsidRPr="002348A9" w:rsidRDefault="003B280C" w:rsidP="003B280C">
            <w:pPr>
              <w:pStyle w:val="a3"/>
              <w:rPr>
                <w:rFonts w:ascii="Times New Roman" w:hAnsi="Times New Roman"/>
                <w:b/>
                <w:bCs/>
                <w:sz w:val="24"/>
                <w:szCs w:val="24"/>
              </w:rPr>
            </w:pPr>
            <w:r w:rsidRPr="002348A9">
              <w:rPr>
                <w:rFonts w:ascii="Times New Roman" w:hAnsi="Times New Roman"/>
                <w:b/>
                <w:bCs/>
                <w:sz w:val="24"/>
                <w:szCs w:val="24"/>
              </w:rPr>
              <w:t>Пионербол, волейбол.</w:t>
            </w:r>
          </w:p>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cs="Times New Roman"/>
                <w:sz w:val="24"/>
                <w:szCs w:val="24"/>
              </w:rPr>
              <w:t xml:space="preserve">Изучение правил игры, расстановка игроков и правила их перемещения на </w:t>
            </w:r>
            <w:proofErr w:type="spellStart"/>
            <w:r w:rsidRPr="002348A9">
              <w:rPr>
                <w:rFonts w:ascii="Times New Roman" w:hAnsi="Times New Roman" w:cs="Times New Roman"/>
                <w:sz w:val="24"/>
                <w:szCs w:val="24"/>
              </w:rPr>
              <w:t>площадке.Видео</w:t>
            </w:r>
            <w:proofErr w:type="spellEnd"/>
            <w:r w:rsidRPr="002348A9">
              <w:rPr>
                <w:rFonts w:ascii="Times New Roman" w:hAnsi="Times New Roman" w:cs="Times New Roman"/>
                <w:sz w:val="24"/>
                <w:szCs w:val="24"/>
              </w:rPr>
              <w:t>.</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80</w:t>
            </w:r>
          </w:p>
        </w:tc>
        <w:tc>
          <w:tcPr>
            <w:tcW w:w="6662" w:type="dxa"/>
          </w:tcPr>
          <w:p w:rsidR="003B280C" w:rsidRPr="002348A9" w:rsidRDefault="003B280C" w:rsidP="003B280C">
            <w:pPr>
              <w:spacing w:before="100" w:beforeAutospacing="1" w:after="100" w:afterAutospacing="1"/>
              <w:rPr>
                <w:rFonts w:ascii="Times New Roman" w:hAnsi="Times New Roman" w:cs="Times New Roman"/>
                <w:sz w:val="24"/>
                <w:szCs w:val="24"/>
              </w:rPr>
            </w:pPr>
            <w:r w:rsidRPr="002348A9">
              <w:rPr>
                <w:rFonts w:ascii="Times New Roman" w:hAnsi="Times New Roman"/>
                <w:sz w:val="24"/>
                <w:szCs w:val="24"/>
              </w:rPr>
              <w:t xml:space="preserve">Броски мяча двумя руками сверху, с низу, ловля мяча над головой, подача мяча двумя руками снизу, подача мяча одной рукой сбоку (боковая подача), бросок мяча двумя руками с двух шагов в </w:t>
            </w:r>
            <w:proofErr w:type="spellStart"/>
            <w:r w:rsidRPr="002348A9">
              <w:rPr>
                <w:rFonts w:ascii="Times New Roman" w:hAnsi="Times New Roman"/>
                <w:sz w:val="24"/>
                <w:szCs w:val="24"/>
              </w:rPr>
              <w:t>движении.Работа</w:t>
            </w:r>
            <w:proofErr w:type="spellEnd"/>
            <w:r w:rsidRPr="002348A9">
              <w:rPr>
                <w:rFonts w:ascii="Times New Roman" w:hAnsi="Times New Roman"/>
                <w:sz w:val="24"/>
                <w:szCs w:val="24"/>
              </w:rPr>
              <w:t xml:space="preserve"> с картинками.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81</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sz w:val="24"/>
                <w:szCs w:val="24"/>
              </w:rPr>
              <w:t xml:space="preserve">Прием волейбольного мяча, верху с низу. Игра в паре без сетки и через </w:t>
            </w:r>
            <w:proofErr w:type="spellStart"/>
            <w:r w:rsidRPr="002348A9">
              <w:rPr>
                <w:rFonts w:ascii="Times New Roman" w:hAnsi="Times New Roman"/>
                <w:sz w:val="24"/>
                <w:szCs w:val="24"/>
              </w:rPr>
              <w:t>сетку.Работа</w:t>
            </w:r>
            <w:proofErr w:type="spellEnd"/>
            <w:r w:rsidRPr="002348A9">
              <w:rPr>
                <w:rFonts w:ascii="Times New Roman" w:hAnsi="Times New Roman"/>
                <w:sz w:val="24"/>
                <w:szCs w:val="24"/>
              </w:rPr>
              <w:t xml:space="preserve"> с картинками.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82</w:t>
            </w:r>
          </w:p>
        </w:tc>
        <w:tc>
          <w:tcPr>
            <w:tcW w:w="6662" w:type="dxa"/>
          </w:tcPr>
          <w:p w:rsidR="003B280C" w:rsidRPr="002348A9" w:rsidRDefault="003B280C" w:rsidP="003B280C">
            <w:pPr>
              <w:pStyle w:val="a3"/>
              <w:rPr>
                <w:rFonts w:ascii="Times New Roman" w:hAnsi="Times New Roman"/>
                <w:b/>
                <w:bCs/>
                <w:sz w:val="24"/>
                <w:szCs w:val="24"/>
              </w:rPr>
            </w:pPr>
            <w:r w:rsidRPr="002348A9">
              <w:rPr>
                <w:rFonts w:ascii="Times New Roman" w:hAnsi="Times New Roman"/>
                <w:b/>
                <w:bCs/>
                <w:sz w:val="24"/>
                <w:szCs w:val="24"/>
              </w:rPr>
              <w:t>Баскетбол.</w:t>
            </w:r>
          </w:p>
          <w:p w:rsidR="003B280C" w:rsidRPr="002348A9" w:rsidRDefault="003B280C" w:rsidP="003B280C">
            <w:pPr>
              <w:pStyle w:val="a3"/>
              <w:rPr>
                <w:rFonts w:ascii="Times New Roman" w:hAnsi="Times New Roman"/>
                <w:b/>
                <w:bCs/>
                <w:sz w:val="24"/>
                <w:szCs w:val="24"/>
              </w:rPr>
            </w:pPr>
            <w:r w:rsidRPr="002348A9">
              <w:rPr>
                <w:rFonts w:ascii="Times New Roman" w:hAnsi="Times New Roman"/>
                <w:sz w:val="24"/>
                <w:szCs w:val="24"/>
              </w:rPr>
              <w:t>Правила игры в баскетбол, правила поведения учащихся при выполнении упражнений с мячом. Санитарно-гигиенические требования к занятиям баскетболом.</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83</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Стойка баскетболиста.</w:t>
            </w:r>
            <w:r w:rsidRPr="002348A9">
              <w:rPr>
                <w:rFonts w:ascii="Times New Roman" w:hAnsi="Times New Roman" w:cs="Times New Roman"/>
                <w:i/>
                <w:iCs/>
                <w:sz w:val="24"/>
                <w:szCs w:val="24"/>
              </w:rPr>
              <w:t xml:space="preserve"> </w:t>
            </w:r>
            <w:r w:rsidRPr="002348A9">
              <w:rPr>
                <w:rFonts w:ascii="Times New Roman" w:hAnsi="Times New Roman" w:cs="Times New Roman"/>
                <w:sz w:val="24"/>
                <w:szCs w:val="24"/>
              </w:rPr>
              <w:t>Передвижение в стойке вправо, влево, вперед, назад.</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84</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Остановка по свистку.</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85</w:t>
            </w:r>
          </w:p>
        </w:tc>
        <w:tc>
          <w:tcPr>
            <w:tcW w:w="6662" w:type="dxa"/>
          </w:tcPr>
          <w:p w:rsidR="003B280C" w:rsidRPr="002348A9" w:rsidRDefault="003B280C" w:rsidP="003B280C">
            <w:pPr>
              <w:rPr>
                <w:rFonts w:ascii="Times New Roman" w:eastAsia="Calibri" w:hAnsi="Times New Roman" w:cs="Times New Roman"/>
                <w:bCs/>
                <w:sz w:val="24"/>
                <w:szCs w:val="24"/>
                <w:highlight w:val="yellow"/>
              </w:rPr>
            </w:pPr>
            <w:r w:rsidRPr="002348A9">
              <w:rPr>
                <w:rFonts w:ascii="Times New Roman" w:hAnsi="Times New Roman" w:cs="Times New Roman"/>
                <w:sz w:val="24"/>
                <w:szCs w:val="24"/>
              </w:rPr>
              <w:t>Передача мяча от груди.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86</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Ловля мяча двумя руками. Ведение мяча на месте и в движении. Видео.</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87</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Бросок мяча двумя руками в кольцо снизу.</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88</w:t>
            </w:r>
          </w:p>
        </w:tc>
        <w:tc>
          <w:tcPr>
            <w:tcW w:w="6662" w:type="dxa"/>
          </w:tcPr>
          <w:p w:rsidR="003B280C" w:rsidRPr="002348A9" w:rsidRDefault="003B280C" w:rsidP="003B280C">
            <w:pPr>
              <w:pStyle w:val="a3"/>
              <w:rPr>
                <w:rFonts w:ascii="Times New Roman" w:hAnsi="Times New Roman"/>
                <w:sz w:val="24"/>
                <w:szCs w:val="24"/>
              </w:rPr>
            </w:pPr>
            <w:r w:rsidRPr="002348A9">
              <w:rPr>
                <w:rFonts w:ascii="Times New Roman" w:hAnsi="Times New Roman"/>
                <w:sz w:val="24"/>
                <w:szCs w:val="24"/>
              </w:rPr>
              <w:t>Подвижные игры: «Мяч капитану», «Защита укреплений».</w:t>
            </w:r>
          </w:p>
          <w:p w:rsidR="003B280C" w:rsidRPr="002348A9" w:rsidRDefault="003B280C" w:rsidP="003B280C">
            <w:pPr>
              <w:rPr>
                <w:rFonts w:ascii="Times New Roman" w:eastAsia="Calibri" w:hAnsi="Times New Roman" w:cs="Times New Roman"/>
                <w:bCs/>
                <w:sz w:val="24"/>
                <w:szCs w:val="24"/>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89</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b/>
                <w:bCs/>
                <w:sz w:val="24"/>
                <w:szCs w:val="24"/>
              </w:rPr>
              <w:t>Бадминтон.</w:t>
            </w:r>
            <w:r w:rsidRPr="002348A9">
              <w:rPr>
                <w:rFonts w:ascii="Times New Roman" w:hAnsi="Times New Roman" w:cs="Times New Roman"/>
                <w:sz w:val="24"/>
                <w:szCs w:val="24"/>
              </w:rPr>
              <w:t xml:space="preserve"> Узнавание </w:t>
            </w:r>
            <w:proofErr w:type="gramStart"/>
            <w:r w:rsidRPr="002348A9">
              <w:rPr>
                <w:rFonts w:ascii="Times New Roman" w:hAnsi="Times New Roman" w:cs="Times New Roman"/>
                <w:sz w:val="24"/>
                <w:szCs w:val="24"/>
              </w:rPr>
              <w:t>( различение</w:t>
            </w:r>
            <w:proofErr w:type="gramEnd"/>
            <w:r w:rsidRPr="002348A9">
              <w:rPr>
                <w:rFonts w:ascii="Times New Roman" w:hAnsi="Times New Roman" w:cs="Times New Roman"/>
                <w:sz w:val="24"/>
                <w:szCs w:val="24"/>
              </w:rPr>
              <w:t>) инвентаря для бадминтона.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90</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Удар по волану: нижняя(верхняя) подача.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91</w:t>
            </w:r>
          </w:p>
        </w:tc>
        <w:tc>
          <w:tcPr>
            <w:tcW w:w="6662" w:type="dxa"/>
          </w:tcPr>
          <w:p w:rsidR="003B280C" w:rsidRPr="002348A9" w:rsidRDefault="003B280C" w:rsidP="003B280C">
            <w:pPr>
              <w:pStyle w:val="a3"/>
              <w:rPr>
                <w:rFonts w:ascii="Times New Roman" w:hAnsi="Times New Roman"/>
                <w:sz w:val="24"/>
                <w:szCs w:val="24"/>
              </w:rPr>
            </w:pPr>
            <w:r w:rsidRPr="002348A9">
              <w:rPr>
                <w:rFonts w:ascii="Times New Roman" w:hAnsi="Times New Roman"/>
                <w:sz w:val="24"/>
                <w:szCs w:val="24"/>
              </w:rPr>
              <w:t>Отбивание волана снизу(сверху). Игра в паре.</w:t>
            </w:r>
          </w:p>
          <w:p w:rsidR="003B280C" w:rsidRPr="002348A9" w:rsidRDefault="003B280C" w:rsidP="003B280C">
            <w:pPr>
              <w:rPr>
                <w:rFonts w:ascii="Times New Roman" w:eastAsia="Calibri" w:hAnsi="Times New Roman" w:cs="Times New Roman"/>
                <w:bCs/>
                <w:sz w:val="24"/>
                <w:szCs w:val="24"/>
                <w:highlight w:val="yellow"/>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92</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sz w:val="24"/>
                <w:szCs w:val="24"/>
              </w:rPr>
              <w:t>Отбивание волана снизу(сверху).</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93</w:t>
            </w:r>
          </w:p>
        </w:tc>
        <w:tc>
          <w:tcPr>
            <w:tcW w:w="6662" w:type="dxa"/>
          </w:tcPr>
          <w:p w:rsidR="003B280C" w:rsidRPr="002348A9" w:rsidRDefault="003B280C" w:rsidP="003B280C">
            <w:pPr>
              <w:pStyle w:val="a3"/>
              <w:rPr>
                <w:rFonts w:ascii="Times New Roman" w:hAnsi="Times New Roman"/>
                <w:bCs/>
                <w:sz w:val="24"/>
                <w:szCs w:val="24"/>
              </w:rPr>
            </w:pPr>
            <w:r w:rsidRPr="002348A9">
              <w:rPr>
                <w:rFonts w:ascii="Times New Roman" w:hAnsi="Times New Roman"/>
                <w:sz w:val="24"/>
                <w:szCs w:val="24"/>
              </w:rPr>
              <w:t>Подвижные игры.</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lastRenderedPageBreak/>
              <w:t>94</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sz w:val="24"/>
                <w:szCs w:val="24"/>
              </w:rPr>
              <w:t xml:space="preserve">Волейбол. Отбивание мяча снизу двумя руками. </w:t>
            </w:r>
            <w:r w:rsidRPr="002348A9">
              <w:rPr>
                <w:rFonts w:ascii="Times New Roman" w:hAnsi="Times New Roman" w:cs="Times New Roman"/>
                <w:sz w:val="24"/>
                <w:szCs w:val="24"/>
              </w:rPr>
              <w:t xml:space="preserve">СУ. ОРУ с мячом. Специальные беговые упражнения. </w:t>
            </w:r>
            <w:r w:rsidRPr="002348A9">
              <w:rPr>
                <w:rFonts w:ascii="Times New Roman" w:eastAsia="Calibri" w:hAnsi="Times New Roman" w:cs="Times New Roman"/>
                <w:sz w:val="24"/>
                <w:szCs w:val="24"/>
              </w:rPr>
              <w:t>Техника приема и передачи мяча и подачи.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95</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eastAsia="Calibri" w:hAnsi="Times New Roman" w:cs="Times New Roman"/>
                <w:sz w:val="24"/>
                <w:szCs w:val="24"/>
              </w:rPr>
              <w:t xml:space="preserve">Волейбол. Верхняя передача мяча двумя руками. </w:t>
            </w:r>
            <w:r w:rsidRPr="002348A9">
              <w:rPr>
                <w:rFonts w:ascii="Times New Roman" w:hAnsi="Times New Roman" w:cs="Times New Roman"/>
                <w:sz w:val="24"/>
                <w:szCs w:val="24"/>
              </w:rPr>
              <w:t xml:space="preserve">СУ. ОРУ с мячом. Специальные беговые упражнения. </w:t>
            </w:r>
            <w:r w:rsidRPr="002348A9">
              <w:rPr>
                <w:rFonts w:ascii="Times New Roman" w:eastAsia="Calibri" w:hAnsi="Times New Roman" w:cs="Times New Roman"/>
                <w:sz w:val="24"/>
                <w:szCs w:val="24"/>
              </w:rPr>
              <w:t xml:space="preserve">Техника приема и передачи мяча и подачи. </w:t>
            </w:r>
            <w:r w:rsidRPr="002348A9">
              <w:rPr>
                <w:rFonts w:ascii="Times New Roman" w:hAnsi="Times New Roman" w:cs="Times New Roman"/>
                <w:sz w:val="24"/>
                <w:szCs w:val="24"/>
              </w:rPr>
              <w:t>Техника безопасности.</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96</w:t>
            </w:r>
          </w:p>
        </w:tc>
        <w:tc>
          <w:tcPr>
            <w:tcW w:w="6662" w:type="dxa"/>
          </w:tcPr>
          <w:p w:rsidR="003B280C" w:rsidRPr="002348A9" w:rsidRDefault="003B280C" w:rsidP="003B280C">
            <w:pPr>
              <w:pStyle w:val="a3"/>
              <w:rPr>
                <w:rFonts w:ascii="Times New Roman" w:hAnsi="Times New Roman"/>
                <w:b/>
                <w:bCs/>
                <w:sz w:val="24"/>
                <w:szCs w:val="24"/>
              </w:rPr>
            </w:pPr>
            <w:r w:rsidRPr="002348A9">
              <w:rPr>
                <w:rFonts w:ascii="Times New Roman" w:hAnsi="Times New Roman"/>
                <w:b/>
                <w:bCs/>
                <w:sz w:val="24"/>
                <w:szCs w:val="24"/>
              </w:rPr>
              <w:t xml:space="preserve">Футбол. </w:t>
            </w:r>
          </w:p>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cs="Times New Roman"/>
                <w:sz w:val="24"/>
                <w:szCs w:val="24"/>
              </w:rPr>
              <w:t>Узнавание футбольного мяча.</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97</w:t>
            </w:r>
          </w:p>
        </w:tc>
        <w:tc>
          <w:tcPr>
            <w:tcW w:w="6662" w:type="dxa"/>
          </w:tcPr>
          <w:p w:rsidR="003B280C" w:rsidRPr="002348A9" w:rsidRDefault="003B280C" w:rsidP="003B280C">
            <w:pPr>
              <w:pStyle w:val="a3"/>
              <w:rPr>
                <w:rFonts w:ascii="Times New Roman" w:hAnsi="Times New Roman"/>
                <w:sz w:val="24"/>
                <w:szCs w:val="24"/>
              </w:rPr>
            </w:pPr>
            <w:r w:rsidRPr="002348A9">
              <w:rPr>
                <w:rFonts w:ascii="Times New Roman" w:hAnsi="Times New Roman"/>
                <w:sz w:val="24"/>
                <w:szCs w:val="24"/>
              </w:rPr>
              <w:t xml:space="preserve">Выполнение удара ногой по мячу в ворота с места (с разбега) в пустые </w:t>
            </w:r>
            <w:proofErr w:type="gramStart"/>
            <w:r w:rsidRPr="002348A9">
              <w:rPr>
                <w:rFonts w:ascii="Times New Roman" w:hAnsi="Times New Roman"/>
                <w:sz w:val="24"/>
                <w:szCs w:val="24"/>
              </w:rPr>
              <w:t>ворота  и</w:t>
            </w:r>
            <w:proofErr w:type="gramEnd"/>
            <w:r w:rsidRPr="002348A9">
              <w:rPr>
                <w:rFonts w:ascii="Times New Roman" w:hAnsi="Times New Roman"/>
                <w:sz w:val="24"/>
                <w:szCs w:val="24"/>
              </w:rPr>
              <w:t xml:space="preserve"> с вратарем) с 2 шагов. Ведение мяча.</w:t>
            </w:r>
          </w:p>
          <w:p w:rsidR="003B280C" w:rsidRPr="002348A9" w:rsidRDefault="003B280C" w:rsidP="003B280C">
            <w:pPr>
              <w:rPr>
                <w:rFonts w:ascii="Times New Roman" w:eastAsia="Calibri" w:hAnsi="Times New Roman" w:cs="Times New Roman"/>
                <w:bCs/>
                <w:sz w:val="24"/>
                <w:szCs w:val="24"/>
                <w:highlight w:val="yellow"/>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98</w:t>
            </w:r>
          </w:p>
        </w:tc>
        <w:tc>
          <w:tcPr>
            <w:tcW w:w="6662" w:type="dxa"/>
          </w:tcPr>
          <w:p w:rsidR="003B280C" w:rsidRPr="002348A9" w:rsidRDefault="003B280C" w:rsidP="003B280C">
            <w:pPr>
              <w:pStyle w:val="a3"/>
              <w:rPr>
                <w:rFonts w:ascii="Times New Roman" w:hAnsi="Times New Roman"/>
                <w:sz w:val="24"/>
                <w:szCs w:val="24"/>
              </w:rPr>
            </w:pPr>
            <w:r w:rsidRPr="002348A9">
              <w:rPr>
                <w:rFonts w:ascii="Times New Roman" w:hAnsi="Times New Roman"/>
                <w:sz w:val="24"/>
                <w:szCs w:val="24"/>
              </w:rPr>
              <w:t>Ведение мяча.</w:t>
            </w:r>
          </w:p>
          <w:p w:rsidR="003B280C" w:rsidRPr="002348A9" w:rsidRDefault="003B280C" w:rsidP="003B280C">
            <w:pPr>
              <w:rPr>
                <w:rFonts w:ascii="Times New Roman" w:eastAsia="Calibri" w:hAnsi="Times New Roman" w:cs="Times New Roman"/>
                <w:bCs/>
                <w:sz w:val="24"/>
                <w:szCs w:val="24"/>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99</w:t>
            </w:r>
          </w:p>
        </w:tc>
        <w:tc>
          <w:tcPr>
            <w:tcW w:w="6662" w:type="dxa"/>
          </w:tcPr>
          <w:p w:rsidR="003B280C" w:rsidRPr="002348A9" w:rsidRDefault="003B280C" w:rsidP="003B280C">
            <w:pPr>
              <w:pStyle w:val="a3"/>
              <w:rPr>
                <w:rFonts w:ascii="Times New Roman" w:hAnsi="Times New Roman"/>
                <w:bCs/>
                <w:sz w:val="24"/>
                <w:szCs w:val="24"/>
              </w:rPr>
            </w:pPr>
            <w:r w:rsidRPr="002348A9">
              <w:rPr>
                <w:rFonts w:ascii="Times New Roman" w:hAnsi="Times New Roman"/>
                <w:sz w:val="24"/>
                <w:szCs w:val="24"/>
              </w:rPr>
              <w:t>Выполнение передачи мяча партнеру.</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100</w:t>
            </w:r>
          </w:p>
        </w:tc>
        <w:tc>
          <w:tcPr>
            <w:tcW w:w="6662" w:type="dxa"/>
          </w:tcPr>
          <w:p w:rsidR="003B280C" w:rsidRPr="002348A9" w:rsidRDefault="003B280C" w:rsidP="003B280C">
            <w:pPr>
              <w:rPr>
                <w:rFonts w:ascii="Times New Roman" w:eastAsia="Calibri" w:hAnsi="Times New Roman" w:cs="Times New Roman"/>
                <w:bCs/>
                <w:sz w:val="24"/>
                <w:szCs w:val="24"/>
              </w:rPr>
            </w:pPr>
            <w:r w:rsidRPr="002348A9">
              <w:rPr>
                <w:rFonts w:ascii="Times New Roman" w:hAnsi="Times New Roman"/>
                <w:sz w:val="24"/>
                <w:szCs w:val="24"/>
              </w:rPr>
              <w:t>Остановка катящего мяча ногой.</w:t>
            </w: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101</w:t>
            </w:r>
          </w:p>
        </w:tc>
        <w:tc>
          <w:tcPr>
            <w:tcW w:w="6662" w:type="dxa"/>
          </w:tcPr>
          <w:p w:rsidR="003B280C" w:rsidRPr="002348A9" w:rsidRDefault="003B280C" w:rsidP="003B280C">
            <w:pPr>
              <w:rPr>
                <w:rFonts w:ascii="Times New Roman" w:eastAsia="Times New Roman" w:hAnsi="Times New Roman" w:cs="Times New Roman"/>
                <w:sz w:val="24"/>
                <w:szCs w:val="24"/>
              </w:rPr>
            </w:pPr>
            <w:r w:rsidRPr="002348A9">
              <w:rPr>
                <w:rFonts w:ascii="Times New Roman" w:hAnsi="Times New Roman" w:cs="Times New Roman"/>
                <w:sz w:val="24"/>
                <w:szCs w:val="24"/>
              </w:rPr>
              <w:t>Игровой урок. Игра «Остановка рывком». Техника безопасности</w:t>
            </w:r>
          </w:p>
          <w:p w:rsidR="003B280C" w:rsidRPr="002348A9" w:rsidRDefault="003B280C" w:rsidP="003B280C">
            <w:pPr>
              <w:rPr>
                <w:rFonts w:ascii="Times New Roman" w:eastAsia="Calibri" w:hAnsi="Times New Roman" w:cs="Times New Roman"/>
                <w:bCs/>
                <w:sz w:val="24"/>
                <w:szCs w:val="24"/>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r w:rsidR="002348A9" w:rsidRPr="002348A9" w:rsidTr="003B280C">
        <w:tc>
          <w:tcPr>
            <w:tcW w:w="1384" w:type="dxa"/>
          </w:tcPr>
          <w:p w:rsidR="003B280C" w:rsidRPr="002348A9" w:rsidRDefault="003B280C" w:rsidP="003B280C">
            <w:pPr>
              <w:spacing w:line="360" w:lineRule="auto"/>
              <w:jc w:val="center"/>
              <w:rPr>
                <w:rFonts w:ascii="Times New Roman" w:eastAsia="Calibri" w:hAnsi="Times New Roman" w:cs="Times New Roman"/>
                <w:b/>
                <w:bCs/>
                <w:sz w:val="24"/>
                <w:szCs w:val="24"/>
              </w:rPr>
            </w:pPr>
            <w:r w:rsidRPr="002348A9">
              <w:rPr>
                <w:rFonts w:ascii="Times New Roman" w:eastAsia="Calibri" w:hAnsi="Times New Roman" w:cs="Times New Roman"/>
                <w:b/>
                <w:bCs/>
                <w:sz w:val="24"/>
                <w:szCs w:val="24"/>
              </w:rPr>
              <w:t>102</w:t>
            </w:r>
          </w:p>
        </w:tc>
        <w:tc>
          <w:tcPr>
            <w:tcW w:w="6662" w:type="dxa"/>
          </w:tcPr>
          <w:p w:rsidR="003B280C" w:rsidRPr="002348A9" w:rsidRDefault="003B280C" w:rsidP="003B280C">
            <w:pPr>
              <w:rPr>
                <w:rFonts w:ascii="Times New Roman" w:eastAsia="Calibri" w:hAnsi="Times New Roman" w:cs="Times New Roman"/>
                <w:sz w:val="24"/>
                <w:szCs w:val="24"/>
              </w:rPr>
            </w:pPr>
            <w:r w:rsidRPr="002348A9">
              <w:rPr>
                <w:rFonts w:ascii="Times New Roman" w:eastAsia="Calibri" w:hAnsi="Times New Roman" w:cs="Times New Roman"/>
                <w:sz w:val="24"/>
                <w:szCs w:val="24"/>
              </w:rPr>
              <w:t xml:space="preserve">Итоговое повторение. Подвижные игры. </w:t>
            </w:r>
          </w:p>
          <w:p w:rsidR="003B280C" w:rsidRPr="002348A9" w:rsidRDefault="003B280C" w:rsidP="003B280C">
            <w:pPr>
              <w:rPr>
                <w:rFonts w:ascii="Times New Roman" w:eastAsia="Calibri" w:hAnsi="Times New Roman" w:cs="Times New Roman"/>
                <w:sz w:val="24"/>
                <w:szCs w:val="24"/>
              </w:rPr>
            </w:pPr>
          </w:p>
        </w:tc>
        <w:tc>
          <w:tcPr>
            <w:tcW w:w="2544" w:type="dxa"/>
          </w:tcPr>
          <w:p w:rsidR="003B280C" w:rsidRPr="002348A9" w:rsidRDefault="003B280C" w:rsidP="003B280C">
            <w:pPr>
              <w:spacing w:line="360" w:lineRule="auto"/>
              <w:jc w:val="center"/>
              <w:rPr>
                <w:rFonts w:ascii="Times New Roman" w:eastAsia="Calibri" w:hAnsi="Times New Roman" w:cs="Times New Roman"/>
                <w:b/>
                <w:bCs/>
                <w:sz w:val="28"/>
                <w:szCs w:val="28"/>
              </w:rPr>
            </w:pPr>
            <w:r w:rsidRPr="002348A9">
              <w:rPr>
                <w:rFonts w:ascii="Times New Roman" w:eastAsia="Calibri" w:hAnsi="Times New Roman" w:cs="Times New Roman"/>
                <w:b/>
                <w:bCs/>
                <w:sz w:val="28"/>
                <w:szCs w:val="28"/>
              </w:rPr>
              <w:t>1</w:t>
            </w:r>
          </w:p>
        </w:tc>
      </w:tr>
    </w:tbl>
    <w:p w:rsidR="003B280C" w:rsidRPr="002348A9" w:rsidRDefault="003B280C" w:rsidP="003B280C">
      <w:pPr>
        <w:spacing w:after="200" w:line="276" w:lineRule="auto"/>
        <w:rPr>
          <w:rFonts w:ascii="Times New Roman" w:eastAsia="Calibri" w:hAnsi="Times New Roman" w:cs="Times New Roman"/>
          <w:sz w:val="28"/>
          <w:szCs w:val="28"/>
        </w:rPr>
        <w:sectPr w:rsidR="003B280C" w:rsidRPr="002348A9" w:rsidSect="003B280C">
          <w:headerReference w:type="default" r:id="rId8"/>
          <w:footerReference w:type="default" r:id="rId9"/>
          <w:pgSz w:w="11906" w:h="16838"/>
          <w:pgMar w:top="720" w:right="766" w:bottom="720" w:left="766" w:header="709" w:footer="709" w:gutter="0"/>
          <w:cols w:space="720"/>
          <w:formProt w:val="0"/>
          <w:docGrid w:linePitch="299" w:charSpace="-2049"/>
        </w:sectPr>
      </w:pPr>
    </w:p>
    <w:p w:rsidR="005C798B" w:rsidRDefault="005C798B" w:rsidP="005C798B">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Человек.</w:t>
      </w:r>
      <w:bookmarkStart w:id="0" w:name="_GoBack"/>
      <w:bookmarkEnd w:id="0"/>
    </w:p>
    <w:p w:rsidR="005C798B" w:rsidRPr="001B4795" w:rsidRDefault="005C798B" w:rsidP="005C798B">
      <w:pPr>
        <w:spacing w:after="0"/>
        <w:jc w:val="center"/>
        <w:rPr>
          <w:rFonts w:ascii="Times New Roman" w:hAnsi="Times New Roman" w:cs="Times New Roman"/>
          <w:b/>
          <w:bCs/>
          <w:sz w:val="24"/>
          <w:szCs w:val="24"/>
        </w:rPr>
      </w:pPr>
      <w:r w:rsidRPr="001B4795">
        <w:rPr>
          <w:rFonts w:ascii="Times New Roman" w:hAnsi="Times New Roman" w:cs="Times New Roman"/>
          <w:b/>
          <w:bCs/>
          <w:sz w:val="24"/>
          <w:szCs w:val="24"/>
        </w:rPr>
        <w:t>Планируемые результаты освоения учебного предмета.</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b/>
          <w:bCs/>
          <w:sz w:val="24"/>
          <w:szCs w:val="24"/>
        </w:rPr>
        <w:t>Личностные результаты</w:t>
      </w:r>
      <w:r w:rsidRPr="00027233">
        <w:rPr>
          <w:rFonts w:ascii="Times New Roman" w:eastAsia="Times New Roman" w:hAnsi="Times New Roman" w:cs="Times New Roman"/>
          <w:sz w:val="24"/>
          <w:szCs w:val="24"/>
        </w:rPr>
        <w:t>:</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основы персональной идентичности, осознание своей принадлежности к определенному полу, осознание себя как «Я»;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социально-эмоциональное участие в процессе общения и совместной деятельности;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формирование социально ориентированного взгляда на окружающий мир в его органичном единстве и разнообразии природной и социальной частей;</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формирование уважительного отношения к окружающим;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овладение начальными навыками адаптации в динамично изменяющемся и развивающемся мире;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развитие самостоятельности и личной ответственности за свои поступки на основе представлений о нравственных нормах, общепринятых правилах;</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формирование эстетических потребностей, ценностей и чувств;</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развитие этических чувств, доброжелательности и эмоционально</w:t>
      </w:r>
      <w:r>
        <w:rPr>
          <w:rFonts w:ascii="Times New Roman" w:eastAsia="Times New Roman" w:hAnsi="Times New Roman" w:cs="Times New Roman"/>
          <w:sz w:val="24"/>
          <w:szCs w:val="24"/>
        </w:rPr>
        <w:t>-</w:t>
      </w:r>
      <w:r w:rsidRPr="00027233">
        <w:rPr>
          <w:rFonts w:ascii="Times New Roman" w:eastAsia="Times New Roman" w:hAnsi="Times New Roman" w:cs="Times New Roman"/>
          <w:sz w:val="24"/>
          <w:szCs w:val="24"/>
        </w:rPr>
        <w:t xml:space="preserve">нравственной отзывчивости, понимания и сопереживания чувствам других людей;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b/>
          <w:bCs/>
          <w:sz w:val="24"/>
          <w:szCs w:val="24"/>
        </w:rPr>
        <w:t>Предметные результаты</w:t>
      </w:r>
      <w:r>
        <w:rPr>
          <w:rFonts w:ascii="Times New Roman" w:eastAsia="Times New Roman" w:hAnsi="Times New Roman" w:cs="Times New Roman"/>
          <w:sz w:val="24"/>
          <w:szCs w:val="24"/>
        </w:rPr>
        <w:t>:</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1) представление о себе как «Я», осознание общности и различий «Я» от других:</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соотнесение себя со своим именем, своим изображением на фотографии, отражением в зеркале;</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представления о собственном теле;</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отнесение себя к определенному полу;</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определять «мое» и «не мое», осознавать и выражать свои интересы, желания;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сообщать общие сведения о себе: имя, фамилия, возраст, пол, место жительства, </w:t>
      </w:r>
      <w:proofErr w:type="gramStart"/>
      <w:r w:rsidRPr="00027233">
        <w:rPr>
          <w:rFonts w:ascii="Times New Roman" w:eastAsia="Times New Roman" w:hAnsi="Times New Roman" w:cs="Times New Roman"/>
          <w:sz w:val="24"/>
          <w:szCs w:val="24"/>
        </w:rPr>
        <w:t xml:space="preserve">интересы;  </w:t>
      </w: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w:t>
      </w:r>
      <w:proofErr w:type="gramEnd"/>
      <w:r w:rsidRPr="00027233">
        <w:rPr>
          <w:rFonts w:ascii="Times New Roman" w:eastAsia="Times New Roman" w:hAnsi="Times New Roman" w:cs="Times New Roman"/>
          <w:sz w:val="24"/>
          <w:szCs w:val="24"/>
        </w:rPr>
        <w:t xml:space="preserve">представления о возрастных изменениях человека, адекватное отношение к своим возрастным изменениям;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2) умение решать каждодневные жизненные задачи, связанные с удовлетворением первоочередных потребностей:</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обслуживать себя: принимать пищу и пить, ходить в туалет, выполнять гигиенические процедуры, одеваться и раздеваться и другое;</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сообщать о своих потребностях и желаниях;</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 xml:space="preserve"> 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определять свое самочувствие (как хорошее или плохое), показывать или сообщать о болезненных ощущениях взрослому;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умение следить за своим внешним видом;</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 xml:space="preserve"> 4) представления о своей семье, взаимоотношениях в семье:</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sym w:font="Symbol" w:char="F02D"/>
      </w:r>
      <w:r w:rsidRPr="00027233">
        <w:rPr>
          <w:rFonts w:ascii="Times New Roman" w:eastAsia="Times New Roman" w:hAnsi="Times New Roman" w:cs="Times New Roman"/>
          <w:sz w:val="24"/>
          <w:szCs w:val="24"/>
        </w:rPr>
        <w:t xml:space="preserve"> 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5C798B" w:rsidRPr="00F449E4" w:rsidRDefault="005C798B" w:rsidP="005C798B">
      <w:pPr>
        <w:spacing w:after="0"/>
        <w:jc w:val="both"/>
        <w:rPr>
          <w:rFonts w:ascii="Times New Roman" w:eastAsia="Times New Roman" w:hAnsi="Times New Roman" w:cs="Times New Roman"/>
          <w:sz w:val="24"/>
          <w:szCs w:val="24"/>
        </w:rPr>
      </w:pPr>
    </w:p>
    <w:p w:rsidR="005C798B" w:rsidRPr="00027233" w:rsidRDefault="005C798B" w:rsidP="005C798B">
      <w:pPr>
        <w:spacing w:after="0"/>
        <w:jc w:val="both"/>
        <w:rPr>
          <w:rFonts w:ascii="Times New Roman" w:eastAsia="Times New Roman" w:hAnsi="Times New Roman" w:cs="Times New Roman"/>
          <w:b/>
          <w:bCs/>
          <w:sz w:val="24"/>
          <w:szCs w:val="24"/>
        </w:rPr>
      </w:pPr>
      <w:r w:rsidRPr="00027233">
        <w:rPr>
          <w:rFonts w:ascii="Times New Roman" w:eastAsia="Times New Roman" w:hAnsi="Times New Roman" w:cs="Times New Roman"/>
          <w:b/>
          <w:bCs/>
          <w:sz w:val="24"/>
          <w:szCs w:val="24"/>
        </w:rPr>
        <w:t>Раздел «Представления о себе»</w:t>
      </w:r>
    </w:p>
    <w:p w:rsidR="005C798B" w:rsidRDefault="005C798B" w:rsidP="005C798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Pr="00027233">
        <w:rPr>
          <w:rFonts w:ascii="Times New Roman" w:eastAsia="Times New Roman" w:hAnsi="Times New Roman" w:cs="Times New Roman"/>
          <w:sz w:val="24"/>
          <w:szCs w:val="24"/>
        </w:rPr>
        <w:t>Узнавание (различение) мальчика и девочки по внешнему виду. 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5C798B" w:rsidRDefault="005C798B" w:rsidP="005C798B">
      <w:pPr>
        <w:spacing w:after="0"/>
        <w:jc w:val="both"/>
        <w:rPr>
          <w:rFonts w:ascii="Times New Roman" w:eastAsia="Times New Roman" w:hAnsi="Times New Roman" w:cs="Times New Roman"/>
          <w:sz w:val="24"/>
          <w:szCs w:val="24"/>
        </w:rPr>
      </w:pPr>
      <w:r w:rsidRPr="00027233">
        <w:rPr>
          <w:rFonts w:ascii="Times New Roman" w:eastAsia="Times New Roman" w:hAnsi="Times New Roman" w:cs="Times New Roman"/>
          <w:b/>
          <w:bCs/>
          <w:sz w:val="24"/>
          <w:szCs w:val="24"/>
        </w:rPr>
        <w:t>Раздел «Семья»</w:t>
      </w:r>
    </w:p>
    <w:p w:rsidR="005C798B" w:rsidRDefault="005C798B" w:rsidP="005C798B">
      <w:pPr>
        <w:spacing w:after="0"/>
        <w:ind w:firstLine="708"/>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 Гигиена тела.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Нанесение покрытия на ногтевую поверхность.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Чистка зубов. Полоскание полости рта. Соблюдение последовательности действий при чистке зубов и полоскании полости рта. 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 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 Соблюдение последовательности действий при мытье и вытирании тела (ополаскивание тела водой, намыливание частей тела, смывание мыла, вытирание тела). Мытье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5C798B" w:rsidRPr="00027233" w:rsidRDefault="005C798B" w:rsidP="005C798B">
      <w:pPr>
        <w:spacing w:after="0"/>
        <w:jc w:val="both"/>
        <w:rPr>
          <w:rFonts w:ascii="Times New Roman" w:eastAsia="Times New Roman" w:hAnsi="Times New Roman" w:cs="Times New Roman"/>
          <w:b/>
          <w:bCs/>
          <w:sz w:val="24"/>
          <w:szCs w:val="24"/>
        </w:rPr>
      </w:pPr>
      <w:r w:rsidRPr="00027233">
        <w:rPr>
          <w:rFonts w:ascii="Times New Roman" w:eastAsia="Times New Roman" w:hAnsi="Times New Roman" w:cs="Times New Roman"/>
          <w:b/>
          <w:bCs/>
          <w:sz w:val="24"/>
          <w:szCs w:val="24"/>
        </w:rPr>
        <w:t xml:space="preserve">Раздел «Обращение с одеждой и обувью» </w:t>
      </w:r>
    </w:p>
    <w:p w:rsidR="005C798B" w:rsidRDefault="005C798B" w:rsidP="005C798B">
      <w:pPr>
        <w:spacing w:after="0"/>
        <w:ind w:firstLine="708"/>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w:t>
      </w:r>
      <w:r w:rsidRPr="00027233">
        <w:rPr>
          <w:rFonts w:ascii="Times New Roman" w:eastAsia="Times New Roman" w:hAnsi="Times New Roman" w:cs="Times New Roman"/>
          <w:sz w:val="24"/>
          <w:szCs w:val="24"/>
        </w:rPr>
        <w:lastRenderedPageBreak/>
        <w:t>сезонной одежды (зимняя, летняя, демисезонная). 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w:t>
      </w:r>
      <w:proofErr w:type="gramStart"/>
      <w:r w:rsidRPr="00027233">
        <w:rPr>
          <w:rFonts w:ascii="Times New Roman" w:eastAsia="Times New Roman" w:hAnsi="Times New Roman" w:cs="Times New Roman"/>
          <w:sz w:val="24"/>
          <w:szCs w:val="24"/>
        </w:rPr>
        <w:t>например</w:t>
      </w:r>
      <w:proofErr w:type="gramEnd"/>
      <w:r w:rsidRPr="00027233">
        <w:rPr>
          <w:rFonts w:ascii="Times New Roman" w:eastAsia="Times New Roman" w:hAnsi="Times New Roman" w:cs="Times New Roman"/>
          <w:sz w:val="24"/>
          <w:szCs w:val="24"/>
        </w:rPr>
        <w:t>: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5C798B" w:rsidRPr="00027233" w:rsidRDefault="005C798B" w:rsidP="005C798B">
      <w:pPr>
        <w:spacing w:after="0"/>
        <w:jc w:val="both"/>
        <w:rPr>
          <w:rFonts w:ascii="Times New Roman" w:eastAsia="Times New Roman" w:hAnsi="Times New Roman" w:cs="Times New Roman"/>
          <w:b/>
          <w:bCs/>
          <w:sz w:val="24"/>
          <w:szCs w:val="24"/>
        </w:rPr>
      </w:pPr>
      <w:r w:rsidRPr="00027233">
        <w:rPr>
          <w:rFonts w:ascii="Times New Roman" w:eastAsia="Times New Roman" w:hAnsi="Times New Roman" w:cs="Times New Roman"/>
          <w:b/>
          <w:bCs/>
          <w:sz w:val="24"/>
          <w:szCs w:val="24"/>
        </w:rPr>
        <w:t>Раздел «Прием пищи»</w:t>
      </w:r>
    </w:p>
    <w:p w:rsidR="005C798B" w:rsidRDefault="005C798B" w:rsidP="005C798B">
      <w:pPr>
        <w:spacing w:after="0"/>
        <w:ind w:firstLine="708"/>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 xml:space="preserve"> Сообщение о желании пить. Питье через соломинку. Питье из кружки /стакана (захват кружки /стакана, поднесение кружки/стакана ко рту, 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с вилки губами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5C798B" w:rsidRPr="00027233" w:rsidRDefault="005C798B" w:rsidP="005C798B">
      <w:pPr>
        <w:spacing w:after="0"/>
        <w:jc w:val="both"/>
        <w:rPr>
          <w:rFonts w:ascii="Times New Roman" w:eastAsia="Times New Roman" w:hAnsi="Times New Roman" w:cs="Times New Roman"/>
          <w:b/>
          <w:bCs/>
          <w:sz w:val="24"/>
          <w:szCs w:val="24"/>
        </w:rPr>
      </w:pPr>
      <w:r w:rsidRPr="00027233">
        <w:rPr>
          <w:rFonts w:ascii="Times New Roman" w:eastAsia="Times New Roman" w:hAnsi="Times New Roman" w:cs="Times New Roman"/>
          <w:b/>
          <w:bCs/>
          <w:sz w:val="24"/>
          <w:szCs w:val="24"/>
        </w:rPr>
        <w:t xml:space="preserve">Раздел «Туалет» </w:t>
      </w:r>
    </w:p>
    <w:p w:rsidR="005C798B" w:rsidRDefault="005C798B" w:rsidP="005C798B">
      <w:pPr>
        <w:spacing w:after="0"/>
        <w:ind w:firstLine="708"/>
        <w:jc w:val="both"/>
        <w:rPr>
          <w:rFonts w:ascii="Times New Roman" w:eastAsia="Times New Roman" w:hAnsi="Times New Roman" w:cs="Times New Roman"/>
          <w:sz w:val="24"/>
          <w:szCs w:val="24"/>
        </w:rPr>
      </w:pPr>
      <w:r w:rsidRPr="00027233">
        <w:rPr>
          <w:rFonts w:ascii="Times New Roman" w:eastAsia="Times New Roman" w:hAnsi="Times New Roman" w:cs="Times New Roman"/>
          <w:sz w:val="24"/>
          <w:szCs w:val="24"/>
        </w:rPr>
        <w:t>Сообщение о желании сходить в туалет. Сидение на унитазе и оправление малой (большой) нужды. Пользование туалетной бумагой. Соблюдение последовательности действий в туалете</w:t>
      </w:r>
      <w:r>
        <w:rPr>
          <w:rFonts w:ascii="Times New Roman" w:eastAsia="Times New Roman" w:hAnsi="Times New Roman" w:cs="Times New Roman"/>
          <w:sz w:val="24"/>
          <w:szCs w:val="24"/>
        </w:rPr>
        <w:t>.</w:t>
      </w:r>
    </w:p>
    <w:p w:rsidR="003B280C" w:rsidRPr="0043568A" w:rsidRDefault="003B280C" w:rsidP="003B280C">
      <w:pPr>
        <w:pStyle w:val="1"/>
        <w:rPr>
          <w:rFonts w:ascii="Times New Roman" w:hAnsi="Times New Roman" w:cs="Times New Roman"/>
          <w:color w:val="auto"/>
          <w:sz w:val="24"/>
          <w:szCs w:val="24"/>
        </w:rPr>
      </w:pPr>
      <w:r w:rsidRPr="002348A9">
        <w:rPr>
          <w:rFonts w:ascii="Times New Roman" w:hAnsi="Times New Roman" w:cs="Times New Roman"/>
          <w:color w:val="auto"/>
          <w:sz w:val="24"/>
          <w:szCs w:val="24"/>
        </w:rPr>
        <w:t>Тематическое планирование учебного предмета «Ч</w:t>
      </w:r>
      <w:r w:rsidR="005C798B">
        <w:rPr>
          <w:rFonts w:ascii="Times New Roman" w:hAnsi="Times New Roman" w:cs="Times New Roman"/>
          <w:color w:val="auto"/>
          <w:sz w:val="24"/>
          <w:szCs w:val="24"/>
        </w:rPr>
        <w:t xml:space="preserve">еловек» </w:t>
      </w:r>
    </w:p>
    <w:tbl>
      <w:tblPr>
        <w:tblW w:w="10950" w:type="dxa"/>
        <w:tblInd w:w="-1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37"/>
        <w:gridCol w:w="8246"/>
        <w:gridCol w:w="1067"/>
      </w:tblGrid>
      <w:tr w:rsidR="003B280C" w:rsidTr="003B280C">
        <w:trPr>
          <w:trHeight w:val="175"/>
        </w:trPr>
        <w:tc>
          <w:tcPr>
            <w:tcW w:w="1637" w:type="dxa"/>
            <w:tcBorders>
              <w:top w:val="single" w:sz="4" w:space="0" w:color="000000"/>
              <w:left w:val="single" w:sz="4" w:space="0" w:color="000000"/>
              <w:bottom w:val="single" w:sz="4" w:space="0" w:color="000000"/>
              <w:right w:val="single" w:sz="4" w:space="0" w:color="000000"/>
            </w:tcBorders>
            <w:vAlign w:val="center"/>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 п/п</w:t>
            </w:r>
          </w:p>
        </w:tc>
        <w:tc>
          <w:tcPr>
            <w:tcW w:w="8246" w:type="dxa"/>
            <w:tcBorders>
              <w:top w:val="single" w:sz="4" w:space="0" w:color="000000"/>
              <w:left w:val="single" w:sz="4" w:space="0" w:color="000000"/>
              <w:bottom w:val="single" w:sz="4" w:space="0" w:color="000000"/>
              <w:right w:val="single" w:sz="4" w:space="0" w:color="000000"/>
            </w:tcBorders>
            <w:vAlign w:val="center"/>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Содержание</w:t>
            </w:r>
          </w:p>
        </w:tc>
        <w:tc>
          <w:tcPr>
            <w:tcW w:w="1067" w:type="dxa"/>
            <w:tcBorders>
              <w:top w:val="single" w:sz="4" w:space="0" w:color="000000"/>
              <w:left w:val="single" w:sz="4" w:space="0" w:color="000000"/>
              <w:bottom w:val="single" w:sz="4" w:space="0" w:color="000000"/>
              <w:right w:val="single" w:sz="4" w:space="0" w:color="000000"/>
            </w:tcBorders>
            <w:vAlign w:val="center"/>
            <w:hideMark/>
          </w:tcPr>
          <w:p w:rsidR="003B280C" w:rsidRDefault="003B280C" w:rsidP="003B280C">
            <w:pPr>
              <w:spacing w:after="0" w:line="240" w:lineRule="auto"/>
              <w:jc w:val="center"/>
              <w:rPr>
                <w:rFonts w:ascii="Times New Roman" w:hAnsi="Times New Roman"/>
                <w:sz w:val="24"/>
                <w:szCs w:val="24"/>
              </w:rPr>
            </w:pPr>
            <w:proofErr w:type="spellStart"/>
            <w:r>
              <w:rPr>
                <w:rFonts w:ascii="Times New Roman" w:hAnsi="Times New Roman"/>
                <w:sz w:val="24"/>
                <w:szCs w:val="24"/>
              </w:rPr>
              <w:t>Количе</w:t>
            </w:r>
            <w:proofErr w:type="spellEnd"/>
            <w:r>
              <w:rPr>
                <w:rFonts w:ascii="Times New Roman" w:hAnsi="Times New Roman"/>
                <w:sz w:val="24"/>
                <w:szCs w:val="24"/>
              </w:rPr>
              <w:t>-</w:t>
            </w:r>
          </w:p>
          <w:p w:rsidR="003B280C" w:rsidRDefault="003B280C" w:rsidP="003B280C">
            <w:pPr>
              <w:spacing w:after="0" w:line="240" w:lineRule="auto"/>
              <w:jc w:val="center"/>
              <w:rPr>
                <w:rFonts w:ascii="Times New Roman" w:hAnsi="Times New Roman"/>
                <w:sz w:val="24"/>
                <w:szCs w:val="24"/>
              </w:rPr>
            </w:pPr>
            <w:proofErr w:type="spellStart"/>
            <w:r>
              <w:rPr>
                <w:rFonts w:ascii="Times New Roman" w:hAnsi="Times New Roman"/>
                <w:sz w:val="24"/>
                <w:szCs w:val="24"/>
              </w:rPr>
              <w:t>ство</w:t>
            </w:r>
            <w:proofErr w:type="spellEnd"/>
          </w:p>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часов</w:t>
            </w:r>
          </w:p>
        </w:tc>
      </w:tr>
      <w:tr w:rsidR="003B280C" w:rsidTr="003B280C">
        <w:trPr>
          <w:trHeight w:val="32"/>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b/>
                <w:sz w:val="24"/>
                <w:szCs w:val="24"/>
              </w:rPr>
            </w:pPr>
            <w:r>
              <w:rPr>
                <w:rFonts w:ascii="Times New Roman" w:hAnsi="Times New Roman"/>
                <w:b/>
                <w:sz w:val="24"/>
                <w:szCs w:val="24"/>
              </w:rPr>
              <w:t>Повторение</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b/>
                <w:sz w:val="24"/>
                <w:szCs w:val="24"/>
              </w:rPr>
            </w:pPr>
            <w:r>
              <w:rPr>
                <w:rFonts w:ascii="Times New Roman" w:hAnsi="Times New Roman"/>
                <w:b/>
                <w:sz w:val="24"/>
                <w:szCs w:val="24"/>
              </w:rPr>
              <w:t>27</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Представление о себе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b/>
                <w:sz w:val="24"/>
                <w:szCs w:val="24"/>
              </w:rPr>
            </w:pP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8D2C7D" w:rsidRDefault="003B280C" w:rsidP="003B280C">
            <w:pPr>
              <w:spacing w:after="0" w:line="240" w:lineRule="auto"/>
              <w:rPr>
                <w:rFonts w:ascii="Times New Roman" w:hAnsi="Times New Roman"/>
                <w:color w:val="FFC000"/>
                <w:sz w:val="24"/>
                <w:szCs w:val="24"/>
              </w:rPr>
            </w:pPr>
            <w:r w:rsidRPr="002348A9">
              <w:rPr>
                <w:rFonts w:ascii="Times New Roman" w:hAnsi="Times New Roman"/>
                <w:sz w:val="24"/>
                <w:szCs w:val="24"/>
              </w:rPr>
              <w:t>Узнавание (различение) частей тела: голова (лицо, волосы, уши).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частей лица (глаза, рот, нос), рот (губы, язык, зубы). Упражнения в назывании и показе.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частей тела: туловище (спина, живот). Назначение. Показ и называние.</w:t>
            </w:r>
            <w:r w:rsidRPr="00092053">
              <w:rPr>
                <w:rFonts w:ascii="Times New Roman" w:hAnsi="Times New Roman"/>
                <w:sz w:val="24"/>
                <w:szCs w:val="24"/>
              </w:rPr>
              <w:t xml:space="preserve"> Узнавание (различение) частей тела: руки (</w:t>
            </w:r>
            <w:r>
              <w:rPr>
                <w:rFonts w:ascii="Times New Roman" w:hAnsi="Times New Roman"/>
                <w:sz w:val="24"/>
                <w:szCs w:val="24"/>
              </w:rPr>
              <w:t>локоть, ладонь, пальцы), ноги (</w:t>
            </w:r>
            <w:r w:rsidRPr="00092053">
              <w:rPr>
                <w:rFonts w:ascii="Times New Roman" w:hAnsi="Times New Roman"/>
                <w:sz w:val="24"/>
                <w:szCs w:val="24"/>
              </w:rPr>
              <w:t>ступня</w:t>
            </w:r>
            <w:r>
              <w:rPr>
                <w:rFonts w:ascii="Times New Roman" w:hAnsi="Times New Roman"/>
                <w:sz w:val="24"/>
                <w:szCs w:val="24"/>
              </w:rPr>
              <w:t>, пальцы, пятка). Назначение. Упражнения в показе и назывании частей тела.</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внутренних органов человека (на схеме тела): сердце, лёгкие, печень, почки, желудок.  Назначение. Показ и называние. Состояние здоровья. Упражнения в описании своего самочувствия (хорошее или плохое).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DA4297" w:rsidRDefault="003B280C" w:rsidP="003B280C">
            <w:pPr>
              <w:spacing w:after="0" w:line="240" w:lineRule="auto"/>
              <w:rPr>
                <w:rFonts w:ascii="Times New Roman" w:hAnsi="Times New Roman"/>
                <w:sz w:val="24"/>
                <w:szCs w:val="24"/>
              </w:rPr>
            </w:pPr>
            <w:r w:rsidRPr="00DA4297">
              <w:rPr>
                <w:rFonts w:ascii="Times New Roman" w:hAnsi="Times New Roman"/>
                <w:sz w:val="24"/>
                <w:szCs w:val="24"/>
              </w:rPr>
              <w:t>М</w:t>
            </w:r>
            <w:r>
              <w:rPr>
                <w:rFonts w:ascii="Times New Roman" w:hAnsi="Times New Roman"/>
                <w:sz w:val="24"/>
                <w:szCs w:val="24"/>
              </w:rPr>
              <w:t xml:space="preserve">ытьё рук и лица. Упражнения в выполнении гигиенических процедур. Сушка рук с помощью автоматической сушилки. Соблюдение последовательности действий при сушке рук. </w:t>
            </w:r>
            <w:r w:rsidRPr="00A80CCA">
              <w:rPr>
                <w:rFonts w:ascii="Times New Roman" w:hAnsi="Times New Roman"/>
                <w:sz w:val="24"/>
                <w:szCs w:val="24"/>
              </w:rPr>
              <w:t>Правильное и безопасное пользование</w:t>
            </w:r>
            <w:r>
              <w:rPr>
                <w:rFonts w:ascii="Times New Roman" w:hAnsi="Times New Roman"/>
                <w:sz w:val="24"/>
                <w:szCs w:val="24"/>
              </w:rPr>
              <w:t>.</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0"/>
              </w:rPr>
            </w:pPr>
            <w:r>
              <w:rPr>
                <w:rFonts w:ascii="Times New Roman" w:hAnsi="Times New Roman"/>
                <w:sz w:val="24"/>
                <w:szCs w:val="20"/>
              </w:rPr>
              <w:t>Средства ухода за кожей рук: крем. Нанесение крема на руки после умывания.</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7</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Уход за волосами. Соблюдение последовательности действий при мытье и расчёсывание волос.</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p w:rsidR="003B280C" w:rsidRDefault="003B280C" w:rsidP="003B280C">
            <w:pPr>
              <w:spacing w:after="0" w:line="240" w:lineRule="auto"/>
              <w:jc w:val="center"/>
              <w:rPr>
                <w:rFonts w:ascii="Times New Roman" w:hAnsi="Times New Roman"/>
                <w:sz w:val="24"/>
                <w:szCs w:val="24"/>
              </w:rPr>
            </w:pP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Гигиена тела и интимной зоны. Предметы гигиены и </w:t>
            </w:r>
            <w:proofErr w:type="gramStart"/>
            <w:r>
              <w:rPr>
                <w:rFonts w:ascii="Times New Roman" w:hAnsi="Times New Roman"/>
                <w:sz w:val="24"/>
                <w:szCs w:val="24"/>
              </w:rPr>
              <w:t>их  использование</w:t>
            </w:r>
            <w:proofErr w:type="gramEnd"/>
            <w:r>
              <w:rPr>
                <w:rFonts w:ascii="Times New Roman" w:hAnsi="Times New Roman"/>
                <w:sz w:val="24"/>
                <w:szCs w:val="24"/>
              </w:rPr>
              <w:t xml:space="preserve"> по назначению.</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Обращение с одеждой и обувью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9</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Узнавание (различение) предметов одежды: блузка, рубашка, джинсы. Виды одежды: повседневная, праздничная.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10</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sidRPr="002D6B05">
              <w:rPr>
                <w:rFonts w:ascii="Times New Roman" w:hAnsi="Times New Roman"/>
                <w:sz w:val="24"/>
                <w:szCs w:val="24"/>
              </w:rPr>
              <w:t xml:space="preserve">Различение передней (задней) стороны одежды. </w:t>
            </w:r>
            <w:r>
              <w:rPr>
                <w:rFonts w:ascii="Times New Roman" w:hAnsi="Times New Roman"/>
                <w:sz w:val="24"/>
                <w:szCs w:val="24"/>
              </w:rPr>
              <w:t>Упражнения в надевании и снятии предметов одежды.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2"/>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головных уборов: шляпа, платок.  Показ и называние. Упражнения в надевании и снятии.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12</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BD3ADE" w:rsidRDefault="003B280C" w:rsidP="003B280C">
            <w:pPr>
              <w:spacing w:after="0" w:line="240" w:lineRule="auto"/>
              <w:rPr>
                <w:rFonts w:ascii="Times New Roman" w:hAnsi="Times New Roman"/>
                <w:color w:val="FF0000"/>
                <w:sz w:val="24"/>
                <w:szCs w:val="24"/>
              </w:rPr>
            </w:pPr>
            <w:r w:rsidRPr="002348A9">
              <w:rPr>
                <w:rFonts w:ascii="Times New Roman" w:hAnsi="Times New Roman"/>
                <w:sz w:val="24"/>
                <w:szCs w:val="24"/>
              </w:rPr>
              <w:t>Узнавание (различение) предметов обуви: кроссовки, туфли. Назначение. Показ и называние. Завязывание (развязывание</w:t>
            </w:r>
            <w:r>
              <w:rPr>
                <w:rFonts w:ascii="Times New Roman" w:hAnsi="Times New Roman"/>
                <w:sz w:val="24"/>
                <w:szCs w:val="24"/>
              </w:rPr>
              <w:t>) шнурка. Соблюдение последовательности действий. Отработка алгоритма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6"/>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13</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Соблюдение последовательности действий при надевании одежды и обуви. Контроль своего внешнего вида (смотреть на себя в зеркало).</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sidRPr="00D71D57">
              <w:rPr>
                <w:rFonts w:ascii="Times New Roman" w:hAnsi="Times New Roman"/>
                <w:b/>
                <w:sz w:val="24"/>
                <w:szCs w:val="24"/>
              </w:rPr>
              <w:t>Туалет</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tc>
      </w:tr>
      <w:tr w:rsidR="003B280C" w:rsidTr="003B280C">
        <w:trPr>
          <w:trHeight w:val="32"/>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color w:val="000000"/>
                <w:sz w:val="24"/>
                <w:szCs w:val="24"/>
              </w:rPr>
              <w:t>Правильное и безопасное пользование туалетом.</w:t>
            </w:r>
            <w:r>
              <w:rPr>
                <w:rFonts w:ascii="Times New Roman" w:hAnsi="Times New Roman"/>
                <w:sz w:val="24"/>
                <w:szCs w:val="24"/>
              </w:rPr>
              <w:t xml:space="preserve"> </w:t>
            </w:r>
            <w:proofErr w:type="gramStart"/>
            <w:r>
              <w:rPr>
                <w:rFonts w:ascii="Times New Roman" w:hAnsi="Times New Roman"/>
                <w:sz w:val="24"/>
                <w:szCs w:val="24"/>
              </w:rPr>
              <w:t>Соблюдение  последовательности</w:t>
            </w:r>
            <w:proofErr w:type="gramEnd"/>
            <w:r>
              <w:rPr>
                <w:rFonts w:ascii="Times New Roman" w:hAnsi="Times New Roman"/>
                <w:sz w:val="24"/>
                <w:szCs w:val="24"/>
              </w:rPr>
              <w:t xml:space="preserve"> действий в туалете.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Приём пищи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Сообщение о желании пить и есть. Накладывание пищи в тарелку. Соблюдение последовательности правильного и безопасного приёма пищи.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16</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Еда ложкой и вилкой. Упражнения в правильном захвате и еде ложкой и вилкой. Соблюдение последовательности действий.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17</w:t>
            </w:r>
          </w:p>
        </w:tc>
        <w:tc>
          <w:tcPr>
            <w:tcW w:w="8246"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Использование ножа и вилки во время приёма пищи. Соблюдение последовательности действий. Правильное и безопасное пользование. Узнавание (различение) предметов посуды для приёма пищи: ложка, вилка, нож.   </w:t>
            </w:r>
            <w:proofErr w:type="gramStart"/>
            <w:r>
              <w:rPr>
                <w:rFonts w:ascii="Times New Roman" w:hAnsi="Times New Roman"/>
                <w:sz w:val="24"/>
                <w:szCs w:val="24"/>
              </w:rPr>
              <w:t>Упражнения  в</w:t>
            </w:r>
            <w:proofErr w:type="gramEnd"/>
            <w:r>
              <w:rPr>
                <w:rFonts w:ascii="Times New Roman" w:hAnsi="Times New Roman"/>
                <w:sz w:val="24"/>
                <w:szCs w:val="24"/>
              </w:rPr>
              <w:t xml:space="preserve"> показе и назывании.</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6"/>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Семья.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66"/>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Узнавание (различение) членов семьи, детей и взрослых. Работа с картинками.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19</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Различение социальных ролей членов семьи.</w:t>
            </w:r>
            <w:r w:rsidRPr="009A3D54">
              <w:rPr>
                <w:rFonts w:ascii="Times New Roman" w:hAnsi="Times New Roman"/>
                <w:sz w:val="24"/>
                <w:szCs w:val="24"/>
              </w:rPr>
              <w:t xml:space="preserve"> Определение своей социальной роли в семье. Игровые упражнения «Я - член семьи».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20</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Распределение и выполнение домашних обязанностей в семье. Игровые упражнения «Я помогаю по дому».</w:t>
            </w:r>
            <w:r w:rsidRPr="001E2735">
              <w:rPr>
                <w:rFonts w:ascii="Times New Roman" w:hAnsi="Times New Roman"/>
                <w:color w:val="FF0000"/>
                <w:sz w:val="24"/>
                <w:szCs w:val="24"/>
              </w:rPr>
              <w:t xml:space="preserve"> </w:t>
            </w:r>
            <w:r w:rsidRPr="00D3449C">
              <w:rPr>
                <w:rFonts w:ascii="Times New Roman" w:hAnsi="Times New Roman"/>
                <w:sz w:val="24"/>
                <w:szCs w:val="24"/>
              </w:rPr>
              <w:t>Представление о профессиональной деятельности членов семьи.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6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sidRPr="00D71D57">
              <w:rPr>
                <w:rFonts w:ascii="Times New Roman" w:hAnsi="Times New Roman"/>
                <w:b/>
                <w:sz w:val="24"/>
                <w:szCs w:val="24"/>
              </w:rPr>
              <w:t>Изучение нового материала.</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Pr="00D71D57" w:rsidRDefault="003B280C" w:rsidP="003B280C">
            <w:pPr>
              <w:spacing w:after="0" w:line="240" w:lineRule="auto"/>
              <w:jc w:val="center"/>
              <w:rPr>
                <w:rFonts w:ascii="Times New Roman" w:hAnsi="Times New Roman"/>
                <w:b/>
                <w:sz w:val="24"/>
                <w:szCs w:val="24"/>
              </w:rPr>
            </w:pPr>
            <w:r>
              <w:rPr>
                <w:rFonts w:ascii="Times New Roman" w:hAnsi="Times New Roman"/>
                <w:b/>
                <w:sz w:val="24"/>
                <w:szCs w:val="24"/>
              </w:rPr>
              <w:t>53</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Представление о себе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b/>
                <w:sz w:val="24"/>
                <w:szCs w:val="24"/>
              </w:rPr>
            </w:pP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Узнавание (различение) частей тела: голова (уши, шея). Упражнения в назывании и показе.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Pr="005D5F8A" w:rsidRDefault="003B280C" w:rsidP="003B280C">
            <w:pPr>
              <w:spacing w:after="0" w:line="240" w:lineRule="auto"/>
              <w:jc w:val="center"/>
              <w:rPr>
                <w:rFonts w:ascii="Times New Roman" w:hAnsi="Times New Roman"/>
                <w:sz w:val="24"/>
                <w:szCs w:val="24"/>
              </w:rPr>
            </w:pPr>
            <w:r w:rsidRPr="005D5F8A">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22</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 xml:space="preserve">Узнавание (различение) частей </w:t>
            </w:r>
            <w:proofErr w:type="gramStart"/>
            <w:r>
              <w:rPr>
                <w:rFonts w:ascii="Times New Roman" w:hAnsi="Times New Roman"/>
                <w:sz w:val="24"/>
                <w:szCs w:val="24"/>
              </w:rPr>
              <w:t>лица  (</w:t>
            </w:r>
            <w:proofErr w:type="gramEnd"/>
            <w:r>
              <w:rPr>
                <w:rFonts w:ascii="Times New Roman" w:hAnsi="Times New Roman"/>
                <w:sz w:val="24"/>
                <w:szCs w:val="24"/>
              </w:rPr>
              <w:t>глаза, брови, лоб). Назначение. Упражнения в назывании и показе (на дидактической кукле и собственном теле).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lastRenderedPageBreak/>
              <w:t>23</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cs="Times New Roman"/>
                <w:sz w:val="24"/>
                <w:szCs w:val="24"/>
              </w:rPr>
              <w:t xml:space="preserve">Части тела. Двигательные и жестовые упражнения «Я вижу, слышу, дышу, </w:t>
            </w:r>
            <w:proofErr w:type="gramStart"/>
            <w:r>
              <w:rPr>
                <w:rFonts w:ascii="Times New Roman" w:hAnsi="Times New Roman" w:cs="Times New Roman"/>
                <w:sz w:val="24"/>
                <w:szCs w:val="24"/>
              </w:rPr>
              <w:t>нюхаю,  говорю</w:t>
            </w:r>
            <w:proofErr w:type="gramEnd"/>
            <w:r>
              <w:rPr>
                <w:rFonts w:ascii="Times New Roman" w:hAnsi="Times New Roman" w:cs="Times New Roman"/>
                <w:sz w:val="24"/>
                <w:szCs w:val="24"/>
              </w:rPr>
              <w:t>, кушаю».</w:t>
            </w:r>
            <w:r>
              <w:rPr>
                <w:rFonts w:ascii="Times New Roman" w:hAnsi="Times New Roman"/>
                <w:sz w:val="24"/>
                <w:szCs w:val="24"/>
              </w:rPr>
              <w:t xml:space="preserve"> Показ частей тела и лица на себе и другом человеке.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Знание строения человека (скелет, мышцы). Назначение. Упражнения в назывании и показе. Упражнения на сохранение осанки.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25</w:t>
            </w:r>
          </w:p>
        </w:tc>
        <w:tc>
          <w:tcPr>
            <w:tcW w:w="8246"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Строение человека (кожа). Назначение и роль в жизни человека. Повреждение кожи. Оказание первой помощи.</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26</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Упражнения на ориентировку в показе, назывании(узнавании) (на схеме тела) внутренних органов (желудок). Назначение. Состояние здоровья. Упражнения в описании своего самочувствия (как хорошее или плохое).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34"/>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27</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Знание возрастных изменений человека. Различение и называние.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Мытьё рук и лица</w:t>
            </w:r>
            <w:r w:rsidRPr="00DE27A2">
              <w:rPr>
                <w:rFonts w:ascii="Times New Roman" w:hAnsi="Times New Roman"/>
                <w:sz w:val="24"/>
                <w:szCs w:val="24"/>
              </w:rPr>
              <w:t>.</w:t>
            </w:r>
            <w:r>
              <w:rPr>
                <w:rFonts w:ascii="Times New Roman" w:hAnsi="Times New Roman"/>
                <w:sz w:val="24"/>
                <w:szCs w:val="24"/>
              </w:rPr>
              <w:t xml:space="preserve"> Соблюдение последовательности действий при мытье и вытирании рук и лица.</w:t>
            </w:r>
            <w:r w:rsidRPr="00DE27A2">
              <w:rPr>
                <w:rFonts w:ascii="Times New Roman" w:hAnsi="Times New Roman"/>
                <w:sz w:val="24"/>
                <w:szCs w:val="24"/>
              </w:rPr>
              <w:t xml:space="preserve"> Имитационные действия</w:t>
            </w:r>
            <w:r>
              <w:rPr>
                <w:rFonts w:ascii="Times New Roman" w:hAnsi="Times New Roman"/>
                <w:sz w:val="24"/>
                <w:szCs w:val="24"/>
              </w:rPr>
              <w:t xml:space="preserve"> при выполнении гигиенических процедур.</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29</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Уход за полостью рта. Чистка зубов. Соблюдение последовательности действий при чистке зубов и полоскании полости рта. Игровые упражнения на тему «</w:t>
            </w:r>
            <w:proofErr w:type="gramStart"/>
            <w:r>
              <w:rPr>
                <w:rFonts w:ascii="Times New Roman" w:hAnsi="Times New Roman"/>
                <w:sz w:val="24"/>
                <w:szCs w:val="24"/>
              </w:rPr>
              <w:t>Я  чищу</w:t>
            </w:r>
            <w:proofErr w:type="gramEnd"/>
            <w:r>
              <w:rPr>
                <w:rFonts w:ascii="Times New Roman" w:hAnsi="Times New Roman"/>
                <w:sz w:val="24"/>
                <w:szCs w:val="24"/>
              </w:rPr>
              <w:t xml:space="preserve"> зубы».</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30</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Мытьё и чистка ушей. Упражнения в выполнении гигиенических процедур.</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273"/>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Уход за волосами. Соблюдение последовательности действий при мытье и расчёсывание волос: намачивание волос, намыливание волос, смывание шампуня с волос, вытирание волос, расчёсывание волос.</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32</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0"/>
              </w:rPr>
            </w:pPr>
            <w:r>
              <w:rPr>
                <w:rFonts w:ascii="Times New Roman" w:hAnsi="Times New Roman"/>
                <w:sz w:val="24"/>
                <w:szCs w:val="20"/>
              </w:rPr>
              <w:t>Мытьё и вытирание тела.</w:t>
            </w:r>
            <w:r w:rsidRPr="00DE27A2">
              <w:rPr>
                <w:rFonts w:ascii="Times New Roman" w:hAnsi="Times New Roman"/>
                <w:sz w:val="24"/>
                <w:szCs w:val="24"/>
              </w:rPr>
              <w:t xml:space="preserve">  Имитационные действия</w:t>
            </w:r>
            <w:r>
              <w:rPr>
                <w:rFonts w:ascii="Times New Roman" w:hAnsi="Times New Roman"/>
                <w:sz w:val="24"/>
                <w:szCs w:val="24"/>
              </w:rPr>
              <w:t>. Использование изображений для подкрепления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33</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84035E" w:rsidRDefault="003B280C" w:rsidP="003B280C">
            <w:pPr>
              <w:spacing w:line="240" w:lineRule="auto"/>
              <w:jc w:val="both"/>
              <w:rPr>
                <w:rFonts w:ascii="Times New Roman" w:hAnsi="Times New Roman" w:cs="Times New Roman"/>
                <w:sz w:val="24"/>
                <w:szCs w:val="24"/>
              </w:rPr>
            </w:pPr>
            <w:r>
              <w:rPr>
                <w:rFonts w:ascii="Times New Roman" w:hAnsi="Times New Roman" w:cs="Times New Roman"/>
                <w:sz w:val="24"/>
                <w:szCs w:val="24"/>
              </w:rPr>
              <w:t>Соблюдение последовательности действий при мытье и вытирании тела: ополаскивание водой, намыливание тела, смывание мыла, вытирание тела. Имитационные действия с использованием изображений.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0"/>
              </w:rPr>
            </w:pPr>
            <w:r w:rsidRPr="002348A9">
              <w:rPr>
                <w:rFonts w:ascii="Times New Roman" w:hAnsi="Times New Roman"/>
                <w:sz w:val="24"/>
                <w:szCs w:val="20"/>
              </w:rPr>
              <w:t>Предметы гигиены и их использование по назначению.</w:t>
            </w:r>
            <w:r w:rsidRPr="002348A9">
              <w:rPr>
                <w:rFonts w:ascii="Times New Roman" w:hAnsi="Times New Roman"/>
                <w:sz w:val="24"/>
                <w:szCs w:val="24"/>
              </w:rPr>
              <w:t xml:space="preserve"> Пользование косметическими средствами (дезодорантом, туалетной водой). Назначение. Упражнения в назывании и показе.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b/>
                <w:sz w:val="24"/>
                <w:szCs w:val="24"/>
              </w:rPr>
              <w:t>Обращение с одеждой и обувью</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Узнавание (различение) предметов одежды: блузка, юбка, брюки. Назначение.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36</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Различение видов одежды (блузка, юбка, брюки): повседневная, праздничная. Выбор одежды в зависимости от предстоящего мероприятия.</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37</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деталей предметов одежды: рукав, манжеты. Назначение. Упражнения в надевании и снятии предметов одежды.</w:t>
            </w:r>
            <w:r>
              <w:rPr>
                <w:rFonts w:ascii="Times New Roman" w:hAnsi="Times New Roman"/>
                <w:sz w:val="24"/>
                <w:szCs w:val="20"/>
              </w:rPr>
              <w:t xml:space="preserve"> </w:t>
            </w:r>
            <w:r>
              <w:rPr>
                <w:rFonts w:ascii="Times New Roman" w:hAnsi="Times New Roman"/>
                <w:sz w:val="24"/>
                <w:szCs w:val="24"/>
              </w:rPr>
              <w:t>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38</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Различение передней (задней) стороны одежды (блузка, юбка, брюки). Игровые упражнения на различение. Соотнесение реальных предметов одежды с картинками.  Упражнения в показе и назывании.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39</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деталей предметов одежды: пуговицы, молнии. Назначение. Упражнения в застёгивании и расстёгивании пуговиц и молнии на одежде.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40</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Узнавание (различение) головных уборов: кепка, панама. Показ и называние. Упражнения в надевании и снятии. Соблюдение последовательности действий. Различение головных уборов (кепка, панама) по сезонам. Выбор головных </w:t>
            </w:r>
            <w:proofErr w:type="gramStart"/>
            <w:r>
              <w:rPr>
                <w:rFonts w:ascii="Times New Roman" w:hAnsi="Times New Roman"/>
                <w:sz w:val="24"/>
                <w:szCs w:val="24"/>
              </w:rPr>
              <w:t>уборов  для</w:t>
            </w:r>
            <w:proofErr w:type="gramEnd"/>
            <w:r>
              <w:rPr>
                <w:rFonts w:ascii="Times New Roman" w:hAnsi="Times New Roman"/>
                <w:sz w:val="24"/>
                <w:szCs w:val="24"/>
              </w:rPr>
              <w:t xml:space="preserve"> прогулки  в зависимости от погодных условий.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Узнавание (различение) предметов обуви: туфли, ботинки. Назначение. Упражнения в показе и назывании. Различение предметов обуви по сезонам. Игровые упражнения на различение сезонной обуви.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Обувание и снятие предметов обуви (туфли, ботинки). Соблюдение последовательности действий. Отработка алгоритма действий.</w:t>
            </w:r>
            <w:r w:rsidRPr="00EA1CCA">
              <w:rPr>
                <w:rFonts w:ascii="Times New Roman" w:hAnsi="Times New Roman"/>
                <w:sz w:val="24"/>
                <w:szCs w:val="24"/>
              </w:rPr>
              <w:t xml:space="preserve"> Застегивание (расстегивание)</w:t>
            </w:r>
            <w:r>
              <w:rPr>
                <w:rFonts w:ascii="Times New Roman" w:hAnsi="Times New Roman"/>
                <w:sz w:val="24"/>
                <w:szCs w:val="24"/>
              </w:rPr>
              <w:t xml:space="preserve"> липучки. Соблюдение последовательности действий. Отработка алгоритма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43</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Соблюдение последовательности действий при надевании одежды и обуви. Контроль своего внешнего вида (смотреть на себя в зеркало).</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b/>
                <w:sz w:val="24"/>
                <w:szCs w:val="24"/>
              </w:rPr>
              <w:t xml:space="preserve">Туалет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 xml:space="preserve">Правила </w:t>
            </w:r>
            <w:proofErr w:type="gramStart"/>
            <w:r>
              <w:rPr>
                <w:rFonts w:ascii="Times New Roman" w:hAnsi="Times New Roman"/>
                <w:sz w:val="24"/>
                <w:szCs w:val="24"/>
              </w:rPr>
              <w:t>безопасного  пользования</w:t>
            </w:r>
            <w:proofErr w:type="gramEnd"/>
            <w:r>
              <w:rPr>
                <w:rFonts w:ascii="Times New Roman" w:hAnsi="Times New Roman"/>
                <w:sz w:val="24"/>
                <w:szCs w:val="24"/>
              </w:rPr>
              <w:t xml:space="preserve"> туалетом (работа с изображениями). </w:t>
            </w:r>
            <w:proofErr w:type="gramStart"/>
            <w:r>
              <w:rPr>
                <w:rFonts w:ascii="Times New Roman" w:hAnsi="Times New Roman"/>
                <w:sz w:val="24"/>
                <w:szCs w:val="24"/>
              </w:rPr>
              <w:t>Соблюдение  последовательности</w:t>
            </w:r>
            <w:proofErr w:type="gramEnd"/>
            <w:r>
              <w:rPr>
                <w:rFonts w:ascii="Times New Roman" w:hAnsi="Times New Roman"/>
                <w:sz w:val="24"/>
                <w:szCs w:val="24"/>
              </w:rPr>
              <w:t xml:space="preserve"> действий в туалете.</w:t>
            </w:r>
            <w:r w:rsidRPr="004A16BF">
              <w:rPr>
                <w:rFonts w:ascii="Times New Roman" w:hAnsi="Times New Roman"/>
                <w:sz w:val="24"/>
                <w:szCs w:val="24"/>
              </w:rPr>
              <w:t xml:space="preserve"> </w:t>
            </w:r>
            <w:r>
              <w:rPr>
                <w:rFonts w:ascii="Times New Roman" w:hAnsi="Times New Roman"/>
                <w:sz w:val="24"/>
                <w:szCs w:val="24"/>
              </w:rPr>
              <w:t>Отработка практических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 xml:space="preserve">Приём пищи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Сообщение о желании пить и есть. Упражнения в выражении своего желания.</w:t>
            </w:r>
            <w:r w:rsidRPr="00830FDC">
              <w:rPr>
                <w:rFonts w:ascii="Times New Roman" w:hAnsi="Times New Roman"/>
                <w:sz w:val="24"/>
                <w:szCs w:val="24"/>
              </w:rPr>
              <w:t xml:space="preserve"> Наливание жидкости в стакан. Правильные и безопасные практические действия при наливании жидкости.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46</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830FDC" w:rsidRDefault="003B280C" w:rsidP="003B280C">
            <w:pPr>
              <w:spacing w:after="0" w:line="240" w:lineRule="auto"/>
              <w:rPr>
                <w:rFonts w:ascii="Times New Roman" w:hAnsi="Times New Roman"/>
                <w:sz w:val="24"/>
                <w:szCs w:val="24"/>
              </w:rPr>
            </w:pPr>
            <w:r w:rsidRPr="00830FDC">
              <w:rPr>
                <w:rFonts w:ascii="Times New Roman" w:hAnsi="Times New Roman"/>
                <w:sz w:val="24"/>
                <w:szCs w:val="24"/>
              </w:rPr>
              <w:t>Питьё из стакана. Упражнения в правильном захвате стакана.</w:t>
            </w:r>
            <w:r>
              <w:rPr>
                <w:rFonts w:ascii="Times New Roman" w:hAnsi="Times New Roman"/>
                <w:sz w:val="24"/>
                <w:szCs w:val="24"/>
              </w:rPr>
              <w:t xml:space="preserve"> Отработка действий при питье из стакана. Соблюдение последовательности действий при питье из стакана: поднесение стакана ко рту, наклон стакана, вливание жидкости в рот, опускание стакана.</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47</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Накладывание пищи в тарелку. Правильные и безопасные практические действия при накладывании пищи. Еда вилкой. Упражнения в правильном захвате и еде вилкой.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Использование ножа и вилки во время приёма пищи.  Правильное и безопасное пользование. Имитационные действия.</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49</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 xml:space="preserve">Соблюдение последовательности действий при пользовании ножом и вилкой во время приёма пищи: отрезание ножом кусочка пищи от целого куска, наполнение вилки гарниром с помощью ножа. Использование салфетки во время приёма пищи. </w:t>
            </w:r>
            <w:proofErr w:type="gramStart"/>
            <w:r>
              <w:rPr>
                <w:rFonts w:ascii="Times New Roman" w:hAnsi="Times New Roman"/>
                <w:sz w:val="24"/>
                <w:szCs w:val="24"/>
              </w:rPr>
              <w:t>Отработка  действий</w:t>
            </w:r>
            <w:proofErr w:type="gramEnd"/>
            <w:r>
              <w:rPr>
                <w:rFonts w:ascii="Times New Roman" w:hAnsi="Times New Roman"/>
                <w:sz w:val="24"/>
                <w:szCs w:val="24"/>
              </w:rPr>
              <w:t>.</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50</w:t>
            </w:r>
          </w:p>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830FDC" w:rsidRDefault="003B280C" w:rsidP="003B280C">
            <w:pPr>
              <w:spacing w:after="0" w:line="240" w:lineRule="auto"/>
              <w:rPr>
                <w:rFonts w:ascii="Times New Roman" w:hAnsi="Times New Roman"/>
                <w:sz w:val="24"/>
                <w:szCs w:val="24"/>
              </w:rPr>
            </w:pPr>
            <w:r w:rsidRPr="00830FDC">
              <w:rPr>
                <w:rFonts w:ascii="Times New Roman" w:hAnsi="Times New Roman"/>
                <w:sz w:val="24"/>
                <w:szCs w:val="24"/>
              </w:rPr>
              <w:t xml:space="preserve">Узнавание (различение) предметов </w:t>
            </w:r>
            <w:proofErr w:type="gramStart"/>
            <w:r w:rsidRPr="00830FDC">
              <w:rPr>
                <w:rFonts w:ascii="Times New Roman" w:hAnsi="Times New Roman"/>
                <w:sz w:val="24"/>
                <w:szCs w:val="24"/>
              </w:rPr>
              <w:t>посуды  для</w:t>
            </w:r>
            <w:proofErr w:type="gramEnd"/>
            <w:r w:rsidRPr="00830FDC">
              <w:rPr>
                <w:rFonts w:ascii="Times New Roman" w:hAnsi="Times New Roman"/>
                <w:sz w:val="24"/>
                <w:szCs w:val="24"/>
              </w:rPr>
              <w:t xml:space="preserve"> приёма пищи.</w:t>
            </w:r>
            <w:r>
              <w:rPr>
                <w:rFonts w:ascii="Times New Roman" w:hAnsi="Times New Roman"/>
                <w:sz w:val="24"/>
                <w:szCs w:val="24"/>
              </w:rPr>
              <w:t xml:space="preserve"> Упражнения в показе и назывании предметов посуды для приёма пищи.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b/>
                <w:sz w:val="24"/>
                <w:szCs w:val="24"/>
              </w:rPr>
              <w:t>Семья</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b/>
                <w:sz w:val="24"/>
                <w:szCs w:val="24"/>
              </w:rPr>
            </w:pPr>
            <w:r>
              <w:rPr>
                <w:rFonts w:ascii="Times New Roman" w:hAnsi="Times New Roman"/>
                <w:sz w:val="24"/>
                <w:szCs w:val="24"/>
              </w:rPr>
              <w:t>Узнавание (различение) членов семьи, детей и взрослых. Работа с изображениями.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RPr="0099007B"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52</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rPr>
                <w:rFonts w:ascii="Times New Roman" w:hAnsi="Times New Roman"/>
                <w:sz w:val="24"/>
                <w:szCs w:val="24"/>
              </w:rPr>
            </w:pPr>
            <w:r>
              <w:rPr>
                <w:rFonts w:ascii="Times New Roman" w:hAnsi="Times New Roman"/>
                <w:sz w:val="24"/>
                <w:szCs w:val="24"/>
              </w:rPr>
              <w:t>Представление о бытовой деятельности членов семьи. Распределение и выполнение домашних обязанностей. Игровые упражнения «Я - помогаю маме вытирать посуду».</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459"/>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tabs>
                <w:tab w:val="left" w:pos="589"/>
              </w:tabs>
              <w:spacing w:after="0" w:line="240" w:lineRule="auto"/>
              <w:jc w:val="center"/>
              <w:rPr>
                <w:rFonts w:ascii="Times New Roman" w:hAnsi="Times New Roman"/>
                <w:sz w:val="24"/>
                <w:szCs w:val="24"/>
              </w:rPr>
            </w:pPr>
            <w:r>
              <w:rPr>
                <w:rFonts w:ascii="Times New Roman" w:hAnsi="Times New Roman"/>
                <w:sz w:val="24"/>
                <w:szCs w:val="24"/>
              </w:rPr>
              <w:t>53</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Определение своей социальной роли в семье. Игры и игровые упражнения на тему </w:t>
            </w:r>
            <w:proofErr w:type="gramStart"/>
            <w:r w:rsidRPr="002348A9">
              <w:rPr>
                <w:rFonts w:ascii="Times New Roman" w:hAnsi="Times New Roman"/>
                <w:sz w:val="24"/>
                <w:szCs w:val="24"/>
              </w:rPr>
              <w:t>« Я</w:t>
            </w:r>
            <w:proofErr w:type="gramEnd"/>
            <w:r w:rsidRPr="002348A9">
              <w:rPr>
                <w:rFonts w:ascii="Times New Roman" w:hAnsi="Times New Roman"/>
                <w:sz w:val="24"/>
                <w:szCs w:val="24"/>
              </w:rPr>
              <w:t xml:space="preserve"> и моя семья». Представление о профессиональной деятельности членов семьи.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tabs>
                <w:tab w:val="left" w:pos="589"/>
              </w:tabs>
              <w:spacing w:after="0" w:line="240" w:lineRule="auto"/>
              <w:jc w:val="center"/>
              <w:rPr>
                <w:rFonts w:ascii="Times New Roman" w:hAnsi="Times New Roman"/>
                <w:sz w:val="24"/>
                <w:szCs w:val="24"/>
              </w:rPr>
            </w:pPr>
            <w:r>
              <w:rPr>
                <w:rFonts w:ascii="Times New Roman" w:hAnsi="Times New Roman"/>
                <w:sz w:val="24"/>
                <w:szCs w:val="24"/>
              </w:rPr>
              <w:t>54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Составление рассказа о своей семье с помощью учителя с использованием вербальных и невербальных средств общения. Ролевые игры, отображающие заботливое отношение членов семьи друг к другу.</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jc w:val="center"/>
              <w:rPr>
                <w:rFonts w:ascii="Times New Roman" w:hAnsi="Times New Roman"/>
                <w:sz w:val="24"/>
                <w:szCs w:val="24"/>
              </w:rPr>
            </w:pPr>
            <w:r w:rsidRPr="002348A9">
              <w:rPr>
                <w:rFonts w:ascii="Times New Roman" w:hAnsi="Times New Roman"/>
                <w:b/>
                <w:sz w:val="24"/>
                <w:szCs w:val="24"/>
              </w:rPr>
              <w:t>Повторение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b/>
                <w:sz w:val="24"/>
                <w:szCs w:val="24"/>
              </w:rPr>
            </w:pPr>
            <w:r>
              <w:rPr>
                <w:rFonts w:ascii="Times New Roman" w:hAnsi="Times New Roman"/>
                <w:b/>
                <w:sz w:val="24"/>
                <w:szCs w:val="24"/>
              </w:rPr>
              <w:t>22</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b/>
                <w:sz w:val="24"/>
                <w:szCs w:val="24"/>
              </w:rPr>
            </w:pPr>
            <w:r w:rsidRPr="002348A9">
              <w:rPr>
                <w:rFonts w:ascii="Times New Roman" w:hAnsi="Times New Roman"/>
                <w:b/>
                <w:sz w:val="24"/>
                <w:szCs w:val="24"/>
              </w:rPr>
              <w:t xml:space="preserve">Представление о себе </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Узнавание (различение) частей тела и лица (уши, шея, глаза, брови, лоб). Назначение. Показ и называние.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56</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Строение человека (скелет, мышцы). Назначение. Кожа. Её роль в жизни человека.</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57</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Узнавание внутренних органов человека (желудок). Назначение. Состояние здоровья. Упражнения в описании своего самочувствия (хорошее или плохое).</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b/>
                <w:sz w:val="24"/>
                <w:szCs w:val="24"/>
              </w:rPr>
              <w:t>Гигиена тела</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58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Мытьё и чистка ушей. Соблюдение последовательности </w:t>
            </w:r>
            <w:proofErr w:type="gramStart"/>
            <w:r w:rsidRPr="002348A9">
              <w:rPr>
                <w:rFonts w:ascii="Times New Roman" w:hAnsi="Times New Roman"/>
                <w:sz w:val="24"/>
                <w:szCs w:val="24"/>
              </w:rPr>
              <w:t xml:space="preserve">действий.  </w:t>
            </w:r>
            <w:proofErr w:type="gramEnd"/>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lastRenderedPageBreak/>
              <w:t>59</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Уход за полостью рта. Чистка зубов. Последовательность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60</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Предметы </w:t>
            </w:r>
            <w:proofErr w:type="gramStart"/>
            <w:r w:rsidRPr="002348A9">
              <w:rPr>
                <w:rFonts w:ascii="Times New Roman" w:hAnsi="Times New Roman"/>
                <w:sz w:val="24"/>
                <w:szCs w:val="24"/>
              </w:rPr>
              <w:t>гигиены  их</w:t>
            </w:r>
            <w:proofErr w:type="gramEnd"/>
            <w:r w:rsidRPr="002348A9">
              <w:rPr>
                <w:rFonts w:ascii="Times New Roman" w:hAnsi="Times New Roman"/>
                <w:sz w:val="24"/>
                <w:szCs w:val="24"/>
              </w:rPr>
              <w:t xml:space="preserve">  использование по назначению.</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proofErr w:type="gramStart"/>
            <w:r w:rsidRPr="002348A9">
              <w:rPr>
                <w:rFonts w:ascii="Times New Roman" w:hAnsi="Times New Roman"/>
                <w:b/>
                <w:sz w:val="24"/>
                <w:szCs w:val="24"/>
              </w:rPr>
              <w:t>Обращение  с</w:t>
            </w:r>
            <w:proofErr w:type="gramEnd"/>
            <w:r w:rsidRPr="002348A9">
              <w:rPr>
                <w:rFonts w:ascii="Times New Roman" w:hAnsi="Times New Roman"/>
                <w:b/>
                <w:sz w:val="24"/>
                <w:szCs w:val="24"/>
              </w:rPr>
              <w:t xml:space="preserve"> одеждой и обувью</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61</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 Предметы одежды: блузка, юбка, брюки. Назначение. Виды одежды: повседневная и праздничная.  Назначение. Упражнения в показе и назывании. Выбор одежды в зависимости от предстоящего мероприятия.</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62</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Узнавание (различение) головных уборов (кепка, панама). Надевание и снятие. Соблюдение последовательности действий.</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63</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b/>
                <w:sz w:val="24"/>
                <w:szCs w:val="24"/>
              </w:rPr>
            </w:pPr>
            <w:r w:rsidRPr="002348A9">
              <w:rPr>
                <w:rFonts w:ascii="Times New Roman" w:hAnsi="Times New Roman"/>
                <w:sz w:val="24"/>
                <w:szCs w:val="24"/>
              </w:rPr>
              <w:t>Предметы обуви: туфли, ботинки. Назначение.  Показ и называние. Обувание и снятие. Соблюдение последовательности действий при надевании одежды и обуви. Контроль своего внешнего вида (смотреть на себя в зеркало).</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b/>
                <w:sz w:val="24"/>
                <w:szCs w:val="24"/>
              </w:rPr>
              <w:t>Туалет</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64</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Правила безопасного пользования туалетом. Уход за собой: пользование туалетной бумагой, надевание одежды, </w:t>
            </w:r>
            <w:proofErr w:type="gramStart"/>
            <w:r w:rsidRPr="002348A9">
              <w:rPr>
                <w:rFonts w:ascii="Times New Roman" w:hAnsi="Times New Roman"/>
                <w:sz w:val="24"/>
                <w:szCs w:val="24"/>
              </w:rPr>
              <w:t>мытьё  рук</w:t>
            </w:r>
            <w:proofErr w:type="gramEnd"/>
            <w:r w:rsidRPr="002348A9">
              <w:rPr>
                <w:rFonts w:ascii="Times New Roman" w:hAnsi="Times New Roman"/>
                <w:sz w:val="24"/>
                <w:szCs w:val="24"/>
              </w:rPr>
              <w:t>.</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b/>
                <w:sz w:val="24"/>
                <w:szCs w:val="24"/>
              </w:rPr>
              <w:t>Приём пищи</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65</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Сообщение о желании пить и есть. Упражнения в выражении своего желания. Питьё из стакана. Отработка действий. Соблюдение последовательности.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66</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 xml:space="preserve">Еда вилкой. Пользование ножом. Соблюдение последовательности действий. Упражнения в различении предметов для приёма пищи. Узнавание (различение) предметов </w:t>
            </w:r>
            <w:proofErr w:type="gramStart"/>
            <w:r w:rsidRPr="002348A9">
              <w:rPr>
                <w:rFonts w:ascii="Times New Roman" w:hAnsi="Times New Roman"/>
                <w:sz w:val="24"/>
                <w:szCs w:val="24"/>
              </w:rPr>
              <w:t>посуды  для</w:t>
            </w:r>
            <w:proofErr w:type="gramEnd"/>
            <w:r w:rsidRPr="002348A9">
              <w:rPr>
                <w:rFonts w:ascii="Times New Roman" w:hAnsi="Times New Roman"/>
                <w:sz w:val="24"/>
                <w:szCs w:val="24"/>
              </w:rPr>
              <w:t xml:space="preserve"> приёма пищи.</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b/>
                <w:sz w:val="24"/>
                <w:szCs w:val="24"/>
              </w:rPr>
              <w:t>Семья</w:t>
            </w: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67</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b/>
                <w:sz w:val="24"/>
                <w:szCs w:val="24"/>
              </w:rPr>
            </w:pPr>
            <w:r w:rsidRPr="002348A9">
              <w:rPr>
                <w:rFonts w:ascii="Times New Roman" w:hAnsi="Times New Roman"/>
                <w:sz w:val="24"/>
                <w:szCs w:val="24"/>
              </w:rPr>
              <w:t xml:space="preserve">Члены семьи: дети и взрослые. Представление о людях младшего и старшего возраста. Отношение членов семьи друг к другу. Ролевые игры. </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18"/>
        </w:trPr>
        <w:tc>
          <w:tcPr>
            <w:tcW w:w="163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68</w:t>
            </w:r>
          </w:p>
        </w:tc>
        <w:tc>
          <w:tcPr>
            <w:tcW w:w="8246" w:type="dxa"/>
            <w:tcBorders>
              <w:top w:val="single" w:sz="4" w:space="0" w:color="000000"/>
              <w:left w:val="single" w:sz="4" w:space="0" w:color="000000"/>
              <w:bottom w:val="single" w:sz="4" w:space="0" w:color="000000"/>
              <w:right w:val="single" w:sz="4" w:space="0" w:color="000000"/>
            </w:tcBorders>
            <w:hideMark/>
          </w:tcPr>
          <w:p w:rsidR="003B280C" w:rsidRPr="002348A9" w:rsidRDefault="003B280C" w:rsidP="003B280C">
            <w:pPr>
              <w:spacing w:after="0" w:line="240" w:lineRule="auto"/>
              <w:rPr>
                <w:rFonts w:ascii="Times New Roman" w:hAnsi="Times New Roman"/>
                <w:sz w:val="24"/>
                <w:szCs w:val="24"/>
              </w:rPr>
            </w:pPr>
            <w:r w:rsidRPr="002348A9">
              <w:rPr>
                <w:rFonts w:ascii="Times New Roman" w:hAnsi="Times New Roman"/>
                <w:sz w:val="24"/>
                <w:szCs w:val="24"/>
              </w:rPr>
              <w:t>Представление о бытовой деятельности членов семьи. Распределение и выполнение домашних обязанностей. Отношение членов семьи друг к другу. Ролевые игры.</w:t>
            </w:r>
          </w:p>
        </w:tc>
        <w:tc>
          <w:tcPr>
            <w:tcW w:w="1067" w:type="dxa"/>
            <w:tcBorders>
              <w:top w:val="single" w:sz="4" w:space="0" w:color="000000"/>
              <w:left w:val="single" w:sz="4" w:space="0" w:color="000000"/>
              <w:bottom w:val="single" w:sz="4" w:space="0" w:color="000000"/>
              <w:right w:val="single" w:sz="4" w:space="0" w:color="000000"/>
            </w:tcBorders>
            <w:hideMark/>
          </w:tcPr>
          <w:p w:rsidR="003B280C" w:rsidRDefault="003B280C" w:rsidP="003B280C">
            <w:pPr>
              <w:spacing w:after="0" w:line="240" w:lineRule="auto"/>
              <w:jc w:val="center"/>
              <w:rPr>
                <w:rFonts w:ascii="Times New Roman" w:hAnsi="Times New Roman"/>
                <w:sz w:val="24"/>
                <w:szCs w:val="24"/>
              </w:rPr>
            </w:pPr>
            <w:r>
              <w:rPr>
                <w:rFonts w:ascii="Times New Roman" w:hAnsi="Times New Roman"/>
                <w:sz w:val="24"/>
                <w:szCs w:val="24"/>
              </w:rPr>
              <w:t>1</w:t>
            </w:r>
          </w:p>
        </w:tc>
      </w:tr>
      <w:tr w:rsidR="003B280C" w:rsidTr="003B280C">
        <w:trPr>
          <w:trHeight w:val="277"/>
        </w:trPr>
        <w:tc>
          <w:tcPr>
            <w:tcW w:w="163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c>
          <w:tcPr>
            <w:tcW w:w="8246" w:type="dxa"/>
            <w:tcBorders>
              <w:top w:val="single" w:sz="4" w:space="0" w:color="000000"/>
              <w:left w:val="single" w:sz="4" w:space="0" w:color="000000"/>
              <w:bottom w:val="single" w:sz="4" w:space="0" w:color="000000"/>
              <w:right w:val="single" w:sz="4" w:space="0" w:color="000000"/>
            </w:tcBorders>
          </w:tcPr>
          <w:p w:rsidR="003B280C" w:rsidRDefault="003B280C" w:rsidP="003B280C">
            <w:pPr>
              <w:tabs>
                <w:tab w:val="right" w:pos="8533"/>
              </w:tabs>
              <w:spacing w:after="0" w:line="240" w:lineRule="auto"/>
              <w:rPr>
                <w:rFonts w:ascii="Times New Roman" w:hAnsi="Times New Roman"/>
                <w:sz w:val="24"/>
                <w:szCs w:val="24"/>
              </w:rPr>
            </w:pPr>
          </w:p>
        </w:tc>
        <w:tc>
          <w:tcPr>
            <w:tcW w:w="1067" w:type="dxa"/>
            <w:tcBorders>
              <w:top w:val="single" w:sz="4" w:space="0" w:color="000000"/>
              <w:left w:val="single" w:sz="4" w:space="0" w:color="000000"/>
              <w:bottom w:val="single" w:sz="4" w:space="0" w:color="000000"/>
              <w:right w:val="single" w:sz="4" w:space="0" w:color="000000"/>
            </w:tcBorders>
          </w:tcPr>
          <w:p w:rsidR="003B280C" w:rsidRDefault="003B280C" w:rsidP="003B280C">
            <w:pPr>
              <w:spacing w:after="0" w:line="240" w:lineRule="auto"/>
              <w:jc w:val="center"/>
              <w:rPr>
                <w:rFonts w:ascii="Times New Roman" w:hAnsi="Times New Roman"/>
                <w:sz w:val="24"/>
                <w:szCs w:val="24"/>
              </w:rPr>
            </w:pPr>
          </w:p>
        </w:tc>
      </w:tr>
    </w:tbl>
    <w:p w:rsidR="003B280C" w:rsidRPr="00850C60" w:rsidRDefault="003B280C" w:rsidP="003B280C"/>
    <w:p w:rsidR="003B280C" w:rsidRDefault="003B280C" w:rsidP="003B280C">
      <w:pPr>
        <w:jc w:val="center"/>
        <w:rPr>
          <w:rFonts w:ascii="Times New Roman" w:hAnsi="Times New Roman" w:cs="Times New Roman"/>
          <w:b/>
          <w:sz w:val="28"/>
          <w:szCs w:val="28"/>
        </w:rPr>
      </w:pPr>
    </w:p>
    <w:p w:rsidR="003B280C" w:rsidRDefault="003B280C" w:rsidP="003B280C">
      <w:pPr>
        <w:jc w:val="center"/>
        <w:rPr>
          <w:rFonts w:ascii="Times New Roman" w:hAnsi="Times New Roman" w:cs="Times New Roman"/>
          <w:b/>
          <w:sz w:val="28"/>
          <w:szCs w:val="28"/>
        </w:rPr>
      </w:pPr>
    </w:p>
    <w:p w:rsidR="003B280C" w:rsidRDefault="003B280C" w:rsidP="003B280C">
      <w:pPr>
        <w:jc w:val="center"/>
        <w:rPr>
          <w:rFonts w:ascii="Times New Roman" w:hAnsi="Times New Roman" w:cs="Times New Roman"/>
          <w:b/>
          <w:sz w:val="28"/>
          <w:szCs w:val="28"/>
        </w:rPr>
      </w:pPr>
    </w:p>
    <w:p w:rsidR="002348A9" w:rsidRDefault="002348A9" w:rsidP="003B280C">
      <w:pPr>
        <w:jc w:val="center"/>
        <w:rPr>
          <w:rFonts w:ascii="Times New Roman" w:hAnsi="Times New Roman" w:cs="Times New Roman"/>
          <w:b/>
          <w:sz w:val="28"/>
          <w:szCs w:val="28"/>
        </w:rPr>
      </w:pPr>
    </w:p>
    <w:p w:rsidR="00B73B65" w:rsidRDefault="003B280C" w:rsidP="003B280C">
      <w:pPr>
        <w:jc w:val="center"/>
        <w:rPr>
          <w:rFonts w:ascii="Times New Roman" w:hAnsi="Times New Roman" w:cs="Times New Roman"/>
          <w:b/>
          <w:sz w:val="28"/>
          <w:szCs w:val="28"/>
        </w:rPr>
      </w:pPr>
      <w:r w:rsidRPr="003B280C">
        <w:rPr>
          <w:rFonts w:ascii="Times New Roman" w:hAnsi="Times New Roman" w:cs="Times New Roman"/>
          <w:b/>
          <w:sz w:val="28"/>
          <w:szCs w:val="28"/>
        </w:rPr>
        <w:t>Труд (Технология)</w:t>
      </w:r>
    </w:p>
    <w:p w:rsidR="003B280C" w:rsidRPr="003B280C" w:rsidRDefault="003B280C" w:rsidP="003B280C">
      <w:pPr>
        <w:widowControl w:val="0"/>
        <w:numPr>
          <w:ilvl w:val="0"/>
          <w:numId w:val="25"/>
        </w:numPr>
        <w:autoSpaceDE w:val="0"/>
        <w:autoSpaceDN w:val="0"/>
        <w:adjustRightInd w:val="0"/>
        <w:spacing w:after="0" w:line="240" w:lineRule="auto"/>
        <w:ind w:left="0"/>
        <w:jc w:val="center"/>
        <w:rPr>
          <w:rFonts w:ascii="Times New Roman" w:hAnsi="Times New Roman" w:cs="Times New Roman"/>
          <w:b/>
          <w:sz w:val="24"/>
          <w:szCs w:val="24"/>
        </w:rPr>
      </w:pPr>
      <w:r w:rsidRPr="003B280C">
        <w:rPr>
          <w:rFonts w:ascii="Times New Roman" w:hAnsi="Times New Roman" w:cs="Times New Roman"/>
          <w:b/>
          <w:sz w:val="24"/>
          <w:szCs w:val="24"/>
        </w:rPr>
        <w:t>Планируемые результаты освоения учебного предмета</w:t>
      </w:r>
    </w:p>
    <w:p w:rsidR="003B280C" w:rsidRPr="003B280C" w:rsidRDefault="003B280C" w:rsidP="003B280C">
      <w:pPr>
        <w:jc w:val="center"/>
        <w:rPr>
          <w:rFonts w:ascii="Times New Roman" w:hAnsi="Times New Roman" w:cs="Times New Roman"/>
          <w:b/>
          <w:sz w:val="24"/>
          <w:szCs w:val="24"/>
        </w:rPr>
      </w:pPr>
    </w:p>
    <w:p w:rsidR="003B280C" w:rsidRPr="003B280C" w:rsidRDefault="003B280C" w:rsidP="003B280C">
      <w:pPr>
        <w:ind w:firstLine="540"/>
        <w:jc w:val="center"/>
        <w:rPr>
          <w:rFonts w:ascii="Times New Roman" w:hAnsi="Times New Roman" w:cs="Times New Roman"/>
          <w:b/>
          <w:bCs/>
          <w:sz w:val="24"/>
          <w:szCs w:val="24"/>
        </w:rPr>
      </w:pPr>
      <w:r w:rsidRPr="003B280C">
        <w:rPr>
          <w:rFonts w:ascii="Times New Roman" w:hAnsi="Times New Roman" w:cs="Times New Roman"/>
          <w:b/>
          <w:bCs/>
          <w:sz w:val="24"/>
          <w:szCs w:val="24"/>
        </w:rPr>
        <w:t>Личностные результаты освоения программы</w:t>
      </w:r>
    </w:p>
    <w:p w:rsidR="003B280C" w:rsidRPr="003B280C" w:rsidRDefault="003B280C" w:rsidP="003B280C">
      <w:pPr>
        <w:kinsoku w:val="0"/>
        <w:overflowPunct w:val="0"/>
        <w:jc w:val="both"/>
        <w:rPr>
          <w:rFonts w:ascii="Times New Roman" w:hAnsi="Times New Roman" w:cs="Times New Roman"/>
          <w:sz w:val="24"/>
          <w:szCs w:val="24"/>
        </w:rPr>
      </w:pPr>
      <w:r w:rsidRPr="003B280C">
        <w:rPr>
          <w:rFonts w:ascii="Times New Roman" w:hAnsi="Times New Roman" w:cs="Times New Roman"/>
          <w:iCs/>
          <w:sz w:val="24"/>
          <w:szCs w:val="24"/>
        </w:rPr>
        <w:t>1)</w:t>
      </w:r>
      <w:r w:rsidRPr="003B280C">
        <w:rPr>
          <w:rFonts w:ascii="Times New Roman" w:hAnsi="Times New Roman" w:cs="Times New Roman"/>
          <w:iCs/>
          <w:spacing w:val="8"/>
          <w:sz w:val="24"/>
          <w:szCs w:val="24"/>
        </w:rPr>
        <w:t xml:space="preserve"> </w:t>
      </w:r>
      <w:r w:rsidRPr="003B280C">
        <w:rPr>
          <w:rFonts w:ascii="Times New Roman" w:hAnsi="Times New Roman" w:cs="Times New Roman"/>
          <w:iCs/>
          <w:sz w:val="24"/>
          <w:szCs w:val="24"/>
        </w:rPr>
        <w:t>Ов</w:t>
      </w:r>
      <w:r w:rsidRPr="003B280C">
        <w:rPr>
          <w:rFonts w:ascii="Times New Roman" w:hAnsi="Times New Roman" w:cs="Times New Roman"/>
          <w:iCs/>
          <w:spacing w:val="3"/>
          <w:sz w:val="24"/>
          <w:szCs w:val="24"/>
        </w:rPr>
        <w:t>л</w:t>
      </w:r>
      <w:r w:rsidRPr="003B280C">
        <w:rPr>
          <w:rFonts w:ascii="Times New Roman" w:hAnsi="Times New Roman" w:cs="Times New Roman"/>
          <w:iCs/>
          <w:sz w:val="24"/>
          <w:szCs w:val="24"/>
        </w:rPr>
        <w:t>а</w:t>
      </w:r>
      <w:r w:rsidRPr="003B280C">
        <w:rPr>
          <w:rFonts w:ascii="Times New Roman" w:hAnsi="Times New Roman" w:cs="Times New Roman"/>
          <w:iCs/>
          <w:spacing w:val="-2"/>
          <w:sz w:val="24"/>
          <w:szCs w:val="24"/>
        </w:rPr>
        <w:t>д</w:t>
      </w:r>
      <w:r w:rsidRPr="003B280C">
        <w:rPr>
          <w:rFonts w:ascii="Times New Roman" w:hAnsi="Times New Roman" w:cs="Times New Roman"/>
          <w:iCs/>
          <w:sz w:val="24"/>
          <w:szCs w:val="24"/>
        </w:rPr>
        <w:t>ение</w:t>
      </w:r>
      <w:r w:rsidRPr="003B280C">
        <w:rPr>
          <w:rFonts w:ascii="Times New Roman" w:hAnsi="Times New Roman" w:cs="Times New Roman"/>
          <w:iCs/>
          <w:spacing w:val="15"/>
          <w:sz w:val="24"/>
          <w:szCs w:val="24"/>
        </w:rPr>
        <w:t xml:space="preserve"> </w:t>
      </w:r>
      <w:r w:rsidRPr="003B280C">
        <w:rPr>
          <w:rFonts w:ascii="Times New Roman" w:hAnsi="Times New Roman" w:cs="Times New Roman"/>
          <w:iCs/>
          <w:sz w:val="24"/>
          <w:szCs w:val="24"/>
        </w:rPr>
        <w:t>тр</w:t>
      </w:r>
      <w:r w:rsidRPr="003B280C">
        <w:rPr>
          <w:rFonts w:ascii="Times New Roman" w:hAnsi="Times New Roman" w:cs="Times New Roman"/>
          <w:iCs/>
          <w:spacing w:val="6"/>
          <w:sz w:val="24"/>
          <w:szCs w:val="24"/>
        </w:rPr>
        <w:t>у</w:t>
      </w:r>
      <w:r w:rsidRPr="003B280C">
        <w:rPr>
          <w:rFonts w:ascii="Times New Roman" w:hAnsi="Times New Roman" w:cs="Times New Roman"/>
          <w:iCs/>
          <w:spacing w:val="-2"/>
          <w:sz w:val="24"/>
          <w:szCs w:val="24"/>
        </w:rPr>
        <w:t>д</w:t>
      </w:r>
      <w:r w:rsidRPr="003B280C">
        <w:rPr>
          <w:rFonts w:ascii="Times New Roman" w:hAnsi="Times New Roman" w:cs="Times New Roman"/>
          <w:iCs/>
          <w:sz w:val="24"/>
          <w:szCs w:val="24"/>
        </w:rPr>
        <w:t>о</w:t>
      </w:r>
      <w:r w:rsidRPr="003B280C">
        <w:rPr>
          <w:rFonts w:ascii="Times New Roman" w:hAnsi="Times New Roman" w:cs="Times New Roman"/>
          <w:iCs/>
          <w:spacing w:val="4"/>
          <w:sz w:val="24"/>
          <w:szCs w:val="24"/>
        </w:rPr>
        <w:t>в</w:t>
      </w:r>
      <w:r w:rsidRPr="003B280C">
        <w:rPr>
          <w:rFonts w:ascii="Times New Roman" w:hAnsi="Times New Roman" w:cs="Times New Roman"/>
          <w:iCs/>
          <w:sz w:val="24"/>
          <w:szCs w:val="24"/>
        </w:rPr>
        <w:t>ыми</w:t>
      </w:r>
      <w:r w:rsidRPr="003B280C">
        <w:rPr>
          <w:rFonts w:ascii="Times New Roman" w:hAnsi="Times New Roman" w:cs="Times New Roman"/>
          <w:iCs/>
          <w:spacing w:val="10"/>
          <w:sz w:val="24"/>
          <w:szCs w:val="24"/>
        </w:rPr>
        <w:t xml:space="preserve"> </w:t>
      </w:r>
      <w:r w:rsidRPr="003B280C">
        <w:rPr>
          <w:rFonts w:ascii="Times New Roman" w:hAnsi="Times New Roman" w:cs="Times New Roman"/>
          <w:iCs/>
          <w:sz w:val="24"/>
          <w:szCs w:val="24"/>
        </w:rPr>
        <w:t>умени</w:t>
      </w:r>
      <w:r w:rsidRPr="003B280C">
        <w:rPr>
          <w:rFonts w:ascii="Times New Roman" w:hAnsi="Times New Roman" w:cs="Times New Roman"/>
          <w:iCs/>
          <w:spacing w:val="8"/>
          <w:sz w:val="24"/>
          <w:szCs w:val="24"/>
        </w:rPr>
        <w:t>я</w:t>
      </w:r>
      <w:r w:rsidRPr="003B280C">
        <w:rPr>
          <w:rFonts w:ascii="Times New Roman" w:hAnsi="Times New Roman" w:cs="Times New Roman"/>
          <w:iCs/>
          <w:spacing w:val="4"/>
          <w:sz w:val="24"/>
          <w:szCs w:val="24"/>
        </w:rPr>
        <w:t>м</w:t>
      </w:r>
      <w:r w:rsidRPr="003B280C">
        <w:rPr>
          <w:rFonts w:ascii="Times New Roman" w:hAnsi="Times New Roman" w:cs="Times New Roman"/>
          <w:iCs/>
          <w:sz w:val="24"/>
          <w:szCs w:val="24"/>
        </w:rPr>
        <w:t>и,</w:t>
      </w:r>
      <w:r w:rsidRPr="003B280C">
        <w:rPr>
          <w:rFonts w:ascii="Times New Roman" w:hAnsi="Times New Roman" w:cs="Times New Roman"/>
          <w:iCs/>
          <w:spacing w:val="13"/>
          <w:sz w:val="24"/>
          <w:szCs w:val="24"/>
        </w:rPr>
        <w:t xml:space="preserve"> </w:t>
      </w:r>
      <w:r w:rsidRPr="003B280C">
        <w:rPr>
          <w:rFonts w:ascii="Times New Roman" w:hAnsi="Times New Roman" w:cs="Times New Roman"/>
          <w:iCs/>
          <w:sz w:val="24"/>
          <w:szCs w:val="24"/>
        </w:rPr>
        <w:t>необхо</w:t>
      </w:r>
      <w:r w:rsidRPr="003B280C">
        <w:rPr>
          <w:rFonts w:ascii="Times New Roman" w:hAnsi="Times New Roman" w:cs="Times New Roman"/>
          <w:iCs/>
          <w:spacing w:val="1"/>
          <w:sz w:val="24"/>
          <w:szCs w:val="24"/>
        </w:rPr>
        <w:t>д</w:t>
      </w:r>
      <w:r w:rsidRPr="003B280C">
        <w:rPr>
          <w:rFonts w:ascii="Times New Roman" w:hAnsi="Times New Roman" w:cs="Times New Roman"/>
          <w:iCs/>
          <w:sz w:val="24"/>
          <w:szCs w:val="24"/>
        </w:rPr>
        <w:t>и</w:t>
      </w:r>
      <w:r w:rsidRPr="003B280C">
        <w:rPr>
          <w:rFonts w:ascii="Times New Roman" w:hAnsi="Times New Roman" w:cs="Times New Roman"/>
          <w:iCs/>
          <w:spacing w:val="4"/>
          <w:sz w:val="24"/>
          <w:szCs w:val="24"/>
        </w:rPr>
        <w:t>м</w:t>
      </w:r>
      <w:r w:rsidRPr="003B280C">
        <w:rPr>
          <w:rFonts w:ascii="Times New Roman" w:hAnsi="Times New Roman" w:cs="Times New Roman"/>
          <w:iCs/>
          <w:sz w:val="24"/>
          <w:szCs w:val="24"/>
        </w:rPr>
        <w:t>ыми</w:t>
      </w:r>
      <w:r w:rsidRPr="003B280C">
        <w:rPr>
          <w:rFonts w:ascii="Times New Roman" w:hAnsi="Times New Roman" w:cs="Times New Roman"/>
          <w:iCs/>
          <w:spacing w:val="10"/>
          <w:sz w:val="24"/>
          <w:szCs w:val="24"/>
        </w:rPr>
        <w:t xml:space="preserve"> </w:t>
      </w:r>
      <w:r w:rsidRPr="003B280C">
        <w:rPr>
          <w:rFonts w:ascii="Times New Roman" w:hAnsi="Times New Roman" w:cs="Times New Roman"/>
          <w:iCs/>
          <w:sz w:val="24"/>
          <w:szCs w:val="24"/>
        </w:rPr>
        <w:t>в</w:t>
      </w:r>
      <w:r w:rsidRPr="003B280C">
        <w:rPr>
          <w:rFonts w:ascii="Times New Roman" w:hAnsi="Times New Roman" w:cs="Times New Roman"/>
          <w:iCs/>
          <w:spacing w:val="10"/>
          <w:sz w:val="24"/>
          <w:szCs w:val="24"/>
        </w:rPr>
        <w:t xml:space="preserve"> </w:t>
      </w:r>
      <w:r w:rsidRPr="003B280C">
        <w:rPr>
          <w:rFonts w:ascii="Times New Roman" w:hAnsi="Times New Roman" w:cs="Times New Roman"/>
          <w:iCs/>
          <w:spacing w:val="4"/>
          <w:sz w:val="24"/>
          <w:szCs w:val="24"/>
        </w:rPr>
        <w:t>р</w:t>
      </w:r>
      <w:r w:rsidRPr="003B280C">
        <w:rPr>
          <w:rFonts w:ascii="Times New Roman" w:hAnsi="Times New Roman" w:cs="Times New Roman"/>
          <w:iCs/>
          <w:sz w:val="24"/>
          <w:szCs w:val="24"/>
        </w:rPr>
        <w:t>а</w:t>
      </w:r>
      <w:r w:rsidRPr="003B280C">
        <w:rPr>
          <w:rFonts w:ascii="Times New Roman" w:hAnsi="Times New Roman" w:cs="Times New Roman"/>
          <w:iCs/>
          <w:spacing w:val="1"/>
          <w:sz w:val="24"/>
          <w:szCs w:val="24"/>
        </w:rPr>
        <w:t>з</w:t>
      </w:r>
      <w:r w:rsidRPr="003B280C">
        <w:rPr>
          <w:rFonts w:ascii="Times New Roman" w:hAnsi="Times New Roman" w:cs="Times New Roman"/>
          <w:iCs/>
          <w:sz w:val="24"/>
          <w:szCs w:val="24"/>
        </w:rPr>
        <w:t>ных</w:t>
      </w:r>
      <w:r w:rsidRPr="003B280C">
        <w:rPr>
          <w:rFonts w:ascii="Times New Roman" w:hAnsi="Times New Roman" w:cs="Times New Roman"/>
          <w:iCs/>
          <w:w w:val="99"/>
          <w:sz w:val="24"/>
          <w:szCs w:val="24"/>
        </w:rPr>
        <w:t xml:space="preserve"> </w:t>
      </w:r>
      <w:r w:rsidRPr="003B280C">
        <w:rPr>
          <w:rFonts w:ascii="Times New Roman" w:hAnsi="Times New Roman" w:cs="Times New Roman"/>
          <w:iCs/>
          <w:sz w:val="24"/>
          <w:szCs w:val="24"/>
        </w:rPr>
        <w:t>жи</w:t>
      </w:r>
      <w:r w:rsidRPr="003B280C">
        <w:rPr>
          <w:rFonts w:ascii="Times New Roman" w:hAnsi="Times New Roman" w:cs="Times New Roman"/>
          <w:iCs/>
          <w:spacing w:val="2"/>
          <w:sz w:val="24"/>
          <w:szCs w:val="24"/>
        </w:rPr>
        <w:t>з</w:t>
      </w:r>
      <w:r w:rsidRPr="003B280C">
        <w:rPr>
          <w:rFonts w:ascii="Times New Roman" w:hAnsi="Times New Roman" w:cs="Times New Roman"/>
          <w:iCs/>
          <w:sz w:val="24"/>
          <w:szCs w:val="24"/>
        </w:rPr>
        <w:t>ненных</w:t>
      </w:r>
      <w:r w:rsidRPr="003B280C">
        <w:rPr>
          <w:rFonts w:ascii="Times New Roman" w:hAnsi="Times New Roman" w:cs="Times New Roman"/>
          <w:iCs/>
          <w:spacing w:val="4"/>
          <w:sz w:val="24"/>
          <w:szCs w:val="24"/>
        </w:rPr>
        <w:t xml:space="preserve"> </w:t>
      </w:r>
      <w:r w:rsidRPr="003B280C">
        <w:rPr>
          <w:rFonts w:ascii="Times New Roman" w:hAnsi="Times New Roman" w:cs="Times New Roman"/>
          <w:iCs/>
          <w:sz w:val="24"/>
          <w:szCs w:val="24"/>
        </w:rPr>
        <w:t>сфера</w:t>
      </w:r>
      <w:r w:rsidRPr="003B280C">
        <w:rPr>
          <w:rFonts w:ascii="Times New Roman" w:hAnsi="Times New Roman" w:cs="Times New Roman"/>
          <w:iCs/>
          <w:spacing w:val="2"/>
          <w:sz w:val="24"/>
          <w:szCs w:val="24"/>
        </w:rPr>
        <w:t>х</w:t>
      </w:r>
      <w:r w:rsidRPr="003B280C">
        <w:rPr>
          <w:rFonts w:ascii="Times New Roman" w:hAnsi="Times New Roman" w:cs="Times New Roman"/>
          <w:iCs/>
          <w:sz w:val="24"/>
          <w:szCs w:val="24"/>
        </w:rPr>
        <w:t>, и</w:t>
      </w:r>
      <w:r w:rsidRPr="003B280C">
        <w:rPr>
          <w:rFonts w:ascii="Times New Roman" w:hAnsi="Times New Roman" w:cs="Times New Roman"/>
          <w:spacing w:val="4"/>
          <w:sz w:val="24"/>
          <w:szCs w:val="24"/>
        </w:rPr>
        <w:t>н</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ерес</w:t>
      </w:r>
      <w:r w:rsidRPr="003B280C">
        <w:rPr>
          <w:rFonts w:ascii="Times New Roman" w:hAnsi="Times New Roman" w:cs="Times New Roman"/>
          <w:spacing w:val="31"/>
          <w:sz w:val="24"/>
          <w:szCs w:val="24"/>
        </w:rPr>
        <w:t xml:space="preserve"> </w:t>
      </w:r>
      <w:r w:rsidRPr="003B280C">
        <w:rPr>
          <w:rFonts w:ascii="Times New Roman" w:hAnsi="Times New Roman" w:cs="Times New Roman"/>
          <w:sz w:val="24"/>
          <w:szCs w:val="24"/>
        </w:rPr>
        <w:t>к</w:t>
      </w:r>
      <w:r w:rsidRPr="003B280C">
        <w:rPr>
          <w:rFonts w:ascii="Times New Roman" w:hAnsi="Times New Roman" w:cs="Times New Roman"/>
          <w:spacing w:val="27"/>
          <w:sz w:val="24"/>
          <w:szCs w:val="24"/>
        </w:rPr>
        <w:t xml:space="preserve"> </w:t>
      </w:r>
      <w:r w:rsidRPr="003B280C">
        <w:rPr>
          <w:rFonts w:ascii="Times New Roman" w:hAnsi="Times New Roman" w:cs="Times New Roman"/>
          <w:spacing w:val="4"/>
          <w:sz w:val="24"/>
          <w:szCs w:val="24"/>
        </w:rPr>
        <w:t>о</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ла</w:t>
      </w:r>
      <w:r w:rsidRPr="003B280C">
        <w:rPr>
          <w:rFonts w:ascii="Times New Roman" w:hAnsi="Times New Roman" w:cs="Times New Roman"/>
          <w:spacing w:val="3"/>
          <w:sz w:val="24"/>
          <w:szCs w:val="24"/>
        </w:rPr>
        <w:t>д</w:t>
      </w:r>
      <w:r w:rsidRPr="003B280C">
        <w:rPr>
          <w:rFonts w:ascii="Times New Roman" w:hAnsi="Times New Roman" w:cs="Times New Roman"/>
          <w:sz w:val="24"/>
          <w:szCs w:val="24"/>
        </w:rPr>
        <w:t>ению</w:t>
      </w:r>
      <w:r w:rsidRPr="003B280C">
        <w:rPr>
          <w:rFonts w:ascii="Times New Roman" w:hAnsi="Times New Roman" w:cs="Times New Roman"/>
          <w:spacing w:val="28"/>
          <w:sz w:val="24"/>
          <w:szCs w:val="24"/>
        </w:rPr>
        <w:t xml:space="preserve"> </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ос</w:t>
      </w:r>
      <w:r w:rsidRPr="003B280C">
        <w:rPr>
          <w:rFonts w:ascii="Times New Roman" w:hAnsi="Times New Roman" w:cs="Times New Roman"/>
          <w:spacing w:val="4"/>
          <w:sz w:val="24"/>
          <w:szCs w:val="24"/>
        </w:rPr>
        <w:t>т</w:t>
      </w:r>
      <w:r w:rsidRPr="003B280C">
        <w:rPr>
          <w:rFonts w:ascii="Times New Roman" w:hAnsi="Times New Roman" w:cs="Times New Roman"/>
          <w:sz w:val="24"/>
          <w:szCs w:val="24"/>
        </w:rPr>
        <w:t>упными</w:t>
      </w:r>
      <w:r w:rsidRPr="003B280C">
        <w:rPr>
          <w:rFonts w:ascii="Times New Roman" w:hAnsi="Times New Roman" w:cs="Times New Roman"/>
          <w:spacing w:val="34"/>
          <w:sz w:val="24"/>
          <w:szCs w:val="24"/>
        </w:rPr>
        <w:t xml:space="preserve"> </w:t>
      </w:r>
      <w:proofErr w:type="gramStart"/>
      <w:r w:rsidRPr="003B280C">
        <w:rPr>
          <w:rFonts w:ascii="Times New Roman" w:hAnsi="Times New Roman" w:cs="Times New Roman"/>
          <w:spacing w:val="3"/>
          <w:sz w:val="24"/>
          <w:szCs w:val="24"/>
        </w:rPr>
        <w:t>в</w:t>
      </w:r>
      <w:r w:rsidRPr="003B280C">
        <w:rPr>
          <w:rFonts w:ascii="Times New Roman" w:hAnsi="Times New Roman" w:cs="Times New Roman"/>
          <w:sz w:val="24"/>
          <w:szCs w:val="24"/>
        </w:rPr>
        <w:t>и</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 xml:space="preserve">ами </w:t>
      </w:r>
      <w:r w:rsidRPr="003B280C">
        <w:rPr>
          <w:rFonts w:ascii="Times New Roman" w:hAnsi="Times New Roman" w:cs="Times New Roman"/>
          <w:spacing w:val="8"/>
          <w:sz w:val="24"/>
          <w:szCs w:val="24"/>
        </w:rPr>
        <w:t xml:space="preserve"> </w:t>
      </w:r>
      <w:r w:rsidRPr="003B280C">
        <w:rPr>
          <w:rFonts w:ascii="Times New Roman" w:hAnsi="Times New Roman" w:cs="Times New Roman"/>
          <w:spacing w:val="-2"/>
          <w:sz w:val="24"/>
          <w:szCs w:val="24"/>
        </w:rPr>
        <w:t>т</w:t>
      </w:r>
      <w:r w:rsidRPr="003B280C">
        <w:rPr>
          <w:rFonts w:ascii="Times New Roman" w:hAnsi="Times New Roman" w:cs="Times New Roman"/>
          <w:spacing w:val="4"/>
          <w:sz w:val="24"/>
          <w:szCs w:val="24"/>
        </w:rPr>
        <w:t>р</w:t>
      </w:r>
      <w:r w:rsidRPr="003B280C">
        <w:rPr>
          <w:rFonts w:ascii="Times New Roman" w:hAnsi="Times New Roman" w:cs="Times New Roman"/>
          <w:spacing w:val="-7"/>
          <w:sz w:val="24"/>
          <w:szCs w:val="24"/>
        </w:rPr>
        <w:t>у</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в</w:t>
      </w:r>
      <w:r w:rsidRPr="003B280C">
        <w:rPr>
          <w:rFonts w:ascii="Times New Roman" w:hAnsi="Times New Roman" w:cs="Times New Roman"/>
          <w:spacing w:val="4"/>
          <w:sz w:val="24"/>
          <w:szCs w:val="24"/>
        </w:rPr>
        <w:t>о</w:t>
      </w:r>
      <w:r w:rsidRPr="003B280C">
        <w:rPr>
          <w:rFonts w:ascii="Times New Roman" w:hAnsi="Times New Roman" w:cs="Times New Roman"/>
          <w:sz w:val="24"/>
          <w:szCs w:val="24"/>
        </w:rPr>
        <w:t>й</w:t>
      </w:r>
      <w:proofErr w:type="gramEnd"/>
      <w:r w:rsidRPr="003B280C">
        <w:rPr>
          <w:rFonts w:ascii="Times New Roman" w:hAnsi="Times New Roman" w:cs="Times New Roman"/>
          <w:sz w:val="24"/>
          <w:szCs w:val="24"/>
        </w:rPr>
        <w:t xml:space="preserve"> </w:t>
      </w:r>
      <w:r w:rsidRPr="003B280C">
        <w:rPr>
          <w:rFonts w:ascii="Times New Roman" w:hAnsi="Times New Roman" w:cs="Times New Roman"/>
          <w:spacing w:val="5"/>
          <w:sz w:val="24"/>
          <w:szCs w:val="24"/>
        </w:rPr>
        <w:t xml:space="preserve"> </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е</w:t>
      </w:r>
      <w:r w:rsidRPr="003B280C">
        <w:rPr>
          <w:rFonts w:ascii="Times New Roman" w:hAnsi="Times New Roman" w:cs="Times New Roman"/>
          <w:spacing w:val="2"/>
          <w:sz w:val="24"/>
          <w:szCs w:val="24"/>
        </w:rPr>
        <w:t>я</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ел</w:t>
      </w:r>
      <w:r w:rsidRPr="003B280C">
        <w:rPr>
          <w:rFonts w:ascii="Times New Roman" w:hAnsi="Times New Roman" w:cs="Times New Roman"/>
          <w:spacing w:val="-1"/>
          <w:sz w:val="24"/>
          <w:szCs w:val="24"/>
        </w:rPr>
        <w:t>ь</w:t>
      </w:r>
      <w:r w:rsidRPr="003B280C">
        <w:rPr>
          <w:rFonts w:ascii="Times New Roman" w:hAnsi="Times New Roman" w:cs="Times New Roman"/>
          <w:sz w:val="24"/>
          <w:szCs w:val="24"/>
        </w:rPr>
        <w:t>нос</w:t>
      </w:r>
      <w:r w:rsidRPr="003B280C">
        <w:rPr>
          <w:rFonts w:ascii="Times New Roman" w:hAnsi="Times New Roman" w:cs="Times New Roman"/>
          <w:spacing w:val="-1"/>
          <w:sz w:val="24"/>
          <w:szCs w:val="24"/>
        </w:rPr>
        <w:t xml:space="preserve">ти. </w:t>
      </w:r>
    </w:p>
    <w:p w:rsidR="003B280C" w:rsidRPr="003B280C" w:rsidRDefault="003B280C" w:rsidP="003B280C">
      <w:pPr>
        <w:kinsoku w:val="0"/>
        <w:overflowPunct w:val="0"/>
        <w:ind w:firstLine="705"/>
        <w:jc w:val="both"/>
        <w:rPr>
          <w:rFonts w:ascii="Times New Roman" w:hAnsi="Times New Roman" w:cs="Times New Roman"/>
          <w:sz w:val="24"/>
          <w:szCs w:val="24"/>
        </w:rPr>
      </w:pPr>
      <w:r w:rsidRPr="003B280C">
        <w:rPr>
          <w:rFonts w:ascii="Times New Roman" w:hAnsi="Times New Roman" w:cs="Times New Roman"/>
          <w:sz w:val="24"/>
          <w:szCs w:val="24"/>
        </w:rPr>
        <w:t>2)</w:t>
      </w:r>
      <w:r w:rsidRPr="003B280C">
        <w:rPr>
          <w:rFonts w:ascii="Times New Roman" w:hAnsi="Times New Roman" w:cs="Times New Roman"/>
          <w:spacing w:val="29"/>
          <w:sz w:val="24"/>
          <w:szCs w:val="24"/>
        </w:rPr>
        <w:t xml:space="preserve"> </w:t>
      </w:r>
      <w:r w:rsidRPr="003B280C">
        <w:rPr>
          <w:rFonts w:ascii="Times New Roman" w:hAnsi="Times New Roman" w:cs="Times New Roman"/>
          <w:iCs/>
          <w:sz w:val="24"/>
          <w:szCs w:val="24"/>
        </w:rPr>
        <w:t>Обо</w:t>
      </w:r>
      <w:r w:rsidRPr="003B280C">
        <w:rPr>
          <w:rFonts w:ascii="Times New Roman" w:hAnsi="Times New Roman" w:cs="Times New Roman"/>
          <w:iCs/>
          <w:spacing w:val="1"/>
          <w:sz w:val="24"/>
          <w:szCs w:val="24"/>
        </w:rPr>
        <w:t>г</w:t>
      </w:r>
      <w:r w:rsidRPr="003B280C">
        <w:rPr>
          <w:rFonts w:ascii="Times New Roman" w:hAnsi="Times New Roman" w:cs="Times New Roman"/>
          <w:iCs/>
          <w:sz w:val="24"/>
          <w:szCs w:val="24"/>
        </w:rPr>
        <w:t>ащение</w:t>
      </w:r>
      <w:r w:rsidRPr="003B280C">
        <w:rPr>
          <w:rFonts w:ascii="Times New Roman" w:hAnsi="Times New Roman" w:cs="Times New Roman"/>
          <w:iCs/>
          <w:spacing w:val="37"/>
          <w:sz w:val="24"/>
          <w:szCs w:val="24"/>
        </w:rPr>
        <w:t xml:space="preserve"> </w:t>
      </w:r>
      <w:r w:rsidRPr="003B280C">
        <w:rPr>
          <w:rFonts w:ascii="Times New Roman" w:hAnsi="Times New Roman" w:cs="Times New Roman"/>
          <w:iCs/>
          <w:sz w:val="24"/>
          <w:szCs w:val="24"/>
        </w:rPr>
        <w:t>по</w:t>
      </w:r>
      <w:r w:rsidRPr="003B280C">
        <w:rPr>
          <w:rFonts w:ascii="Times New Roman" w:hAnsi="Times New Roman" w:cs="Times New Roman"/>
          <w:iCs/>
          <w:spacing w:val="-2"/>
          <w:sz w:val="24"/>
          <w:szCs w:val="24"/>
        </w:rPr>
        <w:t>л</w:t>
      </w:r>
      <w:r w:rsidRPr="003B280C">
        <w:rPr>
          <w:rFonts w:ascii="Times New Roman" w:hAnsi="Times New Roman" w:cs="Times New Roman"/>
          <w:iCs/>
          <w:sz w:val="24"/>
          <w:szCs w:val="24"/>
        </w:rPr>
        <w:t>о</w:t>
      </w:r>
      <w:r w:rsidRPr="003B280C">
        <w:rPr>
          <w:rFonts w:ascii="Times New Roman" w:hAnsi="Times New Roman" w:cs="Times New Roman"/>
          <w:iCs/>
          <w:spacing w:val="5"/>
          <w:sz w:val="24"/>
          <w:szCs w:val="24"/>
        </w:rPr>
        <w:t>ж</w:t>
      </w:r>
      <w:r w:rsidRPr="003B280C">
        <w:rPr>
          <w:rFonts w:ascii="Times New Roman" w:hAnsi="Times New Roman" w:cs="Times New Roman"/>
          <w:iCs/>
          <w:sz w:val="24"/>
          <w:szCs w:val="24"/>
        </w:rPr>
        <w:t>ите</w:t>
      </w:r>
      <w:r w:rsidRPr="003B280C">
        <w:rPr>
          <w:rFonts w:ascii="Times New Roman" w:hAnsi="Times New Roman" w:cs="Times New Roman"/>
          <w:iCs/>
          <w:spacing w:val="5"/>
          <w:sz w:val="24"/>
          <w:szCs w:val="24"/>
        </w:rPr>
        <w:t>л</w:t>
      </w:r>
      <w:r w:rsidRPr="003B280C">
        <w:rPr>
          <w:rFonts w:ascii="Times New Roman" w:hAnsi="Times New Roman" w:cs="Times New Roman"/>
          <w:iCs/>
          <w:spacing w:val="-2"/>
          <w:sz w:val="24"/>
          <w:szCs w:val="24"/>
        </w:rPr>
        <w:t>ь</w:t>
      </w:r>
      <w:r w:rsidRPr="003B280C">
        <w:rPr>
          <w:rFonts w:ascii="Times New Roman" w:hAnsi="Times New Roman" w:cs="Times New Roman"/>
          <w:iCs/>
          <w:sz w:val="24"/>
          <w:szCs w:val="24"/>
        </w:rPr>
        <w:t>но</w:t>
      </w:r>
      <w:r w:rsidRPr="003B280C">
        <w:rPr>
          <w:rFonts w:ascii="Times New Roman" w:hAnsi="Times New Roman" w:cs="Times New Roman"/>
          <w:iCs/>
          <w:spacing w:val="3"/>
          <w:sz w:val="24"/>
          <w:szCs w:val="24"/>
        </w:rPr>
        <w:t>г</w:t>
      </w:r>
      <w:r w:rsidRPr="003B280C">
        <w:rPr>
          <w:rFonts w:ascii="Times New Roman" w:hAnsi="Times New Roman" w:cs="Times New Roman"/>
          <w:iCs/>
          <w:sz w:val="24"/>
          <w:szCs w:val="24"/>
        </w:rPr>
        <w:t>о</w:t>
      </w:r>
      <w:r w:rsidRPr="003B280C">
        <w:rPr>
          <w:rFonts w:ascii="Times New Roman" w:hAnsi="Times New Roman" w:cs="Times New Roman"/>
          <w:iCs/>
          <w:spacing w:val="32"/>
          <w:sz w:val="24"/>
          <w:szCs w:val="24"/>
        </w:rPr>
        <w:t xml:space="preserve"> </w:t>
      </w:r>
      <w:r w:rsidRPr="003B280C">
        <w:rPr>
          <w:rFonts w:ascii="Times New Roman" w:hAnsi="Times New Roman" w:cs="Times New Roman"/>
          <w:iCs/>
          <w:sz w:val="24"/>
          <w:szCs w:val="24"/>
        </w:rPr>
        <w:t>оп</w:t>
      </w:r>
      <w:r w:rsidRPr="003B280C">
        <w:rPr>
          <w:rFonts w:ascii="Times New Roman" w:hAnsi="Times New Roman" w:cs="Times New Roman"/>
          <w:iCs/>
          <w:spacing w:val="3"/>
          <w:sz w:val="24"/>
          <w:szCs w:val="24"/>
        </w:rPr>
        <w:t>ы</w:t>
      </w:r>
      <w:r w:rsidRPr="003B280C">
        <w:rPr>
          <w:rFonts w:ascii="Times New Roman" w:hAnsi="Times New Roman" w:cs="Times New Roman"/>
          <w:iCs/>
          <w:sz w:val="24"/>
          <w:szCs w:val="24"/>
        </w:rPr>
        <w:t>та</w:t>
      </w:r>
      <w:r w:rsidRPr="003B280C">
        <w:rPr>
          <w:rFonts w:ascii="Times New Roman" w:hAnsi="Times New Roman" w:cs="Times New Roman"/>
          <w:iCs/>
          <w:spacing w:val="32"/>
          <w:sz w:val="24"/>
          <w:szCs w:val="24"/>
        </w:rPr>
        <w:t xml:space="preserve"> </w:t>
      </w:r>
      <w:r w:rsidRPr="003B280C">
        <w:rPr>
          <w:rFonts w:ascii="Times New Roman" w:hAnsi="Times New Roman" w:cs="Times New Roman"/>
          <w:iCs/>
          <w:sz w:val="24"/>
          <w:szCs w:val="24"/>
        </w:rPr>
        <w:t>и</w:t>
      </w:r>
      <w:r w:rsidRPr="003B280C">
        <w:rPr>
          <w:rFonts w:ascii="Times New Roman" w:hAnsi="Times New Roman" w:cs="Times New Roman"/>
          <w:iCs/>
          <w:spacing w:val="32"/>
          <w:sz w:val="24"/>
          <w:szCs w:val="24"/>
        </w:rPr>
        <w:t xml:space="preserve"> </w:t>
      </w:r>
      <w:r w:rsidRPr="003B280C">
        <w:rPr>
          <w:rFonts w:ascii="Times New Roman" w:hAnsi="Times New Roman" w:cs="Times New Roman"/>
          <w:iCs/>
          <w:sz w:val="24"/>
          <w:szCs w:val="24"/>
        </w:rPr>
        <w:t>устан</w:t>
      </w:r>
      <w:r w:rsidRPr="003B280C">
        <w:rPr>
          <w:rFonts w:ascii="Times New Roman" w:hAnsi="Times New Roman" w:cs="Times New Roman"/>
          <w:iCs/>
          <w:spacing w:val="4"/>
          <w:sz w:val="24"/>
          <w:szCs w:val="24"/>
        </w:rPr>
        <w:t>о</w:t>
      </w:r>
      <w:r w:rsidRPr="003B280C">
        <w:rPr>
          <w:rFonts w:ascii="Times New Roman" w:hAnsi="Times New Roman" w:cs="Times New Roman"/>
          <w:iCs/>
          <w:spacing w:val="-1"/>
          <w:sz w:val="24"/>
          <w:szCs w:val="24"/>
        </w:rPr>
        <w:t>в</w:t>
      </w:r>
      <w:r w:rsidRPr="003B280C">
        <w:rPr>
          <w:rFonts w:ascii="Times New Roman" w:hAnsi="Times New Roman" w:cs="Times New Roman"/>
          <w:iCs/>
          <w:sz w:val="24"/>
          <w:szCs w:val="24"/>
        </w:rPr>
        <w:t>ка</w:t>
      </w:r>
      <w:r w:rsidRPr="003B280C">
        <w:rPr>
          <w:rFonts w:ascii="Times New Roman" w:hAnsi="Times New Roman" w:cs="Times New Roman"/>
          <w:iCs/>
          <w:spacing w:val="31"/>
          <w:sz w:val="24"/>
          <w:szCs w:val="24"/>
        </w:rPr>
        <w:t xml:space="preserve"> </w:t>
      </w:r>
      <w:r w:rsidRPr="003B280C">
        <w:rPr>
          <w:rFonts w:ascii="Times New Roman" w:hAnsi="Times New Roman" w:cs="Times New Roman"/>
          <w:iCs/>
          <w:sz w:val="24"/>
          <w:szCs w:val="24"/>
        </w:rPr>
        <w:t>на</w:t>
      </w:r>
      <w:r w:rsidRPr="003B280C">
        <w:rPr>
          <w:rFonts w:ascii="Times New Roman" w:hAnsi="Times New Roman" w:cs="Times New Roman"/>
          <w:iCs/>
          <w:spacing w:val="33"/>
          <w:sz w:val="24"/>
          <w:szCs w:val="24"/>
        </w:rPr>
        <w:t xml:space="preserve"> </w:t>
      </w:r>
      <w:r w:rsidRPr="003B280C">
        <w:rPr>
          <w:rFonts w:ascii="Times New Roman" w:hAnsi="Times New Roman" w:cs="Times New Roman"/>
          <w:iCs/>
          <w:sz w:val="24"/>
          <w:szCs w:val="24"/>
        </w:rPr>
        <w:t>активн</w:t>
      </w:r>
      <w:r w:rsidRPr="003B280C">
        <w:rPr>
          <w:rFonts w:ascii="Times New Roman" w:hAnsi="Times New Roman" w:cs="Times New Roman"/>
          <w:iCs/>
          <w:spacing w:val="5"/>
          <w:sz w:val="24"/>
          <w:szCs w:val="24"/>
        </w:rPr>
        <w:t>о</w:t>
      </w:r>
      <w:r w:rsidRPr="003B280C">
        <w:rPr>
          <w:rFonts w:ascii="Times New Roman" w:hAnsi="Times New Roman" w:cs="Times New Roman"/>
          <w:iCs/>
          <w:sz w:val="24"/>
          <w:szCs w:val="24"/>
        </w:rPr>
        <w:t>е</w:t>
      </w:r>
      <w:r w:rsidRPr="003B280C">
        <w:rPr>
          <w:rFonts w:ascii="Times New Roman" w:hAnsi="Times New Roman" w:cs="Times New Roman"/>
          <w:iCs/>
          <w:w w:val="99"/>
          <w:sz w:val="24"/>
          <w:szCs w:val="24"/>
        </w:rPr>
        <w:t xml:space="preserve"> </w:t>
      </w:r>
      <w:r w:rsidRPr="003B280C">
        <w:rPr>
          <w:rFonts w:ascii="Times New Roman" w:hAnsi="Times New Roman" w:cs="Times New Roman"/>
          <w:iCs/>
          <w:sz w:val="24"/>
          <w:szCs w:val="24"/>
        </w:rPr>
        <w:t>испо</w:t>
      </w:r>
      <w:r w:rsidRPr="003B280C">
        <w:rPr>
          <w:rFonts w:ascii="Times New Roman" w:hAnsi="Times New Roman" w:cs="Times New Roman"/>
          <w:iCs/>
          <w:spacing w:val="-1"/>
          <w:sz w:val="24"/>
          <w:szCs w:val="24"/>
        </w:rPr>
        <w:t>л</w:t>
      </w:r>
      <w:r w:rsidRPr="003B280C">
        <w:rPr>
          <w:rFonts w:ascii="Times New Roman" w:hAnsi="Times New Roman" w:cs="Times New Roman"/>
          <w:iCs/>
          <w:spacing w:val="-2"/>
          <w:sz w:val="24"/>
          <w:szCs w:val="24"/>
        </w:rPr>
        <w:t>ь</w:t>
      </w:r>
      <w:r w:rsidRPr="003B280C">
        <w:rPr>
          <w:rFonts w:ascii="Times New Roman" w:hAnsi="Times New Roman" w:cs="Times New Roman"/>
          <w:iCs/>
          <w:spacing w:val="1"/>
          <w:sz w:val="24"/>
          <w:szCs w:val="24"/>
        </w:rPr>
        <w:t>з</w:t>
      </w:r>
      <w:r w:rsidRPr="003B280C">
        <w:rPr>
          <w:rFonts w:ascii="Times New Roman" w:hAnsi="Times New Roman" w:cs="Times New Roman"/>
          <w:iCs/>
          <w:spacing w:val="4"/>
          <w:sz w:val="24"/>
          <w:szCs w:val="24"/>
        </w:rPr>
        <w:t>о</w:t>
      </w:r>
      <w:r w:rsidRPr="003B280C">
        <w:rPr>
          <w:rFonts w:ascii="Times New Roman" w:hAnsi="Times New Roman" w:cs="Times New Roman"/>
          <w:iCs/>
          <w:sz w:val="24"/>
          <w:szCs w:val="24"/>
        </w:rPr>
        <w:t>вание</w:t>
      </w:r>
      <w:r w:rsidRPr="003B280C">
        <w:rPr>
          <w:rFonts w:ascii="Times New Roman" w:hAnsi="Times New Roman" w:cs="Times New Roman"/>
          <w:iCs/>
          <w:spacing w:val="28"/>
          <w:sz w:val="24"/>
          <w:szCs w:val="24"/>
        </w:rPr>
        <w:t xml:space="preserve"> </w:t>
      </w:r>
      <w:r w:rsidRPr="003B280C">
        <w:rPr>
          <w:rFonts w:ascii="Times New Roman" w:hAnsi="Times New Roman" w:cs="Times New Roman"/>
          <w:iCs/>
          <w:sz w:val="24"/>
          <w:szCs w:val="24"/>
        </w:rPr>
        <w:t>освоен</w:t>
      </w:r>
      <w:r w:rsidRPr="003B280C">
        <w:rPr>
          <w:rFonts w:ascii="Times New Roman" w:hAnsi="Times New Roman" w:cs="Times New Roman"/>
          <w:iCs/>
          <w:spacing w:val="8"/>
          <w:sz w:val="24"/>
          <w:szCs w:val="24"/>
        </w:rPr>
        <w:t>н</w:t>
      </w:r>
      <w:r w:rsidRPr="003B280C">
        <w:rPr>
          <w:rFonts w:ascii="Times New Roman" w:hAnsi="Times New Roman" w:cs="Times New Roman"/>
          <w:iCs/>
          <w:sz w:val="24"/>
          <w:szCs w:val="24"/>
        </w:rPr>
        <w:t>ых</w:t>
      </w:r>
      <w:r w:rsidRPr="003B280C">
        <w:rPr>
          <w:rFonts w:ascii="Times New Roman" w:hAnsi="Times New Roman" w:cs="Times New Roman"/>
          <w:iCs/>
          <w:spacing w:val="26"/>
          <w:sz w:val="24"/>
          <w:szCs w:val="24"/>
        </w:rPr>
        <w:t xml:space="preserve"> </w:t>
      </w:r>
      <w:r w:rsidRPr="003B280C">
        <w:rPr>
          <w:rFonts w:ascii="Times New Roman" w:hAnsi="Times New Roman" w:cs="Times New Roman"/>
          <w:iCs/>
          <w:sz w:val="24"/>
          <w:szCs w:val="24"/>
        </w:rPr>
        <w:t>техно</w:t>
      </w:r>
      <w:r w:rsidRPr="003B280C">
        <w:rPr>
          <w:rFonts w:ascii="Times New Roman" w:hAnsi="Times New Roman" w:cs="Times New Roman"/>
          <w:iCs/>
          <w:spacing w:val="2"/>
          <w:sz w:val="24"/>
          <w:szCs w:val="24"/>
        </w:rPr>
        <w:t>л</w:t>
      </w:r>
      <w:r w:rsidRPr="003B280C">
        <w:rPr>
          <w:rFonts w:ascii="Times New Roman" w:hAnsi="Times New Roman" w:cs="Times New Roman"/>
          <w:iCs/>
          <w:sz w:val="24"/>
          <w:szCs w:val="24"/>
        </w:rPr>
        <w:t>о</w:t>
      </w:r>
      <w:r w:rsidRPr="003B280C">
        <w:rPr>
          <w:rFonts w:ascii="Times New Roman" w:hAnsi="Times New Roman" w:cs="Times New Roman"/>
          <w:iCs/>
          <w:spacing w:val="1"/>
          <w:sz w:val="24"/>
          <w:szCs w:val="24"/>
        </w:rPr>
        <w:t>г</w:t>
      </w:r>
      <w:r w:rsidRPr="003B280C">
        <w:rPr>
          <w:rFonts w:ascii="Times New Roman" w:hAnsi="Times New Roman" w:cs="Times New Roman"/>
          <w:iCs/>
          <w:sz w:val="24"/>
          <w:szCs w:val="24"/>
        </w:rPr>
        <w:t>ий</w:t>
      </w:r>
      <w:r w:rsidRPr="003B280C">
        <w:rPr>
          <w:rFonts w:ascii="Times New Roman" w:hAnsi="Times New Roman" w:cs="Times New Roman"/>
          <w:iCs/>
          <w:spacing w:val="31"/>
          <w:sz w:val="24"/>
          <w:szCs w:val="24"/>
        </w:rPr>
        <w:t xml:space="preserve"> </w:t>
      </w:r>
      <w:r w:rsidRPr="003B280C">
        <w:rPr>
          <w:rFonts w:ascii="Times New Roman" w:hAnsi="Times New Roman" w:cs="Times New Roman"/>
          <w:iCs/>
          <w:sz w:val="24"/>
          <w:szCs w:val="24"/>
        </w:rPr>
        <w:t>и</w:t>
      </w:r>
      <w:r w:rsidRPr="003B280C">
        <w:rPr>
          <w:rFonts w:ascii="Times New Roman" w:hAnsi="Times New Roman" w:cs="Times New Roman"/>
          <w:iCs/>
          <w:spacing w:val="27"/>
          <w:sz w:val="24"/>
          <w:szCs w:val="24"/>
        </w:rPr>
        <w:t xml:space="preserve"> </w:t>
      </w:r>
      <w:r w:rsidRPr="003B280C">
        <w:rPr>
          <w:rFonts w:ascii="Times New Roman" w:hAnsi="Times New Roman" w:cs="Times New Roman"/>
          <w:iCs/>
          <w:sz w:val="24"/>
          <w:szCs w:val="24"/>
        </w:rPr>
        <w:t>нав</w:t>
      </w:r>
      <w:r w:rsidRPr="003B280C">
        <w:rPr>
          <w:rFonts w:ascii="Times New Roman" w:hAnsi="Times New Roman" w:cs="Times New Roman"/>
          <w:iCs/>
          <w:spacing w:val="3"/>
          <w:sz w:val="24"/>
          <w:szCs w:val="24"/>
        </w:rPr>
        <w:t>ы</w:t>
      </w:r>
      <w:r w:rsidRPr="003B280C">
        <w:rPr>
          <w:rFonts w:ascii="Times New Roman" w:hAnsi="Times New Roman" w:cs="Times New Roman"/>
          <w:iCs/>
          <w:sz w:val="24"/>
          <w:szCs w:val="24"/>
        </w:rPr>
        <w:t>ков</w:t>
      </w:r>
      <w:r w:rsidRPr="003B280C">
        <w:rPr>
          <w:rFonts w:ascii="Times New Roman" w:hAnsi="Times New Roman" w:cs="Times New Roman"/>
          <w:iCs/>
          <w:spacing w:val="29"/>
          <w:sz w:val="24"/>
          <w:szCs w:val="24"/>
        </w:rPr>
        <w:t xml:space="preserve"> </w:t>
      </w:r>
      <w:r w:rsidRPr="003B280C">
        <w:rPr>
          <w:rFonts w:ascii="Times New Roman" w:hAnsi="Times New Roman" w:cs="Times New Roman"/>
          <w:iCs/>
          <w:spacing w:val="-2"/>
          <w:sz w:val="24"/>
          <w:szCs w:val="24"/>
        </w:rPr>
        <w:t>дл</w:t>
      </w:r>
      <w:r w:rsidRPr="003B280C">
        <w:rPr>
          <w:rFonts w:ascii="Times New Roman" w:hAnsi="Times New Roman" w:cs="Times New Roman"/>
          <w:iCs/>
          <w:sz w:val="24"/>
          <w:szCs w:val="24"/>
        </w:rPr>
        <w:t>я</w:t>
      </w:r>
      <w:r w:rsidRPr="003B280C">
        <w:rPr>
          <w:rFonts w:ascii="Times New Roman" w:hAnsi="Times New Roman" w:cs="Times New Roman"/>
          <w:iCs/>
          <w:spacing w:val="31"/>
          <w:sz w:val="24"/>
          <w:szCs w:val="24"/>
        </w:rPr>
        <w:t xml:space="preserve"> </w:t>
      </w:r>
      <w:r w:rsidRPr="003B280C">
        <w:rPr>
          <w:rFonts w:ascii="Times New Roman" w:hAnsi="Times New Roman" w:cs="Times New Roman"/>
          <w:iCs/>
          <w:sz w:val="24"/>
          <w:szCs w:val="24"/>
        </w:rPr>
        <w:t>ин</w:t>
      </w:r>
      <w:r w:rsidRPr="003B280C">
        <w:rPr>
          <w:rFonts w:ascii="Times New Roman" w:hAnsi="Times New Roman" w:cs="Times New Roman"/>
          <w:iCs/>
          <w:spacing w:val="-1"/>
          <w:sz w:val="24"/>
          <w:szCs w:val="24"/>
        </w:rPr>
        <w:t>д</w:t>
      </w:r>
      <w:r w:rsidRPr="003B280C">
        <w:rPr>
          <w:rFonts w:ascii="Times New Roman" w:hAnsi="Times New Roman" w:cs="Times New Roman"/>
          <w:iCs/>
          <w:spacing w:val="4"/>
          <w:sz w:val="24"/>
          <w:szCs w:val="24"/>
        </w:rPr>
        <w:t>и</w:t>
      </w:r>
      <w:r w:rsidRPr="003B280C">
        <w:rPr>
          <w:rFonts w:ascii="Times New Roman" w:hAnsi="Times New Roman" w:cs="Times New Roman"/>
          <w:iCs/>
          <w:sz w:val="24"/>
          <w:szCs w:val="24"/>
        </w:rPr>
        <w:t>ви</w:t>
      </w:r>
      <w:r w:rsidRPr="003B280C">
        <w:rPr>
          <w:rFonts w:ascii="Times New Roman" w:hAnsi="Times New Roman" w:cs="Times New Roman"/>
          <w:iCs/>
          <w:spacing w:val="-3"/>
          <w:sz w:val="24"/>
          <w:szCs w:val="24"/>
        </w:rPr>
        <w:t>д</w:t>
      </w:r>
      <w:r w:rsidRPr="003B280C">
        <w:rPr>
          <w:rFonts w:ascii="Times New Roman" w:hAnsi="Times New Roman" w:cs="Times New Roman"/>
          <w:iCs/>
          <w:sz w:val="24"/>
          <w:szCs w:val="24"/>
        </w:rPr>
        <w:t>у</w:t>
      </w:r>
      <w:r w:rsidRPr="003B280C">
        <w:rPr>
          <w:rFonts w:ascii="Times New Roman" w:hAnsi="Times New Roman" w:cs="Times New Roman"/>
          <w:iCs/>
          <w:spacing w:val="6"/>
          <w:sz w:val="24"/>
          <w:szCs w:val="24"/>
        </w:rPr>
        <w:t>а</w:t>
      </w:r>
      <w:r w:rsidRPr="003B280C">
        <w:rPr>
          <w:rFonts w:ascii="Times New Roman" w:hAnsi="Times New Roman" w:cs="Times New Roman"/>
          <w:iCs/>
          <w:spacing w:val="-2"/>
          <w:sz w:val="24"/>
          <w:szCs w:val="24"/>
        </w:rPr>
        <w:t>ль</w:t>
      </w:r>
      <w:r w:rsidRPr="003B280C">
        <w:rPr>
          <w:rFonts w:ascii="Times New Roman" w:hAnsi="Times New Roman" w:cs="Times New Roman"/>
          <w:iCs/>
          <w:sz w:val="24"/>
          <w:szCs w:val="24"/>
        </w:rPr>
        <w:t>но</w:t>
      </w:r>
      <w:r w:rsidRPr="003B280C">
        <w:rPr>
          <w:rFonts w:ascii="Times New Roman" w:hAnsi="Times New Roman" w:cs="Times New Roman"/>
          <w:iCs/>
          <w:spacing w:val="7"/>
          <w:sz w:val="24"/>
          <w:szCs w:val="24"/>
        </w:rPr>
        <w:t>г</w:t>
      </w:r>
      <w:r w:rsidRPr="003B280C">
        <w:rPr>
          <w:rFonts w:ascii="Times New Roman" w:hAnsi="Times New Roman" w:cs="Times New Roman"/>
          <w:iCs/>
          <w:sz w:val="24"/>
          <w:szCs w:val="24"/>
        </w:rPr>
        <w:t>о</w:t>
      </w:r>
      <w:r w:rsidRPr="003B280C">
        <w:rPr>
          <w:rFonts w:ascii="Times New Roman" w:hAnsi="Times New Roman" w:cs="Times New Roman"/>
          <w:iCs/>
          <w:w w:val="99"/>
          <w:sz w:val="24"/>
          <w:szCs w:val="24"/>
        </w:rPr>
        <w:t xml:space="preserve"> </w:t>
      </w:r>
      <w:r w:rsidRPr="003B280C">
        <w:rPr>
          <w:rFonts w:ascii="Times New Roman" w:hAnsi="Times New Roman" w:cs="Times New Roman"/>
          <w:iCs/>
          <w:sz w:val="24"/>
          <w:szCs w:val="24"/>
        </w:rPr>
        <w:t>жи</w:t>
      </w:r>
      <w:r w:rsidRPr="003B280C">
        <w:rPr>
          <w:rFonts w:ascii="Times New Roman" w:hAnsi="Times New Roman" w:cs="Times New Roman"/>
          <w:iCs/>
          <w:spacing w:val="2"/>
          <w:sz w:val="24"/>
          <w:szCs w:val="24"/>
        </w:rPr>
        <w:t>з</w:t>
      </w:r>
      <w:r w:rsidRPr="003B280C">
        <w:rPr>
          <w:rFonts w:ascii="Times New Roman" w:hAnsi="Times New Roman" w:cs="Times New Roman"/>
          <w:iCs/>
          <w:sz w:val="24"/>
          <w:szCs w:val="24"/>
        </w:rPr>
        <w:t>необеспе</w:t>
      </w:r>
      <w:r w:rsidRPr="003B280C">
        <w:rPr>
          <w:rFonts w:ascii="Times New Roman" w:hAnsi="Times New Roman" w:cs="Times New Roman"/>
          <w:iCs/>
          <w:spacing w:val="6"/>
          <w:sz w:val="24"/>
          <w:szCs w:val="24"/>
        </w:rPr>
        <w:t>ч</w:t>
      </w:r>
      <w:r w:rsidRPr="003B280C">
        <w:rPr>
          <w:rFonts w:ascii="Times New Roman" w:hAnsi="Times New Roman" w:cs="Times New Roman"/>
          <w:iCs/>
          <w:sz w:val="24"/>
          <w:szCs w:val="24"/>
        </w:rPr>
        <w:t>ени</w:t>
      </w:r>
      <w:r w:rsidRPr="003B280C">
        <w:rPr>
          <w:rFonts w:ascii="Times New Roman" w:hAnsi="Times New Roman" w:cs="Times New Roman"/>
          <w:iCs/>
          <w:spacing w:val="2"/>
          <w:sz w:val="24"/>
          <w:szCs w:val="24"/>
        </w:rPr>
        <w:t>я</w:t>
      </w:r>
      <w:r w:rsidRPr="003B280C">
        <w:rPr>
          <w:rFonts w:ascii="Times New Roman" w:hAnsi="Times New Roman" w:cs="Times New Roman"/>
          <w:iCs/>
          <w:sz w:val="24"/>
          <w:szCs w:val="24"/>
        </w:rPr>
        <w:t>,</w:t>
      </w:r>
      <w:r w:rsidRPr="003B280C">
        <w:rPr>
          <w:rFonts w:ascii="Times New Roman" w:hAnsi="Times New Roman" w:cs="Times New Roman"/>
          <w:iCs/>
          <w:spacing w:val="-11"/>
          <w:sz w:val="24"/>
          <w:szCs w:val="24"/>
        </w:rPr>
        <w:t xml:space="preserve"> </w:t>
      </w:r>
      <w:r w:rsidRPr="003B280C">
        <w:rPr>
          <w:rFonts w:ascii="Times New Roman" w:hAnsi="Times New Roman" w:cs="Times New Roman"/>
          <w:iCs/>
          <w:sz w:val="24"/>
          <w:szCs w:val="24"/>
        </w:rPr>
        <w:t>социа</w:t>
      </w:r>
      <w:r w:rsidRPr="003B280C">
        <w:rPr>
          <w:rFonts w:ascii="Times New Roman" w:hAnsi="Times New Roman" w:cs="Times New Roman"/>
          <w:iCs/>
          <w:spacing w:val="-1"/>
          <w:sz w:val="24"/>
          <w:szCs w:val="24"/>
        </w:rPr>
        <w:t>л</w:t>
      </w:r>
      <w:r w:rsidRPr="003B280C">
        <w:rPr>
          <w:rFonts w:ascii="Times New Roman" w:hAnsi="Times New Roman" w:cs="Times New Roman"/>
          <w:iCs/>
          <w:spacing w:val="-2"/>
          <w:sz w:val="24"/>
          <w:szCs w:val="24"/>
        </w:rPr>
        <w:t>ь</w:t>
      </w:r>
      <w:r w:rsidRPr="003B280C">
        <w:rPr>
          <w:rFonts w:ascii="Times New Roman" w:hAnsi="Times New Roman" w:cs="Times New Roman"/>
          <w:iCs/>
          <w:sz w:val="24"/>
          <w:szCs w:val="24"/>
        </w:rPr>
        <w:t>но</w:t>
      </w:r>
      <w:r w:rsidRPr="003B280C">
        <w:rPr>
          <w:rFonts w:ascii="Times New Roman" w:hAnsi="Times New Roman" w:cs="Times New Roman"/>
          <w:iCs/>
          <w:spacing w:val="3"/>
          <w:sz w:val="24"/>
          <w:szCs w:val="24"/>
        </w:rPr>
        <w:t>г</w:t>
      </w:r>
      <w:r w:rsidRPr="003B280C">
        <w:rPr>
          <w:rFonts w:ascii="Times New Roman" w:hAnsi="Times New Roman" w:cs="Times New Roman"/>
          <w:iCs/>
          <w:sz w:val="24"/>
          <w:szCs w:val="24"/>
        </w:rPr>
        <w:t>о</w:t>
      </w:r>
      <w:r w:rsidRPr="003B280C">
        <w:rPr>
          <w:rFonts w:ascii="Times New Roman" w:hAnsi="Times New Roman" w:cs="Times New Roman"/>
          <w:iCs/>
          <w:spacing w:val="-12"/>
          <w:sz w:val="24"/>
          <w:szCs w:val="24"/>
        </w:rPr>
        <w:t xml:space="preserve"> </w:t>
      </w:r>
      <w:r w:rsidRPr="003B280C">
        <w:rPr>
          <w:rFonts w:ascii="Times New Roman" w:hAnsi="Times New Roman" w:cs="Times New Roman"/>
          <w:iCs/>
          <w:sz w:val="24"/>
          <w:szCs w:val="24"/>
        </w:rPr>
        <w:t>ра</w:t>
      </w:r>
      <w:r w:rsidRPr="003B280C">
        <w:rPr>
          <w:rFonts w:ascii="Times New Roman" w:hAnsi="Times New Roman" w:cs="Times New Roman"/>
          <w:iCs/>
          <w:spacing w:val="1"/>
          <w:sz w:val="24"/>
          <w:szCs w:val="24"/>
        </w:rPr>
        <w:t>з</w:t>
      </w:r>
      <w:r w:rsidRPr="003B280C">
        <w:rPr>
          <w:rFonts w:ascii="Times New Roman" w:hAnsi="Times New Roman" w:cs="Times New Roman"/>
          <w:iCs/>
          <w:sz w:val="24"/>
          <w:szCs w:val="24"/>
        </w:rPr>
        <w:t>вит</w:t>
      </w:r>
      <w:r w:rsidRPr="003B280C">
        <w:rPr>
          <w:rFonts w:ascii="Times New Roman" w:hAnsi="Times New Roman" w:cs="Times New Roman"/>
          <w:iCs/>
          <w:spacing w:val="4"/>
          <w:sz w:val="24"/>
          <w:szCs w:val="24"/>
        </w:rPr>
        <w:t>и</w:t>
      </w:r>
      <w:r w:rsidRPr="003B280C">
        <w:rPr>
          <w:rFonts w:ascii="Times New Roman" w:hAnsi="Times New Roman" w:cs="Times New Roman"/>
          <w:iCs/>
          <w:sz w:val="24"/>
          <w:szCs w:val="24"/>
        </w:rPr>
        <w:t>я</w:t>
      </w:r>
      <w:r w:rsidRPr="003B280C">
        <w:rPr>
          <w:rFonts w:ascii="Times New Roman" w:hAnsi="Times New Roman" w:cs="Times New Roman"/>
          <w:iCs/>
          <w:spacing w:val="-12"/>
          <w:sz w:val="24"/>
          <w:szCs w:val="24"/>
        </w:rPr>
        <w:t xml:space="preserve"> </w:t>
      </w:r>
      <w:r w:rsidRPr="003B280C">
        <w:rPr>
          <w:rFonts w:ascii="Times New Roman" w:hAnsi="Times New Roman" w:cs="Times New Roman"/>
          <w:iCs/>
          <w:sz w:val="24"/>
          <w:szCs w:val="24"/>
        </w:rPr>
        <w:t>и</w:t>
      </w:r>
      <w:r w:rsidRPr="003B280C">
        <w:rPr>
          <w:rFonts w:ascii="Times New Roman" w:hAnsi="Times New Roman" w:cs="Times New Roman"/>
          <w:iCs/>
          <w:spacing w:val="-11"/>
          <w:sz w:val="24"/>
          <w:szCs w:val="24"/>
        </w:rPr>
        <w:t xml:space="preserve"> </w:t>
      </w:r>
      <w:r w:rsidRPr="003B280C">
        <w:rPr>
          <w:rFonts w:ascii="Times New Roman" w:hAnsi="Times New Roman" w:cs="Times New Roman"/>
          <w:iCs/>
          <w:sz w:val="24"/>
          <w:szCs w:val="24"/>
        </w:rPr>
        <w:t>помощи</w:t>
      </w:r>
      <w:r w:rsidRPr="003B280C">
        <w:rPr>
          <w:rFonts w:ascii="Times New Roman" w:hAnsi="Times New Roman" w:cs="Times New Roman"/>
          <w:iCs/>
          <w:spacing w:val="-12"/>
          <w:sz w:val="24"/>
          <w:szCs w:val="24"/>
        </w:rPr>
        <w:t xml:space="preserve"> </w:t>
      </w:r>
      <w:r w:rsidRPr="003B280C">
        <w:rPr>
          <w:rFonts w:ascii="Times New Roman" w:hAnsi="Times New Roman" w:cs="Times New Roman"/>
          <w:iCs/>
          <w:sz w:val="24"/>
          <w:szCs w:val="24"/>
        </w:rPr>
        <w:t>б</w:t>
      </w:r>
      <w:r w:rsidRPr="003B280C">
        <w:rPr>
          <w:rFonts w:ascii="Times New Roman" w:hAnsi="Times New Roman" w:cs="Times New Roman"/>
          <w:iCs/>
          <w:spacing w:val="-3"/>
          <w:sz w:val="24"/>
          <w:szCs w:val="24"/>
        </w:rPr>
        <w:t>л</w:t>
      </w:r>
      <w:r w:rsidRPr="003B280C">
        <w:rPr>
          <w:rFonts w:ascii="Times New Roman" w:hAnsi="Times New Roman" w:cs="Times New Roman"/>
          <w:iCs/>
          <w:sz w:val="24"/>
          <w:szCs w:val="24"/>
        </w:rPr>
        <w:t>и</w:t>
      </w:r>
      <w:r w:rsidRPr="003B280C">
        <w:rPr>
          <w:rFonts w:ascii="Times New Roman" w:hAnsi="Times New Roman" w:cs="Times New Roman"/>
          <w:iCs/>
          <w:spacing w:val="1"/>
          <w:sz w:val="24"/>
          <w:szCs w:val="24"/>
        </w:rPr>
        <w:t>з</w:t>
      </w:r>
      <w:r w:rsidRPr="003B280C">
        <w:rPr>
          <w:rFonts w:ascii="Times New Roman" w:hAnsi="Times New Roman" w:cs="Times New Roman"/>
          <w:iCs/>
          <w:sz w:val="24"/>
          <w:szCs w:val="24"/>
        </w:rPr>
        <w:t>ки</w:t>
      </w:r>
      <w:r w:rsidRPr="003B280C">
        <w:rPr>
          <w:rFonts w:ascii="Times New Roman" w:hAnsi="Times New Roman" w:cs="Times New Roman"/>
          <w:iCs/>
          <w:spacing w:val="-1"/>
          <w:sz w:val="24"/>
          <w:szCs w:val="24"/>
        </w:rPr>
        <w:t>м</w:t>
      </w:r>
      <w:r w:rsidRPr="003B280C">
        <w:rPr>
          <w:rFonts w:ascii="Times New Roman" w:hAnsi="Times New Roman" w:cs="Times New Roman"/>
          <w:sz w:val="24"/>
          <w:szCs w:val="24"/>
        </w:rPr>
        <w:t>.</w:t>
      </w:r>
    </w:p>
    <w:p w:rsidR="003B280C" w:rsidRPr="003B280C" w:rsidRDefault="003B280C" w:rsidP="003B280C">
      <w:pPr>
        <w:kinsoku w:val="0"/>
        <w:overflowPunct w:val="0"/>
        <w:ind w:firstLine="705"/>
        <w:jc w:val="both"/>
        <w:rPr>
          <w:rFonts w:ascii="Times New Roman" w:hAnsi="Times New Roman" w:cs="Times New Roman"/>
          <w:sz w:val="24"/>
          <w:szCs w:val="24"/>
        </w:rPr>
      </w:pPr>
      <w:r w:rsidRPr="003B280C">
        <w:rPr>
          <w:rFonts w:ascii="Times New Roman" w:hAnsi="Times New Roman" w:cs="Times New Roman"/>
          <w:sz w:val="24"/>
          <w:szCs w:val="24"/>
        </w:rPr>
        <w:t xml:space="preserve">3) </w:t>
      </w:r>
      <w:r w:rsidRPr="003B280C">
        <w:rPr>
          <w:rFonts w:ascii="Times New Roman" w:hAnsi="Times New Roman" w:cs="Times New Roman"/>
          <w:spacing w:val="-6"/>
          <w:sz w:val="24"/>
          <w:szCs w:val="24"/>
        </w:rPr>
        <w:t>П</w:t>
      </w:r>
      <w:r w:rsidRPr="003B280C">
        <w:rPr>
          <w:rFonts w:ascii="Times New Roman" w:hAnsi="Times New Roman" w:cs="Times New Roman"/>
          <w:spacing w:val="4"/>
          <w:sz w:val="24"/>
          <w:szCs w:val="24"/>
        </w:rPr>
        <w:t>о</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ре</w:t>
      </w:r>
      <w:r w:rsidRPr="003B280C">
        <w:rPr>
          <w:rFonts w:ascii="Times New Roman" w:hAnsi="Times New Roman" w:cs="Times New Roman"/>
          <w:spacing w:val="3"/>
          <w:sz w:val="24"/>
          <w:szCs w:val="24"/>
        </w:rPr>
        <w:t>б</w:t>
      </w:r>
      <w:r w:rsidRPr="003B280C">
        <w:rPr>
          <w:rFonts w:ascii="Times New Roman" w:hAnsi="Times New Roman" w:cs="Times New Roman"/>
          <w:sz w:val="24"/>
          <w:szCs w:val="24"/>
        </w:rPr>
        <w:t>нос</w:t>
      </w:r>
      <w:r w:rsidRPr="003B280C">
        <w:rPr>
          <w:rFonts w:ascii="Times New Roman" w:hAnsi="Times New Roman" w:cs="Times New Roman"/>
          <w:spacing w:val="4"/>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54"/>
          <w:sz w:val="24"/>
          <w:szCs w:val="24"/>
        </w:rPr>
        <w:t xml:space="preserve"> </w:t>
      </w:r>
      <w:r w:rsidRPr="003B280C">
        <w:rPr>
          <w:rFonts w:ascii="Times New Roman" w:hAnsi="Times New Roman" w:cs="Times New Roman"/>
          <w:sz w:val="24"/>
          <w:szCs w:val="24"/>
        </w:rPr>
        <w:t>ак</w:t>
      </w:r>
      <w:r w:rsidRPr="003B280C">
        <w:rPr>
          <w:rFonts w:ascii="Times New Roman" w:hAnsi="Times New Roman" w:cs="Times New Roman"/>
          <w:spacing w:val="3"/>
          <w:sz w:val="24"/>
          <w:szCs w:val="24"/>
        </w:rPr>
        <w:t>т</w:t>
      </w:r>
      <w:r w:rsidRPr="003B280C">
        <w:rPr>
          <w:rFonts w:ascii="Times New Roman" w:hAnsi="Times New Roman" w:cs="Times New Roman"/>
          <w:sz w:val="24"/>
          <w:szCs w:val="24"/>
        </w:rPr>
        <w:t>и</w:t>
      </w:r>
      <w:r w:rsidRPr="003B280C">
        <w:rPr>
          <w:rFonts w:ascii="Times New Roman" w:hAnsi="Times New Roman" w:cs="Times New Roman"/>
          <w:spacing w:val="-2"/>
          <w:sz w:val="24"/>
          <w:szCs w:val="24"/>
        </w:rPr>
        <w:t>в</w:t>
      </w:r>
      <w:r w:rsidRPr="003B280C">
        <w:rPr>
          <w:rFonts w:ascii="Times New Roman" w:hAnsi="Times New Roman" w:cs="Times New Roman"/>
          <w:spacing w:val="4"/>
          <w:sz w:val="24"/>
          <w:szCs w:val="24"/>
        </w:rPr>
        <w:t>н</w:t>
      </w:r>
      <w:r w:rsidRPr="003B280C">
        <w:rPr>
          <w:rFonts w:ascii="Times New Roman" w:hAnsi="Times New Roman" w:cs="Times New Roman"/>
          <w:sz w:val="24"/>
          <w:szCs w:val="24"/>
        </w:rPr>
        <w:t>о</w:t>
      </w:r>
      <w:r w:rsidRPr="003B280C">
        <w:rPr>
          <w:rFonts w:ascii="Times New Roman" w:hAnsi="Times New Roman" w:cs="Times New Roman"/>
          <w:spacing w:val="61"/>
          <w:sz w:val="24"/>
          <w:szCs w:val="24"/>
        </w:rPr>
        <w:t xml:space="preserve"> </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час</w:t>
      </w:r>
      <w:r w:rsidRPr="003B280C">
        <w:rPr>
          <w:rFonts w:ascii="Times New Roman" w:hAnsi="Times New Roman" w:cs="Times New Roman"/>
          <w:spacing w:val="4"/>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в</w:t>
      </w:r>
      <w:r w:rsidRPr="003B280C">
        <w:rPr>
          <w:rFonts w:ascii="Times New Roman" w:hAnsi="Times New Roman" w:cs="Times New Roman"/>
          <w:spacing w:val="6"/>
          <w:sz w:val="24"/>
          <w:szCs w:val="24"/>
        </w:rPr>
        <w:t>а</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59"/>
          <w:sz w:val="24"/>
          <w:szCs w:val="24"/>
        </w:rPr>
        <w:t xml:space="preserve"> </w:t>
      </w:r>
      <w:r w:rsidRPr="003B280C">
        <w:rPr>
          <w:rFonts w:ascii="Times New Roman" w:hAnsi="Times New Roman" w:cs="Times New Roman"/>
          <w:sz w:val="24"/>
          <w:szCs w:val="24"/>
        </w:rPr>
        <w:t>в</w:t>
      </w:r>
      <w:r w:rsidRPr="003B280C">
        <w:rPr>
          <w:rFonts w:ascii="Times New Roman" w:hAnsi="Times New Roman" w:cs="Times New Roman"/>
          <w:spacing w:val="54"/>
          <w:sz w:val="24"/>
          <w:szCs w:val="24"/>
        </w:rPr>
        <w:t xml:space="preserve"> </w:t>
      </w:r>
      <w:r w:rsidRPr="003B280C">
        <w:rPr>
          <w:rFonts w:ascii="Times New Roman" w:hAnsi="Times New Roman" w:cs="Times New Roman"/>
          <w:sz w:val="24"/>
          <w:szCs w:val="24"/>
        </w:rPr>
        <w:t>со</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мес</w:t>
      </w:r>
      <w:r w:rsidRPr="003B280C">
        <w:rPr>
          <w:rFonts w:ascii="Times New Roman" w:hAnsi="Times New Roman" w:cs="Times New Roman"/>
          <w:spacing w:val="2"/>
          <w:sz w:val="24"/>
          <w:szCs w:val="24"/>
        </w:rPr>
        <w:t>т</w:t>
      </w:r>
      <w:r w:rsidRPr="003B280C">
        <w:rPr>
          <w:rFonts w:ascii="Times New Roman" w:hAnsi="Times New Roman" w:cs="Times New Roman"/>
          <w:spacing w:val="-1"/>
          <w:sz w:val="24"/>
          <w:szCs w:val="24"/>
        </w:rPr>
        <w:t>н</w:t>
      </w:r>
      <w:r w:rsidRPr="003B280C">
        <w:rPr>
          <w:rFonts w:ascii="Times New Roman" w:hAnsi="Times New Roman" w:cs="Times New Roman"/>
          <w:spacing w:val="4"/>
          <w:sz w:val="24"/>
          <w:szCs w:val="24"/>
        </w:rPr>
        <w:t>о</w:t>
      </w:r>
      <w:r w:rsidRPr="003B280C">
        <w:rPr>
          <w:rFonts w:ascii="Times New Roman" w:hAnsi="Times New Roman" w:cs="Times New Roman"/>
          <w:sz w:val="24"/>
          <w:szCs w:val="24"/>
        </w:rPr>
        <w:t>й</w:t>
      </w:r>
      <w:r w:rsidRPr="003B280C">
        <w:rPr>
          <w:rFonts w:ascii="Times New Roman" w:hAnsi="Times New Roman" w:cs="Times New Roman"/>
          <w:spacing w:val="57"/>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spacing w:val="57"/>
          <w:sz w:val="24"/>
          <w:szCs w:val="24"/>
        </w:rPr>
        <w:t xml:space="preserve"> </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р</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ги</w:t>
      </w:r>
      <w:r w:rsidRPr="003B280C">
        <w:rPr>
          <w:rFonts w:ascii="Times New Roman" w:hAnsi="Times New Roman" w:cs="Times New Roman"/>
          <w:spacing w:val="7"/>
          <w:sz w:val="24"/>
          <w:szCs w:val="24"/>
        </w:rPr>
        <w:t>м</w:t>
      </w:r>
      <w:r w:rsidRPr="003B280C">
        <w:rPr>
          <w:rFonts w:ascii="Times New Roman" w:hAnsi="Times New Roman" w:cs="Times New Roman"/>
          <w:sz w:val="24"/>
          <w:szCs w:val="24"/>
        </w:rPr>
        <w:t>и</w:t>
      </w:r>
      <w:r w:rsidRPr="003B280C">
        <w:rPr>
          <w:rFonts w:ascii="Times New Roman" w:hAnsi="Times New Roman" w:cs="Times New Roman"/>
          <w:w w:val="99"/>
          <w:sz w:val="24"/>
          <w:szCs w:val="24"/>
        </w:rPr>
        <w:t xml:space="preserve"> </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е</w:t>
      </w:r>
      <w:r w:rsidRPr="003B280C">
        <w:rPr>
          <w:rFonts w:ascii="Times New Roman" w:hAnsi="Times New Roman" w:cs="Times New Roman"/>
          <w:spacing w:val="2"/>
          <w:sz w:val="24"/>
          <w:szCs w:val="24"/>
        </w:rPr>
        <w:t>я</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ел</w:t>
      </w:r>
      <w:r w:rsidRPr="003B280C">
        <w:rPr>
          <w:rFonts w:ascii="Times New Roman" w:hAnsi="Times New Roman" w:cs="Times New Roman"/>
          <w:spacing w:val="-1"/>
          <w:sz w:val="24"/>
          <w:szCs w:val="24"/>
        </w:rPr>
        <w:t>ь</w:t>
      </w:r>
      <w:r w:rsidRPr="003B280C">
        <w:rPr>
          <w:rFonts w:ascii="Times New Roman" w:hAnsi="Times New Roman" w:cs="Times New Roman"/>
          <w:sz w:val="24"/>
          <w:szCs w:val="24"/>
        </w:rPr>
        <w:t>нос</w:t>
      </w:r>
      <w:r w:rsidRPr="003B280C">
        <w:rPr>
          <w:rFonts w:ascii="Times New Roman" w:hAnsi="Times New Roman" w:cs="Times New Roman"/>
          <w:spacing w:val="-1"/>
          <w:sz w:val="24"/>
          <w:szCs w:val="24"/>
        </w:rPr>
        <w:t>ти</w:t>
      </w:r>
      <w:r w:rsidRPr="003B280C">
        <w:rPr>
          <w:rFonts w:ascii="Times New Roman" w:hAnsi="Times New Roman" w:cs="Times New Roman"/>
          <w:sz w:val="24"/>
          <w:szCs w:val="24"/>
        </w:rPr>
        <w:t>,</w:t>
      </w:r>
      <w:r w:rsidRPr="003B280C">
        <w:rPr>
          <w:rFonts w:ascii="Times New Roman" w:hAnsi="Times New Roman" w:cs="Times New Roman"/>
          <w:spacing w:val="19"/>
          <w:sz w:val="24"/>
          <w:szCs w:val="24"/>
        </w:rPr>
        <w:t xml:space="preserve"> </w:t>
      </w:r>
      <w:r w:rsidRPr="003B280C">
        <w:rPr>
          <w:rFonts w:ascii="Times New Roman" w:hAnsi="Times New Roman" w:cs="Times New Roman"/>
          <w:sz w:val="24"/>
          <w:szCs w:val="24"/>
        </w:rPr>
        <w:t>напр</w:t>
      </w:r>
      <w:r w:rsidRPr="003B280C">
        <w:rPr>
          <w:rFonts w:ascii="Times New Roman" w:hAnsi="Times New Roman" w:cs="Times New Roman"/>
          <w:spacing w:val="7"/>
          <w:sz w:val="24"/>
          <w:szCs w:val="24"/>
        </w:rPr>
        <w:t>а</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ленн</w:t>
      </w:r>
      <w:r w:rsidRPr="003B280C">
        <w:rPr>
          <w:rFonts w:ascii="Times New Roman" w:hAnsi="Times New Roman" w:cs="Times New Roman"/>
          <w:spacing w:val="6"/>
          <w:sz w:val="24"/>
          <w:szCs w:val="24"/>
        </w:rPr>
        <w:t>о</w:t>
      </w:r>
      <w:r w:rsidRPr="003B280C">
        <w:rPr>
          <w:rFonts w:ascii="Times New Roman" w:hAnsi="Times New Roman" w:cs="Times New Roman"/>
          <w:sz w:val="24"/>
          <w:szCs w:val="24"/>
        </w:rPr>
        <w:t>й</w:t>
      </w:r>
      <w:r w:rsidRPr="003B280C">
        <w:rPr>
          <w:rFonts w:ascii="Times New Roman" w:hAnsi="Times New Roman" w:cs="Times New Roman"/>
          <w:spacing w:val="16"/>
          <w:sz w:val="24"/>
          <w:szCs w:val="24"/>
        </w:rPr>
        <w:t xml:space="preserve"> </w:t>
      </w:r>
      <w:r w:rsidRPr="003B280C">
        <w:rPr>
          <w:rFonts w:ascii="Times New Roman" w:hAnsi="Times New Roman" w:cs="Times New Roman"/>
          <w:sz w:val="24"/>
          <w:szCs w:val="24"/>
        </w:rPr>
        <w:t>на</w:t>
      </w:r>
      <w:r w:rsidRPr="003B280C">
        <w:rPr>
          <w:rFonts w:ascii="Times New Roman" w:hAnsi="Times New Roman" w:cs="Times New Roman"/>
          <w:spacing w:val="19"/>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ое</w:t>
      </w:r>
      <w:r w:rsidRPr="003B280C">
        <w:rPr>
          <w:rFonts w:ascii="Times New Roman" w:hAnsi="Times New Roman" w:cs="Times New Roman"/>
          <w:spacing w:val="23"/>
          <w:sz w:val="24"/>
          <w:szCs w:val="24"/>
        </w:rPr>
        <w:t xml:space="preserve"> </w:t>
      </w:r>
      <w:r w:rsidRPr="003B280C">
        <w:rPr>
          <w:rFonts w:ascii="Times New Roman" w:hAnsi="Times New Roman" w:cs="Times New Roman"/>
          <w:sz w:val="24"/>
          <w:szCs w:val="24"/>
        </w:rPr>
        <w:t>жизнео</w:t>
      </w:r>
      <w:r w:rsidRPr="003B280C">
        <w:rPr>
          <w:rFonts w:ascii="Times New Roman" w:hAnsi="Times New Roman" w:cs="Times New Roman"/>
          <w:spacing w:val="3"/>
          <w:sz w:val="24"/>
          <w:szCs w:val="24"/>
        </w:rPr>
        <w:t>б</w:t>
      </w:r>
      <w:r w:rsidRPr="003B280C">
        <w:rPr>
          <w:rFonts w:ascii="Times New Roman" w:hAnsi="Times New Roman" w:cs="Times New Roman"/>
          <w:sz w:val="24"/>
          <w:szCs w:val="24"/>
        </w:rPr>
        <w:t>еспечени</w:t>
      </w:r>
      <w:r w:rsidRPr="003B280C">
        <w:rPr>
          <w:rFonts w:ascii="Times New Roman" w:hAnsi="Times New Roman" w:cs="Times New Roman"/>
          <w:spacing w:val="4"/>
          <w:sz w:val="24"/>
          <w:szCs w:val="24"/>
        </w:rPr>
        <w:t>е</w:t>
      </w:r>
      <w:r w:rsidRPr="003B280C">
        <w:rPr>
          <w:rFonts w:ascii="Times New Roman" w:hAnsi="Times New Roman" w:cs="Times New Roman"/>
          <w:sz w:val="24"/>
          <w:szCs w:val="24"/>
        </w:rPr>
        <w:t>,</w:t>
      </w:r>
      <w:r w:rsidRPr="003B280C">
        <w:rPr>
          <w:rFonts w:ascii="Times New Roman" w:hAnsi="Times New Roman" w:cs="Times New Roman"/>
          <w:spacing w:val="19"/>
          <w:sz w:val="24"/>
          <w:szCs w:val="24"/>
        </w:rPr>
        <w:t xml:space="preserve"> </w:t>
      </w:r>
      <w:r w:rsidRPr="003B280C">
        <w:rPr>
          <w:rFonts w:ascii="Times New Roman" w:hAnsi="Times New Roman" w:cs="Times New Roman"/>
          <w:sz w:val="24"/>
          <w:szCs w:val="24"/>
        </w:rPr>
        <w:t>социал</w:t>
      </w:r>
      <w:r w:rsidRPr="003B280C">
        <w:rPr>
          <w:rFonts w:ascii="Times New Roman" w:hAnsi="Times New Roman" w:cs="Times New Roman"/>
          <w:spacing w:val="5"/>
          <w:sz w:val="24"/>
          <w:szCs w:val="24"/>
        </w:rPr>
        <w:t>ь</w:t>
      </w:r>
      <w:r w:rsidRPr="003B280C">
        <w:rPr>
          <w:rFonts w:ascii="Times New Roman" w:hAnsi="Times New Roman" w:cs="Times New Roman"/>
          <w:sz w:val="24"/>
          <w:szCs w:val="24"/>
        </w:rPr>
        <w:t>ное</w:t>
      </w:r>
      <w:r w:rsidRPr="003B280C">
        <w:rPr>
          <w:rFonts w:ascii="Times New Roman" w:hAnsi="Times New Roman" w:cs="Times New Roman"/>
          <w:w w:val="99"/>
          <w:sz w:val="24"/>
          <w:szCs w:val="24"/>
        </w:rPr>
        <w:t xml:space="preserve"> </w:t>
      </w:r>
      <w:r w:rsidRPr="003B280C">
        <w:rPr>
          <w:rFonts w:ascii="Times New Roman" w:hAnsi="Times New Roman" w:cs="Times New Roman"/>
          <w:sz w:val="24"/>
          <w:szCs w:val="24"/>
        </w:rPr>
        <w:t>раз</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и</w:t>
      </w:r>
      <w:r w:rsidRPr="003B280C">
        <w:rPr>
          <w:rFonts w:ascii="Times New Roman" w:hAnsi="Times New Roman" w:cs="Times New Roman"/>
          <w:spacing w:val="3"/>
          <w:sz w:val="24"/>
          <w:szCs w:val="24"/>
        </w:rPr>
        <w:t>т</w:t>
      </w:r>
      <w:r w:rsidRPr="003B280C">
        <w:rPr>
          <w:rFonts w:ascii="Times New Roman" w:hAnsi="Times New Roman" w:cs="Times New Roman"/>
          <w:sz w:val="24"/>
          <w:szCs w:val="24"/>
        </w:rPr>
        <w:t>ие</w:t>
      </w:r>
      <w:r w:rsidRPr="003B280C">
        <w:rPr>
          <w:rFonts w:ascii="Times New Roman" w:hAnsi="Times New Roman" w:cs="Times New Roman"/>
          <w:spacing w:val="-8"/>
          <w:sz w:val="24"/>
          <w:szCs w:val="24"/>
        </w:rPr>
        <w:t xml:space="preserve"> </w:t>
      </w:r>
      <w:r w:rsidRPr="003B280C">
        <w:rPr>
          <w:rFonts w:ascii="Times New Roman" w:hAnsi="Times New Roman" w:cs="Times New Roman"/>
          <w:sz w:val="24"/>
          <w:szCs w:val="24"/>
        </w:rPr>
        <w:t>и</w:t>
      </w:r>
      <w:r w:rsidRPr="003B280C">
        <w:rPr>
          <w:rFonts w:ascii="Times New Roman" w:hAnsi="Times New Roman" w:cs="Times New Roman"/>
          <w:spacing w:val="-10"/>
          <w:sz w:val="24"/>
          <w:szCs w:val="24"/>
        </w:rPr>
        <w:t xml:space="preserve"> </w:t>
      </w:r>
      <w:r w:rsidRPr="003B280C">
        <w:rPr>
          <w:rFonts w:ascii="Times New Roman" w:hAnsi="Times New Roman" w:cs="Times New Roman"/>
          <w:sz w:val="24"/>
          <w:szCs w:val="24"/>
        </w:rPr>
        <w:t>помощь</w:t>
      </w:r>
      <w:r w:rsidRPr="003B280C">
        <w:rPr>
          <w:rFonts w:ascii="Times New Roman" w:hAnsi="Times New Roman" w:cs="Times New Roman"/>
          <w:spacing w:val="-9"/>
          <w:sz w:val="24"/>
          <w:szCs w:val="24"/>
        </w:rPr>
        <w:t xml:space="preserve"> </w:t>
      </w:r>
      <w:r w:rsidRPr="003B280C">
        <w:rPr>
          <w:rFonts w:ascii="Times New Roman" w:hAnsi="Times New Roman" w:cs="Times New Roman"/>
          <w:spacing w:val="2"/>
          <w:sz w:val="24"/>
          <w:szCs w:val="24"/>
        </w:rPr>
        <w:t>б</w:t>
      </w:r>
      <w:r w:rsidRPr="003B280C">
        <w:rPr>
          <w:rFonts w:ascii="Times New Roman" w:hAnsi="Times New Roman" w:cs="Times New Roman"/>
          <w:sz w:val="24"/>
          <w:szCs w:val="24"/>
        </w:rPr>
        <w:t>лизки</w:t>
      </w:r>
      <w:r w:rsidRPr="003B280C">
        <w:rPr>
          <w:rFonts w:ascii="Times New Roman" w:hAnsi="Times New Roman" w:cs="Times New Roman"/>
          <w:spacing w:val="1"/>
          <w:sz w:val="24"/>
          <w:szCs w:val="24"/>
        </w:rPr>
        <w:t>м</w:t>
      </w:r>
      <w:r w:rsidRPr="003B280C">
        <w:rPr>
          <w:rFonts w:ascii="Times New Roman" w:hAnsi="Times New Roman" w:cs="Times New Roman"/>
          <w:sz w:val="24"/>
          <w:szCs w:val="24"/>
        </w:rPr>
        <w:t>.</w:t>
      </w:r>
    </w:p>
    <w:p w:rsidR="003B280C" w:rsidRPr="003B280C" w:rsidRDefault="003B280C" w:rsidP="003B280C">
      <w:pPr>
        <w:jc w:val="center"/>
        <w:rPr>
          <w:rFonts w:ascii="Times New Roman" w:hAnsi="Times New Roman" w:cs="Times New Roman"/>
          <w:b/>
          <w:bCs/>
          <w:sz w:val="24"/>
          <w:szCs w:val="24"/>
        </w:rPr>
      </w:pPr>
      <w:r w:rsidRPr="003B280C">
        <w:rPr>
          <w:rFonts w:ascii="Times New Roman" w:hAnsi="Times New Roman" w:cs="Times New Roman"/>
          <w:b/>
          <w:bCs/>
          <w:sz w:val="24"/>
          <w:szCs w:val="24"/>
        </w:rPr>
        <w:t>Предметные результаты освоения программы</w:t>
      </w:r>
    </w:p>
    <w:p w:rsidR="003B280C" w:rsidRPr="003B280C" w:rsidRDefault="003B280C" w:rsidP="003B280C">
      <w:pPr>
        <w:ind w:firstLine="567"/>
        <w:jc w:val="center"/>
        <w:rPr>
          <w:rFonts w:ascii="Times New Roman" w:hAnsi="Times New Roman" w:cs="Times New Roman"/>
          <w:b/>
          <w:bCs/>
          <w:sz w:val="24"/>
          <w:szCs w:val="24"/>
        </w:rPr>
      </w:pP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pacing w:val="2"/>
          <w:sz w:val="24"/>
          <w:szCs w:val="24"/>
        </w:rPr>
        <w:t>ф</w:t>
      </w:r>
      <w:r w:rsidRPr="003B280C">
        <w:rPr>
          <w:rFonts w:ascii="Times New Roman" w:hAnsi="Times New Roman" w:cs="Times New Roman"/>
          <w:sz w:val="24"/>
          <w:szCs w:val="24"/>
        </w:rPr>
        <w:t>орми</w:t>
      </w:r>
      <w:r w:rsidRPr="003B280C">
        <w:rPr>
          <w:rFonts w:ascii="Times New Roman" w:hAnsi="Times New Roman" w:cs="Times New Roman"/>
          <w:spacing w:val="6"/>
          <w:sz w:val="24"/>
          <w:szCs w:val="24"/>
        </w:rPr>
        <w:t>р</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ание</w:t>
      </w:r>
      <w:r w:rsidRPr="003B280C">
        <w:rPr>
          <w:rFonts w:ascii="Times New Roman" w:hAnsi="Times New Roman" w:cs="Times New Roman"/>
          <w:spacing w:val="21"/>
          <w:sz w:val="24"/>
          <w:szCs w:val="24"/>
        </w:rPr>
        <w:t xml:space="preserve"> </w:t>
      </w:r>
      <w:r w:rsidRPr="003B280C">
        <w:rPr>
          <w:rFonts w:ascii="Times New Roman" w:hAnsi="Times New Roman" w:cs="Times New Roman"/>
          <w:sz w:val="24"/>
          <w:szCs w:val="24"/>
        </w:rPr>
        <w:t>операци</w:t>
      </w:r>
      <w:r w:rsidRPr="003B280C">
        <w:rPr>
          <w:rFonts w:ascii="Times New Roman" w:hAnsi="Times New Roman" w:cs="Times New Roman"/>
          <w:spacing w:val="6"/>
          <w:sz w:val="24"/>
          <w:szCs w:val="24"/>
        </w:rPr>
        <w:t>о</w:t>
      </w:r>
      <w:r w:rsidRPr="003B280C">
        <w:rPr>
          <w:rFonts w:ascii="Times New Roman" w:hAnsi="Times New Roman" w:cs="Times New Roman"/>
          <w:sz w:val="24"/>
          <w:szCs w:val="24"/>
        </w:rPr>
        <w:t>нн</w:t>
      </w:r>
      <w:r w:rsidRPr="003B280C">
        <w:rPr>
          <w:rFonts w:ascii="Times New Roman" w:hAnsi="Times New Roman" w:cs="Times New Roman"/>
          <w:spacing w:val="-1"/>
          <w:sz w:val="24"/>
          <w:szCs w:val="24"/>
        </w:rPr>
        <w:t>о</w:t>
      </w:r>
      <w:r w:rsidRPr="003B280C">
        <w:rPr>
          <w:rFonts w:ascii="Times New Roman" w:hAnsi="Times New Roman" w:cs="Times New Roman"/>
          <w:sz w:val="24"/>
          <w:szCs w:val="24"/>
        </w:rPr>
        <w:t>-</w:t>
      </w:r>
      <w:r w:rsidRPr="003B280C">
        <w:rPr>
          <w:rFonts w:ascii="Times New Roman" w:hAnsi="Times New Roman" w:cs="Times New Roman"/>
          <w:spacing w:val="-2"/>
          <w:sz w:val="24"/>
          <w:szCs w:val="24"/>
        </w:rPr>
        <w:t>т</w:t>
      </w:r>
      <w:r w:rsidRPr="003B280C">
        <w:rPr>
          <w:rFonts w:ascii="Times New Roman" w:hAnsi="Times New Roman" w:cs="Times New Roman"/>
          <w:spacing w:val="6"/>
          <w:sz w:val="24"/>
          <w:szCs w:val="24"/>
        </w:rPr>
        <w:t>е</w:t>
      </w:r>
      <w:r w:rsidRPr="003B280C">
        <w:rPr>
          <w:rFonts w:ascii="Times New Roman" w:hAnsi="Times New Roman" w:cs="Times New Roman"/>
          <w:spacing w:val="-6"/>
          <w:sz w:val="24"/>
          <w:szCs w:val="24"/>
        </w:rPr>
        <w:t>х</w:t>
      </w:r>
      <w:r w:rsidRPr="003B280C">
        <w:rPr>
          <w:rFonts w:ascii="Times New Roman" w:hAnsi="Times New Roman" w:cs="Times New Roman"/>
          <w:sz w:val="24"/>
          <w:szCs w:val="24"/>
        </w:rPr>
        <w:t>ничес</w:t>
      </w:r>
      <w:r w:rsidRPr="003B280C">
        <w:rPr>
          <w:rFonts w:ascii="Times New Roman" w:hAnsi="Times New Roman" w:cs="Times New Roman"/>
          <w:spacing w:val="5"/>
          <w:sz w:val="24"/>
          <w:szCs w:val="24"/>
        </w:rPr>
        <w:t>к</w:t>
      </w:r>
      <w:r w:rsidRPr="003B280C">
        <w:rPr>
          <w:rFonts w:ascii="Times New Roman" w:hAnsi="Times New Roman" w:cs="Times New Roman"/>
          <w:spacing w:val="4"/>
          <w:sz w:val="24"/>
          <w:szCs w:val="24"/>
        </w:rPr>
        <w:t>и</w:t>
      </w:r>
      <w:r w:rsidRPr="003B280C">
        <w:rPr>
          <w:rFonts w:ascii="Times New Roman" w:hAnsi="Times New Roman" w:cs="Times New Roman"/>
          <w:sz w:val="24"/>
          <w:szCs w:val="24"/>
        </w:rPr>
        <w:t>х</w:t>
      </w:r>
      <w:r w:rsidRPr="003B280C">
        <w:rPr>
          <w:rFonts w:ascii="Times New Roman" w:hAnsi="Times New Roman" w:cs="Times New Roman"/>
          <w:spacing w:val="38"/>
          <w:sz w:val="24"/>
          <w:szCs w:val="24"/>
        </w:rPr>
        <w:t xml:space="preserve"> </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мени</w:t>
      </w:r>
      <w:r w:rsidRPr="003B280C">
        <w:rPr>
          <w:rFonts w:ascii="Times New Roman" w:hAnsi="Times New Roman" w:cs="Times New Roman"/>
          <w:spacing w:val="2"/>
          <w:sz w:val="24"/>
          <w:szCs w:val="24"/>
        </w:rPr>
        <w:t>й</w:t>
      </w:r>
      <w:r w:rsidRPr="003B280C">
        <w:rPr>
          <w:rFonts w:ascii="Times New Roman" w:hAnsi="Times New Roman" w:cs="Times New Roman"/>
          <w:spacing w:val="32"/>
          <w:sz w:val="24"/>
          <w:szCs w:val="24"/>
        </w:rPr>
        <w:t xml:space="preserve"> </w:t>
      </w:r>
      <w:r w:rsidRPr="003B280C">
        <w:rPr>
          <w:rFonts w:ascii="Times New Roman" w:hAnsi="Times New Roman" w:cs="Times New Roman"/>
          <w:spacing w:val="3"/>
          <w:sz w:val="24"/>
          <w:szCs w:val="24"/>
        </w:rPr>
        <w:t>(</w:t>
      </w:r>
      <w:r w:rsidRPr="003B280C">
        <w:rPr>
          <w:rFonts w:ascii="Times New Roman" w:hAnsi="Times New Roman" w:cs="Times New Roman"/>
          <w:sz w:val="24"/>
          <w:szCs w:val="24"/>
        </w:rPr>
        <w:t>умения</w:t>
      </w:r>
      <w:r w:rsidRPr="003B280C">
        <w:rPr>
          <w:rFonts w:ascii="Times New Roman" w:hAnsi="Times New Roman" w:cs="Times New Roman"/>
          <w:spacing w:val="36"/>
          <w:sz w:val="24"/>
          <w:szCs w:val="24"/>
        </w:rPr>
        <w:t xml:space="preserve"> </w:t>
      </w:r>
      <w:r w:rsidRPr="003B280C">
        <w:rPr>
          <w:rFonts w:ascii="Times New Roman" w:hAnsi="Times New Roman" w:cs="Times New Roman"/>
          <w:sz w:val="24"/>
          <w:szCs w:val="24"/>
        </w:rPr>
        <w:t>намеча</w:t>
      </w:r>
      <w:r w:rsidRPr="003B280C">
        <w:rPr>
          <w:rFonts w:ascii="Times New Roman" w:hAnsi="Times New Roman" w:cs="Times New Roman"/>
          <w:spacing w:val="7"/>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32"/>
          <w:sz w:val="24"/>
          <w:szCs w:val="24"/>
        </w:rPr>
        <w:t xml:space="preserve"> </w:t>
      </w:r>
      <w:r w:rsidRPr="003B280C">
        <w:rPr>
          <w:rFonts w:ascii="Times New Roman" w:hAnsi="Times New Roman" w:cs="Times New Roman"/>
          <w:sz w:val="24"/>
          <w:szCs w:val="24"/>
        </w:rPr>
        <w:t>це</w:t>
      </w:r>
      <w:r w:rsidRPr="003B280C">
        <w:rPr>
          <w:rFonts w:ascii="Times New Roman" w:hAnsi="Times New Roman" w:cs="Times New Roman"/>
          <w:spacing w:val="1"/>
          <w:sz w:val="24"/>
          <w:szCs w:val="24"/>
        </w:rPr>
        <w:t>л</w:t>
      </w:r>
      <w:r w:rsidRPr="003B280C">
        <w:rPr>
          <w:rFonts w:ascii="Times New Roman" w:hAnsi="Times New Roman" w:cs="Times New Roman"/>
          <w:spacing w:val="-3"/>
          <w:sz w:val="24"/>
          <w:szCs w:val="24"/>
        </w:rPr>
        <w:t>ь</w:t>
      </w:r>
      <w:r w:rsidRPr="003B280C">
        <w:rPr>
          <w:rFonts w:ascii="Times New Roman" w:hAnsi="Times New Roman" w:cs="Times New Roman"/>
          <w:sz w:val="24"/>
          <w:szCs w:val="24"/>
        </w:rPr>
        <w:t>,</w:t>
      </w:r>
      <w:r w:rsidRPr="003B280C">
        <w:rPr>
          <w:rFonts w:ascii="Times New Roman" w:hAnsi="Times New Roman" w:cs="Times New Roman"/>
          <w:spacing w:val="36"/>
          <w:sz w:val="24"/>
          <w:szCs w:val="24"/>
        </w:rPr>
        <w:t xml:space="preserve"> </w:t>
      </w:r>
      <w:r w:rsidRPr="003B280C">
        <w:rPr>
          <w:rFonts w:ascii="Times New Roman" w:hAnsi="Times New Roman" w:cs="Times New Roman"/>
          <w:sz w:val="24"/>
          <w:szCs w:val="24"/>
        </w:rPr>
        <w:t>по</w:t>
      </w:r>
      <w:r w:rsidRPr="003B280C">
        <w:rPr>
          <w:rFonts w:ascii="Times New Roman" w:hAnsi="Times New Roman" w:cs="Times New Roman"/>
          <w:spacing w:val="2"/>
          <w:sz w:val="24"/>
          <w:szCs w:val="24"/>
        </w:rPr>
        <w:t>дб</w:t>
      </w:r>
      <w:r w:rsidRPr="003B280C">
        <w:rPr>
          <w:rFonts w:ascii="Times New Roman" w:hAnsi="Times New Roman" w:cs="Times New Roman"/>
          <w:sz w:val="24"/>
          <w:szCs w:val="24"/>
        </w:rPr>
        <w:t>ира</w:t>
      </w:r>
      <w:r w:rsidRPr="003B280C">
        <w:rPr>
          <w:rFonts w:ascii="Times New Roman" w:hAnsi="Times New Roman" w:cs="Times New Roman"/>
          <w:spacing w:val="-1"/>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32"/>
          <w:sz w:val="24"/>
          <w:szCs w:val="24"/>
        </w:rPr>
        <w:t xml:space="preserve"> </w:t>
      </w:r>
      <w:r w:rsidRPr="003B280C">
        <w:rPr>
          <w:rFonts w:ascii="Times New Roman" w:hAnsi="Times New Roman" w:cs="Times New Roman"/>
          <w:sz w:val="24"/>
          <w:szCs w:val="24"/>
        </w:rPr>
        <w:t>нео</w:t>
      </w:r>
      <w:r w:rsidRPr="003B280C">
        <w:rPr>
          <w:rFonts w:ascii="Times New Roman" w:hAnsi="Times New Roman" w:cs="Times New Roman"/>
          <w:spacing w:val="8"/>
          <w:sz w:val="24"/>
          <w:szCs w:val="24"/>
        </w:rPr>
        <w:t>б</w:t>
      </w:r>
      <w:r w:rsidRPr="003B280C">
        <w:rPr>
          <w:rFonts w:ascii="Times New Roman" w:hAnsi="Times New Roman" w:cs="Times New Roman"/>
          <w:spacing w:val="-6"/>
          <w:sz w:val="24"/>
          <w:szCs w:val="24"/>
        </w:rPr>
        <w:t>х</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имые</w:t>
      </w:r>
      <w:r w:rsidRPr="003B280C">
        <w:rPr>
          <w:rFonts w:ascii="Times New Roman" w:hAnsi="Times New Roman" w:cs="Times New Roman"/>
          <w:spacing w:val="36"/>
          <w:sz w:val="24"/>
          <w:szCs w:val="24"/>
        </w:rPr>
        <w:t xml:space="preserve"> </w:t>
      </w:r>
      <w:r w:rsidRPr="003B280C">
        <w:rPr>
          <w:rFonts w:ascii="Times New Roman" w:hAnsi="Times New Roman" w:cs="Times New Roman"/>
          <w:sz w:val="24"/>
          <w:szCs w:val="24"/>
        </w:rPr>
        <w:t>инс</w:t>
      </w:r>
      <w:r w:rsidRPr="003B280C">
        <w:rPr>
          <w:rFonts w:ascii="Times New Roman" w:hAnsi="Times New Roman" w:cs="Times New Roman"/>
          <w:spacing w:val="4"/>
          <w:sz w:val="24"/>
          <w:szCs w:val="24"/>
        </w:rPr>
        <w:t>тр</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менты</w:t>
      </w:r>
      <w:r w:rsidRPr="003B280C">
        <w:rPr>
          <w:rFonts w:ascii="Times New Roman" w:hAnsi="Times New Roman" w:cs="Times New Roman"/>
          <w:spacing w:val="38"/>
          <w:sz w:val="24"/>
          <w:szCs w:val="24"/>
        </w:rPr>
        <w:t xml:space="preserve"> </w:t>
      </w:r>
      <w:r w:rsidRPr="003B280C">
        <w:rPr>
          <w:rFonts w:ascii="Times New Roman" w:hAnsi="Times New Roman" w:cs="Times New Roman"/>
          <w:sz w:val="24"/>
          <w:szCs w:val="24"/>
        </w:rPr>
        <w:t>и</w:t>
      </w:r>
      <w:r w:rsidRPr="003B280C">
        <w:rPr>
          <w:rFonts w:ascii="Times New Roman" w:hAnsi="Times New Roman" w:cs="Times New Roman"/>
          <w:w w:val="99"/>
          <w:sz w:val="24"/>
          <w:szCs w:val="24"/>
        </w:rPr>
        <w:t xml:space="preserve"> </w:t>
      </w:r>
      <w:r w:rsidRPr="003B280C">
        <w:rPr>
          <w:rFonts w:ascii="Times New Roman" w:hAnsi="Times New Roman" w:cs="Times New Roman"/>
          <w:sz w:val="24"/>
          <w:szCs w:val="24"/>
        </w:rPr>
        <w:t>материал</w:t>
      </w:r>
      <w:r w:rsidRPr="003B280C">
        <w:rPr>
          <w:rFonts w:ascii="Times New Roman" w:hAnsi="Times New Roman" w:cs="Times New Roman"/>
          <w:spacing w:val="2"/>
          <w:sz w:val="24"/>
          <w:szCs w:val="24"/>
        </w:rPr>
        <w:t>ы</w:t>
      </w:r>
      <w:r w:rsidRPr="003B280C">
        <w:rPr>
          <w:rFonts w:ascii="Times New Roman" w:hAnsi="Times New Roman" w:cs="Times New Roman"/>
          <w:sz w:val="24"/>
          <w:szCs w:val="24"/>
        </w:rPr>
        <w:t>,</w:t>
      </w:r>
      <w:r w:rsidRPr="003B280C">
        <w:rPr>
          <w:rFonts w:ascii="Times New Roman" w:hAnsi="Times New Roman" w:cs="Times New Roman"/>
          <w:spacing w:val="-14"/>
          <w:sz w:val="24"/>
          <w:szCs w:val="24"/>
        </w:rPr>
        <w:t xml:space="preserve"> </w:t>
      </w:r>
      <w:r w:rsidRPr="003B280C">
        <w:rPr>
          <w:rFonts w:ascii="Times New Roman" w:hAnsi="Times New Roman" w:cs="Times New Roman"/>
          <w:sz w:val="24"/>
          <w:szCs w:val="24"/>
        </w:rPr>
        <w:t>ос</w:t>
      </w:r>
      <w:r w:rsidRPr="003B280C">
        <w:rPr>
          <w:rFonts w:ascii="Times New Roman" w:hAnsi="Times New Roman" w:cs="Times New Roman"/>
          <w:spacing w:val="-5"/>
          <w:sz w:val="24"/>
          <w:szCs w:val="24"/>
        </w:rPr>
        <w:t>у</w:t>
      </w:r>
      <w:r w:rsidRPr="003B280C">
        <w:rPr>
          <w:rFonts w:ascii="Times New Roman" w:hAnsi="Times New Roman" w:cs="Times New Roman"/>
          <w:sz w:val="24"/>
          <w:szCs w:val="24"/>
        </w:rPr>
        <w:t>щес</w:t>
      </w:r>
      <w:r w:rsidRPr="003B280C">
        <w:rPr>
          <w:rFonts w:ascii="Times New Roman" w:hAnsi="Times New Roman" w:cs="Times New Roman"/>
          <w:spacing w:val="7"/>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л</w:t>
      </w:r>
      <w:r w:rsidRPr="003B280C">
        <w:rPr>
          <w:rFonts w:ascii="Times New Roman" w:hAnsi="Times New Roman" w:cs="Times New Roman"/>
          <w:spacing w:val="1"/>
          <w:sz w:val="24"/>
          <w:szCs w:val="24"/>
        </w:rPr>
        <w:t>я</w:t>
      </w:r>
      <w:r w:rsidRPr="003B280C">
        <w:rPr>
          <w:rFonts w:ascii="Times New Roman" w:hAnsi="Times New Roman" w:cs="Times New Roman"/>
          <w:spacing w:val="3"/>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17"/>
          <w:sz w:val="24"/>
          <w:szCs w:val="24"/>
        </w:rPr>
        <w:t xml:space="preserve"> </w:t>
      </w:r>
      <w:r w:rsidRPr="003B280C">
        <w:rPr>
          <w:rFonts w:ascii="Times New Roman" w:hAnsi="Times New Roman" w:cs="Times New Roman"/>
          <w:sz w:val="24"/>
          <w:szCs w:val="24"/>
        </w:rPr>
        <w:t>за</w:t>
      </w:r>
      <w:r w:rsidRPr="003B280C">
        <w:rPr>
          <w:rFonts w:ascii="Times New Roman" w:hAnsi="Times New Roman" w:cs="Times New Roman"/>
          <w:spacing w:val="3"/>
          <w:sz w:val="24"/>
          <w:szCs w:val="24"/>
        </w:rPr>
        <w:t>д</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ман</w:t>
      </w:r>
      <w:r w:rsidRPr="003B280C">
        <w:rPr>
          <w:rFonts w:ascii="Times New Roman" w:hAnsi="Times New Roman" w:cs="Times New Roman"/>
          <w:spacing w:val="7"/>
          <w:sz w:val="24"/>
          <w:szCs w:val="24"/>
        </w:rPr>
        <w:t>н</w:t>
      </w:r>
      <w:r w:rsidRPr="003B280C">
        <w:rPr>
          <w:rFonts w:ascii="Times New Roman" w:hAnsi="Times New Roman" w:cs="Times New Roman"/>
          <w:sz w:val="24"/>
          <w:szCs w:val="24"/>
        </w:rPr>
        <w:t>о</w:t>
      </w:r>
      <w:r w:rsidRPr="003B280C">
        <w:rPr>
          <w:rFonts w:ascii="Times New Roman" w:hAnsi="Times New Roman" w:cs="Times New Roman"/>
          <w:spacing w:val="1"/>
          <w:sz w:val="24"/>
          <w:szCs w:val="24"/>
        </w:rPr>
        <w:t>е</w:t>
      </w:r>
      <w:r w:rsidRPr="003B280C">
        <w:rPr>
          <w:rFonts w:ascii="Times New Roman" w:hAnsi="Times New Roman" w:cs="Times New Roman"/>
          <w:sz w:val="24"/>
          <w:szCs w:val="24"/>
        </w:rPr>
        <w:t>,</w:t>
      </w:r>
      <w:r w:rsidRPr="003B280C">
        <w:rPr>
          <w:rFonts w:ascii="Times New Roman" w:hAnsi="Times New Roman" w:cs="Times New Roman"/>
          <w:spacing w:val="-13"/>
          <w:sz w:val="24"/>
          <w:szCs w:val="24"/>
        </w:rPr>
        <w:t xml:space="preserve"> </w:t>
      </w:r>
      <w:r w:rsidRPr="003B280C">
        <w:rPr>
          <w:rFonts w:ascii="Times New Roman" w:hAnsi="Times New Roman" w:cs="Times New Roman"/>
          <w:sz w:val="24"/>
          <w:szCs w:val="24"/>
        </w:rPr>
        <w:t>оцени</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а</w:t>
      </w:r>
      <w:r w:rsidRPr="003B280C">
        <w:rPr>
          <w:rFonts w:ascii="Times New Roman" w:hAnsi="Times New Roman" w:cs="Times New Roman"/>
          <w:spacing w:val="4"/>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17"/>
          <w:sz w:val="24"/>
          <w:szCs w:val="24"/>
        </w:rPr>
        <w:t xml:space="preserve"> </w:t>
      </w:r>
      <w:r w:rsidRPr="003B280C">
        <w:rPr>
          <w:rFonts w:ascii="Times New Roman" w:hAnsi="Times New Roman" w:cs="Times New Roman"/>
          <w:sz w:val="24"/>
          <w:szCs w:val="24"/>
        </w:rPr>
        <w:t>ре</w:t>
      </w:r>
      <w:r w:rsidRPr="003B280C">
        <w:rPr>
          <w:rFonts w:ascii="Times New Roman" w:hAnsi="Times New Roman" w:cs="Times New Roman"/>
          <w:spacing w:val="6"/>
          <w:sz w:val="24"/>
          <w:szCs w:val="24"/>
        </w:rPr>
        <w:t>з</w:t>
      </w:r>
      <w:r w:rsidRPr="003B280C">
        <w:rPr>
          <w:rFonts w:ascii="Times New Roman" w:hAnsi="Times New Roman" w:cs="Times New Roman"/>
          <w:spacing w:val="-7"/>
          <w:sz w:val="24"/>
          <w:szCs w:val="24"/>
        </w:rPr>
        <w:t>у</w:t>
      </w:r>
      <w:r w:rsidRPr="003B280C">
        <w:rPr>
          <w:rFonts w:ascii="Times New Roman" w:hAnsi="Times New Roman" w:cs="Times New Roman"/>
          <w:spacing w:val="5"/>
          <w:sz w:val="24"/>
          <w:szCs w:val="24"/>
        </w:rPr>
        <w:t>л</w:t>
      </w:r>
      <w:r w:rsidRPr="003B280C">
        <w:rPr>
          <w:rFonts w:ascii="Times New Roman" w:hAnsi="Times New Roman" w:cs="Times New Roman"/>
          <w:spacing w:val="-3"/>
          <w:sz w:val="24"/>
          <w:szCs w:val="24"/>
        </w:rPr>
        <w:t>ь</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а</w:t>
      </w:r>
      <w:r w:rsidRPr="003B280C">
        <w:rPr>
          <w:rFonts w:ascii="Times New Roman" w:hAnsi="Times New Roman" w:cs="Times New Roman"/>
          <w:spacing w:val="4"/>
          <w:sz w:val="24"/>
          <w:szCs w:val="24"/>
        </w:rPr>
        <w:t>т);</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z w:val="24"/>
          <w:szCs w:val="24"/>
        </w:rPr>
        <w:t>умение орга</w:t>
      </w:r>
      <w:r w:rsidRPr="003B280C">
        <w:rPr>
          <w:rFonts w:ascii="Times New Roman" w:hAnsi="Times New Roman" w:cs="Times New Roman"/>
          <w:spacing w:val="7"/>
          <w:sz w:val="24"/>
          <w:szCs w:val="24"/>
        </w:rPr>
        <w:t>н</w:t>
      </w:r>
      <w:r w:rsidRPr="003B280C">
        <w:rPr>
          <w:rFonts w:ascii="Times New Roman" w:hAnsi="Times New Roman" w:cs="Times New Roman"/>
          <w:sz w:val="24"/>
          <w:szCs w:val="24"/>
        </w:rPr>
        <w:t>изо</w:t>
      </w:r>
      <w:r w:rsidRPr="003B280C">
        <w:rPr>
          <w:rFonts w:ascii="Times New Roman" w:hAnsi="Times New Roman" w:cs="Times New Roman"/>
          <w:spacing w:val="3"/>
          <w:sz w:val="24"/>
          <w:szCs w:val="24"/>
        </w:rPr>
        <w:t>в</w:t>
      </w:r>
      <w:r w:rsidRPr="003B280C">
        <w:rPr>
          <w:rFonts w:ascii="Times New Roman" w:hAnsi="Times New Roman" w:cs="Times New Roman"/>
          <w:sz w:val="24"/>
          <w:szCs w:val="24"/>
        </w:rPr>
        <w:t>ы</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а</w:t>
      </w:r>
      <w:r w:rsidRPr="003B280C">
        <w:rPr>
          <w:rFonts w:ascii="Times New Roman" w:hAnsi="Times New Roman" w:cs="Times New Roman"/>
          <w:spacing w:val="4"/>
          <w:sz w:val="24"/>
          <w:szCs w:val="24"/>
        </w:rPr>
        <w:t>т</w:t>
      </w:r>
      <w:r w:rsidRPr="003B280C">
        <w:rPr>
          <w:rFonts w:ascii="Times New Roman" w:hAnsi="Times New Roman" w:cs="Times New Roman"/>
          <w:sz w:val="24"/>
          <w:szCs w:val="24"/>
        </w:rPr>
        <w:t>ь</w:t>
      </w:r>
      <w:r w:rsidRPr="003B280C">
        <w:rPr>
          <w:rFonts w:ascii="Times New Roman" w:hAnsi="Times New Roman" w:cs="Times New Roman"/>
          <w:spacing w:val="5"/>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ое</w:t>
      </w:r>
      <w:r w:rsidRPr="003B280C">
        <w:rPr>
          <w:rFonts w:ascii="Times New Roman" w:hAnsi="Times New Roman" w:cs="Times New Roman"/>
          <w:spacing w:val="13"/>
          <w:sz w:val="24"/>
          <w:szCs w:val="24"/>
        </w:rPr>
        <w:t xml:space="preserve"> </w:t>
      </w:r>
      <w:r w:rsidRPr="003B280C">
        <w:rPr>
          <w:rFonts w:ascii="Times New Roman" w:hAnsi="Times New Roman" w:cs="Times New Roman"/>
          <w:sz w:val="24"/>
          <w:szCs w:val="24"/>
        </w:rPr>
        <w:t>ра</w:t>
      </w:r>
      <w:r w:rsidRPr="003B280C">
        <w:rPr>
          <w:rFonts w:ascii="Times New Roman" w:hAnsi="Times New Roman" w:cs="Times New Roman"/>
          <w:spacing w:val="3"/>
          <w:sz w:val="24"/>
          <w:szCs w:val="24"/>
        </w:rPr>
        <w:t>б</w:t>
      </w:r>
      <w:r w:rsidRPr="003B280C">
        <w:rPr>
          <w:rFonts w:ascii="Times New Roman" w:hAnsi="Times New Roman" w:cs="Times New Roman"/>
          <w:sz w:val="24"/>
          <w:szCs w:val="24"/>
        </w:rPr>
        <w:t>очее</w:t>
      </w:r>
      <w:r w:rsidRPr="003B280C">
        <w:rPr>
          <w:rFonts w:ascii="Times New Roman" w:hAnsi="Times New Roman" w:cs="Times New Roman"/>
          <w:spacing w:val="4"/>
          <w:sz w:val="24"/>
          <w:szCs w:val="24"/>
        </w:rPr>
        <w:t xml:space="preserve"> </w:t>
      </w:r>
      <w:r w:rsidRPr="003B280C">
        <w:rPr>
          <w:rFonts w:ascii="Times New Roman" w:hAnsi="Times New Roman" w:cs="Times New Roman"/>
          <w:sz w:val="24"/>
          <w:szCs w:val="24"/>
        </w:rPr>
        <w:t>мес</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о</w:t>
      </w:r>
      <w:r w:rsidRPr="003B280C">
        <w:rPr>
          <w:rFonts w:ascii="Times New Roman" w:hAnsi="Times New Roman" w:cs="Times New Roman"/>
          <w:spacing w:val="7"/>
          <w:sz w:val="24"/>
          <w:szCs w:val="24"/>
        </w:rPr>
        <w:t xml:space="preserve"> </w:t>
      </w:r>
      <w:r w:rsidRPr="003B280C">
        <w:rPr>
          <w:rFonts w:ascii="Times New Roman" w:hAnsi="Times New Roman" w:cs="Times New Roman"/>
          <w:sz w:val="24"/>
          <w:szCs w:val="24"/>
        </w:rPr>
        <w:t>в с</w:t>
      </w:r>
      <w:r w:rsidRPr="003B280C">
        <w:rPr>
          <w:rFonts w:ascii="Times New Roman" w:hAnsi="Times New Roman" w:cs="Times New Roman"/>
          <w:spacing w:val="6"/>
          <w:sz w:val="24"/>
          <w:szCs w:val="24"/>
        </w:rPr>
        <w:t>о</w:t>
      </w:r>
      <w:r w:rsidRPr="003B280C">
        <w:rPr>
          <w:rFonts w:ascii="Times New Roman" w:hAnsi="Times New Roman" w:cs="Times New Roman"/>
          <w:sz w:val="24"/>
          <w:szCs w:val="24"/>
        </w:rPr>
        <w:t>о</w:t>
      </w:r>
      <w:r w:rsidRPr="003B280C">
        <w:rPr>
          <w:rFonts w:ascii="Times New Roman" w:hAnsi="Times New Roman" w:cs="Times New Roman"/>
          <w:spacing w:val="3"/>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е</w:t>
      </w:r>
      <w:r w:rsidRPr="003B280C">
        <w:rPr>
          <w:rFonts w:ascii="Times New Roman" w:hAnsi="Times New Roman" w:cs="Times New Roman"/>
          <w:spacing w:val="-1"/>
          <w:sz w:val="24"/>
          <w:szCs w:val="24"/>
        </w:rPr>
        <w:t>т</w:t>
      </w:r>
      <w:r w:rsidRPr="003B280C">
        <w:rPr>
          <w:rFonts w:ascii="Times New Roman" w:hAnsi="Times New Roman" w:cs="Times New Roman"/>
          <w:sz w:val="24"/>
          <w:szCs w:val="24"/>
        </w:rPr>
        <w:t>с</w:t>
      </w:r>
      <w:r w:rsidRPr="003B280C">
        <w:rPr>
          <w:rFonts w:ascii="Times New Roman" w:hAnsi="Times New Roman" w:cs="Times New Roman"/>
          <w:spacing w:val="4"/>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ии</w:t>
      </w:r>
      <w:r w:rsidRPr="003B280C">
        <w:rPr>
          <w:rFonts w:ascii="Times New Roman" w:hAnsi="Times New Roman" w:cs="Times New Roman"/>
          <w:spacing w:val="7"/>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w w:val="99"/>
          <w:sz w:val="24"/>
          <w:szCs w:val="24"/>
        </w:rPr>
        <w:t xml:space="preserve"> </w:t>
      </w:r>
      <w:r w:rsidRPr="003B280C">
        <w:rPr>
          <w:rFonts w:ascii="Times New Roman" w:hAnsi="Times New Roman" w:cs="Times New Roman"/>
          <w:sz w:val="24"/>
          <w:szCs w:val="24"/>
        </w:rPr>
        <w:t>испол</w:t>
      </w:r>
      <w:r w:rsidRPr="003B280C">
        <w:rPr>
          <w:rFonts w:ascii="Times New Roman" w:hAnsi="Times New Roman" w:cs="Times New Roman"/>
          <w:spacing w:val="-1"/>
          <w:sz w:val="24"/>
          <w:szCs w:val="24"/>
        </w:rPr>
        <w:t>ь</w:t>
      </w:r>
      <w:r w:rsidRPr="003B280C">
        <w:rPr>
          <w:rFonts w:ascii="Times New Roman" w:hAnsi="Times New Roman" w:cs="Times New Roman"/>
          <w:spacing w:val="5"/>
          <w:sz w:val="24"/>
          <w:szCs w:val="24"/>
        </w:rPr>
        <w:t>з</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емыми</w:t>
      </w:r>
      <w:r w:rsidRPr="003B280C">
        <w:rPr>
          <w:rFonts w:ascii="Times New Roman" w:hAnsi="Times New Roman" w:cs="Times New Roman"/>
          <w:spacing w:val="51"/>
          <w:sz w:val="24"/>
          <w:szCs w:val="24"/>
        </w:rPr>
        <w:t xml:space="preserve"> </w:t>
      </w:r>
      <w:r w:rsidRPr="003B280C">
        <w:rPr>
          <w:rFonts w:ascii="Times New Roman" w:hAnsi="Times New Roman" w:cs="Times New Roman"/>
          <w:sz w:val="24"/>
          <w:szCs w:val="24"/>
        </w:rPr>
        <w:t>материалам</w:t>
      </w:r>
      <w:r w:rsidRPr="003B280C">
        <w:rPr>
          <w:rFonts w:ascii="Times New Roman" w:hAnsi="Times New Roman" w:cs="Times New Roman"/>
          <w:spacing w:val="5"/>
          <w:sz w:val="24"/>
          <w:szCs w:val="24"/>
        </w:rPr>
        <w:t>и</w:t>
      </w:r>
      <w:r w:rsidRPr="003B280C">
        <w:rPr>
          <w:rFonts w:ascii="Times New Roman" w:hAnsi="Times New Roman" w:cs="Times New Roman"/>
          <w:sz w:val="24"/>
          <w:szCs w:val="24"/>
        </w:rPr>
        <w:t>,</w:t>
      </w:r>
      <w:r w:rsidRPr="003B280C">
        <w:rPr>
          <w:rFonts w:ascii="Times New Roman" w:hAnsi="Times New Roman" w:cs="Times New Roman"/>
          <w:spacing w:val="47"/>
          <w:sz w:val="24"/>
          <w:szCs w:val="24"/>
        </w:rPr>
        <w:t xml:space="preserve"> </w:t>
      </w:r>
      <w:r w:rsidRPr="003B280C">
        <w:rPr>
          <w:rFonts w:ascii="Times New Roman" w:hAnsi="Times New Roman" w:cs="Times New Roman"/>
          <w:sz w:val="24"/>
          <w:szCs w:val="24"/>
        </w:rPr>
        <w:t>ин</w:t>
      </w:r>
      <w:r w:rsidRPr="003B280C">
        <w:rPr>
          <w:rFonts w:ascii="Times New Roman" w:hAnsi="Times New Roman" w:cs="Times New Roman"/>
          <w:spacing w:val="5"/>
          <w:sz w:val="24"/>
          <w:szCs w:val="24"/>
        </w:rPr>
        <w:t>с</w:t>
      </w:r>
      <w:r w:rsidRPr="003B280C">
        <w:rPr>
          <w:rFonts w:ascii="Times New Roman" w:hAnsi="Times New Roman" w:cs="Times New Roman"/>
          <w:spacing w:val="-2"/>
          <w:sz w:val="24"/>
          <w:szCs w:val="24"/>
        </w:rPr>
        <w:t>т</w:t>
      </w:r>
      <w:r w:rsidRPr="003B280C">
        <w:rPr>
          <w:rFonts w:ascii="Times New Roman" w:hAnsi="Times New Roman" w:cs="Times New Roman"/>
          <w:spacing w:val="4"/>
          <w:sz w:val="24"/>
          <w:szCs w:val="24"/>
        </w:rPr>
        <w:t>р</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м</w:t>
      </w:r>
      <w:r w:rsidRPr="003B280C">
        <w:rPr>
          <w:rFonts w:ascii="Times New Roman" w:hAnsi="Times New Roman" w:cs="Times New Roman"/>
          <w:spacing w:val="7"/>
          <w:sz w:val="24"/>
          <w:szCs w:val="24"/>
        </w:rPr>
        <w:t>е</w:t>
      </w:r>
      <w:r w:rsidRPr="003B280C">
        <w:rPr>
          <w:rFonts w:ascii="Times New Roman" w:hAnsi="Times New Roman" w:cs="Times New Roman"/>
          <w:sz w:val="24"/>
          <w:szCs w:val="24"/>
        </w:rPr>
        <w:t>н</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ам</w:t>
      </w:r>
      <w:r w:rsidRPr="003B280C">
        <w:rPr>
          <w:rFonts w:ascii="Times New Roman" w:hAnsi="Times New Roman" w:cs="Times New Roman"/>
          <w:spacing w:val="2"/>
          <w:sz w:val="24"/>
          <w:szCs w:val="24"/>
        </w:rPr>
        <w:t>и</w:t>
      </w:r>
      <w:r w:rsidRPr="003B280C">
        <w:rPr>
          <w:rFonts w:ascii="Times New Roman" w:hAnsi="Times New Roman" w:cs="Times New Roman"/>
          <w:sz w:val="24"/>
          <w:szCs w:val="24"/>
        </w:rPr>
        <w:t>,</w:t>
      </w:r>
      <w:r w:rsidRPr="003B280C">
        <w:rPr>
          <w:rFonts w:ascii="Times New Roman" w:hAnsi="Times New Roman" w:cs="Times New Roman"/>
          <w:spacing w:val="47"/>
          <w:sz w:val="24"/>
          <w:szCs w:val="24"/>
        </w:rPr>
        <w:t xml:space="preserve"> </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б</w:t>
      </w:r>
      <w:r w:rsidRPr="003B280C">
        <w:rPr>
          <w:rFonts w:ascii="Times New Roman" w:hAnsi="Times New Roman" w:cs="Times New Roman"/>
          <w:sz w:val="24"/>
          <w:szCs w:val="24"/>
        </w:rPr>
        <w:t>о</w:t>
      </w:r>
      <w:r w:rsidRPr="003B280C">
        <w:rPr>
          <w:rFonts w:ascii="Times New Roman" w:hAnsi="Times New Roman" w:cs="Times New Roman"/>
          <w:spacing w:val="4"/>
          <w:sz w:val="24"/>
          <w:szCs w:val="24"/>
        </w:rPr>
        <w:t>р</w:t>
      </w:r>
      <w:r w:rsidRPr="003B280C">
        <w:rPr>
          <w:rFonts w:ascii="Times New Roman" w:hAnsi="Times New Roman" w:cs="Times New Roman"/>
          <w:spacing w:val="-7"/>
          <w:sz w:val="24"/>
          <w:szCs w:val="24"/>
        </w:rPr>
        <w:t>у</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а</w:t>
      </w:r>
      <w:r w:rsidRPr="003B280C">
        <w:rPr>
          <w:rFonts w:ascii="Times New Roman" w:hAnsi="Times New Roman" w:cs="Times New Roman"/>
          <w:spacing w:val="5"/>
          <w:sz w:val="24"/>
          <w:szCs w:val="24"/>
        </w:rPr>
        <w:t>н</w:t>
      </w:r>
      <w:r w:rsidRPr="003B280C">
        <w:rPr>
          <w:rFonts w:ascii="Times New Roman" w:hAnsi="Times New Roman" w:cs="Times New Roman"/>
          <w:sz w:val="24"/>
          <w:szCs w:val="24"/>
        </w:rPr>
        <w:t>ие</w:t>
      </w:r>
      <w:r w:rsidRPr="003B280C">
        <w:rPr>
          <w:rFonts w:ascii="Times New Roman" w:hAnsi="Times New Roman" w:cs="Times New Roman"/>
          <w:spacing w:val="2"/>
          <w:sz w:val="24"/>
          <w:szCs w:val="24"/>
        </w:rPr>
        <w:t>м</w:t>
      </w:r>
      <w:r w:rsidRPr="003B280C">
        <w:rPr>
          <w:rFonts w:ascii="Times New Roman" w:hAnsi="Times New Roman" w:cs="Times New Roman"/>
          <w:sz w:val="24"/>
          <w:szCs w:val="24"/>
        </w:rPr>
        <w:t>;</w:t>
      </w:r>
      <w:r w:rsidRPr="003B280C">
        <w:rPr>
          <w:rFonts w:ascii="Times New Roman" w:hAnsi="Times New Roman" w:cs="Times New Roman"/>
          <w:spacing w:val="32"/>
          <w:sz w:val="24"/>
          <w:szCs w:val="24"/>
        </w:rPr>
        <w:t xml:space="preserve"> </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z w:val="24"/>
          <w:szCs w:val="24"/>
        </w:rPr>
        <w:t>Выполнение простейших трудовых действий ручным инструментом (например, проведение линии по линейке, рез по прямой линии);</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z w:val="24"/>
          <w:szCs w:val="24"/>
        </w:rPr>
        <w:t>соблюдение правила техники безопасности;</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z w:val="24"/>
          <w:szCs w:val="24"/>
        </w:rPr>
        <w:t>использование помощи учителя при выполнении учебных задач (с</w:t>
      </w:r>
      <w:r w:rsidRPr="003B280C">
        <w:rPr>
          <w:rFonts w:ascii="Times New Roman" w:hAnsi="Times New Roman" w:cs="Times New Roman"/>
          <w:spacing w:val="46"/>
          <w:sz w:val="24"/>
          <w:szCs w:val="24"/>
        </w:rPr>
        <w:t xml:space="preserve"> </w:t>
      </w:r>
      <w:r w:rsidRPr="003B280C">
        <w:rPr>
          <w:rFonts w:ascii="Times New Roman" w:hAnsi="Times New Roman" w:cs="Times New Roman"/>
          <w:sz w:val="24"/>
          <w:szCs w:val="24"/>
        </w:rPr>
        <w:t>помощ</w:t>
      </w:r>
      <w:r w:rsidRPr="003B280C">
        <w:rPr>
          <w:rFonts w:ascii="Times New Roman" w:hAnsi="Times New Roman" w:cs="Times New Roman"/>
          <w:spacing w:val="5"/>
          <w:sz w:val="24"/>
          <w:szCs w:val="24"/>
        </w:rPr>
        <w:t>ь</w:t>
      </w:r>
      <w:r w:rsidRPr="003B280C">
        <w:rPr>
          <w:rFonts w:ascii="Times New Roman" w:hAnsi="Times New Roman" w:cs="Times New Roman"/>
          <w:sz w:val="24"/>
          <w:szCs w:val="24"/>
        </w:rPr>
        <w:t>ю</w:t>
      </w:r>
      <w:r w:rsidRPr="003B280C">
        <w:rPr>
          <w:rFonts w:ascii="Times New Roman" w:hAnsi="Times New Roman" w:cs="Times New Roman"/>
          <w:w w:val="99"/>
          <w:sz w:val="24"/>
          <w:szCs w:val="24"/>
        </w:rPr>
        <w:t xml:space="preserve"> </w:t>
      </w:r>
      <w:r w:rsidRPr="003B280C">
        <w:rPr>
          <w:rFonts w:ascii="Times New Roman" w:hAnsi="Times New Roman" w:cs="Times New Roman"/>
          <w:spacing w:val="-7"/>
          <w:sz w:val="24"/>
          <w:szCs w:val="24"/>
        </w:rPr>
        <w:t>у</w:t>
      </w:r>
      <w:r w:rsidRPr="003B280C">
        <w:rPr>
          <w:rFonts w:ascii="Times New Roman" w:hAnsi="Times New Roman" w:cs="Times New Roman"/>
          <w:spacing w:val="4"/>
          <w:sz w:val="24"/>
          <w:szCs w:val="24"/>
        </w:rPr>
        <w:t>ч</w:t>
      </w:r>
      <w:r w:rsidRPr="003B280C">
        <w:rPr>
          <w:rFonts w:ascii="Times New Roman" w:hAnsi="Times New Roman" w:cs="Times New Roman"/>
          <w:sz w:val="24"/>
          <w:szCs w:val="24"/>
        </w:rPr>
        <w:t>и</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еля</w:t>
      </w:r>
      <w:r w:rsidRPr="003B280C">
        <w:rPr>
          <w:rFonts w:ascii="Times New Roman" w:hAnsi="Times New Roman" w:cs="Times New Roman"/>
          <w:spacing w:val="67"/>
          <w:sz w:val="24"/>
          <w:szCs w:val="24"/>
        </w:rPr>
        <w:t xml:space="preserve"> </w:t>
      </w:r>
      <w:r w:rsidRPr="003B280C">
        <w:rPr>
          <w:rFonts w:ascii="Times New Roman" w:hAnsi="Times New Roman" w:cs="Times New Roman"/>
          <w:spacing w:val="3"/>
          <w:sz w:val="24"/>
          <w:szCs w:val="24"/>
        </w:rPr>
        <w:t>(</w:t>
      </w:r>
      <w:r w:rsidRPr="003B280C">
        <w:rPr>
          <w:rFonts w:ascii="Times New Roman" w:hAnsi="Times New Roman" w:cs="Times New Roman"/>
          <w:sz w:val="24"/>
          <w:szCs w:val="24"/>
        </w:rPr>
        <w:t>или</w:t>
      </w:r>
      <w:r w:rsidRPr="003B280C">
        <w:rPr>
          <w:rFonts w:ascii="Times New Roman" w:hAnsi="Times New Roman" w:cs="Times New Roman"/>
          <w:spacing w:val="64"/>
          <w:sz w:val="24"/>
          <w:szCs w:val="24"/>
        </w:rPr>
        <w:t xml:space="preserve"> </w:t>
      </w:r>
      <w:r w:rsidRPr="003B280C">
        <w:rPr>
          <w:rFonts w:ascii="Times New Roman" w:hAnsi="Times New Roman" w:cs="Times New Roman"/>
          <w:sz w:val="24"/>
          <w:szCs w:val="24"/>
        </w:rPr>
        <w:t>самос</w:t>
      </w:r>
      <w:r w:rsidRPr="003B280C">
        <w:rPr>
          <w:rFonts w:ascii="Times New Roman" w:hAnsi="Times New Roman" w:cs="Times New Roman"/>
          <w:spacing w:val="3"/>
          <w:sz w:val="24"/>
          <w:szCs w:val="24"/>
        </w:rPr>
        <w:t>т</w:t>
      </w:r>
      <w:r w:rsidRPr="003B280C">
        <w:rPr>
          <w:rFonts w:ascii="Times New Roman" w:hAnsi="Times New Roman" w:cs="Times New Roman"/>
          <w:sz w:val="24"/>
          <w:szCs w:val="24"/>
        </w:rPr>
        <w:t>о</w:t>
      </w:r>
      <w:r w:rsidRPr="003B280C">
        <w:rPr>
          <w:rFonts w:ascii="Times New Roman" w:hAnsi="Times New Roman" w:cs="Times New Roman"/>
          <w:spacing w:val="1"/>
          <w:sz w:val="24"/>
          <w:szCs w:val="24"/>
        </w:rPr>
        <w:t>я</w:t>
      </w:r>
      <w:r w:rsidRPr="003B280C">
        <w:rPr>
          <w:rFonts w:ascii="Times New Roman" w:hAnsi="Times New Roman" w:cs="Times New Roman"/>
          <w:spacing w:val="-2"/>
          <w:sz w:val="24"/>
          <w:szCs w:val="24"/>
        </w:rPr>
        <w:t>т</w:t>
      </w:r>
      <w:r w:rsidRPr="003B280C">
        <w:rPr>
          <w:rFonts w:ascii="Times New Roman" w:hAnsi="Times New Roman" w:cs="Times New Roman"/>
          <w:spacing w:val="1"/>
          <w:sz w:val="24"/>
          <w:szCs w:val="24"/>
        </w:rPr>
        <w:t>е</w:t>
      </w:r>
      <w:r w:rsidRPr="003B280C">
        <w:rPr>
          <w:rFonts w:ascii="Times New Roman" w:hAnsi="Times New Roman" w:cs="Times New Roman"/>
          <w:spacing w:val="5"/>
          <w:sz w:val="24"/>
          <w:szCs w:val="24"/>
        </w:rPr>
        <w:t>л</w:t>
      </w:r>
      <w:r w:rsidRPr="003B280C">
        <w:rPr>
          <w:rFonts w:ascii="Times New Roman" w:hAnsi="Times New Roman" w:cs="Times New Roman"/>
          <w:spacing w:val="-3"/>
          <w:sz w:val="24"/>
          <w:szCs w:val="24"/>
        </w:rPr>
        <w:t>ь</w:t>
      </w:r>
      <w:r w:rsidRPr="003B280C">
        <w:rPr>
          <w:rFonts w:ascii="Times New Roman" w:hAnsi="Times New Roman" w:cs="Times New Roman"/>
          <w:sz w:val="24"/>
          <w:szCs w:val="24"/>
        </w:rPr>
        <w:t>н</w:t>
      </w:r>
      <w:r w:rsidRPr="003B280C">
        <w:rPr>
          <w:rFonts w:ascii="Times New Roman" w:hAnsi="Times New Roman" w:cs="Times New Roman"/>
          <w:spacing w:val="4"/>
          <w:sz w:val="24"/>
          <w:szCs w:val="24"/>
        </w:rPr>
        <w:t>о</w:t>
      </w:r>
      <w:r w:rsidRPr="003B280C">
        <w:rPr>
          <w:rFonts w:ascii="Times New Roman" w:hAnsi="Times New Roman" w:cs="Times New Roman"/>
          <w:sz w:val="24"/>
          <w:szCs w:val="24"/>
        </w:rPr>
        <w:t>)</w:t>
      </w:r>
      <w:r w:rsidRPr="003B280C">
        <w:rPr>
          <w:rFonts w:ascii="Times New Roman" w:hAnsi="Times New Roman" w:cs="Times New Roman"/>
          <w:spacing w:val="62"/>
          <w:sz w:val="24"/>
          <w:szCs w:val="24"/>
        </w:rPr>
        <w:t xml:space="preserve"> </w:t>
      </w:r>
      <w:r w:rsidRPr="003B280C">
        <w:rPr>
          <w:rFonts w:ascii="Times New Roman" w:hAnsi="Times New Roman" w:cs="Times New Roman"/>
          <w:sz w:val="24"/>
          <w:szCs w:val="24"/>
        </w:rPr>
        <w:t>ученик соз</w:t>
      </w:r>
      <w:r w:rsidRPr="003B280C">
        <w:rPr>
          <w:rFonts w:ascii="Times New Roman" w:hAnsi="Times New Roman" w:cs="Times New Roman"/>
          <w:spacing w:val="8"/>
          <w:sz w:val="24"/>
          <w:szCs w:val="24"/>
        </w:rPr>
        <w:t>д</w:t>
      </w:r>
      <w:r w:rsidRPr="003B280C">
        <w:rPr>
          <w:rFonts w:ascii="Times New Roman" w:hAnsi="Times New Roman" w:cs="Times New Roman"/>
          <w:sz w:val="24"/>
          <w:szCs w:val="24"/>
        </w:rPr>
        <w:t>ает</w:t>
      </w:r>
      <w:r w:rsidRPr="003B280C">
        <w:rPr>
          <w:rFonts w:ascii="Times New Roman" w:hAnsi="Times New Roman" w:cs="Times New Roman"/>
          <w:spacing w:val="64"/>
          <w:sz w:val="24"/>
          <w:szCs w:val="24"/>
        </w:rPr>
        <w:t xml:space="preserve"> </w:t>
      </w:r>
      <w:r w:rsidRPr="003B280C">
        <w:rPr>
          <w:rFonts w:ascii="Times New Roman" w:hAnsi="Times New Roman" w:cs="Times New Roman"/>
          <w:sz w:val="24"/>
          <w:szCs w:val="24"/>
        </w:rPr>
        <w:t>эскиз</w:t>
      </w:r>
      <w:r w:rsidRPr="003B280C">
        <w:rPr>
          <w:rFonts w:ascii="Times New Roman" w:hAnsi="Times New Roman" w:cs="Times New Roman"/>
          <w:spacing w:val="65"/>
          <w:sz w:val="24"/>
          <w:szCs w:val="24"/>
        </w:rPr>
        <w:t xml:space="preserve"> </w:t>
      </w:r>
      <w:r w:rsidRPr="003B280C">
        <w:rPr>
          <w:rFonts w:ascii="Times New Roman" w:hAnsi="Times New Roman" w:cs="Times New Roman"/>
          <w:sz w:val="24"/>
          <w:szCs w:val="24"/>
        </w:rPr>
        <w:t>из</w:t>
      </w:r>
      <w:r w:rsidRPr="003B280C">
        <w:rPr>
          <w:rFonts w:ascii="Times New Roman" w:hAnsi="Times New Roman" w:cs="Times New Roman"/>
          <w:spacing w:val="2"/>
          <w:sz w:val="24"/>
          <w:szCs w:val="24"/>
        </w:rPr>
        <w:t>д</w:t>
      </w:r>
      <w:r w:rsidRPr="003B280C">
        <w:rPr>
          <w:rFonts w:ascii="Times New Roman" w:hAnsi="Times New Roman" w:cs="Times New Roman"/>
          <w:sz w:val="24"/>
          <w:szCs w:val="24"/>
        </w:rPr>
        <w:t>ели</w:t>
      </w:r>
      <w:r w:rsidRPr="003B280C">
        <w:rPr>
          <w:rFonts w:ascii="Times New Roman" w:hAnsi="Times New Roman" w:cs="Times New Roman"/>
          <w:spacing w:val="2"/>
          <w:sz w:val="24"/>
          <w:szCs w:val="24"/>
        </w:rPr>
        <w:t>я</w:t>
      </w:r>
      <w:r w:rsidRPr="003B280C">
        <w:rPr>
          <w:rFonts w:ascii="Times New Roman" w:hAnsi="Times New Roman" w:cs="Times New Roman"/>
          <w:sz w:val="24"/>
          <w:szCs w:val="24"/>
        </w:rPr>
        <w:t>,</w:t>
      </w:r>
      <w:r w:rsidRPr="003B280C">
        <w:rPr>
          <w:rFonts w:ascii="Times New Roman" w:hAnsi="Times New Roman" w:cs="Times New Roman"/>
          <w:spacing w:val="67"/>
          <w:sz w:val="24"/>
          <w:szCs w:val="24"/>
        </w:rPr>
        <w:t xml:space="preserve"> </w:t>
      </w:r>
      <w:r w:rsidRPr="003B280C">
        <w:rPr>
          <w:rFonts w:ascii="Times New Roman" w:hAnsi="Times New Roman" w:cs="Times New Roman"/>
          <w:sz w:val="24"/>
          <w:szCs w:val="24"/>
        </w:rPr>
        <w:t>про</w:t>
      </w:r>
      <w:r w:rsidRPr="003B280C">
        <w:rPr>
          <w:rFonts w:ascii="Times New Roman" w:hAnsi="Times New Roman" w:cs="Times New Roman"/>
          <w:spacing w:val="-2"/>
          <w:sz w:val="24"/>
          <w:szCs w:val="24"/>
        </w:rPr>
        <w:t>в</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д</w:t>
      </w:r>
      <w:r w:rsidRPr="003B280C">
        <w:rPr>
          <w:rFonts w:ascii="Times New Roman" w:hAnsi="Times New Roman" w:cs="Times New Roman"/>
          <w:spacing w:val="4"/>
          <w:sz w:val="24"/>
          <w:szCs w:val="24"/>
        </w:rPr>
        <w:t>и</w:t>
      </w:r>
      <w:r w:rsidRPr="003B280C">
        <w:rPr>
          <w:rFonts w:ascii="Times New Roman" w:hAnsi="Times New Roman" w:cs="Times New Roman"/>
          <w:sz w:val="24"/>
          <w:szCs w:val="24"/>
        </w:rPr>
        <w:t>т</w:t>
      </w:r>
      <w:r w:rsidRPr="003B280C">
        <w:rPr>
          <w:rFonts w:ascii="Times New Roman" w:hAnsi="Times New Roman" w:cs="Times New Roman"/>
          <w:spacing w:val="62"/>
          <w:sz w:val="24"/>
          <w:szCs w:val="24"/>
        </w:rPr>
        <w:t xml:space="preserve"> </w:t>
      </w:r>
      <w:r w:rsidRPr="003B280C">
        <w:rPr>
          <w:rFonts w:ascii="Times New Roman" w:hAnsi="Times New Roman" w:cs="Times New Roman"/>
          <w:sz w:val="24"/>
          <w:szCs w:val="24"/>
        </w:rPr>
        <w:t>анализ</w:t>
      </w:r>
      <w:r w:rsidRPr="003B280C">
        <w:rPr>
          <w:rFonts w:ascii="Times New Roman" w:hAnsi="Times New Roman" w:cs="Times New Roman"/>
          <w:w w:val="99"/>
          <w:sz w:val="24"/>
          <w:szCs w:val="24"/>
        </w:rPr>
        <w:t xml:space="preserve"> </w:t>
      </w:r>
      <w:r w:rsidRPr="003B280C">
        <w:rPr>
          <w:rFonts w:ascii="Times New Roman" w:hAnsi="Times New Roman" w:cs="Times New Roman"/>
          <w:sz w:val="24"/>
          <w:szCs w:val="24"/>
        </w:rPr>
        <w:t>о</w:t>
      </w:r>
      <w:r w:rsidRPr="003B280C">
        <w:rPr>
          <w:rFonts w:ascii="Times New Roman" w:hAnsi="Times New Roman" w:cs="Times New Roman"/>
          <w:spacing w:val="2"/>
          <w:sz w:val="24"/>
          <w:szCs w:val="24"/>
        </w:rPr>
        <w:t>б</w:t>
      </w:r>
      <w:r w:rsidRPr="003B280C">
        <w:rPr>
          <w:rFonts w:ascii="Times New Roman" w:hAnsi="Times New Roman" w:cs="Times New Roman"/>
          <w:sz w:val="24"/>
          <w:szCs w:val="24"/>
        </w:rPr>
        <w:t>разца</w:t>
      </w:r>
      <w:r w:rsidRPr="003B280C">
        <w:rPr>
          <w:rFonts w:ascii="Times New Roman" w:hAnsi="Times New Roman" w:cs="Times New Roman"/>
          <w:spacing w:val="30"/>
          <w:sz w:val="24"/>
          <w:szCs w:val="24"/>
        </w:rPr>
        <w:t xml:space="preserve"> </w:t>
      </w:r>
      <w:r w:rsidRPr="003B280C">
        <w:rPr>
          <w:rFonts w:ascii="Times New Roman" w:hAnsi="Times New Roman" w:cs="Times New Roman"/>
          <w:spacing w:val="-2"/>
          <w:sz w:val="24"/>
          <w:szCs w:val="24"/>
        </w:rPr>
        <w:t>(</w:t>
      </w:r>
      <w:r w:rsidRPr="003B280C">
        <w:rPr>
          <w:rFonts w:ascii="Times New Roman" w:hAnsi="Times New Roman" w:cs="Times New Roman"/>
          <w:sz w:val="24"/>
          <w:szCs w:val="24"/>
        </w:rPr>
        <w:t>за</w:t>
      </w:r>
      <w:r w:rsidRPr="003B280C">
        <w:rPr>
          <w:rFonts w:ascii="Times New Roman" w:hAnsi="Times New Roman" w:cs="Times New Roman"/>
          <w:spacing w:val="3"/>
          <w:sz w:val="24"/>
          <w:szCs w:val="24"/>
        </w:rPr>
        <w:t>д</w:t>
      </w:r>
      <w:r w:rsidRPr="003B280C">
        <w:rPr>
          <w:rFonts w:ascii="Times New Roman" w:hAnsi="Times New Roman" w:cs="Times New Roman"/>
          <w:sz w:val="24"/>
          <w:szCs w:val="24"/>
        </w:rPr>
        <w:t>ани</w:t>
      </w:r>
      <w:r w:rsidRPr="003B280C">
        <w:rPr>
          <w:rFonts w:ascii="Times New Roman" w:hAnsi="Times New Roman" w:cs="Times New Roman"/>
          <w:spacing w:val="2"/>
          <w:sz w:val="24"/>
          <w:szCs w:val="24"/>
        </w:rPr>
        <w:t>я</w:t>
      </w:r>
      <w:r w:rsidRPr="003B280C">
        <w:rPr>
          <w:rFonts w:ascii="Times New Roman" w:hAnsi="Times New Roman" w:cs="Times New Roman"/>
          <w:sz w:val="24"/>
          <w:szCs w:val="24"/>
        </w:rPr>
        <w:t>)</w:t>
      </w:r>
      <w:r w:rsidRPr="003B280C">
        <w:rPr>
          <w:rFonts w:ascii="Times New Roman" w:hAnsi="Times New Roman" w:cs="Times New Roman"/>
          <w:spacing w:val="28"/>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spacing w:val="33"/>
          <w:sz w:val="24"/>
          <w:szCs w:val="24"/>
        </w:rPr>
        <w:t xml:space="preserve"> </w:t>
      </w:r>
      <w:r w:rsidRPr="003B280C">
        <w:rPr>
          <w:rFonts w:ascii="Times New Roman" w:hAnsi="Times New Roman" w:cs="Times New Roman"/>
          <w:sz w:val="24"/>
          <w:szCs w:val="24"/>
        </w:rPr>
        <w:t>опор</w:t>
      </w:r>
      <w:r w:rsidRPr="003B280C">
        <w:rPr>
          <w:rFonts w:ascii="Times New Roman" w:hAnsi="Times New Roman" w:cs="Times New Roman"/>
          <w:spacing w:val="4"/>
          <w:sz w:val="24"/>
          <w:szCs w:val="24"/>
        </w:rPr>
        <w:t>о</w:t>
      </w:r>
      <w:r w:rsidRPr="003B280C">
        <w:rPr>
          <w:rFonts w:ascii="Times New Roman" w:hAnsi="Times New Roman" w:cs="Times New Roman"/>
          <w:sz w:val="24"/>
          <w:szCs w:val="24"/>
        </w:rPr>
        <w:t>й</w:t>
      </w:r>
      <w:r w:rsidRPr="003B280C">
        <w:rPr>
          <w:rFonts w:ascii="Times New Roman" w:hAnsi="Times New Roman" w:cs="Times New Roman"/>
          <w:spacing w:val="29"/>
          <w:sz w:val="24"/>
          <w:szCs w:val="24"/>
        </w:rPr>
        <w:t xml:space="preserve"> </w:t>
      </w:r>
      <w:r w:rsidRPr="003B280C">
        <w:rPr>
          <w:rFonts w:ascii="Times New Roman" w:hAnsi="Times New Roman" w:cs="Times New Roman"/>
          <w:sz w:val="24"/>
          <w:szCs w:val="24"/>
        </w:rPr>
        <w:t>на</w:t>
      </w:r>
      <w:r w:rsidRPr="003B280C">
        <w:rPr>
          <w:rFonts w:ascii="Times New Roman" w:hAnsi="Times New Roman" w:cs="Times New Roman"/>
          <w:spacing w:val="33"/>
          <w:sz w:val="24"/>
          <w:szCs w:val="24"/>
        </w:rPr>
        <w:t xml:space="preserve"> </w:t>
      </w:r>
      <w:r w:rsidRPr="003B280C">
        <w:rPr>
          <w:rFonts w:ascii="Times New Roman" w:hAnsi="Times New Roman" w:cs="Times New Roman"/>
          <w:sz w:val="24"/>
          <w:szCs w:val="24"/>
        </w:rPr>
        <w:t>ри</w:t>
      </w:r>
      <w:r w:rsidRPr="003B280C">
        <w:rPr>
          <w:rFonts w:ascii="Times New Roman" w:hAnsi="Times New Roman" w:cs="Times New Roman"/>
          <w:spacing w:val="5"/>
          <w:sz w:val="24"/>
          <w:szCs w:val="24"/>
        </w:rPr>
        <w:t>с</w:t>
      </w:r>
      <w:r w:rsidRPr="003B280C">
        <w:rPr>
          <w:rFonts w:ascii="Times New Roman" w:hAnsi="Times New Roman" w:cs="Times New Roman"/>
          <w:spacing w:val="-7"/>
          <w:sz w:val="24"/>
          <w:szCs w:val="24"/>
        </w:rPr>
        <w:t>у</w:t>
      </w:r>
      <w:r w:rsidRPr="003B280C">
        <w:rPr>
          <w:rFonts w:ascii="Times New Roman" w:hAnsi="Times New Roman" w:cs="Times New Roman"/>
          <w:spacing w:val="4"/>
          <w:sz w:val="24"/>
          <w:szCs w:val="24"/>
        </w:rPr>
        <w:t>н</w:t>
      </w:r>
      <w:r w:rsidRPr="003B280C">
        <w:rPr>
          <w:rFonts w:ascii="Times New Roman" w:hAnsi="Times New Roman" w:cs="Times New Roman"/>
          <w:sz w:val="24"/>
          <w:szCs w:val="24"/>
        </w:rPr>
        <w:t>о</w:t>
      </w:r>
      <w:r w:rsidRPr="003B280C">
        <w:rPr>
          <w:rFonts w:ascii="Times New Roman" w:hAnsi="Times New Roman" w:cs="Times New Roman"/>
          <w:spacing w:val="-1"/>
          <w:sz w:val="24"/>
          <w:szCs w:val="24"/>
        </w:rPr>
        <w:t>к</w:t>
      </w:r>
      <w:r w:rsidRPr="003B280C">
        <w:rPr>
          <w:rFonts w:ascii="Times New Roman" w:hAnsi="Times New Roman" w:cs="Times New Roman"/>
          <w:sz w:val="24"/>
          <w:szCs w:val="24"/>
        </w:rPr>
        <w:t>,</w:t>
      </w:r>
      <w:r w:rsidRPr="003B280C">
        <w:rPr>
          <w:rFonts w:ascii="Times New Roman" w:hAnsi="Times New Roman" w:cs="Times New Roman"/>
          <w:spacing w:val="31"/>
          <w:sz w:val="24"/>
          <w:szCs w:val="24"/>
        </w:rPr>
        <w:t xml:space="preserve"> </w:t>
      </w:r>
      <w:r w:rsidRPr="003B280C">
        <w:rPr>
          <w:rFonts w:ascii="Times New Roman" w:hAnsi="Times New Roman" w:cs="Times New Roman"/>
          <w:sz w:val="24"/>
          <w:szCs w:val="24"/>
        </w:rPr>
        <w:t>с</w:t>
      </w:r>
      <w:r w:rsidRPr="003B280C">
        <w:rPr>
          <w:rFonts w:ascii="Times New Roman" w:hAnsi="Times New Roman" w:cs="Times New Roman"/>
          <w:spacing w:val="-5"/>
          <w:sz w:val="24"/>
          <w:szCs w:val="24"/>
        </w:rPr>
        <w:t>х</w:t>
      </w:r>
      <w:r w:rsidRPr="003B280C">
        <w:rPr>
          <w:rFonts w:ascii="Times New Roman" w:hAnsi="Times New Roman" w:cs="Times New Roman"/>
          <w:sz w:val="24"/>
          <w:szCs w:val="24"/>
        </w:rPr>
        <w:t>е</w:t>
      </w:r>
      <w:r w:rsidRPr="003B280C">
        <w:rPr>
          <w:rFonts w:ascii="Times New Roman" w:hAnsi="Times New Roman" w:cs="Times New Roman"/>
          <w:spacing w:val="7"/>
          <w:sz w:val="24"/>
          <w:szCs w:val="24"/>
        </w:rPr>
        <w:t>м</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w:t>
      </w:r>
      <w:r w:rsidRPr="003B280C">
        <w:rPr>
          <w:rFonts w:ascii="Times New Roman" w:hAnsi="Times New Roman" w:cs="Times New Roman"/>
          <w:spacing w:val="35"/>
          <w:sz w:val="24"/>
          <w:szCs w:val="24"/>
        </w:rPr>
        <w:t xml:space="preserve"> </w:t>
      </w:r>
      <w:r w:rsidRPr="003B280C">
        <w:rPr>
          <w:rFonts w:ascii="Times New Roman" w:hAnsi="Times New Roman" w:cs="Times New Roman"/>
          <w:sz w:val="24"/>
          <w:szCs w:val="24"/>
        </w:rPr>
        <w:t>инс</w:t>
      </w:r>
      <w:r w:rsidRPr="003B280C">
        <w:rPr>
          <w:rFonts w:ascii="Times New Roman" w:hAnsi="Times New Roman" w:cs="Times New Roman"/>
          <w:spacing w:val="-1"/>
          <w:sz w:val="24"/>
          <w:szCs w:val="24"/>
        </w:rPr>
        <w:t>т</w:t>
      </w:r>
      <w:r w:rsidRPr="003B280C">
        <w:rPr>
          <w:rFonts w:ascii="Times New Roman" w:hAnsi="Times New Roman" w:cs="Times New Roman"/>
          <w:spacing w:val="4"/>
          <w:sz w:val="24"/>
          <w:szCs w:val="24"/>
        </w:rPr>
        <w:t>р</w:t>
      </w:r>
      <w:r w:rsidRPr="003B280C">
        <w:rPr>
          <w:rFonts w:ascii="Times New Roman" w:hAnsi="Times New Roman" w:cs="Times New Roman"/>
          <w:sz w:val="24"/>
          <w:szCs w:val="24"/>
        </w:rPr>
        <w:t>укц</w:t>
      </w:r>
      <w:r w:rsidRPr="003B280C">
        <w:rPr>
          <w:rFonts w:ascii="Times New Roman" w:hAnsi="Times New Roman" w:cs="Times New Roman"/>
          <w:spacing w:val="3"/>
          <w:sz w:val="24"/>
          <w:szCs w:val="24"/>
        </w:rPr>
        <w:t>и</w:t>
      </w:r>
      <w:r w:rsidRPr="003B280C">
        <w:rPr>
          <w:rFonts w:ascii="Times New Roman" w:hAnsi="Times New Roman" w:cs="Times New Roman"/>
          <w:spacing w:val="-2"/>
          <w:sz w:val="24"/>
          <w:szCs w:val="24"/>
        </w:rPr>
        <w:t>ю)</w:t>
      </w:r>
      <w:r w:rsidRPr="003B280C">
        <w:rPr>
          <w:rFonts w:ascii="Times New Roman" w:hAnsi="Times New Roman" w:cs="Times New Roman"/>
          <w:sz w:val="24"/>
          <w:szCs w:val="24"/>
        </w:rPr>
        <w:t>;</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proofErr w:type="gramStart"/>
      <w:r w:rsidRPr="003B280C">
        <w:rPr>
          <w:rFonts w:ascii="Times New Roman" w:hAnsi="Times New Roman" w:cs="Times New Roman"/>
          <w:sz w:val="24"/>
          <w:szCs w:val="24"/>
        </w:rPr>
        <w:t>освоение  элементов</w:t>
      </w:r>
      <w:proofErr w:type="gramEnd"/>
      <w:r w:rsidRPr="003B280C">
        <w:rPr>
          <w:rFonts w:ascii="Times New Roman" w:hAnsi="Times New Roman" w:cs="Times New Roman"/>
          <w:sz w:val="24"/>
          <w:szCs w:val="24"/>
        </w:rPr>
        <w:t xml:space="preserve"> контроля учебной деятельности (с помощью памяток, инструкций, опорных схем);</w:t>
      </w:r>
    </w:p>
    <w:p w:rsidR="003B280C" w:rsidRPr="003B280C" w:rsidRDefault="003B280C" w:rsidP="003B280C">
      <w:pPr>
        <w:numPr>
          <w:ilvl w:val="0"/>
          <w:numId w:val="33"/>
        </w:numPr>
        <w:shd w:val="clear" w:color="auto" w:fill="FFFFFF"/>
        <w:spacing w:after="0" w:line="240" w:lineRule="auto"/>
        <w:ind w:left="0" w:firstLine="284"/>
        <w:rPr>
          <w:rFonts w:ascii="Times New Roman" w:hAnsi="Times New Roman" w:cs="Times New Roman"/>
          <w:sz w:val="24"/>
          <w:szCs w:val="24"/>
        </w:rPr>
      </w:pPr>
      <w:r w:rsidRPr="003B280C">
        <w:rPr>
          <w:rFonts w:ascii="Times New Roman" w:hAnsi="Times New Roman" w:cs="Times New Roman"/>
          <w:sz w:val="24"/>
          <w:szCs w:val="24"/>
        </w:rPr>
        <w:t>умение проявлять адекватную реакцию на оценку учебных действий (о</w:t>
      </w:r>
      <w:r w:rsidRPr="003B280C">
        <w:rPr>
          <w:rFonts w:ascii="Times New Roman" w:hAnsi="Times New Roman" w:cs="Times New Roman"/>
          <w:spacing w:val="2"/>
          <w:sz w:val="24"/>
          <w:szCs w:val="24"/>
        </w:rPr>
        <w:t>б</w:t>
      </w:r>
      <w:r w:rsidRPr="003B280C">
        <w:rPr>
          <w:rFonts w:ascii="Times New Roman" w:hAnsi="Times New Roman" w:cs="Times New Roman"/>
          <w:spacing w:val="6"/>
          <w:sz w:val="24"/>
          <w:szCs w:val="24"/>
        </w:rPr>
        <w:t>с</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ж</w:t>
      </w:r>
      <w:r w:rsidRPr="003B280C">
        <w:rPr>
          <w:rFonts w:ascii="Times New Roman" w:hAnsi="Times New Roman" w:cs="Times New Roman"/>
          <w:spacing w:val="1"/>
          <w:sz w:val="24"/>
          <w:szCs w:val="24"/>
        </w:rPr>
        <w:t>д</w:t>
      </w:r>
      <w:r w:rsidRPr="003B280C">
        <w:rPr>
          <w:rFonts w:ascii="Times New Roman" w:hAnsi="Times New Roman" w:cs="Times New Roman"/>
          <w:sz w:val="24"/>
          <w:szCs w:val="24"/>
        </w:rPr>
        <w:t>ает</w:t>
      </w:r>
      <w:r w:rsidRPr="003B280C">
        <w:rPr>
          <w:rFonts w:ascii="Times New Roman" w:hAnsi="Times New Roman" w:cs="Times New Roman"/>
          <w:spacing w:val="1"/>
          <w:sz w:val="24"/>
          <w:szCs w:val="24"/>
        </w:rPr>
        <w:t xml:space="preserve"> </w:t>
      </w:r>
      <w:r w:rsidRPr="003B280C">
        <w:rPr>
          <w:rFonts w:ascii="Times New Roman" w:hAnsi="Times New Roman" w:cs="Times New Roman"/>
          <w:spacing w:val="4"/>
          <w:sz w:val="24"/>
          <w:szCs w:val="24"/>
        </w:rPr>
        <w:t>п</w:t>
      </w:r>
      <w:r w:rsidRPr="003B280C">
        <w:rPr>
          <w:rFonts w:ascii="Times New Roman" w:hAnsi="Times New Roman" w:cs="Times New Roman"/>
          <w:sz w:val="24"/>
          <w:szCs w:val="24"/>
        </w:rPr>
        <w:t>о</w:t>
      </w:r>
      <w:r w:rsidRPr="003B280C">
        <w:rPr>
          <w:rFonts w:ascii="Times New Roman" w:hAnsi="Times New Roman" w:cs="Times New Roman"/>
          <w:spacing w:val="5"/>
          <w:sz w:val="24"/>
          <w:szCs w:val="24"/>
        </w:rPr>
        <w:t>л</w:t>
      </w:r>
      <w:r w:rsidRPr="003B280C">
        <w:rPr>
          <w:rFonts w:ascii="Times New Roman" w:hAnsi="Times New Roman" w:cs="Times New Roman"/>
          <w:spacing w:val="-7"/>
          <w:sz w:val="24"/>
          <w:szCs w:val="24"/>
        </w:rPr>
        <w:t>у</w:t>
      </w:r>
      <w:r w:rsidRPr="003B280C">
        <w:rPr>
          <w:rFonts w:ascii="Times New Roman" w:hAnsi="Times New Roman" w:cs="Times New Roman"/>
          <w:sz w:val="24"/>
          <w:szCs w:val="24"/>
        </w:rPr>
        <w:t>че</w:t>
      </w:r>
      <w:r w:rsidRPr="003B280C">
        <w:rPr>
          <w:rFonts w:ascii="Times New Roman" w:hAnsi="Times New Roman" w:cs="Times New Roman"/>
          <w:spacing w:val="5"/>
          <w:sz w:val="24"/>
          <w:szCs w:val="24"/>
        </w:rPr>
        <w:t>н</w:t>
      </w:r>
      <w:r w:rsidRPr="003B280C">
        <w:rPr>
          <w:rFonts w:ascii="Times New Roman" w:hAnsi="Times New Roman" w:cs="Times New Roman"/>
          <w:sz w:val="24"/>
          <w:szCs w:val="24"/>
        </w:rPr>
        <w:t xml:space="preserve">ный </w:t>
      </w:r>
      <w:proofErr w:type="gramStart"/>
      <w:r w:rsidRPr="003B280C">
        <w:rPr>
          <w:rFonts w:ascii="Times New Roman" w:hAnsi="Times New Roman" w:cs="Times New Roman"/>
          <w:sz w:val="24"/>
          <w:szCs w:val="24"/>
        </w:rPr>
        <w:t>ре</w:t>
      </w:r>
      <w:r w:rsidRPr="003B280C">
        <w:rPr>
          <w:rFonts w:ascii="Times New Roman" w:hAnsi="Times New Roman" w:cs="Times New Roman"/>
          <w:spacing w:val="6"/>
          <w:sz w:val="24"/>
          <w:szCs w:val="24"/>
        </w:rPr>
        <w:t>з</w:t>
      </w:r>
      <w:r w:rsidRPr="003B280C">
        <w:rPr>
          <w:rFonts w:ascii="Times New Roman" w:hAnsi="Times New Roman" w:cs="Times New Roman"/>
          <w:spacing w:val="-7"/>
          <w:sz w:val="24"/>
          <w:szCs w:val="24"/>
        </w:rPr>
        <w:t>у</w:t>
      </w:r>
      <w:r w:rsidRPr="003B280C">
        <w:rPr>
          <w:rFonts w:ascii="Times New Roman" w:hAnsi="Times New Roman" w:cs="Times New Roman"/>
          <w:spacing w:val="5"/>
          <w:sz w:val="24"/>
          <w:szCs w:val="24"/>
        </w:rPr>
        <w:t>л</w:t>
      </w:r>
      <w:r w:rsidRPr="003B280C">
        <w:rPr>
          <w:rFonts w:ascii="Times New Roman" w:hAnsi="Times New Roman" w:cs="Times New Roman"/>
          <w:spacing w:val="-3"/>
          <w:sz w:val="24"/>
          <w:szCs w:val="24"/>
        </w:rPr>
        <w:t>ь</w:t>
      </w:r>
      <w:r w:rsidRPr="003B280C">
        <w:rPr>
          <w:rFonts w:ascii="Times New Roman" w:hAnsi="Times New Roman" w:cs="Times New Roman"/>
          <w:spacing w:val="-2"/>
          <w:sz w:val="24"/>
          <w:szCs w:val="24"/>
        </w:rPr>
        <w:t>т</w:t>
      </w:r>
      <w:r w:rsidRPr="003B280C">
        <w:rPr>
          <w:rFonts w:ascii="Times New Roman" w:hAnsi="Times New Roman" w:cs="Times New Roman"/>
          <w:spacing w:val="6"/>
          <w:sz w:val="24"/>
          <w:szCs w:val="24"/>
        </w:rPr>
        <w:t>а</w:t>
      </w:r>
      <w:r w:rsidRPr="003B280C">
        <w:rPr>
          <w:rFonts w:ascii="Times New Roman" w:hAnsi="Times New Roman" w:cs="Times New Roman"/>
          <w:sz w:val="24"/>
          <w:szCs w:val="24"/>
        </w:rPr>
        <w:t>т  в</w:t>
      </w:r>
      <w:proofErr w:type="gramEnd"/>
      <w:r w:rsidRPr="003B280C">
        <w:rPr>
          <w:rFonts w:ascii="Times New Roman" w:hAnsi="Times New Roman" w:cs="Times New Roman"/>
          <w:w w:val="99"/>
          <w:sz w:val="24"/>
          <w:szCs w:val="24"/>
        </w:rPr>
        <w:t xml:space="preserve"> </w:t>
      </w:r>
      <w:r w:rsidRPr="003B280C">
        <w:rPr>
          <w:rFonts w:ascii="Times New Roman" w:hAnsi="Times New Roman" w:cs="Times New Roman"/>
          <w:sz w:val="24"/>
          <w:szCs w:val="24"/>
        </w:rPr>
        <w:t>соо</w:t>
      </w:r>
      <w:r w:rsidRPr="003B280C">
        <w:rPr>
          <w:rFonts w:ascii="Times New Roman" w:hAnsi="Times New Roman" w:cs="Times New Roman"/>
          <w:spacing w:val="-1"/>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pacing w:val="6"/>
          <w:sz w:val="24"/>
          <w:szCs w:val="24"/>
        </w:rPr>
        <w:t>е</w:t>
      </w:r>
      <w:r w:rsidRPr="003B280C">
        <w:rPr>
          <w:rFonts w:ascii="Times New Roman" w:hAnsi="Times New Roman" w:cs="Times New Roman"/>
          <w:spacing w:val="-2"/>
          <w:sz w:val="24"/>
          <w:szCs w:val="24"/>
        </w:rPr>
        <w:t>т</w:t>
      </w:r>
      <w:r w:rsidRPr="003B280C">
        <w:rPr>
          <w:rFonts w:ascii="Times New Roman" w:hAnsi="Times New Roman" w:cs="Times New Roman"/>
          <w:sz w:val="24"/>
          <w:szCs w:val="24"/>
        </w:rPr>
        <w:t>с</w:t>
      </w:r>
      <w:r w:rsidRPr="003B280C">
        <w:rPr>
          <w:rFonts w:ascii="Times New Roman" w:hAnsi="Times New Roman" w:cs="Times New Roman"/>
          <w:spacing w:val="4"/>
          <w:sz w:val="24"/>
          <w:szCs w:val="24"/>
        </w:rPr>
        <w:t>т</w:t>
      </w:r>
      <w:r w:rsidRPr="003B280C">
        <w:rPr>
          <w:rFonts w:ascii="Times New Roman" w:hAnsi="Times New Roman" w:cs="Times New Roman"/>
          <w:spacing w:val="-2"/>
          <w:sz w:val="24"/>
          <w:szCs w:val="24"/>
        </w:rPr>
        <w:t>в</w:t>
      </w:r>
      <w:r w:rsidRPr="003B280C">
        <w:rPr>
          <w:rFonts w:ascii="Times New Roman" w:hAnsi="Times New Roman" w:cs="Times New Roman"/>
          <w:spacing w:val="-1"/>
          <w:sz w:val="24"/>
          <w:szCs w:val="24"/>
        </w:rPr>
        <w:t>и</w:t>
      </w:r>
      <w:r w:rsidRPr="003B280C">
        <w:rPr>
          <w:rFonts w:ascii="Times New Roman" w:hAnsi="Times New Roman" w:cs="Times New Roman"/>
          <w:sz w:val="24"/>
          <w:szCs w:val="24"/>
        </w:rPr>
        <w:t>и</w:t>
      </w:r>
      <w:r w:rsidRPr="003B280C">
        <w:rPr>
          <w:rFonts w:ascii="Times New Roman" w:hAnsi="Times New Roman" w:cs="Times New Roman"/>
          <w:spacing w:val="67"/>
          <w:sz w:val="24"/>
          <w:szCs w:val="24"/>
        </w:rPr>
        <w:t xml:space="preserve"> </w:t>
      </w:r>
      <w:r w:rsidRPr="003B280C">
        <w:rPr>
          <w:rFonts w:ascii="Times New Roman" w:hAnsi="Times New Roman" w:cs="Times New Roman"/>
          <w:sz w:val="24"/>
          <w:szCs w:val="24"/>
        </w:rPr>
        <w:t>с  с</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оими</w:t>
      </w:r>
      <w:r w:rsidRPr="003B280C">
        <w:rPr>
          <w:rFonts w:ascii="Times New Roman" w:hAnsi="Times New Roman" w:cs="Times New Roman"/>
          <w:spacing w:val="69"/>
          <w:sz w:val="24"/>
          <w:szCs w:val="24"/>
        </w:rPr>
        <w:t xml:space="preserve"> </w:t>
      </w:r>
      <w:r w:rsidRPr="003B280C">
        <w:rPr>
          <w:rFonts w:ascii="Times New Roman" w:hAnsi="Times New Roman" w:cs="Times New Roman"/>
          <w:sz w:val="24"/>
          <w:szCs w:val="24"/>
        </w:rPr>
        <w:t>пре</w:t>
      </w:r>
      <w:r w:rsidRPr="003B280C">
        <w:rPr>
          <w:rFonts w:ascii="Times New Roman" w:hAnsi="Times New Roman" w:cs="Times New Roman"/>
          <w:spacing w:val="3"/>
          <w:sz w:val="24"/>
          <w:szCs w:val="24"/>
        </w:rPr>
        <w:t>д</w:t>
      </w:r>
      <w:r w:rsidRPr="003B280C">
        <w:rPr>
          <w:rFonts w:ascii="Times New Roman" w:hAnsi="Times New Roman" w:cs="Times New Roman"/>
          <w:sz w:val="24"/>
          <w:szCs w:val="24"/>
        </w:rPr>
        <w:t>с</w:t>
      </w:r>
      <w:r w:rsidRPr="003B280C">
        <w:rPr>
          <w:rFonts w:ascii="Times New Roman" w:hAnsi="Times New Roman" w:cs="Times New Roman"/>
          <w:spacing w:val="-1"/>
          <w:sz w:val="24"/>
          <w:szCs w:val="24"/>
        </w:rPr>
        <w:t>т</w:t>
      </w:r>
      <w:r w:rsidRPr="003B280C">
        <w:rPr>
          <w:rFonts w:ascii="Times New Roman" w:hAnsi="Times New Roman" w:cs="Times New Roman"/>
          <w:sz w:val="24"/>
          <w:szCs w:val="24"/>
        </w:rPr>
        <w:t>а</w:t>
      </w:r>
      <w:r w:rsidRPr="003B280C">
        <w:rPr>
          <w:rFonts w:ascii="Times New Roman" w:hAnsi="Times New Roman" w:cs="Times New Roman"/>
          <w:spacing w:val="-1"/>
          <w:sz w:val="24"/>
          <w:szCs w:val="24"/>
        </w:rPr>
        <w:t>в</w:t>
      </w:r>
      <w:r w:rsidRPr="003B280C">
        <w:rPr>
          <w:rFonts w:ascii="Times New Roman" w:hAnsi="Times New Roman" w:cs="Times New Roman"/>
          <w:sz w:val="24"/>
          <w:szCs w:val="24"/>
        </w:rPr>
        <w:t>ле</w:t>
      </w:r>
      <w:r w:rsidRPr="003B280C">
        <w:rPr>
          <w:rFonts w:ascii="Times New Roman" w:hAnsi="Times New Roman" w:cs="Times New Roman"/>
          <w:spacing w:val="6"/>
          <w:sz w:val="24"/>
          <w:szCs w:val="24"/>
        </w:rPr>
        <w:t>н</w:t>
      </w:r>
      <w:r w:rsidRPr="003B280C">
        <w:rPr>
          <w:rFonts w:ascii="Times New Roman" w:hAnsi="Times New Roman" w:cs="Times New Roman"/>
          <w:spacing w:val="4"/>
          <w:sz w:val="24"/>
          <w:szCs w:val="24"/>
        </w:rPr>
        <w:t>и</w:t>
      </w:r>
      <w:r w:rsidRPr="003B280C">
        <w:rPr>
          <w:rFonts w:ascii="Times New Roman" w:hAnsi="Times New Roman" w:cs="Times New Roman"/>
          <w:spacing w:val="1"/>
          <w:sz w:val="24"/>
          <w:szCs w:val="24"/>
        </w:rPr>
        <w:t>я</w:t>
      </w:r>
      <w:r w:rsidRPr="003B280C">
        <w:rPr>
          <w:rFonts w:ascii="Times New Roman" w:hAnsi="Times New Roman" w:cs="Times New Roman"/>
          <w:sz w:val="24"/>
          <w:szCs w:val="24"/>
        </w:rPr>
        <w:t>м</w:t>
      </w:r>
      <w:r w:rsidRPr="003B280C">
        <w:rPr>
          <w:rFonts w:ascii="Times New Roman" w:hAnsi="Times New Roman" w:cs="Times New Roman"/>
          <w:spacing w:val="1"/>
          <w:sz w:val="24"/>
          <w:szCs w:val="24"/>
        </w:rPr>
        <w:t>и</w:t>
      </w:r>
      <w:r w:rsidRPr="003B280C">
        <w:rPr>
          <w:rFonts w:ascii="Times New Roman" w:hAnsi="Times New Roman" w:cs="Times New Roman"/>
          <w:sz w:val="24"/>
          <w:szCs w:val="24"/>
        </w:rPr>
        <w:t>.</w:t>
      </w:r>
      <w:r w:rsidRPr="003B280C">
        <w:rPr>
          <w:rFonts w:ascii="Times New Roman" w:hAnsi="Times New Roman" w:cs="Times New Roman"/>
          <w:spacing w:val="-2"/>
          <w:sz w:val="24"/>
          <w:szCs w:val="24"/>
        </w:rPr>
        <w:t>)</w:t>
      </w:r>
      <w:r w:rsidRPr="003B280C">
        <w:rPr>
          <w:rFonts w:ascii="Times New Roman" w:hAnsi="Times New Roman" w:cs="Times New Roman"/>
          <w:sz w:val="24"/>
          <w:szCs w:val="24"/>
        </w:rPr>
        <w:t>.</w:t>
      </w:r>
    </w:p>
    <w:p w:rsidR="003B280C" w:rsidRPr="003B280C" w:rsidRDefault="003B280C" w:rsidP="003B280C">
      <w:pPr>
        <w:shd w:val="clear" w:color="auto" w:fill="FFFFFF"/>
        <w:ind w:left="284"/>
        <w:jc w:val="center"/>
        <w:rPr>
          <w:rFonts w:ascii="Times New Roman" w:hAnsi="Times New Roman" w:cs="Times New Roman"/>
          <w:b/>
          <w:bCs/>
          <w:sz w:val="24"/>
          <w:szCs w:val="24"/>
        </w:rPr>
      </w:pPr>
    </w:p>
    <w:p w:rsidR="003B280C" w:rsidRPr="003B280C" w:rsidRDefault="003B280C" w:rsidP="003B280C">
      <w:pPr>
        <w:shd w:val="clear" w:color="auto" w:fill="FFFFFF"/>
        <w:jc w:val="center"/>
        <w:rPr>
          <w:rFonts w:ascii="Times New Roman" w:hAnsi="Times New Roman" w:cs="Times New Roman"/>
          <w:sz w:val="24"/>
          <w:szCs w:val="24"/>
        </w:rPr>
      </w:pPr>
      <w:r w:rsidRPr="003B280C">
        <w:rPr>
          <w:rFonts w:ascii="Times New Roman" w:hAnsi="Times New Roman" w:cs="Times New Roman"/>
          <w:b/>
          <w:bCs/>
          <w:sz w:val="24"/>
          <w:szCs w:val="24"/>
        </w:rPr>
        <w:t>Базовые учебные действия</w:t>
      </w:r>
    </w:p>
    <w:p w:rsidR="003B280C" w:rsidRPr="003B280C" w:rsidRDefault="003B280C" w:rsidP="003B280C">
      <w:pPr>
        <w:pStyle w:val="a6"/>
        <w:kinsoku w:val="0"/>
        <w:overflowPunct w:val="0"/>
        <w:ind w:firstLine="705"/>
        <w:jc w:val="both"/>
        <w:rPr>
          <w:sz w:val="24"/>
          <w:szCs w:val="24"/>
        </w:rPr>
      </w:pPr>
      <w:r w:rsidRPr="003B280C">
        <w:rPr>
          <w:sz w:val="24"/>
          <w:szCs w:val="24"/>
        </w:rPr>
        <w:t>За</w:t>
      </w:r>
      <w:r w:rsidRPr="003B280C">
        <w:rPr>
          <w:spacing w:val="3"/>
          <w:sz w:val="24"/>
          <w:szCs w:val="24"/>
        </w:rPr>
        <w:t>д</w:t>
      </w:r>
      <w:r w:rsidRPr="003B280C">
        <w:rPr>
          <w:sz w:val="24"/>
          <w:szCs w:val="24"/>
        </w:rPr>
        <w:t>ач</w:t>
      </w:r>
      <w:r w:rsidRPr="003B280C">
        <w:rPr>
          <w:spacing w:val="5"/>
          <w:sz w:val="24"/>
          <w:szCs w:val="24"/>
        </w:rPr>
        <w:t>и</w:t>
      </w:r>
      <w:r w:rsidRPr="003B280C">
        <w:rPr>
          <w:sz w:val="24"/>
          <w:szCs w:val="24"/>
        </w:rPr>
        <w:t>:</w:t>
      </w:r>
    </w:p>
    <w:p w:rsidR="003B280C" w:rsidRPr="003B280C" w:rsidRDefault="003B280C" w:rsidP="003B280C">
      <w:pPr>
        <w:pStyle w:val="a6"/>
        <w:numPr>
          <w:ilvl w:val="0"/>
          <w:numId w:val="31"/>
        </w:numPr>
        <w:tabs>
          <w:tab w:val="left" w:pos="1117"/>
        </w:tabs>
        <w:kinsoku w:val="0"/>
        <w:overflowPunct w:val="0"/>
        <w:ind w:left="0" w:firstLine="705"/>
        <w:jc w:val="both"/>
        <w:rPr>
          <w:sz w:val="24"/>
          <w:szCs w:val="24"/>
        </w:rPr>
      </w:pPr>
      <w:r w:rsidRPr="003B280C">
        <w:rPr>
          <w:spacing w:val="-6"/>
          <w:sz w:val="24"/>
          <w:szCs w:val="24"/>
        </w:rPr>
        <w:t>П</w:t>
      </w:r>
      <w:r w:rsidRPr="003B280C">
        <w:rPr>
          <w:sz w:val="24"/>
          <w:szCs w:val="24"/>
        </w:rPr>
        <w:t>о</w:t>
      </w:r>
      <w:r w:rsidRPr="003B280C">
        <w:rPr>
          <w:spacing w:val="2"/>
          <w:sz w:val="24"/>
          <w:szCs w:val="24"/>
        </w:rPr>
        <w:t>д</w:t>
      </w:r>
      <w:r w:rsidRPr="003B280C">
        <w:rPr>
          <w:sz w:val="24"/>
          <w:szCs w:val="24"/>
        </w:rPr>
        <w:t>г</w:t>
      </w:r>
      <w:r w:rsidRPr="003B280C">
        <w:rPr>
          <w:spacing w:val="5"/>
          <w:sz w:val="24"/>
          <w:szCs w:val="24"/>
        </w:rPr>
        <w:t>о</w:t>
      </w:r>
      <w:r w:rsidRPr="003B280C">
        <w:rPr>
          <w:spacing w:val="-2"/>
          <w:sz w:val="24"/>
          <w:szCs w:val="24"/>
        </w:rPr>
        <w:t>т</w:t>
      </w:r>
      <w:r w:rsidRPr="003B280C">
        <w:rPr>
          <w:sz w:val="24"/>
          <w:szCs w:val="24"/>
        </w:rPr>
        <w:t>о</w:t>
      </w:r>
      <w:r w:rsidRPr="003B280C">
        <w:rPr>
          <w:spacing w:val="3"/>
          <w:sz w:val="24"/>
          <w:szCs w:val="24"/>
        </w:rPr>
        <w:t>вка</w:t>
      </w:r>
      <w:r w:rsidRPr="003B280C">
        <w:rPr>
          <w:spacing w:val="-2"/>
          <w:sz w:val="24"/>
          <w:szCs w:val="24"/>
        </w:rPr>
        <w:t xml:space="preserve"> </w:t>
      </w:r>
      <w:r w:rsidRPr="003B280C">
        <w:rPr>
          <w:sz w:val="24"/>
          <w:szCs w:val="24"/>
        </w:rPr>
        <w:t>р</w:t>
      </w:r>
      <w:r w:rsidRPr="003B280C">
        <w:rPr>
          <w:spacing w:val="6"/>
          <w:sz w:val="24"/>
          <w:szCs w:val="24"/>
        </w:rPr>
        <w:t>е</w:t>
      </w:r>
      <w:r w:rsidRPr="003B280C">
        <w:rPr>
          <w:spacing w:val="2"/>
          <w:sz w:val="24"/>
          <w:szCs w:val="24"/>
        </w:rPr>
        <w:t>б</w:t>
      </w:r>
      <w:r w:rsidRPr="003B280C">
        <w:rPr>
          <w:spacing w:val="1"/>
          <w:sz w:val="24"/>
          <w:szCs w:val="24"/>
        </w:rPr>
        <w:t>е</w:t>
      </w:r>
      <w:r w:rsidRPr="003B280C">
        <w:rPr>
          <w:spacing w:val="-1"/>
          <w:sz w:val="24"/>
          <w:szCs w:val="24"/>
        </w:rPr>
        <w:t>н</w:t>
      </w:r>
      <w:r w:rsidRPr="003B280C">
        <w:rPr>
          <w:sz w:val="24"/>
          <w:szCs w:val="24"/>
        </w:rPr>
        <w:t>ка</w:t>
      </w:r>
      <w:r w:rsidRPr="003B280C">
        <w:rPr>
          <w:spacing w:val="2"/>
          <w:sz w:val="24"/>
          <w:szCs w:val="24"/>
        </w:rPr>
        <w:t xml:space="preserve"> </w:t>
      </w:r>
      <w:r w:rsidRPr="003B280C">
        <w:rPr>
          <w:sz w:val="24"/>
          <w:szCs w:val="24"/>
        </w:rPr>
        <w:t>к</w:t>
      </w:r>
      <w:r w:rsidRPr="003B280C">
        <w:rPr>
          <w:spacing w:val="2"/>
          <w:sz w:val="24"/>
          <w:szCs w:val="24"/>
        </w:rPr>
        <w:t xml:space="preserve"> </w:t>
      </w:r>
      <w:r w:rsidRPr="003B280C">
        <w:rPr>
          <w:sz w:val="24"/>
          <w:szCs w:val="24"/>
        </w:rPr>
        <w:t>н</w:t>
      </w:r>
      <w:r w:rsidRPr="003B280C">
        <w:rPr>
          <w:spacing w:val="5"/>
          <w:sz w:val="24"/>
          <w:szCs w:val="24"/>
        </w:rPr>
        <w:t>а</w:t>
      </w:r>
      <w:r w:rsidRPr="003B280C">
        <w:rPr>
          <w:spacing w:val="-6"/>
          <w:sz w:val="24"/>
          <w:szCs w:val="24"/>
        </w:rPr>
        <w:t>х</w:t>
      </w:r>
      <w:r w:rsidRPr="003B280C">
        <w:rPr>
          <w:spacing w:val="4"/>
          <w:sz w:val="24"/>
          <w:szCs w:val="24"/>
        </w:rPr>
        <w:t>о</w:t>
      </w:r>
      <w:r w:rsidRPr="003B280C">
        <w:rPr>
          <w:sz w:val="24"/>
          <w:szCs w:val="24"/>
        </w:rPr>
        <w:t>ж</w:t>
      </w:r>
      <w:r w:rsidRPr="003B280C">
        <w:rPr>
          <w:spacing w:val="1"/>
          <w:sz w:val="24"/>
          <w:szCs w:val="24"/>
        </w:rPr>
        <w:t>д</w:t>
      </w:r>
      <w:r w:rsidRPr="003B280C">
        <w:rPr>
          <w:sz w:val="24"/>
          <w:szCs w:val="24"/>
        </w:rPr>
        <w:t>ению</w:t>
      </w:r>
      <w:r w:rsidRPr="003B280C">
        <w:rPr>
          <w:spacing w:val="6"/>
          <w:sz w:val="24"/>
          <w:szCs w:val="24"/>
        </w:rPr>
        <w:t xml:space="preserve"> </w:t>
      </w:r>
      <w:r w:rsidRPr="003B280C">
        <w:rPr>
          <w:sz w:val="24"/>
          <w:szCs w:val="24"/>
        </w:rPr>
        <w:t>и</w:t>
      </w:r>
      <w:r w:rsidRPr="003B280C">
        <w:rPr>
          <w:spacing w:val="7"/>
          <w:sz w:val="24"/>
          <w:szCs w:val="24"/>
        </w:rPr>
        <w:t xml:space="preserve"> </w:t>
      </w:r>
      <w:r w:rsidRPr="003B280C">
        <w:rPr>
          <w:sz w:val="24"/>
          <w:szCs w:val="24"/>
        </w:rPr>
        <w:t>о</w:t>
      </w:r>
      <w:r w:rsidRPr="003B280C">
        <w:rPr>
          <w:spacing w:val="2"/>
          <w:sz w:val="24"/>
          <w:szCs w:val="24"/>
        </w:rPr>
        <w:t>б</w:t>
      </w:r>
      <w:r w:rsidRPr="003B280C">
        <w:rPr>
          <w:spacing w:val="-7"/>
          <w:sz w:val="24"/>
          <w:szCs w:val="24"/>
        </w:rPr>
        <w:t>у</w:t>
      </w:r>
      <w:r w:rsidRPr="003B280C">
        <w:rPr>
          <w:sz w:val="24"/>
          <w:szCs w:val="24"/>
        </w:rPr>
        <w:t>че</w:t>
      </w:r>
      <w:r w:rsidRPr="003B280C">
        <w:rPr>
          <w:spacing w:val="5"/>
          <w:sz w:val="24"/>
          <w:szCs w:val="24"/>
        </w:rPr>
        <w:t>н</w:t>
      </w:r>
      <w:r w:rsidRPr="003B280C">
        <w:rPr>
          <w:sz w:val="24"/>
          <w:szCs w:val="24"/>
        </w:rPr>
        <w:t>ию</w:t>
      </w:r>
      <w:r w:rsidRPr="003B280C">
        <w:rPr>
          <w:spacing w:val="5"/>
          <w:sz w:val="24"/>
          <w:szCs w:val="24"/>
        </w:rPr>
        <w:t xml:space="preserve"> </w:t>
      </w:r>
      <w:r w:rsidRPr="003B280C">
        <w:rPr>
          <w:sz w:val="24"/>
          <w:szCs w:val="24"/>
        </w:rPr>
        <w:t>в</w:t>
      </w:r>
      <w:r w:rsidRPr="003B280C">
        <w:rPr>
          <w:spacing w:val="1"/>
          <w:sz w:val="24"/>
          <w:szCs w:val="24"/>
        </w:rPr>
        <w:t xml:space="preserve"> </w:t>
      </w:r>
      <w:r w:rsidRPr="003B280C">
        <w:rPr>
          <w:sz w:val="24"/>
          <w:szCs w:val="24"/>
        </w:rPr>
        <w:t>сре</w:t>
      </w:r>
      <w:r w:rsidRPr="003B280C">
        <w:rPr>
          <w:spacing w:val="4"/>
          <w:sz w:val="24"/>
          <w:szCs w:val="24"/>
        </w:rPr>
        <w:t>д</w:t>
      </w:r>
      <w:r w:rsidRPr="003B280C">
        <w:rPr>
          <w:sz w:val="24"/>
          <w:szCs w:val="24"/>
        </w:rPr>
        <w:t>е</w:t>
      </w:r>
      <w:r w:rsidRPr="003B280C">
        <w:rPr>
          <w:spacing w:val="3"/>
          <w:sz w:val="24"/>
          <w:szCs w:val="24"/>
        </w:rPr>
        <w:t xml:space="preserve"> </w:t>
      </w:r>
      <w:r w:rsidRPr="003B280C">
        <w:rPr>
          <w:spacing w:val="6"/>
          <w:sz w:val="24"/>
          <w:szCs w:val="24"/>
        </w:rPr>
        <w:t>с</w:t>
      </w:r>
      <w:r w:rsidRPr="003B280C">
        <w:rPr>
          <w:spacing w:val="-2"/>
          <w:sz w:val="24"/>
          <w:szCs w:val="24"/>
        </w:rPr>
        <w:t>в</w:t>
      </w:r>
      <w:r w:rsidRPr="003B280C">
        <w:rPr>
          <w:sz w:val="24"/>
          <w:szCs w:val="24"/>
        </w:rPr>
        <w:t>ерстн</w:t>
      </w:r>
      <w:r w:rsidRPr="003B280C">
        <w:rPr>
          <w:spacing w:val="4"/>
          <w:sz w:val="24"/>
          <w:szCs w:val="24"/>
        </w:rPr>
        <w:t>и</w:t>
      </w:r>
      <w:r w:rsidRPr="003B280C">
        <w:rPr>
          <w:sz w:val="24"/>
          <w:szCs w:val="24"/>
        </w:rPr>
        <w:t>ко</w:t>
      </w:r>
      <w:r w:rsidRPr="003B280C">
        <w:rPr>
          <w:spacing w:val="2"/>
          <w:sz w:val="24"/>
          <w:szCs w:val="24"/>
        </w:rPr>
        <w:t>в</w:t>
      </w:r>
      <w:r w:rsidRPr="003B280C">
        <w:rPr>
          <w:sz w:val="24"/>
          <w:szCs w:val="24"/>
        </w:rPr>
        <w:t>,</w:t>
      </w:r>
      <w:r w:rsidRPr="003B280C">
        <w:rPr>
          <w:w w:val="99"/>
          <w:sz w:val="24"/>
          <w:szCs w:val="24"/>
        </w:rPr>
        <w:t xml:space="preserve"> </w:t>
      </w:r>
      <w:r w:rsidRPr="003B280C">
        <w:rPr>
          <w:sz w:val="24"/>
          <w:szCs w:val="24"/>
        </w:rPr>
        <w:t>к</w:t>
      </w:r>
      <w:r w:rsidRPr="003B280C">
        <w:rPr>
          <w:spacing w:val="40"/>
          <w:sz w:val="24"/>
          <w:szCs w:val="24"/>
        </w:rPr>
        <w:t xml:space="preserve"> </w:t>
      </w:r>
      <w:r w:rsidRPr="003B280C">
        <w:rPr>
          <w:sz w:val="24"/>
          <w:szCs w:val="24"/>
        </w:rPr>
        <w:t>эмоциона</w:t>
      </w:r>
      <w:r w:rsidRPr="003B280C">
        <w:rPr>
          <w:spacing w:val="8"/>
          <w:sz w:val="24"/>
          <w:szCs w:val="24"/>
        </w:rPr>
        <w:t>л</w:t>
      </w:r>
      <w:r w:rsidRPr="003B280C">
        <w:rPr>
          <w:spacing w:val="-3"/>
          <w:sz w:val="24"/>
          <w:szCs w:val="24"/>
        </w:rPr>
        <w:t>ь</w:t>
      </w:r>
      <w:r w:rsidRPr="003B280C">
        <w:rPr>
          <w:sz w:val="24"/>
          <w:szCs w:val="24"/>
        </w:rPr>
        <w:t>но</w:t>
      </w:r>
      <w:r w:rsidRPr="003B280C">
        <w:rPr>
          <w:spacing w:val="6"/>
          <w:sz w:val="24"/>
          <w:szCs w:val="24"/>
        </w:rPr>
        <w:t>м</w:t>
      </w:r>
      <w:r w:rsidRPr="003B280C">
        <w:rPr>
          <w:spacing w:val="-7"/>
          <w:sz w:val="24"/>
          <w:szCs w:val="24"/>
        </w:rPr>
        <w:t>у</w:t>
      </w:r>
      <w:r w:rsidRPr="003B280C">
        <w:rPr>
          <w:sz w:val="24"/>
          <w:szCs w:val="24"/>
        </w:rPr>
        <w:t>,</w:t>
      </w:r>
      <w:r w:rsidRPr="003B280C">
        <w:rPr>
          <w:spacing w:val="48"/>
          <w:sz w:val="24"/>
          <w:szCs w:val="24"/>
        </w:rPr>
        <w:t xml:space="preserve"> </w:t>
      </w:r>
      <w:r w:rsidRPr="003B280C">
        <w:rPr>
          <w:spacing w:val="-1"/>
          <w:sz w:val="24"/>
          <w:szCs w:val="24"/>
        </w:rPr>
        <w:t>к</w:t>
      </w:r>
      <w:r w:rsidRPr="003B280C">
        <w:rPr>
          <w:spacing w:val="4"/>
          <w:sz w:val="24"/>
          <w:szCs w:val="24"/>
        </w:rPr>
        <w:t>о</w:t>
      </w:r>
      <w:r w:rsidRPr="003B280C">
        <w:rPr>
          <w:spacing w:val="1"/>
          <w:sz w:val="24"/>
          <w:szCs w:val="24"/>
        </w:rPr>
        <w:t>м</w:t>
      </w:r>
      <w:r w:rsidRPr="003B280C">
        <w:rPr>
          <w:sz w:val="24"/>
          <w:szCs w:val="24"/>
        </w:rPr>
        <w:t>м</w:t>
      </w:r>
      <w:r w:rsidRPr="003B280C">
        <w:rPr>
          <w:spacing w:val="1"/>
          <w:sz w:val="24"/>
          <w:szCs w:val="24"/>
        </w:rPr>
        <w:t>у</w:t>
      </w:r>
      <w:r w:rsidRPr="003B280C">
        <w:rPr>
          <w:sz w:val="24"/>
          <w:szCs w:val="24"/>
        </w:rPr>
        <w:t>н</w:t>
      </w:r>
      <w:r w:rsidRPr="003B280C">
        <w:rPr>
          <w:spacing w:val="-1"/>
          <w:sz w:val="24"/>
          <w:szCs w:val="24"/>
        </w:rPr>
        <w:t>и</w:t>
      </w:r>
      <w:r w:rsidRPr="003B280C">
        <w:rPr>
          <w:sz w:val="24"/>
          <w:szCs w:val="24"/>
        </w:rPr>
        <w:t>ка</w:t>
      </w:r>
      <w:r w:rsidRPr="003B280C">
        <w:rPr>
          <w:spacing w:val="-2"/>
          <w:sz w:val="24"/>
          <w:szCs w:val="24"/>
        </w:rPr>
        <w:t>т</w:t>
      </w:r>
      <w:r w:rsidRPr="003B280C">
        <w:rPr>
          <w:spacing w:val="4"/>
          <w:sz w:val="24"/>
          <w:szCs w:val="24"/>
        </w:rPr>
        <w:t>и</w:t>
      </w:r>
      <w:r w:rsidRPr="003B280C">
        <w:rPr>
          <w:spacing w:val="-2"/>
          <w:sz w:val="24"/>
          <w:szCs w:val="24"/>
        </w:rPr>
        <w:t>в</w:t>
      </w:r>
      <w:r w:rsidRPr="003B280C">
        <w:rPr>
          <w:spacing w:val="4"/>
          <w:sz w:val="24"/>
          <w:szCs w:val="24"/>
        </w:rPr>
        <w:t>н</w:t>
      </w:r>
      <w:r w:rsidRPr="003B280C">
        <w:rPr>
          <w:sz w:val="24"/>
          <w:szCs w:val="24"/>
        </w:rPr>
        <w:t>ому</w:t>
      </w:r>
      <w:r w:rsidRPr="003B280C">
        <w:rPr>
          <w:spacing w:val="43"/>
          <w:sz w:val="24"/>
          <w:szCs w:val="24"/>
        </w:rPr>
        <w:t xml:space="preserve"> </w:t>
      </w:r>
      <w:r w:rsidRPr="003B280C">
        <w:rPr>
          <w:spacing w:val="-2"/>
          <w:sz w:val="24"/>
          <w:szCs w:val="24"/>
        </w:rPr>
        <w:t>в</w:t>
      </w:r>
      <w:r w:rsidRPr="003B280C">
        <w:rPr>
          <w:sz w:val="24"/>
          <w:szCs w:val="24"/>
        </w:rPr>
        <w:t>заимо</w:t>
      </w:r>
      <w:r w:rsidRPr="003B280C">
        <w:rPr>
          <w:spacing w:val="5"/>
          <w:sz w:val="24"/>
          <w:szCs w:val="24"/>
        </w:rPr>
        <w:t>д</w:t>
      </w:r>
      <w:r w:rsidRPr="003B280C">
        <w:rPr>
          <w:sz w:val="24"/>
          <w:szCs w:val="24"/>
        </w:rPr>
        <w:t>ейс</w:t>
      </w:r>
      <w:r w:rsidRPr="003B280C">
        <w:rPr>
          <w:spacing w:val="5"/>
          <w:sz w:val="24"/>
          <w:szCs w:val="24"/>
        </w:rPr>
        <w:t>т</w:t>
      </w:r>
      <w:r w:rsidRPr="003B280C">
        <w:rPr>
          <w:spacing w:val="-2"/>
          <w:sz w:val="24"/>
          <w:szCs w:val="24"/>
        </w:rPr>
        <w:t>в</w:t>
      </w:r>
      <w:r w:rsidRPr="003B280C">
        <w:rPr>
          <w:spacing w:val="4"/>
          <w:sz w:val="24"/>
          <w:szCs w:val="24"/>
        </w:rPr>
        <w:t>и</w:t>
      </w:r>
      <w:r w:rsidRPr="003B280C">
        <w:rPr>
          <w:sz w:val="24"/>
          <w:szCs w:val="24"/>
        </w:rPr>
        <w:t>ю</w:t>
      </w:r>
      <w:r w:rsidRPr="003B280C">
        <w:rPr>
          <w:spacing w:val="39"/>
          <w:sz w:val="24"/>
          <w:szCs w:val="24"/>
        </w:rPr>
        <w:t xml:space="preserve"> </w:t>
      </w:r>
      <w:r w:rsidRPr="003B280C">
        <w:rPr>
          <w:sz w:val="24"/>
          <w:szCs w:val="24"/>
        </w:rPr>
        <w:t>с</w:t>
      </w:r>
      <w:r w:rsidRPr="003B280C">
        <w:rPr>
          <w:spacing w:val="43"/>
          <w:sz w:val="24"/>
          <w:szCs w:val="24"/>
        </w:rPr>
        <w:t xml:space="preserve"> </w:t>
      </w:r>
      <w:r w:rsidRPr="003B280C">
        <w:rPr>
          <w:sz w:val="24"/>
          <w:szCs w:val="24"/>
        </w:rPr>
        <w:t>г</w:t>
      </w:r>
      <w:r w:rsidRPr="003B280C">
        <w:rPr>
          <w:spacing w:val="5"/>
          <w:sz w:val="24"/>
          <w:szCs w:val="24"/>
        </w:rPr>
        <w:t>р</w:t>
      </w:r>
      <w:r w:rsidRPr="003B280C">
        <w:rPr>
          <w:spacing w:val="-7"/>
          <w:sz w:val="24"/>
          <w:szCs w:val="24"/>
        </w:rPr>
        <w:t>у</w:t>
      </w:r>
      <w:r w:rsidRPr="003B280C">
        <w:rPr>
          <w:spacing w:val="4"/>
          <w:sz w:val="24"/>
          <w:szCs w:val="24"/>
        </w:rPr>
        <w:t>п</w:t>
      </w:r>
      <w:r w:rsidRPr="003B280C">
        <w:rPr>
          <w:sz w:val="24"/>
          <w:szCs w:val="24"/>
        </w:rPr>
        <w:t>пой</w:t>
      </w:r>
      <w:r w:rsidRPr="003B280C">
        <w:rPr>
          <w:w w:val="99"/>
          <w:sz w:val="24"/>
          <w:szCs w:val="24"/>
        </w:rPr>
        <w:t xml:space="preserve"> </w:t>
      </w:r>
      <w:r w:rsidRPr="003B280C">
        <w:rPr>
          <w:sz w:val="24"/>
          <w:szCs w:val="24"/>
        </w:rPr>
        <w:t>о</w:t>
      </w:r>
      <w:r w:rsidRPr="003B280C">
        <w:rPr>
          <w:spacing w:val="2"/>
          <w:sz w:val="24"/>
          <w:szCs w:val="24"/>
        </w:rPr>
        <w:t>б</w:t>
      </w:r>
      <w:r w:rsidRPr="003B280C">
        <w:rPr>
          <w:spacing w:val="-7"/>
          <w:sz w:val="24"/>
          <w:szCs w:val="24"/>
        </w:rPr>
        <w:t>у</w:t>
      </w:r>
      <w:r w:rsidRPr="003B280C">
        <w:rPr>
          <w:sz w:val="24"/>
          <w:szCs w:val="24"/>
        </w:rPr>
        <w:t>ч</w:t>
      </w:r>
      <w:r w:rsidRPr="003B280C">
        <w:rPr>
          <w:spacing w:val="5"/>
          <w:sz w:val="24"/>
          <w:szCs w:val="24"/>
        </w:rPr>
        <w:t>а</w:t>
      </w:r>
      <w:r w:rsidRPr="003B280C">
        <w:rPr>
          <w:sz w:val="24"/>
          <w:szCs w:val="24"/>
        </w:rPr>
        <w:t>ющ</w:t>
      </w:r>
      <w:r w:rsidRPr="003B280C">
        <w:rPr>
          <w:spacing w:val="4"/>
          <w:sz w:val="24"/>
          <w:szCs w:val="24"/>
        </w:rPr>
        <w:t>и</w:t>
      </w:r>
      <w:r w:rsidRPr="003B280C">
        <w:rPr>
          <w:spacing w:val="-6"/>
          <w:sz w:val="24"/>
          <w:szCs w:val="24"/>
        </w:rPr>
        <w:t>х</w:t>
      </w:r>
      <w:r w:rsidRPr="003B280C">
        <w:rPr>
          <w:sz w:val="24"/>
          <w:szCs w:val="24"/>
        </w:rPr>
        <w:t>с</w:t>
      </w:r>
      <w:r w:rsidRPr="003B280C">
        <w:rPr>
          <w:spacing w:val="2"/>
          <w:sz w:val="24"/>
          <w:szCs w:val="24"/>
        </w:rPr>
        <w:t>я</w:t>
      </w:r>
      <w:r w:rsidRPr="003B280C">
        <w:rPr>
          <w:sz w:val="24"/>
          <w:szCs w:val="24"/>
        </w:rPr>
        <w:t>.</w:t>
      </w:r>
    </w:p>
    <w:p w:rsidR="003B280C" w:rsidRPr="003B280C" w:rsidRDefault="003B280C" w:rsidP="003B280C">
      <w:pPr>
        <w:pStyle w:val="a6"/>
        <w:tabs>
          <w:tab w:val="left" w:pos="0"/>
        </w:tabs>
        <w:kinsoku w:val="0"/>
        <w:overflowPunct w:val="0"/>
        <w:ind w:left="709" w:firstLine="0"/>
        <w:rPr>
          <w:sz w:val="24"/>
          <w:szCs w:val="24"/>
        </w:rPr>
      </w:pPr>
      <w:r w:rsidRPr="003B280C">
        <w:rPr>
          <w:sz w:val="24"/>
          <w:szCs w:val="24"/>
        </w:rPr>
        <w:t>2. Формирова</w:t>
      </w:r>
      <w:r w:rsidRPr="003B280C">
        <w:rPr>
          <w:spacing w:val="5"/>
          <w:sz w:val="24"/>
          <w:szCs w:val="24"/>
        </w:rPr>
        <w:t>н</w:t>
      </w:r>
      <w:r w:rsidRPr="003B280C">
        <w:rPr>
          <w:sz w:val="24"/>
          <w:szCs w:val="24"/>
        </w:rPr>
        <w:t>ие</w:t>
      </w:r>
      <w:r w:rsidRPr="003B280C">
        <w:rPr>
          <w:spacing w:val="-18"/>
          <w:sz w:val="24"/>
          <w:szCs w:val="24"/>
        </w:rPr>
        <w:t xml:space="preserve"> </w:t>
      </w:r>
      <w:r w:rsidRPr="003B280C">
        <w:rPr>
          <w:sz w:val="24"/>
          <w:szCs w:val="24"/>
        </w:rPr>
        <w:t>уче</w:t>
      </w:r>
      <w:r w:rsidRPr="003B280C">
        <w:rPr>
          <w:spacing w:val="2"/>
          <w:sz w:val="24"/>
          <w:szCs w:val="24"/>
        </w:rPr>
        <w:t>б</w:t>
      </w:r>
      <w:r w:rsidRPr="003B280C">
        <w:rPr>
          <w:sz w:val="24"/>
          <w:szCs w:val="24"/>
        </w:rPr>
        <w:t>ного</w:t>
      </w:r>
      <w:r w:rsidRPr="003B280C">
        <w:rPr>
          <w:spacing w:val="-18"/>
          <w:sz w:val="24"/>
          <w:szCs w:val="24"/>
        </w:rPr>
        <w:t xml:space="preserve"> </w:t>
      </w:r>
      <w:r w:rsidRPr="003B280C">
        <w:rPr>
          <w:sz w:val="24"/>
          <w:szCs w:val="24"/>
        </w:rPr>
        <w:t>по</w:t>
      </w:r>
      <w:r w:rsidRPr="003B280C">
        <w:rPr>
          <w:spacing w:val="-2"/>
          <w:sz w:val="24"/>
          <w:szCs w:val="24"/>
        </w:rPr>
        <w:t>в</w:t>
      </w:r>
      <w:r w:rsidRPr="003B280C">
        <w:rPr>
          <w:sz w:val="24"/>
          <w:szCs w:val="24"/>
        </w:rPr>
        <w:t>е</w:t>
      </w:r>
      <w:r w:rsidRPr="003B280C">
        <w:rPr>
          <w:spacing w:val="3"/>
          <w:sz w:val="24"/>
          <w:szCs w:val="24"/>
        </w:rPr>
        <w:t>д</w:t>
      </w:r>
      <w:r w:rsidRPr="003B280C">
        <w:rPr>
          <w:sz w:val="24"/>
          <w:szCs w:val="24"/>
        </w:rPr>
        <w:t>ени</w:t>
      </w:r>
      <w:r w:rsidRPr="003B280C">
        <w:rPr>
          <w:spacing w:val="7"/>
          <w:sz w:val="24"/>
          <w:szCs w:val="24"/>
        </w:rPr>
        <w:t>я</w:t>
      </w:r>
      <w:r w:rsidRPr="003B280C">
        <w:rPr>
          <w:sz w:val="24"/>
          <w:szCs w:val="24"/>
        </w:rPr>
        <w:t>:</w:t>
      </w:r>
    </w:p>
    <w:p w:rsidR="003B280C" w:rsidRPr="003B280C" w:rsidRDefault="003B280C" w:rsidP="003B280C">
      <w:pPr>
        <w:pStyle w:val="a6"/>
        <w:numPr>
          <w:ilvl w:val="1"/>
          <w:numId w:val="19"/>
        </w:numPr>
        <w:tabs>
          <w:tab w:val="left" w:pos="829"/>
        </w:tabs>
        <w:kinsoku w:val="0"/>
        <w:overflowPunct w:val="0"/>
        <w:ind w:left="0" w:firstLine="284"/>
        <w:rPr>
          <w:sz w:val="24"/>
          <w:szCs w:val="24"/>
        </w:rPr>
      </w:pPr>
      <w:r w:rsidRPr="003B280C">
        <w:rPr>
          <w:sz w:val="24"/>
          <w:szCs w:val="24"/>
        </w:rPr>
        <w:t>направленно</w:t>
      </w:r>
      <w:r w:rsidRPr="003B280C">
        <w:rPr>
          <w:spacing w:val="7"/>
          <w:sz w:val="24"/>
          <w:szCs w:val="24"/>
        </w:rPr>
        <w:t>с</w:t>
      </w:r>
      <w:r w:rsidRPr="003B280C">
        <w:rPr>
          <w:spacing w:val="-2"/>
          <w:sz w:val="24"/>
          <w:szCs w:val="24"/>
        </w:rPr>
        <w:t>т</w:t>
      </w:r>
      <w:r w:rsidRPr="003B280C">
        <w:rPr>
          <w:sz w:val="24"/>
          <w:szCs w:val="24"/>
        </w:rPr>
        <w:t>ь</w:t>
      </w:r>
      <w:r w:rsidRPr="003B280C">
        <w:rPr>
          <w:spacing w:val="-8"/>
          <w:sz w:val="24"/>
          <w:szCs w:val="24"/>
        </w:rPr>
        <w:t xml:space="preserve"> </w:t>
      </w:r>
      <w:r w:rsidRPr="003B280C">
        <w:rPr>
          <w:spacing w:val="-2"/>
          <w:sz w:val="24"/>
          <w:szCs w:val="24"/>
        </w:rPr>
        <w:t>в</w:t>
      </w:r>
      <w:r w:rsidRPr="003B280C">
        <w:rPr>
          <w:sz w:val="24"/>
          <w:szCs w:val="24"/>
        </w:rPr>
        <w:t>згл</w:t>
      </w:r>
      <w:r w:rsidRPr="003B280C">
        <w:rPr>
          <w:spacing w:val="3"/>
          <w:sz w:val="24"/>
          <w:szCs w:val="24"/>
        </w:rPr>
        <w:t>я</w:t>
      </w:r>
      <w:r w:rsidRPr="003B280C">
        <w:rPr>
          <w:spacing w:val="2"/>
          <w:sz w:val="24"/>
          <w:szCs w:val="24"/>
        </w:rPr>
        <w:t>д</w:t>
      </w:r>
      <w:r w:rsidRPr="003B280C">
        <w:rPr>
          <w:sz w:val="24"/>
          <w:szCs w:val="24"/>
        </w:rPr>
        <w:t>а</w:t>
      </w:r>
      <w:r w:rsidRPr="003B280C">
        <w:rPr>
          <w:spacing w:val="-9"/>
          <w:sz w:val="24"/>
          <w:szCs w:val="24"/>
        </w:rPr>
        <w:t xml:space="preserve"> </w:t>
      </w:r>
      <w:r w:rsidRPr="003B280C">
        <w:rPr>
          <w:spacing w:val="-2"/>
          <w:sz w:val="24"/>
          <w:szCs w:val="24"/>
        </w:rPr>
        <w:t>(</w:t>
      </w:r>
      <w:r w:rsidRPr="003B280C">
        <w:rPr>
          <w:sz w:val="24"/>
          <w:szCs w:val="24"/>
        </w:rPr>
        <w:t>на</w:t>
      </w:r>
      <w:r w:rsidRPr="003B280C">
        <w:rPr>
          <w:spacing w:val="-9"/>
          <w:sz w:val="24"/>
          <w:szCs w:val="24"/>
        </w:rPr>
        <w:t xml:space="preserve"> </w:t>
      </w:r>
      <w:r w:rsidRPr="003B280C">
        <w:rPr>
          <w:sz w:val="24"/>
          <w:szCs w:val="24"/>
        </w:rPr>
        <w:t>го</w:t>
      </w:r>
      <w:r w:rsidRPr="003B280C">
        <w:rPr>
          <w:spacing w:val="-1"/>
          <w:sz w:val="24"/>
          <w:szCs w:val="24"/>
        </w:rPr>
        <w:t>в</w:t>
      </w:r>
      <w:r w:rsidRPr="003B280C">
        <w:rPr>
          <w:sz w:val="24"/>
          <w:szCs w:val="24"/>
        </w:rPr>
        <w:t>ор</w:t>
      </w:r>
      <w:r w:rsidRPr="003B280C">
        <w:rPr>
          <w:spacing w:val="1"/>
          <w:sz w:val="24"/>
          <w:szCs w:val="24"/>
        </w:rPr>
        <w:t>я</w:t>
      </w:r>
      <w:r w:rsidRPr="003B280C">
        <w:rPr>
          <w:sz w:val="24"/>
          <w:szCs w:val="24"/>
        </w:rPr>
        <w:t>щего</w:t>
      </w:r>
      <w:r w:rsidRPr="003B280C">
        <w:rPr>
          <w:spacing w:val="-7"/>
          <w:sz w:val="24"/>
          <w:szCs w:val="24"/>
        </w:rPr>
        <w:t xml:space="preserve"> </w:t>
      </w:r>
      <w:r w:rsidRPr="003B280C">
        <w:rPr>
          <w:spacing w:val="-2"/>
          <w:sz w:val="24"/>
          <w:szCs w:val="24"/>
        </w:rPr>
        <w:t>в</w:t>
      </w:r>
      <w:r w:rsidRPr="003B280C">
        <w:rPr>
          <w:sz w:val="24"/>
          <w:szCs w:val="24"/>
        </w:rPr>
        <w:t>зрослог</w:t>
      </w:r>
      <w:r w:rsidRPr="003B280C">
        <w:rPr>
          <w:spacing w:val="3"/>
          <w:sz w:val="24"/>
          <w:szCs w:val="24"/>
        </w:rPr>
        <w:t>о</w:t>
      </w:r>
      <w:r w:rsidRPr="003B280C">
        <w:rPr>
          <w:sz w:val="24"/>
          <w:szCs w:val="24"/>
        </w:rPr>
        <w:t>,</w:t>
      </w:r>
      <w:r w:rsidRPr="003B280C">
        <w:rPr>
          <w:spacing w:val="-8"/>
          <w:sz w:val="24"/>
          <w:szCs w:val="24"/>
        </w:rPr>
        <w:t xml:space="preserve"> </w:t>
      </w:r>
      <w:r w:rsidRPr="003B280C">
        <w:rPr>
          <w:sz w:val="24"/>
          <w:szCs w:val="24"/>
        </w:rPr>
        <w:t>на</w:t>
      </w:r>
      <w:r w:rsidRPr="003B280C">
        <w:rPr>
          <w:spacing w:val="-9"/>
          <w:sz w:val="24"/>
          <w:szCs w:val="24"/>
        </w:rPr>
        <w:t xml:space="preserve"> </w:t>
      </w:r>
      <w:r w:rsidRPr="003B280C">
        <w:rPr>
          <w:sz w:val="24"/>
          <w:szCs w:val="24"/>
        </w:rPr>
        <w:t>за</w:t>
      </w:r>
      <w:r w:rsidRPr="003B280C">
        <w:rPr>
          <w:spacing w:val="3"/>
          <w:sz w:val="24"/>
          <w:szCs w:val="24"/>
        </w:rPr>
        <w:t>д</w:t>
      </w:r>
      <w:r w:rsidRPr="003B280C">
        <w:rPr>
          <w:sz w:val="24"/>
          <w:szCs w:val="24"/>
        </w:rPr>
        <w:t>ани</w:t>
      </w:r>
      <w:r w:rsidRPr="003B280C">
        <w:rPr>
          <w:spacing w:val="2"/>
          <w:sz w:val="24"/>
          <w:szCs w:val="24"/>
        </w:rPr>
        <w:t>е</w:t>
      </w:r>
      <w:r w:rsidRPr="003B280C">
        <w:rPr>
          <w:spacing w:val="-2"/>
          <w:sz w:val="24"/>
          <w:szCs w:val="24"/>
        </w:rPr>
        <w:t>)</w:t>
      </w:r>
      <w:r w:rsidRPr="003B280C">
        <w:rPr>
          <w:sz w:val="24"/>
          <w:szCs w:val="24"/>
        </w:rPr>
        <w:t>;</w:t>
      </w:r>
    </w:p>
    <w:p w:rsidR="003B280C" w:rsidRPr="003B280C" w:rsidRDefault="003B280C" w:rsidP="003B280C">
      <w:pPr>
        <w:pStyle w:val="a6"/>
        <w:numPr>
          <w:ilvl w:val="1"/>
          <w:numId w:val="19"/>
        </w:numPr>
        <w:tabs>
          <w:tab w:val="left" w:pos="829"/>
        </w:tabs>
        <w:kinsoku w:val="0"/>
        <w:overflowPunct w:val="0"/>
        <w:ind w:left="0" w:firstLine="284"/>
        <w:rPr>
          <w:sz w:val="24"/>
          <w:szCs w:val="24"/>
        </w:rPr>
      </w:pPr>
      <w:r w:rsidRPr="003B280C">
        <w:rPr>
          <w:spacing w:val="-7"/>
          <w:sz w:val="24"/>
          <w:szCs w:val="24"/>
        </w:rPr>
        <w:t>у</w:t>
      </w:r>
      <w:r w:rsidRPr="003B280C">
        <w:rPr>
          <w:sz w:val="24"/>
          <w:szCs w:val="24"/>
        </w:rPr>
        <w:t>мение</w:t>
      </w:r>
      <w:r w:rsidRPr="003B280C">
        <w:rPr>
          <w:spacing w:val="-11"/>
          <w:sz w:val="24"/>
          <w:szCs w:val="24"/>
        </w:rPr>
        <w:t xml:space="preserve"> </w:t>
      </w:r>
      <w:r w:rsidRPr="003B280C">
        <w:rPr>
          <w:spacing w:val="3"/>
          <w:sz w:val="24"/>
          <w:szCs w:val="24"/>
        </w:rPr>
        <w:t>в</w:t>
      </w:r>
      <w:r w:rsidRPr="003B280C">
        <w:rPr>
          <w:sz w:val="24"/>
          <w:szCs w:val="24"/>
        </w:rPr>
        <w:t>ыполн</w:t>
      </w:r>
      <w:r w:rsidRPr="003B280C">
        <w:rPr>
          <w:spacing w:val="6"/>
          <w:sz w:val="24"/>
          <w:szCs w:val="24"/>
        </w:rPr>
        <w:t>я</w:t>
      </w:r>
      <w:r w:rsidRPr="003B280C">
        <w:rPr>
          <w:spacing w:val="-2"/>
          <w:sz w:val="24"/>
          <w:szCs w:val="24"/>
        </w:rPr>
        <w:t>т</w:t>
      </w:r>
      <w:r w:rsidRPr="003B280C">
        <w:rPr>
          <w:sz w:val="24"/>
          <w:szCs w:val="24"/>
        </w:rPr>
        <w:t>ь</w:t>
      </w:r>
      <w:r w:rsidRPr="003B280C">
        <w:rPr>
          <w:spacing w:val="-15"/>
          <w:sz w:val="24"/>
          <w:szCs w:val="24"/>
        </w:rPr>
        <w:t xml:space="preserve"> </w:t>
      </w:r>
      <w:r w:rsidRPr="003B280C">
        <w:rPr>
          <w:sz w:val="24"/>
          <w:szCs w:val="24"/>
        </w:rPr>
        <w:t>ин</w:t>
      </w:r>
      <w:r w:rsidRPr="003B280C">
        <w:rPr>
          <w:spacing w:val="5"/>
          <w:sz w:val="24"/>
          <w:szCs w:val="24"/>
        </w:rPr>
        <w:t>с</w:t>
      </w:r>
      <w:r w:rsidRPr="003B280C">
        <w:rPr>
          <w:spacing w:val="-2"/>
          <w:sz w:val="24"/>
          <w:szCs w:val="24"/>
        </w:rPr>
        <w:t>т</w:t>
      </w:r>
      <w:r w:rsidRPr="003B280C">
        <w:rPr>
          <w:spacing w:val="4"/>
          <w:sz w:val="24"/>
          <w:szCs w:val="24"/>
        </w:rPr>
        <w:t>р</w:t>
      </w:r>
      <w:r w:rsidRPr="003B280C">
        <w:rPr>
          <w:spacing w:val="-7"/>
          <w:sz w:val="24"/>
          <w:szCs w:val="24"/>
        </w:rPr>
        <w:t>у</w:t>
      </w:r>
      <w:r w:rsidRPr="003B280C">
        <w:rPr>
          <w:sz w:val="24"/>
          <w:szCs w:val="24"/>
        </w:rPr>
        <w:t>к</w:t>
      </w:r>
      <w:r w:rsidRPr="003B280C">
        <w:rPr>
          <w:spacing w:val="3"/>
          <w:sz w:val="24"/>
          <w:szCs w:val="24"/>
        </w:rPr>
        <w:t>ц</w:t>
      </w:r>
      <w:r w:rsidRPr="003B280C">
        <w:rPr>
          <w:sz w:val="24"/>
          <w:szCs w:val="24"/>
        </w:rPr>
        <w:t>ии</w:t>
      </w:r>
      <w:r w:rsidRPr="003B280C">
        <w:rPr>
          <w:spacing w:val="-14"/>
          <w:sz w:val="24"/>
          <w:szCs w:val="24"/>
        </w:rPr>
        <w:t xml:space="preserve"> </w:t>
      </w:r>
      <w:r w:rsidRPr="003B280C">
        <w:rPr>
          <w:sz w:val="24"/>
          <w:szCs w:val="24"/>
        </w:rPr>
        <w:t>пе</w:t>
      </w:r>
      <w:r w:rsidRPr="003B280C">
        <w:rPr>
          <w:spacing w:val="3"/>
          <w:sz w:val="24"/>
          <w:szCs w:val="24"/>
        </w:rPr>
        <w:t>д</w:t>
      </w:r>
      <w:r w:rsidRPr="003B280C">
        <w:rPr>
          <w:sz w:val="24"/>
          <w:szCs w:val="24"/>
        </w:rPr>
        <w:t>агог</w:t>
      </w:r>
      <w:r w:rsidRPr="003B280C">
        <w:rPr>
          <w:spacing w:val="4"/>
          <w:sz w:val="24"/>
          <w:szCs w:val="24"/>
        </w:rPr>
        <w:t>а</w:t>
      </w:r>
      <w:r w:rsidRPr="003B280C">
        <w:rPr>
          <w:sz w:val="24"/>
          <w:szCs w:val="24"/>
        </w:rPr>
        <w:t>;</w:t>
      </w:r>
    </w:p>
    <w:p w:rsidR="003B280C" w:rsidRPr="003B280C" w:rsidRDefault="003B280C" w:rsidP="003B280C">
      <w:pPr>
        <w:pStyle w:val="a6"/>
        <w:numPr>
          <w:ilvl w:val="1"/>
          <w:numId w:val="19"/>
        </w:numPr>
        <w:tabs>
          <w:tab w:val="left" w:pos="829"/>
        </w:tabs>
        <w:kinsoku w:val="0"/>
        <w:overflowPunct w:val="0"/>
        <w:ind w:left="0" w:firstLine="284"/>
        <w:rPr>
          <w:sz w:val="24"/>
          <w:szCs w:val="24"/>
        </w:rPr>
      </w:pPr>
      <w:r w:rsidRPr="003B280C">
        <w:rPr>
          <w:sz w:val="24"/>
          <w:szCs w:val="24"/>
        </w:rPr>
        <w:t>испол</w:t>
      </w:r>
      <w:r w:rsidRPr="003B280C">
        <w:rPr>
          <w:spacing w:val="-1"/>
          <w:sz w:val="24"/>
          <w:szCs w:val="24"/>
        </w:rPr>
        <w:t>ь</w:t>
      </w:r>
      <w:r w:rsidRPr="003B280C">
        <w:rPr>
          <w:sz w:val="24"/>
          <w:szCs w:val="24"/>
        </w:rPr>
        <w:t>з</w:t>
      </w:r>
      <w:r w:rsidRPr="003B280C">
        <w:rPr>
          <w:spacing w:val="5"/>
          <w:sz w:val="24"/>
          <w:szCs w:val="24"/>
        </w:rPr>
        <w:t>о</w:t>
      </w:r>
      <w:r w:rsidRPr="003B280C">
        <w:rPr>
          <w:spacing w:val="-2"/>
          <w:sz w:val="24"/>
          <w:szCs w:val="24"/>
        </w:rPr>
        <w:t>в</w:t>
      </w:r>
      <w:r w:rsidRPr="003B280C">
        <w:rPr>
          <w:sz w:val="24"/>
          <w:szCs w:val="24"/>
        </w:rPr>
        <w:t>ание</w:t>
      </w:r>
      <w:r w:rsidRPr="003B280C">
        <w:rPr>
          <w:spacing w:val="-11"/>
          <w:sz w:val="24"/>
          <w:szCs w:val="24"/>
        </w:rPr>
        <w:t xml:space="preserve"> </w:t>
      </w:r>
      <w:r w:rsidRPr="003B280C">
        <w:rPr>
          <w:sz w:val="24"/>
          <w:szCs w:val="24"/>
        </w:rPr>
        <w:t>по</w:t>
      </w:r>
      <w:r w:rsidRPr="003B280C">
        <w:rPr>
          <w:spacing w:val="-14"/>
          <w:sz w:val="24"/>
          <w:szCs w:val="24"/>
        </w:rPr>
        <w:t xml:space="preserve"> </w:t>
      </w:r>
      <w:r w:rsidRPr="003B280C">
        <w:rPr>
          <w:sz w:val="24"/>
          <w:szCs w:val="24"/>
        </w:rPr>
        <w:t>назначе</w:t>
      </w:r>
      <w:r w:rsidRPr="003B280C">
        <w:rPr>
          <w:spacing w:val="7"/>
          <w:sz w:val="24"/>
          <w:szCs w:val="24"/>
        </w:rPr>
        <w:t>н</w:t>
      </w:r>
      <w:r w:rsidRPr="003B280C">
        <w:rPr>
          <w:sz w:val="24"/>
          <w:szCs w:val="24"/>
        </w:rPr>
        <w:t>ию</w:t>
      </w:r>
      <w:r w:rsidRPr="003B280C">
        <w:rPr>
          <w:spacing w:val="-10"/>
          <w:sz w:val="24"/>
          <w:szCs w:val="24"/>
        </w:rPr>
        <w:t xml:space="preserve"> </w:t>
      </w:r>
      <w:r w:rsidRPr="003B280C">
        <w:rPr>
          <w:spacing w:val="-7"/>
          <w:sz w:val="24"/>
          <w:szCs w:val="24"/>
        </w:rPr>
        <w:t>у</w:t>
      </w:r>
      <w:r w:rsidRPr="003B280C">
        <w:rPr>
          <w:sz w:val="24"/>
          <w:szCs w:val="24"/>
        </w:rPr>
        <w:t>че</w:t>
      </w:r>
      <w:r w:rsidRPr="003B280C">
        <w:rPr>
          <w:spacing w:val="2"/>
          <w:sz w:val="24"/>
          <w:szCs w:val="24"/>
        </w:rPr>
        <w:t>б</w:t>
      </w:r>
      <w:r w:rsidRPr="003B280C">
        <w:rPr>
          <w:sz w:val="24"/>
          <w:szCs w:val="24"/>
        </w:rPr>
        <w:t>н</w:t>
      </w:r>
      <w:r w:rsidRPr="003B280C">
        <w:rPr>
          <w:spacing w:val="4"/>
          <w:sz w:val="24"/>
          <w:szCs w:val="24"/>
        </w:rPr>
        <w:t>ы</w:t>
      </w:r>
      <w:r w:rsidRPr="003B280C">
        <w:rPr>
          <w:sz w:val="24"/>
          <w:szCs w:val="24"/>
        </w:rPr>
        <w:t>х</w:t>
      </w:r>
      <w:r w:rsidRPr="003B280C">
        <w:rPr>
          <w:spacing w:val="-12"/>
          <w:sz w:val="24"/>
          <w:szCs w:val="24"/>
        </w:rPr>
        <w:t xml:space="preserve"> </w:t>
      </w:r>
      <w:r w:rsidRPr="003B280C">
        <w:rPr>
          <w:sz w:val="24"/>
          <w:szCs w:val="24"/>
        </w:rPr>
        <w:t>материалов;</w:t>
      </w:r>
    </w:p>
    <w:p w:rsidR="003B280C" w:rsidRPr="003B280C" w:rsidRDefault="003B280C" w:rsidP="003B280C">
      <w:pPr>
        <w:pStyle w:val="a6"/>
        <w:numPr>
          <w:ilvl w:val="1"/>
          <w:numId w:val="19"/>
        </w:numPr>
        <w:tabs>
          <w:tab w:val="left" w:pos="829"/>
        </w:tabs>
        <w:kinsoku w:val="0"/>
        <w:overflowPunct w:val="0"/>
        <w:ind w:left="0" w:firstLine="284"/>
        <w:rPr>
          <w:sz w:val="24"/>
          <w:szCs w:val="24"/>
        </w:rPr>
      </w:pPr>
      <w:r w:rsidRPr="003B280C">
        <w:rPr>
          <w:spacing w:val="-7"/>
          <w:sz w:val="24"/>
          <w:szCs w:val="24"/>
        </w:rPr>
        <w:t>у</w:t>
      </w:r>
      <w:r w:rsidRPr="003B280C">
        <w:rPr>
          <w:sz w:val="24"/>
          <w:szCs w:val="24"/>
        </w:rPr>
        <w:t>мение</w:t>
      </w:r>
      <w:r w:rsidRPr="003B280C">
        <w:rPr>
          <w:spacing w:val="-5"/>
          <w:sz w:val="24"/>
          <w:szCs w:val="24"/>
        </w:rPr>
        <w:t xml:space="preserve"> </w:t>
      </w:r>
      <w:r w:rsidRPr="003B280C">
        <w:rPr>
          <w:spacing w:val="3"/>
          <w:sz w:val="24"/>
          <w:szCs w:val="24"/>
        </w:rPr>
        <w:t>в</w:t>
      </w:r>
      <w:r w:rsidRPr="003B280C">
        <w:rPr>
          <w:sz w:val="24"/>
          <w:szCs w:val="24"/>
        </w:rPr>
        <w:t>ыполн</w:t>
      </w:r>
      <w:r w:rsidRPr="003B280C">
        <w:rPr>
          <w:spacing w:val="6"/>
          <w:sz w:val="24"/>
          <w:szCs w:val="24"/>
        </w:rPr>
        <w:t>я</w:t>
      </w:r>
      <w:r w:rsidRPr="003B280C">
        <w:rPr>
          <w:spacing w:val="-2"/>
          <w:sz w:val="24"/>
          <w:szCs w:val="24"/>
        </w:rPr>
        <w:t>т</w:t>
      </w:r>
      <w:r w:rsidRPr="003B280C">
        <w:rPr>
          <w:sz w:val="24"/>
          <w:szCs w:val="24"/>
        </w:rPr>
        <w:t>ь</w:t>
      </w:r>
      <w:r w:rsidRPr="003B280C">
        <w:rPr>
          <w:spacing w:val="-10"/>
          <w:sz w:val="24"/>
          <w:szCs w:val="24"/>
        </w:rPr>
        <w:t xml:space="preserve"> </w:t>
      </w:r>
      <w:r w:rsidRPr="003B280C">
        <w:rPr>
          <w:spacing w:val="2"/>
          <w:sz w:val="24"/>
          <w:szCs w:val="24"/>
        </w:rPr>
        <w:t>д</w:t>
      </w:r>
      <w:r w:rsidRPr="003B280C">
        <w:rPr>
          <w:sz w:val="24"/>
          <w:szCs w:val="24"/>
        </w:rPr>
        <w:t>ейст</w:t>
      </w:r>
      <w:r w:rsidRPr="003B280C">
        <w:rPr>
          <w:spacing w:val="3"/>
          <w:sz w:val="24"/>
          <w:szCs w:val="24"/>
        </w:rPr>
        <w:t>в</w:t>
      </w:r>
      <w:r w:rsidRPr="003B280C">
        <w:rPr>
          <w:sz w:val="24"/>
          <w:szCs w:val="24"/>
        </w:rPr>
        <w:t>ия</w:t>
      </w:r>
      <w:r w:rsidRPr="003B280C">
        <w:rPr>
          <w:spacing w:val="-6"/>
          <w:sz w:val="24"/>
          <w:szCs w:val="24"/>
        </w:rPr>
        <w:t xml:space="preserve"> </w:t>
      </w:r>
      <w:r w:rsidRPr="003B280C">
        <w:rPr>
          <w:sz w:val="24"/>
          <w:szCs w:val="24"/>
        </w:rPr>
        <w:t>по</w:t>
      </w:r>
      <w:r w:rsidRPr="003B280C">
        <w:rPr>
          <w:spacing w:val="-8"/>
          <w:sz w:val="24"/>
          <w:szCs w:val="24"/>
        </w:rPr>
        <w:t xml:space="preserve"> </w:t>
      </w:r>
      <w:r w:rsidRPr="003B280C">
        <w:rPr>
          <w:sz w:val="24"/>
          <w:szCs w:val="24"/>
        </w:rPr>
        <w:t>о</w:t>
      </w:r>
      <w:r w:rsidRPr="003B280C">
        <w:rPr>
          <w:spacing w:val="2"/>
          <w:sz w:val="24"/>
          <w:szCs w:val="24"/>
        </w:rPr>
        <w:t>б</w:t>
      </w:r>
      <w:r w:rsidRPr="003B280C">
        <w:rPr>
          <w:sz w:val="24"/>
          <w:szCs w:val="24"/>
        </w:rPr>
        <w:t>разцу</w:t>
      </w:r>
      <w:r w:rsidRPr="003B280C">
        <w:rPr>
          <w:spacing w:val="-6"/>
          <w:sz w:val="24"/>
          <w:szCs w:val="24"/>
        </w:rPr>
        <w:t xml:space="preserve"> </w:t>
      </w:r>
      <w:r w:rsidRPr="003B280C">
        <w:rPr>
          <w:sz w:val="24"/>
          <w:szCs w:val="24"/>
        </w:rPr>
        <w:t>и</w:t>
      </w:r>
      <w:r w:rsidRPr="003B280C">
        <w:rPr>
          <w:spacing w:val="-8"/>
          <w:sz w:val="24"/>
          <w:szCs w:val="24"/>
        </w:rPr>
        <w:t xml:space="preserve"> </w:t>
      </w:r>
      <w:r w:rsidRPr="003B280C">
        <w:rPr>
          <w:sz w:val="24"/>
          <w:szCs w:val="24"/>
        </w:rPr>
        <w:t>по</w:t>
      </w:r>
      <w:r w:rsidRPr="003B280C">
        <w:rPr>
          <w:spacing w:val="-8"/>
          <w:sz w:val="24"/>
          <w:szCs w:val="24"/>
        </w:rPr>
        <w:t xml:space="preserve"> </w:t>
      </w:r>
      <w:r w:rsidRPr="003B280C">
        <w:rPr>
          <w:sz w:val="24"/>
          <w:szCs w:val="24"/>
        </w:rPr>
        <w:t>по</w:t>
      </w:r>
      <w:r w:rsidRPr="003B280C">
        <w:rPr>
          <w:spacing w:val="2"/>
          <w:sz w:val="24"/>
          <w:szCs w:val="24"/>
        </w:rPr>
        <w:t>д</w:t>
      </w:r>
      <w:r w:rsidRPr="003B280C">
        <w:rPr>
          <w:sz w:val="24"/>
          <w:szCs w:val="24"/>
        </w:rPr>
        <w:t>ражанию.</w:t>
      </w:r>
    </w:p>
    <w:p w:rsidR="003B280C" w:rsidRPr="003B280C" w:rsidRDefault="003B280C" w:rsidP="003B280C">
      <w:pPr>
        <w:pStyle w:val="a6"/>
        <w:tabs>
          <w:tab w:val="left" w:pos="829"/>
        </w:tabs>
        <w:kinsoku w:val="0"/>
        <w:overflowPunct w:val="0"/>
        <w:ind w:firstLine="0"/>
        <w:rPr>
          <w:sz w:val="24"/>
          <w:szCs w:val="24"/>
        </w:rPr>
      </w:pPr>
      <w:r w:rsidRPr="003B280C">
        <w:rPr>
          <w:sz w:val="24"/>
          <w:szCs w:val="24"/>
        </w:rPr>
        <w:t xml:space="preserve">          3. Формирование</w:t>
      </w:r>
      <w:r w:rsidRPr="003B280C">
        <w:rPr>
          <w:spacing w:val="-9"/>
          <w:sz w:val="24"/>
          <w:szCs w:val="24"/>
        </w:rPr>
        <w:t xml:space="preserve"> </w:t>
      </w:r>
      <w:r w:rsidRPr="003B280C">
        <w:rPr>
          <w:spacing w:val="-7"/>
          <w:sz w:val="24"/>
          <w:szCs w:val="24"/>
        </w:rPr>
        <w:t>у</w:t>
      </w:r>
      <w:r w:rsidRPr="003B280C">
        <w:rPr>
          <w:sz w:val="24"/>
          <w:szCs w:val="24"/>
        </w:rPr>
        <w:t>мения</w:t>
      </w:r>
      <w:r w:rsidRPr="003B280C">
        <w:rPr>
          <w:spacing w:val="-11"/>
          <w:sz w:val="24"/>
          <w:szCs w:val="24"/>
        </w:rPr>
        <w:t xml:space="preserve"> </w:t>
      </w:r>
      <w:r w:rsidRPr="003B280C">
        <w:rPr>
          <w:spacing w:val="-2"/>
          <w:sz w:val="24"/>
          <w:szCs w:val="24"/>
        </w:rPr>
        <w:t>в</w:t>
      </w:r>
      <w:r w:rsidRPr="003B280C">
        <w:rPr>
          <w:sz w:val="24"/>
          <w:szCs w:val="24"/>
        </w:rPr>
        <w:t>ыпо</w:t>
      </w:r>
      <w:r w:rsidRPr="003B280C">
        <w:rPr>
          <w:spacing w:val="5"/>
          <w:sz w:val="24"/>
          <w:szCs w:val="24"/>
        </w:rPr>
        <w:t>л</w:t>
      </w:r>
      <w:r w:rsidRPr="003B280C">
        <w:rPr>
          <w:sz w:val="24"/>
          <w:szCs w:val="24"/>
        </w:rPr>
        <w:t>н</w:t>
      </w:r>
      <w:r w:rsidRPr="003B280C">
        <w:rPr>
          <w:spacing w:val="1"/>
          <w:sz w:val="24"/>
          <w:szCs w:val="24"/>
        </w:rPr>
        <w:t>я</w:t>
      </w:r>
      <w:r w:rsidRPr="003B280C">
        <w:rPr>
          <w:spacing w:val="3"/>
          <w:sz w:val="24"/>
          <w:szCs w:val="24"/>
        </w:rPr>
        <w:t>т</w:t>
      </w:r>
      <w:r w:rsidRPr="003B280C">
        <w:rPr>
          <w:sz w:val="24"/>
          <w:szCs w:val="24"/>
        </w:rPr>
        <w:t>ь</w:t>
      </w:r>
      <w:r w:rsidRPr="003B280C">
        <w:rPr>
          <w:spacing w:val="-16"/>
          <w:sz w:val="24"/>
          <w:szCs w:val="24"/>
        </w:rPr>
        <w:t xml:space="preserve"> </w:t>
      </w:r>
      <w:r w:rsidRPr="003B280C">
        <w:rPr>
          <w:sz w:val="24"/>
          <w:szCs w:val="24"/>
        </w:rPr>
        <w:t>за</w:t>
      </w:r>
      <w:r w:rsidRPr="003B280C">
        <w:rPr>
          <w:spacing w:val="3"/>
          <w:sz w:val="24"/>
          <w:szCs w:val="24"/>
        </w:rPr>
        <w:t>д</w:t>
      </w:r>
      <w:r w:rsidRPr="003B280C">
        <w:rPr>
          <w:sz w:val="24"/>
          <w:szCs w:val="24"/>
        </w:rPr>
        <w:t>ани</w:t>
      </w:r>
      <w:r w:rsidRPr="003B280C">
        <w:rPr>
          <w:spacing w:val="2"/>
          <w:sz w:val="24"/>
          <w:szCs w:val="24"/>
        </w:rPr>
        <w:t>е</w:t>
      </w:r>
      <w:r w:rsidRPr="003B280C">
        <w:rPr>
          <w:sz w:val="24"/>
          <w:szCs w:val="24"/>
        </w:rPr>
        <w:t>:</w:t>
      </w:r>
    </w:p>
    <w:p w:rsidR="003B280C" w:rsidRPr="003B280C" w:rsidRDefault="003B280C" w:rsidP="003B280C">
      <w:pPr>
        <w:pStyle w:val="a6"/>
        <w:numPr>
          <w:ilvl w:val="1"/>
          <w:numId w:val="19"/>
        </w:numPr>
        <w:kinsoku w:val="0"/>
        <w:overflowPunct w:val="0"/>
        <w:ind w:left="0" w:firstLine="284"/>
        <w:rPr>
          <w:sz w:val="24"/>
          <w:szCs w:val="24"/>
        </w:rPr>
      </w:pPr>
      <w:r w:rsidRPr="003B280C">
        <w:rPr>
          <w:sz w:val="24"/>
          <w:szCs w:val="24"/>
        </w:rPr>
        <w:t>в</w:t>
      </w:r>
      <w:r w:rsidRPr="003B280C">
        <w:rPr>
          <w:spacing w:val="-12"/>
          <w:sz w:val="24"/>
          <w:szCs w:val="24"/>
        </w:rPr>
        <w:t xml:space="preserve"> </w:t>
      </w:r>
      <w:r w:rsidRPr="003B280C">
        <w:rPr>
          <w:spacing w:val="-2"/>
          <w:sz w:val="24"/>
          <w:szCs w:val="24"/>
        </w:rPr>
        <w:t>т</w:t>
      </w:r>
      <w:r w:rsidRPr="003B280C">
        <w:rPr>
          <w:sz w:val="24"/>
          <w:szCs w:val="24"/>
        </w:rPr>
        <w:t>ечение</w:t>
      </w:r>
      <w:r w:rsidRPr="003B280C">
        <w:rPr>
          <w:spacing w:val="-9"/>
          <w:sz w:val="24"/>
          <w:szCs w:val="24"/>
        </w:rPr>
        <w:t xml:space="preserve"> </w:t>
      </w:r>
      <w:r w:rsidRPr="003B280C">
        <w:rPr>
          <w:sz w:val="24"/>
          <w:szCs w:val="24"/>
        </w:rPr>
        <w:t>опре</w:t>
      </w:r>
      <w:r w:rsidRPr="003B280C">
        <w:rPr>
          <w:spacing w:val="3"/>
          <w:sz w:val="24"/>
          <w:szCs w:val="24"/>
        </w:rPr>
        <w:t>д</w:t>
      </w:r>
      <w:r w:rsidRPr="003B280C">
        <w:rPr>
          <w:sz w:val="24"/>
          <w:szCs w:val="24"/>
        </w:rPr>
        <w:t>еленного</w:t>
      </w:r>
      <w:r w:rsidRPr="003B280C">
        <w:rPr>
          <w:spacing w:val="-7"/>
          <w:sz w:val="24"/>
          <w:szCs w:val="24"/>
        </w:rPr>
        <w:t xml:space="preserve"> </w:t>
      </w:r>
      <w:r w:rsidRPr="003B280C">
        <w:rPr>
          <w:sz w:val="24"/>
          <w:szCs w:val="24"/>
        </w:rPr>
        <w:t>перио</w:t>
      </w:r>
      <w:r w:rsidRPr="003B280C">
        <w:rPr>
          <w:spacing w:val="3"/>
          <w:sz w:val="24"/>
          <w:szCs w:val="24"/>
        </w:rPr>
        <w:t>д</w:t>
      </w:r>
      <w:r w:rsidRPr="003B280C">
        <w:rPr>
          <w:sz w:val="24"/>
          <w:szCs w:val="24"/>
        </w:rPr>
        <w:t>а</w:t>
      </w:r>
      <w:r w:rsidRPr="003B280C">
        <w:rPr>
          <w:spacing w:val="-9"/>
          <w:sz w:val="24"/>
          <w:szCs w:val="24"/>
        </w:rPr>
        <w:t xml:space="preserve"> </w:t>
      </w:r>
      <w:r w:rsidRPr="003B280C">
        <w:rPr>
          <w:spacing w:val="-2"/>
          <w:sz w:val="24"/>
          <w:szCs w:val="24"/>
        </w:rPr>
        <w:t>в</w:t>
      </w:r>
      <w:r w:rsidRPr="003B280C">
        <w:rPr>
          <w:sz w:val="24"/>
          <w:szCs w:val="24"/>
        </w:rPr>
        <w:t>рем</w:t>
      </w:r>
      <w:r w:rsidRPr="003B280C">
        <w:rPr>
          <w:spacing w:val="8"/>
          <w:sz w:val="24"/>
          <w:szCs w:val="24"/>
        </w:rPr>
        <w:t>е</w:t>
      </w:r>
      <w:r w:rsidRPr="003B280C">
        <w:rPr>
          <w:sz w:val="24"/>
          <w:szCs w:val="24"/>
        </w:rPr>
        <w:t>н</w:t>
      </w:r>
      <w:r w:rsidRPr="003B280C">
        <w:rPr>
          <w:spacing w:val="-1"/>
          <w:sz w:val="24"/>
          <w:szCs w:val="24"/>
        </w:rPr>
        <w:t>и</w:t>
      </w:r>
      <w:r w:rsidRPr="003B280C">
        <w:rPr>
          <w:sz w:val="24"/>
          <w:szCs w:val="24"/>
        </w:rPr>
        <w:t>,</w:t>
      </w:r>
    </w:p>
    <w:p w:rsidR="003B280C" w:rsidRPr="003B280C" w:rsidRDefault="003B280C" w:rsidP="003B280C">
      <w:pPr>
        <w:pStyle w:val="a6"/>
        <w:numPr>
          <w:ilvl w:val="1"/>
          <w:numId w:val="19"/>
        </w:numPr>
        <w:kinsoku w:val="0"/>
        <w:overflowPunct w:val="0"/>
        <w:ind w:left="0" w:firstLine="284"/>
        <w:rPr>
          <w:sz w:val="24"/>
          <w:szCs w:val="24"/>
        </w:rPr>
      </w:pPr>
      <w:r w:rsidRPr="003B280C">
        <w:rPr>
          <w:sz w:val="24"/>
          <w:szCs w:val="24"/>
        </w:rPr>
        <w:t>от</w:t>
      </w:r>
      <w:r w:rsidRPr="003B280C">
        <w:rPr>
          <w:spacing w:val="-7"/>
          <w:sz w:val="24"/>
          <w:szCs w:val="24"/>
        </w:rPr>
        <w:t xml:space="preserve"> </w:t>
      </w:r>
      <w:r w:rsidRPr="003B280C">
        <w:rPr>
          <w:sz w:val="24"/>
          <w:szCs w:val="24"/>
        </w:rPr>
        <w:t>начала</w:t>
      </w:r>
      <w:r w:rsidRPr="003B280C">
        <w:rPr>
          <w:spacing w:val="-3"/>
          <w:sz w:val="24"/>
          <w:szCs w:val="24"/>
        </w:rPr>
        <w:t xml:space="preserve"> </w:t>
      </w:r>
      <w:r w:rsidRPr="003B280C">
        <w:rPr>
          <w:spacing w:val="2"/>
          <w:sz w:val="24"/>
          <w:szCs w:val="24"/>
        </w:rPr>
        <w:t>д</w:t>
      </w:r>
      <w:r w:rsidRPr="003B280C">
        <w:rPr>
          <w:sz w:val="24"/>
          <w:szCs w:val="24"/>
        </w:rPr>
        <w:t>о</w:t>
      </w:r>
      <w:r w:rsidRPr="003B280C">
        <w:rPr>
          <w:spacing w:val="-5"/>
          <w:sz w:val="24"/>
          <w:szCs w:val="24"/>
        </w:rPr>
        <w:t xml:space="preserve"> </w:t>
      </w:r>
      <w:r w:rsidRPr="003B280C">
        <w:rPr>
          <w:sz w:val="24"/>
          <w:szCs w:val="24"/>
        </w:rPr>
        <w:t>конца,</w:t>
      </w:r>
    </w:p>
    <w:p w:rsidR="003B280C" w:rsidRPr="003B280C" w:rsidRDefault="003B280C" w:rsidP="003B280C">
      <w:pPr>
        <w:pStyle w:val="a6"/>
        <w:numPr>
          <w:ilvl w:val="1"/>
          <w:numId w:val="19"/>
        </w:numPr>
        <w:kinsoku w:val="0"/>
        <w:overflowPunct w:val="0"/>
        <w:ind w:left="0" w:firstLine="284"/>
        <w:rPr>
          <w:sz w:val="24"/>
          <w:szCs w:val="24"/>
        </w:rPr>
      </w:pPr>
      <w:r w:rsidRPr="003B280C">
        <w:rPr>
          <w:sz w:val="24"/>
          <w:szCs w:val="24"/>
        </w:rPr>
        <w:t>с</w:t>
      </w:r>
      <w:r w:rsidRPr="003B280C">
        <w:rPr>
          <w:spacing w:val="-14"/>
          <w:sz w:val="24"/>
          <w:szCs w:val="24"/>
        </w:rPr>
        <w:t xml:space="preserve"> </w:t>
      </w:r>
      <w:r w:rsidRPr="003B280C">
        <w:rPr>
          <w:sz w:val="24"/>
          <w:szCs w:val="24"/>
        </w:rPr>
        <w:t>за</w:t>
      </w:r>
      <w:r w:rsidRPr="003B280C">
        <w:rPr>
          <w:spacing w:val="3"/>
          <w:sz w:val="24"/>
          <w:szCs w:val="24"/>
        </w:rPr>
        <w:t>д</w:t>
      </w:r>
      <w:r w:rsidRPr="003B280C">
        <w:rPr>
          <w:sz w:val="24"/>
          <w:szCs w:val="24"/>
        </w:rPr>
        <w:t>анными</w:t>
      </w:r>
      <w:r w:rsidRPr="003B280C">
        <w:rPr>
          <w:spacing w:val="-12"/>
          <w:sz w:val="24"/>
          <w:szCs w:val="24"/>
        </w:rPr>
        <w:t xml:space="preserve"> </w:t>
      </w:r>
      <w:r w:rsidRPr="003B280C">
        <w:rPr>
          <w:sz w:val="24"/>
          <w:szCs w:val="24"/>
        </w:rPr>
        <w:t>качест</w:t>
      </w:r>
      <w:r w:rsidRPr="003B280C">
        <w:rPr>
          <w:spacing w:val="-2"/>
          <w:sz w:val="24"/>
          <w:szCs w:val="24"/>
        </w:rPr>
        <w:t>в</w:t>
      </w:r>
      <w:r w:rsidRPr="003B280C">
        <w:rPr>
          <w:sz w:val="24"/>
          <w:szCs w:val="24"/>
        </w:rPr>
        <w:t>енными</w:t>
      </w:r>
      <w:r w:rsidRPr="003B280C">
        <w:rPr>
          <w:spacing w:val="-13"/>
          <w:sz w:val="24"/>
          <w:szCs w:val="24"/>
        </w:rPr>
        <w:t xml:space="preserve"> </w:t>
      </w:r>
      <w:r w:rsidRPr="003B280C">
        <w:rPr>
          <w:sz w:val="24"/>
          <w:szCs w:val="24"/>
        </w:rPr>
        <w:t>параме</w:t>
      </w:r>
      <w:r w:rsidRPr="003B280C">
        <w:rPr>
          <w:spacing w:val="3"/>
          <w:sz w:val="24"/>
          <w:szCs w:val="24"/>
        </w:rPr>
        <w:t>т</w:t>
      </w:r>
      <w:r w:rsidRPr="003B280C">
        <w:rPr>
          <w:sz w:val="24"/>
          <w:szCs w:val="24"/>
        </w:rPr>
        <w:t>ра</w:t>
      </w:r>
      <w:r w:rsidRPr="003B280C">
        <w:rPr>
          <w:spacing w:val="7"/>
          <w:sz w:val="24"/>
          <w:szCs w:val="24"/>
        </w:rPr>
        <w:t>м</w:t>
      </w:r>
      <w:r w:rsidRPr="003B280C">
        <w:rPr>
          <w:spacing w:val="-1"/>
          <w:sz w:val="24"/>
          <w:szCs w:val="24"/>
        </w:rPr>
        <w:t>и</w:t>
      </w:r>
      <w:r w:rsidRPr="003B280C">
        <w:rPr>
          <w:sz w:val="24"/>
          <w:szCs w:val="24"/>
        </w:rPr>
        <w:t>.</w:t>
      </w:r>
    </w:p>
    <w:p w:rsidR="003B280C" w:rsidRPr="003B280C" w:rsidRDefault="003B280C" w:rsidP="003B280C">
      <w:pPr>
        <w:pStyle w:val="a6"/>
        <w:tabs>
          <w:tab w:val="left" w:pos="1108"/>
        </w:tabs>
        <w:kinsoku w:val="0"/>
        <w:overflowPunct w:val="0"/>
        <w:ind w:firstLine="0"/>
        <w:jc w:val="both"/>
        <w:rPr>
          <w:sz w:val="24"/>
          <w:szCs w:val="24"/>
        </w:rPr>
      </w:pPr>
      <w:r w:rsidRPr="003B280C">
        <w:rPr>
          <w:sz w:val="24"/>
          <w:szCs w:val="24"/>
        </w:rPr>
        <w:t xml:space="preserve">         4. Формирова</w:t>
      </w:r>
      <w:r w:rsidRPr="003B280C">
        <w:rPr>
          <w:spacing w:val="5"/>
          <w:sz w:val="24"/>
          <w:szCs w:val="24"/>
        </w:rPr>
        <w:t>н</w:t>
      </w:r>
      <w:r w:rsidRPr="003B280C">
        <w:rPr>
          <w:sz w:val="24"/>
          <w:szCs w:val="24"/>
        </w:rPr>
        <w:t>ие</w:t>
      </w:r>
      <w:r w:rsidRPr="003B280C">
        <w:rPr>
          <w:spacing w:val="-6"/>
          <w:sz w:val="24"/>
          <w:szCs w:val="24"/>
        </w:rPr>
        <w:t xml:space="preserve"> </w:t>
      </w:r>
      <w:r w:rsidRPr="003B280C">
        <w:rPr>
          <w:spacing w:val="-7"/>
          <w:sz w:val="24"/>
          <w:szCs w:val="24"/>
        </w:rPr>
        <w:t>у</w:t>
      </w:r>
      <w:r w:rsidRPr="003B280C">
        <w:rPr>
          <w:sz w:val="24"/>
          <w:szCs w:val="24"/>
        </w:rPr>
        <w:t>мения</w:t>
      </w:r>
      <w:r w:rsidRPr="003B280C">
        <w:rPr>
          <w:spacing w:val="-7"/>
          <w:sz w:val="24"/>
          <w:szCs w:val="24"/>
        </w:rPr>
        <w:t xml:space="preserve"> </w:t>
      </w:r>
      <w:r w:rsidRPr="003B280C">
        <w:rPr>
          <w:sz w:val="24"/>
          <w:szCs w:val="24"/>
        </w:rPr>
        <w:t>само</w:t>
      </w:r>
      <w:r w:rsidRPr="003B280C">
        <w:rPr>
          <w:spacing w:val="9"/>
          <w:sz w:val="24"/>
          <w:szCs w:val="24"/>
        </w:rPr>
        <w:t>с</w:t>
      </w:r>
      <w:r w:rsidRPr="003B280C">
        <w:rPr>
          <w:spacing w:val="-2"/>
          <w:sz w:val="24"/>
          <w:szCs w:val="24"/>
        </w:rPr>
        <w:t>т</w:t>
      </w:r>
      <w:r w:rsidRPr="003B280C">
        <w:rPr>
          <w:sz w:val="24"/>
          <w:szCs w:val="24"/>
        </w:rPr>
        <w:t>о</w:t>
      </w:r>
      <w:r w:rsidRPr="003B280C">
        <w:rPr>
          <w:spacing w:val="1"/>
          <w:sz w:val="24"/>
          <w:szCs w:val="24"/>
        </w:rPr>
        <w:t>я</w:t>
      </w:r>
      <w:r w:rsidRPr="003B280C">
        <w:rPr>
          <w:spacing w:val="-2"/>
          <w:sz w:val="24"/>
          <w:szCs w:val="24"/>
        </w:rPr>
        <w:t>т</w:t>
      </w:r>
      <w:r w:rsidRPr="003B280C">
        <w:rPr>
          <w:sz w:val="24"/>
          <w:szCs w:val="24"/>
        </w:rPr>
        <w:t>е</w:t>
      </w:r>
      <w:r w:rsidRPr="003B280C">
        <w:rPr>
          <w:spacing w:val="6"/>
          <w:sz w:val="24"/>
          <w:szCs w:val="24"/>
        </w:rPr>
        <w:t>л</w:t>
      </w:r>
      <w:r w:rsidRPr="003B280C">
        <w:rPr>
          <w:spacing w:val="-3"/>
          <w:sz w:val="24"/>
          <w:szCs w:val="24"/>
        </w:rPr>
        <w:t>ь</w:t>
      </w:r>
      <w:r w:rsidRPr="003B280C">
        <w:rPr>
          <w:spacing w:val="4"/>
          <w:sz w:val="24"/>
          <w:szCs w:val="24"/>
        </w:rPr>
        <w:t>н</w:t>
      </w:r>
      <w:r w:rsidRPr="003B280C">
        <w:rPr>
          <w:sz w:val="24"/>
          <w:szCs w:val="24"/>
        </w:rPr>
        <w:t>о</w:t>
      </w:r>
      <w:r w:rsidRPr="003B280C">
        <w:rPr>
          <w:spacing w:val="-9"/>
          <w:sz w:val="24"/>
          <w:szCs w:val="24"/>
        </w:rPr>
        <w:t xml:space="preserve"> </w:t>
      </w:r>
      <w:r w:rsidRPr="003B280C">
        <w:rPr>
          <w:sz w:val="24"/>
          <w:szCs w:val="24"/>
        </w:rPr>
        <w:t>пер</w:t>
      </w:r>
      <w:r w:rsidRPr="003B280C">
        <w:rPr>
          <w:spacing w:val="7"/>
          <w:sz w:val="24"/>
          <w:szCs w:val="24"/>
        </w:rPr>
        <w:t>е</w:t>
      </w:r>
      <w:r w:rsidRPr="003B280C">
        <w:rPr>
          <w:spacing w:val="-6"/>
          <w:sz w:val="24"/>
          <w:szCs w:val="24"/>
        </w:rPr>
        <w:t>х</w:t>
      </w:r>
      <w:r w:rsidRPr="003B280C">
        <w:rPr>
          <w:sz w:val="24"/>
          <w:szCs w:val="24"/>
        </w:rPr>
        <w:t>о</w:t>
      </w:r>
      <w:r w:rsidRPr="003B280C">
        <w:rPr>
          <w:spacing w:val="2"/>
          <w:sz w:val="24"/>
          <w:szCs w:val="24"/>
        </w:rPr>
        <w:t>д</w:t>
      </w:r>
      <w:r w:rsidRPr="003B280C">
        <w:rPr>
          <w:sz w:val="24"/>
          <w:szCs w:val="24"/>
        </w:rPr>
        <w:t>и</w:t>
      </w:r>
      <w:r w:rsidRPr="003B280C">
        <w:rPr>
          <w:spacing w:val="3"/>
          <w:sz w:val="24"/>
          <w:szCs w:val="24"/>
        </w:rPr>
        <w:t>т</w:t>
      </w:r>
      <w:r w:rsidRPr="003B280C">
        <w:rPr>
          <w:sz w:val="24"/>
          <w:szCs w:val="24"/>
        </w:rPr>
        <w:t>ь</w:t>
      </w:r>
      <w:r w:rsidRPr="003B280C">
        <w:rPr>
          <w:spacing w:val="-12"/>
          <w:sz w:val="24"/>
          <w:szCs w:val="24"/>
        </w:rPr>
        <w:t xml:space="preserve"> </w:t>
      </w:r>
      <w:r w:rsidRPr="003B280C">
        <w:rPr>
          <w:spacing w:val="4"/>
          <w:sz w:val="24"/>
          <w:szCs w:val="24"/>
        </w:rPr>
        <w:t>о</w:t>
      </w:r>
      <w:r w:rsidRPr="003B280C">
        <w:rPr>
          <w:sz w:val="24"/>
          <w:szCs w:val="24"/>
        </w:rPr>
        <w:t>т</w:t>
      </w:r>
      <w:r w:rsidRPr="003B280C">
        <w:rPr>
          <w:spacing w:val="-11"/>
          <w:sz w:val="24"/>
          <w:szCs w:val="24"/>
        </w:rPr>
        <w:t xml:space="preserve"> </w:t>
      </w:r>
      <w:r w:rsidRPr="003B280C">
        <w:rPr>
          <w:sz w:val="24"/>
          <w:szCs w:val="24"/>
        </w:rPr>
        <w:t>о</w:t>
      </w:r>
      <w:r w:rsidRPr="003B280C">
        <w:rPr>
          <w:spacing w:val="2"/>
          <w:sz w:val="24"/>
          <w:szCs w:val="24"/>
        </w:rPr>
        <w:t>д</w:t>
      </w:r>
      <w:r w:rsidRPr="003B280C">
        <w:rPr>
          <w:sz w:val="24"/>
          <w:szCs w:val="24"/>
        </w:rPr>
        <w:t>ного</w:t>
      </w:r>
      <w:r w:rsidRPr="003B280C">
        <w:rPr>
          <w:spacing w:val="-5"/>
          <w:sz w:val="24"/>
          <w:szCs w:val="24"/>
        </w:rPr>
        <w:t xml:space="preserve"> </w:t>
      </w:r>
      <w:r w:rsidRPr="003B280C">
        <w:rPr>
          <w:sz w:val="24"/>
          <w:szCs w:val="24"/>
        </w:rPr>
        <w:t>за</w:t>
      </w:r>
      <w:r w:rsidRPr="003B280C">
        <w:rPr>
          <w:spacing w:val="3"/>
          <w:sz w:val="24"/>
          <w:szCs w:val="24"/>
        </w:rPr>
        <w:t>д</w:t>
      </w:r>
      <w:r w:rsidRPr="003B280C">
        <w:rPr>
          <w:sz w:val="24"/>
          <w:szCs w:val="24"/>
        </w:rPr>
        <w:t>ания</w:t>
      </w:r>
      <w:r w:rsidRPr="003B280C">
        <w:rPr>
          <w:w w:val="99"/>
          <w:sz w:val="24"/>
          <w:szCs w:val="24"/>
        </w:rPr>
        <w:t xml:space="preserve"> </w:t>
      </w:r>
      <w:r w:rsidRPr="003B280C">
        <w:rPr>
          <w:spacing w:val="-2"/>
          <w:sz w:val="24"/>
          <w:szCs w:val="24"/>
        </w:rPr>
        <w:t>(</w:t>
      </w:r>
      <w:r w:rsidRPr="003B280C">
        <w:rPr>
          <w:sz w:val="24"/>
          <w:szCs w:val="24"/>
        </w:rPr>
        <w:t>операци</w:t>
      </w:r>
      <w:r w:rsidRPr="003B280C">
        <w:rPr>
          <w:spacing w:val="2"/>
          <w:sz w:val="24"/>
          <w:szCs w:val="24"/>
        </w:rPr>
        <w:t>и</w:t>
      </w:r>
      <w:r w:rsidRPr="003B280C">
        <w:rPr>
          <w:sz w:val="24"/>
          <w:szCs w:val="24"/>
        </w:rPr>
        <w:t>,</w:t>
      </w:r>
      <w:r w:rsidRPr="003B280C">
        <w:rPr>
          <w:spacing w:val="25"/>
          <w:sz w:val="24"/>
          <w:szCs w:val="24"/>
        </w:rPr>
        <w:t xml:space="preserve"> </w:t>
      </w:r>
      <w:r w:rsidRPr="003B280C">
        <w:rPr>
          <w:spacing w:val="2"/>
          <w:sz w:val="24"/>
          <w:szCs w:val="24"/>
        </w:rPr>
        <w:t>д</w:t>
      </w:r>
      <w:r w:rsidRPr="003B280C">
        <w:rPr>
          <w:sz w:val="24"/>
          <w:szCs w:val="24"/>
        </w:rPr>
        <w:t>ейс</w:t>
      </w:r>
      <w:r w:rsidRPr="003B280C">
        <w:rPr>
          <w:spacing w:val="5"/>
          <w:sz w:val="24"/>
          <w:szCs w:val="24"/>
        </w:rPr>
        <w:t>т</w:t>
      </w:r>
      <w:r w:rsidRPr="003B280C">
        <w:rPr>
          <w:spacing w:val="-2"/>
          <w:sz w:val="24"/>
          <w:szCs w:val="24"/>
        </w:rPr>
        <w:t>в</w:t>
      </w:r>
      <w:r w:rsidRPr="003B280C">
        <w:rPr>
          <w:sz w:val="24"/>
          <w:szCs w:val="24"/>
        </w:rPr>
        <w:t>и</w:t>
      </w:r>
      <w:r w:rsidRPr="003B280C">
        <w:rPr>
          <w:spacing w:val="1"/>
          <w:sz w:val="24"/>
          <w:szCs w:val="24"/>
        </w:rPr>
        <w:t>я</w:t>
      </w:r>
      <w:r w:rsidRPr="003B280C">
        <w:rPr>
          <w:sz w:val="24"/>
          <w:szCs w:val="24"/>
        </w:rPr>
        <w:t>)</w:t>
      </w:r>
      <w:r w:rsidRPr="003B280C">
        <w:rPr>
          <w:spacing w:val="21"/>
          <w:sz w:val="24"/>
          <w:szCs w:val="24"/>
        </w:rPr>
        <w:t xml:space="preserve"> </w:t>
      </w:r>
      <w:r w:rsidRPr="003B280C">
        <w:rPr>
          <w:sz w:val="24"/>
          <w:szCs w:val="24"/>
        </w:rPr>
        <w:t>к</w:t>
      </w:r>
      <w:r w:rsidRPr="003B280C">
        <w:rPr>
          <w:spacing w:val="22"/>
          <w:sz w:val="24"/>
          <w:szCs w:val="24"/>
        </w:rPr>
        <w:t xml:space="preserve"> </w:t>
      </w:r>
      <w:r w:rsidRPr="003B280C">
        <w:rPr>
          <w:spacing w:val="2"/>
          <w:sz w:val="24"/>
          <w:szCs w:val="24"/>
        </w:rPr>
        <w:t>д</w:t>
      </w:r>
      <w:r w:rsidRPr="003B280C">
        <w:rPr>
          <w:spacing w:val="4"/>
          <w:sz w:val="24"/>
          <w:szCs w:val="24"/>
        </w:rPr>
        <w:t>р</w:t>
      </w:r>
      <w:r w:rsidRPr="003B280C">
        <w:rPr>
          <w:spacing w:val="-7"/>
          <w:sz w:val="24"/>
          <w:szCs w:val="24"/>
        </w:rPr>
        <w:t>у</w:t>
      </w:r>
      <w:r w:rsidRPr="003B280C">
        <w:rPr>
          <w:sz w:val="24"/>
          <w:szCs w:val="24"/>
        </w:rPr>
        <w:t>го</w:t>
      </w:r>
      <w:r w:rsidRPr="003B280C">
        <w:rPr>
          <w:spacing w:val="7"/>
          <w:sz w:val="24"/>
          <w:szCs w:val="24"/>
        </w:rPr>
        <w:t>м</w:t>
      </w:r>
      <w:r w:rsidRPr="003B280C">
        <w:rPr>
          <w:sz w:val="24"/>
          <w:szCs w:val="24"/>
        </w:rPr>
        <w:t>у</w:t>
      </w:r>
      <w:r w:rsidRPr="003B280C">
        <w:rPr>
          <w:spacing w:val="23"/>
          <w:sz w:val="24"/>
          <w:szCs w:val="24"/>
        </w:rPr>
        <w:t xml:space="preserve"> </w:t>
      </w:r>
      <w:r w:rsidRPr="003B280C">
        <w:rPr>
          <w:sz w:val="24"/>
          <w:szCs w:val="24"/>
        </w:rPr>
        <w:t>в</w:t>
      </w:r>
      <w:r w:rsidRPr="003B280C">
        <w:rPr>
          <w:spacing w:val="21"/>
          <w:sz w:val="24"/>
          <w:szCs w:val="24"/>
        </w:rPr>
        <w:t xml:space="preserve"> </w:t>
      </w:r>
      <w:r w:rsidRPr="003B280C">
        <w:rPr>
          <w:sz w:val="24"/>
          <w:szCs w:val="24"/>
        </w:rPr>
        <w:t>с</w:t>
      </w:r>
      <w:r w:rsidRPr="003B280C">
        <w:rPr>
          <w:spacing w:val="6"/>
          <w:sz w:val="24"/>
          <w:szCs w:val="24"/>
        </w:rPr>
        <w:t>о</w:t>
      </w:r>
      <w:r w:rsidRPr="003B280C">
        <w:rPr>
          <w:sz w:val="24"/>
          <w:szCs w:val="24"/>
        </w:rPr>
        <w:t>о</w:t>
      </w:r>
      <w:r w:rsidRPr="003B280C">
        <w:rPr>
          <w:spacing w:val="-2"/>
          <w:sz w:val="24"/>
          <w:szCs w:val="24"/>
        </w:rPr>
        <w:t>тв</w:t>
      </w:r>
      <w:r w:rsidRPr="003B280C">
        <w:rPr>
          <w:spacing w:val="6"/>
          <w:sz w:val="24"/>
          <w:szCs w:val="24"/>
        </w:rPr>
        <w:t>е</w:t>
      </w:r>
      <w:r w:rsidRPr="003B280C">
        <w:rPr>
          <w:spacing w:val="-2"/>
          <w:sz w:val="24"/>
          <w:szCs w:val="24"/>
        </w:rPr>
        <w:t>т</w:t>
      </w:r>
      <w:r w:rsidRPr="003B280C">
        <w:rPr>
          <w:sz w:val="24"/>
          <w:szCs w:val="24"/>
        </w:rPr>
        <w:t>с</w:t>
      </w:r>
      <w:r w:rsidRPr="003B280C">
        <w:rPr>
          <w:spacing w:val="-1"/>
          <w:sz w:val="24"/>
          <w:szCs w:val="24"/>
        </w:rPr>
        <w:t>т</w:t>
      </w:r>
      <w:r w:rsidRPr="003B280C">
        <w:rPr>
          <w:spacing w:val="3"/>
          <w:sz w:val="24"/>
          <w:szCs w:val="24"/>
        </w:rPr>
        <w:t>в</w:t>
      </w:r>
      <w:r w:rsidRPr="003B280C">
        <w:rPr>
          <w:sz w:val="24"/>
          <w:szCs w:val="24"/>
        </w:rPr>
        <w:t>ии</w:t>
      </w:r>
      <w:r w:rsidRPr="003B280C">
        <w:rPr>
          <w:spacing w:val="23"/>
          <w:sz w:val="24"/>
          <w:szCs w:val="24"/>
        </w:rPr>
        <w:t xml:space="preserve"> </w:t>
      </w:r>
      <w:r w:rsidRPr="003B280C">
        <w:rPr>
          <w:sz w:val="24"/>
          <w:szCs w:val="24"/>
        </w:rPr>
        <w:t>алгоритмом</w:t>
      </w:r>
      <w:r w:rsidRPr="003B280C">
        <w:rPr>
          <w:spacing w:val="-7"/>
          <w:sz w:val="24"/>
          <w:szCs w:val="24"/>
        </w:rPr>
        <w:t xml:space="preserve"> </w:t>
      </w:r>
      <w:r w:rsidRPr="003B280C">
        <w:rPr>
          <w:spacing w:val="2"/>
          <w:sz w:val="24"/>
          <w:szCs w:val="24"/>
        </w:rPr>
        <w:t>д</w:t>
      </w:r>
      <w:r w:rsidRPr="003B280C">
        <w:rPr>
          <w:sz w:val="24"/>
          <w:szCs w:val="24"/>
        </w:rPr>
        <w:t>ейст</w:t>
      </w:r>
      <w:r w:rsidRPr="003B280C">
        <w:rPr>
          <w:spacing w:val="-2"/>
          <w:sz w:val="24"/>
          <w:szCs w:val="24"/>
        </w:rPr>
        <w:t>в</w:t>
      </w:r>
      <w:r w:rsidRPr="003B280C">
        <w:rPr>
          <w:sz w:val="24"/>
          <w:szCs w:val="24"/>
        </w:rPr>
        <w:t>ия</w:t>
      </w:r>
      <w:r w:rsidRPr="003B280C">
        <w:rPr>
          <w:spacing w:val="-7"/>
          <w:sz w:val="24"/>
          <w:szCs w:val="24"/>
        </w:rPr>
        <w:t xml:space="preserve"> </w:t>
      </w:r>
      <w:r w:rsidRPr="003B280C">
        <w:rPr>
          <w:sz w:val="24"/>
          <w:szCs w:val="24"/>
        </w:rPr>
        <w:t>и</w:t>
      </w:r>
      <w:r w:rsidRPr="003B280C">
        <w:rPr>
          <w:spacing w:val="-9"/>
          <w:sz w:val="24"/>
          <w:szCs w:val="24"/>
        </w:rPr>
        <w:t xml:space="preserve"> </w:t>
      </w:r>
      <w:r w:rsidRPr="003B280C">
        <w:rPr>
          <w:spacing w:val="-2"/>
          <w:sz w:val="24"/>
          <w:szCs w:val="24"/>
        </w:rPr>
        <w:t>т</w:t>
      </w:r>
      <w:r w:rsidRPr="003B280C">
        <w:rPr>
          <w:spacing w:val="2"/>
          <w:sz w:val="24"/>
          <w:szCs w:val="24"/>
        </w:rPr>
        <w:t>.д</w:t>
      </w:r>
      <w:r w:rsidRPr="003B280C">
        <w:rPr>
          <w:sz w:val="24"/>
          <w:szCs w:val="24"/>
        </w:rPr>
        <w:t>.</w:t>
      </w:r>
    </w:p>
    <w:p w:rsidR="003B280C" w:rsidRPr="003B280C" w:rsidRDefault="003B280C" w:rsidP="003B280C">
      <w:pPr>
        <w:pStyle w:val="a6"/>
        <w:tabs>
          <w:tab w:val="left" w:pos="1108"/>
        </w:tabs>
        <w:kinsoku w:val="0"/>
        <w:overflowPunct w:val="0"/>
        <w:ind w:firstLine="0"/>
        <w:jc w:val="both"/>
        <w:rPr>
          <w:sz w:val="24"/>
          <w:szCs w:val="24"/>
        </w:rPr>
      </w:pPr>
    </w:p>
    <w:p w:rsidR="003B280C" w:rsidRPr="003B280C" w:rsidRDefault="003B280C" w:rsidP="003B280C">
      <w:pPr>
        <w:widowControl w:val="0"/>
        <w:autoSpaceDE w:val="0"/>
        <w:autoSpaceDN w:val="0"/>
        <w:adjustRightInd w:val="0"/>
        <w:spacing w:after="0" w:line="240" w:lineRule="auto"/>
        <w:jc w:val="center"/>
        <w:rPr>
          <w:rFonts w:ascii="Times New Roman" w:hAnsi="Times New Roman" w:cs="Times New Roman"/>
          <w:b/>
          <w:sz w:val="24"/>
          <w:szCs w:val="24"/>
        </w:rPr>
      </w:pPr>
      <w:r w:rsidRPr="003B280C">
        <w:rPr>
          <w:rFonts w:ascii="Times New Roman" w:hAnsi="Times New Roman" w:cs="Times New Roman"/>
          <w:b/>
          <w:sz w:val="24"/>
          <w:szCs w:val="24"/>
        </w:rPr>
        <w:t>Содержание программы учебного предмета</w:t>
      </w:r>
    </w:p>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 xml:space="preserve">Труд (Технология) </w:t>
      </w:r>
      <w:r w:rsidRPr="003B280C">
        <w:rPr>
          <w:rFonts w:ascii="Times New Roman" w:hAnsi="Times New Roman" w:cs="Times New Roman"/>
          <w:sz w:val="24"/>
          <w:szCs w:val="24"/>
          <w:lang w:val="en-US"/>
        </w:rPr>
        <w:t>VIII</w:t>
      </w:r>
      <w:r w:rsidRPr="003B280C">
        <w:rPr>
          <w:rFonts w:ascii="Times New Roman" w:hAnsi="Times New Roman" w:cs="Times New Roman"/>
          <w:sz w:val="24"/>
          <w:szCs w:val="24"/>
        </w:rPr>
        <w:t xml:space="preserve"> класс (170 </w:t>
      </w:r>
      <w:proofErr w:type="gramStart"/>
      <w:r w:rsidRPr="003B280C">
        <w:rPr>
          <w:rFonts w:ascii="Times New Roman" w:hAnsi="Times New Roman" w:cs="Times New Roman"/>
          <w:sz w:val="24"/>
          <w:szCs w:val="24"/>
        </w:rPr>
        <w:t>часов )</w:t>
      </w:r>
      <w:proofErr w:type="gramEnd"/>
    </w:p>
    <w:p w:rsidR="003B280C" w:rsidRPr="003B280C" w:rsidRDefault="003B280C" w:rsidP="003B280C">
      <w:pPr>
        <w:ind w:firstLine="426"/>
        <w:jc w:val="center"/>
        <w:rPr>
          <w:rFonts w:ascii="Times New Roman" w:hAnsi="Times New Roman" w:cs="Times New Roman"/>
          <w:sz w:val="24"/>
          <w:szCs w:val="24"/>
        </w:rPr>
      </w:pP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b/>
          <w:sz w:val="24"/>
          <w:szCs w:val="24"/>
        </w:rPr>
        <w:t>Вводное занятие</w:t>
      </w:r>
      <w:r w:rsidRPr="003B280C">
        <w:rPr>
          <w:rFonts w:ascii="Times New Roman" w:hAnsi="Times New Roman" w:cs="Times New Roman"/>
          <w:sz w:val="24"/>
          <w:szCs w:val="24"/>
        </w:rPr>
        <w:t xml:space="preserve">. Распределение учащихся по рабочим местам. Правила поведения в мастерской и содержания рабочего места. Назначение бригадиров, санитара, составление списка дежурных по мастерской и объяснение их обязанностей. </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Повторение.</w:t>
      </w:r>
      <w:r w:rsidRPr="003B280C">
        <w:rPr>
          <w:rFonts w:ascii="Times New Roman" w:hAnsi="Times New Roman" w:cs="Times New Roman"/>
          <w:b/>
          <w:sz w:val="24"/>
          <w:szCs w:val="24"/>
        </w:rPr>
        <w:t xml:space="preserve"> </w:t>
      </w:r>
      <w:r w:rsidRPr="003B280C">
        <w:rPr>
          <w:rFonts w:ascii="Times New Roman" w:hAnsi="Times New Roman" w:cs="Times New Roman"/>
          <w:sz w:val="24"/>
          <w:szCs w:val="24"/>
        </w:rPr>
        <w:t>Материалы, применяемые в картонажном деле. Бумага разного вида и цвета. Внешний вид, свойства, назначение. Приемы фальцовки. Сгибание листа по намеченным линиям. Правила безопасной работы с режущими инструментами. Резание листа бумаги ножницами. Полоски широкие, узкие, долевые, поперечные.</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 Клеящие составы: крахмал, декстрин, казеиновый клей. Практическая работа каждого учащегося по приготовлению клея. Правила безопасной работы с клеем. Соблюдение санитарно-гигиенических требований при работе с клеем. Хранение клейстера. Приемы пользования кистью.</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lastRenderedPageBreak/>
        <w:t xml:space="preserve"> Работа с образцами геометрических фигур: квадрат, прямоугольник, треугольник, круг. Разметка по шаблону. Вырезывание ножницами, наклеивание на бумагу. Составление орнаментов из геометрических фигур (прямоугольников, квадратов, треугольников по образцам, чередующихся по форме и цвету).</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 Изготовление по образцам орнамента в квадрате. Разметка бумаги по шаблону и вырезывание криволинейных контуров, волнистой линии, круга. Изготовление счетного материала в форме полосы из квадратов, кругов, прямоугольников, треугольников. Наклеивание на бумагу. </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Аппликация. Выполнение аппликации из 2-3 цветов. Подарочные открытки на тему: «С Новым годом», «23 февраля», «8 Марта», «9 мая». Составление сюжетной композиции по сказке</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«Колобок</w:t>
      </w:r>
      <w:proofErr w:type="gramStart"/>
      <w:r w:rsidRPr="003B280C">
        <w:rPr>
          <w:rFonts w:ascii="Times New Roman" w:hAnsi="Times New Roman" w:cs="Times New Roman"/>
          <w:sz w:val="24"/>
          <w:szCs w:val="24"/>
        </w:rPr>
        <w:t>»,  изготовление</w:t>
      </w:r>
      <w:proofErr w:type="gramEnd"/>
      <w:r w:rsidRPr="003B280C">
        <w:rPr>
          <w:rFonts w:ascii="Times New Roman" w:hAnsi="Times New Roman" w:cs="Times New Roman"/>
          <w:sz w:val="24"/>
          <w:szCs w:val="24"/>
        </w:rPr>
        <w:t xml:space="preserve"> игрушек «Неваляшка», «Собачка», «Лодочка» и т.д. </w:t>
      </w:r>
      <w:r w:rsidRPr="003B280C">
        <w:rPr>
          <w:rFonts w:ascii="Times New Roman" w:hAnsi="Times New Roman" w:cs="Times New Roman"/>
          <w:b/>
          <w:sz w:val="24"/>
          <w:szCs w:val="24"/>
        </w:rPr>
        <w:t>Изделия из бумаги</w:t>
      </w:r>
      <w:r w:rsidRPr="003B280C">
        <w:rPr>
          <w:rFonts w:ascii="Times New Roman" w:hAnsi="Times New Roman" w:cs="Times New Roman"/>
          <w:sz w:val="24"/>
          <w:szCs w:val="24"/>
        </w:rPr>
        <w:t>.</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  Салфетки с вырезным узором. Ознакомление с образцами. Разметка бумаги, вырезывание ножницами (произвольно).        Снежинка. Ознакомление с образцами. Заготовка листов бумаги, разметка по шаблону, вырезывание ножницами.</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Цепочки (гирлянды) из колец бумаги. Разметка бумаги по шаблону и работа с ножницами. Склеивание колец, сборка их в гирлянду.</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 Коробки. Изготовление простых четырехугольных открытых коробок из бумаги по выкройке без оклейки, на скрепку и клей. Ознакомление с образцами. Крой коробки. Разметка, надсечка углов, фальцовка на </w:t>
      </w:r>
      <w:proofErr w:type="spellStart"/>
      <w:r w:rsidRPr="003B280C">
        <w:rPr>
          <w:rFonts w:ascii="Times New Roman" w:hAnsi="Times New Roman" w:cs="Times New Roman"/>
          <w:sz w:val="24"/>
          <w:szCs w:val="24"/>
        </w:rPr>
        <w:t>биговщике</w:t>
      </w:r>
      <w:proofErr w:type="spellEnd"/>
      <w:r w:rsidRPr="003B280C">
        <w:rPr>
          <w:rFonts w:ascii="Times New Roman" w:hAnsi="Times New Roman" w:cs="Times New Roman"/>
          <w:sz w:val="24"/>
          <w:szCs w:val="24"/>
        </w:rPr>
        <w:t xml:space="preserve"> </w:t>
      </w:r>
      <w:proofErr w:type="gramStart"/>
      <w:r w:rsidRPr="003B280C">
        <w:rPr>
          <w:rFonts w:ascii="Times New Roman" w:hAnsi="Times New Roman" w:cs="Times New Roman"/>
          <w:sz w:val="24"/>
          <w:szCs w:val="24"/>
        </w:rPr>
        <w:t>перфораторе.,</w:t>
      </w:r>
      <w:proofErr w:type="gramEnd"/>
      <w:r w:rsidRPr="003B280C">
        <w:rPr>
          <w:rFonts w:ascii="Times New Roman" w:hAnsi="Times New Roman" w:cs="Times New Roman"/>
          <w:sz w:val="24"/>
          <w:szCs w:val="24"/>
        </w:rPr>
        <w:t xml:space="preserve"> складывание коробки на скрепку и путем склеивания. </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Клеевые пакеты для семян, кармашки для библиотечных книг. Ознакомление с образцами изделий. Заготовка листов бумаги по заданному размеру. Разметка по шаблону. Вырезывание ножницами. Фальцовка. Намазывание клеем, склеивание.</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Блокноты на пластиковой пружине. Фальцовка, перфорация, сборка на </w:t>
      </w:r>
      <w:proofErr w:type="gramStart"/>
      <w:r w:rsidRPr="003B280C">
        <w:rPr>
          <w:rFonts w:ascii="Times New Roman" w:hAnsi="Times New Roman" w:cs="Times New Roman"/>
          <w:sz w:val="24"/>
          <w:szCs w:val="24"/>
        </w:rPr>
        <w:t>пластиковую  пружину</w:t>
      </w:r>
      <w:proofErr w:type="gramEnd"/>
      <w:r w:rsidRPr="003B280C">
        <w:rPr>
          <w:rFonts w:ascii="Times New Roman" w:hAnsi="Times New Roman" w:cs="Times New Roman"/>
          <w:sz w:val="24"/>
          <w:szCs w:val="24"/>
        </w:rPr>
        <w:t>.</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Экскурсия на картонажную фабрику. </w:t>
      </w:r>
    </w:p>
    <w:p w:rsidR="003B280C" w:rsidRPr="003B280C" w:rsidRDefault="003B280C" w:rsidP="003B280C">
      <w:pPr>
        <w:ind w:firstLine="567"/>
        <w:jc w:val="both"/>
        <w:rPr>
          <w:rFonts w:ascii="Times New Roman" w:hAnsi="Times New Roman" w:cs="Times New Roman"/>
          <w:sz w:val="24"/>
          <w:szCs w:val="24"/>
        </w:rPr>
      </w:pPr>
      <w:r w:rsidRPr="003B280C">
        <w:rPr>
          <w:rFonts w:ascii="Times New Roman" w:hAnsi="Times New Roman" w:cs="Times New Roman"/>
          <w:sz w:val="24"/>
          <w:szCs w:val="24"/>
        </w:rPr>
        <w:t xml:space="preserve">Контрольная работа за год. </w:t>
      </w:r>
    </w:p>
    <w:p w:rsidR="003B280C" w:rsidRPr="003B280C" w:rsidRDefault="003B280C" w:rsidP="003B280C">
      <w:pPr>
        <w:rPr>
          <w:rFonts w:ascii="Times New Roman" w:hAnsi="Times New Roman" w:cs="Times New Roman"/>
          <w:b/>
          <w:sz w:val="24"/>
          <w:szCs w:val="24"/>
        </w:rPr>
      </w:pPr>
      <w:r w:rsidRPr="003B280C">
        <w:rPr>
          <w:rFonts w:ascii="Times New Roman" w:hAnsi="Times New Roman" w:cs="Times New Roman"/>
          <w:b/>
          <w:sz w:val="24"/>
          <w:szCs w:val="24"/>
        </w:rPr>
        <w:t>Оборудование.</w:t>
      </w:r>
    </w:p>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Фальцовщик </w:t>
      </w:r>
      <w:proofErr w:type="spellStart"/>
      <w:r w:rsidRPr="003B280C">
        <w:rPr>
          <w:rFonts w:ascii="Times New Roman" w:hAnsi="Times New Roman" w:cs="Times New Roman"/>
          <w:sz w:val="24"/>
          <w:szCs w:val="24"/>
        </w:rPr>
        <w:t>Фолдера</w:t>
      </w:r>
      <w:proofErr w:type="spellEnd"/>
    </w:p>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Брошюровщик-перфоратор</w:t>
      </w:r>
    </w:p>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Брошюровщик на пластиковой пружине.</w:t>
      </w:r>
    </w:p>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Резак ручной.</w:t>
      </w:r>
    </w:p>
    <w:p w:rsidR="003B280C" w:rsidRPr="003B280C" w:rsidRDefault="003B280C" w:rsidP="003B280C">
      <w:pPr>
        <w:rPr>
          <w:rFonts w:ascii="Times New Roman" w:hAnsi="Times New Roman" w:cs="Times New Roman"/>
          <w:b/>
          <w:bCs/>
          <w:sz w:val="24"/>
          <w:szCs w:val="24"/>
        </w:rPr>
      </w:pPr>
      <w:proofErr w:type="spellStart"/>
      <w:r w:rsidRPr="003B280C">
        <w:rPr>
          <w:rFonts w:ascii="Times New Roman" w:hAnsi="Times New Roman" w:cs="Times New Roman"/>
          <w:sz w:val="24"/>
          <w:szCs w:val="24"/>
        </w:rPr>
        <w:t>Степлер</w:t>
      </w:r>
      <w:proofErr w:type="spellEnd"/>
      <w:r w:rsidRPr="003B280C">
        <w:rPr>
          <w:rFonts w:ascii="Times New Roman" w:hAnsi="Times New Roman" w:cs="Times New Roman"/>
          <w:sz w:val="24"/>
          <w:szCs w:val="24"/>
        </w:rPr>
        <w:t>.</w:t>
      </w:r>
      <w:r w:rsidRPr="003B280C">
        <w:rPr>
          <w:rFonts w:ascii="Times New Roman" w:hAnsi="Times New Roman" w:cs="Times New Roman"/>
          <w:b/>
          <w:bCs/>
          <w:sz w:val="24"/>
          <w:szCs w:val="24"/>
        </w:rPr>
        <w:t xml:space="preserve"> </w:t>
      </w:r>
    </w:p>
    <w:p w:rsidR="003B280C" w:rsidRPr="003B280C" w:rsidRDefault="003B280C" w:rsidP="003B280C">
      <w:pPr>
        <w:rPr>
          <w:rFonts w:ascii="Times New Roman" w:hAnsi="Times New Roman" w:cs="Times New Roman"/>
          <w:b/>
          <w:sz w:val="24"/>
          <w:szCs w:val="24"/>
        </w:rPr>
      </w:pPr>
      <w:r w:rsidRPr="003B280C">
        <w:rPr>
          <w:rFonts w:ascii="Times New Roman" w:hAnsi="Times New Roman" w:cs="Times New Roman"/>
          <w:b/>
          <w:sz w:val="24"/>
          <w:szCs w:val="24"/>
        </w:rPr>
        <w:t>3. Тематическое планирование учебного предмета</w:t>
      </w:r>
    </w:p>
    <w:p w:rsidR="003B280C" w:rsidRPr="003B280C" w:rsidRDefault="005C798B" w:rsidP="003B280C">
      <w:pPr>
        <w:jc w:val="center"/>
        <w:rPr>
          <w:rFonts w:ascii="Times New Roman" w:hAnsi="Times New Roman" w:cs="Times New Roman"/>
          <w:b/>
          <w:sz w:val="24"/>
          <w:szCs w:val="24"/>
        </w:rPr>
      </w:pPr>
      <w:r>
        <w:rPr>
          <w:rFonts w:ascii="Times New Roman" w:hAnsi="Times New Roman" w:cs="Times New Roman"/>
          <w:b/>
          <w:sz w:val="24"/>
          <w:szCs w:val="24"/>
        </w:rPr>
        <w:t xml:space="preserve">  труд (технология)</w:t>
      </w:r>
    </w:p>
    <w:p w:rsidR="003B280C" w:rsidRPr="003B280C" w:rsidRDefault="003B280C" w:rsidP="003B280C">
      <w:pPr>
        <w:pStyle w:val="a3"/>
        <w:rPr>
          <w:rFonts w:ascii="Times New Roman" w:hAnsi="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8224"/>
        <w:gridCol w:w="1559"/>
      </w:tblGrid>
      <w:tr w:rsidR="003B280C" w:rsidRPr="003B280C" w:rsidTr="003B280C">
        <w:tc>
          <w:tcPr>
            <w:tcW w:w="673" w:type="dxa"/>
            <w:vAlign w:val="center"/>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 п/п</w:t>
            </w:r>
          </w:p>
        </w:tc>
        <w:tc>
          <w:tcPr>
            <w:tcW w:w="8224" w:type="dxa"/>
            <w:vAlign w:val="center"/>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Содержание</w:t>
            </w:r>
          </w:p>
        </w:tc>
        <w:tc>
          <w:tcPr>
            <w:tcW w:w="1559" w:type="dxa"/>
            <w:vAlign w:val="center"/>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 xml:space="preserve">Количество часов, отводимых на освоение </w:t>
            </w:r>
            <w:r w:rsidRPr="003B280C">
              <w:rPr>
                <w:rFonts w:ascii="Times New Roman" w:hAnsi="Times New Roman" w:cs="Times New Roman"/>
                <w:sz w:val="24"/>
                <w:szCs w:val="24"/>
              </w:rPr>
              <w:lastRenderedPageBreak/>
              <w:t>каждой темы</w:t>
            </w:r>
          </w:p>
        </w:tc>
      </w:tr>
      <w:tr w:rsidR="003B280C" w:rsidRPr="003B280C" w:rsidTr="003B280C">
        <w:tc>
          <w:tcPr>
            <w:tcW w:w="673" w:type="dxa"/>
          </w:tcPr>
          <w:p w:rsidR="003B280C" w:rsidRPr="003B280C" w:rsidRDefault="003B280C" w:rsidP="003B280C">
            <w:pPr>
              <w:ind w:left="720"/>
              <w:rPr>
                <w:rFonts w:ascii="Times New Roman" w:hAnsi="Times New Roman" w:cs="Times New Roman"/>
                <w:sz w:val="24"/>
                <w:szCs w:val="24"/>
              </w:rPr>
            </w:pPr>
          </w:p>
        </w:tc>
        <w:tc>
          <w:tcPr>
            <w:tcW w:w="8224" w:type="dxa"/>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1 четверть</w:t>
            </w:r>
          </w:p>
        </w:tc>
        <w:tc>
          <w:tcPr>
            <w:tcW w:w="1559" w:type="dxa"/>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41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rPr>
                <w:rFonts w:ascii="Times New Roman" w:hAnsi="Times New Roman" w:cs="Times New Roman"/>
                <w:sz w:val="24"/>
                <w:szCs w:val="24"/>
                <w:highlight w:val="yellow"/>
              </w:rPr>
            </w:pPr>
            <w:r w:rsidRPr="003B280C">
              <w:rPr>
                <w:rFonts w:ascii="Times New Roman" w:hAnsi="Times New Roman" w:cs="Times New Roman"/>
                <w:sz w:val="24"/>
                <w:szCs w:val="24"/>
              </w:rPr>
              <w:t>Вводное занятие. Распределение учащихся по рабочим местам. Назначение бригадиров, санитара, составление списка дежурных по мастерской и объяснение их обязанностей.</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rPr>
                <w:rFonts w:ascii="Times New Roman" w:hAnsi="Times New Roman" w:cs="Times New Roman"/>
                <w:sz w:val="24"/>
                <w:szCs w:val="24"/>
                <w:highlight w:val="yellow"/>
              </w:rPr>
            </w:pPr>
            <w:r w:rsidRPr="003B280C">
              <w:rPr>
                <w:rFonts w:ascii="Times New Roman" w:hAnsi="Times New Roman" w:cs="Times New Roman"/>
                <w:sz w:val="24"/>
                <w:szCs w:val="24"/>
              </w:rPr>
              <w:t xml:space="preserve"> Правила поведения в мастерской и содержания рабочего места.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Материалы, применяемые в картонажном деле.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Бумага разного вида и цвета. Свойства бумаги, назначение.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Составление коллекции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Внешние признаки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rPr>
          <w:trHeight w:val="575"/>
        </w:trPr>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Приемы фальцовки. Сгибание листа бумаги пополам. Сгибание пополам с применением фальцовщика </w:t>
            </w:r>
            <w:proofErr w:type="spellStart"/>
            <w:r w:rsidRPr="003B280C">
              <w:rPr>
                <w:rFonts w:ascii="Times New Roman" w:hAnsi="Times New Roman" w:cs="Times New Roman"/>
                <w:sz w:val="24"/>
                <w:szCs w:val="24"/>
              </w:rPr>
              <w:t>фолдера</w:t>
            </w:r>
            <w:proofErr w:type="spellEnd"/>
            <w:r w:rsidRPr="003B280C">
              <w:rPr>
                <w:rFonts w:ascii="Times New Roman" w:hAnsi="Times New Roman" w:cs="Times New Roman"/>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Приемы фальцовки. Сгибание листа </w:t>
            </w:r>
            <w:proofErr w:type="gramStart"/>
            <w:r w:rsidRPr="003B280C">
              <w:rPr>
                <w:rFonts w:ascii="Times New Roman" w:hAnsi="Times New Roman" w:cs="Times New Roman"/>
                <w:sz w:val="24"/>
                <w:szCs w:val="24"/>
              </w:rPr>
              <w:t>бумаги  вчетверо</w:t>
            </w:r>
            <w:proofErr w:type="gramEnd"/>
            <w:r w:rsidRPr="003B280C">
              <w:rPr>
                <w:rFonts w:ascii="Times New Roman" w:hAnsi="Times New Roman" w:cs="Times New Roman"/>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Сгибание листа по диагонали.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Сгибание листа по намеченным линиям: вручную и при помощи </w:t>
            </w:r>
            <w:proofErr w:type="spellStart"/>
            <w:r w:rsidRPr="003B280C">
              <w:rPr>
                <w:rFonts w:ascii="Times New Roman" w:hAnsi="Times New Roman" w:cs="Times New Roman"/>
                <w:sz w:val="24"/>
                <w:szCs w:val="24"/>
              </w:rPr>
              <w:t>биговщика</w:t>
            </w:r>
            <w:proofErr w:type="spellEnd"/>
            <w:r w:rsidRPr="003B280C">
              <w:rPr>
                <w:rFonts w:ascii="Times New Roman" w:hAnsi="Times New Roman" w:cs="Times New Roman"/>
                <w:sz w:val="24"/>
                <w:szCs w:val="24"/>
              </w:rPr>
              <w:t xml:space="preserve"> перфоратора.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Складывание из бумаги «Собачки» Подбор бумаги.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из прямоугольного листа бумаги квадратного.</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Сгибание листа в треугольник. Складывание листа бумаги по намеченным линиям.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Оформление собачки.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Разрывание листа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Аппликация способом </w:t>
            </w:r>
            <w:proofErr w:type="gramStart"/>
            <w:r w:rsidRPr="003B280C">
              <w:rPr>
                <w:rFonts w:ascii="Times New Roman" w:hAnsi="Times New Roman" w:cs="Times New Roman"/>
                <w:sz w:val="24"/>
                <w:szCs w:val="24"/>
              </w:rPr>
              <w:t>мозаики  «</w:t>
            </w:r>
            <w:proofErr w:type="gramEnd"/>
            <w:r w:rsidRPr="003B280C">
              <w:rPr>
                <w:rFonts w:ascii="Times New Roman" w:hAnsi="Times New Roman" w:cs="Times New Roman"/>
                <w:sz w:val="24"/>
                <w:szCs w:val="24"/>
              </w:rPr>
              <w:t>Неваляшка».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Резание листа бумаги ножницами. Правила безопасной работы с режущими инструментами; ножницами, ручным резаком.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Резание листа бумаги ножницами. Полоски широкие, узкие, долевые, поперечные.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Резание листа бумаги ручным резаком. Полоски широкие, узкие, долевые, поперечные.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jc w:val="both"/>
              <w:rPr>
                <w:rFonts w:ascii="Times New Roman" w:hAnsi="Times New Roman" w:cs="Times New Roman"/>
                <w:sz w:val="24"/>
                <w:szCs w:val="24"/>
              </w:rPr>
            </w:pPr>
            <w:r w:rsidRPr="003B280C">
              <w:rPr>
                <w:rFonts w:ascii="Times New Roman" w:hAnsi="Times New Roman" w:cs="Times New Roman"/>
                <w:sz w:val="24"/>
                <w:szCs w:val="24"/>
              </w:rPr>
              <w:t>Клеящие составы: крахмал, декстрин, казеиновый клей.</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jc w:val="both"/>
              <w:rPr>
                <w:rFonts w:ascii="Times New Roman" w:hAnsi="Times New Roman" w:cs="Times New Roman"/>
                <w:sz w:val="24"/>
                <w:szCs w:val="24"/>
              </w:rPr>
            </w:pPr>
            <w:r w:rsidRPr="003B280C">
              <w:rPr>
                <w:rFonts w:ascii="Times New Roman" w:hAnsi="Times New Roman" w:cs="Times New Roman"/>
                <w:sz w:val="24"/>
                <w:szCs w:val="24"/>
              </w:rPr>
              <w:t>Правила приготовления клейстера. Хранение клейстера.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jc w:val="both"/>
              <w:rPr>
                <w:rFonts w:ascii="Times New Roman" w:hAnsi="Times New Roman" w:cs="Times New Roman"/>
                <w:sz w:val="24"/>
                <w:szCs w:val="24"/>
              </w:rPr>
            </w:pPr>
            <w:r w:rsidRPr="003B280C">
              <w:rPr>
                <w:rFonts w:ascii="Times New Roman" w:hAnsi="Times New Roman" w:cs="Times New Roman"/>
                <w:sz w:val="24"/>
                <w:szCs w:val="24"/>
              </w:rPr>
              <w:t>Правила безопасной работы с клеем. Соблюдение санитарно-гигиенических требований при работе с клеем.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jc w:val="both"/>
              <w:rPr>
                <w:rFonts w:ascii="Times New Roman" w:hAnsi="Times New Roman" w:cs="Times New Roman"/>
                <w:sz w:val="24"/>
                <w:szCs w:val="24"/>
              </w:rPr>
            </w:pPr>
            <w:r w:rsidRPr="003B280C">
              <w:rPr>
                <w:rFonts w:ascii="Times New Roman" w:hAnsi="Times New Roman" w:cs="Times New Roman"/>
                <w:sz w:val="24"/>
                <w:szCs w:val="24"/>
              </w:rPr>
              <w:t>Приготовлению клея «клейстера».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jc w:val="both"/>
              <w:rPr>
                <w:rFonts w:ascii="Times New Roman" w:hAnsi="Times New Roman" w:cs="Times New Roman"/>
                <w:sz w:val="24"/>
                <w:szCs w:val="24"/>
              </w:rPr>
            </w:pPr>
            <w:r w:rsidRPr="003B280C">
              <w:rPr>
                <w:rFonts w:ascii="Times New Roman" w:hAnsi="Times New Roman" w:cs="Times New Roman"/>
                <w:sz w:val="24"/>
                <w:szCs w:val="24"/>
              </w:rPr>
              <w:t>Приемы пользования кистью.</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Геометрические фигуры. Квадрат. Прямоугольник. Круг. Треугольник.</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Разметка по шаблону </w:t>
            </w:r>
            <w:proofErr w:type="gramStart"/>
            <w:r w:rsidRPr="003B280C">
              <w:rPr>
                <w:rFonts w:ascii="Times New Roman" w:hAnsi="Times New Roman" w:cs="Times New Roman"/>
                <w:sz w:val="24"/>
                <w:szCs w:val="24"/>
              </w:rPr>
              <w:t>и  вырезание</w:t>
            </w:r>
            <w:proofErr w:type="gramEnd"/>
            <w:r w:rsidRPr="003B280C">
              <w:rPr>
                <w:rFonts w:ascii="Times New Roman" w:hAnsi="Times New Roman" w:cs="Times New Roman"/>
                <w:sz w:val="24"/>
                <w:szCs w:val="24"/>
              </w:rPr>
              <w:t xml:space="preserve"> квадратов.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Геометрические фигуры. Треугольник.</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по шаблону и вырезание треугольников.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прямоугольной закладки по шаблону.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bCs/>
                <w:spacing w:val="-7"/>
                <w:sz w:val="24"/>
                <w:szCs w:val="24"/>
              </w:rPr>
            </w:pPr>
            <w:r w:rsidRPr="003B280C">
              <w:rPr>
                <w:rFonts w:ascii="Times New Roman" w:hAnsi="Times New Roman" w:cs="Times New Roman"/>
                <w:bCs/>
                <w:spacing w:val="-7"/>
                <w:sz w:val="24"/>
                <w:szCs w:val="24"/>
              </w:rPr>
              <w:t>Вырезание прямоугольной закладки.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proofErr w:type="gramStart"/>
            <w:r w:rsidRPr="003B280C">
              <w:rPr>
                <w:rFonts w:ascii="Times New Roman" w:hAnsi="Times New Roman" w:cs="Times New Roman"/>
                <w:bCs/>
                <w:spacing w:val="-7"/>
                <w:sz w:val="24"/>
                <w:szCs w:val="24"/>
              </w:rPr>
              <w:t>Составление  орнаментов</w:t>
            </w:r>
            <w:proofErr w:type="gramEnd"/>
            <w:r w:rsidRPr="003B280C">
              <w:rPr>
                <w:rFonts w:ascii="Times New Roman" w:hAnsi="Times New Roman" w:cs="Times New Roman"/>
                <w:bCs/>
                <w:spacing w:val="-7"/>
                <w:sz w:val="24"/>
                <w:szCs w:val="24"/>
              </w:rPr>
              <w:t xml:space="preserve">  из  геометрических фигур.</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bCs/>
                <w:spacing w:val="-7"/>
                <w:sz w:val="24"/>
                <w:szCs w:val="24"/>
              </w:rPr>
            </w:pPr>
            <w:r w:rsidRPr="003B280C">
              <w:rPr>
                <w:rFonts w:ascii="Times New Roman" w:hAnsi="Times New Roman" w:cs="Times New Roman"/>
                <w:sz w:val="24"/>
                <w:szCs w:val="24"/>
              </w:rPr>
              <w:t xml:space="preserve">Наклеивание геометрических фигур в виде орнамента </w:t>
            </w:r>
            <w:proofErr w:type="gramStart"/>
            <w:r w:rsidRPr="003B280C">
              <w:rPr>
                <w:rFonts w:ascii="Times New Roman" w:hAnsi="Times New Roman" w:cs="Times New Roman"/>
                <w:sz w:val="24"/>
                <w:szCs w:val="24"/>
              </w:rPr>
              <w:t>по  образцу</w:t>
            </w:r>
            <w:proofErr w:type="gramEnd"/>
            <w:r w:rsidRPr="003B280C">
              <w:rPr>
                <w:rFonts w:ascii="Times New Roman" w:hAnsi="Times New Roman" w:cs="Times New Roman"/>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Оформление закладки.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Проверка качества готового изделия.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3"/>
              <w:rPr>
                <w:rFonts w:ascii="Times New Roman" w:hAnsi="Times New Roman"/>
                <w:sz w:val="24"/>
                <w:szCs w:val="24"/>
              </w:rPr>
            </w:pPr>
            <w:r w:rsidRPr="003B280C">
              <w:rPr>
                <w:rFonts w:ascii="Times New Roman" w:hAnsi="Times New Roman"/>
                <w:sz w:val="24"/>
                <w:szCs w:val="24"/>
              </w:rPr>
              <w:t>Разметка бумаги по шаблону и вырезание криволинейных контуров, волнистой линии, круга.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rPr>
          <w:trHeight w:val="385"/>
        </w:trPr>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Виды и типы орнамента в квадрате. Вырезание квадрата по разметке.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Геометрические фигуры. Круг. Разметка бумаги по шаблону, вырезание круга.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Синхронность работы обеих рук при работе с ножницами.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Вырезание из цветной бумаги элементов орнамента.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Построение орнамента в квадрате.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по образцам орнамента в квадрате.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ind w:left="720"/>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jc w:val="center"/>
              <w:rPr>
                <w:b/>
                <w:sz w:val="24"/>
                <w:szCs w:val="24"/>
              </w:rPr>
            </w:pPr>
            <w:r w:rsidRPr="003B280C">
              <w:rPr>
                <w:b/>
                <w:sz w:val="24"/>
                <w:szCs w:val="24"/>
              </w:rPr>
              <w:t>2 четверть</w:t>
            </w:r>
          </w:p>
        </w:tc>
        <w:tc>
          <w:tcPr>
            <w:tcW w:w="1559" w:type="dxa"/>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39</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Счетный материал. План изготовления счетного материала.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Симметричное вырезание из кругов, сложенных пополам.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счетного материала в форме полосы из кругов.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Наклеивание кругов на полосу из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счетного материала в форме полосы из квадратов.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Наклеивание квадратов на полосу из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счетного материала в форме полосы из треугольников.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Наклеивание треугольников на полосу из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Изготовление счетного материала в форме полосы из прямоугольников.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Наклеивание прямоугольников на бумагу.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Составление сюжетной композиции по сказке «Колобок».</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Подбор и разметка бумаги по шаблону.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План работы по выполнению аппликации по сказке «Колобок».</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Разметка бумаги по шаблону и вырезание криволинейных </w:t>
            </w:r>
            <w:proofErr w:type="gramStart"/>
            <w:r w:rsidRPr="003B280C">
              <w:rPr>
                <w:rFonts w:ascii="Times New Roman" w:hAnsi="Times New Roman" w:cs="Times New Roman"/>
                <w:sz w:val="24"/>
                <w:szCs w:val="24"/>
              </w:rPr>
              <w:t>контуров..</w:t>
            </w:r>
            <w:proofErr w:type="gramEnd"/>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Техника </w:t>
            </w:r>
            <w:proofErr w:type="gramStart"/>
            <w:r w:rsidRPr="003B280C">
              <w:rPr>
                <w:rFonts w:ascii="Times New Roman" w:hAnsi="Times New Roman" w:cs="Times New Roman"/>
                <w:sz w:val="24"/>
                <w:szCs w:val="24"/>
              </w:rPr>
              <w:t>вырезания  волнистой</w:t>
            </w:r>
            <w:proofErr w:type="gramEnd"/>
            <w:r w:rsidRPr="003B280C">
              <w:rPr>
                <w:rFonts w:ascii="Times New Roman" w:hAnsi="Times New Roman" w:cs="Times New Roman"/>
                <w:sz w:val="24"/>
                <w:szCs w:val="24"/>
              </w:rPr>
              <w:t xml:space="preserve"> линии.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бумаги по шаблону и вырезание волнистой линии.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бумаги по шаблону круга.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w:t>
            </w:r>
            <w:proofErr w:type="gramStart"/>
            <w:r w:rsidRPr="003B280C">
              <w:rPr>
                <w:rFonts w:ascii="Times New Roman" w:hAnsi="Times New Roman" w:cs="Times New Roman"/>
                <w:sz w:val="24"/>
                <w:szCs w:val="24"/>
              </w:rPr>
              <w:t>Вырезание  круга</w:t>
            </w:r>
            <w:proofErr w:type="gramEnd"/>
            <w:r w:rsidRPr="003B280C">
              <w:rPr>
                <w:rFonts w:ascii="Times New Roman" w:hAnsi="Times New Roman" w:cs="Times New Roman"/>
                <w:sz w:val="24"/>
                <w:szCs w:val="24"/>
              </w:rPr>
              <w:t>. Проверка.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Разметка бумаги по шаблону прямоугольника.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proofErr w:type="gramStart"/>
            <w:r w:rsidRPr="003B280C">
              <w:rPr>
                <w:rFonts w:ascii="Times New Roman" w:hAnsi="Times New Roman" w:cs="Times New Roman"/>
                <w:sz w:val="24"/>
                <w:szCs w:val="24"/>
              </w:rPr>
              <w:t>Вырезание  прямоугольника</w:t>
            </w:r>
            <w:proofErr w:type="gramEnd"/>
            <w:r w:rsidRPr="003B280C">
              <w:rPr>
                <w:rFonts w:ascii="Times New Roman" w:hAnsi="Times New Roman" w:cs="Times New Roman"/>
                <w:sz w:val="24"/>
                <w:szCs w:val="24"/>
              </w:rPr>
              <w:t xml:space="preserve"> по разметке.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Правила безопасной работы с клеем. Приемы пользования кистью.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Выполнение аппликации, проверка качества работы.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shd w:val="clear" w:color="auto" w:fill="FFFFFF"/>
              <w:autoSpaceDE w:val="0"/>
              <w:autoSpaceDN w:val="0"/>
              <w:adjustRightInd w:val="0"/>
              <w:rPr>
                <w:rFonts w:ascii="Times New Roman" w:hAnsi="Times New Roman" w:cs="Times New Roman"/>
                <w:sz w:val="24"/>
                <w:szCs w:val="24"/>
              </w:rPr>
            </w:pPr>
            <w:r w:rsidRPr="003B280C">
              <w:rPr>
                <w:rFonts w:ascii="Times New Roman" w:hAnsi="Times New Roman" w:cs="Times New Roman"/>
                <w:sz w:val="24"/>
                <w:szCs w:val="24"/>
              </w:rPr>
              <w:t>Салфетка: виды, назначение. Виды узоров.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shd w:val="clear" w:color="auto" w:fill="FFFFFF"/>
              <w:autoSpaceDE w:val="0"/>
              <w:autoSpaceDN w:val="0"/>
              <w:adjustRightInd w:val="0"/>
              <w:rPr>
                <w:rFonts w:ascii="Times New Roman" w:hAnsi="Times New Roman" w:cs="Times New Roman"/>
                <w:sz w:val="24"/>
                <w:szCs w:val="24"/>
              </w:rPr>
            </w:pPr>
            <w:r w:rsidRPr="003B280C">
              <w:rPr>
                <w:rFonts w:ascii="Times New Roman" w:hAnsi="Times New Roman" w:cs="Times New Roman"/>
                <w:sz w:val="24"/>
                <w:szCs w:val="24"/>
              </w:rPr>
              <w:t>Разметка бумаги и вырезание круглой салфетки.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Разметка лепестков по шаблону. Вырезание криволинейных контуров.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Составление растительного </w:t>
            </w:r>
            <w:proofErr w:type="gramStart"/>
            <w:r w:rsidRPr="003B280C">
              <w:rPr>
                <w:rFonts w:ascii="Times New Roman" w:hAnsi="Times New Roman" w:cs="Times New Roman"/>
                <w:sz w:val="24"/>
                <w:szCs w:val="24"/>
              </w:rPr>
              <w:t>орнамента  Наклеивание</w:t>
            </w:r>
            <w:proofErr w:type="gramEnd"/>
            <w:r w:rsidRPr="003B280C">
              <w:rPr>
                <w:rFonts w:ascii="Times New Roman" w:hAnsi="Times New Roman" w:cs="Times New Roman"/>
                <w:sz w:val="24"/>
                <w:szCs w:val="24"/>
              </w:rPr>
              <w:t xml:space="preserve"> на салфетку узора по образцу.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Снежинка. Ознакомление с образцами.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Заготовка листов бумаги. Приемы фальцовки. Сгибание листа в треугольник. Разметка по шаблону.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Разметка узора по шаблону </w:t>
            </w:r>
            <w:proofErr w:type="spellStart"/>
            <w:r w:rsidRPr="003B280C">
              <w:rPr>
                <w:rFonts w:ascii="Times New Roman" w:hAnsi="Times New Roman" w:cs="Times New Roman"/>
                <w:sz w:val="24"/>
                <w:szCs w:val="24"/>
              </w:rPr>
              <w:t>четырехлучевых</w:t>
            </w:r>
            <w:proofErr w:type="spellEnd"/>
            <w:r w:rsidRPr="003B280C">
              <w:rPr>
                <w:rFonts w:ascii="Times New Roman" w:hAnsi="Times New Roman" w:cs="Times New Roman"/>
                <w:sz w:val="24"/>
                <w:szCs w:val="24"/>
              </w:rPr>
              <w:t xml:space="preserve"> снежинок ножницами. </w:t>
            </w:r>
            <w:proofErr w:type="spellStart"/>
            <w:r w:rsidRPr="003B280C">
              <w:rPr>
                <w:rFonts w:ascii="Times New Roman" w:hAnsi="Times New Roman" w:cs="Times New Roman"/>
                <w:sz w:val="24"/>
                <w:szCs w:val="24"/>
              </w:rPr>
              <w:t>Шестилучевая</w:t>
            </w:r>
            <w:proofErr w:type="spellEnd"/>
            <w:r w:rsidRPr="003B280C">
              <w:rPr>
                <w:rFonts w:ascii="Times New Roman" w:hAnsi="Times New Roman" w:cs="Times New Roman"/>
                <w:sz w:val="24"/>
                <w:szCs w:val="24"/>
              </w:rPr>
              <w:t xml:space="preserve"> снежинка. Приемы складывания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Правила безопасной работы с ножницами. Приемы работы. Вырезание ножницами снежинок. Проверка качества.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Гирлянда: виды, назначение. Гирлянда «Змейка».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Технология выполнения. Разметка полосы </w:t>
            </w:r>
            <w:proofErr w:type="gramStart"/>
            <w:r w:rsidRPr="003B280C">
              <w:rPr>
                <w:rFonts w:ascii="Times New Roman" w:hAnsi="Times New Roman" w:cs="Times New Roman"/>
                <w:sz w:val="24"/>
                <w:szCs w:val="24"/>
              </w:rPr>
              <w:t>бумаги  по</w:t>
            </w:r>
            <w:proofErr w:type="gramEnd"/>
            <w:r w:rsidRPr="003B280C">
              <w:rPr>
                <w:rFonts w:ascii="Times New Roman" w:hAnsi="Times New Roman" w:cs="Times New Roman"/>
                <w:sz w:val="24"/>
                <w:szCs w:val="24"/>
              </w:rPr>
              <w:t xml:space="preserve"> длине попеременно с обеих сторон. Резание </w:t>
            </w:r>
            <w:proofErr w:type="gramStart"/>
            <w:r w:rsidRPr="003B280C">
              <w:rPr>
                <w:rFonts w:ascii="Times New Roman" w:hAnsi="Times New Roman" w:cs="Times New Roman"/>
                <w:sz w:val="24"/>
                <w:szCs w:val="24"/>
              </w:rPr>
              <w:t>полосы  бумаги</w:t>
            </w:r>
            <w:proofErr w:type="gramEnd"/>
            <w:r w:rsidRPr="003B280C">
              <w:rPr>
                <w:rFonts w:ascii="Times New Roman" w:hAnsi="Times New Roman" w:cs="Times New Roman"/>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Сборка гирлянды «змейка».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Цепочка из колец бумаги. План изготовления. Правила безопасной работы с ножницами. Приемы работы.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бумаги по шаблону. Резание листа бумаги на полоски.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Правила безопасной работы с клеем. Приемы пользования кистью.</w:t>
            </w:r>
          </w:p>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Склеивание колец.</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Правила сборки цепочки. Сборка колец в гирлянду.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Подарочная открытка на тему «С Новым годом».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Изготовление аппликации из готовых изделий на открытке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ind w:left="720"/>
              <w:rPr>
                <w:rFonts w:ascii="Times New Roman" w:hAnsi="Times New Roman" w:cs="Times New Roman"/>
                <w:sz w:val="24"/>
                <w:szCs w:val="24"/>
              </w:rPr>
            </w:pPr>
          </w:p>
        </w:tc>
        <w:tc>
          <w:tcPr>
            <w:tcW w:w="8224" w:type="dxa"/>
            <w:shd w:val="clear" w:color="auto" w:fill="auto"/>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3 четверть</w:t>
            </w:r>
          </w:p>
        </w:tc>
        <w:tc>
          <w:tcPr>
            <w:tcW w:w="1559" w:type="dxa"/>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50</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Игрушка «Лодочка».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Ознакомление с образцом. Заготовка листов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по шаблону основы. Вырезание основы ножницами.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по шаблону деталей игрушки «Лодочка». Вырезание ножницами деталей игрушки.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Приемы работы с клеем. Наклеивание игрушки «Лодочка» на основу.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Ознакомление с образцами открыток на тему «23 февраля».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Разметка бумаги по шаблону деталей.</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Вырезание ножницами прямоугольников.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Фальцовка деталей. Вырезание ножницами галстука.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Намазывание клеем, наклеивание на сорочку галстука.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Составление открытки из деталей.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Намазывание клеем, склеивание.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Оформление открытки на тему «23 февраля».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Проверка качества. Анализ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Ознакомление с образцами открыток на тему «8 Марта».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Шаблоны деталей. Подбор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Разметка цифры </w:t>
            </w:r>
            <w:proofErr w:type="gramStart"/>
            <w:r w:rsidRPr="003B280C">
              <w:rPr>
                <w:rFonts w:ascii="Times New Roman" w:hAnsi="Times New Roman" w:cs="Times New Roman"/>
                <w:sz w:val="24"/>
                <w:szCs w:val="24"/>
              </w:rPr>
              <w:t>8  по</w:t>
            </w:r>
            <w:proofErr w:type="gramEnd"/>
            <w:r w:rsidRPr="003B280C">
              <w:rPr>
                <w:rFonts w:ascii="Times New Roman" w:hAnsi="Times New Roman" w:cs="Times New Roman"/>
                <w:sz w:val="24"/>
                <w:szCs w:val="24"/>
              </w:rPr>
              <w:t xml:space="preserve"> шаблону. Вырезание ножницами восьмерки.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лепестков по шаблону. Вырезание ножницами лепестков.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листочков по шаблону. Вырезание ножницами листочков.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Составление аппликации на основе открытки.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Намазывание клеем деталей, наклеивание на бумагу.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Оформление открытки. Проверка качества выполненной работы.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Ознакомление с образцами коробок.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Анализ образца. План работы.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Подбор бумаги. Крой коробки.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Коробки. Надсечка углов.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Фальцовка коробки с помощью </w:t>
            </w:r>
            <w:proofErr w:type="spellStart"/>
            <w:r w:rsidRPr="003B280C">
              <w:rPr>
                <w:rFonts w:ascii="Times New Roman" w:hAnsi="Times New Roman" w:cs="Times New Roman"/>
                <w:sz w:val="24"/>
                <w:szCs w:val="24"/>
              </w:rPr>
              <w:t>биговщика</w:t>
            </w:r>
            <w:proofErr w:type="spellEnd"/>
            <w:r w:rsidRPr="003B280C">
              <w:rPr>
                <w:rFonts w:ascii="Times New Roman" w:hAnsi="Times New Roman" w:cs="Times New Roman"/>
                <w:sz w:val="24"/>
                <w:szCs w:val="24"/>
              </w:rPr>
              <w:t xml:space="preserve"> перфоратора.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Складывание коробки на скрепку.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Проверка качества готового изделия.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Простая открытая коробка.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Планирование трудовых действий по образцу.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Подбор бумаги. Крой коробки.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Разметка развертки коробки. Вырезание.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Приемы работы ножницами.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Надсечка углов.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Фальцовка с помощью </w:t>
            </w:r>
            <w:proofErr w:type="spellStart"/>
            <w:r w:rsidRPr="003B280C">
              <w:rPr>
                <w:rFonts w:ascii="Times New Roman" w:hAnsi="Times New Roman" w:cs="Times New Roman"/>
                <w:sz w:val="24"/>
                <w:szCs w:val="24"/>
              </w:rPr>
              <w:t>биговщика</w:t>
            </w:r>
            <w:proofErr w:type="spellEnd"/>
            <w:r w:rsidRPr="003B280C">
              <w:rPr>
                <w:rFonts w:ascii="Times New Roman" w:hAnsi="Times New Roman" w:cs="Times New Roman"/>
                <w:sz w:val="24"/>
                <w:szCs w:val="24"/>
              </w:rPr>
              <w:t xml:space="preserve"> перфоратора.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Складывание коробки. Приемы работы с клеем.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Склеивание углов стенок коробки.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Отделка коробки. Проверка качества.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lang w:val="en-US"/>
              </w:rPr>
            </w:pPr>
            <w:r w:rsidRPr="003B280C">
              <w:rPr>
                <w:rFonts w:ascii="Times New Roman" w:hAnsi="Times New Roman" w:cs="Times New Roman"/>
                <w:sz w:val="24"/>
                <w:szCs w:val="24"/>
              </w:rPr>
              <w:t xml:space="preserve">Клеевые пакеты для семян.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Ознакомление с образцами изделий.</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Заготовка листов бумаги по заданному размеру. Разметка по шаблону.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Правила безопасной работы с ножницами.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Вырезание ножницами пакетов.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proofErr w:type="gramStart"/>
            <w:r w:rsidRPr="003B280C">
              <w:rPr>
                <w:rFonts w:ascii="Times New Roman" w:hAnsi="Times New Roman" w:cs="Times New Roman"/>
                <w:sz w:val="24"/>
                <w:szCs w:val="24"/>
              </w:rPr>
              <w:t>Фальцовка  по</w:t>
            </w:r>
            <w:proofErr w:type="gramEnd"/>
            <w:r w:rsidRPr="003B280C">
              <w:rPr>
                <w:rFonts w:ascii="Times New Roman" w:hAnsi="Times New Roman" w:cs="Times New Roman"/>
                <w:sz w:val="24"/>
                <w:szCs w:val="24"/>
              </w:rPr>
              <w:t xml:space="preserve"> шаблону.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 Проверка качества трудовых действий по выполнению фальцовки.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Правила безопасной работы клеем. Намазывание клеем.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Склеивание пакетов для семян.</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Отделка готового изделия.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Проверка и </w:t>
            </w:r>
            <w:proofErr w:type="gramStart"/>
            <w:r w:rsidRPr="003B280C">
              <w:rPr>
                <w:rFonts w:ascii="Times New Roman" w:hAnsi="Times New Roman" w:cs="Times New Roman"/>
                <w:sz w:val="24"/>
                <w:szCs w:val="24"/>
              </w:rPr>
              <w:t>выбраковка,  оценка</w:t>
            </w:r>
            <w:proofErr w:type="gramEnd"/>
            <w:r w:rsidRPr="003B280C">
              <w:rPr>
                <w:rFonts w:ascii="Times New Roman" w:hAnsi="Times New Roman" w:cs="Times New Roman"/>
                <w:sz w:val="24"/>
                <w:szCs w:val="24"/>
              </w:rPr>
              <w:t xml:space="preserve">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ind w:left="720"/>
              <w:rPr>
                <w:rFonts w:ascii="Times New Roman" w:hAnsi="Times New Roman" w:cs="Times New Roman"/>
                <w:sz w:val="24"/>
                <w:szCs w:val="24"/>
              </w:rPr>
            </w:pPr>
          </w:p>
        </w:tc>
        <w:tc>
          <w:tcPr>
            <w:tcW w:w="8224" w:type="dxa"/>
            <w:shd w:val="clear" w:color="auto" w:fill="auto"/>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4 четверть</w:t>
            </w:r>
          </w:p>
        </w:tc>
        <w:tc>
          <w:tcPr>
            <w:tcW w:w="1559" w:type="dxa"/>
          </w:tcPr>
          <w:p w:rsidR="003B280C" w:rsidRPr="003B280C" w:rsidRDefault="003B280C" w:rsidP="003B280C">
            <w:pPr>
              <w:jc w:val="center"/>
              <w:rPr>
                <w:rFonts w:ascii="Times New Roman" w:hAnsi="Times New Roman" w:cs="Times New Roman"/>
                <w:b/>
                <w:sz w:val="24"/>
                <w:szCs w:val="24"/>
              </w:rPr>
            </w:pPr>
            <w:r w:rsidRPr="003B280C">
              <w:rPr>
                <w:rFonts w:ascii="Times New Roman" w:hAnsi="Times New Roman" w:cs="Times New Roman"/>
                <w:b/>
                <w:sz w:val="24"/>
                <w:szCs w:val="24"/>
              </w:rPr>
              <w:t>40</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Кармашки для библиотечных книг: назначение.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Ознакомление с образцами изделий.</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Заготовка листов бумаги по заданному размеру.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по шаблону кармашков. Вырезание ножницами кармашков.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Фальцовка.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Намазывание клеем. Склеивание кармашков.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Проверка качества готового изделия.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bCs/>
                <w:sz w:val="24"/>
                <w:szCs w:val="24"/>
              </w:rPr>
              <w:t xml:space="preserve">Подарочная открытка на тему «С </w:t>
            </w:r>
            <w:proofErr w:type="gramStart"/>
            <w:r w:rsidRPr="003B280C">
              <w:rPr>
                <w:rFonts w:ascii="Times New Roman" w:hAnsi="Times New Roman" w:cs="Times New Roman"/>
                <w:bCs/>
                <w:sz w:val="24"/>
                <w:szCs w:val="24"/>
              </w:rPr>
              <w:t>Днем  Победы</w:t>
            </w:r>
            <w:proofErr w:type="gramEnd"/>
            <w:r w:rsidRPr="003B280C">
              <w:rPr>
                <w:rFonts w:ascii="Times New Roman" w:hAnsi="Times New Roman" w:cs="Times New Roman"/>
                <w:bCs/>
                <w:sz w:val="24"/>
                <w:szCs w:val="24"/>
              </w:rPr>
              <w:t>!»:</w:t>
            </w:r>
            <w:r w:rsidRPr="003B280C">
              <w:rPr>
                <w:rFonts w:ascii="Times New Roman" w:hAnsi="Times New Roman" w:cs="Times New Roman"/>
                <w:sz w:val="24"/>
                <w:szCs w:val="24"/>
              </w:rPr>
              <w:t xml:space="preserve"> виды, назначение.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bCs/>
                <w:sz w:val="24"/>
                <w:szCs w:val="24"/>
              </w:rPr>
            </w:pPr>
            <w:r w:rsidRPr="003B280C">
              <w:rPr>
                <w:rFonts w:ascii="Times New Roman" w:hAnsi="Times New Roman" w:cs="Times New Roman"/>
                <w:sz w:val="24"/>
                <w:szCs w:val="24"/>
              </w:rPr>
              <w:t xml:space="preserve"> Подбор бумаги. План работы.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Георгиевская лента из бумаги.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Резание листа бумаги на узкие полоски ножницами.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Намазывание клеем полосок. Правила ТБ.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Наклеивание на основу открытки полосок.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звезды по шаблону. Вырезание ножницами звезды.</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Разметка по шаблону цветка. Вырезание ножницами цветов.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Составление аппликации на основе открытки. Намазывание клеем деталей, наклеивание на основу.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Оформление открытки. Оценка качества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Бумага. Свойства бумаги. Назначение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Приемы фальцовки. Сгибание листа по намеченным линиям.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Резание листа бумаги на полоски ножницами. Правила безопасной работы с режущими инструментами.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Коврик из цветных полосок бумаги.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Плетение коврика. Анализ качества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 xml:space="preserve">Экскурсия на картонажную </w:t>
            </w:r>
            <w:proofErr w:type="gramStart"/>
            <w:r w:rsidRPr="003B280C">
              <w:rPr>
                <w:sz w:val="24"/>
                <w:szCs w:val="24"/>
              </w:rPr>
              <w:t>фабрику.(</w:t>
            </w:r>
            <w:proofErr w:type="gramEnd"/>
            <w:r w:rsidRPr="003B280C">
              <w:rPr>
                <w:sz w:val="24"/>
                <w:szCs w:val="24"/>
              </w:rPr>
              <w:t>Заочная)</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Виды и назначение инструментов и станков для изготовления беловой продукции.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Правила безопасной работы в картонажно-переплётной мастерской.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Материалы для </w:t>
            </w:r>
            <w:r w:rsidRPr="003B280C">
              <w:rPr>
                <w:rFonts w:ascii="Times New Roman" w:hAnsi="Times New Roman" w:cs="Times New Roman"/>
                <w:bCs/>
                <w:sz w:val="24"/>
                <w:szCs w:val="24"/>
              </w:rPr>
              <w:t>переплетно-картонажных работ.</w:t>
            </w:r>
            <w:r w:rsidRPr="003B280C">
              <w:rPr>
                <w:rFonts w:ascii="Times New Roman" w:hAnsi="Times New Roman" w:cs="Times New Roman"/>
                <w:sz w:val="24"/>
                <w:szCs w:val="24"/>
              </w:rPr>
              <w:t xml:space="preserve"> Образцы продукции.</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Сравнение свойств бумаги различных видов.</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Изготовление блокнота на пластиковой пружине. Знакомство с изделием.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Знакомство с брошюровщиком на пластиковых пружинах. Назначение. Правила техники безопасности при работе на нем.</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Заготовка листов бумаги по заданному размеру.</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 xml:space="preserve">Фальцовка обложки на </w:t>
            </w:r>
            <w:proofErr w:type="spellStart"/>
            <w:proofErr w:type="gramStart"/>
            <w:r w:rsidRPr="003B280C">
              <w:rPr>
                <w:sz w:val="24"/>
                <w:szCs w:val="24"/>
              </w:rPr>
              <w:t>биговщике</w:t>
            </w:r>
            <w:proofErr w:type="spellEnd"/>
            <w:r w:rsidRPr="003B280C">
              <w:rPr>
                <w:sz w:val="24"/>
                <w:szCs w:val="24"/>
              </w:rPr>
              <w:t xml:space="preserve">  перфораторе</w:t>
            </w:r>
            <w:proofErr w:type="gramEnd"/>
            <w:r w:rsidRPr="003B280C">
              <w:rPr>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Перфорация обложки на брошюровщике.</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 xml:space="preserve">Фальцовка листов </w:t>
            </w:r>
            <w:proofErr w:type="gramStart"/>
            <w:r w:rsidRPr="003B280C">
              <w:rPr>
                <w:sz w:val="24"/>
                <w:szCs w:val="24"/>
              </w:rPr>
              <w:t>блока  на</w:t>
            </w:r>
            <w:proofErr w:type="gramEnd"/>
            <w:r w:rsidRPr="003B280C">
              <w:rPr>
                <w:sz w:val="24"/>
                <w:szCs w:val="24"/>
              </w:rPr>
              <w:t xml:space="preserve"> фальцовщике фол дера.</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tcPr>
          <w:p w:rsidR="003B280C" w:rsidRPr="003B280C" w:rsidRDefault="003B280C" w:rsidP="003B280C">
            <w:pPr>
              <w:pStyle w:val="a6"/>
              <w:ind w:firstLine="0"/>
              <w:contextualSpacing/>
              <w:rPr>
                <w:sz w:val="24"/>
                <w:szCs w:val="24"/>
              </w:rPr>
            </w:pPr>
            <w:r w:rsidRPr="003B280C">
              <w:rPr>
                <w:sz w:val="24"/>
                <w:szCs w:val="24"/>
              </w:rPr>
              <w:t xml:space="preserve">Перфорация обложки на брошюровщике.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Сборка на </w:t>
            </w:r>
            <w:proofErr w:type="gramStart"/>
            <w:r w:rsidRPr="003B280C">
              <w:rPr>
                <w:rFonts w:ascii="Times New Roman" w:hAnsi="Times New Roman" w:cs="Times New Roman"/>
                <w:sz w:val="24"/>
                <w:szCs w:val="24"/>
              </w:rPr>
              <w:t>пластиковую  пружину</w:t>
            </w:r>
            <w:proofErr w:type="gramEnd"/>
            <w:r w:rsidRPr="003B280C">
              <w:rPr>
                <w:rFonts w:ascii="Times New Roman" w:hAnsi="Times New Roman" w:cs="Times New Roman"/>
                <w:sz w:val="24"/>
                <w:szCs w:val="24"/>
              </w:rPr>
              <w:t>.</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Оформление обложки аппликацией из готовых картинок.</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b/>
                <w:sz w:val="24"/>
                <w:szCs w:val="24"/>
              </w:rPr>
            </w:pPr>
            <w:r w:rsidRPr="003B280C">
              <w:rPr>
                <w:rFonts w:ascii="Times New Roman" w:hAnsi="Times New Roman" w:cs="Times New Roman"/>
                <w:b/>
                <w:sz w:val="24"/>
                <w:szCs w:val="24"/>
              </w:rPr>
              <w:t>Контрольная работа за год.</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 xml:space="preserve">Изготовление открытой коробки. Надсечка углов. </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Фальцовка. Складывание коробки. Склеивание коробки. Отделка. Анализ качества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r w:rsidR="003B280C" w:rsidRPr="003B280C" w:rsidTr="003B280C">
        <w:tc>
          <w:tcPr>
            <w:tcW w:w="673" w:type="dxa"/>
          </w:tcPr>
          <w:p w:rsidR="003B280C" w:rsidRPr="003B280C" w:rsidRDefault="003B280C" w:rsidP="003B280C">
            <w:pPr>
              <w:numPr>
                <w:ilvl w:val="0"/>
                <w:numId w:val="30"/>
              </w:numPr>
              <w:spacing w:after="0" w:line="240" w:lineRule="auto"/>
              <w:ind w:hanging="720"/>
              <w:jc w:val="center"/>
              <w:rPr>
                <w:rFonts w:ascii="Times New Roman" w:hAnsi="Times New Roman" w:cs="Times New Roman"/>
                <w:sz w:val="24"/>
                <w:szCs w:val="24"/>
              </w:rPr>
            </w:pPr>
          </w:p>
        </w:tc>
        <w:tc>
          <w:tcPr>
            <w:tcW w:w="8224" w:type="dxa"/>
            <w:shd w:val="clear" w:color="auto" w:fill="auto"/>
          </w:tcPr>
          <w:p w:rsidR="003B280C" w:rsidRPr="003B280C" w:rsidRDefault="003B280C" w:rsidP="003B280C">
            <w:pPr>
              <w:rPr>
                <w:rFonts w:ascii="Times New Roman" w:hAnsi="Times New Roman" w:cs="Times New Roman"/>
                <w:sz w:val="24"/>
                <w:szCs w:val="24"/>
              </w:rPr>
            </w:pPr>
            <w:r w:rsidRPr="003B280C">
              <w:rPr>
                <w:rFonts w:ascii="Times New Roman" w:hAnsi="Times New Roman" w:cs="Times New Roman"/>
                <w:sz w:val="24"/>
                <w:szCs w:val="24"/>
              </w:rPr>
              <w:t>Склеивание коробки. Отделка. Анализ качества работ.</w:t>
            </w:r>
          </w:p>
        </w:tc>
        <w:tc>
          <w:tcPr>
            <w:tcW w:w="1559" w:type="dxa"/>
          </w:tcPr>
          <w:p w:rsidR="003B280C" w:rsidRPr="003B280C" w:rsidRDefault="003B280C" w:rsidP="003B280C">
            <w:pPr>
              <w:jc w:val="center"/>
              <w:rPr>
                <w:rFonts w:ascii="Times New Roman" w:hAnsi="Times New Roman" w:cs="Times New Roman"/>
                <w:sz w:val="24"/>
                <w:szCs w:val="24"/>
              </w:rPr>
            </w:pPr>
            <w:r w:rsidRPr="003B280C">
              <w:rPr>
                <w:rFonts w:ascii="Times New Roman" w:hAnsi="Times New Roman" w:cs="Times New Roman"/>
                <w:sz w:val="24"/>
                <w:szCs w:val="24"/>
              </w:rPr>
              <w:t>1</w:t>
            </w:r>
          </w:p>
        </w:tc>
      </w:tr>
    </w:tbl>
    <w:p w:rsidR="003B280C" w:rsidRPr="003B280C" w:rsidRDefault="003B280C" w:rsidP="003B280C">
      <w:pPr>
        <w:pStyle w:val="a3"/>
        <w:rPr>
          <w:rFonts w:ascii="Times New Roman" w:hAnsi="Times New Roman"/>
          <w:sz w:val="24"/>
          <w:szCs w:val="24"/>
        </w:rPr>
        <w:sectPr w:rsidR="003B280C" w:rsidRPr="003B280C" w:rsidSect="003B280C">
          <w:pgSz w:w="11906" w:h="16838"/>
          <w:pgMar w:top="567" w:right="567" w:bottom="567" w:left="1134" w:header="709" w:footer="709" w:gutter="0"/>
          <w:cols w:space="708"/>
          <w:docGrid w:linePitch="360"/>
        </w:sectPr>
      </w:pPr>
    </w:p>
    <w:p w:rsidR="003B280C" w:rsidRDefault="003B280C" w:rsidP="003B280C">
      <w:pPr>
        <w:pStyle w:val="a3"/>
      </w:pPr>
    </w:p>
    <w:p w:rsidR="003B280C" w:rsidRPr="003B280C" w:rsidRDefault="003B280C" w:rsidP="003B280C">
      <w:pPr>
        <w:rPr>
          <w:rFonts w:ascii="Times New Roman" w:hAnsi="Times New Roman" w:cs="Times New Roman"/>
          <w:b/>
          <w:sz w:val="28"/>
          <w:szCs w:val="28"/>
        </w:rPr>
      </w:pPr>
    </w:p>
    <w:sectPr w:rsidR="003B280C" w:rsidRPr="003B280C" w:rsidSect="003B28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04A" w:rsidRDefault="008C604A">
      <w:pPr>
        <w:spacing w:after="0" w:line="240" w:lineRule="auto"/>
      </w:pPr>
      <w:r>
        <w:separator/>
      </w:r>
    </w:p>
  </w:endnote>
  <w:endnote w:type="continuationSeparator" w:id="0">
    <w:p w:rsidR="008C604A" w:rsidRDefault="008C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NewBaskervilleExpOdC">
    <w:altName w:val="Gabriola"/>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80C" w:rsidRDefault="003B280C">
    <w:pPr>
      <w:pStyle w:val="1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04A" w:rsidRDefault="008C604A">
      <w:pPr>
        <w:spacing w:after="0" w:line="240" w:lineRule="auto"/>
      </w:pPr>
      <w:r>
        <w:separator/>
      </w:r>
    </w:p>
  </w:footnote>
  <w:footnote w:type="continuationSeparator" w:id="0">
    <w:p w:rsidR="008C604A" w:rsidRDefault="008C60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80C" w:rsidRDefault="003B280C">
    <w:pPr>
      <w:pStyle w:val="1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2058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4231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208B0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C7A4C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582EF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58120E4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EAE26E2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6FEF0A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B63823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855E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0000433"/>
    <w:multiLevelType w:val="multilevel"/>
    <w:tmpl w:val="000008B6"/>
    <w:lvl w:ilvl="0">
      <w:start w:val="10"/>
      <w:numFmt w:val="decimal"/>
      <w:lvlText w:val="%1"/>
      <w:lvlJc w:val="left"/>
      <w:pPr>
        <w:ind w:hanging="183"/>
      </w:pPr>
      <w:rPr>
        <w:rFonts w:ascii="Calibri" w:hAnsi="Calibri" w:cs="Calibri"/>
        <w:b w:val="0"/>
        <w:bCs w:val="0"/>
        <w:color w:val="00000A"/>
        <w:spacing w:val="1"/>
        <w:w w:val="99"/>
        <w:position w:val="10"/>
        <w:sz w:val="13"/>
        <w:szCs w:val="13"/>
      </w:rPr>
    </w:lvl>
    <w:lvl w:ilvl="1">
      <w:numFmt w:val="bullet"/>
      <w:lvlText w:val="·"/>
      <w:lvlJc w:val="left"/>
      <w:pPr>
        <w:ind w:hanging="351"/>
      </w:pPr>
      <w:rPr>
        <w:rFonts w:ascii="Symbol" w:hAnsi="Symbol" w:cs="Symbol"/>
        <w:b w:val="0"/>
        <w:bCs w:val="0"/>
        <w:w w:val="76"/>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0000438"/>
    <w:multiLevelType w:val="multilevel"/>
    <w:tmpl w:val="000008BB"/>
    <w:lvl w:ilvl="0">
      <w:start w:val="2"/>
      <w:numFmt w:val="decimal"/>
      <w:lvlText w:val="%1)"/>
      <w:lvlJc w:val="left"/>
      <w:pPr>
        <w:ind w:hanging="322"/>
      </w:pPr>
      <w:rPr>
        <w:rFonts w:ascii="Times New Roman" w:hAnsi="Times New Roman" w:cs="Times New Roman"/>
        <w:b w:val="0"/>
        <w:bCs w:val="0"/>
        <w:i/>
        <w:iCs/>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00000439"/>
    <w:multiLevelType w:val="multilevel"/>
    <w:tmpl w:val="000008BC"/>
    <w:lvl w:ilvl="0">
      <w:start w:val="4"/>
      <w:numFmt w:val="decimal"/>
      <w:lvlText w:val="%1)"/>
      <w:lvlJc w:val="left"/>
      <w:pPr>
        <w:ind w:hanging="360"/>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000043D"/>
    <w:multiLevelType w:val="multilevel"/>
    <w:tmpl w:val="000008C0"/>
    <w:lvl w:ilvl="0">
      <w:start w:val="1"/>
      <w:numFmt w:val="decimal"/>
      <w:lvlText w:val="%1)"/>
      <w:lvlJc w:val="left"/>
      <w:pPr>
        <w:ind w:hanging="471"/>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000043E"/>
    <w:multiLevelType w:val="multilevel"/>
    <w:tmpl w:val="000008C1"/>
    <w:lvl w:ilvl="0">
      <w:start w:val="3"/>
      <w:numFmt w:val="decimal"/>
      <w:lvlText w:val="%1"/>
      <w:lvlJc w:val="left"/>
      <w:pPr>
        <w:ind w:hanging="706"/>
      </w:pPr>
      <w:rPr>
        <w:rFonts w:cs="Times New Roman"/>
      </w:rPr>
    </w:lvl>
    <w:lvl w:ilvl="1">
      <w:start w:val="2"/>
      <w:numFmt w:val="decimal"/>
      <w:lvlText w:val="%1.%2"/>
      <w:lvlJc w:val="left"/>
      <w:pPr>
        <w:ind w:hanging="706"/>
      </w:pPr>
      <w:rPr>
        <w:rFonts w:cs="Times New Roman"/>
      </w:rPr>
    </w:lvl>
    <w:lvl w:ilvl="2">
      <w:start w:val="1"/>
      <w:numFmt w:val="decimal"/>
      <w:lvlText w:val="%1.%2.%3."/>
      <w:lvlJc w:val="left"/>
      <w:pPr>
        <w:ind w:hanging="706"/>
      </w:pPr>
      <w:rPr>
        <w:rFonts w:ascii="Times New Roman" w:hAnsi="Times New Roman" w:cs="Times New Roman"/>
        <w:b/>
        <w:bCs/>
        <w:w w:val="99"/>
        <w:sz w:val="28"/>
        <w:szCs w:val="28"/>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000043F"/>
    <w:multiLevelType w:val="multilevel"/>
    <w:tmpl w:val="000008C2"/>
    <w:lvl w:ilvl="0">
      <w:start w:val="1"/>
      <w:numFmt w:val="decimal"/>
      <w:lvlText w:val="%1."/>
      <w:lvlJc w:val="left"/>
      <w:pPr>
        <w:ind w:hanging="293"/>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06DB235A"/>
    <w:multiLevelType w:val="multilevel"/>
    <w:tmpl w:val="000008C2"/>
    <w:lvl w:ilvl="0">
      <w:start w:val="1"/>
      <w:numFmt w:val="decimal"/>
      <w:lvlText w:val="%1."/>
      <w:lvlJc w:val="left"/>
      <w:pPr>
        <w:ind w:hanging="293"/>
      </w:pPr>
      <w:rPr>
        <w:rFonts w:ascii="Times New Roman" w:hAnsi="Times New Roman" w:cs="Times New Roman"/>
        <w:b w:val="0"/>
        <w:bCs w:val="0"/>
        <w:w w:val="99"/>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15:restartNumberingAfterBreak="0">
    <w:nsid w:val="075045D2"/>
    <w:multiLevelType w:val="hybridMultilevel"/>
    <w:tmpl w:val="82A43C6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12D05F1A"/>
    <w:multiLevelType w:val="hybridMultilevel"/>
    <w:tmpl w:val="9816EDC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191F6887"/>
    <w:multiLevelType w:val="hybridMultilevel"/>
    <w:tmpl w:val="BAB0A27C"/>
    <w:lvl w:ilvl="0" w:tplc="D71270F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9516BDC"/>
    <w:multiLevelType w:val="hybridMultilevel"/>
    <w:tmpl w:val="668EC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1074B2"/>
    <w:multiLevelType w:val="multilevel"/>
    <w:tmpl w:val="3D08DB7A"/>
    <w:lvl w:ilvl="0">
      <w:start w:val="10"/>
      <w:numFmt w:val="decimal"/>
      <w:lvlText w:val="%1"/>
      <w:lvlJc w:val="left"/>
      <w:pPr>
        <w:ind w:hanging="183"/>
      </w:pPr>
      <w:rPr>
        <w:rFonts w:ascii="Calibri" w:hAnsi="Calibri" w:cs="Calibri"/>
        <w:b w:val="0"/>
        <w:bCs w:val="0"/>
        <w:color w:val="00000A"/>
        <w:spacing w:val="1"/>
        <w:w w:val="99"/>
        <w:position w:val="10"/>
        <w:sz w:val="13"/>
        <w:szCs w:val="13"/>
      </w:rPr>
    </w:lvl>
    <w:lvl w:ilvl="1">
      <w:start w:val="1"/>
      <w:numFmt w:val="bullet"/>
      <w:lvlText w:val=""/>
      <w:lvlJc w:val="left"/>
      <w:pPr>
        <w:ind w:hanging="351"/>
      </w:pPr>
      <w:rPr>
        <w:rFonts w:ascii="Symbol" w:hAnsi="Symbol" w:hint="default"/>
        <w:b w:val="0"/>
        <w:w w:val="76"/>
        <w:sz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3A163068"/>
    <w:multiLevelType w:val="hybridMultilevel"/>
    <w:tmpl w:val="6A48B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AA3B94"/>
    <w:multiLevelType w:val="hybridMultilevel"/>
    <w:tmpl w:val="9ADEAE58"/>
    <w:lvl w:ilvl="0" w:tplc="D71270F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1A34D1"/>
    <w:multiLevelType w:val="hybridMultilevel"/>
    <w:tmpl w:val="D220BBE4"/>
    <w:lvl w:ilvl="0" w:tplc="D71270FA">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A032DA"/>
    <w:multiLevelType w:val="hybridMultilevel"/>
    <w:tmpl w:val="FAC853F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8F700C3"/>
    <w:multiLevelType w:val="hybridMultilevel"/>
    <w:tmpl w:val="210ADD6A"/>
    <w:lvl w:ilvl="0" w:tplc="04190001">
      <w:start w:val="1"/>
      <w:numFmt w:val="bullet"/>
      <w:lvlText w:val=""/>
      <w:lvlJc w:val="left"/>
      <w:pPr>
        <w:ind w:left="765" w:hanging="360"/>
      </w:pPr>
      <w:rPr>
        <w:rFonts w:ascii="Symbol" w:hAnsi="Symbol" w:cs="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cs="Wingdings" w:hint="default"/>
      </w:rPr>
    </w:lvl>
    <w:lvl w:ilvl="3" w:tplc="04190001">
      <w:start w:val="1"/>
      <w:numFmt w:val="bullet"/>
      <w:lvlText w:val=""/>
      <w:lvlJc w:val="left"/>
      <w:pPr>
        <w:ind w:left="2925" w:hanging="360"/>
      </w:pPr>
      <w:rPr>
        <w:rFonts w:ascii="Symbol" w:hAnsi="Symbol" w:cs="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cs="Wingdings" w:hint="default"/>
      </w:rPr>
    </w:lvl>
    <w:lvl w:ilvl="6" w:tplc="04190001">
      <w:start w:val="1"/>
      <w:numFmt w:val="bullet"/>
      <w:lvlText w:val=""/>
      <w:lvlJc w:val="left"/>
      <w:pPr>
        <w:ind w:left="5085" w:hanging="360"/>
      </w:pPr>
      <w:rPr>
        <w:rFonts w:ascii="Symbol" w:hAnsi="Symbol" w:cs="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cs="Wingdings" w:hint="default"/>
      </w:rPr>
    </w:lvl>
  </w:abstractNum>
  <w:abstractNum w:abstractNumId="27" w15:restartNumberingAfterBreak="0">
    <w:nsid w:val="4A391F59"/>
    <w:multiLevelType w:val="hybridMultilevel"/>
    <w:tmpl w:val="C5EA19D4"/>
    <w:lvl w:ilvl="0" w:tplc="D71270FA">
      <w:start w:val="1"/>
      <w:numFmt w:val="bullet"/>
      <w:lvlText w:val=""/>
      <w:lvlJc w:val="left"/>
      <w:pPr>
        <w:ind w:left="720" w:hanging="360"/>
      </w:pPr>
      <w:rPr>
        <w:rFonts w:ascii="Symbol" w:hAnsi="Symbol" w:hint="default"/>
      </w:rPr>
    </w:lvl>
    <w:lvl w:ilvl="1" w:tplc="D71270FA">
      <w:start w:val="1"/>
      <w:numFmt w:val="bullet"/>
      <w:lvlText w:val=""/>
      <w:lvlJc w:val="left"/>
      <w:pPr>
        <w:ind w:left="928"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1E0ABE"/>
    <w:multiLevelType w:val="multilevel"/>
    <w:tmpl w:val="88082EDA"/>
    <w:lvl w:ilvl="0">
      <w:start w:val="10"/>
      <w:numFmt w:val="decimal"/>
      <w:lvlText w:val="%1"/>
      <w:lvlJc w:val="left"/>
      <w:pPr>
        <w:ind w:hanging="183"/>
      </w:pPr>
      <w:rPr>
        <w:rFonts w:ascii="Calibri" w:hAnsi="Calibri" w:cs="Calibri"/>
        <w:b w:val="0"/>
        <w:bCs w:val="0"/>
        <w:color w:val="00000A"/>
        <w:spacing w:val="1"/>
        <w:w w:val="99"/>
        <w:position w:val="10"/>
        <w:sz w:val="13"/>
        <w:szCs w:val="13"/>
      </w:rPr>
    </w:lvl>
    <w:lvl w:ilvl="1">
      <w:start w:val="1"/>
      <w:numFmt w:val="bullet"/>
      <w:lvlText w:val=""/>
      <w:lvlJc w:val="left"/>
      <w:pPr>
        <w:ind w:hanging="351"/>
      </w:pPr>
      <w:rPr>
        <w:rFonts w:ascii="Symbol" w:hAnsi="Symbol" w:hint="default"/>
        <w:b w:val="0"/>
        <w:w w:val="76"/>
        <w:sz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50952861"/>
    <w:multiLevelType w:val="hybridMultilevel"/>
    <w:tmpl w:val="06A2B9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62F22B5"/>
    <w:multiLevelType w:val="hybridMultilevel"/>
    <w:tmpl w:val="0100C0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56A23E52"/>
    <w:multiLevelType w:val="multilevel"/>
    <w:tmpl w:val="28943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BE24310"/>
    <w:multiLevelType w:val="hybridMultilevel"/>
    <w:tmpl w:val="A182915E"/>
    <w:lvl w:ilvl="0" w:tplc="0419000F">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8386E8D"/>
    <w:multiLevelType w:val="multilevel"/>
    <w:tmpl w:val="C8DE9D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94260A4"/>
    <w:multiLevelType w:val="multilevel"/>
    <w:tmpl w:val="6D7EED5E"/>
    <w:lvl w:ilvl="0">
      <w:start w:val="10"/>
      <w:numFmt w:val="decimal"/>
      <w:lvlText w:val="%1"/>
      <w:lvlJc w:val="left"/>
      <w:pPr>
        <w:ind w:hanging="183"/>
      </w:pPr>
      <w:rPr>
        <w:rFonts w:ascii="Calibri" w:hAnsi="Calibri" w:cs="Calibri"/>
        <w:b w:val="0"/>
        <w:bCs w:val="0"/>
        <w:color w:val="00000A"/>
        <w:spacing w:val="1"/>
        <w:w w:val="99"/>
        <w:position w:val="10"/>
        <w:sz w:val="13"/>
        <w:szCs w:val="13"/>
      </w:rPr>
    </w:lvl>
    <w:lvl w:ilvl="1">
      <w:start w:val="1"/>
      <w:numFmt w:val="russianLower"/>
      <w:lvlText w:val="%2)"/>
      <w:lvlJc w:val="left"/>
      <w:pPr>
        <w:ind w:hanging="351"/>
      </w:pPr>
      <w:rPr>
        <w:rFonts w:hint="default"/>
        <w:b w:val="0"/>
        <w:w w:val="76"/>
        <w:sz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709261FC"/>
    <w:multiLevelType w:val="hybridMultilevel"/>
    <w:tmpl w:val="E41A7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187BBD"/>
    <w:multiLevelType w:val="hybridMultilevel"/>
    <w:tmpl w:val="A1C6B2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2C11499"/>
    <w:multiLevelType w:val="hybridMultilevel"/>
    <w:tmpl w:val="EC0E57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36B2CFF"/>
    <w:multiLevelType w:val="hybridMultilevel"/>
    <w:tmpl w:val="F2343D6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5FE56FC"/>
    <w:multiLevelType w:val="hybridMultilevel"/>
    <w:tmpl w:val="97226546"/>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7CA475B7"/>
    <w:multiLevelType w:val="hybridMultilevel"/>
    <w:tmpl w:val="95E865C2"/>
    <w:lvl w:ilvl="0" w:tplc="FE000D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AD48D9"/>
    <w:multiLevelType w:val="hybridMultilevel"/>
    <w:tmpl w:val="DAC2FB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39251C"/>
    <w:multiLevelType w:val="hybridMultilevel"/>
    <w:tmpl w:val="A7CA65C2"/>
    <w:lvl w:ilvl="0" w:tplc="9350C7E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7"/>
  </w:num>
  <w:num w:numId="2">
    <w:abstractNumId w:val="39"/>
  </w:num>
  <w:num w:numId="3">
    <w:abstractNumId w:val="26"/>
  </w:num>
  <w:num w:numId="4">
    <w:abstractNumId w:val="25"/>
  </w:num>
  <w:num w:numId="5">
    <w:abstractNumId w:val="30"/>
  </w:num>
  <w:num w:numId="6">
    <w:abstractNumId w:val="17"/>
  </w:num>
  <w:num w:numId="7">
    <w:abstractNumId w:val="18"/>
  </w:num>
  <w:num w:numId="8">
    <w:abstractNumId w:val="3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0"/>
  </w:num>
  <w:num w:numId="20">
    <w:abstractNumId w:val="12"/>
  </w:num>
  <w:num w:numId="21">
    <w:abstractNumId w:val="32"/>
  </w:num>
  <w:num w:numId="22">
    <w:abstractNumId w:val="36"/>
  </w:num>
  <w:num w:numId="23">
    <w:abstractNumId w:val="42"/>
  </w:num>
  <w:num w:numId="24">
    <w:abstractNumId w:val="20"/>
  </w:num>
  <w:num w:numId="25">
    <w:abstractNumId w:val="29"/>
  </w:num>
  <w:num w:numId="26">
    <w:abstractNumId w:val="11"/>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10"/>
    <w:lvlOverride w:ilvl="0">
      <w:startOverride w:val="10"/>
    </w:lvlOverride>
    <w:lvlOverride w:ilvl="1"/>
    <w:lvlOverride w:ilvl="2"/>
    <w:lvlOverride w:ilvl="3"/>
    <w:lvlOverride w:ilvl="4"/>
    <w:lvlOverride w:ilvl="5"/>
    <w:lvlOverride w:ilvl="6"/>
    <w:lvlOverride w:ilvl="7"/>
    <w:lvlOverride w:ilvl="8"/>
  </w:num>
  <w:num w:numId="29">
    <w:abstractNumId w:val="40"/>
  </w:num>
  <w:num w:numId="30">
    <w:abstractNumId w:val="22"/>
  </w:num>
  <w:num w:numId="31">
    <w:abstractNumId w:val="15"/>
  </w:num>
  <w:num w:numId="32">
    <w:abstractNumId w:val="14"/>
  </w:num>
  <w:num w:numId="3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34"/>
  </w:num>
  <w:num w:numId="37">
    <w:abstractNumId w:val="21"/>
  </w:num>
  <w:num w:numId="38">
    <w:abstractNumId w:val="23"/>
  </w:num>
  <w:num w:numId="39">
    <w:abstractNumId w:val="19"/>
  </w:num>
  <w:num w:numId="40">
    <w:abstractNumId w:val="24"/>
  </w:num>
  <w:num w:numId="41">
    <w:abstractNumId w:val="27"/>
  </w:num>
  <w:num w:numId="42">
    <w:abstractNumId w:val="16"/>
  </w:num>
  <w:num w:numId="43">
    <w:abstractNumId w:val="41"/>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650"/>
    <w:rsid w:val="00153F06"/>
    <w:rsid w:val="002348A9"/>
    <w:rsid w:val="003B280C"/>
    <w:rsid w:val="005C798B"/>
    <w:rsid w:val="008C604A"/>
    <w:rsid w:val="009371F1"/>
    <w:rsid w:val="00B24650"/>
    <w:rsid w:val="00B73B65"/>
    <w:rsid w:val="00CA27BA"/>
    <w:rsid w:val="00FC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BC538-C719-4177-88BC-7EA7428F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73B6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73B65"/>
    <w:rPr>
      <w:rFonts w:asciiTheme="majorHAnsi" w:eastAsiaTheme="majorEastAsia" w:hAnsiTheme="majorHAnsi" w:cstheme="majorBidi"/>
      <w:b/>
      <w:bCs/>
      <w:color w:val="2E74B5" w:themeColor="accent1" w:themeShade="BF"/>
      <w:sz w:val="28"/>
      <w:szCs w:val="28"/>
      <w:lang w:eastAsia="ru-RU"/>
    </w:rPr>
  </w:style>
  <w:style w:type="paragraph" w:styleId="a3">
    <w:name w:val="No Spacing"/>
    <w:uiPriority w:val="1"/>
    <w:qFormat/>
    <w:rsid w:val="00B73B65"/>
    <w:pPr>
      <w:suppressAutoHyphens/>
      <w:spacing w:after="0" w:line="240" w:lineRule="auto"/>
    </w:pPr>
    <w:rPr>
      <w:rFonts w:ascii="Calibri" w:eastAsia="SimSun" w:hAnsi="Calibri" w:cs="Times New Roman"/>
      <w:lang w:eastAsia="ar-SA"/>
    </w:rPr>
  </w:style>
  <w:style w:type="paragraph" w:styleId="a4">
    <w:name w:val="List Paragraph"/>
    <w:basedOn w:val="a"/>
    <w:uiPriority w:val="34"/>
    <w:qFormat/>
    <w:rsid w:val="00B73B65"/>
    <w:pPr>
      <w:spacing w:after="200" w:line="276" w:lineRule="auto"/>
      <w:ind w:left="720"/>
      <w:contextualSpacing/>
    </w:pPr>
    <w:rPr>
      <w:rFonts w:eastAsiaTheme="minorEastAsia"/>
      <w:lang w:eastAsia="ru-RU"/>
    </w:rPr>
  </w:style>
  <w:style w:type="table" w:styleId="a5">
    <w:name w:val="Table Grid"/>
    <w:basedOn w:val="a1"/>
    <w:uiPriority w:val="59"/>
    <w:rsid w:val="00B73B6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rsid w:val="00B73B65"/>
    <w:pPr>
      <w:widowControl w:val="0"/>
      <w:autoSpaceDE w:val="0"/>
      <w:autoSpaceDN w:val="0"/>
      <w:adjustRightInd w:val="0"/>
      <w:spacing w:after="0" w:line="240" w:lineRule="auto"/>
      <w:ind w:left="119" w:firstLine="710"/>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rsid w:val="00B73B65"/>
    <w:rPr>
      <w:rFonts w:ascii="Times New Roman" w:eastAsia="Times New Roman" w:hAnsi="Times New Roman" w:cs="Times New Roman"/>
      <w:sz w:val="28"/>
      <w:szCs w:val="28"/>
      <w:lang w:eastAsia="ru-RU"/>
    </w:rPr>
  </w:style>
  <w:style w:type="paragraph" w:customStyle="1" w:styleId="Heading11">
    <w:name w:val="Heading 11"/>
    <w:basedOn w:val="a"/>
    <w:uiPriority w:val="99"/>
    <w:qFormat/>
    <w:rsid w:val="00B73B65"/>
    <w:pPr>
      <w:widowControl w:val="0"/>
      <w:autoSpaceDE w:val="0"/>
      <w:autoSpaceDN w:val="0"/>
      <w:adjustRightInd w:val="0"/>
      <w:spacing w:after="0" w:line="240" w:lineRule="auto"/>
      <w:ind w:left="829"/>
      <w:outlineLvl w:val="0"/>
    </w:pPr>
    <w:rPr>
      <w:rFonts w:ascii="Times New Roman" w:eastAsia="Times New Roman" w:hAnsi="Times New Roman" w:cs="Times New Roman"/>
      <w:b/>
      <w:bCs/>
      <w:sz w:val="28"/>
      <w:szCs w:val="28"/>
      <w:lang w:eastAsia="ru-RU"/>
    </w:rPr>
  </w:style>
  <w:style w:type="paragraph" w:customStyle="1" w:styleId="NoSpacing1">
    <w:name w:val="No Spacing1"/>
    <w:qFormat/>
    <w:rsid w:val="00B73B65"/>
    <w:pPr>
      <w:suppressAutoHyphens/>
      <w:spacing w:after="0" w:line="240" w:lineRule="auto"/>
    </w:pPr>
    <w:rPr>
      <w:rFonts w:ascii="Calibri" w:eastAsia="Times New Roman" w:hAnsi="Calibri" w:cs="Times New Roman"/>
      <w:lang w:eastAsia="ar-SA"/>
    </w:rPr>
  </w:style>
  <w:style w:type="character" w:customStyle="1" w:styleId="c0">
    <w:name w:val="c0"/>
    <w:basedOn w:val="a0"/>
    <w:rsid w:val="00B73B65"/>
  </w:style>
  <w:style w:type="paragraph" w:customStyle="1" w:styleId="c13">
    <w:name w:val="c13"/>
    <w:basedOn w:val="a"/>
    <w:rsid w:val="00B73B6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uiPriority w:val="99"/>
    <w:rsid w:val="003B280C"/>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uiPriority w:val="99"/>
    <w:rsid w:val="003B280C"/>
    <w:pPr>
      <w:widowControl w:val="0"/>
      <w:autoSpaceDE w:val="0"/>
      <w:autoSpaceDN w:val="0"/>
      <w:adjustRightInd w:val="0"/>
      <w:spacing w:after="0" w:line="240" w:lineRule="auto"/>
      <w:ind w:left="829"/>
      <w:outlineLvl w:val="1"/>
    </w:pPr>
    <w:rPr>
      <w:rFonts w:ascii="Times New Roman" w:eastAsia="Times New Roman" w:hAnsi="Times New Roman" w:cs="Times New Roman"/>
      <w:b/>
      <w:bCs/>
      <w:i/>
      <w:iCs/>
      <w:sz w:val="28"/>
      <w:szCs w:val="28"/>
      <w:lang w:eastAsia="ru-RU"/>
    </w:rPr>
  </w:style>
  <w:style w:type="paragraph" w:customStyle="1" w:styleId="TableParagraph">
    <w:name w:val="Table Paragraph"/>
    <w:basedOn w:val="a"/>
    <w:uiPriority w:val="99"/>
    <w:rsid w:val="003B280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rogrambody">
    <w:name w:val="program body"/>
    <w:uiPriority w:val="99"/>
    <w:rsid w:val="003B280C"/>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paragraph" w:customStyle="1" w:styleId="110">
    <w:name w:val="Заголовок 11"/>
    <w:basedOn w:val="a"/>
    <w:uiPriority w:val="99"/>
    <w:rsid w:val="003B280C"/>
    <w:pPr>
      <w:widowControl w:val="0"/>
      <w:autoSpaceDE w:val="0"/>
      <w:autoSpaceDN w:val="0"/>
      <w:adjustRightInd w:val="0"/>
      <w:spacing w:after="0" w:line="240" w:lineRule="auto"/>
      <w:ind w:left="829"/>
      <w:outlineLvl w:val="0"/>
    </w:pPr>
    <w:rPr>
      <w:rFonts w:ascii="Times New Roman" w:eastAsia="Times New Roman" w:hAnsi="Times New Roman" w:cs="Times New Roman"/>
      <w:b/>
      <w:bCs/>
      <w:sz w:val="28"/>
      <w:szCs w:val="28"/>
      <w:lang w:eastAsia="ru-RU"/>
    </w:rPr>
  </w:style>
  <w:style w:type="paragraph" w:customStyle="1" w:styleId="21">
    <w:name w:val="Заголовок 21"/>
    <w:basedOn w:val="a"/>
    <w:uiPriority w:val="99"/>
    <w:rsid w:val="003B280C"/>
    <w:pPr>
      <w:widowControl w:val="0"/>
      <w:autoSpaceDE w:val="0"/>
      <w:autoSpaceDN w:val="0"/>
      <w:adjustRightInd w:val="0"/>
      <w:spacing w:after="0" w:line="240" w:lineRule="auto"/>
      <w:ind w:left="829"/>
      <w:outlineLvl w:val="1"/>
    </w:pPr>
    <w:rPr>
      <w:rFonts w:ascii="Times New Roman" w:eastAsia="Times New Roman" w:hAnsi="Times New Roman" w:cs="Times New Roman"/>
      <w:b/>
      <w:bCs/>
      <w:i/>
      <w:iCs/>
      <w:sz w:val="28"/>
      <w:szCs w:val="28"/>
      <w:lang w:eastAsia="ru-RU"/>
    </w:rPr>
  </w:style>
  <w:style w:type="paragraph" w:styleId="a8">
    <w:name w:val="footer"/>
    <w:basedOn w:val="a"/>
    <w:link w:val="a9"/>
    <w:uiPriority w:val="99"/>
    <w:rsid w:val="003B280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3B280C"/>
    <w:rPr>
      <w:rFonts w:ascii="Times New Roman" w:eastAsia="Times New Roman" w:hAnsi="Times New Roman" w:cs="Times New Roman"/>
      <w:sz w:val="24"/>
      <w:szCs w:val="24"/>
      <w:lang w:eastAsia="ru-RU"/>
    </w:rPr>
  </w:style>
  <w:style w:type="character" w:styleId="aa">
    <w:name w:val="page number"/>
    <w:basedOn w:val="a0"/>
    <w:uiPriority w:val="99"/>
    <w:rsid w:val="003B280C"/>
  </w:style>
  <w:style w:type="paragraph" w:customStyle="1" w:styleId="12">
    <w:name w:val="Абзац списка1"/>
    <w:basedOn w:val="a"/>
    <w:link w:val="ListParagraphChar"/>
    <w:uiPriority w:val="99"/>
    <w:rsid w:val="003B280C"/>
    <w:pPr>
      <w:spacing w:after="200" w:line="276" w:lineRule="auto"/>
      <w:ind w:left="720"/>
    </w:pPr>
    <w:rPr>
      <w:rFonts w:ascii="Calibri" w:eastAsia="Times New Roman" w:hAnsi="Calibri" w:cs="Calibri"/>
      <w:sz w:val="20"/>
      <w:szCs w:val="20"/>
      <w:lang w:eastAsia="ru-RU"/>
    </w:rPr>
  </w:style>
  <w:style w:type="character" w:customStyle="1" w:styleId="ListParagraphChar">
    <w:name w:val="List Paragraph Char"/>
    <w:link w:val="12"/>
    <w:locked/>
    <w:rsid w:val="003B280C"/>
    <w:rPr>
      <w:rFonts w:ascii="Calibri" w:eastAsia="Times New Roman" w:hAnsi="Calibri" w:cs="Calibri"/>
      <w:sz w:val="20"/>
      <w:szCs w:val="20"/>
      <w:lang w:eastAsia="ru-RU"/>
    </w:rPr>
  </w:style>
  <w:style w:type="character" w:customStyle="1" w:styleId="2">
    <w:name w:val="Основной текст (2)_"/>
    <w:link w:val="20"/>
    <w:locked/>
    <w:rsid w:val="003B280C"/>
    <w:rPr>
      <w:b/>
      <w:bCs/>
      <w:sz w:val="26"/>
      <w:szCs w:val="26"/>
      <w:shd w:val="clear" w:color="auto" w:fill="FFFFFF"/>
    </w:rPr>
  </w:style>
  <w:style w:type="paragraph" w:customStyle="1" w:styleId="20">
    <w:name w:val="Основной текст (2)"/>
    <w:basedOn w:val="a"/>
    <w:link w:val="2"/>
    <w:rsid w:val="003B280C"/>
    <w:pPr>
      <w:widowControl w:val="0"/>
      <w:shd w:val="clear" w:color="auto" w:fill="FFFFFF"/>
      <w:spacing w:after="0" w:line="274" w:lineRule="exact"/>
      <w:jc w:val="center"/>
    </w:pPr>
    <w:rPr>
      <w:b/>
      <w:bCs/>
      <w:sz w:val="26"/>
      <w:szCs w:val="26"/>
    </w:rPr>
  </w:style>
  <w:style w:type="paragraph" w:customStyle="1" w:styleId="ParagraphStyle">
    <w:name w:val="Paragraph Style"/>
    <w:uiPriority w:val="99"/>
    <w:rsid w:val="003B280C"/>
    <w:pPr>
      <w:autoSpaceDE w:val="0"/>
      <w:autoSpaceDN w:val="0"/>
      <w:adjustRightInd w:val="0"/>
      <w:spacing w:after="0" w:line="240" w:lineRule="auto"/>
    </w:pPr>
    <w:rPr>
      <w:rFonts w:ascii="Arial" w:eastAsia="Times New Roman" w:hAnsi="Arial" w:cs="Arial"/>
      <w:sz w:val="24"/>
      <w:szCs w:val="24"/>
    </w:rPr>
  </w:style>
  <w:style w:type="character" w:customStyle="1" w:styleId="22">
    <w:name w:val="Верхний колонтитул Знак2"/>
    <w:basedOn w:val="a0"/>
    <w:link w:val="13"/>
    <w:uiPriority w:val="99"/>
    <w:semiHidden/>
    <w:qFormat/>
    <w:rsid w:val="003B280C"/>
    <w:rPr>
      <w:rFonts w:ascii="Calibri" w:hAnsi="Calibri"/>
      <w:color w:val="00000A"/>
    </w:rPr>
  </w:style>
  <w:style w:type="paragraph" w:customStyle="1" w:styleId="13">
    <w:name w:val="Верхний колонтитул1"/>
    <w:basedOn w:val="a"/>
    <w:link w:val="22"/>
    <w:uiPriority w:val="99"/>
    <w:semiHidden/>
    <w:unhideWhenUsed/>
    <w:rsid w:val="003B280C"/>
    <w:pPr>
      <w:tabs>
        <w:tab w:val="center" w:pos="4677"/>
        <w:tab w:val="right" w:pos="9355"/>
      </w:tabs>
      <w:spacing w:after="0" w:line="240" w:lineRule="auto"/>
    </w:pPr>
    <w:rPr>
      <w:rFonts w:ascii="Calibri" w:hAnsi="Calibri"/>
      <w:color w:val="00000A"/>
    </w:rPr>
  </w:style>
  <w:style w:type="paragraph" w:customStyle="1" w:styleId="14">
    <w:name w:val="Нижний колонтитул1"/>
    <w:basedOn w:val="a"/>
    <w:uiPriority w:val="99"/>
    <w:semiHidden/>
    <w:unhideWhenUsed/>
    <w:rsid w:val="003B280C"/>
    <w:pPr>
      <w:tabs>
        <w:tab w:val="center" w:pos="4677"/>
        <w:tab w:val="right" w:pos="9355"/>
      </w:tabs>
      <w:spacing w:after="0" w:line="240" w:lineRule="auto"/>
    </w:pPr>
    <w:rPr>
      <w:rFonts w:ascii="Calibri" w:eastAsia="Times New Roman" w:hAnsi="Calibri"/>
      <w:color w:val="00000A"/>
      <w:lang w:eastAsia="ru-RU"/>
    </w:rPr>
  </w:style>
  <w:style w:type="paragraph" w:styleId="ab">
    <w:name w:val="Plain Text"/>
    <w:basedOn w:val="a"/>
    <w:link w:val="ac"/>
    <w:rsid w:val="003B280C"/>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3B280C"/>
    <w:rPr>
      <w:rFonts w:ascii="Courier New" w:eastAsia="Times New Roman" w:hAnsi="Courier New" w:cs="Times New Roman"/>
      <w:sz w:val="20"/>
      <w:szCs w:val="20"/>
      <w:lang w:eastAsia="ru-RU"/>
    </w:rPr>
  </w:style>
  <w:style w:type="character" w:customStyle="1" w:styleId="15">
    <w:name w:val="Основной текст Знак1"/>
    <w:uiPriority w:val="99"/>
    <w:locked/>
    <w:rsid w:val="003B280C"/>
    <w:rPr>
      <w:sz w:val="27"/>
      <w:szCs w:val="27"/>
      <w:shd w:val="clear" w:color="auto" w:fill="FFFFFF"/>
    </w:rPr>
  </w:style>
  <w:style w:type="paragraph" w:styleId="ad">
    <w:name w:val="Balloon Text"/>
    <w:basedOn w:val="a"/>
    <w:link w:val="ae"/>
    <w:rsid w:val="003B280C"/>
    <w:pPr>
      <w:spacing w:after="0" w:line="240" w:lineRule="auto"/>
    </w:pPr>
    <w:rPr>
      <w:rFonts w:ascii="Segoe UI" w:eastAsia="Times New Roman" w:hAnsi="Segoe UI" w:cs="Times New Roman"/>
      <w:sz w:val="18"/>
      <w:szCs w:val="18"/>
      <w:lang w:val="x-none" w:eastAsia="x-none"/>
    </w:rPr>
  </w:style>
  <w:style w:type="character" w:customStyle="1" w:styleId="ae">
    <w:name w:val="Текст выноски Знак"/>
    <w:basedOn w:val="a0"/>
    <w:link w:val="ad"/>
    <w:rsid w:val="003B280C"/>
    <w:rPr>
      <w:rFonts w:ascii="Segoe UI" w:eastAsia="Times New Roman" w:hAnsi="Segoe UI" w:cs="Times New Roman"/>
      <w:sz w:val="18"/>
      <w:szCs w:val="18"/>
      <w:lang w:val="x-none" w:eastAsia="x-none"/>
    </w:rPr>
  </w:style>
  <w:style w:type="paragraph" w:styleId="23">
    <w:name w:val="Body Text 2"/>
    <w:basedOn w:val="a"/>
    <w:link w:val="24"/>
    <w:rsid w:val="003B280C"/>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3B280C"/>
    <w:rPr>
      <w:rFonts w:ascii="Times New Roman" w:eastAsia="Times New Roman" w:hAnsi="Times New Roman" w:cs="Times New Roman"/>
      <w:sz w:val="20"/>
      <w:szCs w:val="20"/>
      <w:lang w:eastAsia="ru-RU"/>
    </w:rPr>
  </w:style>
  <w:style w:type="paragraph" w:customStyle="1" w:styleId="25">
    <w:name w:val="Абзац списка2"/>
    <w:basedOn w:val="a"/>
    <w:qFormat/>
    <w:rsid w:val="003B280C"/>
    <w:pPr>
      <w:spacing w:after="0" w:line="240" w:lineRule="auto"/>
      <w:ind w:left="720"/>
      <w:contextualSpacing/>
    </w:pPr>
    <w:rPr>
      <w:rFonts w:ascii="Times New Roman" w:eastAsia="Calibri" w:hAnsi="Times New Roman" w:cs="Times New Roman"/>
      <w:sz w:val="24"/>
      <w:szCs w:val="24"/>
      <w:lang w:val="x-none" w:eastAsia="x-none"/>
    </w:rPr>
  </w:style>
  <w:style w:type="paragraph" w:customStyle="1" w:styleId="Default">
    <w:name w:val="Default"/>
    <w:rsid w:val="003B280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66nxg">
    <w:name w:val="_66nxg"/>
    <w:rsid w:val="003B280C"/>
  </w:style>
  <w:style w:type="character" w:styleId="af">
    <w:name w:val="Strong"/>
    <w:uiPriority w:val="22"/>
    <w:qFormat/>
    <w:rsid w:val="003B28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22683</Words>
  <Characters>129299</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20142018</dc:creator>
  <cp:keywords/>
  <dc:description/>
  <cp:lastModifiedBy>20142018</cp:lastModifiedBy>
  <cp:revision>9</cp:revision>
  <dcterms:created xsi:type="dcterms:W3CDTF">2024-09-07T14:26:00Z</dcterms:created>
  <dcterms:modified xsi:type="dcterms:W3CDTF">2024-09-19T13:39:00Z</dcterms:modified>
</cp:coreProperties>
</file>